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B1D" w:rsidRDefault="00754B1D">
      <w:pPr>
        <w:ind w:left="2937"/>
      </w:pPr>
    </w:p>
    <w:p w:rsidR="00754B1D" w:rsidRDefault="00754B1D">
      <w:pPr>
        <w:spacing w:before="10" w:line="120" w:lineRule="exact"/>
        <w:rPr>
          <w:sz w:val="12"/>
          <w:szCs w:val="12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  <w:r>
        <w:rPr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47FECF0" wp14:editId="4AB184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11570" cy="860425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1570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96B" w:rsidRDefault="00B1596B" w:rsidP="001A4D91">
                            <w:pPr>
                              <w:ind w:left="72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9A79E3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BIDDING </w:t>
                            </w: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D</w:t>
                            </w:r>
                            <w:r w:rsidRPr="009A79E3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OCUMENT</w:t>
                            </w:r>
                          </w:p>
                          <w:p w:rsidR="00B1596B" w:rsidRPr="009A79E3" w:rsidRDefault="00B1596B" w:rsidP="001A4D91">
                            <w:pPr>
                              <w:ind w:left="72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ECF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89.1pt;height:67.75pt;z-index:503313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" filled="f" stroked="f">
                <v:path arrowok="t"/>
                <v:textbox style="mso-fit-shape-to-text:t">
                  <w:txbxContent>
                    <w:p w:rsidR="00B1596B" w:rsidRDefault="00B1596B" w:rsidP="001A4D91">
                      <w:pPr>
                        <w:ind w:left="720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9A79E3"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BIDDING </w:t>
                      </w: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>D</w:t>
                      </w:r>
                      <w:r w:rsidRPr="009A79E3"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>OCUMENT</w:t>
                      </w:r>
                    </w:p>
                    <w:p w:rsidR="00B1596B" w:rsidRPr="009A79E3" w:rsidRDefault="00B1596B" w:rsidP="001A4D91">
                      <w:pPr>
                        <w:ind w:left="720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85418">
        <w:rPr>
          <w:b/>
          <w:sz w:val="34"/>
          <w:szCs w:val="34"/>
        </w:rPr>
        <w:t>STANDARD BIDDING DOCUMENT</w:t>
      </w:r>
    </w:p>
    <w:p w:rsidR="001A4D91" w:rsidRPr="00685418" w:rsidRDefault="001A4D91" w:rsidP="001A4D91">
      <w:pPr>
        <w:ind w:left="720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FOR PROCUREMENT OF GOODS</w:t>
      </w: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1A4D91" w:rsidRDefault="001A4D91" w:rsidP="001A4D91">
      <w:pPr>
        <w:widowControl w:val="0"/>
        <w:autoSpaceDE w:val="0"/>
        <w:autoSpaceDN w:val="0"/>
        <w:adjustRightInd w:val="0"/>
        <w:spacing w:line="200" w:lineRule="exact"/>
        <w:rPr>
          <w:rFonts w:ascii="Book Antiqua" w:hAnsi="Book Antiqua" w:cs="Book Antiqua"/>
        </w:rPr>
      </w:pPr>
    </w:p>
    <w:p w:rsidR="001A4D91" w:rsidRDefault="001A4D91" w:rsidP="001A4D91">
      <w:pPr>
        <w:widowControl w:val="0"/>
        <w:autoSpaceDE w:val="0"/>
        <w:autoSpaceDN w:val="0"/>
        <w:adjustRightInd w:val="0"/>
        <w:ind w:left="720" w:right="1900" w:firstLine="720"/>
        <w:jc w:val="center"/>
        <w:rPr>
          <w:rFonts w:ascii="Book Antiqua" w:hAnsi="Book Antiqua" w:cs="Book Antiqua"/>
          <w:b/>
          <w:sz w:val="40"/>
          <w:szCs w:val="24"/>
          <w:bdr w:val="single" w:sz="24" w:space="0" w:color="auto"/>
        </w:rPr>
      </w:pPr>
      <w:r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TENDER-201</w:t>
      </w:r>
      <w:r w:rsidR="00662466"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7</w:t>
      </w:r>
      <w:r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 xml:space="preserve"> /1</w:t>
      </w:r>
      <w:r w:rsidR="00662466"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5</w:t>
      </w:r>
    </w:p>
    <w:p w:rsidR="00DB7D98" w:rsidRDefault="001A4D91" w:rsidP="001A4D91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  <w:r>
        <w:rPr>
          <w:b/>
          <w:noProof/>
          <w:sz w:val="16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A58A1B" wp14:editId="03B00EB2">
                <wp:simplePos x="0" y="0"/>
                <wp:positionH relativeFrom="column">
                  <wp:posOffset>215900</wp:posOffset>
                </wp:positionH>
                <wp:positionV relativeFrom="paragraph">
                  <wp:posOffset>465456</wp:posOffset>
                </wp:positionV>
                <wp:extent cx="5810250" cy="1409700"/>
                <wp:effectExtent l="19050" t="19050" r="1905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AED" w:rsidRDefault="00445AED" w:rsidP="00445A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45AED" w:rsidRPr="00445AED" w:rsidRDefault="00445AED" w:rsidP="00445AED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5AED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TENDER DOCUMENTS FOR </w:t>
                            </w:r>
                            <w:r w:rsidRPr="00445AED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MAKING OF FURNITURE FOR LIBRARY AT OLD EXAMINATION BRANCH AT SMI UNIVERSITY</w:t>
                            </w:r>
                          </w:p>
                          <w:p w:rsidR="0047501B" w:rsidRPr="0047501B" w:rsidRDefault="0047501B" w:rsidP="0047501B">
                            <w:pPr>
                              <w:jc w:val="center"/>
                              <w:rPr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B1596B" w:rsidRPr="00E94100" w:rsidRDefault="00B1596B" w:rsidP="004750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1596B" w:rsidRPr="00DC79FC" w:rsidRDefault="00B1596B" w:rsidP="001A4D9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58A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17pt;margin-top:36.65pt;width:457.5pt;height:11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" strokeweight="2.25pt">
                <v:textbox>
                  <w:txbxContent>
                    <w:p w:rsidR="00445AED" w:rsidRDefault="00445AED" w:rsidP="00445A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45AED" w:rsidRPr="00445AED" w:rsidRDefault="00445AED" w:rsidP="00445AED">
                      <w:pPr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445AED">
                        <w:rPr>
                          <w:b/>
                          <w:sz w:val="32"/>
                          <w:szCs w:val="32"/>
                        </w:rPr>
                        <w:t xml:space="preserve">TENDER DOCUMENTS FOR </w:t>
                      </w:r>
                      <w:r w:rsidRPr="00445AED"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MAKING OF FURNITURE FOR LIBRARY AT OLD EXAMINATION BRANCH AT SMI UNIVERSITY</w:t>
                      </w:r>
                    </w:p>
                    <w:p w:rsidR="0047501B" w:rsidRPr="0047501B" w:rsidRDefault="0047501B" w:rsidP="0047501B">
                      <w:pPr>
                        <w:jc w:val="center"/>
                        <w:rPr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B1596B" w:rsidRPr="00E94100" w:rsidRDefault="00B1596B" w:rsidP="0047501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1596B" w:rsidRPr="00DC79FC" w:rsidRDefault="00B1596B" w:rsidP="001A4D9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32"/>
          <w:bdr w:val="single" w:sz="24" w:space="0" w:color="aut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0CACE5" wp14:editId="2F517295">
                <wp:simplePos x="0" y="0"/>
                <wp:positionH relativeFrom="column">
                  <wp:posOffset>128905</wp:posOffset>
                </wp:positionH>
                <wp:positionV relativeFrom="paragraph">
                  <wp:posOffset>400685</wp:posOffset>
                </wp:positionV>
                <wp:extent cx="5984240" cy="1555750"/>
                <wp:effectExtent l="19050" t="19050" r="16510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155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96B" w:rsidRPr="00F92DCF" w:rsidRDefault="00B1596B" w:rsidP="001A4D91">
                            <w:pPr>
                              <w:jc w:val="center"/>
                              <w:rPr>
                                <w:b/>
                                <w:sz w:val="70"/>
                              </w:rPr>
                            </w:pPr>
                            <w:r w:rsidRPr="00F92DCF">
                              <w:rPr>
                                <w:b/>
                                <w:sz w:val="70"/>
                              </w:rPr>
                              <w:t>ENDER DOCUMENT FOR SMIU CANTEEN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ACE5" id="Text Box 2" o:spid="_x0000_s1028" type="#_x0000_t202" style="position:absolute;left:0;text-align:left;margin-left:10.15pt;margin-top:31.55pt;width:471.2pt;height:122.5pt;z-index:503315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" strokeweight="2.25pt">
                <v:textbox>
                  <w:txbxContent>
                    <w:p w:rsidR="00B1596B" w:rsidRPr="00F92DCF" w:rsidRDefault="00B1596B" w:rsidP="001A4D91">
                      <w:pPr>
                        <w:jc w:val="center"/>
                        <w:rPr>
                          <w:b/>
                          <w:sz w:val="70"/>
                        </w:rPr>
                      </w:pPr>
                      <w:r w:rsidRPr="00F92DCF">
                        <w:rPr>
                          <w:b/>
                          <w:sz w:val="70"/>
                        </w:rPr>
                        <w:t>ENDER DOCUMENT FOR SMIU CANTEEN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tbl>
      <w:tblPr>
        <w:tblStyle w:val="TableGrid"/>
        <w:tblpPr w:leftFromText="180" w:rightFromText="180" w:vertAnchor="text" w:horzAnchor="margin" w:tblpY="41"/>
        <w:tblW w:w="9918" w:type="dxa"/>
        <w:tblLook w:val="04A0" w:firstRow="1" w:lastRow="0" w:firstColumn="1" w:lastColumn="0" w:noHBand="0" w:noVBand="1"/>
      </w:tblPr>
      <w:tblGrid>
        <w:gridCol w:w="3438"/>
        <w:gridCol w:w="6480"/>
      </w:tblGrid>
      <w:tr w:rsidR="001A4D91" w:rsidTr="00B1596B">
        <w:tc>
          <w:tcPr>
            <w:tcW w:w="3438" w:type="dxa"/>
          </w:tcPr>
          <w:p w:rsidR="001A4D91" w:rsidRPr="004E08E6" w:rsidRDefault="001A4D91" w:rsidP="00B1596B">
            <w:pPr>
              <w:rPr>
                <w:rFonts w:ascii="Times New Roman" w:hAnsi="Times New Roman" w:cs="Times New Roman"/>
              </w:rPr>
            </w:pPr>
            <w:r w:rsidRPr="004E08E6">
              <w:rPr>
                <w:rFonts w:ascii="Times New Roman" w:hAnsi="Times New Roman" w:cs="Times New Roman"/>
                <w:sz w:val="30"/>
              </w:rPr>
              <w:t xml:space="preserve">Name of Department </w:t>
            </w:r>
          </w:p>
        </w:tc>
        <w:tc>
          <w:tcPr>
            <w:tcW w:w="6480" w:type="dxa"/>
          </w:tcPr>
          <w:p w:rsidR="001A4D91" w:rsidRDefault="001A4D91" w:rsidP="00B1596B">
            <w:r>
              <w:rPr>
                <w:rFonts w:ascii="Times New Roman" w:hAnsi="Times New Roman" w:cs="Times New Roman"/>
                <w:sz w:val="30"/>
              </w:rPr>
              <w:t>Directorate of Planning &amp; Development</w:t>
            </w:r>
          </w:p>
        </w:tc>
      </w:tr>
      <w:tr w:rsidR="001A4D91" w:rsidTr="00B1596B">
        <w:tc>
          <w:tcPr>
            <w:tcW w:w="3438" w:type="dxa"/>
          </w:tcPr>
          <w:p w:rsidR="001A4D91" w:rsidRPr="004E08E6" w:rsidRDefault="001A4D91" w:rsidP="00B1596B">
            <w:pPr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sz w:val="30"/>
              </w:rPr>
              <w:t xml:space="preserve">Name of procuring agency </w:t>
            </w:r>
          </w:p>
        </w:tc>
        <w:tc>
          <w:tcPr>
            <w:tcW w:w="6480" w:type="dxa"/>
          </w:tcPr>
          <w:p w:rsidR="001A4D91" w:rsidRDefault="001A4D91" w:rsidP="00B1596B">
            <w:pPr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sz w:val="30"/>
              </w:rPr>
              <w:t>SINDH MADRESSATUL ISLAM UNIVERSITY</w:t>
            </w:r>
          </w:p>
          <w:p w:rsidR="001A4D91" w:rsidRPr="004E08E6" w:rsidRDefault="001A4D91" w:rsidP="00B1596B">
            <w:pPr>
              <w:pStyle w:val="NoSpacing"/>
              <w:rPr>
                <w:rFonts w:ascii="Times New Roman" w:hAnsi="Times New Roman"/>
                <w:sz w:val="30"/>
              </w:rPr>
            </w:pPr>
            <w:proofErr w:type="spellStart"/>
            <w:r w:rsidRPr="004E08E6">
              <w:rPr>
                <w:rFonts w:ascii="Times New Roman" w:hAnsi="Times New Roman"/>
                <w:sz w:val="30"/>
              </w:rPr>
              <w:t>Aiwan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-e-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Tijarat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 xml:space="preserve"> Road, 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Shahra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-e-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Liaquat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, Karachi-74000, Pakistan</w:t>
            </w:r>
          </w:p>
          <w:p w:rsidR="001A4D91" w:rsidRPr="004E08E6" w:rsidRDefault="001A4D91" w:rsidP="00B1596B">
            <w:pPr>
              <w:rPr>
                <w:rFonts w:ascii="Times New Roman" w:hAnsi="Times New Roman" w:cs="Times New Roman"/>
                <w:sz w:val="30"/>
              </w:rPr>
            </w:pPr>
            <w:r w:rsidRPr="004E08E6">
              <w:rPr>
                <w:rFonts w:ascii="Times New Roman" w:hAnsi="Times New Roman" w:cs="Times New Roman"/>
                <w:sz w:val="30"/>
              </w:rPr>
              <w:t>Tel : 021-99217501-02-03 Fax : 021-99217504 Website: www.smiu.edu.pk</w:t>
            </w:r>
          </w:p>
        </w:tc>
      </w:tr>
    </w:tbl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 w:rsidP="00646DFD">
      <w:pPr>
        <w:spacing w:before="60"/>
        <w:ind w:right="3036"/>
        <w:rPr>
          <w:b/>
          <w:sz w:val="28"/>
          <w:szCs w:val="28"/>
          <w:u w:val="thick" w:color="000000"/>
        </w:rPr>
      </w:pPr>
    </w:p>
    <w:p w:rsidR="00DB7D98" w:rsidRDefault="00DB7D98" w:rsidP="00646DFD">
      <w:pPr>
        <w:spacing w:before="60"/>
        <w:ind w:right="3036"/>
        <w:rPr>
          <w:b/>
          <w:sz w:val="28"/>
          <w:szCs w:val="28"/>
          <w:u w:val="thick" w:color="000000"/>
        </w:rPr>
      </w:pPr>
    </w:p>
    <w:p w:rsidR="00754B1D" w:rsidRDefault="003A22FF">
      <w:pPr>
        <w:spacing w:before="60"/>
        <w:ind w:left="3340" w:right="3036"/>
        <w:jc w:val="center"/>
        <w:rPr>
          <w:sz w:val="28"/>
          <w:szCs w:val="28"/>
        </w:rPr>
      </w:pPr>
      <w:r>
        <w:rPr>
          <w:b/>
          <w:sz w:val="28"/>
          <w:szCs w:val="28"/>
          <w:u w:val="thick" w:color="000000"/>
        </w:rPr>
        <w:lastRenderedPageBreak/>
        <w:t>LIST</w:t>
      </w:r>
      <w:r>
        <w:rPr>
          <w:b/>
          <w:spacing w:val="-6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 xml:space="preserve">OF </w:t>
      </w:r>
      <w:r>
        <w:rPr>
          <w:b/>
          <w:w w:val="99"/>
          <w:sz w:val="28"/>
          <w:szCs w:val="28"/>
          <w:u w:val="thick" w:color="000000"/>
        </w:rPr>
        <w:t>CONTENTS</w:t>
      </w:r>
    </w:p>
    <w:p w:rsidR="00754B1D" w:rsidRDefault="00754B1D">
      <w:pPr>
        <w:spacing w:before="10" w:line="260" w:lineRule="exact"/>
        <w:rPr>
          <w:sz w:val="26"/>
          <w:szCs w:val="2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8"/>
        <w:gridCol w:w="4770"/>
      </w:tblGrid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9" w:line="180" w:lineRule="exact"/>
              <w:rPr>
                <w:sz w:val="18"/>
                <w:szCs w:val="18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3A22FF">
            <w:pPr>
              <w:ind w:left="1651" w:right="1652"/>
              <w:jc w:val="center"/>
              <w:rPr>
                <w:sz w:val="28"/>
                <w:szCs w:val="28"/>
              </w:rPr>
            </w:pPr>
            <w:r>
              <w:rPr>
                <w:b/>
                <w:w w:val="99"/>
                <w:sz w:val="28"/>
                <w:szCs w:val="28"/>
              </w:rPr>
              <w:t>PART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9" w:line="180" w:lineRule="exact"/>
              <w:rPr>
                <w:sz w:val="18"/>
                <w:szCs w:val="18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3A22FF">
            <w:pPr>
              <w:ind w:left="140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</w:t>
            </w:r>
            <w:r>
              <w:rPr>
                <w:b/>
                <w:spacing w:val="2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PTION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61" w:right="17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7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NOTICE INVITING 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21" w:right="17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7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INSTRUCTIONS TO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BIDDERS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81" w:right="16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CONDITIONS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CONTRACT</w:t>
            </w:r>
          </w:p>
        </w:tc>
      </w:tr>
      <w:tr w:rsidR="00754B1D">
        <w:trPr>
          <w:trHeight w:hRule="exact" w:val="1110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75" w:right="16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Part-IV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 DATA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SHEET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14" w:right="17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SPECIAL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ONDITIONS OF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RACT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75" w:right="16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6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 OF 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QUIREMENT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35" w:right="16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4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 FORMS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594" w:right="15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3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SPECIFICATIONS AND QUANTITIES</w:t>
            </w:r>
          </w:p>
        </w:tc>
      </w:tr>
    </w:tbl>
    <w:p w:rsidR="00754B1D" w:rsidRDefault="00754B1D">
      <w:pPr>
        <w:sectPr w:rsidR="00754B1D" w:rsidSect="001A4D91">
          <w:pgSz w:w="11920" w:h="16840"/>
          <w:pgMar w:top="1380" w:right="1520" w:bottom="280" w:left="1220" w:header="720" w:footer="720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4149" w:right="4168"/>
        <w:jc w:val="center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t>PART-II</w:t>
      </w:r>
    </w:p>
    <w:p w:rsidR="00754B1D" w:rsidRDefault="003A22FF">
      <w:pPr>
        <w:spacing w:before="1" w:line="300" w:lineRule="exact"/>
        <w:ind w:left="2729" w:right="2748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INSTRUCTION</w:t>
      </w:r>
      <w:r>
        <w:rPr>
          <w:b/>
          <w:spacing w:val="-20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TO</w:t>
      </w:r>
      <w:r>
        <w:rPr>
          <w:b/>
          <w:spacing w:val="-5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BIDDERS</w:t>
      </w:r>
    </w:p>
    <w:p w:rsidR="00754B1D" w:rsidRDefault="00754B1D">
      <w:pPr>
        <w:spacing w:before="16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"/>
        <w:gridCol w:w="2377"/>
        <w:gridCol w:w="6426"/>
      </w:tblGrid>
      <w:tr w:rsidR="00754B1D">
        <w:trPr>
          <w:trHeight w:hRule="exact" w:val="359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>
            <w:pPr>
              <w:spacing w:before="71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>
            <w:pPr>
              <w:spacing w:before="71"/>
              <w:ind w:left="19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Source of Funds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 w:rsidP="00662466">
            <w:pPr>
              <w:spacing w:before="69"/>
              <w:ind w:left="5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PC-1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head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“Furnit</w:t>
            </w: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re”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sub-head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</w:t>
            </w:r>
            <w:r w:rsidR="00662466">
              <w:rPr>
                <w:sz w:val="24"/>
                <w:szCs w:val="24"/>
              </w:rPr>
              <w:t>Library</w:t>
            </w:r>
            <w:r>
              <w:rPr>
                <w:sz w:val="24"/>
                <w:szCs w:val="24"/>
              </w:rPr>
              <w:t>”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</w:p>
        </w:tc>
      </w:tr>
      <w:tr w:rsidR="00754B1D">
        <w:trPr>
          <w:trHeight w:hRule="exact" w:val="909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754B1D"/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754B1D"/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 w:rsidP="000B0DBC">
            <w:pPr>
              <w:spacing w:line="260" w:lineRule="exact"/>
              <w:ind w:left="5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“Strengthening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="000B0DBC">
              <w:rPr>
                <w:spacing w:val="37"/>
                <w:sz w:val="24"/>
                <w:szCs w:val="24"/>
              </w:rPr>
              <w:t>SMIU</w:t>
            </w:r>
            <w:r>
              <w:rPr>
                <w:sz w:val="24"/>
                <w:szCs w:val="24"/>
              </w:rPr>
              <w:t>”.The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ligible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pay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ent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under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contract is to be 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ade f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 approved project.</w:t>
            </w:r>
          </w:p>
        </w:tc>
      </w:tr>
    </w:tbl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3A22FF">
      <w:pPr>
        <w:tabs>
          <w:tab w:val="left" w:pos="600"/>
        </w:tabs>
        <w:spacing w:before="33"/>
        <w:ind w:left="3320" w:right="115" w:hanging="3180"/>
        <w:jc w:val="both"/>
        <w:rPr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ab/>
        <w:t>Eligible 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 xml:space="preserve">ders       </w:t>
      </w:r>
      <w:r>
        <w:rPr>
          <w:b/>
          <w:spacing w:val="4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ii.a</w:t>
      </w:r>
      <w:proofErr w:type="spellEnd"/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Invitation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suppliers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eligible source as defined in the SPP Rul</w:t>
      </w:r>
      <w:r>
        <w:rPr>
          <w:spacing w:val="1"/>
          <w:sz w:val="24"/>
          <w:szCs w:val="24"/>
        </w:rPr>
        <w:t>e</w:t>
      </w:r>
      <w:r w:rsidR="000B0DBC">
        <w:rPr>
          <w:sz w:val="24"/>
          <w:szCs w:val="24"/>
        </w:rPr>
        <w:t>s, 2010(Amended-2013)</w:t>
      </w:r>
      <w:r>
        <w:rPr>
          <w:sz w:val="24"/>
          <w:szCs w:val="24"/>
        </w:rPr>
        <w:t xml:space="preserve"> and its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except as provided hereinafter.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00"/>
        </w:tabs>
        <w:ind w:left="3320" w:right="114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ii.b</w:t>
      </w:r>
      <w:proofErr w:type="spellEnd"/>
      <w:r>
        <w:rPr>
          <w:sz w:val="24"/>
          <w:szCs w:val="24"/>
        </w:rPr>
        <w:tab/>
        <w:t>Bidders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associated,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associated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</w:t>
      </w:r>
      <w:r>
        <w:rPr>
          <w:sz w:val="24"/>
          <w:szCs w:val="24"/>
        </w:rPr>
        <w:t>rectly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dire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firm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a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iliates 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engaged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 to provide consulting services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preparation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design,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specifications,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for 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the goods to be purchased under this Invitation for Bids.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4540"/>
        </w:tabs>
        <w:ind w:left="3320" w:right="114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ii.c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ent-ow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 enterprises in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rovince of Sindh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participate</w:t>
      </w:r>
      <w:r>
        <w:rPr>
          <w:sz w:val="24"/>
          <w:szCs w:val="24"/>
        </w:rPr>
        <w:tab/>
        <w:t xml:space="preserve">only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if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are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legally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and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financially autono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, if they operate under commercial law, and if they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depen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 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Sindh.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20" w:right="115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ii.d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Bidders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eligi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are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er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 declaration of ineligibility for corrupt and fraudulent practices issued by the any government organization.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headerReference w:type="default" r:id="rId7"/>
          <w:pgSz w:w="11920" w:h="16840"/>
          <w:pgMar w:top="980" w:right="1280" w:bottom="280" w:left="1300" w:header="748" w:footer="0" w:gutter="0"/>
          <w:pgNumType w:start="3"/>
          <w:cols w:space="720"/>
        </w:sectPr>
      </w:pPr>
    </w:p>
    <w:p w:rsidR="00754B1D" w:rsidRDefault="003A22FF">
      <w:pPr>
        <w:tabs>
          <w:tab w:val="left" w:pos="600"/>
        </w:tabs>
        <w:spacing w:before="31"/>
        <w:ind w:left="606" w:right="-41" w:hanging="466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iii</w:t>
      </w:r>
      <w:r>
        <w:rPr>
          <w:b/>
          <w:sz w:val="24"/>
          <w:szCs w:val="24"/>
        </w:rPr>
        <w:tab/>
        <w:t>Eligible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ods and Services</w:t>
      </w:r>
    </w:p>
    <w:p w:rsidR="00754B1D" w:rsidRDefault="003A22FF">
      <w:pPr>
        <w:spacing w:before="29"/>
        <w:ind w:left="540" w:right="115" w:hanging="540"/>
        <w:jc w:val="both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lastRenderedPageBreak/>
        <w:t>iii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origin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&amp; related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plied under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ontract should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14" w:hanging="54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iii.b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Origin</w:t>
      </w:r>
      <w:proofErr w:type="gramEnd"/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grown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produce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which</w:t>
      </w:r>
      <w:r>
        <w:rPr>
          <w:spacing w:val="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related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 supplied.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540" w:right="116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280" w:bottom="280" w:left="1300" w:header="720" w:footer="720" w:gutter="0"/>
          <w:cols w:num="2" w:space="720" w:equalWidth="0">
            <w:col w:w="2107" w:space="673"/>
            <w:col w:w="6560"/>
          </w:cols>
        </w:sectPr>
      </w:pPr>
      <w:proofErr w:type="spellStart"/>
      <w:r>
        <w:rPr>
          <w:sz w:val="24"/>
          <w:szCs w:val="24"/>
        </w:rPr>
        <w:t>iii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c</w:t>
      </w:r>
      <w:proofErr w:type="spellEnd"/>
      <w:r>
        <w:rPr>
          <w:sz w:val="24"/>
          <w:szCs w:val="24"/>
        </w:rPr>
        <w:t xml:space="preserve"> The Origin of goods and services is distinct from the nationality of bidders.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tabs>
          <w:tab w:val="left" w:pos="600"/>
        </w:tabs>
        <w:spacing w:before="32"/>
        <w:ind w:left="3320" w:right="112" w:hanging="318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280" w:bottom="280" w:left="1300" w:header="720" w:footer="720" w:gutter="0"/>
          <w:cols w:space="720"/>
        </w:sectPr>
      </w:pPr>
      <w:r>
        <w:rPr>
          <w:b/>
          <w:sz w:val="24"/>
          <w:szCs w:val="24"/>
        </w:rPr>
        <w:t>iv</w:t>
      </w:r>
      <w:r>
        <w:rPr>
          <w:b/>
          <w:sz w:val="24"/>
          <w:szCs w:val="24"/>
        </w:rPr>
        <w:tab/>
        <w:t xml:space="preserve">Cost of Bidding        </w:t>
      </w:r>
      <w:r>
        <w:rPr>
          <w:b/>
          <w:spacing w:val="3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iv.a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bear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sociated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preparati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 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Data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red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Procuring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agency,”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liable for those costs, regardless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conduct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bidding process.</w:t>
      </w: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 w:line="260" w:lineRule="exact"/>
        <w:ind w:left="3215" w:right="3212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B. The Bi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ding Documents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v</w:t>
      </w:r>
      <w:r>
        <w:rPr>
          <w:b/>
          <w:sz w:val="24"/>
          <w:szCs w:val="24"/>
        </w:rPr>
        <w:tab/>
        <w:t>Content of Bidding Documents</w:t>
      </w:r>
    </w:p>
    <w:p w:rsidR="00754B1D" w:rsidRDefault="003A22FF">
      <w:pPr>
        <w:spacing w:before="29"/>
        <w:ind w:left="-38" w:right="2936"/>
        <w:jc w:val="center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lastRenderedPageBreak/>
        <w:t>v.a</w:t>
      </w:r>
      <w:proofErr w:type="spellEnd"/>
      <w:r>
        <w:rPr>
          <w:sz w:val="24"/>
          <w:szCs w:val="24"/>
        </w:rPr>
        <w:t xml:space="preserve">  The</w:t>
      </w:r>
      <w:proofErr w:type="gramEnd"/>
      <w:r>
        <w:rPr>
          <w:sz w:val="24"/>
          <w:szCs w:val="24"/>
        </w:rPr>
        <w:t xml:space="preserve"> bidding documents include: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720" w:right="2597"/>
        <w:rPr>
          <w:sz w:val="24"/>
          <w:szCs w:val="24"/>
        </w:rPr>
      </w:pPr>
      <w:r>
        <w:rPr>
          <w:sz w:val="24"/>
          <w:szCs w:val="24"/>
        </w:rPr>
        <w:t>(a)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str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ctions to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(ITB) (b) Bid Data Sheet</w:t>
      </w:r>
    </w:p>
    <w:p w:rsidR="00754B1D" w:rsidRDefault="003A22FF">
      <w:pPr>
        <w:ind w:left="720" w:right="1659"/>
        <w:rPr>
          <w:sz w:val="24"/>
          <w:szCs w:val="24"/>
        </w:rPr>
      </w:pPr>
      <w:r>
        <w:rPr>
          <w:sz w:val="24"/>
          <w:szCs w:val="24"/>
        </w:rPr>
        <w:t>(c) General Conditions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Contract (GCC) (d) Special Conditions of Contract (SCC) (e)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(f) Technical Specifications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(g) Bid Form and Price Schedules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(h) Bid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(j)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nce Security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(k) Manufa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turer’s Authorization Form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60"/>
          <w:tab w:val="left" w:pos="940"/>
        </w:tabs>
        <w:ind w:left="540" w:right="74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38" w:space="1047"/>
            <w:col w:w="6495"/>
          </w:cols>
        </w:sectPr>
      </w:pPr>
      <w:proofErr w:type="spellStart"/>
      <w:r>
        <w:rPr>
          <w:sz w:val="24"/>
          <w:szCs w:val="24"/>
        </w:rPr>
        <w:t>v.b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expected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instructions,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specifications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Failure 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urnish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all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ation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 xml:space="preserve">uired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by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-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substantially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responsive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bidding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respe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Bidder’s risk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esult in the rejection of its bid.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vi</w:t>
      </w:r>
      <w:r>
        <w:rPr>
          <w:b/>
          <w:sz w:val="24"/>
          <w:szCs w:val="24"/>
        </w:rPr>
        <w:tab/>
        <w:t>Clarification of Bidding Documents</w:t>
      </w:r>
    </w:p>
    <w:p w:rsidR="00754B1D" w:rsidRDefault="003A22FF">
      <w:pPr>
        <w:tabs>
          <w:tab w:val="left" w:pos="1720"/>
        </w:tabs>
        <w:spacing w:before="29"/>
        <w:ind w:left="540" w:right="73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157" w:space="628"/>
            <w:col w:w="6495"/>
          </w:cols>
        </w:sectPr>
      </w:pPr>
      <w:r>
        <w:br w:type="column"/>
      </w:r>
      <w:proofErr w:type="spellStart"/>
      <w:proofErr w:type="gramStart"/>
      <w:r>
        <w:rPr>
          <w:sz w:val="24"/>
          <w:szCs w:val="24"/>
        </w:rPr>
        <w:lastRenderedPageBreak/>
        <w:t>vi.a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interested Bidder requir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ng any clarification of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notify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writing. The 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respond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writing to any request for clarification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which it 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ives no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ree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wor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ing days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DE218F">
        <w:rPr>
          <w:sz w:val="24"/>
          <w:szCs w:val="24"/>
        </w:rPr>
        <w:t>sub</w:t>
      </w:r>
      <w:r w:rsidR="00DE218F">
        <w:rPr>
          <w:spacing w:val="-2"/>
          <w:sz w:val="24"/>
          <w:szCs w:val="24"/>
        </w:rPr>
        <w:t>m</w:t>
      </w:r>
      <w:r w:rsidR="00DE218F">
        <w:rPr>
          <w:sz w:val="24"/>
          <w:szCs w:val="24"/>
        </w:rPr>
        <w:t>ission of bids prescribed in</w:t>
      </w:r>
      <w:r>
        <w:rPr>
          <w:sz w:val="24"/>
          <w:szCs w:val="24"/>
        </w:rPr>
        <w:t xml:space="preserve"> the Bid Data Sheet.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 xml:space="preserve">ritten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pies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’s   respon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(including</w:t>
      </w:r>
      <w:r>
        <w:rPr>
          <w:sz w:val="24"/>
          <w:szCs w:val="24"/>
        </w:rPr>
        <w:tab/>
        <w:t xml:space="preserve">an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explanation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query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but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without identifying  the  source  of  inquir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)  will  be  sent  to  all interested bidders that have received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vii</w:t>
      </w:r>
      <w:r>
        <w:rPr>
          <w:b/>
          <w:sz w:val="24"/>
          <w:szCs w:val="24"/>
        </w:rPr>
        <w:tab/>
        <w:t>Amendment of Bidding Documents</w:t>
      </w:r>
    </w:p>
    <w:p w:rsidR="00754B1D" w:rsidRDefault="003A22FF">
      <w:pPr>
        <w:spacing w:before="29"/>
        <w:ind w:left="538" w:right="73" w:hanging="538"/>
        <w:jc w:val="both"/>
        <w:rPr>
          <w:sz w:val="24"/>
          <w:szCs w:val="24"/>
        </w:rPr>
      </w:pPr>
      <w:r>
        <w:br w:type="column"/>
      </w:r>
      <w:proofErr w:type="spellStart"/>
      <w:r>
        <w:rPr>
          <w:sz w:val="24"/>
          <w:szCs w:val="24"/>
        </w:rPr>
        <w:lastRenderedPageBreak/>
        <w:t>vii.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deadli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bids,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Procuring agency, for any reason, whether at its own initiative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clarification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requested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interested Bidder,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modify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by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ind w:left="538" w:right="73" w:hanging="53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vii.b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intere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 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notified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writing, and will be binding on the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660"/>
        </w:tabs>
        <w:ind w:left="538" w:right="74" w:hanging="538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119" w:space="666"/>
            <w:col w:w="6495"/>
          </w:cols>
        </w:sectPr>
      </w:pPr>
      <w:proofErr w:type="spellStart"/>
      <w:r>
        <w:rPr>
          <w:sz w:val="24"/>
          <w:szCs w:val="24"/>
        </w:rPr>
        <w:t>vii.c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or</w:t>
      </w:r>
      <w:r>
        <w:rPr>
          <w:sz w:val="24"/>
          <w:szCs w:val="24"/>
        </w:rPr>
        <w:t xml:space="preserve">der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w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intere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easonable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which to take 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into account in preparing their bids, the Procuring agency, 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discretion,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deadline for the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3268" w:right="3507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Preparation of Bids</w:t>
      </w:r>
    </w:p>
    <w:p w:rsidR="00754B1D" w:rsidRDefault="00754B1D">
      <w:pPr>
        <w:spacing w:before="5" w:line="100" w:lineRule="exact"/>
        <w:rPr>
          <w:sz w:val="11"/>
          <w:szCs w:val="11"/>
        </w:rPr>
      </w:pPr>
    </w:p>
    <w:p w:rsidR="00754B1D" w:rsidRPr="00662466" w:rsidRDefault="00343EF3" w:rsidP="00662466">
      <w:pPr>
        <w:rPr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520700</wp:posOffset>
                </wp:positionV>
                <wp:extent cx="5706110" cy="7623810"/>
                <wp:effectExtent l="3175" t="0" r="0" b="0"/>
                <wp:wrapNone/>
                <wp:docPr id="222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7623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0"/>
                              <w:gridCol w:w="1519"/>
                              <w:gridCol w:w="604"/>
                              <w:gridCol w:w="6504"/>
                            </w:tblGrid>
                            <w:tr w:rsidR="00B1596B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48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Bidding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Single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Stage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Envelope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Procedure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PRA Rules-2010 (A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ended 2013).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35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line="260" w:lineRule="exact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Language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line="260" w:lineRule="exact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line="260" w:lineRule="exact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prepared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Bidder,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well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correspondence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line="18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of 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5"/>
                                    <w:ind w:left="138" w:right="-3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docu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ting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exchanged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 Procuring agency shall be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written in the English language.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1036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8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8"/>
                                    <w:ind w:left="140" w:right="124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Documents Comprising the 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 w:right="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prepared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prise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following 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ponents:</w:t>
                                  </w:r>
                                </w:p>
                                <w:p w:rsidR="00B1596B" w:rsidRDefault="00B1596B">
                                  <w:pPr>
                                    <w:ind w:left="4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a) 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Price  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Schedule  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pleted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in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accordance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with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ITB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528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4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4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b) 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 security furnished in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accorda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ce with ITB Clause-9.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 Prices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2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2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indicate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appropriate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Schedule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unit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(where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applicable)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proposes to supply under the contract.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4.2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prices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shall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be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quoted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delivery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consignee’s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end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inclu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duties,</w:t>
                                  </w:r>
                                  <w:r>
                                    <w:rPr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levies,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ees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install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tion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and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integ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tion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char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posed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till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deliv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ry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ation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specified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schedule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Requ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ents.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separate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shall be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ade of the incidental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ser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ices.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quoted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fixed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during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Bidder’s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perfo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ance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ract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not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variation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 any acc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unt, unless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herwise spe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ified in the Bid Data Sheet.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4.4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quoted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Pak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Rupees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unless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otherwise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specified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in the Bid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ata She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55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6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6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 Form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4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4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1596B" w:rsidRDefault="00B1596B">
                                  <w:pPr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plete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appropriate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ule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urnis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bidding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docu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ents,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indicating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supplied,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brief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description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goods,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their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country of origin, quantity, and prices.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8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8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 Shall be quoted in Pak Rupees.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309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Currencies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</w:tr>
                            <w:tr w:rsidR="00B1596B">
                              <w:trPr>
                                <w:trHeight w:hRule="exact" w:val="311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22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22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Bidder’s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20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before="20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 defined in Bid Data Sheet.</w:t>
                                  </w:r>
                                </w:p>
                              </w:tc>
                            </w:tr>
                            <w:tr w:rsidR="00B1596B">
                              <w:trPr>
                                <w:trHeight w:hRule="exact" w:val="358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Eligibility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1596B" w:rsidRDefault="00B1596B"/>
                              </w:tc>
                            </w:tr>
                          </w:tbl>
                          <w:p w:rsidR="00B1596B" w:rsidRDefault="00B1596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9" o:spid="_x0000_s1029" type="#_x0000_t202" style="position:absolute;margin-left:88pt;margin-top:41pt;width:449.3pt;height:600.3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9IswIAALU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0"/>
                        <w:gridCol w:w="1519"/>
                        <w:gridCol w:w="604"/>
                        <w:gridCol w:w="6504"/>
                      </w:tblGrid>
                      <w:tr w:rsidR="00B1596B">
                        <w:trPr>
                          <w:trHeight w:hRule="exact" w:val="577"/>
                        </w:trPr>
                        <w:tc>
                          <w:tcPr>
                            <w:tcW w:w="248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Bidding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Single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Stage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Envelope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Procedure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per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PRA Rules-2010 (A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ended 2013).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35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line="260" w:lineRule="exact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Language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line="260" w:lineRule="exact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line="260" w:lineRule="exact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prepared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Bidder,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well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correspondence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line="18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of 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5"/>
                              <w:ind w:left="138" w:right="-3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ting</w:t>
                            </w:r>
                            <w:r>
                              <w:rPr>
                                <w:spacing w:val="2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exchanged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 Procuring agency shall be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written in the English language.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1036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8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8"/>
                              <w:ind w:left="140" w:right="12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Documents Comprising the 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 w:right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prepared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prise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following 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ponents:</w:t>
                            </w:r>
                          </w:p>
                          <w:p w:rsidR="00B1596B" w:rsidRDefault="00B1596B">
                            <w:pPr>
                              <w:ind w:left="49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a) </w:t>
                            </w:r>
                            <w:r>
                              <w:rPr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Price  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Schedule  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pleted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in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accordance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with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ITB</w:t>
                            </w:r>
                          </w:p>
                        </w:tc>
                      </w:tr>
                      <w:tr w:rsidR="00B1596B">
                        <w:trPr>
                          <w:trHeight w:hRule="exact" w:val="528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4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1596B" w:rsidRDefault="00B1596B">
                            <w:pPr>
                              <w:ind w:left="49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b) 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 security furnished in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accorda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ce with ITB Clause-9.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61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B1596B" w:rsidRDefault="00B1596B">
                            <w:pPr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B1596B" w:rsidRDefault="00B1596B">
                            <w:pPr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 Prices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2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B1596B" w:rsidRDefault="00B1596B">
                            <w:pPr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2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B1596B" w:rsidRDefault="00B1596B">
                            <w:pPr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indicate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appropriate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Schedule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unit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(where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applicable)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total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proposes to supply under the contract.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4.2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The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prices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shall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be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quoted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delivery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to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consignee’s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end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inclu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duties,</w:t>
                            </w:r>
                            <w:r>
                              <w:rPr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levies,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ees</w:t>
                            </w:r>
                            <w:r>
                              <w:rPr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install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tion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and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integ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tion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char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ge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posed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till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the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deliv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ry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ation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specified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schedule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Requ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ents.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separate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shall be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ade of the incidental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ser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ices.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quoted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fixed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during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Bidder’s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perfo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ance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ract</w:t>
                            </w:r>
                            <w:r>
                              <w:rPr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not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subject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variation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on any acc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unt, unless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herwise spe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ified in the Bid Data Sheet.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4.4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quoted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Pak</w:t>
                            </w:r>
                            <w:r>
                              <w:rPr>
                                <w:spacing w:val="2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Rupees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unless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otherwise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specified</w:t>
                            </w:r>
                          </w:p>
                        </w:tc>
                      </w:tr>
                      <w:tr w:rsidR="00B1596B">
                        <w:trPr>
                          <w:trHeight w:hRule="exact" w:val="552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in the Bid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ata She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55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6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B1596B" w:rsidRDefault="00B1596B">
                            <w:pPr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6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B1596B" w:rsidRDefault="00B1596B">
                            <w:pPr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 Form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4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B1596B" w:rsidRDefault="00B1596B">
                            <w:pPr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4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B1596B" w:rsidRDefault="00B1596B">
                            <w:pPr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plete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appropriate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ule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urnis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bidding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ents,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indicating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supplied,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brief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description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goods,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their</w:t>
                            </w:r>
                          </w:p>
                        </w:tc>
                      </w:tr>
                      <w:tr w:rsidR="00B1596B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country of origin, quantity, and prices.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347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8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8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 Shall be quoted in Pak Rupees.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309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Currencies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</w:tr>
                      <w:tr w:rsidR="00B1596B">
                        <w:trPr>
                          <w:trHeight w:hRule="exact" w:val="311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22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22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Bidder’s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20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before="20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 defined in Bid Data Sheet.</w:t>
                            </w:r>
                          </w:p>
                        </w:tc>
                      </w:tr>
                      <w:tr w:rsidR="00B1596B">
                        <w:trPr>
                          <w:trHeight w:hRule="exact" w:val="358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Eligibility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1596B" w:rsidRDefault="00B1596B"/>
                        </w:tc>
                      </w:tr>
                    </w:tbl>
                    <w:p w:rsidR="00B1596B" w:rsidRDefault="00B1596B"/>
                  </w:txbxContent>
                </v:textbox>
                <w10:wrap anchorx="page"/>
              </v:shape>
            </w:pict>
          </mc:Fallback>
        </mc:AlternateContent>
      </w:r>
      <w:r w:rsidR="003A22FF" w:rsidRPr="00662466">
        <w:rPr>
          <w:b/>
          <w:sz w:val="24"/>
          <w:szCs w:val="24"/>
        </w:rPr>
        <w:t xml:space="preserve">Scope              </w:t>
      </w:r>
      <w:r w:rsidR="003A22FF" w:rsidRPr="00662466">
        <w:rPr>
          <w:sz w:val="24"/>
          <w:szCs w:val="24"/>
        </w:rPr>
        <w:t xml:space="preserve">1.1   </w:t>
      </w:r>
      <w:r w:rsidR="003A22FF" w:rsidRPr="00662466">
        <w:rPr>
          <w:spacing w:val="36"/>
          <w:sz w:val="24"/>
          <w:szCs w:val="24"/>
        </w:rPr>
        <w:t xml:space="preserve"> </w:t>
      </w:r>
      <w:proofErr w:type="gramStart"/>
      <w:r w:rsidR="003A22FF" w:rsidRPr="00662466">
        <w:rPr>
          <w:sz w:val="24"/>
          <w:szCs w:val="24"/>
        </w:rPr>
        <w:t xml:space="preserve">The </w:t>
      </w:r>
      <w:r w:rsidR="003A22FF" w:rsidRPr="00662466">
        <w:rPr>
          <w:spacing w:val="7"/>
          <w:sz w:val="24"/>
          <w:szCs w:val="24"/>
        </w:rPr>
        <w:t xml:space="preserve"> </w:t>
      </w:r>
      <w:r w:rsidR="000B0DBC" w:rsidRPr="00662466">
        <w:rPr>
          <w:spacing w:val="7"/>
          <w:sz w:val="24"/>
          <w:szCs w:val="24"/>
        </w:rPr>
        <w:t>Sindh</w:t>
      </w:r>
      <w:proofErr w:type="gramEnd"/>
      <w:r w:rsidR="000B0DBC" w:rsidRPr="00662466">
        <w:rPr>
          <w:spacing w:val="7"/>
          <w:sz w:val="24"/>
          <w:szCs w:val="24"/>
        </w:rPr>
        <w:t xml:space="preserve"> </w:t>
      </w:r>
      <w:proofErr w:type="spellStart"/>
      <w:r w:rsidR="000B0DBC" w:rsidRPr="00662466">
        <w:rPr>
          <w:spacing w:val="7"/>
          <w:sz w:val="24"/>
          <w:szCs w:val="24"/>
        </w:rPr>
        <w:t>Madressatul</w:t>
      </w:r>
      <w:proofErr w:type="spellEnd"/>
      <w:r w:rsidR="000B0DBC" w:rsidRPr="00662466">
        <w:rPr>
          <w:spacing w:val="7"/>
          <w:sz w:val="24"/>
          <w:szCs w:val="24"/>
        </w:rPr>
        <w:t xml:space="preserve"> Islam University</w:t>
      </w:r>
      <w:r w:rsidR="003A22FF" w:rsidRPr="00662466">
        <w:rPr>
          <w:spacing w:val="7"/>
          <w:sz w:val="24"/>
          <w:szCs w:val="24"/>
        </w:rPr>
        <w:t xml:space="preserve"> </w:t>
      </w:r>
      <w:r w:rsidR="003A22FF" w:rsidRPr="00662466">
        <w:rPr>
          <w:sz w:val="24"/>
          <w:szCs w:val="24"/>
        </w:rPr>
        <w:t xml:space="preserve">intends </w:t>
      </w:r>
      <w:r w:rsidR="003A22FF" w:rsidRPr="00662466">
        <w:rPr>
          <w:spacing w:val="7"/>
          <w:sz w:val="24"/>
          <w:szCs w:val="24"/>
        </w:rPr>
        <w:t xml:space="preserve"> </w:t>
      </w:r>
      <w:r w:rsidR="003A22FF" w:rsidRPr="00662466">
        <w:rPr>
          <w:sz w:val="24"/>
          <w:szCs w:val="24"/>
        </w:rPr>
        <w:t xml:space="preserve">the </w:t>
      </w:r>
      <w:r w:rsidR="003A22FF" w:rsidRPr="00662466">
        <w:rPr>
          <w:b/>
          <w:sz w:val="24"/>
          <w:szCs w:val="24"/>
        </w:rPr>
        <w:t>“</w:t>
      </w:r>
      <w:r w:rsidR="00662466" w:rsidRPr="00662466">
        <w:rPr>
          <w:b/>
          <w:color w:val="000000"/>
          <w:sz w:val="22"/>
          <w:szCs w:val="22"/>
        </w:rPr>
        <w:t>Making of Library Furniture at SMI University</w:t>
      </w:r>
      <w:r w:rsidR="003A22FF" w:rsidRPr="00662466">
        <w:rPr>
          <w:b/>
          <w:sz w:val="24"/>
          <w:szCs w:val="24"/>
        </w:rPr>
        <w:t xml:space="preserve">”   </w:t>
      </w:r>
      <w:r w:rsidR="003A22FF" w:rsidRPr="00662466">
        <w:rPr>
          <w:b/>
          <w:spacing w:val="11"/>
          <w:sz w:val="24"/>
          <w:szCs w:val="24"/>
        </w:rPr>
        <w:t xml:space="preserve"> </w:t>
      </w:r>
      <w:r w:rsidR="003A22FF" w:rsidRPr="00662466">
        <w:rPr>
          <w:sz w:val="24"/>
          <w:szCs w:val="24"/>
        </w:rPr>
        <w:t>thro</w:t>
      </w:r>
      <w:r w:rsidR="003A22FF" w:rsidRPr="00662466">
        <w:rPr>
          <w:spacing w:val="-1"/>
          <w:sz w:val="24"/>
          <w:szCs w:val="24"/>
        </w:rPr>
        <w:t>u</w:t>
      </w:r>
      <w:r w:rsidR="003A22FF" w:rsidRPr="00662466">
        <w:rPr>
          <w:sz w:val="24"/>
          <w:szCs w:val="24"/>
        </w:rPr>
        <w:t xml:space="preserve">gh   </w:t>
      </w:r>
      <w:r w:rsidR="003A22FF" w:rsidRPr="00662466">
        <w:rPr>
          <w:spacing w:val="11"/>
          <w:sz w:val="24"/>
          <w:szCs w:val="24"/>
        </w:rPr>
        <w:t xml:space="preserve"> </w:t>
      </w:r>
      <w:r w:rsidR="003A22FF" w:rsidRPr="00662466">
        <w:rPr>
          <w:sz w:val="24"/>
          <w:szCs w:val="24"/>
        </w:rPr>
        <w:t>Natio</w:t>
      </w:r>
      <w:r w:rsidR="003A22FF" w:rsidRPr="00662466">
        <w:rPr>
          <w:spacing w:val="-1"/>
          <w:sz w:val="24"/>
          <w:szCs w:val="24"/>
        </w:rPr>
        <w:t>n</w:t>
      </w:r>
      <w:r w:rsidR="003A22FF" w:rsidRPr="00662466">
        <w:rPr>
          <w:sz w:val="24"/>
          <w:szCs w:val="24"/>
        </w:rPr>
        <w:t xml:space="preserve">al   </w:t>
      </w:r>
      <w:r w:rsidR="003A22FF" w:rsidRPr="00662466">
        <w:rPr>
          <w:spacing w:val="11"/>
          <w:sz w:val="24"/>
          <w:szCs w:val="24"/>
        </w:rPr>
        <w:t xml:space="preserve"> </w:t>
      </w:r>
      <w:r w:rsidR="003A22FF" w:rsidRPr="00662466">
        <w:rPr>
          <w:sz w:val="24"/>
          <w:szCs w:val="24"/>
        </w:rPr>
        <w:t>Co</w:t>
      </w:r>
      <w:r w:rsidR="003A22FF" w:rsidRPr="00662466">
        <w:rPr>
          <w:spacing w:val="-2"/>
          <w:sz w:val="24"/>
          <w:szCs w:val="24"/>
        </w:rPr>
        <w:t>m</w:t>
      </w:r>
      <w:r w:rsidR="003A22FF" w:rsidRPr="00662466">
        <w:rPr>
          <w:sz w:val="24"/>
          <w:szCs w:val="24"/>
        </w:rPr>
        <w:t>petiti</w:t>
      </w:r>
      <w:r w:rsidR="003A22FF" w:rsidRPr="00662466">
        <w:rPr>
          <w:spacing w:val="-1"/>
          <w:sz w:val="24"/>
          <w:szCs w:val="24"/>
        </w:rPr>
        <w:t>v</w:t>
      </w:r>
      <w:r w:rsidR="003A22FF" w:rsidRPr="00662466">
        <w:rPr>
          <w:sz w:val="24"/>
          <w:szCs w:val="24"/>
        </w:rPr>
        <w:t>e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</w:pPr>
    </w:p>
    <w:p w:rsidR="00754B1D" w:rsidRDefault="003A22FF">
      <w:pPr>
        <w:spacing w:before="29"/>
        <w:ind w:left="3422" w:right="3913"/>
        <w:jc w:val="center"/>
        <w:rPr>
          <w:sz w:val="24"/>
          <w:szCs w:val="24"/>
        </w:rPr>
        <w:sectPr w:rsidR="00754B1D">
          <w:pgSz w:w="11920" w:h="16840"/>
          <w:pgMar w:top="980" w:right="1040" w:bottom="280" w:left="1640" w:header="748" w:footer="0" w:gutter="0"/>
          <w:cols w:space="720"/>
        </w:sectPr>
      </w:pPr>
      <w:r>
        <w:rPr>
          <w:sz w:val="24"/>
          <w:szCs w:val="24"/>
        </w:rPr>
        <w:t>Clauses 4, 5 and 6.</w:t>
      </w:r>
    </w:p>
    <w:p w:rsidR="00754B1D" w:rsidRDefault="00754B1D">
      <w:pPr>
        <w:spacing w:line="200" w:lineRule="exact"/>
      </w:pPr>
    </w:p>
    <w:p w:rsidR="00754B1D" w:rsidRDefault="00754B1D">
      <w:pPr>
        <w:spacing w:before="20" w:line="200" w:lineRule="exact"/>
        <w:sectPr w:rsidR="00754B1D">
          <w:pgSz w:w="11920" w:h="16840"/>
          <w:pgMar w:top="980" w:right="1080" w:bottom="280" w:left="1680" w:header="748" w:footer="0" w:gutter="0"/>
          <w:cols w:space="720"/>
        </w:sectPr>
      </w:pPr>
    </w:p>
    <w:p w:rsidR="00754B1D" w:rsidRDefault="003A22FF">
      <w:pPr>
        <w:tabs>
          <w:tab w:val="left" w:pos="560"/>
        </w:tabs>
        <w:spacing w:before="31"/>
        <w:ind w:left="580" w:right="-41" w:hanging="428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8.</w:t>
      </w:r>
      <w:r>
        <w:rPr>
          <w:b/>
          <w:sz w:val="24"/>
          <w:szCs w:val="24"/>
        </w:rPr>
        <w:tab/>
        <w:t>Documents Establishi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 Goods’ Eligibility and Conformity to Bidding Documents</w:t>
      </w:r>
    </w:p>
    <w:p w:rsidR="00754B1D" w:rsidRDefault="003A22FF">
      <w:pPr>
        <w:tabs>
          <w:tab w:val="left" w:pos="560"/>
        </w:tabs>
        <w:spacing w:before="29"/>
        <w:ind w:left="576" w:right="79" w:hanging="57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8.1</w:t>
      </w:r>
      <w:r>
        <w:rPr>
          <w:sz w:val="24"/>
          <w:szCs w:val="24"/>
        </w:rPr>
        <w:tab/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evidence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services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literatur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drawings, and Data,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consist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of:</w:t>
      </w:r>
    </w:p>
    <w:p w:rsidR="00754B1D" w:rsidRDefault="003A22FF">
      <w:pPr>
        <w:ind w:left="1296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proofErr w:type="gramStart"/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detailed</w:t>
      </w:r>
      <w:proofErr w:type="gram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description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 xml:space="preserve">sential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tec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nical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characteristics of the goods;</w:t>
      </w:r>
    </w:p>
    <w:p w:rsidR="00754B1D" w:rsidRDefault="003A22FF">
      <w:pPr>
        <w:ind w:left="1296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  Bidder  shall  note  that  standards  for  wo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k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anship,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equip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well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referen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bra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 or catalogue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bers designated by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Technical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 descri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only and not restri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:till st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ed </w:t>
      </w:r>
      <w:r>
        <w:rPr>
          <w:spacing w:val="-1"/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erwise in Technical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pecifications or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Sheet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substitute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alternative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standards,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brand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</w:p>
    <w:p w:rsidR="00754B1D" w:rsidRDefault="003A22FF">
      <w:pPr>
        <w:ind w:left="1296" w:right="78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num="2" w:space="720" w:equalWidth="0">
            <w:col w:w="1847" w:space="277"/>
            <w:col w:w="7036"/>
          </w:cols>
        </w:sectPr>
      </w:pPr>
      <w:r>
        <w:rPr>
          <w:sz w:val="24"/>
          <w:szCs w:val="24"/>
        </w:rPr>
        <w:t>/or catalogue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bers in its bid , provided that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onstrat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curing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cy’s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at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substanti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equivalence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tho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designated in the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Technical Specifications</w:t>
      </w:r>
    </w:p>
    <w:p w:rsidR="00754B1D" w:rsidRDefault="00754B1D">
      <w:pPr>
        <w:spacing w:line="200" w:lineRule="exact"/>
      </w:pPr>
    </w:p>
    <w:p w:rsidR="00754B1D" w:rsidRDefault="00754B1D">
      <w:pPr>
        <w:spacing w:before="1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space="720"/>
        </w:sectPr>
      </w:pPr>
    </w:p>
    <w:p w:rsidR="00754B1D" w:rsidRDefault="003A22FF">
      <w:pPr>
        <w:spacing w:before="31"/>
        <w:ind w:left="151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9.   </w:t>
      </w:r>
      <w:r>
        <w:rPr>
          <w:b/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754B1D" w:rsidRDefault="003A22FF">
      <w:pPr>
        <w:ind w:left="580" w:right="-56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560"/>
        </w:tabs>
        <w:spacing w:before="29"/>
        <w:ind w:left="576" w:right="79" w:hanging="57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9.1</w:t>
      </w:r>
      <w:r>
        <w:rPr>
          <w:sz w:val="24"/>
          <w:szCs w:val="24"/>
        </w:rPr>
        <w:tab/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cified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 data sheet) to protect the 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 against the risk of Bidder’s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conduct,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rrant the securit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forfeiture The bid security shall be deno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 in the currency of the bid: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96" w:right="76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form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either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draft/call deposit or an unconditional bank guarantee from a reputable Bank:</w:t>
      </w:r>
    </w:p>
    <w:p w:rsidR="00754B1D" w:rsidRDefault="003A22FF">
      <w:pPr>
        <w:spacing w:before="5" w:line="260" w:lineRule="exact"/>
        <w:ind w:left="1296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riginal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: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copies 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accepted;</w:t>
      </w:r>
    </w:p>
    <w:p w:rsidR="00754B1D" w:rsidRDefault="003A22FF">
      <w:pPr>
        <w:spacing w:line="260" w:lineRule="exact"/>
        <w:ind w:left="1296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 valid for a period of at least 14 days beyond the original validity period of bid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, or at least 14 days beyond any extended period of bid validity.</w:t>
      </w:r>
    </w:p>
    <w:p w:rsidR="00754B1D" w:rsidRDefault="00754B1D">
      <w:pPr>
        <w:spacing w:before="9" w:line="160" w:lineRule="exact"/>
        <w:rPr>
          <w:sz w:val="17"/>
          <w:szCs w:val="17"/>
        </w:rPr>
      </w:pPr>
    </w:p>
    <w:p w:rsidR="00754B1D" w:rsidRDefault="003A22FF">
      <w:pPr>
        <w:tabs>
          <w:tab w:val="left" w:pos="560"/>
        </w:tabs>
        <w:ind w:left="576" w:right="79" w:hanging="576"/>
        <w:jc w:val="both"/>
        <w:rPr>
          <w:sz w:val="24"/>
          <w:szCs w:val="24"/>
        </w:rPr>
      </w:pPr>
      <w:r>
        <w:rPr>
          <w:sz w:val="24"/>
          <w:szCs w:val="24"/>
        </w:rPr>
        <w:t>9.2</w:t>
      </w:r>
      <w:r>
        <w:rPr>
          <w:sz w:val="24"/>
          <w:szCs w:val="24"/>
        </w:rPr>
        <w:tab/>
        <w:t>bid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released</w:t>
      </w:r>
      <w:proofErr w:type="spellEnd"/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unsuccessful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once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contract has been signed with the successful bidder or the validity period has expired.</w:t>
      </w:r>
    </w:p>
    <w:p w:rsidR="00754B1D" w:rsidRDefault="00754B1D">
      <w:pPr>
        <w:spacing w:before="2" w:line="240" w:lineRule="exact"/>
        <w:rPr>
          <w:sz w:val="24"/>
          <w:szCs w:val="24"/>
        </w:rPr>
      </w:pPr>
    </w:p>
    <w:p w:rsidR="00754B1D" w:rsidRDefault="003A22FF">
      <w:pPr>
        <w:tabs>
          <w:tab w:val="left" w:pos="560"/>
        </w:tabs>
        <w:ind w:left="576" w:right="80" w:hanging="576"/>
        <w:jc w:val="both"/>
        <w:rPr>
          <w:sz w:val="24"/>
          <w:szCs w:val="24"/>
        </w:rPr>
      </w:pPr>
      <w:r>
        <w:rPr>
          <w:sz w:val="24"/>
          <w:szCs w:val="24"/>
        </w:rPr>
        <w:t>9.3</w:t>
      </w:r>
      <w:r>
        <w:rPr>
          <w:sz w:val="24"/>
          <w:szCs w:val="24"/>
        </w:rPr>
        <w:tab/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successful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secur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discharged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Bidder signing the contract,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furnishing 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security.</w:t>
      </w:r>
    </w:p>
    <w:p w:rsidR="00754B1D" w:rsidRDefault="00754B1D">
      <w:pPr>
        <w:spacing w:before="8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rPr>
          <w:sz w:val="24"/>
          <w:szCs w:val="24"/>
        </w:rPr>
      </w:pPr>
      <w:r>
        <w:rPr>
          <w:sz w:val="24"/>
          <w:szCs w:val="24"/>
        </w:rPr>
        <w:t xml:space="preserve">9.4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bid security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be forfeited:</w:t>
      </w:r>
    </w:p>
    <w:p w:rsidR="00754B1D" w:rsidRDefault="003A22FF">
      <w:pPr>
        <w:spacing w:before="2" w:line="260" w:lineRule="exact"/>
        <w:ind w:left="1296" w:right="8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 withdraws its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vali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ity or</w:t>
      </w:r>
    </w:p>
    <w:p w:rsidR="00754B1D" w:rsidRDefault="003A22FF">
      <w:pPr>
        <w:tabs>
          <w:tab w:val="left" w:pos="2000"/>
        </w:tabs>
        <w:spacing w:line="260" w:lineRule="exact"/>
        <w:ind w:left="1296" w:right="649" w:hanging="360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case of a successful Bidder, if the bidder fails: </w:t>
      </w: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to sign the contract in accordance or</w:t>
      </w:r>
    </w:p>
    <w:p w:rsidR="00754B1D" w:rsidRDefault="003A22FF">
      <w:pPr>
        <w:spacing w:line="260" w:lineRule="exact"/>
        <w:ind w:left="1296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num="2" w:space="720" w:equalWidth="0">
            <w:col w:w="1435" w:space="689"/>
            <w:col w:w="7036"/>
          </w:cols>
        </w:sect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 furnish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</w:t>
      </w:r>
    </w:p>
    <w:p w:rsidR="00754B1D" w:rsidRDefault="00754B1D">
      <w:pPr>
        <w:spacing w:line="200" w:lineRule="exact"/>
      </w:pPr>
    </w:p>
    <w:p w:rsidR="00754B1D" w:rsidRDefault="00754B1D">
      <w:pPr>
        <w:spacing w:before="20" w:line="200" w:lineRule="exact"/>
        <w:sectPr w:rsidR="00754B1D">
          <w:pgSz w:w="11920" w:h="16840"/>
          <w:pgMar w:top="980" w:right="1080" w:bottom="280" w:left="134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20" w:right="-41" w:hanging="668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10.</w:t>
      </w:r>
      <w:r>
        <w:rPr>
          <w:b/>
          <w:sz w:val="24"/>
          <w:szCs w:val="24"/>
        </w:rPr>
        <w:tab/>
        <w:t>Period of Validity of Bids</w:t>
      </w:r>
    </w:p>
    <w:p w:rsidR="00754B1D" w:rsidRDefault="003A22FF">
      <w:pPr>
        <w:tabs>
          <w:tab w:val="left" w:pos="620"/>
        </w:tabs>
        <w:spacing w:before="29"/>
        <w:ind w:left="636" w:right="7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10.1</w:t>
      </w:r>
      <w:r>
        <w:rPr>
          <w:sz w:val="24"/>
          <w:szCs w:val="24"/>
        </w:rPr>
        <w:tab/>
        <w:t>Bids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valid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Data Sheet after the date of bid open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ng prescribed by the Procuring agency. A bid valid for a shorter period shall be rejected by the Procuring agency as </w:t>
      </w:r>
      <w:r w:rsidR="00841C48">
        <w:rPr>
          <w:sz w:val="24"/>
          <w:szCs w:val="24"/>
        </w:rPr>
        <w:t>non-responsive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008" w:space="395"/>
            <w:col w:w="7097"/>
          </w:cols>
        </w:sectPr>
      </w:pPr>
      <w:r>
        <w:rPr>
          <w:sz w:val="24"/>
          <w:szCs w:val="24"/>
        </w:rPr>
        <w:t>10.2</w:t>
      </w:r>
      <w:r>
        <w:rPr>
          <w:sz w:val="24"/>
          <w:szCs w:val="24"/>
        </w:rPr>
        <w:tab/>
        <w:t>In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exceptional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circu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stances,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solicit the Bidder’s consent to an extension of the period of validity. The request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respon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thereto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writing.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 bid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shall also be sui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extended.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refuse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forfeiting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security.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granting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equired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modify its bid.</w:t>
      </w:r>
    </w:p>
    <w:p w:rsidR="00754B1D" w:rsidRDefault="00754B1D">
      <w:pPr>
        <w:spacing w:before="8" w:line="180" w:lineRule="exact"/>
        <w:rPr>
          <w:sz w:val="18"/>
          <w:szCs w:val="18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20" w:right="-41" w:hanging="668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11.</w:t>
      </w:r>
      <w:r>
        <w:rPr>
          <w:b/>
          <w:sz w:val="24"/>
          <w:szCs w:val="24"/>
        </w:rPr>
        <w:tab/>
        <w:t>Format and Signing of Bid</w:t>
      </w:r>
    </w:p>
    <w:p w:rsidR="00754B1D" w:rsidRDefault="003A22FF">
      <w:pPr>
        <w:tabs>
          <w:tab w:val="left" w:pos="620"/>
        </w:tabs>
        <w:spacing w:before="29"/>
        <w:ind w:left="636" w:right="7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11.1</w:t>
      </w:r>
      <w:r>
        <w:rPr>
          <w:sz w:val="24"/>
          <w:szCs w:val="24"/>
        </w:rPr>
        <w:tab/>
        <w:t xml:space="preserve">The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prepare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an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original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copy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bid indic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 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clearly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each “ORIGINAL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BID”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>PY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BID”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appropriate.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event of any discrepancy bet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een the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 the original shall govern.</w:t>
      </w:r>
    </w:p>
    <w:p w:rsidR="00754B1D" w:rsidRDefault="00754B1D">
      <w:pPr>
        <w:spacing w:before="16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9" w:hanging="636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original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copy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signed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persons duly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authorized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Bidder to the contract.</w:t>
      </w:r>
    </w:p>
    <w:p w:rsidR="00754B1D" w:rsidRDefault="00754B1D">
      <w:pPr>
        <w:spacing w:before="2" w:line="120" w:lineRule="exact"/>
        <w:rPr>
          <w:sz w:val="12"/>
          <w:szCs w:val="12"/>
        </w:rPr>
      </w:pPr>
    </w:p>
    <w:p w:rsidR="00754B1D" w:rsidRDefault="003A22FF">
      <w:pPr>
        <w:tabs>
          <w:tab w:val="left" w:pos="620"/>
        </w:tabs>
        <w:spacing w:line="260" w:lineRule="exact"/>
        <w:ind w:left="636" w:right="77" w:hanging="636"/>
        <w:jc w:val="both"/>
        <w:rPr>
          <w:sz w:val="24"/>
          <w:szCs w:val="24"/>
        </w:rPr>
      </w:pPr>
      <w:r>
        <w:rPr>
          <w:sz w:val="24"/>
          <w:szCs w:val="24"/>
        </w:rPr>
        <w:t>11.3</w:t>
      </w:r>
      <w:r>
        <w:rPr>
          <w:sz w:val="24"/>
          <w:szCs w:val="24"/>
        </w:rPr>
        <w:tab/>
        <w:t>Any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interli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eatio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era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ures,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overwriting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valid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 they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initialed by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per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on or persons signing the bid.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spacing w:line="260" w:lineRule="exact"/>
        <w:ind w:left="1236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140" w:space="264"/>
            <w:col w:w="7096"/>
          </w:cols>
        </w:sectPr>
      </w:pP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7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Submission of Bids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00" w:right="-41" w:hanging="80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12.</w:t>
      </w:r>
      <w:r>
        <w:rPr>
          <w:b/>
          <w:sz w:val="24"/>
          <w:szCs w:val="24"/>
        </w:rPr>
        <w:tab/>
        <w:t>Sealing and Marking of Bids</w:t>
      </w:r>
    </w:p>
    <w:p w:rsidR="00754B1D" w:rsidRDefault="003A22FF">
      <w:pPr>
        <w:tabs>
          <w:tab w:val="left" w:pos="620"/>
          <w:tab w:val="left" w:pos="1360"/>
        </w:tabs>
        <w:spacing w:before="29"/>
        <w:ind w:left="636" w:right="8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095" w:space="342"/>
            <w:col w:w="7063"/>
          </w:cols>
        </w:sectPr>
      </w:pPr>
      <w:r>
        <w:br w:type="column"/>
      </w:r>
      <w:r>
        <w:rPr>
          <w:sz w:val="24"/>
          <w:szCs w:val="24"/>
        </w:rPr>
        <w:lastRenderedPageBreak/>
        <w:t>12.1</w:t>
      </w:r>
      <w:r>
        <w:rPr>
          <w:sz w:val="24"/>
          <w:szCs w:val="24"/>
        </w:rPr>
        <w:tab/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seal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separate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ing the envelopes as “ORIGINAL BID”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“ONE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PY</w:t>
      </w:r>
      <w:r>
        <w:rPr>
          <w:sz w:val="24"/>
          <w:szCs w:val="24"/>
        </w:rPr>
        <w:t>”.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envelopes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sealed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 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inner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addressed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 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-1"/>
          <w:sz w:val="24"/>
          <w:szCs w:val="24"/>
        </w:rPr>
        <w:t>dr</w:t>
      </w:r>
      <w:r>
        <w:rPr>
          <w:sz w:val="24"/>
          <w:szCs w:val="24"/>
        </w:rPr>
        <w:t>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 BDS,</w:t>
      </w:r>
      <w:r>
        <w:rPr>
          <w:sz w:val="24"/>
          <w:szCs w:val="24"/>
        </w:rPr>
        <w:tab/>
        <w:t xml:space="preserve">and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carry 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ate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  </w:t>
      </w:r>
      <w:r>
        <w:rPr>
          <w:b/>
          <w:i/>
          <w:spacing w:val="-39"/>
          <w:sz w:val="24"/>
          <w:szCs w:val="24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“DO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NOT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OPEN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pacing w:val="1"/>
          <w:sz w:val="24"/>
          <w:szCs w:val="24"/>
          <w:u w:val="thick" w:color="000000"/>
        </w:rPr>
        <w:t>BE</w:t>
      </w:r>
      <w:r>
        <w:rPr>
          <w:b/>
          <w:i/>
          <w:sz w:val="24"/>
          <w:szCs w:val="24"/>
          <w:u w:val="thick" w:color="000000"/>
        </w:rPr>
        <w:t>FO</w:t>
      </w:r>
      <w:r>
        <w:rPr>
          <w:b/>
          <w:i/>
          <w:spacing w:val="1"/>
          <w:sz w:val="24"/>
          <w:szCs w:val="24"/>
          <w:u w:val="thick" w:color="000000"/>
        </w:rPr>
        <w:t>R</w:t>
      </w:r>
      <w:r>
        <w:rPr>
          <w:b/>
          <w:i/>
          <w:sz w:val="24"/>
          <w:szCs w:val="24"/>
          <w:u w:val="thick" w:color="000000"/>
        </w:rPr>
        <w:t>E</w:t>
      </w:r>
    </w:p>
    <w:p w:rsidR="00754B1D" w:rsidRDefault="00343EF3">
      <w:pPr>
        <w:spacing w:before="2" w:line="260" w:lineRule="exact"/>
        <w:ind w:left="4872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2794000</wp:posOffset>
                </wp:positionH>
                <wp:positionV relativeFrom="paragraph">
                  <wp:posOffset>159385</wp:posOffset>
                </wp:positionV>
                <wp:extent cx="2619375" cy="16510"/>
                <wp:effectExtent l="3175" t="8890" r="6350" b="3175"/>
                <wp:wrapNone/>
                <wp:docPr id="215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16510"/>
                          <a:chOff x="4400" y="251"/>
                          <a:chExt cx="4125" cy="26"/>
                        </a:xfrm>
                      </wpg:grpSpPr>
                      <wpg:grpSp>
                        <wpg:cNvPr id="216" name="Group 213"/>
                        <wpg:cNvGrpSpPr>
                          <a:grpSpLocks/>
                        </wpg:cNvGrpSpPr>
                        <wpg:grpSpPr bwMode="auto">
                          <a:xfrm>
                            <a:off x="4412" y="264"/>
                            <a:ext cx="4100" cy="0"/>
                            <a:chOff x="4412" y="264"/>
                            <a:chExt cx="4100" cy="0"/>
                          </a:xfrm>
                        </wpg:grpSpPr>
                        <wps:wsp>
                          <wps:cNvPr id="217" name="Freeform 218"/>
                          <wps:cNvSpPr>
                            <a:spLocks/>
                          </wps:cNvSpPr>
                          <wps:spPr bwMode="auto">
                            <a:xfrm>
                              <a:off x="4412" y="264"/>
                              <a:ext cx="4100" cy="0"/>
                            </a:xfrm>
                            <a:custGeom>
                              <a:avLst/>
                              <a:gdLst>
                                <a:gd name="T0" fmla="+- 0 4412 4412"/>
                                <a:gd name="T1" fmla="*/ T0 w 4100"/>
                                <a:gd name="T2" fmla="+- 0 8513 4412"/>
                                <a:gd name="T3" fmla="*/ T2 w 41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00">
                                  <a:moveTo>
                                    <a:pt x="0" y="0"/>
                                  </a:moveTo>
                                  <a:lnTo>
                                    <a:pt x="4101" y="0"/>
                                  </a:lnTo>
                                </a:path>
                              </a:pathLst>
                            </a:custGeom>
                            <a:noFill/>
                            <a:ln w="157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8" name="Group 214"/>
                          <wpg:cNvGrpSpPr>
                            <a:grpSpLocks/>
                          </wpg:cNvGrpSpPr>
                          <wpg:grpSpPr bwMode="auto">
                            <a:xfrm>
                              <a:off x="4412" y="270"/>
                              <a:ext cx="1800" cy="0"/>
                              <a:chOff x="4412" y="270"/>
                              <a:chExt cx="1800" cy="0"/>
                            </a:xfrm>
                          </wpg:grpSpPr>
                          <wps:wsp>
                            <wps:cNvPr id="219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4412" y="270"/>
                                <a:ext cx="1800" cy="0"/>
                              </a:xfrm>
                              <a:custGeom>
                                <a:avLst/>
                                <a:gdLst>
                                  <a:gd name="T0" fmla="+- 0 4412 4412"/>
                                  <a:gd name="T1" fmla="*/ T0 w 1800"/>
                                  <a:gd name="T2" fmla="+- 0 6212 4412"/>
                                  <a:gd name="T3" fmla="*/ T2 w 180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800">
                                    <a:moveTo>
                                      <a:pt x="0" y="0"/>
                                    </a:moveTo>
                                    <a:lnTo>
                                      <a:pt x="1800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0" name="Group 2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99" y="270"/>
                                <a:ext cx="1560" cy="0"/>
                                <a:chOff x="6399" y="270"/>
                                <a:chExt cx="1560" cy="0"/>
                              </a:xfrm>
                            </wpg:grpSpPr>
                            <wps:wsp>
                              <wps:cNvPr id="221" name="Freeform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9" y="270"/>
                                  <a:ext cx="1560" cy="0"/>
                                </a:xfrm>
                                <a:custGeom>
                                  <a:avLst/>
                                  <a:gdLst>
                                    <a:gd name="T0" fmla="+- 0 6399 6399"/>
                                    <a:gd name="T1" fmla="*/ T0 w 1560"/>
                                    <a:gd name="T2" fmla="+- 0 7959 6399"/>
                                    <a:gd name="T3" fmla="*/ T2 w 156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560">
                                      <a:moveTo>
                                        <a:pt x="0" y="0"/>
                                      </a:moveTo>
                                      <a:lnTo>
                                        <a:pt x="15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group w14:anchorId="2253B73C" id="Group 212" o:spid="_x0000_s1026" style="position:absolute;margin-left:220pt;margin-top:12.55pt;width:206.25pt;height:1.3pt;z-index:-6878;mso-position-horizontal-relative:page" coordorigin="4400,251" coordsize="4125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">
                <v:group id="Group 213" o:spid="_x0000_s1027" style="position:absolute;left:4412;top:264;width:4100;height:0" coordorigin="4412,264" coordsize="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218" o:spid="_x0000_s1028" style="position:absolute;left:4412;top:264;width:4100;height:0;visibility:visible;mso-wrap-style:square;v-text-anchor:top" coordsize="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" path="m,l4101,e" filled="f" strokeweight="1.24pt">
                    <v:path arrowok="t" o:connecttype="custom" o:connectlocs="0,0;4101,0" o:connectangles="0,0"/>
                  </v:shape>
                  <v:group id="Group 214" o:spid="_x0000_s1029" style="position:absolute;left:4412;top:270;width:1800;height:0" coordorigin="4412,270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v:shape id="Freeform 217" o:spid="_x0000_s1030" style="position:absolute;left:4412;top:270;width:1800;height:0;visibility:visible;mso-wrap-style:square;v-text-anchor:top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" path="m,l1800,e" filled="f" strokeweight=".26669mm">
                      <v:path arrowok="t" o:connecttype="custom" o:connectlocs="0,0;1800,0" o:connectangles="0,0"/>
                    </v:shape>
                    <v:group id="Group 215" o:spid="_x0000_s1031" style="position:absolute;left:6399;top:270;width:1560;height:0" coordorigin="6399,270" coordsize="1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<v:shape id="Freeform 216" o:spid="_x0000_s1032" style="position:absolute;left:6399;top:270;width:1560;height:0;visibility:visible;mso-wrap-style:square;v-text-anchor:top" coordsize="1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" path="m,l1560,e" filled="f" strokeweight=".26669mm">
                        <v:path arrowok="t" o:connecttype="custom" o:connectlocs="0,0;1560,0" o:connectangles="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  <w:r w:rsidR="003A22FF">
        <w:rPr>
          <w:b/>
          <w:i/>
          <w:position w:val="-1"/>
          <w:sz w:val="24"/>
          <w:szCs w:val="24"/>
        </w:rPr>
        <w:t xml:space="preserve">at                          </w:t>
      </w:r>
      <w:r w:rsidR="00470791">
        <w:rPr>
          <w:b/>
          <w:i/>
          <w:position w:val="-1"/>
          <w:sz w:val="24"/>
          <w:szCs w:val="24"/>
        </w:rPr>
        <w:t>P</w:t>
      </w:r>
      <w:r w:rsidR="003A22FF">
        <w:rPr>
          <w:b/>
          <w:i/>
          <w:position w:val="-1"/>
          <w:sz w:val="24"/>
          <w:szCs w:val="24"/>
        </w:rPr>
        <w:t>.M”</w:t>
      </w: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tabs>
          <w:tab w:val="left" w:pos="3060"/>
        </w:tabs>
        <w:spacing w:before="29"/>
        <w:ind w:left="3072" w:right="91" w:hanging="636"/>
        <w:jc w:val="both"/>
        <w:rPr>
          <w:sz w:val="24"/>
          <w:szCs w:val="24"/>
        </w:rPr>
      </w:pPr>
      <w:r>
        <w:rPr>
          <w:sz w:val="24"/>
          <w:szCs w:val="24"/>
        </w:rPr>
        <w:t>12.2</w:t>
      </w:r>
      <w:r>
        <w:rPr>
          <w:sz w:val="24"/>
          <w:szCs w:val="24"/>
        </w:rPr>
        <w:tab/>
        <w:t>If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envelope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sealed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required,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 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 responsibility for the bid’s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splace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or pre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ature opening.</w:t>
      </w:r>
    </w:p>
    <w:p w:rsidR="00754B1D" w:rsidRDefault="00754B1D">
      <w:pPr>
        <w:spacing w:before="13" w:line="200" w:lineRule="exact"/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00" w:right="-41" w:hanging="80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13.</w:t>
      </w:r>
      <w:r>
        <w:rPr>
          <w:b/>
          <w:sz w:val="24"/>
          <w:szCs w:val="24"/>
        </w:rPr>
        <w:tab/>
        <w:t>Deadline for Submission of Bids</w:t>
      </w:r>
    </w:p>
    <w:p w:rsidR="00754B1D" w:rsidRDefault="003A22FF">
      <w:pPr>
        <w:tabs>
          <w:tab w:val="left" w:pos="620"/>
        </w:tabs>
        <w:spacing w:before="29"/>
        <w:ind w:left="636" w:right="8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13.1</w:t>
      </w:r>
      <w:r>
        <w:rPr>
          <w:sz w:val="24"/>
          <w:szCs w:val="24"/>
        </w:rPr>
        <w:tab/>
        <w:t>Bids</w:t>
      </w:r>
      <w:r>
        <w:rPr>
          <w:spacing w:val="3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ust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address specified in 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Sheet,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 specified in Bid Data Sheet.</w:t>
      </w:r>
    </w:p>
    <w:p w:rsidR="00754B1D" w:rsidRDefault="00754B1D">
      <w:pPr>
        <w:spacing w:before="1" w:line="240" w:lineRule="exact"/>
        <w:rPr>
          <w:sz w:val="24"/>
          <w:szCs w:val="24"/>
        </w:rPr>
      </w:pPr>
    </w:p>
    <w:p w:rsidR="00754B1D" w:rsidRDefault="003A22FF">
      <w:pPr>
        <w:tabs>
          <w:tab w:val="left" w:pos="620"/>
        </w:tabs>
        <w:ind w:left="636" w:right="9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175" w:space="262"/>
            <w:col w:w="7063"/>
          </w:cols>
        </w:sectPr>
      </w:pPr>
      <w:r>
        <w:rPr>
          <w:sz w:val="24"/>
          <w:szCs w:val="24"/>
        </w:rPr>
        <w:t>13.2</w:t>
      </w:r>
      <w:r>
        <w:rPr>
          <w:sz w:val="24"/>
          <w:szCs w:val="24"/>
        </w:rPr>
        <w:tab/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discretion,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deadline for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documents, in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rig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ts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1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ocuring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agency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previously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the deadli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subject to the deadline.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tabs>
          <w:tab w:val="left" w:pos="920"/>
        </w:tabs>
        <w:spacing w:before="32"/>
        <w:ind w:left="3092" w:right="70" w:hanging="2972"/>
        <w:jc w:val="both"/>
        <w:rPr>
          <w:sz w:val="24"/>
          <w:szCs w:val="24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  <w:r>
        <w:rPr>
          <w:b/>
          <w:sz w:val="24"/>
          <w:szCs w:val="24"/>
        </w:rPr>
        <w:t>14.</w:t>
      </w:r>
      <w:r>
        <w:rPr>
          <w:b/>
          <w:sz w:val="24"/>
          <w:szCs w:val="24"/>
        </w:rPr>
        <w:tab/>
        <w:t xml:space="preserve">Late Bids        </w:t>
      </w:r>
      <w:r>
        <w:rPr>
          <w:b/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14.1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received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prescribes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Procuring agency shall be rejected and retur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 unopened to the Bidder.</w:t>
      </w:r>
    </w:p>
    <w:p w:rsidR="00754B1D" w:rsidRDefault="00754B1D">
      <w:pPr>
        <w:spacing w:before="3" w:line="160" w:lineRule="exact"/>
        <w:rPr>
          <w:sz w:val="16"/>
          <w:szCs w:val="16"/>
        </w:rPr>
      </w:pPr>
    </w:p>
    <w:p w:rsidR="00754B1D" w:rsidRDefault="003A22FF">
      <w:pPr>
        <w:tabs>
          <w:tab w:val="left" w:pos="920"/>
        </w:tabs>
        <w:ind w:left="920" w:right="-41" w:hanging="800"/>
        <w:rPr>
          <w:sz w:val="24"/>
          <w:szCs w:val="24"/>
        </w:rPr>
      </w:pPr>
      <w:r>
        <w:rPr>
          <w:b/>
          <w:sz w:val="24"/>
          <w:szCs w:val="24"/>
        </w:rPr>
        <w:t>15.</w:t>
      </w:r>
      <w:r>
        <w:rPr>
          <w:b/>
          <w:sz w:val="24"/>
          <w:szCs w:val="24"/>
        </w:rPr>
        <w:tab/>
        <w:t>Modification and Withdra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al of Bids</w:t>
      </w:r>
    </w:p>
    <w:p w:rsidR="00754B1D" w:rsidRDefault="003A22FF">
      <w:pPr>
        <w:spacing w:before="1" w:line="160" w:lineRule="exact"/>
        <w:rPr>
          <w:sz w:val="16"/>
          <w:szCs w:val="16"/>
        </w:rPr>
      </w:pPr>
      <w:r>
        <w:br w:type="column"/>
      </w: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z w:val="24"/>
          <w:szCs w:val="24"/>
        </w:rPr>
        <w:tab/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modify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withdraw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after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bid’s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ission, provided that written notice of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odification, inclu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bstit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withdraw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 pri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prescribed 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bids.</w:t>
      </w:r>
    </w:p>
    <w:p w:rsidR="00754B1D" w:rsidRDefault="00754B1D">
      <w:pPr>
        <w:spacing w:before="7" w:line="160" w:lineRule="exact"/>
        <w:rPr>
          <w:sz w:val="16"/>
          <w:szCs w:val="16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15.2</w:t>
      </w:r>
      <w:r>
        <w:rPr>
          <w:sz w:val="24"/>
          <w:szCs w:val="24"/>
        </w:rPr>
        <w:tab/>
        <w:t>No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 bids.</w:t>
      </w:r>
    </w:p>
    <w:p w:rsidR="00754B1D" w:rsidRDefault="00754B1D">
      <w:pPr>
        <w:spacing w:before="8" w:line="240" w:lineRule="exact"/>
        <w:rPr>
          <w:sz w:val="24"/>
          <w:szCs w:val="24"/>
        </w:rPr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15.3</w:t>
      </w:r>
      <w:r>
        <w:rPr>
          <w:sz w:val="24"/>
          <w:szCs w:val="24"/>
        </w:rPr>
        <w:tab/>
        <w:t>No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withdrawn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interval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deadline 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 and the exp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ry of the period of bid validity withdrawal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during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  interv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result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Bidder’s forfeiture of its bid security.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spacing w:line="260" w:lineRule="exact"/>
        <w:ind w:left="536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41" w:space="215"/>
            <w:col w:w="7044"/>
          </w:cols>
        </w:sectPr>
      </w:pPr>
      <w:r>
        <w:rPr>
          <w:b/>
          <w:position w:val="-1"/>
          <w:sz w:val="24"/>
          <w:szCs w:val="24"/>
        </w:rPr>
        <w:t xml:space="preserve">E. </w:t>
      </w:r>
      <w:r>
        <w:rPr>
          <w:b/>
          <w:spacing w:val="20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Opening and Evaluation of Bids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20"/>
        </w:tabs>
        <w:spacing w:before="31"/>
        <w:ind w:left="930" w:right="131" w:hanging="81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16.</w:t>
      </w:r>
      <w:r>
        <w:rPr>
          <w:b/>
          <w:sz w:val="24"/>
          <w:szCs w:val="24"/>
        </w:rPr>
        <w:tab/>
        <w:t>Opening of Bids by the Procuring agency</w:t>
      </w:r>
    </w:p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920"/>
        </w:tabs>
        <w:ind w:left="930" w:right="-27" w:hanging="810"/>
        <w:rPr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  <w:t>Clarification of Bids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b/>
          <w:sz w:val="24"/>
          <w:szCs w:val="24"/>
        </w:rPr>
        <w:t xml:space="preserve">18.       </w:t>
      </w:r>
      <w:r>
        <w:rPr>
          <w:b/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>Preliminary</w:t>
      </w:r>
    </w:p>
    <w:p w:rsidR="00754B1D" w:rsidRDefault="003A22FF">
      <w:pPr>
        <w:ind w:left="930" w:right="-56"/>
        <w:rPr>
          <w:sz w:val="24"/>
          <w:szCs w:val="24"/>
        </w:rPr>
      </w:pPr>
      <w:r>
        <w:rPr>
          <w:b/>
          <w:sz w:val="24"/>
          <w:szCs w:val="24"/>
        </w:rPr>
        <w:t>Examination</w:t>
      </w:r>
    </w:p>
    <w:p w:rsidR="00754B1D" w:rsidRDefault="003A22FF">
      <w:pPr>
        <w:tabs>
          <w:tab w:val="left" w:pos="620"/>
          <w:tab w:val="left" w:pos="1660"/>
        </w:tabs>
        <w:spacing w:before="29"/>
        <w:ind w:left="636" w:right="68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16.1</w:t>
      </w:r>
      <w:r>
        <w:rPr>
          <w:sz w:val="24"/>
          <w:szCs w:val="24"/>
        </w:rPr>
        <w:tab/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open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presence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 bidder’s representatives who choo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to attend, at the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e, on the date,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Sheet. The bidders’</w:t>
      </w:r>
      <w:r>
        <w:rPr>
          <w:sz w:val="24"/>
          <w:szCs w:val="24"/>
        </w:rPr>
        <w:tab/>
        <w:t>representatives    who    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   present    shall    sign    a regi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er/attendance sheet e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ide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their atten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ance.</w:t>
      </w:r>
    </w:p>
    <w:p w:rsidR="00754B1D" w:rsidRDefault="00754B1D">
      <w:pPr>
        <w:spacing w:before="7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proofErr w:type="gramEnd"/>
      <w:r>
        <w:rPr>
          <w:sz w:val="24"/>
          <w:szCs w:val="24"/>
        </w:rPr>
        <w:t xml:space="preserve">’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es,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odifications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withdrawals,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bid prices, discounts, and the presenc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 absence of requisite bid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details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discretion,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consider appropriate, will be announced at the opening.</w:t>
      </w:r>
    </w:p>
    <w:p w:rsidR="00754B1D" w:rsidRDefault="00754B1D">
      <w:pPr>
        <w:spacing w:before="9" w:line="140" w:lineRule="exact"/>
        <w:rPr>
          <w:sz w:val="14"/>
          <w:szCs w:val="14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z w:val="24"/>
          <w:szCs w:val="24"/>
        </w:rPr>
        <w:tab/>
        <w:t>During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its discretion,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ask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 clarification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bid.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request for clarification and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 shall be in writing, and no change in the prices or substance of the bid shall be sought, 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ered, or per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itted.</w:t>
      </w: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proofErr w:type="gramEnd"/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ne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 whether they are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plete, whether any co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utational errors 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required sureties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furnished, whether the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have been properly signed, and wh</w:t>
      </w:r>
      <w:r>
        <w:rPr>
          <w:spacing w:val="1"/>
          <w:sz w:val="24"/>
          <w:szCs w:val="24"/>
        </w:rPr>
        <w:t>et</w:t>
      </w:r>
      <w:r>
        <w:rPr>
          <w:sz w:val="24"/>
          <w:szCs w:val="24"/>
        </w:rPr>
        <w:t>her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generally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order.</w:t>
      </w:r>
    </w:p>
    <w:p w:rsidR="00754B1D" w:rsidRDefault="00754B1D">
      <w:pPr>
        <w:spacing w:line="140" w:lineRule="exact"/>
        <w:rPr>
          <w:sz w:val="14"/>
          <w:szCs w:val="14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51" w:space="216"/>
            <w:col w:w="7033"/>
          </w:cols>
        </w:sectPr>
      </w:pPr>
      <w:r>
        <w:rPr>
          <w:sz w:val="24"/>
          <w:szCs w:val="24"/>
        </w:rPr>
        <w:t>18.2</w:t>
      </w:r>
      <w:r>
        <w:rPr>
          <w:sz w:val="24"/>
          <w:szCs w:val="24"/>
        </w:rPr>
        <w:tab/>
        <w:t>Arith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etical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errors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rectified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basis.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If there is a discrepa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 between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unit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total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that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ai</w:t>
      </w:r>
      <w:r>
        <w:rPr>
          <w:sz w:val="24"/>
          <w:szCs w:val="24"/>
        </w:rPr>
        <w:t>ned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ultiplying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quantity,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unit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correction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errors,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 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reje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orfeited.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is a discrepancy between words and figures, the amount in words will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tabs>
          <w:tab w:val="left" w:pos="3100"/>
        </w:tabs>
        <w:spacing w:before="29"/>
        <w:ind w:left="3103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18.3</w:t>
      </w:r>
      <w:r>
        <w:rPr>
          <w:sz w:val="24"/>
          <w:szCs w:val="24"/>
        </w:rPr>
        <w:tab/>
        <w:t xml:space="preserve">Prior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detailed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evalu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will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substa</w:t>
      </w:r>
      <w:r>
        <w:rPr>
          <w:spacing w:val="-1"/>
          <w:sz w:val="24"/>
          <w:szCs w:val="24"/>
        </w:rPr>
        <w:t>nt</w:t>
      </w:r>
      <w:r>
        <w:rPr>
          <w:sz w:val="24"/>
          <w:szCs w:val="24"/>
        </w:rPr>
        <w:t xml:space="preserve">ially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   bid   is   one   which 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to  all  the 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and  conditions  of  the 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without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 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viations. Procuring agency’s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a bid’s responsiveness is to be based on the contents of the bid itself.</w:t>
      </w:r>
    </w:p>
    <w:p w:rsidR="00754B1D" w:rsidRDefault="00754B1D">
      <w:pPr>
        <w:spacing w:line="200" w:lineRule="exact"/>
      </w:pPr>
    </w:p>
    <w:p w:rsidR="00754B1D" w:rsidRDefault="00754B1D">
      <w:pPr>
        <w:spacing w:before="4" w:line="200" w:lineRule="exact"/>
      </w:pPr>
    </w:p>
    <w:p w:rsidR="00754B1D" w:rsidRDefault="003A22FF">
      <w:pPr>
        <w:tabs>
          <w:tab w:val="left" w:pos="3100"/>
        </w:tabs>
        <w:ind w:left="3103" w:right="70" w:hanging="636"/>
        <w:jc w:val="both"/>
        <w:rPr>
          <w:sz w:val="24"/>
          <w:szCs w:val="24"/>
        </w:rPr>
      </w:pPr>
      <w:r>
        <w:rPr>
          <w:sz w:val="24"/>
          <w:szCs w:val="24"/>
        </w:rPr>
        <w:t>18.4</w:t>
      </w:r>
      <w:r>
        <w:rPr>
          <w:sz w:val="24"/>
          <w:szCs w:val="24"/>
        </w:rPr>
        <w:tab/>
        <w:t>If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substantially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respon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ive,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rejected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Procuring agency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not subsequently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responsive by the Bidder by correction of the nonconfo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ity.</w:t>
      </w:r>
    </w:p>
    <w:p w:rsidR="00754B1D" w:rsidRDefault="00754B1D">
      <w:pPr>
        <w:spacing w:before="2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20"/>
        </w:tabs>
        <w:spacing w:before="31"/>
        <w:ind w:left="930" w:right="-41" w:hanging="81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19.</w:t>
      </w:r>
      <w:r>
        <w:rPr>
          <w:b/>
          <w:sz w:val="24"/>
          <w:szCs w:val="24"/>
        </w:rPr>
        <w:tab/>
        <w:t>Evaluation and Comparison of Bids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920"/>
        </w:tabs>
        <w:ind w:left="930" w:right="91" w:hanging="810"/>
        <w:rPr>
          <w:sz w:val="24"/>
          <w:szCs w:val="24"/>
        </w:rPr>
      </w:pPr>
      <w:r>
        <w:rPr>
          <w:b/>
          <w:sz w:val="24"/>
          <w:szCs w:val="24"/>
        </w:rPr>
        <w:t>20.</w:t>
      </w:r>
      <w:r>
        <w:rPr>
          <w:b/>
          <w:sz w:val="24"/>
          <w:szCs w:val="24"/>
        </w:rPr>
        <w:tab/>
        <w:t>Contacting the procuring agency</w:t>
      </w:r>
    </w:p>
    <w:p w:rsidR="00754B1D" w:rsidRDefault="003A22FF">
      <w:pPr>
        <w:tabs>
          <w:tab w:val="left" w:pos="620"/>
        </w:tabs>
        <w:spacing w:before="29"/>
        <w:ind w:left="636" w:right="71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19.1</w:t>
      </w:r>
      <w:r>
        <w:rPr>
          <w:sz w:val="24"/>
          <w:szCs w:val="24"/>
        </w:rPr>
        <w:tab/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alu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pare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which have been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 to be substantially responsive.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consignee’s end inclusive of all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xes,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ps, du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ies, levies, fees and installation and integration 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ges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posed till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livery location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excl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just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during the period of execution of the contract.</w:t>
      </w:r>
    </w:p>
    <w:p w:rsidR="00754B1D" w:rsidRDefault="00754B1D">
      <w:pPr>
        <w:spacing w:before="4" w:line="100" w:lineRule="exact"/>
        <w:rPr>
          <w:sz w:val="11"/>
          <w:szCs w:val="11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z w:val="24"/>
          <w:szCs w:val="24"/>
        </w:rPr>
        <w:tab/>
        <w:t>No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contact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atter relating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opening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announce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t. If the Bidder wishes to </w:t>
      </w:r>
      <w:proofErr w:type="gramStart"/>
      <w:r>
        <w:rPr>
          <w:sz w:val="24"/>
          <w:szCs w:val="24"/>
        </w:rPr>
        <w:t xml:space="preserve">bring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-1"/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tional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ormation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the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</w:t>
      </w:r>
      <w:r>
        <w:rPr>
          <w:spacing w:val="-1"/>
          <w:sz w:val="24"/>
          <w:szCs w:val="24"/>
        </w:rPr>
        <w:t>ur</w:t>
      </w:r>
      <w:r>
        <w:rPr>
          <w:sz w:val="24"/>
          <w:szCs w:val="24"/>
        </w:rPr>
        <w:t>ing agency, it should do so in writing.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196" w:space="271"/>
            <w:col w:w="7033"/>
          </w:cols>
        </w:sectPr>
      </w:pPr>
      <w:r>
        <w:rPr>
          <w:sz w:val="24"/>
          <w:szCs w:val="24"/>
        </w:rPr>
        <w:t>20.2</w:t>
      </w:r>
      <w:r>
        <w:rPr>
          <w:sz w:val="24"/>
          <w:szCs w:val="24"/>
        </w:rPr>
        <w:tab/>
        <w:t>Any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effort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influence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its decision on bid evaluation, bid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mparison, or contract award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result in the rejection of the Bidder’s bid.</w:t>
      </w: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 w:line="260" w:lineRule="exact"/>
        <w:ind w:left="3656" w:right="3873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2"/>
          <w:position w:val="-1"/>
          <w:sz w:val="24"/>
          <w:szCs w:val="24"/>
          <w:u w:val="thick" w:color="000000"/>
        </w:rPr>
        <w:t>w</w:t>
      </w:r>
      <w:r>
        <w:rPr>
          <w:b/>
          <w:position w:val="-1"/>
          <w:sz w:val="24"/>
          <w:szCs w:val="24"/>
          <w:u w:val="thick" w:color="000000"/>
        </w:rPr>
        <w:t>ard of contract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21.</w:t>
      </w:r>
      <w:r>
        <w:rPr>
          <w:b/>
          <w:sz w:val="24"/>
          <w:szCs w:val="24"/>
        </w:rPr>
        <w:tab/>
        <w:t>Post – Quali</w:t>
      </w:r>
      <w:r>
        <w:rPr>
          <w:b/>
          <w:spacing w:val="-1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754B1D" w:rsidRDefault="003A22FF">
      <w:pPr>
        <w:tabs>
          <w:tab w:val="left" w:pos="620"/>
        </w:tabs>
        <w:spacing w:before="29"/>
        <w:ind w:left="636" w:right="70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21.1</w:t>
      </w:r>
      <w:r>
        <w:rPr>
          <w:sz w:val="24"/>
          <w:szCs w:val="24"/>
        </w:rPr>
        <w:tab/>
        <w:t>In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absence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prequalific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action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selected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the lowest evaluation responsive bid is qualified to perform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contract satisfactorily.</w:t>
      </w:r>
    </w:p>
    <w:p w:rsidR="00754B1D" w:rsidRDefault="00754B1D">
      <w:pPr>
        <w:spacing w:before="7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21.2</w:t>
      </w:r>
      <w:r>
        <w:rPr>
          <w:sz w:val="24"/>
          <w:szCs w:val="24"/>
        </w:rPr>
        <w:tab/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account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financial, technical, and production capabilities. It will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 based upon an 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entary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evidence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Bidder’s quali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entary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evidence of the Bidder’s 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ali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itted by the Bidder, pursuant to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TB Claus-7  as  well  as  such  other  infor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ation  as  the  Procuring agency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necessary and appropriate.</w:t>
      </w:r>
    </w:p>
    <w:p w:rsidR="00754B1D" w:rsidRDefault="00754B1D">
      <w:pPr>
        <w:spacing w:before="18"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63" w:space="216"/>
            <w:col w:w="7021"/>
          </w:cols>
        </w:sectPr>
      </w:pPr>
      <w:r>
        <w:rPr>
          <w:sz w:val="24"/>
          <w:szCs w:val="24"/>
        </w:rPr>
        <w:t>21.3</w:t>
      </w:r>
      <w:r>
        <w:rPr>
          <w:sz w:val="24"/>
          <w:szCs w:val="24"/>
        </w:rPr>
        <w:tab/>
        <w:t>An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affi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prerequisite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Bidder.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negative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ction 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proceed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next lo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aluated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perform satis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ily.</w:t>
      </w: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22.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ind w:left="916" w:right="-56"/>
        <w:rPr>
          <w:sz w:val="24"/>
          <w:szCs w:val="24"/>
        </w:rPr>
      </w:pPr>
      <w:r>
        <w:rPr>
          <w:b/>
          <w:sz w:val="24"/>
          <w:szCs w:val="24"/>
        </w:rPr>
        <w:t>Crite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1743" w:space="736"/>
            <w:col w:w="7021"/>
          </w:cols>
        </w:sectPr>
      </w:pPr>
      <w:r>
        <w:br w:type="column"/>
      </w:r>
      <w:r>
        <w:rPr>
          <w:sz w:val="24"/>
          <w:szCs w:val="24"/>
        </w:rPr>
        <w:lastRenderedPageBreak/>
        <w:t>22.1</w:t>
      </w:r>
      <w:r>
        <w:rPr>
          <w:sz w:val="24"/>
          <w:szCs w:val="24"/>
        </w:rPr>
        <w:tab/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ccessful Bidder whose bid has been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 to be sub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tantially responsive and has been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ined to be the lowest evaluated bid,  provided  further  that  the  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qualified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perform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satisfactorily.</w:t>
      </w:r>
    </w:p>
    <w:p w:rsidR="00754B1D" w:rsidRDefault="00754B1D">
      <w:pPr>
        <w:spacing w:before="1"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22 a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Procuring Agency’s right to vary quantities at the time of 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spacing w:before="29"/>
        <w:ind w:right="69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10" w:space="905"/>
            <w:col w:w="6385"/>
          </w:cols>
        </w:sectPr>
      </w:pPr>
      <w:r>
        <w:br w:type="column"/>
      </w:r>
      <w:r>
        <w:rPr>
          <w:sz w:val="24"/>
          <w:szCs w:val="24"/>
        </w:rPr>
        <w:lastRenderedPageBreak/>
        <w:t>The Procuring Agency reserves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ght</w:t>
      </w:r>
      <w:r>
        <w:rPr>
          <w:spacing w:val="1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ncrease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 xml:space="preserve">decrease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quantity  of  the  required  ite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and  /or  purchase  part  items already tendered either in full or in part. The Procuring Agency reser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rig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Tenders; divide business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ongst more than one bidder.</w:t>
      </w:r>
    </w:p>
    <w:p w:rsidR="00754B1D" w:rsidRDefault="00754B1D">
      <w:pPr>
        <w:spacing w:before="5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23.</w:t>
      </w:r>
      <w:r>
        <w:rPr>
          <w:b/>
          <w:sz w:val="24"/>
          <w:szCs w:val="24"/>
        </w:rPr>
        <w:tab/>
        <w:t>Procuring agency’s Right to Accept any Bid and to Reject any or All Bids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 xml:space="preserve">23.1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relevant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SPP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nded</w:t>
      </w:r>
    </w:p>
    <w:p w:rsidR="00754B1D" w:rsidRDefault="003A22FF">
      <w:pPr>
        <w:ind w:left="636" w:right="69"/>
        <w:jc w:val="both"/>
        <w:rPr>
          <w:sz w:val="24"/>
          <w:szCs w:val="24"/>
        </w:rPr>
      </w:pPr>
      <w:r>
        <w:rPr>
          <w:sz w:val="24"/>
          <w:szCs w:val="24"/>
        </w:rPr>
        <w:t>2013), the Procuring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 reser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es the right to accept or reject any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annul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process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reject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prior to contract award.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057" w:space="423"/>
            <w:col w:w="7020"/>
          </w:cols>
        </w:sectPr>
      </w:pPr>
      <w:r>
        <w:rPr>
          <w:sz w:val="24"/>
          <w:szCs w:val="24"/>
        </w:rPr>
        <w:t>23.2</w:t>
      </w:r>
      <w:r>
        <w:rPr>
          <w:sz w:val="24"/>
          <w:szCs w:val="24"/>
        </w:rPr>
        <w:tab/>
        <w:t xml:space="preserve">Pursuant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Rule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45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SPP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Rules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2010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ended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2013), Procuring agency shall hoist the evaluation report on Authority’s web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site,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 notify the award of contract.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24.</w:t>
      </w:r>
      <w:r>
        <w:rPr>
          <w:b/>
          <w:sz w:val="24"/>
          <w:szCs w:val="24"/>
        </w:rPr>
        <w:tab/>
        <w:t>Notification of 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24.1</w:t>
      </w:r>
      <w:r>
        <w:rPr>
          <w:sz w:val="24"/>
          <w:szCs w:val="24"/>
        </w:rPr>
        <w:tab/>
        <w:t>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expiration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validity,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agency shall notify the successful Bidder in writing, that its bid has been accepted.</w:t>
      </w:r>
    </w:p>
    <w:p w:rsidR="00754B1D" w:rsidRDefault="00754B1D">
      <w:pPr>
        <w:spacing w:before="2" w:line="180" w:lineRule="exact"/>
        <w:rPr>
          <w:sz w:val="18"/>
          <w:szCs w:val="18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131" w:space="348"/>
            <w:col w:w="7021"/>
          </w:cols>
        </w:sectPr>
      </w:pPr>
      <w:r>
        <w:rPr>
          <w:sz w:val="24"/>
          <w:szCs w:val="24"/>
        </w:rPr>
        <w:t>24.2</w:t>
      </w:r>
      <w:r>
        <w:rPr>
          <w:sz w:val="24"/>
          <w:szCs w:val="24"/>
        </w:rPr>
        <w:tab/>
        <w:t xml:space="preserve">Upon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successful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Bidder’s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furnishing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performance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pursuant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2</w:t>
      </w:r>
      <w:r>
        <w:rPr>
          <w:sz w:val="24"/>
          <w:szCs w:val="24"/>
        </w:rPr>
        <w:t>6,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 will pro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unsuccessful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dischar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 its bid security.</w:t>
      </w:r>
    </w:p>
    <w:p w:rsidR="00754B1D" w:rsidRDefault="00754B1D">
      <w:pPr>
        <w:spacing w:line="200" w:lineRule="exact"/>
      </w:pPr>
    </w:p>
    <w:p w:rsidR="00754B1D" w:rsidRDefault="00754B1D">
      <w:pPr>
        <w:spacing w:before="16" w:line="260" w:lineRule="exact"/>
        <w:rPr>
          <w:sz w:val="26"/>
          <w:szCs w:val="26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25.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Signing of</w:t>
      </w:r>
    </w:p>
    <w:p w:rsidR="00754B1D" w:rsidRDefault="003A22FF">
      <w:pPr>
        <w:ind w:left="916"/>
        <w:rPr>
          <w:sz w:val="24"/>
          <w:szCs w:val="24"/>
        </w:rPr>
      </w:pPr>
      <w:r>
        <w:rPr>
          <w:b/>
          <w:sz w:val="24"/>
          <w:szCs w:val="24"/>
        </w:rPr>
        <w:t>Contract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25.1</w:t>
      </w:r>
      <w:r>
        <w:rPr>
          <w:sz w:val="24"/>
          <w:szCs w:val="24"/>
        </w:rPr>
        <w:tab/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notifies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successful Bidder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een 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the 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 agency will send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Form provided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ents, incorpor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all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between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754B1D" w:rsidRDefault="00754B1D">
      <w:pPr>
        <w:spacing w:before="6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1950" w:space="529"/>
            <w:col w:w="7021"/>
          </w:cols>
        </w:sectPr>
      </w:pPr>
      <w:r>
        <w:rPr>
          <w:sz w:val="24"/>
          <w:szCs w:val="24"/>
        </w:rPr>
        <w:t>25.2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fourteen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ecified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BDS, of recei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Contract 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, the successful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dder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all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gn and date the contract and ret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rn it to the Procuring agency.</w:t>
      </w:r>
    </w:p>
    <w:p w:rsidR="00754B1D" w:rsidRDefault="00754B1D">
      <w:pPr>
        <w:spacing w:before="3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26.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Performance</w:t>
      </w:r>
    </w:p>
    <w:p w:rsidR="00754B1D" w:rsidRDefault="003A22FF">
      <w:pPr>
        <w:ind w:left="916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26.1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agency, the successful Bidder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 furnish 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Contract,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Form 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another 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acceptable to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agency.</w:t>
      </w:r>
    </w:p>
    <w:p w:rsidR="00754B1D" w:rsidRDefault="00754B1D">
      <w:pPr>
        <w:spacing w:before="3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1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50" w:space="229"/>
            <w:col w:w="7021"/>
          </w:cols>
        </w:sectPr>
      </w:pPr>
      <w:r>
        <w:rPr>
          <w:sz w:val="24"/>
          <w:szCs w:val="24"/>
        </w:rPr>
        <w:t>26.2</w:t>
      </w:r>
      <w:r>
        <w:rPr>
          <w:sz w:val="24"/>
          <w:szCs w:val="24"/>
        </w:rPr>
        <w:tab/>
        <w:t>Failure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successful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ITB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>6</w:t>
      </w:r>
      <w:r>
        <w:rPr>
          <w:sz w:val="24"/>
          <w:szCs w:val="24"/>
        </w:rPr>
        <w:t>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cient grounds for the annul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the award and forfeiture of the bid security,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which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award to the next lowest evaluated Bidder or call for new bids.</w:t>
      </w:r>
    </w:p>
    <w:p w:rsidR="00754B1D" w:rsidRDefault="00754B1D">
      <w:pPr>
        <w:spacing w:line="200" w:lineRule="exact"/>
      </w:pPr>
    </w:p>
    <w:p w:rsidR="00754B1D" w:rsidRDefault="00754B1D">
      <w:pPr>
        <w:spacing w:before="11" w:line="260" w:lineRule="exact"/>
        <w:rPr>
          <w:sz w:val="26"/>
          <w:szCs w:val="26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27.</w:t>
      </w:r>
      <w:r>
        <w:rPr>
          <w:b/>
          <w:sz w:val="24"/>
          <w:szCs w:val="24"/>
        </w:rPr>
        <w:tab/>
        <w:t>Corrupt or Fraudulent Practices</w:t>
      </w:r>
    </w:p>
    <w:p w:rsidR="00754B1D" w:rsidRDefault="003A22FF">
      <w:pPr>
        <w:tabs>
          <w:tab w:val="left" w:pos="620"/>
          <w:tab w:val="left" w:pos="3880"/>
        </w:tabs>
        <w:spacing w:before="29"/>
        <w:ind w:left="636" w:right="68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27.1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proofErr w:type="gram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Sindh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requires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rocuring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agency’s (including beneficiari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donor agencies’ loans), as well as Bidders/Suppliers/Contractors</w:t>
      </w:r>
      <w:r>
        <w:rPr>
          <w:sz w:val="24"/>
          <w:szCs w:val="24"/>
        </w:rPr>
        <w:tab/>
        <w:t xml:space="preserve">under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ent-financed contracts,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observe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highest standard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ethics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execution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contracts.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pursuance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 this policy, the SPPRA,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acco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dance with the SPP Act, 2009 and Rules made there under: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706" w:right="69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     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“Corrupt   and   Fraudulent   Practices”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either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bination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practices given below;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706" w:right="7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077" w:space="402"/>
            <w:col w:w="7021"/>
          </w:cols>
        </w:sect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Coercive Practic</w:t>
      </w:r>
      <w:r>
        <w:rPr>
          <w:b/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pairing or 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ing, or threatening to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pair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directly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indirectly,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party or the property of the party to </w:t>
      </w:r>
      <w:r w:rsidR="009E50FB">
        <w:rPr>
          <w:sz w:val="24"/>
          <w:szCs w:val="24"/>
        </w:rPr>
        <w:t xml:space="preserve">influence </w:t>
      </w:r>
      <w:r w:rsidR="009E50FB">
        <w:rPr>
          <w:spacing w:val="30"/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actions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party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achie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a wrongful gain or to cause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wrongful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loss to another party;</w:t>
      </w:r>
    </w:p>
    <w:p w:rsidR="00754B1D" w:rsidRDefault="00754B1D">
      <w:pPr>
        <w:spacing w:before="1" w:line="200" w:lineRule="exact"/>
      </w:pPr>
    </w:p>
    <w:p w:rsidR="00754B1D" w:rsidRDefault="003A22FF">
      <w:pPr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Collusive Practic</w:t>
      </w:r>
      <w:r>
        <w:rPr>
          <w:b/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arrange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ore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parties to 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process or contract execution, designed to achieve with or without the knowledge of the procuring agency to esta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lish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ices at artificial, nonco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petitive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levels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wrongful gain;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4825"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(iii)    </w:t>
      </w:r>
      <w:r>
        <w:rPr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“Corrupt 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offering, giving, receiving or soliciting, directly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indirectly,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anything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value to influence the acts of another party for wrongful gain;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(iv)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Fraudulent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act or 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ission, including a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srepresentation, that knowingly or recklessly misleads,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slead, a party to obtain a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ncial or other benefit or to avoid an obligation;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3475" w:right="68"/>
        <w:jc w:val="both"/>
        <w:rPr>
          <w:sz w:val="24"/>
          <w:szCs w:val="24"/>
        </w:rPr>
        <w:sectPr w:rsidR="00754B1D">
          <w:pgSz w:w="11920" w:h="16840"/>
          <w:pgMar w:top="980" w:right="1100" w:bottom="280" w:left="1680" w:header="748" w:footer="0" w:gutter="0"/>
          <w:cols w:space="720"/>
        </w:sectPr>
      </w:pPr>
      <w:r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“Obstructive 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 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 or threate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ing 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directly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indirec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ly,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persons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property to in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their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in a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process,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affect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execution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deliberately destro</w:t>
      </w:r>
      <w:r>
        <w:rPr>
          <w:spacing w:val="-1"/>
          <w:sz w:val="24"/>
          <w:szCs w:val="24"/>
        </w:rPr>
        <w:t>y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ng, falsifying, altering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ncealing of evidence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aking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alse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order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aterially impede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 investigation into allegations of a corrupt, fraudulent, coercive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collusive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practice;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threatening,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harassing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event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disclosing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its knowledge  of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atters  relevant  to  the  investigation  or from pursuing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ation,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intended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aterially impede the exercise of inspection and audit rights provided for under the Rules.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098" w:right="4115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Part-III</w:t>
      </w:r>
    </w:p>
    <w:p w:rsidR="00754B1D" w:rsidRDefault="003A22FF">
      <w:pPr>
        <w:spacing w:line="300" w:lineRule="exact"/>
        <w:ind w:left="2679" w:right="269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General</w:t>
      </w:r>
      <w:r>
        <w:rPr>
          <w:b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Conditions</w:t>
      </w:r>
      <w:r>
        <w:rPr>
          <w:b/>
          <w:spacing w:val="-14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of</w:t>
      </w:r>
      <w:r>
        <w:rPr>
          <w:b/>
          <w:spacing w:val="-3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Contract</w:t>
      </w:r>
    </w:p>
    <w:p w:rsidR="00754B1D" w:rsidRDefault="00754B1D">
      <w:pPr>
        <w:spacing w:before="6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6" w:line="260" w:lineRule="exact"/>
        <w:ind w:left="2800" w:right="101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Definitions          </w:t>
      </w:r>
      <w:r>
        <w:rPr>
          <w:b/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1.1    </w:t>
      </w:r>
      <w:proofErr w:type="gramStart"/>
      <w:r>
        <w:rPr>
          <w:sz w:val="24"/>
          <w:szCs w:val="24"/>
        </w:rPr>
        <w:t xml:space="preserve">In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proofErr w:type="gram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Contract,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ollowing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interpreted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as indicated:</w:t>
      </w:r>
    </w:p>
    <w:p w:rsidR="00754B1D" w:rsidRDefault="00754B1D">
      <w:pPr>
        <w:spacing w:before="13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“The  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Contract”  </w:t>
      </w:r>
      <w:r>
        <w:rPr>
          <w:b/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entered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into between the Procuring agency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Supplier, as recorded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Form 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>gned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parties,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 attach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and appendices thereto and all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incorporated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 reference therein.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ract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Price” </w:t>
      </w:r>
      <w:r>
        <w:rPr>
          <w:b/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price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ayable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proper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of its contractual obligations.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Goods</w:t>
      </w:r>
      <w:proofErr w:type="gramEnd"/>
      <w:r>
        <w:rPr>
          <w:b/>
          <w:sz w:val="24"/>
          <w:szCs w:val="24"/>
        </w:rPr>
        <w:t xml:space="preserve">” </w:t>
      </w:r>
      <w:r>
        <w:rPr>
          <w:b/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all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equip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ent,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achinery, and/or other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aterials, which the Supplier is required to supply to the Procuring a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ency under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32"/>
          <w:sz w:val="24"/>
          <w:szCs w:val="24"/>
        </w:rPr>
        <w:t xml:space="preserve"> </w:t>
      </w:r>
      <w:r>
        <w:rPr>
          <w:b/>
          <w:sz w:val="24"/>
          <w:szCs w:val="24"/>
        </w:rPr>
        <w:t>Services</w:t>
      </w:r>
      <w:proofErr w:type="gramEnd"/>
      <w:r>
        <w:rPr>
          <w:b/>
          <w:sz w:val="24"/>
          <w:szCs w:val="24"/>
        </w:rPr>
        <w:t xml:space="preserve">” </w:t>
      </w:r>
      <w:r>
        <w:rPr>
          <w:b/>
          <w:spacing w:val="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ices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ancillary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 supply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transportation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insurance, and any other incidental services, such as installation, com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issioning, provision of technical assistance, training, and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obligations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covered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under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3" w:hanging="540"/>
        <w:jc w:val="both"/>
        <w:rPr>
          <w:sz w:val="24"/>
          <w:szCs w:val="24"/>
        </w:rPr>
      </w:pPr>
      <w:r>
        <w:rPr>
          <w:sz w:val="24"/>
          <w:szCs w:val="24"/>
        </w:rPr>
        <w:t>(e)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“GCC”  </w:t>
      </w:r>
      <w:r>
        <w:rPr>
          <w:b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mean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General 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onditions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Contract contained in this section.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 xml:space="preserve">(f)   </w:t>
      </w:r>
      <w:r>
        <w:rPr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“SCC”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ns the Special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onditions of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(g)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“The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Procuring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agency”  </w:t>
      </w:r>
      <w:r>
        <w:rPr>
          <w:b/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ndh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Public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Regulatory Authority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(SPPRA),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Sindh.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 xml:space="preserve">(h)   </w:t>
      </w:r>
      <w:r>
        <w:rPr>
          <w:spacing w:val="21"/>
          <w:sz w:val="24"/>
          <w:szCs w:val="24"/>
        </w:rPr>
        <w:t xml:space="preserve"> </w:t>
      </w:r>
      <w:r>
        <w:rPr>
          <w:b/>
          <w:sz w:val="24"/>
          <w:szCs w:val="24"/>
        </w:rPr>
        <w:t>“The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Supp</w:t>
      </w:r>
      <w:r>
        <w:rPr>
          <w:b/>
          <w:spacing w:val="2"/>
          <w:sz w:val="24"/>
          <w:szCs w:val="24"/>
        </w:rPr>
        <w:t>l</w:t>
      </w:r>
      <w:r>
        <w:rPr>
          <w:b/>
          <w:sz w:val="24"/>
          <w:szCs w:val="24"/>
        </w:rPr>
        <w:t>ier”</w:t>
      </w:r>
      <w:r>
        <w:rPr>
          <w:b/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individual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firm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supplying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754B1D" w:rsidRDefault="003A22FF">
      <w:pPr>
        <w:ind w:left="3340"/>
        <w:rPr>
          <w:sz w:val="24"/>
          <w:szCs w:val="24"/>
        </w:rPr>
      </w:pPr>
      <w:r>
        <w:rPr>
          <w:sz w:val="24"/>
          <w:szCs w:val="24"/>
        </w:rPr>
        <w:t>Goods and Services under this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</w:t>
      </w:r>
      <w:r>
        <w:rPr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>“SPP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Rules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2010”</w:t>
      </w:r>
      <w:r>
        <w:rPr>
          <w:b/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Sindh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Public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</w:p>
    <w:p w:rsidR="00754B1D" w:rsidRDefault="003A22FF">
      <w:pPr>
        <w:spacing w:line="480" w:lineRule="auto"/>
        <w:ind w:left="2800" w:right="3023" w:firstLine="540"/>
        <w:rPr>
          <w:sz w:val="24"/>
          <w:szCs w:val="24"/>
        </w:rPr>
      </w:pPr>
      <w:r>
        <w:rPr>
          <w:sz w:val="24"/>
          <w:szCs w:val="24"/>
        </w:rPr>
        <w:t>Rules 2010 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ended 2013). (j)    </w:t>
      </w:r>
      <w:r>
        <w:rPr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“Day”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calen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day.</w:t>
      </w:r>
    </w:p>
    <w:p w:rsidR="00754B1D" w:rsidRDefault="00754B1D">
      <w:pPr>
        <w:spacing w:before="9" w:line="280" w:lineRule="exact"/>
        <w:rPr>
          <w:sz w:val="28"/>
          <w:szCs w:val="28"/>
        </w:rPr>
      </w:pPr>
    </w:p>
    <w:p w:rsidR="00754B1D" w:rsidRDefault="003A22FF">
      <w:pPr>
        <w:ind w:left="2800" w:right="102" w:hanging="270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r>
        <w:rPr>
          <w:b/>
          <w:sz w:val="24"/>
          <w:szCs w:val="24"/>
        </w:rPr>
        <w:t xml:space="preserve">2.   Standards                    </w:t>
      </w:r>
      <w:r>
        <w:rPr>
          <w:b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conform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 standards mentioned in the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hnical Specifications, and, when no   applicable   standard   is 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entioned,   to   the   authoritative standards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appropriate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s’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country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origin.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/>
        <w:rPr>
          <w:sz w:val="24"/>
          <w:szCs w:val="24"/>
        </w:rPr>
      </w:pPr>
      <w:r>
        <w:rPr>
          <w:sz w:val="24"/>
          <w:szCs w:val="24"/>
        </w:rPr>
        <w:t>standar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be the latest 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sued by the concerned institution.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Patent Rights              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mni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agai</w:t>
      </w:r>
      <w:r>
        <w:rPr>
          <w:spacing w:val="-1"/>
          <w:sz w:val="24"/>
          <w:szCs w:val="24"/>
        </w:rPr>
        <w:t>ns</w:t>
      </w:r>
      <w:r>
        <w:rPr>
          <w:sz w:val="24"/>
          <w:szCs w:val="24"/>
        </w:rPr>
        <w:t>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all thir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-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cl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patent,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trade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industrial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design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rights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arising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 thereof in the Isla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 Republic of Pakistan.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4.   Performance</w:t>
      </w:r>
    </w:p>
    <w:p w:rsidR="00754B1D" w:rsidRDefault="003A22FF">
      <w:pPr>
        <w:ind w:left="442" w:right="4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540"/>
        </w:tabs>
        <w:spacing w:before="29"/>
        <w:ind w:left="540" w:right="103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duration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in SCC,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receipt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award, the successful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furnish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 in 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ount specified in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CC.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proceeds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payable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 Procuring agency as compensation for any loss resulting from the Supplie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’s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ail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 to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mplete its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blig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nder the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98" w:hanging="54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z w:val="24"/>
          <w:szCs w:val="24"/>
        </w:rPr>
        <w:tab/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performance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deno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Pak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rupees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unconditio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guarantee, pay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order,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call deposit as, provided in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another 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acceptable to the Procuring agenc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  <w:tab w:val="left" w:pos="1840"/>
        </w:tabs>
        <w:ind w:left="540" w:right="100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14" w:space="466"/>
            <w:col w:w="7000"/>
          </w:cols>
        </w:sect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discharged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Procuring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retur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thirty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(30)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days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completion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nce obligations</w:t>
      </w:r>
      <w:r>
        <w:rPr>
          <w:sz w:val="24"/>
          <w:szCs w:val="24"/>
        </w:rPr>
        <w:tab/>
        <w:t xml:space="preserve">under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Contract,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any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warranty obligations, unless specified otherwise in SCC.</w:t>
      </w:r>
    </w:p>
    <w:p w:rsidR="00754B1D" w:rsidRDefault="00754B1D">
      <w:pPr>
        <w:spacing w:before="6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480"/>
        </w:tabs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>
        <w:rPr>
          <w:b/>
          <w:sz w:val="24"/>
          <w:szCs w:val="24"/>
        </w:rPr>
        <w:tab/>
        <w:t>Inspections and Tests</w:t>
      </w:r>
    </w:p>
    <w:p w:rsidR="00754B1D" w:rsidRDefault="003A22FF">
      <w:pPr>
        <w:tabs>
          <w:tab w:val="left" w:pos="540"/>
        </w:tabs>
        <w:spacing w:before="29"/>
        <w:ind w:left="540" w:right="101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5.1</w:t>
      </w:r>
      <w:r>
        <w:rPr>
          <w:sz w:val="24"/>
          <w:szCs w:val="24"/>
        </w:rPr>
        <w:tab/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representative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right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 inspect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confirm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specifications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 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extra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agency. 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proofErr w:type="gramEnd"/>
      <w:r>
        <w:rPr>
          <w:sz w:val="24"/>
          <w:szCs w:val="24"/>
        </w:rPr>
        <w:t xml:space="preserve"> 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notify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writing, in a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ely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anner, of the identity of any representatives retained for these purposes.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>
        <w:rPr>
          <w:sz w:val="24"/>
          <w:szCs w:val="24"/>
        </w:rPr>
        <w:tab/>
        <w:t>Should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inspected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tested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fail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Specifications,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reject the Goods, and </w:t>
      </w:r>
      <w:proofErr w:type="gramStart"/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eit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ace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rejected  Goods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ake alterations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ecessary 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eet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ecification 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free of cost to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5.4</w:t>
      </w:r>
      <w:r>
        <w:rPr>
          <w:sz w:val="24"/>
          <w:szCs w:val="24"/>
        </w:rPr>
        <w:tab/>
        <w:t xml:space="preserve">The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agency’s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rig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inspect,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test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and,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here necessary, reject the Goods 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Goods’ arr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val shall in no way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waived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reason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 previou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ly 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ns</w:t>
      </w:r>
      <w:r>
        <w:rPr>
          <w:sz w:val="24"/>
          <w:szCs w:val="24"/>
        </w:rPr>
        <w:t>pected, tested,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passed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Manufacturer.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642" w:space="638"/>
            <w:col w:w="7000"/>
          </w:cols>
        </w:sectPr>
      </w:pPr>
      <w:r>
        <w:rPr>
          <w:sz w:val="24"/>
          <w:szCs w:val="24"/>
        </w:rPr>
        <w:t>5.5</w:t>
      </w:r>
      <w:r>
        <w:rPr>
          <w:sz w:val="24"/>
          <w:szCs w:val="24"/>
        </w:rPr>
        <w:tab/>
        <w:t>Nothing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way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release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Supplier from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any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rranty or other ob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igations under this Contract.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spacing w:before="32"/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Packing                        </w:t>
      </w:r>
      <w:r>
        <w:rPr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provide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packing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 required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prevent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dete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during 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their final destination. The packing shall be sufficient to withstand, without 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itation, rou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h handling during transit and exposure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extre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temperatures,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precipitation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 transit, and open storage.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7.   Delivery 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</w:p>
    <w:p w:rsidR="00754B1D" w:rsidRDefault="003A22FF">
      <w:pPr>
        <w:ind w:left="442" w:right="129"/>
        <w:jc w:val="center"/>
        <w:rPr>
          <w:sz w:val="24"/>
          <w:szCs w:val="24"/>
        </w:rPr>
      </w:pPr>
      <w:r>
        <w:rPr>
          <w:b/>
          <w:sz w:val="24"/>
          <w:szCs w:val="24"/>
        </w:rPr>
        <w:t>Documents</w:t>
      </w:r>
    </w:p>
    <w:p w:rsidR="00754B1D" w:rsidRDefault="003A22FF">
      <w:pPr>
        <w:spacing w:before="29"/>
        <w:ind w:right="101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93" w:space="1027"/>
            <w:col w:w="6460"/>
          </w:cols>
        </w:sectPr>
      </w:pPr>
      <w:r>
        <w:br w:type="column"/>
      </w:r>
      <w:r>
        <w:rPr>
          <w:sz w:val="24"/>
          <w:szCs w:val="24"/>
        </w:rPr>
        <w:lastRenderedPageBreak/>
        <w:t>Delivery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ecified in the Sched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ents.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details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shipping/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transportation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and/or other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furnished by the 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are 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SCC.</w:t>
      </w:r>
    </w:p>
    <w:p w:rsidR="00754B1D" w:rsidRDefault="00754B1D">
      <w:pPr>
        <w:spacing w:before="7" w:line="240" w:lineRule="exact"/>
        <w:rPr>
          <w:sz w:val="24"/>
          <w:szCs w:val="24"/>
        </w:rPr>
      </w:pPr>
    </w:p>
    <w:p w:rsidR="00754B1D" w:rsidRDefault="003A22FF">
      <w:pPr>
        <w:spacing w:before="32"/>
        <w:ind w:left="2820" w:right="101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8.   Insurance                    </w:t>
      </w:r>
      <w:r>
        <w:rPr>
          <w:b/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need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Insurance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Local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Supplies,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However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is responsi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end user.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0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   Transportation           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requi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transport 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to a specified place of desti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ation and shall be arran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ed by the Supplier, and related costs shall be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to 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 been included in the Contract Price.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10. Incidental</w:t>
      </w:r>
    </w:p>
    <w:p w:rsidR="00754B1D" w:rsidRDefault="003A22FF">
      <w:pPr>
        <w:ind w:left="442" w:right="162"/>
        <w:jc w:val="center"/>
        <w:rPr>
          <w:sz w:val="24"/>
          <w:szCs w:val="24"/>
        </w:rPr>
      </w:pPr>
      <w:r>
        <w:rPr>
          <w:b/>
          <w:sz w:val="24"/>
          <w:szCs w:val="24"/>
        </w:rPr>
        <w:t>Services</w:t>
      </w:r>
    </w:p>
    <w:p w:rsidR="00754B1D" w:rsidRDefault="003A22FF">
      <w:pPr>
        <w:spacing w:before="29"/>
        <w:ind w:left="540" w:right="100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10.1 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ollowing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es,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al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ervi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es,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   any, specified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SCC: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99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supervision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-</w:t>
      </w:r>
      <w:r>
        <w:rPr>
          <w:sz w:val="24"/>
          <w:szCs w:val="24"/>
        </w:rPr>
        <w:t>site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asse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start-up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furnishing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tools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assembly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3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furnishing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detailed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operations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anual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for each appro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riate unit 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22" w:space="758"/>
            <w:col w:w="7000"/>
          </w:cols>
        </w:sect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supervision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repair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 supplied Goods, for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 of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agreed by the parties, 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relieve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any warranty obligations under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this Contract; and</w:t>
      </w:r>
    </w:p>
    <w:p w:rsidR="00754B1D" w:rsidRDefault="00754B1D">
      <w:pPr>
        <w:spacing w:before="7" w:line="240" w:lineRule="exact"/>
        <w:rPr>
          <w:sz w:val="24"/>
          <w:szCs w:val="24"/>
        </w:rPr>
      </w:pPr>
    </w:p>
    <w:p w:rsidR="00754B1D" w:rsidRDefault="003A22FF">
      <w:pPr>
        <w:spacing w:before="32"/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 Spare Parts        </w:t>
      </w:r>
      <w:r>
        <w:rPr>
          <w:b/>
          <w:spacing w:val="5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11.1  The</w:t>
      </w:r>
      <w:proofErr w:type="gram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notifications,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and infor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ation pertaining to spare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anufactured or distributed by the Supplier: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2820"/>
        </w:tabs>
        <w:ind w:left="282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such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spare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parts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elect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purchase 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election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relieve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Supplier of any warranty obligations under the Contract; and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28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  <w:r>
        <w:rPr>
          <w:sz w:val="24"/>
          <w:szCs w:val="24"/>
        </w:rPr>
        <w:t xml:space="preserve">(b)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 the event of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production of the spare parts: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tabs>
          <w:tab w:val="left" w:pos="2780"/>
        </w:tabs>
        <w:spacing w:before="29"/>
        <w:ind w:left="280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="000B0DBC">
        <w:rPr>
          <w:sz w:val="24"/>
          <w:szCs w:val="24"/>
        </w:rPr>
        <w:t xml:space="preserve">advance </w:t>
      </w:r>
      <w:proofErr w:type="gramStart"/>
      <w:r w:rsidR="000B0DBC">
        <w:rPr>
          <w:spacing w:val="10"/>
          <w:sz w:val="24"/>
          <w:szCs w:val="24"/>
        </w:rPr>
        <w:t>notification</w:t>
      </w:r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pending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ination,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cient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procure needed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ents; and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tabs>
          <w:tab w:val="left" w:pos="2800"/>
        </w:tabs>
        <w:ind w:left="280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following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furni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agency, the blueprints, drawings,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specifications of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pare parts, if requested.</w:t>
      </w:r>
    </w:p>
    <w:p w:rsidR="00754B1D" w:rsidRDefault="00754B1D">
      <w:pPr>
        <w:spacing w:before="7" w:line="180" w:lineRule="exact"/>
        <w:rPr>
          <w:sz w:val="18"/>
          <w:szCs w:val="18"/>
        </w:rPr>
      </w:pPr>
    </w:p>
    <w:p w:rsidR="00754B1D" w:rsidRDefault="003A22FF">
      <w:pPr>
        <w:ind w:left="280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 Warranty           </w:t>
      </w:r>
      <w:r>
        <w:rPr>
          <w:b/>
          <w:spacing w:val="5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12.1  The</w:t>
      </w:r>
      <w:proofErr w:type="gramEnd"/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warrants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supplied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under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 Contract are new, unused, of de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 xml:space="preserve">red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odels, and that they incorporate all recent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prov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ments in design and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terials unless provided otherwise in the Contract.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 Supplier further warrants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have </w:t>
      </w:r>
      <w:proofErr w:type="gramStart"/>
      <w:r>
        <w:rPr>
          <w:sz w:val="24"/>
          <w:szCs w:val="24"/>
        </w:rPr>
        <w:t>no  defect</w:t>
      </w:r>
      <w:proofErr w:type="gramEnd"/>
      <w:r>
        <w:rPr>
          <w:sz w:val="24"/>
          <w:szCs w:val="24"/>
        </w:rPr>
        <w:t xml:space="preserve">,  arising  from  design,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aterials,  or  work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anship (except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design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and/or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Procuring agency’s specifications)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from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any act or 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 of the Supplier, that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develop under nor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al 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 of the supplied Goods in the conditions prevail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in the country of final destination.</w:t>
      </w:r>
    </w:p>
    <w:p w:rsidR="00754B1D" w:rsidRDefault="00754B1D">
      <w:pPr>
        <w:spacing w:before="5" w:line="180" w:lineRule="exact"/>
        <w:rPr>
          <w:sz w:val="18"/>
          <w:szCs w:val="18"/>
        </w:rPr>
      </w:pPr>
    </w:p>
    <w:p w:rsidR="00754B1D" w:rsidRDefault="003A22FF">
      <w:pPr>
        <w:ind w:left="2680" w:right="101" w:hanging="420"/>
        <w:jc w:val="both"/>
        <w:rPr>
          <w:sz w:val="24"/>
          <w:szCs w:val="24"/>
        </w:rPr>
      </w:pPr>
      <w:r>
        <w:rPr>
          <w:sz w:val="24"/>
          <w:szCs w:val="24"/>
        </w:rPr>
        <w:t>12.2  This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war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ty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emain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fo</w:t>
      </w:r>
      <w:r>
        <w:rPr>
          <w:sz w:val="24"/>
          <w:szCs w:val="24"/>
        </w:rPr>
        <w:t>r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six (06)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portion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thereof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case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have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been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delivered  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accepted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final destination indicated in the Contract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01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12.3  If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5"/>
          <w:sz w:val="24"/>
          <w:szCs w:val="24"/>
        </w:rPr>
        <w:t>f</w:t>
      </w:r>
      <w:r>
        <w:rPr>
          <w:sz w:val="24"/>
          <w:szCs w:val="24"/>
        </w:rPr>
        <w:t>ied,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remedy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defect(s) within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SCC,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reasonable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period, 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proceed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edial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action as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necessary,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upplier’s risk and expense and without prejudice to any other 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ghts which the 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have against the 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pplier under the Contract.</w:t>
      </w:r>
    </w:p>
    <w:p w:rsidR="00754B1D" w:rsidRDefault="00754B1D">
      <w:pPr>
        <w:spacing w:before="3" w:line="280" w:lineRule="exact"/>
        <w:rPr>
          <w:sz w:val="28"/>
          <w:szCs w:val="28"/>
        </w:rPr>
      </w:pPr>
    </w:p>
    <w:p w:rsidR="00754B1D" w:rsidRDefault="003A22FF">
      <w:pPr>
        <w:spacing w:line="260" w:lineRule="exact"/>
        <w:ind w:left="280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13. Payment             </w:t>
      </w:r>
      <w:r>
        <w:rPr>
          <w:b/>
          <w:spacing w:val="5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13.1  The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firm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hould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Rule before execution of work.</w:t>
      </w:r>
    </w:p>
    <w:p w:rsidR="00754B1D" w:rsidRDefault="00754B1D">
      <w:pPr>
        <w:spacing w:before="7" w:line="100" w:lineRule="exact"/>
        <w:rPr>
          <w:sz w:val="11"/>
          <w:szCs w:val="11"/>
        </w:rPr>
      </w:pPr>
    </w:p>
    <w:p w:rsidR="00754B1D" w:rsidRDefault="003A22FF">
      <w:pPr>
        <w:tabs>
          <w:tab w:val="left" w:pos="2840"/>
        </w:tabs>
        <w:spacing w:line="260" w:lineRule="exact"/>
        <w:ind w:left="2800" w:right="175" w:hanging="630"/>
        <w:jc w:val="both"/>
        <w:rPr>
          <w:sz w:val="24"/>
          <w:szCs w:val="24"/>
        </w:rPr>
      </w:pPr>
      <w:r>
        <w:rPr>
          <w:sz w:val="24"/>
          <w:szCs w:val="24"/>
        </w:rPr>
        <w:t>13.2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issuance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inspection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certificate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 consignee’s receipt 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rtificate as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 in SSC clause 6.</w:t>
      </w:r>
    </w:p>
    <w:p w:rsidR="00754B1D" w:rsidRDefault="00754B1D">
      <w:pPr>
        <w:spacing w:before="9" w:line="140" w:lineRule="exact"/>
        <w:rPr>
          <w:sz w:val="15"/>
          <w:szCs w:val="15"/>
        </w:rPr>
      </w:pPr>
    </w:p>
    <w:p w:rsidR="00754B1D" w:rsidRDefault="003A22FF">
      <w:pPr>
        <w:ind w:left="2800" w:right="174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13.3 </w:t>
      </w:r>
      <w:proofErr w:type="gramStart"/>
      <w:r>
        <w:rPr>
          <w:sz w:val="24"/>
          <w:szCs w:val="24"/>
        </w:rPr>
        <w:t xml:space="preserve">If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ply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specifications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 unsatisfactory,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rejected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cancelled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 risk and cost of 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74" w:hanging="540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fails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execute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contract/supply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 condition,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taken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aga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them which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their </w:t>
      </w:r>
      <w:proofErr w:type="gramStart"/>
      <w:r>
        <w:rPr>
          <w:sz w:val="24"/>
          <w:szCs w:val="24"/>
        </w:rPr>
        <w:t xml:space="preserve">black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listing</w:t>
      </w:r>
      <w:proofErr w:type="gram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Earnest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y. </w:t>
      </w:r>
      <w:r>
        <w:rPr>
          <w:spacing w:val="4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/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proofErr w:type="gram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Deposit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will be forfeited.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73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13.5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 case of late delivery @ 0.1% per day will be charged on bid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ount  deducted  from  the  bill,  but  not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ore  than  10%  of contract value.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260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r>
        <w:rPr>
          <w:sz w:val="24"/>
          <w:szCs w:val="24"/>
        </w:rPr>
        <w:t>13.6  The currency of 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is Pak. Rupees.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spacing w:before="32"/>
        <w:ind w:left="2820" w:right="103" w:hanging="270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b/>
          <w:sz w:val="24"/>
          <w:szCs w:val="24"/>
        </w:rPr>
        <w:t xml:space="preserve">14. Prices                          </w:t>
      </w:r>
      <w:r>
        <w:rPr>
          <w:b/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Prices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charged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delivered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Services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vary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prices quoted by the Supplier in its bid,</w:t>
      </w:r>
    </w:p>
    <w:p w:rsidR="00754B1D" w:rsidRDefault="00754B1D">
      <w:pPr>
        <w:spacing w:before="1" w:line="140" w:lineRule="exact"/>
        <w:rPr>
          <w:sz w:val="14"/>
          <w:szCs w:val="14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b/>
          <w:sz w:val="24"/>
          <w:szCs w:val="24"/>
        </w:rPr>
        <w:t>15. Contract</w:t>
      </w:r>
    </w:p>
    <w:p w:rsidR="00754B1D" w:rsidRDefault="003A22FF">
      <w:pPr>
        <w:spacing w:line="260" w:lineRule="exact"/>
        <w:ind w:left="480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Amendments</w:t>
      </w:r>
    </w:p>
    <w:p w:rsidR="00754B1D" w:rsidRDefault="003A22FF">
      <w:pPr>
        <w:spacing w:before="8" w:line="120" w:lineRule="exact"/>
        <w:rPr>
          <w:sz w:val="13"/>
          <w:szCs w:val="13"/>
        </w:rPr>
      </w:pPr>
      <w:r>
        <w:br w:type="column"/>
      </w:r>
    </w:p>
    <w:p w:rsidR="00754B1D" w:rsidRDefault="003A22FF">
      <w:pPr>
        <w:ind w:left="60" w:right="103" w:hanging="6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41" w:space="919"/>
            <w:col w:w="6520"/>
          </w:cols>
        </w:sectPr>
      </w:pPr>
      <w:r>
        <w:rPr>
          <w:sz w:val="24"/>
          <w:szCs w:val="24"/>
        </w:rPr>
        <w:t>No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variation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modification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terms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except by written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 signed by the parties.</w:t>
      </w:r>
    </w:p>
    <w:p w:rsidR="00754B1D" w:rsidRDefault="00754B1D">
      <w:pPr>
        <w:spacing w:before="9" w:line="120" w:lineRule="exact"/>
        <w:rPr>
          <w:sz w:val="13"/>
          <w:szCs w:val="13"/>
        </w:rPr>
      </w:pP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2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16. Delays in 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e Supplier’s Performance</w:t>
      </w:r>
    </w:p>
    <w:p w:rsidR="00754B1D" w:rsidRDefault="003A22FF">
      <w:pPr>
        <w:spacing w:before="29"/>
        <w:ind w:left="540" w:right="102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16.1  Delivery  of  the  Goods  and 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 of  Services  shall 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by the Supplier in 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schedule prescribed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Schedule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00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16.2  If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its subcontractor(s) should 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counter conditions obstructing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Supplier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pro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ptly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y the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fact of the delay, its likely duration and its cause(s).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As soon as practica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 after receipt of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Supplier’s notice, the Procuring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evaluate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situation  and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scretion extend the Supplier’s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for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ance, with or without liqui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ated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ion 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ed by the parties by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14" w:space="466"/>
            <w:col w:w="7000"/>
          </w:cols>
        </w:sectPr>
      </w:pPr>
      <w:r>
        <w:rPr>
          <w:sz w:val="24"/>
          <w:szCs w:val="24"/>
        </w:rPr>
        <w:t>16.3  Except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per</w:t>
      </w:r>
      <w:r>
        <w:rPr>
          <w:spacing w:val="-1"/>
          <w:sz w:val="24"/>
          <w:szCs w:val="24"/>
        </w:rPr>
        <w:t>fo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livery obligations shall render the Supplier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imposition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pursuant to GCC Clause 17 unless an ext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t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agreed upon pursuant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GCC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Clause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16.2  without  the  application  of liquidated 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17. Liquidated</w:t>
      </w:r>
    </w:p>
    <w:p w:rsidR="00754B1D" w:rsidRDefault="003A22FF">
      <w:pPr>
        <w:ind w:left="442" w:right="162"/>
        <w:jc w:val="center"/>
        <w:rPr>
          <w:sz w:val="24"/>
          <w:szCs w:val="24"/>
        </w:rPr>
      </w:pPr>
      <w:r>
        <w:rPr>
          <w:b/>
          <w:sz w:val="24"/>
          <w:szCs w:val="24"/>
        </w:rPr>
        <w:t>Damages</w:t>
      </w:r>
    </w:p>
    <w:p w:rsidR="00754B1D" w:rsidRDefault="003A22FF">
      <w:pPr>
        <w:spacing w:before="29"/>
        <w:ind w:right="99" w:firstLine="6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614" w:space="1206"/>
            <w:col w:w="6460"/>
          </w:cols>
        </w:sectPr>
      </w:pPr>
      <w:r>
        <w:br w:type="column"/>
      </w:r>
      <w:r>
        <w:rPr>
          <w:sz w:val="24"/>
          <w:szCs w:val="24"/>
        </w:rPr>
        <w:lastRenderedPageBreak/>
        <w:t>Subject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19,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fails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perform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period(s) specified in the Contract, the 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ocuring agency shall, without prejudice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edies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deduct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liquidat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equivalent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percentage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delayed Goods or unperfor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Se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vices for each week or part thereof of delay until actual delivery or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ance, up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o a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ax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deduction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percentage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SCC.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Once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ax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 is reached, the Procuring age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consider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the Contract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pursuant to GCC Clause 18.</w:t>
      </w: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18. Termination for Default</w:t>
      </w:r>
    </w:p>
    <w:p w:rsidR="00754B1D" w:rsidRDefault="003A22FF">
      <w:pPr>
        <w:spacing w:before="29"/>
        <w:ind w:left="540" w:right="100" w:hanging="540"/>
        <w:jc w:val="both"/>
        <w:rPr>
          <w:sz w:val="24"/>
          <w:szCs w:val="24"/>
        </w:rPr>
      </w:pPr>
      <w:r>
        <w:br w:type="column"/>
      </w:r>
      <w:proofErr w:type="gramStart"/>
      <w:r>
        <w:rPr>
          <w:sz w:val="24"/>
          <w:szCs w:val="24"/>
        </w:rPr>
        <w:lastRenderedPageBreak/>
        <w:t>18.1  The</w:t>
      </w:r>
      <w:proofErr w:type="gram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agency,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ejudice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breach of Contract,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y written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otice of default sent to the Supplier,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 this Contract in whole or in part: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73" w:space="507"/>
            <w:col w:w="7000"/>
          </w:cols>
        </w:sect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if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 period(s)  specified  in  the  Contract,  or  within  any  extension thereof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granted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pursuant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/>
        <w:rPr>
          <w:sz w:val="24"/>
          <w:szCs w:val="24"/>
        </w:rPr>
      </w:pPr>
      <w:r>
        <w:rPr>
          <w:sz w:val="24"/>
          <w:szCs w:val="24"/>
        </w:rPr>
        <w:t>16; or</w:t>
      </w:r>
    </w:p>
    <w:p w:rsidR="00754B1D" w:rsidRDefault="003A22FF">
      <w:pPr>
        <w:ind w:left="228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perform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oblig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tion(s)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754B1D" w:rsidRDefault="003A22FF">
      <w:pPr>
        <w:ind w:left="2820"/>
        <w:rPr>
          <w:sz w:val="24"/>
          <w:szCs w:val="24"/>
        </w:rPr>
      </w:pPr>
      <w:r>
        <w:rPr>
          <w:sz w:val="24"/>
          <w:szCs w:val="24"/>
        </w:rPr>
        <w:t>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2820"/>
        </w:tabs>
        <w:ind w:left="282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If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judg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has engaged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corrupt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fraudulent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actices in competing for or in executing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18.2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gency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 whole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suant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 18.1,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procure, upon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and in such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 as it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appropriate,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or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ervices si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ilar to those undelivered,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liable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proofErr w:type="gramStart"/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excess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costs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  si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ilar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services. However,   the   Supplier   shall   continue  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  of   the Contract to the extent not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19. Force Majeure   </w:t>
      </w:r>
      <w:r>
        <w:rPr>
          <w:b/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19.1  Notwithstanding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Clauses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16,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18,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liable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forfeiture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performance security,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damages,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ail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  to perform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obligations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result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 event of Force Majeure.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0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19.2  For</w:t>
      </w:r>
      <w:proofErr w:type="gramEnd"/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purposes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clause,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“Force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Majeure”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event beyond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control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involving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Supplier’s fault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egligence and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 foreseea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le.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Such 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ents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 include,  but  are  not  restricted  to,  acts  of  the  Procuring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soverei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capacit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,  wars  or  revolutions,  fires, floods, epide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ics, quarantine res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rictions, and freight 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bargoes.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19.3  If</w:t>
      </w:r>
      <w:proofErr w:type="gramEnd"/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Force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Majeure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situation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ises,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promptly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ondition and the cause  thereof.   </w:t>
      </w:r>
      <w:r>
        <w:rPr>
          <w:spacing w:val="28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Unless  otherwi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 directed 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  the  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writing,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contin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its obligations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far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reasonably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practical, and shall seek all reas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nable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lter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ative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 for performance not preve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ted by the Force Majeure event.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20. Termi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ation for Insolvency</w:t>
      </w:r>
    </w:p>
    <w:p w:rsidR="00754B1D" w:rsidRDefault="003A22FF">
      <w:pPr>
        <w:spacing w:before="29"/>
        <w:ind w:left="450" w:right="100" w:hanging="45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941" w:space="339"/>
            <w:col w:w="7000"/>
          </w:cols>
        </w:sectPr>
      </w:pPr>
      <w:r>
        <w:br w:type="column"/>
      </w:r>
      <w:r>
        <w:rPr>
          <w:sz w:val="24"/>
          <w:szCs w:val="24"/>
        </w:rPr>
        <w:lastRenderedPageBreak/>
        <w:t xml:space="preserve">20.1 The 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inate the Contract by giving written notice to the Supplier if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 beco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 bankrupt or otherwise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solvent. In this event,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ination will be without compensation to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upplier, provided that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udice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ect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action or 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accursed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accrue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therea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 procuring agency.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21. Termi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ation for Convenience</w:t>
      </w:r>
    </w:p>
    <w:p w:rsidR="00754B1D" w:rsidRDefault="003A22FF">
      <w:pPr>
        <w:spacing w:before="29"/>
        <w:ind w:left="540" w:right="101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88" w:space="492"/>
            <w:col w:w="7000"/>
          </w:cols>
        </w:sectPr>
      </w:pPr>
      <w:r>
        <w:br w:type="column"/>
      </w:r>
      <w:r>
        <w:rPr>
          <w:sz w:val="24"/>
          <w:szCs w:val="24"/>
        </w:rPr>
        <w:lastRenderedPageBreak/>
        <w:t xml:space="preserve">21.1 The Procuring agency, by written notice sent to the Supplier,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whole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convenience.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ination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specify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 w:right="101"/>
        <w:jc w:val="both"/>
        <w:rPr>
          <w:sz w:val="24"/>
          <w:szCs w:val="24"/>
        </w:rPr>
      </w:pP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is for the Procuring agency’s convenience, the extent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inated, and the date upon which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beco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effective.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21.2 The Goods that are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pete and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eady for ship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within thirty (30)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receipt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shall be accepted by the Procuring agency at the Contract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and prices. For the remaining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 xml:space="preserve">oods, the Procuring agency </w:t>
      </w:r>
      <w:proofErr w:type="spellStart"/>
      <w:r>
        <w:rPr>
          <w:sz w:val="24"/>
          <w:szCs w:val="24"/>
        </w:rPr>
        <w:t>amy</w:t>
      </w:r>
      <w:proofErr w:type="spellEnd"/>
      <w:r>
        <w:rPr>
          <w:sz w:val="24"/>
          <w:szCs w:val="24"/>
        </w:rPr>
        <w:t xml:space="preserve"> elect: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3000" w:right="103" w:hanging="360"/>
        <w:jc w:val="both"/>
        <w:rPr>
          <w:sz w:val="24"/>
          <w:szCs w:val="24"/>
        </w:rPr>
      </w:pPr>
      <w:r>
        <w:rPr>
          <w:sz w:val="24"/>
          <w:szCs w:val="24"/>
        </w:rPr>
        <w:t>(a)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nay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portion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completed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delivered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Contract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and prices; and / or</w:t>
      </w:r>
    </w:p>
    <w:p w:rsidR="00754B1D" w:rsidRDefault="003A22FF">
      <w:pPr>
        <w:ind w:left="3000" w:right="102" w:hanging="360"/>
        <w:jc w:val="both"/>
        <w:rPr>
          <w:sz w:val="24"/>
          <w:szCs w:val="24"/>
        </w:rPr>
      </w:pPr>
      <w:r>
        <w:rPr>
          <w:sz w:val="24"/>
          <w:szCs w:val="24"/>
        </w:rPr>
        <w:t>(b)   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cancel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agreed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partially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completed 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 and parts previously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procured by the Suppliers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22.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Resolution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</w:p>
    <w:p w:rsidR="00754B1D" w:rsidRDefault="003A22FF">
      <w:pPr>
        <w:spacing w:line="260" w:lineRule="exact"/>
        <w:ind w:left="442" w:right="434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Disputes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Resolution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rough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Mechanism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dressal</w:t>
      </w:r>
      <w:proofErr w:type="spellEnd"/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754B1D" w:rsidRDefault="003A22FF">
      <w:pPr>
        <w:spacing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33" w:space="447"/>
            <w:col w:w="7000"/>
          </w:cols>
        </w:sectPr>
      </w:pPr>
      <w:r>
        <w:rPr>
          <w:position w:val="-1"/>
          <w:sz w:val="24"/>
          <w:szCs w:val="24"/>
        </w:rPr>
        <w:t>Grievances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as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provided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1"/>
          <w:position w:val="-1"/>
          <w:sz w:val="24"/>
          <w:szCs w:val="24"/>
        </w:rPr>
        <w:t>u</w:t>
      </w:r>
      <w:r>
        <w:rPr>
          <w:position w:val="-1"/>
          <w:sz w:val="24"/>
          <w:szCs w:val="24"/>
        </w:rPr>
        <w:t>les or through Arbitration Act 1942.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23. Governing</w:t>
      </w:r>
    </w:p>
    <w:p w:rsidR="00754B1D" w:rsidRDefault="003A22FF">
      <w:pPr>
        <w:ind w:left="480"/>
        <w:rPr>
          <w:sz w:val="24"/>
          <w:szCs w:val="24"/>
        </w:rPr>
      </w:pPr>
      <w:r>
        <w:rPr>
          <w:b/>
          <w:sz w:val="24"/>
          <w:szCs w:val="24"/>
        </w:rPr>
        <w:t>Language</w:t>
      </w:r>
    </w:p>
    <w:p w:rsidR="00754B1D" w:rsidRDefault="003A22FF">
      <w:pPr>
        <w:tabs>
          <w:tab w:val="left" w:pos="640"/>
        </w:tabs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75" w:space="705"/>
            <w:col w:w="7000"/>
          </w:cols>
        </w:sectPr>
      </w:pPr>
      <w:r>
        <w:br w:type="column"/>
      </w:r>
      <w:r>
        <w:rPr>
          <w:sz w:val="24"/>
          <w:szCs w:val="24"/>
        </w:rPr>
        <w:lastRenderedPageBreak/>
        <w:t>The</w:t>
      </w:r>
      <w:r>
        <w:rPr>
          <w:sz w:val="24"/>
          <w:szCs w:val="24"/>
        </w:rPr>
        <w:tab/>
        <w:t xml:space="preserve">Contract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be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nglish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language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all correspondence and other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pertaining to the Contract which are exchanged by the parties shall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 written in the 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language.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24. Applicable</w:t>
      </w:r>
    </w:p>
    <w:p w:rsidR="00754B1D" w:rsidRDefault="003A22FF">
      <w:pPr>
        <w:spacing w:line="260" w:lineRule="exact"/>
        <w:ind w:left="48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w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interpreted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SPP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</w:p>
    <w:p w:rsidR="00754B1D" w:rsidRDefault="003A22FF">
      <w:pPr>
        <w:spacing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88" w:space="692"/>
            <w:col w:w="7000"/>
          </w:cols>
        </w:sectPr>
      </w:pPr>
      <w:r>
        <w:rPr>
          <w:position w:val="-1"/>
          <w:sz w:val="24"/>
          <w:szCs w:val="24"/>
        </w:rPr>
        <w:t>2010 (a</w:t>
      </w:r>
      <w:r>
        <w:rPr>
          <w:spacing w:val="-2"/>
          <w:position w:val="-1"/>
          <w:sz w:val="24"/>
          <w:szCs w:val="24"/>
        </w:rPr>
        <w:t>m</w:t>
      </w:r>
      <w:r>
        <w:rPr>
          <w:position w:val="-1"/>
          <w:sz w:val="24"/>
          <w:szCs w:val="24"/>
        </w:rPr>
        <w:t>ended 2013).</w:t>
      </w:r>
    </w:p>
    <w:p w:rsidR="00754B1D" w:rsidRDefault="00754B1D">
      <w:pPr>
        <w:spacing w:before="8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25. Taxes and</w:t>
      </w:r>
    </w:p>
    <w:p w:rsidR="00754B1D" w:rsidRDefault="003A22FF">
      <w:pPr>
        <w:ind w:left="442" w:right="354"/>
        <w:jc w:val="center"/>
        <w:rPr>
          <w:sz w:val="24"/>
          <w:szCs w:val="24"/>
        </w:rPr>
      </w:pPr>
      <w:r>
        <w:rPr>
          <w:b/>
          <w:sz w:val="24"/>
          <w:szCs w:val="24"/>
        </w:rPr>
        <w:t>Duties</w:t>
      </w:r>
    </w:p>
    <w:p w:rsidR="00754B1D" w:rsidRDefault="003A22FF">
      <w:pPr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27" w:space="753"/>
            <w:col w:w="7000"/>
          </w:cols>
        </w:sectPr>
      </w:pPr>
      <w:r>
        <w:br w:type="column"/>
      </w:r>
      <w:r>
        <w:rPr>
          <w:sz w:val="24"/>
          <w:szCs w:val="24"/>
        </w:rPr>
        <w:lastRenderedPageBreak/>
        <w:t>Supplier shall be entirely responsible for all t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xes, duties (including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duty),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license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fees,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etc.,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incurred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contracted Goods to the Procuring agency.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38" w:hanging="360"/>
        <w:rPr>
          <w:sz w:val="22"/>
          <w:szCs w:val="22"/>
        </w:rPr>
      </w:pPr>
      <w:r>
        <w:rPr>
          <w:b/>
          <w:sz w:val="24"/>
          <w:szCs w:val="24"/>
        </w:rPr>
        <w:lastRenderedPageBreak/>
        <w:t xml:space="preserve">26. </w:t>
      </w:r>
      <w:r>
        <w:rPr>
          <w:b/>
          <w:w w:val="99"/>
          <w:sz w:val="22"/>
          <w:szCs w:val="22"/>
        </w:rPr>
        <w:t>Overrid</w:t>
      </w:r>
      <w:r>
        <w:rPr>
          <w:b/>
          <w:spacing w:val="1"/>
          <w:w w:val="99"/>
          <w:sz w:val="22"/>
          <w:szCs w:val="22"/>
        </w:rPr>
        <w:t>i</w:t>
      </w:r>
      <w:r>
        <w:rPr>
          <w:b/>
          <w:w w:val="99"/>
          <w:sz w:val="22"/>
          <w:szCs w:val="22"/>
        </w:rPr>
        <w:t>ng effect</w:t>
      </w:r>
      <w:r>
        <w:rPr>
          <w:b/>
          <w:sz w:val="22"/>
          <w:szCs w:val="22"/>
        </w:rPr>
        <w:t xml:space="preserve"> of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Sindh Public Procureme</w:t>
      </w:r>
      <w:r>
        <w:rPr>
          <w:b/>
          <w:spacing w:val="1"/>
          <w:sz w:val="22"/>
          <w:szCs w:val="22"/>
        </w:rPr>
        <w:t>n</w:t>
      </w:r>
      <w:r>
        <w:rPr>
          <w:b/>
          <w:sz w:val="22"/>
          <w:szCs w:val="22"/>
        </w:rPr>
        <w:t>t Rules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2010 (Amended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2013)</w:t>
      </w:r>
    </w:p>
    <w:p w:rsidR="00754B1D" w:rsidRDefault="003A22FF">
      <w:pPr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027" w:space="253"/>
            <w:col w:w="7000"/>
          </w:cols>
        </w:sectPr>
      </w:pPr>
      <w:r>
        <w:br w:type="column"/>
      </w:r>
      <w:r>
        <w:rPr>
          <w:sz w:val="24"/>
          <w:szCs w:val="24"/>
        </w:rPr>
        <w:lastRenderedPageBreak/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conflict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interpretation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SPP Rules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2013)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have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overriding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effect notwithstanding anything to the contrary contained in these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127" w:right="4123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Part-IV</w:t>
      </w:r>
    </w:p>
    <w:p w:rsidR="00754B1D" w:rsidRDefault="003A22FF">
      <w:pPr>
        <w:spacing w:line="300" w:lineRule="exact"/>
        <w:ind w:left="3698" w:right="369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Bid</w:t>
      </w:r>
      <w:r>
        <w:rPr>
          <w:b/>
          <w:spacing w:val="-5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Data</w:t>
      </w:r>
      <w:r>
        <w:rPr>
          <w:b/>
          <w:spacing w:val="-6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Sheet</w:t>
      </w:r>
    </w:p>
    <w:p w:rsidR="00754B1D" w:rsidRDefault="00754B1D">
      <w:pPr>
        <w:spacing w:before="10" w:line="240" w:lineRule="exact"/>
        <w:rPr>
          <w:sz w:val="24"/>
          <w:szCs w:val="24"/>
        </w:rPr>
      </w:pPr>
    </w:p>
    <w:p w:rsidR="00754B1D" w:rsidRPr="000C3A93" w:rsidRDefault="003A22FF" w:rsidP="00662466">
      <w:pPr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sz w:val="24"/>
          <w:szCs w:val="24"/>
        </w:rPr>
        <w:t>The fo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>ow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spec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 da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a for </w:t>
      </w:r>
      <w:r>
        <w:rPr>
          <w:b/>
          <w:sz w:val="24"/>
          <w:szCs w:val="24"/>
        </w:rPr>
        <w:t>“</w:t>
      </w:r>
      <w:r w:rsidR="000C3A93" w:rsidRPr="000C3A93">
        <w:rPr>
          <w:rFonts w:ascii="Calibri" w:hAnsi="Calibri"/>
          <w:b/>
          <w:bCs/>
          <w:color w:val="000000"/>
          <w:sz w:val="22"/>
          <w:szCs w:val="22"/>
        </w:rPr>
        <w:t xml:space="preserve">Making of </w:t>
      </w:r>
      <w:r w:rsidR="000C3A93" w:rsidRPr="00401155">
        <w:rPr>
          <w:rFonts w:ascii="Calibri" w:hAnsi="Calibri"/>
          <w:b/>
          <w:bCs/>
          <w:color w:val="000000"/>
          <w:sz w:val="22"/>
          <w:szCs w:val="22"/>
        </w:rPr>
        <w:t xml:space="preserve">furniture for </w:t>
      </w:r>
      <w:r w:rsidR="000C3A93" w:rsidRPr="000C3A93">
        <w:rPr>
          <w:rFonts w:ascii="Calibri" w:hAnsi="Calibri"/>
          <w:b/>
          <w:bCs/>
          <w:color w:val="000000"/>
          <w:sz w:val="22"/>
          <w:szCs w:val="22"/>
        </w:rPr>
        <w:t>library</w:t>
      </w:r>
      <w:r w:rsidR="000C3A93" w:rsidRPr="00401155">
        <w:rPr>
          <w:rFonts w:ascii="Calibri" w:hAnsi="Calibri"/>
          <w:b/>
          <w:bCs/>
          <w:color w:val="000000"/>
          <w:sz w:val="22"/>
          <w:szCs w:val="22"/>
        </w:rPr>
        <w:t xml:space="preserve"> at old examination branch </w:t>
      </w:r>
      <w:r w:rsidR="000C3A93" w:rsidRPr="000C3A93">
        <w:rPr>
          <w:rFonts w:ascii="Calibri" w:hAnsi="Calibri"/>
          <w:b/>
          <w:bCs/>
          <w:color w:val="000000"/>
          <w:sz w:val="22"/>
          <w:szCs w:val="22"/>
        </w:rPr>
        <w:t xml:space="preserve">at SMI </w:t>
      </w:r>
      <w:proofErr w:type="gramStart"/>
      <w:r w:rsidR="000C3A93" w:rsidRPr="000C3A93">
        <w:rPr>
          <w:rFonts w:ascii="Calibri" w:hAnsi="Calibri"/>
          <w:b/>
          <w:bCs/>
          <w:color w:val="000000"/>
          <w:sz w:val="22"/>
          <w:szCs w:val="22"/>
        </w:rPr>
        <w:t xml:space="preserve">University 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” </w:t>
      </w:r>
      <w:r>
        <w:rPr>
          <w:sz w:val="24"/>
          <w:szCs w:val="24"/>
        </w:rPr>
        <w:t>to be procured shall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supple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or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 the provisions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Instructions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(ITB)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One.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henever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nflict,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provisions herein shall prevail over those in ITB.</w:t>
      </w:r>
    </w:p>
    <w:p w:rsidR="00754B1D" w:rsidRDefault="00754B1D">
      <w:pPr>
        <w:spacing w:before="7" w:line="280" w:lineRule="exact"/>
        <w:rPr>
          <w:sz w:val="28"/>
          <w:szCs w:val="2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8"/>
        <w:gridCol w:w="102"/>
        <w:gridCol w:w="6840"/>
      </w:tblGrid>
      <w:tr w:rsidR="00754B1D">
        <w:trPr>
          <w:trHeight w:hRule="exact" w:val="403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3857" w:right="3856"/>
              <w:jc w:val="center"/>
              <w:rPr>
                <w:sz w:val="22"/>
                <w:szCs w:val="22"/>
              </w:rPr>
            </w:pPr>
            <w:r>
              <w:rPr>
                <w:b/>
                <w:w w:val="99"/>
                <w:sz w:val="22"/>
                <w:szCs w:val="22"/>
              </w:rPr>
              <w:t>Introduction</w:t>
            </w:r>
          </w:p>
        </w:tc>
      </w:tr>
      <w:tr w:rsidR="00754B1D">
        <w:trPr>
          <w:trHeight w:hRule="exact" w:val="842"/>
        </w:trPr>
        <w:tc>
          <w:tcPr>
            <w:tcW w:w="2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9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263479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Na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 xml:space="preserve">e  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of  </w:t>
            </w:r>
            <w:r>
              <w:rPr>
                <w:b/>
                <w:spacing w:val="5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Procuring Agency:   </w:t>
            </w:r>
            <w:r w:rsidR="00263479">
              <w:rPr>
                <w:b/>
                <w:sz w:val="22"/>
                <w:szCs w:val="22"/>
              </w:rPr>
              <w:t xml:space="preserve">Sindh </w:t>
            </w:r>
            <w:proofErr w:type="spellStart"/>
            <w:r w:rsidR="00263479">
              <w:rPr>
                <w:b/>
                <w:sz w:val="22"/>
                <w:szCs w:val="22"/>
              </w:rPr>
              <w:t>Madressatul</w:t>
            </w:r>
            <w:proofErr w:type="spellEnd"/>
            <w:r w:rsidR="00263479">
              <w:rPr>
                <w:b/>
                <w:sz w:val="22"/>
                <w:szCs w:val="22"/>
              </w:rPr>
              <w:t xml:space="preserve"> Islam University</w:t>
            </w:r>
            <w:r>
              <w:rPr>
                <w:sz w:val="24"/>
                <w:szCs w:val="24"/>
              </w:rPr>
              <w:t>.</w:t>
            </w:r>
          </w:p>
          <w:p w:rsidR="00754B1D" w:rsidRDefault="003A22FF" w:rsidP="00263479">
            <w:pPr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#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="00263479">
              <w:rPr>
                <w:spacing w:val="10"/>
                <w:sz w:val="24"/>
                <w:szCs w:val="24"/>
              </w:rPr>
              <w:t>021-99217501-02-03</w:t>
            </w:r>
            <w:r>
              <w:rPr>
                <w:sz w:val="24"/>
                <w:szCs w:val="24"/>
              </w:rPr>
              <w:t xml:space="preserve">, (Ext: </w:t>
            </w:r>
            <w:r w:rsidR="00263479">
              <w:rPr>
                <w:sz w:val="24"/>
                <w:szCs w:val="24"/>
              </w:rPr>
              <w:t>223,224</w:t>
            </w:r>
            <w:r>
              <w:rPr>
                <w:sz w:val="24"/>
                <w:szCs w:val="24"/>
              </w:rPr>
              <w:t xml:space="preserve">), Fax: </w:t>
            </w:r>
            <w:r w:rsidR="00263479">
              <w:rPr>
                <w:sz w:val="24"/>
                <w:szCs w:val="24"/>
              </w:rPr>
              <w:t>99217504</w:t>
            </w:r>
          </w:p>
        </w:tc>
      </w:tr>
      <w:tr w:rsidR="00754B1D">
        <w:trPr>
          <w:trHeight w:hRule="exact" w:val="582"/>
        </w:trPr>
        <w:tc>
          <w:tcPr>
            <w:tcW w:w="2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69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3A93" w:rsidRPr="000C3A93" w:rsidRDefault="003A22FF" w:rsidP="000C3A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C3A93">
              <w:rPr>
                <w:b/>
                <w:sz w:val="22"/>
                <w:szCs w:val="22"/>
              </w:rPr>
              <w:t>Name</w:t>
            </w:r>
            <w:r w:rsidRPr="000C3A93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0C3A93">
              <w:rPr>
                <w:b/>
                <w:sz w:val="22"/>
                <w:szCs w:val="22"/>
              </w:rPr>
              <w:t>of</w:t>
            </w:r>
            <w:r w:rsidRPr="000C3A93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0C3A93">
              <w:rPr>
                <w:b/>
                <w:sz w:val="22"/>
                <w:szCs w:val="22"/>
              </w:rPr>
              <w:t>C</w:t>
            </w:r>
            <w:r w:rsidRPr="000C3A93">
              <w:rPr>
                <w:b/>
                <w:spacing w:val="2"/>
                <w:sz w:val="22"/>
                <w:szCs w:val="22"/>
              </w:rPr>
              <w:t>o</w:t>
            </w:r>
            <w:r w:rsidRPr="000C3A93">
              <w:rPr>
                <w:b/>
                <w:sz w:val="22"/>
                <w:szCs w:val="22"/>
              </w:rPr>
              <w:t xml:space="preserve">ntract.      </w:t>
            </w:r>
            <w:r w:rsidRPr="000C3A93">
              <w:rPr>
                <w:b/>
                <w:spacing w:val="25"/>
                <w:sz w:val="22"/>
                <w:szCs w:val="22"/>
              </w:rPr>
              <w:t xml:space="preserve"> </w:t>
            </w:r>
            <w:r w:rsidRPr="000C3A93">
              <w:rPr>
                <w:b/>
                <w:sz w:val="22"/>
                <w:szCs w:val="22"/>
              </w:rPr>
              <w:t>“</w:t>
            </w:r>
            <w:r w:rsidR="000C3A93" w:rsidRPr="000C3A9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Making of </w:t>
            </w:r>
            <w:r w:rsidR="000C3A93" w:rsidRPr="0040115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furniture for </w:t>
            </w:r>
            <w:r w:rsidR="000C3A93" w:rsidRPr="000C3A9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library</w:t>
            </w:r>
            <w:r w:rsidR="000C3A93" w:rsidRPr="0040115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at old examination branch </w:t>
            </w:r>
            <w:r w:rsidR="000C3A93" w:rsidRPr="000C3A9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at SMI University </w:t>
            </w:r>
          </w:p>
          <w:p w:rsidR="00662466" w:rsidRPr="000C3A93" w:rsidRDefault="00662466" w:rsidP="00662466">
            <w:pPr>
              <w:rPr>
                <w:b/>
                <w:color w:val="000000"/>
                <w:sz w:val="22"/>
                <w:szCs w:val="22"/>
              </w:rPr>
            </w:pPr>
          </w:p>
          <w:p w:rsidR="00754B1D" w:rsidRPr="000C3A93" w:rsidRDefault="003A22FF" w:rsidP="00662466">
            <w:pPr>
              <w:pStyle w:val="NoSpacing"/>
              <w:spacing w:line="256" w:lineRule="auto"/>
            </w:pPr>
            <w:r w:rsidRPr="000C3A93">
              <w:rPr>
                <w:b/>
              </w:rPr>
              <w:t>”.</w:t>
            </w:r>
          </w:p>
        </w:tc>
      </w:tr>
      <w:tr w:rsidR="00754B1D">
        <w:trPr>
          <w:trHeight w:hRule="exact" w:val="403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3335" w:right="333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Price and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w w:val="99"/>
                <w:sz w:val="22"/>
                <w:szCs w:val="22"/>
              </w:rPr>
              <w:t>Curre</w:t>
            </w:r>
            <w:r>
              <w:rPr>
                <w:b/>
                <w:spacing w:val="1"/>
                <w:w w:val="99"/>
                <w:sz w:val="22"/>
                <w:szCs w:val="22"/>
              </w:rPr>
              <w:t>n</w:t>
            </w:r>
            <w:r>
              <w:rPr>
                <w:b/>
                <w:w w:val="99"/>
                <w:sz w:val="22"/>
                <w:szCs w:val="22"/>
              </w:rPr>
              <w:t>cy</w:t>
            </w:r>
          </w:p>
        </w:tc>
      </w:tr>
      <w:tr w:rsidR="00754B1D">
        <w:trPr>
          <w:trHeight w:hRule="exact" w:val="402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Prices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uoted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Bidder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shall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“fixed”</w:t>
            </w:r>
            <w:r>
              <w:rPr>
                <w:b/>
                <w:i/>
                <w:spacing w:val="47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and</w:t>
            </w:r>
            <w:r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in”</w:t>
            </w:r>
            <w:r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Pak</w:t>
            </w:r>
            <w:r>
              <w:rPr>
                <w:b/>
                <w:i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Rupees”</w:t>
            </w:r>
          </w:p>
        </w:tc>
      </w:tr>
      <w:tr w:rsidR="00754B1D">
        <w:trPr>
          <w:trHeight w:hRule="exact" w:val="404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279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Preparation</w:t>
            </w:r>
            <w:r>
              <w:rPr>
                <w:b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and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Submission</w:t>
            </w:r>
            <w:r>
              <w:rPr>
                <w:b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of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Bids</w:t>
            </w:r>
          </w:p>
        </w:tc>
      </w:tr>
      <w:tr w:rsidR="00754B1D">
        <w:trPr>
          <w:trHeight w:hRule="exact" w:val="2722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20" w:lineRule="exact"/>
              <w:ind w:left="460"/>
            </w:pPr>
            <w:r>
              <w:rPr>
                <w:i/>
                <w:spacing w:val="2"/>
              </w:rPr>
              <w:t>S</w:t>
            </w:r>
            <w:r>
              <w:rPr>
                <w:i/>
              </w:rPr>
              <w:t>election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2"/>
              </w:rPr>
              <w:t>C</w:t>
            </w:r>
            <w:r>
              <w:rPr>
                <w:i/>
                <w:spacing w:val="-1"/>
              </w:rPr>
              <w:t>r</w:t>
            </w:r>
            <w:r>
              <w:rPr>
                <w:i/>
              </w:rPr>
              <w:t>iteria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/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1"/>
              </w:rPr>
              <w:t>R</w:t>
            </w:r>
            <w:r>
              <w:rPr>
                <w:i/>
              </w:rPr>
              <w:t>es</w:t>
            </w:r>
            <w:r>
              <w:rPr>
                <w:i/>
                <w:spacing w:val="1"/>
              </w:rPr>
              <w:t>po</w:t>
            </w:r>
            <w:r>
              <w:rPr>
                <w:i/>
                <w:spacing w:val="2"/>
              </w:rPr>
              <w:t>n</w:t>
            </w:r>
            <w:r>
              <w:rPr>
                <w:i/>
              </w:rPr>
              <w:t>si</w:t>
            </w:r>
            <w:r>
              <w:rPr>
                <w:i/>
                <w:spacing w:val="2"/>
              </w:rPr>
              <w:t>v</w:t>
            </w:r>
            <w:r>
              <w:rPr>
                <w:i/>
                <w:spacing w:val="-1"/>
              </w:rPr>
              <w:t>e</w:t>
            </w:r>
            <w:r>
              <w:rPr>
                <w:i/>
                <w:spacing w:val="2"/>
              </w:rPr>
              <w:t>n</w:t>
            </w:r>
            <w:r>
              <w:rPr>
                <w:i/>
              </w:rPr>
              <w:t>ess c</w:t>
            </w:r>
            <w:r>
              <w:rPr>
                <w:i/>
                <w:spacing w:val="1"/>
              </w:rPr>
              <w:t>r</w:t>
            </w:r>
            <w:r>
              <w:rPr>
                <w:i/>
              </w:rPr>
              <w:t>iteri</w:t>
            </w:r>
            <w:r>
              <w:rPr>
                <w:i/>
                <w:spacing w:val="1"/>
              </w:rPr>
              <w:t>a</w:t>
            </w:r>
            <w:r>
              <w:rPr>
                <w:i/>
              </w:rPr>
              <w:t>: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ki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mp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ny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1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ing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lo</w:t>
            </w:r>
            <w:r>
              <w:rPr>
                <w:sz w:val="16"/>
                <w:szCs w:val="16"/>
              </w:rPr>
              <w:t>cal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pacing w:val="1"/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n </w:t>
            </w:r>
            <w:r>
              <w:rPr>
                <w:spacing w:val="-4"/>
                <w:sz w:val="16"/>
                <w:szCs w:val="16"/>
              </w:rPr>
              <w:t>K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1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ith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3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ns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-2"/>
                <w:sz w:val="16"/>
                <w:szCs w:val="16"/>
              </w:rPr>
              <w:t>en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2"/>
                <w:sz w:val="16"/>
                <w:szCs w:val="16"/>
              </w:rPr>
              <w:t xml:space="preserve"> b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ng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ume</w:t>
            </w:r>
            <w:r>
              <w:rPr>
                <w:sz w:val="16"/>
                <w:szCs w:val="16"/>
              </w:rPr>
              <w:t>nts.</w:t>
            </w:r>
          </w:p>
          <w:p w:rsidR="00754B1D" w:rsidRDefault="003A22FF">
            <w:pPr>
              <w:spacing w:before="2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le</w:t>
            </w:r>
            <w:r>
              <w:rPr>
                <w:sz w:val="16"/>
                <w:szCs w:val="16"/>
              </w:rPr>
              <w:t>ast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ro</w:t>
            </w:r>
            <w:r>
              <w:rPr>
                <w:sz w:val="16"/>
                <w:szCs w:val="16"/>
              </w:rPr>
              <w:t>j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ct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pacing w:val="2"/>
                <w:sz w:val="16"/>
                <w:szCs w:val="16"/>
              </w:rPr>
              <w:t>f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1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v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g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-2"/>
                <w:sz w:val="16"/>
                <w:szCs w:val="16"/>
              </w:rPr>
              <w:t>ol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z w:val="16"/>
                <w:szCs w:val="16"/>
              </w:rPr>
              <w:t>as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itt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</w:p>
          <w:p w:rsidR="00754B1D" w:rsidRDefault="003A22FF">
            <w:pPr>
              <w:spacing w:line="180" w:lineRule="exact"/>
              <w:ind w:left="886" w:right="278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>F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.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cco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ied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 w:rsidR="00F76521">
              <w:rPr>
                <w:spacing w:val="-3"/>
                <w:sz w:val="16"/>
                <w:szCs w:val="16"/>
              </w:rPr>
              <w:t>check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</w:t>
            </w:r>
            <w:r>
              <w:rPr>
                <w:w w:val="99"/>
                <w:sz w:val="16"/>
                <w:szCs w:val="16"/>
              </w:rPr>
              <w:t>s</w:t>
            </w:r>
            <w:r>
              <w:rPr>
                <w:spacing w:val="-2"/>
                <w:w w:val="99"/>
                <w:sz w:val="16"/>
                <w:szCs w:val="16"/>
              </w:rPr>
              <w:t>t</w:t>
            </w:r>
            <w:r>
              <w:rPr>
                <w:w w:val="99"/>
                <w:sz w:val="16"/>
                <w:szCs w:val="16"/>
              </w:rPr>
              <w:t>.</w:t>
            </w:r>
          </w:p>
          <w:p w:rsidR="00754B1D" w:rsidRDefault="003A22FF">
            <w:pPr>
              <w:tabs>
                <w:tab w:val="left" w:pos="900"/>
              </w:tabs>
              <w:spacing w:before="4" w:line="180" w:lineRule="exact"/>
              <w:ind w:left="918" w:right="251" w:hanging="360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ab/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29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3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str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ct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3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ec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al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cif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2"/>
                <w:sz w:val="16"/>
                <w:szCs w:val="16"/>
              </w:rPr>
              <w:t>on</w:t>
            </w:r>
            <w:r>
              <w:rPr>
                <w:sz w:val="16"/>
                <w:szCs w:val="16"/>
              </w:rPr>
              <w:t>;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 xml:space="preserve"> o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al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tem</w:t>
            </w:r>
            <w:r>
              <w:rPr>
                <w:spacing w:val="-4"/>
                <w:sz w:val="16"/>
                <w:szCs w:val="16"/>
              </w:rPr>
              <w:t xml:space="preserve"> w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 acc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pt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</w:t>
            </w:r>
            <w:r>
              <w:rPr>
                <w:spacing w:val="-1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</w:t>
            </w:r>
            <w:r>
              <w:rPr>
                <w:spacing w:val="-1"/>
                <w:sz w:val="16"/>
                <w:szCs w:val="16"/>
              </w:rPr>
              <w:t xml:space="preserve"> l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ro</w:t>
            </w:r>
            <w:r>
              <w:rPr>
                <w:spacing w:val="1"/>
                <w:sz w:val="16"/>
                <w:szCs w:val="16"/>
              </w:rPr>
              <w:t>j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cts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f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>i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ar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sa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isfa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bi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mu</w:t>
            </w:r>
            <w:r>
              <w:rPr>
                <w:sz w:val="16"/>
                <w:szCs w:val="16"/>
              </w:rPr>
              <w:t>st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ast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  <w:r>
              <w:rPr>
                <w:spacing w:val="-3"/>
                <w:sz w:val="16"/>
                <w:szCs w:val="16"/>
              </w:rPr>
              <w:t xml:space="preserve"> y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of</w:t>
            </w:r>
            <w:r>
              <w:rPr>
                <w:spacing w:val="-2"/>
                <w:sz w:val="16"/>
                <w:szCs w:val="16"/>
              </w:rPr>
              <w:t xml:space="preserve"> ex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2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p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pacing w:val="-4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2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.     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ax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>tific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te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(N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N)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Active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Tax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</w:t>
            </w:r>
            <w:r>
              <w:rPr>
                <w:spacing w:val="-1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er</w:t>
            </w:r>
          </w:p>
          <w:p w:rsidR="00754B1D" w:rsidRDefault="003A22FF">
            <w:pPr>
              <w:spacing w:line="180" w:lineRule="exact"/>
              <w:ind w:left="567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G</w:t>
            </w:r>
            <w:r>
              <w:rPr>
                <w:spacing w:val="-1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eg</w:t>
            </w:r>
            <w:r>
              <w:rPr>
                <w:sz w:val="16"/>
                <w:szCs w:val="16"/>
              </w:rPr>
              <w:t>ist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tifi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at</w:t>
            </w:r>
            <w:r>
              <w:rPr>
                <w:spacing w:val="-2"/>
                <w:sz w:val="16"/>
                <w:szCs w:val="16"/>
              </w:rPr>
              <w:t>e.</w:t>
            </w:r>
          </w:p>
          <w:p w:rsidR="00754B1D" w:rsidRDefault="003A22FF">
            <w:pPr>
              <w:spacing w:before="1"/>
              <w:ind w:left="550"/>
              <w:rPr>
                <w:sz w:val="16"/>
                <w:szCs w:val="16"/>
              </w:rPr>
            </w:pPr>
            <w:r>
              <w:t>1</w:t>
            </w:r>
            <w:r>
              <w:rPr>
                <w:spacing w:val="1"/>
              </w:rPr>
              <w:t>0</w:t>
            </w:r>
            <w:r>
              <w:rPr>
                <w:sz w:val="16"/>
                <w:szCs w:val="16"/>
              </w:rPr>
              <w:t xml:space="preserve">.  </w:t>
            </w:r>
            <w:r>
              <w:rPr>
                <w:spacing w:val="33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Vali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pacing w:val="-1"/>
                <w:sz w:val="16"/>
                <w:szCs w:val="16"/>
              </w:rPr>
              <w:t>ofessiona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Ta</w:t>
            </w:r>
            <w:r>
              <w:rPr>
                <w:sz w:val="16"/>
                <w:szCs w:val="16"/>
              </w:rPr>
              <w:t>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pacing w:val="-1"/>
                <w:sz w:val="16"/>
                <w:szCs w:val="16"/>
              </w:rPr>
              <w:t>tifi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.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F76521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Amount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of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security.   </w:t>
            </w:r>
            <w:r>
              <w:rPr>
                <w:b/>
                <w:spacing w:val="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2%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Value</w:t>
            </w:r>
          </w:p>
        </w:tc>
      </w:tr>
      <w:tr w:rsidR="00754B1D">
        <w:trPr>
          <w:trHeight w:hRule="exact" w:val="269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validity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perio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.    </w:t>
            </w:r>
            <w:r>
              <w:rPr>
                <w:spacing w:val="4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s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copi</w:t>
            </w:r>
            <w:r>
              <w:rPr>
                <w:b/>
                <w:sz w:val="22"/>
                <w:szCs w:val="22"/>
              </w:rPr>
              <w:t xml:space="preserve">es.       </w:t>
            </w:r>
            <w:r>
              <w:rPr>
                <w:b/>
                <w:spacing w:val="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original </w:t>
            </w:r>
            <w:r>
              <w:rPr>
                <w:spacing w:val="4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AB276E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Deadline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for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submiss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.   </w:t>
            </w:r>
            <w:r>
              <w:rPr>
                <w:spacing w:val="44"/>
                <w:sz w:val="22"/>
                <w:szCs w:val="22"/>
              </w:rPr>
              <w:t xml:space="preserve"> </w:t>
            </w:r>
            <w:r w:rsidR="00BE1DBC">
              <w:rPr>
                <w:spacing w:val="44"/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 xml:space="preserve">. </w:t>
            </w:r>
            <w:r w:rsidR="00BE1DBC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 xml:space="preserve">   .</w:t>
            </w:r>
            <w:r w:rsidR="00BE1DBC">
              <w:rPr>
                <w:sz w:val="22"/>
                <w:szCs w:val="22"/>
              </w:rPr>
              <w:t>2017</w:t>
            </w:r>
            <w:r>
              <w:rPr>
                <w:sz w:val="22"/>
                <w:szCs w:val="22"/>
              </w:rPr>
              <w:t xml:space="preserve">       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at      </w:t>
            </w:r>
            <w:r w:rsidR="00BE1DBC">
              <w:rPr>
                <w:sz w:val="22"/>
                <w:szCs w:val="22"/>
              </w:rPr>
              <w:t xml:space="preserve">2:00          </w:t>
            </w:r>
            <w:r>
              <w:rPr>
                <w:sz w:val="22"/>
                <w:szCs w:val="22"/>
              </w:rPr>
              <w:t xml:space="preserve"> </w:t>
            </w:r>
            <w:r w:rsidR="00AB276E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M</w:t>
            </w:r>
          </w:p>
        </w:tc>
      </w:tr>
      <w:tr w:rsidR="00754B1D">
        <w:trPr>
          <w:trHeight w:hRule="exact" w:val="395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19.1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51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Evaluat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on:</w:t>
            </w:r>
            <w:r>
              <w:rPr>
                <w:b/>
                <w:spacing w:val="4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Lowest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evaluated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responsive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</w:t>
            </w:r>
          </w:p>
        </w:tc>
      </w:tr>
    </w:tbl>
    <w:p w:rsidR="00754B1D" w:rsidRDefault="00754B1D">
      <w:p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181" w:right="4178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</w:t>
      </w:r>
    </w:p>
    <w:p w:rsidR="00754B1D" w:rsidRDefault="003A22FF">
      <w:pPr>
        <w:spacing w:line="300" w:lineRule="exact"/>
        <w:ind w:left="2752" w:right="2752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Special</w:t>
      </w:r>
      <w:r>
        <w:rPr>
          <w:b/>
          <w:spacing w:val="-10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Conditions</w:t>
      </w:r>
      <w:r>
        <w:rPr>
          <w:b/>
          <w:spacing w:val="-15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of</w:t>
      </w:r>
      <w:r>
        <w:rPr>
          <w:b/>
          <w:spacing w:val="-4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Contract</w:t>
      </w:r>
    </w:p>
    <w:p w:rsidR="00754B1D" w:rsidRDefault="00754B1D">
      <w:pPr>
        <w:spacing w:before="10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120" w:right="7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Special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 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General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Contract.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Whenever there is a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nflict,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 herein shall prevail over those in the General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Contrac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corresponding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ber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indicated in parentheses.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600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Definitions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1)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653" w:right="75" w:firstLine="7"/>
        <w:jc w:val="both"/>
        <w:rPr>
          <w:sz w:val="24"/>
          <w:szCs w:val="24"/>
        </w:rPr>
      </w:pPr>
      <w:r>
        <w:rPr>
          <w:sz w:val="24"/>
          <w:szCs w:val="24"/>
        </w:rPr>
        <w:t>GCC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(g)—The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  <w:r>
        <w:rPr>
          <w:spacing w:val="2"/>
          <w:sz w:val="24"/>
          <w:szCs w:val="24"/>
        </w:rPr>
        <w:t xml:space="preserve"> </w:t>
      </w:r>
      <w:r w:rsidR="00BF1A32">
        <w:rPr>
          <w:spacing w:val="2"/>
          <w:sz w:val="24"/>
          <w:szCs w:val="24"/>
        </w:rPr>
        <w:t>Directorate of Planning &amp; Development SMIU</w:t>
      </w:r>
      <w:r>
        <w:rPr>
          <w:sz w:val="24"/>
          <w:szCs w:val="24"/>
        </w:rPr>
        <w:t>, Karachi.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4971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Perfo</w:t>
      </w:r>
      <w:r>
        <w:rPr>
          <w:b/>
          <w:spacing w:val="1"/>
          <w:sz w:val="22"/>
          <w:szCs w:val="22"/>
        </w:rPr>
        <w:t>r</w:t>
      </w:r>
      <w:r>
        <w:rPr>
          <w:b/>
          <w:sz w:val="22"/>
          <w:szCs w:val="22"/>
        </w:rPr>
        <w:t>mance</w:t>
      </w:r>
      <w:r>
        <w:rPr>
          <w:b/>
          <w:spacing w:val="-11"/>
          <w:sz w:val="22"/>
          <w:szCs w:val="22"/>
        </w:rPr>
        <w:t xml:space="preserve"> </w:t>
      </w:r>
      <w:r>
        <w:rPr>
          <w:b/>
          <w:sz w:val="22"/>
          <w:szCs w:val="22"/>
        </w:rPr>
        <w:t>Security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4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60" w:right="75" w:firstLine="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GC</w:t>
      </w:r>
      <w:r>
        <w:rPr>
          <w:sz w:val="24"/>
          <w:szCs w:val="24"/>
        </w:rPr>
        <w:t>C 4—The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 of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security, as a percentage of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Contract Price, shall be:  </w:t>
      </w:r>
      <w:r w:rsidR="00BF1A32">
        <w:rPr>
          <w:sz w:val="24"/>
          <w:szCs w:val="24"/>
        </w:rPr>
        <w:t>3</w:t>
      </w:r>
      <w:r>
        <w:rPr>
          <w:sz w:val="24"/>
          <w:szCs w:val="24"/>
        </w:rPr>
        <w:t>%.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501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Inspections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and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Tests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5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Inspection of </w:t>
      </w:r>
      <w:r w:rsidR="008A4B00">
        <w:rPr>
          <w:sz w:val="24"/>
          <w:szCs w:val="24"/>
        </w:rPr>
        <w:t>SMIU</w:t>
      </w:r>
      <w:r>
        <w:rPr>
          <w:sz w:val="24"/>
          <w:szCs w:val="24"/>
        </w:rPr>
        <w:t xml:space="preserve"> shall inspect the procured good and ensure that it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eets the tender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ecifications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efore its 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tance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4720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Delivery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and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Documen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</w:t>
      </w:r>
      <w:r>
        <w:rPr>
          <w:b/>
          <w:spacing w:val="1"/>
          <w:sz w:val="22"/>
          <w:szCs w:val="22"/>
        </w:rPr>
        <w:t>s</w:t>
      </w:r>
      <w:r>
        <w:rPr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7)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5" w:firstLine="7"/>
        <w:jc w:val="both"/>
        <w:rPr>
          <w:sz w:val="24"/>
          <w:szCs w:val="24"/>
        </w:rPr>
      </w:pPr>
      <w:r>
        <w:rPr>
          <w:sz w:val="24"/>
          <w:szCs w:val="24"/>
        </w:rPr>
        <w:t>GCC 10—Supplier shall supply and install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good within </w:t>
      </w:r>
      <w:r w:rsidR="00980ED2">
        <w:rPr>
          <w:sz w:val="24"/>
          <w:szCs w:val="24"/>
        </w:rPr>
        <w:t>20</w:t>
      </w:r>
      <w:r>
        <w:rPr>
          <w:sz w:val="24"/>
          <w:szCs w:val="24"/>
        </w:rPr>
        <w:t xml:space="preserve"> Days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fter signing the contract and shall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 the following.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100" w:right="75" w:hanging="720"/>
        <w:rPr>
          <w:sz w:val="24"/>
          <w:szCs w:val="24"/>
        </w:r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1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invoice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Good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'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description,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quantity,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754B1D" w:rsidRDefault="003A22FF">
      <w:pPr>
        <w:ind w:left="1380" w:right="2524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Packing List identifying the contents of Supply; (iii)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Delivery note.</w:t>
      </w:r>
    </w:p>
    <w:p w:rsidR="00754B1D" w:rsidRDefault="003A22FF">
      <w:pPr>
        <w:ind w:left="1380"/>
        <w:rPr>
          <w:sz w:val="24"/>
          <w:szCs w:val="24"/>
        </w:rPr>
      </w:pPr>
      <w:r>
        <w:rPr>
          <w:sz w:val="24"/>
          <w:szCs w:val="24"/>
        </w:rPr>
        <w:t xml:space="preserve">(iv)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Warranty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guarantee certificate;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597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Warranty</w:t>
      </w:r>
      <w:r>
        <w:rPr>
          <w:b/>
          <w:spacing w:val="-9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12</w:t>
      </w:r>
      <w:r>
        <w:rPr>
          <w:b/>
          <w:sz w:val="24"/>
          <w:szCs w:val="24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60" w:right="72" w:firstLine="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equipment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bear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free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arts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labor)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installation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acceptance. Upon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expiration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warranty,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Purc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aser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er into a Service Level Maintenance 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expiry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bodied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Appendix-A hereto</w:t>
      </w:r>
    </w:p>
    <w:p w:rsidR="00754B1D" w:rsidRDefault="00754B1D">
      <w:pPr>
        <w:spacing w:before="8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ind w:left="120" w:right="6089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Payment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1</w:t>
      </w:r>
      <w:r>
        <w:rPr>
          <w:b/>
          <w:spacing w:val="1"/>
          <w:sz w:val="22"/>
          <w:szCs w:val="22"/>
        </w:rPr>
        <w:t>3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ind w:left="660" w:right="72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sz w:val="24"/>
          <w:szCs w:val="24"/>
        </w:rPr>
        <w:t>9</w:t>
      </w:r>
      <w:r w:rsidR="008A4B00">
        <w:rPr>
          <w:sz w:val="24"/>
          <w:szCs w:val="24"/>
        </w:rPr>
        <w:t>0</w:t>
      </w:r>
      <w:r>
        <w:rPr>
          <w:sz w:val="24"/>
          <w:szCs w:val="24"/>
        </w:rPr>
        <w:t>%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paid 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satisfactory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Installation, integration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products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roject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(s),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production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eptance Certi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ates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signed 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ized Inspection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 w:rsidR="008A4B00">
        <w:rPr>
          <w:spacing w:val="1"/>
          <w:sz w:val="24"/>
          <w:szCs w:val="24"/>
        </w:rPr>
        <w:t>SMIU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aining</w:t>
      </w:r>
      <w:r>
        <w:rPr>
          <w:spacing w:val="1"/>
          <w:sz w:val="24"/>
          <w:szCs w:val="24"/>
        </w:rPr>
        <w:t xml:space="preserve"> </w:t>
      </w:r>
      <w:r w:rsidR="008A4B00">
        <w:rPr>
          <w:spacing w:val="1"/>
          <w:sz w:val="24"/>
          <w:szCs w:val="24"/>
        </w:rPr>
        <w:t>10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retained till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six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Inspection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issued.</w:t>
      </w:r>
    </w:p>
    <w:p w:rsidR="00754B1D" w:rsidRDefault="00754B1D">
      <w:pPr>
        <w:spacing w:before="4" w:line="160" w:lineRule="exact"/>
        <w:rPr>
          <w:sz w:val="17"/>
          <w:szCs w:val="17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9"/>
        <w:ind w:left="120"/>
        <w:rPr>
          <w:sz w:val="22"/>
          <w:szCs w:val="22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Liquidated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Damages</w:t>
      </w:r>
      <w:r>
        <w:rPr>
          <w:b/>
          <w:spacing w:val="-9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1</w:t>
      </w:r>
      <w:r>
        <w:rPr>
          <w:b/>
          <w:spacing w:val="1"/>
          <w:sz w:val="22"/>
          <w:szCs w:val="22"/>
        </w:rPr>
        <w:t>7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4" w:firstLin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fails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deliver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perform  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services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period(s)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haser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udi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edies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deduct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 sum equivalent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0.1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percent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actual delivery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maxi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duction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10%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Price. Once the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xi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m is reached,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urchaser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consider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the contract.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2"/>
          <w:szCs w:val="22"/>
        </w:rPr>
      </w:pPr>
      <w:r>
        <w:rPr>
          <w:b/>
          <w:spacing w:val="1"/>
          <w:sz w:val="22"/>
          <w:szCs w:val="22"/>
        </w:rPr>
        <w:t>8</w:t>
      </w:r>
      <w:r>
        <w:rPr>
          <w:b/>
          <w:sz w:val="22"/>
          <w:szCs w:val="22"/>
        </w:rPr>
        <w:t xml:space="preserve">.     </w:t>
      </w:r>
      <w:r>
        <w:rPr>
          <w:b/>
          <w:spacing w:val="36"/>
          <w:sz w:val="22"/>
          <w:szCs w:val="22"/>
        </w:rPr>
        <w:t xml:space="preserve"> </w:t>
      </w:r>
      <w:r>
        <w:rPr>
          <w:b/>
          <w:sz w:val="22"/>
          <w:szCs w:val="22"/>
        </w:rPr>
        <w:t>Resolution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of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Disputes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(</w:t>
      </w:r>
      <w:r>
        <w:rPr>
          <w:b/>
          <w:sz w:val="22"/>
          <w:szCs w:val="22"/>
        </w:rPr>
        <w:t>GCC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22)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4" w:firstLine="7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1"/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etween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g agency and the Supplier,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1"/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referred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resolution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echa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m 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defined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31,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32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(SPPR 201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)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ended 2013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2"/>
          <w:szCs w:val="22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Applicable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La</w:t>
      </w:r>
      <w:r>
        <w:rPr>
          <w:b/>
          <w:sz w:val="22"/>
          <w:szCs w:val="22"/>
        </w:rPr>
        <w:t>w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24)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653" w:right="76" w:firstLine="7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sz w:val="24"/>
          <w:szCs w:val="24"/>
        </w:rPr>
        <w:t>GCC 24 Contract shall be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terpreted in 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ance with the Sindh Public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law of Sindh.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3"/>
        <w:ind w:left="4227" w:right="4224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Part-VI</w:t>
      </w:r>
    </w:p>
    <w:p w:rsidR="00754B1D" w:rsidRDefault="003A22FF">
      <w:pPr>
        <w:spacing w:before="1" w:line="300" w:lineRule="exact"/>
        <w:ind w:left="2507" w:right="250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SCHEDULE</w:t>
      </w:r>
      <w:r>
        <w:rPr>
          <w:b/>
          <w:spacing w:val="-16"/>
          <w:position w:val="-1"/>
          <w:sz w:val="28"/>
          <w:szCs w:val="28"/>
          <w:u w:val="thick" w:color="000000"/>
        </w:rPr>
        <w:t xml:space="preserve"> </w:t>
      </w:r>
      <w:r>
        <w:rPr>
          <w:b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position w:val="-1"/>
          <w:sz w:val="28"/>
          <w:szCs w:val="28"/>
          <w:u w:val="thick" w:color="000000"/>
        </w:rPr>
        <w:t>F</w:t>
      </w:r>
      <w:r>
        <w:rPr>
          <w:b/>
          <w:spacing w:val="-4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RE</w:t>
      </w:r>
      <w:r>
        <w:rPr>
          <w:b/>
          <w:spacing w:val="1"/>
          <w:w w:val="99"/>
          <w:position w:val="-1"/>
          <w:sz w:val="28"/>
          <w:szCs w:val="28"/>
          <w:u w:val="thick" w:color="000000"/>
        </w:rPr>
        <w:t>Q</w:t>
      </w:r>
      <w:r>
        <w:rPr>
          <w:b/>
          <w:w w:val="99"/>
          <w:position w:val="-1"/>
          <w:sz w:val="28"/>
          <w:szCs w:val="28"/>
          <w:u w:val="thick" w:color="000000"/>
        </w:rPr>
        <w:t>UIREMENTS</w:t>
      </w:r>
    </w:p>
    <w:p w:rsidR="00754B1D" w:rsidRDefault="00754B1D">
      <w:pPr>
        <w:spacing w:before="9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220"/>
        <w:rPr>
          <w:sz w:val="24"/>
          <w:szCs w:val="24"/>
        </w:rPr>
      </w:pPr>
      <w:r>
        <w:rPr>
          <w:position w:val="-1"/>
          <w:sz w:val="24"/>
          <w:szCs w:val="24"/>
        </w:rPr>
        <w:t>The delivery schedule hereafter expr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ssed the date of delivery required.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7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3295"/>
        <w:gridCol w:w="1890"/>
        <w:gridCol w:w="1745"/>
        <w:gridCol w:w="1576"/>
      </w:tblGrid>
      <w:tr w:rsidR="00754B1D" w:rsidTr="0049361F">
        <w:trPr>
          <w:trHeight w:hRule="exact" w:val="838"/>
        </w:trPr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before="3" w:line="260" w:lineRule="exact"/>
              <w:ind w:left="216" w:right="176" w:firstLine="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1334" w:right="13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before="3" w:line="260" w:lineRule="exact"/>
              <w:ind w:left="173" w:right="17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 of Delivery from date of</w:t>
            </w:r>
          </w:p>
          <w:p w:rsidR="00754B1D" w:rsidRDefault="003A22FF">
            <w:pPr>
              <w:spacing w:line="260" w:lineRule="exact"/>
              <w:ind w:left="664" w:right="6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ard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156" w:right="15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Location of</w:t>
            </w:r>
          </w:p>
          <w:p w:rsidR="00754B1D" w:rsidRDefault="003A22FF">
            <w:pPr>
              <w:spacing w:line="260" w:lineRule="exact"/>
              <w:ind w:left="383" w:right="38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Supply</w:t>
            </w:r>
          </w:p>
        </w:tc>
      </w:tr>
      <w:tr w:rsidR="00754B1D" w:rsidTr="0049361F">
        <w:trPr>
          <w:trHeight w:hRule="exact" w:val="2893"/>
        </w:trPr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80" w:lineRule="exact"/>
              <w:rPr>
                <w:sz w:val="28"/>
                <w:szCs w:val="28"/>
              </w:rPr>
            </w:pPr>
          </w:p>
          <w:p w:rsidR="00754B1D" w:rsidRDefault="003A22FF">
            <w:pPr>
              <w:ind w:left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4" w:line="160" w:lineRule="exact"/>
              <w:rPr>
                <w:sz w:val="16"/>
                <w:szCs w:val="16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044735" w:rsidRDefault="00044735" w:rsidP="00044735">
            <w:pPr>
              <w:ind w:left="948"/>
              <w:jc w:val="center"/>
              <w:rPr>
                <w:sz w:val="24"/>
                <w:szCs w:val="24"/>
              </w:rPr>
            </w:pPr>
          </w:p>
          <w:p w:rsidR="00044735" w:rsidRDefault="00044735" w:rsidP="00044735">
            <w:pPr>
              <w:ind w:left="948"/>
              <w:jc w:val="center"/>
              <w:rPr>
                <w:sz w:val="24"/>
                <w:szCs w:val="24"/>
              </w:rPr>
            </w:pPr>
          </w:p>
          <w:p w:rsidR="00754B1D" w:rsidRDefault="00754B1D" w:rsidP="00044735">
            <w:pPr>
              <w:ind w:left="948"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 w:rsidP="0049361F">
            <w:pPr>
              <w:spacing w:before="12" w:line="280" w:lineRule="exact"/>
              <w:rPr>
                <w:sz w:val="28"/>
                <w:szCs w:val="28"/>
              </w:rPr>
            </w:pPr>
          </w:p>
          <w:p w:rsidR="0049361F" w:rsidRDefault="0049361F" w:rsidP="0049361F">
            <w:pPr>
              <w:ind w:left="574" w:right="575"/>
            </w:pPr>
          </w:p>
          <w:p w:rsidR="0049361F" w:rsidRPr="0049361F" w:rsidRDefault="0049361F" w:rsidP="00044735">
            <w:pPr>
              <w:ind w:left="574" w:right="575"/>
              <w:jc w:val="center"/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6" w:line="280" w:lineRule="exact"/>
              <w:rPr>
                <w:sz w:val="28"/>
                <w:szCs w:val="28"/>
              </w:rPr>
            </w:pPr>
          </w:p>
          <w:p w:rsidR="00754B1D" w:rsidRDefault="00754B1D">
            <w:pPr>
              <w:ind w:left="400" w:right="401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2" w:line="260" w:lineRule="exact"/>
              <w:rPr>
                <w:sz w:val="26"/>
                <w:szCs w:val="26"/>
              </w:rPr>
            </w:pPr>
          </w:p>
          <w:p w:rsidR="00044735" w:rsidRDefault="00044735" w:rsidP="00044735">
            <w:pPr>
              <w:ind w:left="174" w:right="177" w:firstLine="2"/>
              <w:rPr>
                <w:sz w:val="24"/>
                <w:szCs w:val="24"/>
              </w:rPr>
            </w:pPr>
          </w:p>
          <w:p w:rsidR="00044735" w:rsidRDefault="00044735" w:rsidP="00044735">
            <w:pPr>
              <w:ind w:left="174" w:right="177" w:firstLine="2"/>
              <w:rPr>
                <w:sz w:val="24"/>
                <w:szCs w:val="24"/>
              </w:rPr>
            </w:pPr>
          </w:p>
          <w:p w:rsidR="00754B1D" w:rsidRDefault="003A22FF" w:rsidP="00044735">
            <w:pPr>
              <w:ind w:left="174" w:right="177"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754B1D" w:rsidRDefault="00754B1D">
      <w:pPr>
        <w:spacing w:before="5" w:line="180" w:lineRule="exact"/>
        <w:rPr>
          <w:sz w:val="18"/>
          <w:szCs w:val="18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3"/>
        <w:ind w:left="220"/>
        <w:rPr>
          <w:sz w:val="28"/>
          <w:szCs w:val="28"/>
        </w:rPr>
        <w:sectPr w:rsidR="00754B1D">
          <w:pgSz w:w="11920" w:h="16840"/>
          <w:pgMar w:top="980" w:right="1220" w:bottom="280" w:left="1220" w:header="748" w:footer="0" w:gutter="0"/>
          <w:cols w:space="720"/>
        </w:sectPr>
      </w:pPr>
      <w:r>
        <w:rPr>
          <w:b/>
          <w:sz w:val="28"/>
          <w:szCs w:val="28"/>
        </w:rPr>
        <w:t xml:space="preserve">Note:          </w:t>
      </w:r>
      <w:r>
        <w:rPr>
          <w:b/>
          <w:spacing w:val="10"/>
          <w:sz w:val="28"/>
          <w:szCs w:val="28"/>
        </w:rPr>
        <w:t xml:space="preserve"> </w:t>
      </w:r>
      <w:r>
        <w:rPr>
          <w:b/>
          <w:sz w:val="28"/>
          <w:szCs w:val="28"/>
          <w:u w:val="thick" w:color="000000"/>
        </w:rPr>
        <w:t>specifications</w:t>
      </w:r>
      <w:r>
        <w:rPr>
          <w:b/>
          <w:spacing w:val="-17"/>
          <w:sz w:val="28"/>
          <w:szCs w:val="28"/>
          <w:u w:val="thick" w:color="000000"/>
        </w:rPr>
        <w:t xml:space="preserve"> </w:t>
      </w:r>
      <w:r w:rsidR="0049361F">
        <w:rPr>
          <w:b/>
          <w:spacing w:val="-17"/>
          <w:sz w:val="28"/>
          <w:szCs w:val="28"/>
          <w:u w:val="thick" w:color="000000"/>
        </w:rPr>
        <w:t xml:space="preserve">and Quantity </w:t>
      </w:r>
      <w:r>
        <w:rPr>
          <w:b/>
          <w:sz w:val="28"/>
          <w:szCs w:val="28"/>
          <w:u w:val="thick" w:color="000000"/>
        </w:rPr>
        <w:t>of</w:t>
      </w:r>
      <w:r>
        <w:rPr>
          <w:b/>
          <w:spacing w:val="-3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above</w:t>
      </w:r>
      <w:r>
        <w:rPr>
          <w:b/>
          <w:spacing w:val="-8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items</w:t>
      </w:r>
      <w:r>
        <w:rPr>
          <w:b/>
          <w:spacing w:val="-7"/>
          <w:sz w:val="28"/>
          <w:szCs w:val="28"/>
          <w:u w:val="thick" w:color="000000"/>
        </w:rPr>
        <w:t xml:space="preserve"> </w:t>
      </w:r>
      <w:r>
        <w:rPr>
          <w:b/>
          <w:spacing w:val="2"/>
          <w:sz w:val="28"/>
          <w:szCs w:val="28"/>
          <w:u w:val="thick" w:color="000000"/>
        </w:rPr>
        <w:t>a</w:t>
      </w:r>
      <w:r>
        <w:rPr>
          <w:b/>
          <w:sz w:val="28"/>
          <w:szCs w:val="28"/>
          <w:u w:val="thick" w:color="000000"/>
        </w:rPr>
        <w:t>re</w:t>
      </w:r>
      <w:r>
        <w:rPr>
          <w:b/>
          <w:spacing w:val="-2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attached</w:t>
      </w:r>
    </w:p>
    <w:p w:rsidR="00754B1D" w:rsidRDefault="00754B1D">
      <w:pPr>
        <w:spacing w:before="5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spacing w:before="23" w:line="300" w:lineRule="exact"/>
        <w:ind w:right="197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Form-III</w:t>
      </w:r>
    </w:p>
    <w:p w:rsidR="00662466" w:rsidRDefault="00662466" w:rsidP="00662466">
      <w:pPr>
        <w:spacing w:before="11" w:line="240" w:lineRule="exact"/>
        <w:rPr>
          <w:sz w:val="24"/>
          <w:szCs w:val="24"/>
        </w:rPr>
      </w:pPr>
    </w:p>
    <w:p w:rsidR="00662466" w:rsidRDefault="00662466" w:rsidP="00662466">
      <w:pPr>
        <w:spacing w:before="29"/>
        <w:ind w:left="2390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t>Experience</w:t>
      </w:r>
      <w:r>
        <w:rPr>
          <w:b/>
          <w:spacing w:val="-1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>of</w:t>
      </w:r>
      <w:r>
        <w:rPr>
          <w:b/>
          <w:spacing w:val="-1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 xml:space="preserve">Similar Supply and </w:t>
      </w:r>
      <w:r>
        <w:rPr>
          <w:b/>
          <w:spacing w:val="1"/>
          <w:sz w:val="24"/>
          <w:szCs w:val="24"/>
          <w:u w:val="thick" w:color="000000"/>
        </w:rPr>
        <w:t>I</w:t>
      </w:r>
      <w:r>
        <w:rPr>
          <w:b/>
          <w:sz w:val="24"/>
          <w:szCs w:val="24"/>
          <w:u w:val="thick" w:color="000000"/>
        </w:rPr>
        <w:t>nstallation</w:t>
      </w:r>
    </w:p>
    <w:p w:rsidR="00662466" w:rsidRDefault="00662466" w:rsidP="00662466">
      <w:pPr>
        <w:spacing w:before="7" w:line="140" w:lineRule="exact"/>
        <w:rPr>
          <w:sz w:val="14"/>
          <w:szCs w:val="14"/>
        </w:r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644"/>
        <w:gridCol w:w="1411"/>
        <w:gridCol w:w="1350"/>
        <w:gridCol w:w="1175"/>
        <w:gridCol w:w="1176"/>
        <w:gridCol w:w="1175"/>
      </w:tblGrid>
      <w:tr w:rsidR="00662466" w:rsidTr="00A40D13">
        <w:trPr>
          <w:trHeight w:hRule="exact" w:val="1234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>
            <w:pPr>
              <w:spacing w:line="200" w:lineRule="exact"/>
            </w:pPr>
          </w:p>
          <w:p w:rsidR="00662466" w:rsidRDefault="00662466" w:rsidP="00A40D13">
            <w:pPr>
              <w:spacing w:before="12" w:line="200" w:lineRule="exact"/>
            </w:pPr>
          </w:p>
          <w:p w:rsidR="00662466" w:rsidRDefault="00662466" w:rsidP="00A40D13">
            <w:pPr>
              <w:ind w:left="36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>
            <w:pPr>
              <w:spacing w:before="14" w:line="260" w:lineRule="exact"/>
              <w:rPr>
                <w:sz w:val="26"/>
                <w:szCs w:val="26"/>
              </w:rPr>
            </w:pPr>
          </w:p>
          <w:p w:rsidR="00662466" w:rsidRDefault="00662466" w:rsidP="00A40D13">
            <w:pPr>
              <w:ind w:left="21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Assignment</w:t>
            </w:r>
          </w:p>
          <w:p w:rsidR="00662466" w:rsidRDefault="00662466" w:rsidP="00A40D13">
            <w:pPr>
              <w:ind w:left="2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>
            <w:pPr>
              <w:spacing w:line="260" w:lineRule="exact"/>
              <w:ind w:left="362" w:right="36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  <w:p w:rsidR="00662466" w:rsidRDefault="00662466" w:rsidP="00A40D13">
            <w:pPr>
              <w:ind w:left="196" w:right="196" w:firstLine="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/Contact Details 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f Client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>
            <w:pPr>
              <w:spacing w:line="200" w:lineRule="exact"/>
            </w:pPr>
          </w:p>
          <w:p w:rsidR="00662466" w:rsidRDefault="00662466" w:rsidP="00A40D13">
            <w:pPr>
              <w:spacing w:before="12" w:line="200" w:lineRule="exact"/>
            </w:pPr>
          </w:p>
          <w:p w:rsidR="00662466" w:rsidRDefault="00662466" w:rsidP="00A40D13">
            <w:pPr>
              <w:ind w:left="43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</w:t>
            </w:r>
          </w:p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>
            <w:pPr>
              <w:spacing w:before="14" w:line="200" w:lineRule="exact"/>
            </w:pPr>
          </w:p>
          <w:p w:rsidR="00662466" w:rsidRDefault="00662466" w:rsidP="00A40D13">
            <w:pPr>
              <w:ind w:left="32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Start</w:t>
            </w:r>
          </w:p>
          <w:p w:rsidR="00662466" w:rsidRDefault="00662466" w:rsidP="00A40D13">
            <w:pPr>
              <w:spacing w:line="120" w:lineRule="exact"/>
              <w:rPr>
                <w:sz w:val="12"/>
                <w:szCs w:val="12"/>
              </w:rPr>
            </w:pPr>
          </w:p>
          <w:p w:rsidR="00662466" w:rsidRDefault="00662466" w:rsidP="00A40D13">
            <w:pPr>
              <w:ind w:left="34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>
            <w:pPr>
              <w:spacing w:before="14" w:line="200" w:lineRule="exact"/>
            </w:pPr>
          </w:p>
          <w:p w:rsidR="00662466" w:rsidRDefault="00662466" w:rsidP="00A40D13">
            <w:pPr>
              <w:ind w:left="36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</w:t>
            </w:r>
          </w:p>
          <w:p w:rsidR="00662466" w:rsidRDefault="00662466" w:rsidP="00A40D13">
            <w:pPr>
              <w:spacing w:line="120" w:lineRule="exact"/>
              <w:rPr>
                <w:sz w:val="12"/>
                <w:szCs w:val="12"/>
              </w:rPr>
            </w:pPr>
          </w:p>
          <w:p w:rsidR="00662466" w:rsidRDefault="00662466" w:rsidP="00A40D13">
            <w:pPr>
              <w:ind w:left="34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>
            <w:pPr>
              <w:spacing w:line="200" w:lineRule="exact"/>
            </w:pPr>
          </w:p>
          <w:p w:rsidR="00662466" w:rsidRDefault="00662466" w:rsidP="00A40D13">
            <w:pPr>
              <w:spacing w:before="12" w:line="200" w:lineRule="exact"/>
            </w:pPr>
          </w:p>
          <w:p w:rsidR="00662466" w:rsidRDefault="00662466" w:rsidP="00A40D13">
            <w:pPr>
              <w:ind w:left="11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Remar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  <w:tr w:rsidR="00662466" w:rsidTr="00A40D13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2466" w:rsidRDefault="00662466" w:rsidP="00A40D13"/>
        </w:tc>
      </w:tr>
    </w:tbl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</w:pPr>
    </w:p>
    <w:p w:rsidR="00662466" w:rsidRDefault="00662466" w:rsidP="00662466">
      <w:pPr>
        <w:tabs>
          <w:tab w:val="left" w:pos="8760"/>
        </w:tabs>
        <w:rPr>
          <w:sz w:val="24"/>
          <w:szCs w:val="24"/>
        </w:rPr>
        <w:sectPr w:rsidR="00662466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9" w:line="220" w:lineRule="exact"/>
        <w:rPr>
          <w:sz w:val="22"/>
          <w:szCs w:val="22"/>
        </w:rPr>
      </w:pPr>
    </w:p>
    <w:p w:rsidR="00662466" w:rsidRDefault="00662466" w:rsidP="00662466">
      <w:pPr>
        <w:spacing w:before="23" w:line="300" w:lineRule="exact"/>
        <w:ind w:right="116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Form-V</w:t>
      </w:r>
    </w:p>
    <w:p w:rsidR="00662466" w:rsidRDefault="00662466" w:rsidP="00662466">
      <w:pPr>
        <w:spacing w:before="1" w:line="160" w:lineRule="exact"/>
        <w:rPr>
          <w:sz w:val="17"/>
          <w:szCs w:val="17"/>
        </w:r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29" w:line="260" w:lineRule="exact"/>
        <w:ind w:left="3155" w:right="3153"/>
        <w:jc w:val="center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2782848" wp14:editId="06AE49E5">
                <wp:simplePos x="0" y="0"/>
                <wp:positionH relativeFrom="page">
                  <wp:posOffset>1371600</wp:posOffset>
                </wp:positionH>
                <wp:positionV relativeFrom="paragraph">
                  <wp:posOffset>724535</wp:posOffset>
                </wp:positionV>
                <wp:extent cx="2032635" cy="0"/>
                <wp:effectExtent l="9525" t="5715" r="5715" b="13335"/>
                <wp:wrapNone/>
                <wp:docPr id="201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635" cy="0"/>
                          <a:chOff x="2160" y="1141"/>
                          <a:chExt cx="3201" cy="0"/>
                        </a:xfrm>
                      </wpg:grpSpPr>
                      <wps:wsp>
                        <wps:cNvPr id="202" name="Freeform 199"/>
                        <wps:cNvSpPr>
                          <a:spLocks/>
                        </wps:cNvSpPr>
                        <wps:spPr bwMode="auto">
                          <a:xfrm>
                            <a:off x="2160" y="1141"/>
                            <a:ext cx="3201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3201"/>
                              <a:gd name="T2" fmla="+- 0 5361 2160"/>
                              <a:gd name="T3" fmla="*/ T2 w 32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01">
                                <a:moveTo>
                                  <a:pt x="0" y="0"/>
                                </a:moveTo>
                                <a:lnTo>
                                  <a:pt x="3201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62A44" id="Group 198" o:spid="_x0000_s1026" style="position:absolute;margin-left:108pt;margin-top:57.05pt;width:160.05pt;height:0;z-index:-1;mso-position-horizontal-relative:page" coordorigin="2160,1141" coordsize="32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">
                <v:shape id="Freeform 199" o:spid="_x0000_s1027" style="position:absolute;left:2160;top:1141;width:3201;height:0;visibility:visible;mso-wrap-style:square;v-text-anchor:top" coordsize="32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" path="m,l3201,e" filled="f" strokeweight=".22269mm">
                  <v:path arrowok="t" o:connecttype="custom" o:connectlocs="0,0;3201,0" o:connectangles="0,0"/>
                </v:shape>
                <w10:wrap anchorx="page"/>
              </v:group>
            </w:pict>
          </mc:Fallback>
        </mc:AlternateContent>
      </w:r>
      <w:r>
        <w:rPr>
          <w:b/>
          <w:position w:val="-1"/>
          <w:sz w:val="24"/>
          <w:szCs w:val="24"/>
        </w:rPr>
        <w:t xml:space="preserve">Performance Security </w:t>
      </w:r>
      <w:r>
        <w:rPr>
          <w:b/>
          <w:spacing w:val="-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orm</w:t>
      </w:r>
    </w:p>
    <w:p w:rsidR="00662466" w:rsidRDefault="00662466" w:rsidP="00662466">
      <w:pPr>
        <w:spacing w:before="10" w:line="100" w:lineRule="exact"/>
        <w:rPr>
          <w:sz w:val="10"/>
          <w:szCs w:val="10"/>
        </w:r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29"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To:</w:t>
      </w:r>
    </w:p>
    <w:p w:rsidR="00662466" w:rsidRDefault="00662466" w:rsidP="00662466">
      <w:pPr>
        <w:spacing w:before="4" w:line="200" w:lineRule="exact"/>
      </w:pPr>
    </w:p>
    <w:p w:rsidR="00662466" w:rsidRDefault="00662466" w:rsidP="00662466">
      <w:pPr>
        <w:spacing w:before="34"/>
        <w:ind w:left="840" w:right="4409"/>
      </w:pPr>
      <w:r>
        <w:rPr>
          <w:b/>
        </w:rPr>
        <w:t xml:space="preserve">Sindh </w:t>
      </w:r>
      <w:proofErr w:type="spellStart"/>
      <w:r>
        <w:rPr>
          <w:b/>
        </w:rPr>
        <w:t>Madressatul</w:t>
      </w:r>
      <w:proofErr w:type="spellEnd"/>
      <w:r>
        <w:rPr>
          <w:b/>
        </w:rPr>
        <w:t xml:space="preserve"> Islam University, Ka</w:t>
      </w:r>
      <w:r>
        <w:rPr>
          <w:b/>
          <w:spacing w:val="-1"/>
        </w:rPr>
        <w:t>r</w:t>
      </w:r>
      <w:r>
        <w:rPr>
          <w:b/>
          <w:spacing w:val="1"/>
        </w:rPr>
        <w:t>a</w:t>
      </w:r>
      <w:r>
        <w:rPr>
          <w:b/>
        </w:rPr>
        <w:t>chi.</w:t>
      </w:r>
    </w:p>
    <w:p w:rsidR="00662466" w:rsidRDefault="00662466" w:rsidP="00662466">
      <w:pPr>
        <w:spacing w:before="12" w:line="260" w:lineRule="exact"/>
        <w:rPr>
          <w:sz w:val="26"/>
          <w:szCs w:val="26"/>
        </w:rPr>
      </w:pPr>
    </w:p>
    <w:p w:rsidR="00662466" w:rsidRDefault="00662466" w:rsidP="00662466">
      <w:pPr>
        <w:ind w:left="120" w:right="75"/>
        <w:jc w:val="both"/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-1"/>
        </w:rPr>
        <w:t>[M/s. -----------------------------------------</w:t>
      </w:r>
      <w:r>
        <w:rPr>
          <w:i/>
        </w:rPr>
        <w:t>]</w:t>
      </w:r>
      <w:r>
        <w:rPr>
          <w:i/>
          <w:spacing w:val="14"/>
        </w:rPr>
        <w:t xml:space="preserve"> </w:t>
      </w:r>
      <w:r>
        <w:rPr>
          <w:sz w:val="24"/>
          <w:szCs w:val="24"/>
        </w:rPr>
        <w:t>(hereinafter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r”)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undertaken,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pursuance of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No.  </w:t>
      </w:r>
      <w:r>
        <w:rPr>
          <w:spacing w:val="9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</w:rPr>
        <w:t>refere</w:t>
      </w:r>
      <w:r>
        <w:rPr>
          <w:i/>
          <w:spacing w:val="2"/>
        </w:rPr>
        <w:t>n</w:t>
      </w:r>
      <w:r>
        <w:rPr>
          <w:i/>
        </w:rPr>
        <w:t>ce</w:t>
      </w:r>
      <w:r>
        <w:rPr>
          <w:i/>
          <w:spacing w:val="35"/>
        </w:rPr>
        <w:t xml:space="preserve"> </w:t>
      </w:r>
      <w:r>
        <w:rPr>
          <w:i/>
        </w:rPr>
        <w:t>number</w:t>
      </w:r>
      <w:r>
        <w:rPr>
          <w:i/>
          <w:spacing w:val="34"/>
        </w:rPr>
        <w:t xml:space="preserve"> </w:t>
      </w:r>
      <w:r>
        <w:rPr>
          <w:i/>
        </w:rPr>
        <w:t>of</w:t>
      </w:r>
      <w:r>
        <w:rPr>
          <w:i/>
          <w:spacing w:val="34"/>
        </w:rPr>
        <w:t xml:space="preserve"> </w:t>
      </w:r>
      <w:r>
        <w:rPr>
          <w:i/>
        </w:rPr>
        <w:t>the</w:t>
      </w:r>
      <w:r>
        <w:rPr>
          <w:i/>
          <w:spacing w:val="35"/>
        </w:rPr>
        <w:t xml:space="preserve"> </w:t>
      </w:r>
      <w:r>
        <w:rPr>
          <w:i/>
        </w:rPr>
        <w:t>cont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3"/>
        </w:rPr>
        <w:t>t</w:t>
      </w:r>
      <w:r>
        <w:rPr>
          <w:i/>
        </w:rPr>
        <w:t>]</w:t>
      </w:r>
      <w:r>
        <w:rPr>
          <w:i/>
          <w:spacing w:val="48"/>
        </w:rPr>
        <w:t xml:space="preserve"> </w:t>
      </w:r>
      <w:r>
        <w:rPr>
          <w:sz w:val="24"/>
          <w:szCs w:val="24"/>
        </w:rPr>
        <w:t xml:space="preserve">dated  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BE1DBC">
        <w:rPr>
          <w:sz w:val="24"/>
          <w:szCs w:val="24"/>
        </w:rPr>
        <w:t>7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supply </w:t>
      </w:r>
      <w:r>
        <w:rPr>
          <w:i/>
        </w:rPr>
        <w:t>[</w:t>
      </w:r>
      <w:r>
        <w:rPr>
          <w:i/>
          <w:spacing w:val="1"/>
        </w:rPr>
        <w:t>d</w:t>
      </w:r>
      <w:r>
        <w:rPr>
          <w:i/>
        </w:rPr>
        <w:t>escri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 xml:space="preserve">n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1"/>
        </w:rPr>
        <w:t xml:space="preserve"> </w:t>
      </w:r>
      <w:r>
        <w:rPr>
          <w:i/>
        </w:rPr>
        <w:t>g</w:t>
      </w:r>
      <w:r>
        <w:rPr>
          <w:i/>
          <w:spacing w:val="1"/>
        </w:rPr>
        <w:t>o</w:t>
      </w:r>
      <w:r>
        <w:rPr>
          <w:i/>
        </w:rPr>
        <w:t>o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service</w:t>
      </w:r>
      <w:r>
        <w:rPr>
          <w:i/>
          <w:spacing w:val="-2"/>
        </w:rPr>
        <w:t>s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i/>
          <w:spacing w:val="-1"/>
          <w:sz w:val="24"/>
          <w:szCs w:val="24"/>
        </w:rPr>
        <w:t>(</w:t>
      </w:r>
      <w:r>
        <w:rPr>
          <w:sz w:val="24"/>
          <w:szCs w:val="24"/>
        </w:rPr>
        <w:t>her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“the Contract”).</w:t>
      </w:r>
    </w:p>
    <w:p w:rsidR="00662466" w:rsidRDefault="00662466" w:rsidP="00662466">
      <w:pPr>
        <w:spacing w:before="16" w:line="260" w:lineRule="exact"/>
        <w:rPr>
          <w:sz w:val="26"/>
          <w:szCs w:val="26"/>
        </w:rPr>
      </w:pPr>
    </w:p>
    <w:p w:rsidR="00662466" w:rsidRDefault="00662466" w:rsidP="00662466">
      <w:pPr>
        <w:ind w:left="120" w:right="74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stipulated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 said Contract that the Supplier shall furnish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guarantee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reputable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therein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as security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pliance with the 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obligations 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ccordan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 the Contract.</w:t>
      </w:r>
    </w:p>
    <w:p w:rsidR="00662466" w:rsidRDefault="00662466" w:rsidP="00662466">
      <w:pPr>
        <w:spacing w:before="16" w:line="260" w:lineRule="exact"/>
        <w:rPr>
          <w:sz w:val="26"/>
          <w:szCs w:val="26"/>
        </w:rPr>
      </w:pPr>
    </w:p>
    <w:p w:rsidR="00662466" w:rsidRDefault="00662466" w:rsidP="00662466">
      <w:pPr>
        <w:ind w:left="120" w:right="2641"/>
        <w:jc w:val="both"/>
        <w:rPr>
          <w:sz w:val="24"/>
          <w:szCs w:val="24"/>
        </w:rPr>
      </w:pPr>
      <w:r>
        <w:rPr>
          <w:sz w:val="24"/>
          <w:szCs w:val="24"/>
        </w:rPr>
        <w:t>AND 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REAS we have agreed to give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 a guarantee:</w:t>
      </w:r>
    </w:p>
    <w:p w:rsidR="00662466" w:rsidRDefault="00662466" w:rsidP="00662466">
      <w:pPr>
        <w:spacing w:before="16" w:line="260" w:lineRule="exact"/>
        <w:rPr>
          <w:sz w:val="26"/>
          <w:szCs w:val="26"/>
        </w:rPr>
      </w:pPr>
    </w:p>
    <w:p w:rsidR="00662466" w:rsidRDefault="00662466" w:rsidP="00662466">
      <w:pPr>
        <w:ind w:left="120" w:right="74"/>
        <w:jc w:val="both"/>
        <w:rPr>
          <w:sz w:val="24"/>
          <w:szCs w:val="24"/>
        </w:rPr>
      </w:pPr>
      <w:r>
        <w:rPr>
          <w:sz w:val="24"/>
          <w:szCs w:val="24"/>
        </w:rPr>
        <w:t>THEREFORE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affi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Guarantors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you,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behalf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total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2"/>
          <w:sz w:val="24"/>
          <w:szCs w:val="24"/>
        </w:rPr>
        <w:t xml:space="preserve"> </w:t>
      </w:r>
      <w:r>
        <w:rPr>
          <w:i/>
          <w:spacing w:val="-1"/>
        </w:rPr>
        <w:t>[------------------------------------------------------------------------</w:t>
      </w:r>
      <w:r>
        <w:rPr>
          <w:i/>
          <w:spacing w:val="4"/>
        </w:rPr>
        <w:t>]</w:t>
      </w:r>
      <w:r>
        <w:rPr>
          <w:i/>
          <w:sz w:val="24"/>
          <w:szCs w:val="24"/>
        </w:rPr>
        <w:t>,</w:t>
      </w:r>
      <w:r>
        <w:rPr>
          <w:i/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undertake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 pay you, upon your first written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declaring the Supplier to be in default under the 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cavil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argu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</w:rPr>
        <w:t>unt of</w:t>
      </w:r>
      <w:r>
        <w:rPr>
          <w:i/>
          <w:spacing w:val="1"/>
        </w:rPr>
        <w:t xml:space="preserve"> </w:t>
      </w:r>
      <w:r>
        <w:rPr>
          <w:i/>
          <w:spacing w:val="-1"/>
        </w:rPr>
        <w:t>gu</w:t>
      </w:r>
      <w:r>
        <w:rPr>
          <w:i/>
          <w:spacing w:val="1"/>
        </w:rPr>
        <w:t>a</w:t>
      </w:r>
      <w:r>
        <w:rPr>
          <w:i/>
        </w:rPr>
        <w:t xml:space="preserve">r- </w:t>
      </w:r>
      <w:proofErr w:type="spellStart"/>
      <w:r>
        <w:rPr>
          <w:i/>
        </w:rPr>
        <w:t>ante</w:t>
      </w:r>
      <w:r>
        <w:rPr>
          <w:i/>
          <w:spacing w:val="-3"/>
        </w:rPr>
        <w:t>e</w:t>
      </w:r>
      <w:proofErr w:type="spellEnd"/>
      <w:r>
        <w:rPr>
          <w:i/>
        </w:rPr>
        <w:t>]</w:t>
      </w:r>
      <w:r>
        <w:rPr>
          <w:i/>
          <w:spacing w:val="12"/>
        </w:rPr>
        <w:t xml:space="preserve"> </w:t>
      </w:r>
      <w:r>
        <w:rPr>
          <w:sz w:val="24"/>
          <w:szCs w:val="24"/>
        </w:rPr>
        <w:t>as aforesaid, without your needing to pro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 or to show grounds or reasons for your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or the sum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ified therein.</w:t>
      </w:r>
    </w:p>
    <w:p w:rsidR="00662466" w:rsidRDefault="00662466" w:rsidP="00662466">
      <w:pPr>
        <w:spacing w:before="16" w:line="260" w:lineRule="exact"/>
        <w:rPr>
          <w:sz w:val="26"/>
          <w:szCs w:val="26"/>
        </w:rPr>
      </w:pPr>
    </w:p>
    <w:p w:rsidR="00662466" w:rsidRDefault="00662466" w:rsidP="00662466">
      <w:pPr>
        <w:ind w:left="120" w:right="2589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75593DB" wp14:editId="59162534">
                <wp:simplePos x="0" y="0"/>
                <wp:positionH relativeFrom="page">
                  <wp:posOffset>1371600</wp:posOffset>
                </wp:positionH>
                <wp:positionV relativeFrom="paragraph">
                  <wp:posOffset>1214120</wp:posOffset>
                </wp:positionV>
                <wp:extent cx="4800600" cy="0"/>
                <wp:effectExtent l="9525" t="10160" r="9525" b="8890"/>
                <wp:wrapNone/>
                <wp:docPr id="199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912"/>
                          <a:chExt cx="7560" cy="0"/>
                        </a:xfrm>
                      </wpg:grpSpPr>
                      <wps:wsp>
                        <wps:cNvPr id="200" name="Freeform 197"/>
                        <wps:cNvSpPr>
                          <a:spLocks/>
                        </wps:cNvSpPr>
                        <wps:spPr bwMode="auto">
                          <a:xfrm>
                            <a:off x="2160" y="191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E6B2E" id="Group 196" o:spid="_x0000_s1026" style="position:absolute;margin-left:108pt;margin-top:95.6pt;width:378pt;height:0;z-index:-1;mso-position-horizontal-relative:page" coordorigin="2160,191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">
                <v:shape id="Freeform 197" o:spid="_x0000_s1027" style="position:absolute;left:2160;top:191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>This guara</w:t>
      </w:r>
      <w:r>
        <w:rPr>
          <w:spacing w:val="-1"/>
          <w:sz w:val="24"/>
          <w:szCs w:val="24"/>
        </w:rPr>
        <w:t>nt</w:t>
      </w:r>
      <w:r>
        <w:rPr>
          <w:sz w:val="24"/>
          <w:szCs w:val="24"/>
        </w:rPr>
        <w:t xml:space="preserve">ee is valid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 xml:space="preserve">ntil the 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day of 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-59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</w:t>
      </w:r>
      <w:proofErr w:type="gramStart"/>
      <w:r>
        <w:rPr>
          <w:sz w:val="24"/>
          <w:szCs w:val="24"/>
          <w:u w:val="single" w:color="000000"/>
        </w:rPr>
        <w:t xml:space="preserve">  </w:t>
      </w:r>
      <w:r>
        <w:rPr>
          <w:sz w:val="24"/>
          <w:szCs w:val="24"/>
        </w:rPr>
        <w:t>.</w:t>
      </w:r>
      <w:proofErr w:type="gramEnd"/>
    </w:p>
    <w:p w:rsidR="00662466" w:rsidRDefault="00662466" w:rsidP="00662466">
      <w:pPr>
        <w:spacing w:before="2" w:line="140" w:lineRule="exact"/>
        <w:rPr>
          <w:sz w:val="15"/>
          <w:szCs w:val="15"/>
        </w:r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60" w:lineRule="exact"/>
        <w:ind w:left="2884"/>
        <w:rPr>
          <w:sz w:val="24"/>
          <w:szCs w:val="24"/>
        </w:rPr>
      </w:pPr>
      <w:r>
        <w:rPr>
          <w:position w:val="-1"/>
          <w:sz w:val="24"/>
          <w:szCs w:val="24"/>
        </w:rPr>
        <w:t>Signature 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 seal of the Guarantors</w:t>
      </w:r>
    </w:p>
    <w:p w:rsidR="00662466" w:rsidRDefault="00662466" w:rsidP="00662466">
      <w:pPr>
        <w:spacing w:before="9" w:line="180" w:lineRule="exact"/>
        <w:rPr>
          <w:sz w:val="19"/>
          <w:szCs w:val="19"/>
        </w:r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34"/>
        <w:ind w:left="8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19E2444" wp14:editId="6AE21F84">
                <wp:simplePos x="0" y="0"/>
                <wp:positionH relativeFrom="page">
                  <wp:posOffset>1371600</wp:posOffset>
                </wp:positionH>
                <wp:positionV relativeFrom="paragraph">
                  <wp:posOffset>680720</wp:posOffset>
                </wp:positionV>
                <wp:extent cx="4800600" cy="0"/>
                <wp:effectExtent l="9525" t="5080" r="9525" b="13970"/>
                <wp:wrapNone/>
                <wp:docPr id="19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072"/>
                          <a:chExt cx="7560" cy="0"/>
                        </a:xfrm>
                      </wpg:grpSpPr>
                      <wps:wsp>
                        <wps:cNvPr id="198" name="Freeform 195"/>
                        <wps:cNvSpPr>
                          <a:spLocks/>
                        </wps:cNvSpPr>
                        <wps:spPr bwMode="auto">
                          <a:xfrm>
                            <a:off x="2160" y="107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1569E" id="Group 194" o:spid="_x0000_s1026" style="position:absolute;margin-left:108pt;margin-top:53.6pt;width:378pt;height:0;z-index:-1;mso-position-horizontal-relative:page" coordorigin="2160,107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">
                <v:shape id="Freeform 195" o:spid="_x0000_s1027" style="position:absolute;left:2160;top:107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>
        <w:rPr>
          <w:i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1"/>
        </w:rPr>
        <w:t xml:space="preserve"> </w:t>
      </w:r>
      <w:r>
        <w:rPr>
          <w:i/>
        </w:rPr>
        <w:t>b</w:t>
      </w:r>
      <w:r>
        <w:rPr>
          <w:i/>
          <w:spacing w:val="1"/>
        </w:rPr>
        <w:t>an</w:t>
      </w:r>
      <w:r>
        <w:rPr>
          <w:i/>
        </w:rPr>
        <w:t>k</w:t>
      </w:r>
      <w:r>
        <w:rPr>
          <w:i/>
          <w:spacing w:val="-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 fina</w:t>
      </w:r>
      <w:r>
        <w:rPr>
          <w:i/>
          <w:spacing w:val="1"/>
        </w:rPr>
        <w:t>n</w:t>
      </w:r>
      <w:r>
        <w:rPr>
          <w:i/>
        </w:rPr>
        <w:t>ci</w:t>
      </w:r>
      <w:r>
        <w:rPr>
          <w:i/>
          <w:spacing w:val="1"/>
        </w:rPr>
        <w:t>a</w:t>
      </w:r>
      <w:r>
        <w:rPr>
          <w:i/>
        </w:rPr>
        <w:t>l 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2"/>
        </w:rPr>
        <w:t>n</w:t>
      </w:r>
      <w:r>
        <w:rPr>
          <w:i/>
        </w:rPr>
        <w:t>]</w:t>
      </w: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7" w:line="220" w:lineRule="exact"/>
        <w:rPr>
          <w:sz w:val="22"/>
          <w:szCs w:val="22"/>
        </w:rPr>
      </w:pPr>
    </w:p>
    <w:p w:rsidR="00662466" w:rsidRDefault="00662466" w:rsidP="00662466">
      <w:pPr>
        <w:spacing w:line="220" w:lineRule="exact"/>
        <w:ind w:left="8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FDFEA7C" wp14:editId="4C3387AA">
                <wp:simplePos x="0" y="0"/>
                <wp:positionH relativeFrom="page">
                  <wp:posOffset>1371600</wp:posOffset>
                </wp:positionH>
                <wp:positionV relativeFrom="paragraph">
                  <wp:posOffset>659765</wp:posOffset>
                </wp:positionV>
                <wp:extent cx="4800600" cy="0"/>
                <wp:effectExtent l="9525" t="10160" r="9525" b="8890"/>
                <wp:wrapNone/>
                <wp:docPr id="195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039"/>
                          <a:chExt cx="7560" cy="0"/>
                        </a:xfrm>
                      </wpg:grpSpPr>
                      <wps:wsp>
                        <wps:cNvPr id="196" name="Freeform 193"/>
                        <wps:cNvSpPr>
                          <a:spLocks/>
                        </wps:cNvSpPr>
                        <wps:spPr bwMode="auto">
                          <a:xfrm>
                            <a:off x="2160" y="1039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47AAAB" id="Group 192" o:spid="_x0000_s1026" style="position:absolute;margin-left:108pt;margin-top:51.95pt;width:378pt;height:0;z-index:-1;mso-position-horizontal-relative:page" coordorigin="2160,1039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">
                <v:shape id="Freeform 193" o:spid="_x0000_s1027" style="position:absolute;left:2160;top:1039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>
        <w:rPr>
          <w:i/>
          <w:spacing w:val="-1"/>
          <w:position w:val="-1"/>
        </w:rPr>
        <w:t>[</w:t>
      </w:r>
      <w:r>
        <w:rPr>
          <w:i/>
          <w:position w:val="-1"/>
        </w:rPr>
        <w:t>addre</w:t>
      </w:r>
      <w:r>
        <w:rPr>
          <w:i/>
          <w:spacing w:val="-1"/>
          <w:position w:val="-1"/>
        </w:rPr>
        <w:t>s</w:t>
      </w:r>
      <w:r>
        <w:rPr>
          <w:i/>
          <w:spacing w:val="-2"/>
          <w:position w:val="-1"/>
        </w:rPr>
        <w:t>s</w:t>
      </w:r>
      <w:r>
        <w:rPr>
          <w:i/>
          <w:position w:val="-1"/>
        </w:rPr>
        <w:t>]</w:t>
      </w:r>
    </w:p>
    <w:p w:rsidR="00662466" w:rsidRDefault="00662466" w:rsidP="00662466">
      <w:pPr>
        <w:spacing w:before="8" w:line="180" w:lineRule="exact"/>
        <w:rPr>
          <w:sz w:val="19"/>
          <w:szCs w:val="19"/>
        </w:r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754B1D" w:rsidRDefault="00662466" w:rsidP="00662466">
      <w:pPr>
        <w:ind w:right="415"/>
        <w:jc w:val="both"/>
        <w:rPr>
          <w:sz w:val="24"/>
          <w:szCs w:val="24"/>
        </w:rPr>
        <w:sectPr w:rsidR="00754B1D">
          <w:pgSz w:w="11920" w:h="16840"/>
          <w:pgMar w:top="980" w:right="980" w:bottom="280" w:left="1340" w:header="748" w:footer="0" w:gutter="0"/>
          <w:cols w:space="720"/>
        </w:sectPr>
      </w:pPr>
      <w:r>
        <w:rPr>
          <w:i/>
          <w:spacing w:val="-1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3"/>
        </w:rPr>
        <w:t>e</w:t>
      </w:r>
      <w:r>
        <w:rPr>
          <w:i/>
        </w:rPr>
        <w:t>]</w:t>
      </w:r>
    </w:p>
    <w:p w:rsidR="00754B1D" w:rsidRDefault="00754B1D">
      <w:pPr>
        <w:sectPr w:rsidR="00754B1D">
          <w:pgSz w:w="11920" w:h="16840"/>
          <w:pgMar w:top="980" w:right="1240" w:bottom="280" w:left="12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754B1D">
      <w:pPr>
        <w:spacing w:before="1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662466" w:rsidRDefault="00662466" w:rsidP="00662466">
      <w:pPr>
        <w:spacing w:before="23" w:line="300" w:lineRule="exact"/>
        <w:ind w:right="11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Form-VI</w:t>
      </w:r>
    </w:p>
    <w:p w:rsidR="00662466" w:rsidRDefault="00662466" w:rsidP="00662466">
      <w:pPr>
        <w:spacing w:before="1" w:line="100" w:lineRule="exact"/>
        <w:rPr>
          <w:sz w:val="11"/>
          <w:szCs w:val="11"/>
        </w:r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29" w:line="260" w:lineRule="exact"/>
        <w:ind w:left="2754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CF35102" wp14:editId="4D77BBCD">
                <wp:simplePos x="0" y="0"/>
                <wp:positionH relativeFrom="page">
                  <wp:posOffset>1371600</wp:posOffset>
                </wp:positionH>
                <wp:positionV relativeFrom="paragraph">
                  <wp:posOffset>812165</wp:posOffset>
                </wp:positionV>
                <wp:extent cx="1905000" cy="0"/>
                <wp:effectExtent l="9525" t="7620" r="9525" b="11430"/>
                <wp:wrapNone/>
                <wp:docPr id="193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0"/>
                          <a:chOff x="2160" y="1279"/>
                          <a:chExt cx="3000" cy="0"/>
                        </a:xfrm>
                      </wpg:grpSpPr>
                      <wps:wsp>
                        <wps:cNvPr id="194" name="Freeform 191"/>
                        <wps:cNvSpPr>
                          <a:spLocks/>
                        </wps:cNvSpPr>
                        <wps:spPr bwMode="auto">
                          <a:xfrm>
                            <a:off x="2160" y="1279"/>
                            <a:ext cx="300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3000"/>
                              <a:gd name="T2" fmla="+- 0 5160 2160"/>
                              <a:gd name="T3" fmla="*/ T2 w 3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0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377BF" id="Group 190" o:spid="_x0000_s1026" style="position:absolute;margin-left:108pt;margin-top:63.95pt;width:150pt;height:0;z-index:-1;mso-position-horizontal-relative:page" coordorigin="2160,1279" coordsize="3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">
                <v:shape id="Freeform 191" o:spid="_x0000_s1027" style="position:absolute;left:2160;top:1279;width:3000;height:0;visibility:visible;mso-wrap-style:square;v-text-anchor:top" coordsize="3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" path="m,l3000,e" filled="f" strokeweight=".22269mm">
                  <v:path arrowok="t" o:connecttype="custom" o:connectlocs="0,0;3000,0" o:connectangles="0,0"/>
                </v:shape>
                <w10:wrap anchorx="page"/>
              </v:group>
            </w:pict>
          </mc:Fallback>
        </mc:AlternateContent>
      </w:r>
      <w:r>
        <w:rPr>
          <w:b/>
          <w:position w:val="-1"/>
          <w:sz w:val="24"/>
          <w:szCs w:val="24"/>
        </w:rPr>
        <w:t>Manufact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rer’s Auth</w:t>
      </w:r>
      <w:r>
        <w:rPr>
          <w:b/>
          <w:spacing w:val="-1"/>
          <w:position w:val="-1"/>
          <w:sz w:val="24"/>
          <w:szCs w:val="24"/>
        </w:rPr>
        <w:t>o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2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ation Form</w:t>
      </w: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8" w:line="240" w:lineRule="exact"/>
        <w:rPr>
          <w:sz w:val="24"/>
          <w:szCs w:val="24"/>
        </w:rPr>
      </w:pPr>
    </w:p>
    <w:p w:rsidR="00662466" w:rsidRDefault="00662466" w:rsidP="00662466">
      <w:pPr>
        <w:spacing w:before="29"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To:</w:t>
      </w:r>
    </w:p>
    <w:p w:rsidR="00662466" w:rsidRDefault="00662466" w:rsidP="00662466">
      <w:pPr>
        <w:spacing w:before="4" w:line="200" w:lineRule="exact"/>
      </w:pPr>
    </w:p>
    <w:p w:rsidR="00662466" w:rsidRDefault="00662466" w:rsidP="00662466">
      <w:pPr>
        <w:spacing w:before="34"/>
        <w:ind w:left="840" w:right="4409"/>
      </w:pPr>
      <w:r>
        <w:rPr>
          <w:b/>
        </w:rPr>
        <w:t xml:space="preserve">Sindh </w:t>
      </w:r>
      <w:proofErr w:type="spellStart"/>
      <w:r>
        <w:rPr>
          <w:b/>
        </w:rPr>
        <w:t>Madressatul</w:t>
      </w:r>
      <w:proofErr w:type="spellEnd"/>
      <w:r>
        <w:rPr>
          <w:b/>
        </w:rPr>
        <w:t xml:space="preserve"> Islam University, Ka</w:t>
      </w:r>
      <w:r>
        <w:rPr>
          <w:b/>
          <w:spacing w:val="-1"/>
        </w:rPr>
        <w:t>r</w:t>
      </w:r>
      <w:r>
        <w:rPr>
          <w:b/>
          <w:spacing w:val="1"/>
        </w:rPr>
        <w:t>a</w:t>
      </w:r>
      <w:r>
        <w:rPr>
          <w:b/>
        </w:rPr>
        <w:t>chi.</w:t>
      </w:r>
    </w:p>
    <w:p w:rsidR="00662466" w:rsidRDefault="00662466" w:rsidP="00662466">
      <w:pPr>
        <w:spacing w:before="12" w:line="260" w:lineRule="exact"/>
        <w:rPr>
          <w:sz w:val="26"/>
          <w:szCs w:val="26"/>
        </w:rPr>
      </w:pPr>
    </w:p>
    <w:p w:rsidR="00662466" w:rsidRPr="005955BC" w:rsidRDefault="00662466" w:rsidP="00662466">
      <w:pPr>
        <w:ind w:left="120" w:right="73"/>
        <w:jc w:val="both"/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1"/>
          <w:sz w:val="24"/>
          <w:szCs w:val="24"/>
        </w:rPr>
        <w:t xml:space="preserve"> </w:t>
      </w:r>
      <w:r>
        <w:rPr>
          <w:i/>
          <w:spacing w:val="-1"/>
        </w:rPr>
        <w:t>[M/s. ------------------------------------------------</w:t>
      </w:r>
      <w:r>
        <w:rPr>
          <w:i/>
        </w:rPr>
        <w:t xml:space="preserve">] </w:t>
      </w:r>
      <w:r>
        <w:rPr>
          <w:sz w:val="24"/>
          <w:szCs w:val="24"/>
        </w:rPr>
        <w:t>who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established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putable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anufacturers</w:t>
      </w:r>
      <w:r>
        <w:rPr>
          <w:spacing w:val="5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of</w:t>
      </w:r>
      <w:r>
        <w:rPr>
          <w:i/>
          <w:spacing w:val="-1"/>
        </w:rPr>
        <w:t>[</w:t>
      </w:r>
      <w:proofErr w:type="gramEnd"/>
      <w:r>
        <w:rPr>
          <w:i/>
          <w:spacing w:val="-1"/>
        </w:rPr>
        <w:t>---------------------------------------------------------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having factories at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[-------------------------------------------------------------------------------------</w:t>
      </w:r>
      <w:r>
        <w:rPr>
          <w:i/>
        </w:rPr>
        <w:t>]</w:t>
      </w:r>
    </w:p>
    <w:p w:rsidR="00662466" w:rsidRDefault="00662466" w:rsidP="00662466">
      <w:pPr>
        <w:spacing w:before="16" w:line="260" w:lineRule="exact"/>
        <w:rPr>
          <w:sz w:val="26"/>
          <w:szCs w:val="26"/>
        </w:rPr>
      </w:pPr>
    </w:p>
    <w:p w:rsidR="00662466" w:rsidRDefault="00662466" w:rsidP="00662466">
      <w:pPr>
        <w:ind w:left="120" w:right="76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authorize</w:t>
      </w:r>
      <w:r>
        <w:rPr>
          <w:spacing w:val="37"/>
          <w:sz w:val="24"/>
          <w:szCs w:val="24"/>
        </w:rPr>
        <w:t xml:space="preserve"> </w:t>
      </w:r>
      <w:r>
        <w:rPr>
          <w:i/>
          <w:spacing w:val="-1"/>
        </w:rPr>
        <w:t>[na</w:t>
      </w:r>
      <w:r>
        <w:rPr>
          <w:i/>
        </w:rPr>
        <w:t>me</w:t>
      </w:r>
      <w:r>
        <w:rPr>
          <w:i/>
          <w:spacing w:val="37"/>
        </w:rPr>
        <w:t xml:space="preserve"> </w:t>
      </w:r>
      <w:r>
        <w:rPr>
          <w:i/>
          <w:spacing w:val="-1"/>
        </w:rPr>
        <w:t>a</w:t>
      </w:r>
      <w:r>
        <w:rPr>
          <w:i/>
        </w:rPr>
        <w:t>nd</w:t>
      </w:r>
      <w:r>
        <w:rPr>
          <w:i/>
          <w:spacing w:val="36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>d</w:t>
      </w:r>
      <w:r>
        <w:rPr>
          <w:i/>
        </w:rPr>
        <w:t>dr</w:t>
      </w:r>
      <w:r>
        <w:rPr>
          <w:i/>
          <w:spacing w:val="-1"/>
        </w:rPr>
        <w:t>e</w:t>
      </w:r>
      <w:r>
        <w:rPr>
          <w:i/>
        </w:rPr>
        <w:t>ss</w:t>
      </w:r>
      <w:r>
        <w:rPr>
          <w:i/>
          <w:spacing w:val="37"/>
        </w:rPr>
        <w:t xml:space="preserve"> </w:t>
      </w:r>
      <w:r>
        <w:rPr>
          <w:i/>
        </w:rPr>
        <w:t>of</w:t>
      </w:r>
      <w:r>
        <w:rPr>
          <w:i/>
          <w:spacing w:val="36"/>
        </w:rPr>
        <w:t xml:space="preserve"> </w:t>
      </w:r>
      <w:proofErr w:type="gramStart"/>
      <w:r>
        <w:rPr>
          <w:i/>
        </w:rPr>
        <w:t>Ag</w:t>
      </w:r>
      <w:r>
        <w:rPr>
          <w:i/>
          <w:spacing w:val="-1"/>
        </w:rPr>
        <w:t>e</w:t>
      </w:r>
      <w:r>
        <w:rPr>
          <w:i/>
          <w:spacing w:val="1"/>
        </w:rPr>
        <w:t>n</w:t>
      </w:r>
      <w:r>
        <w:rPr>
          <w:i/>
          <w:spacing w:val="-3"/>
        </w:rPr>
        <w:t>t</w:t>
      </w:r>
      <w:r>
        <w:rPr>
          <w:i/>
        </w:rPr>
        <w:t xml:space="preserve">]  </w:t>
      </w:r>
      <w:r>
        <w:rPr>
          <w:sz w:val="24"/>
          <w:szCs w:val="24"/>
        </w:rPr>
        <w:t>to</w:t>
      </w:r>
      <w:proofErr w:type="gramEnd"/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subsequently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sign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 Contract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against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NIT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No.  </w:t>
      </w:r>
      <w:r>
        <w:rPr>
          <w:spacing w:val="40"/>
          <w:sz w:val="24"/>
          <w:szCs w:val="24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reference  of</w:t>
      </w:r>
      <w:proofErr w:type="gramEnd"/>
      <w:r>
        <w:rPr>
          <w:i/>
        </w:rPr>
        <w:t xml:space="preserve">  the  Invitat</w:t>
      </w:r>
      <w:r>
        <w:rPr>
          <w:i/>
          <w:spacing w:val="-2"/>
        </w:rPr>
        <w:t>i</w:t>
      </w:r>
      <w:r>
        <w:rPr>
          <w:i/>
        </w:rPr>
        <w:t xml:space="preserve">on  </w:t>
      </w:r>
      <w:r>
        <w:rPr>
          <w:i/>
          <w:spacing w:val="-2"/>
        </w:rPr>
        <w:t>t</w:t>
      </w:r>
      <w:r>
        <w:rPr>
          <w:i/>
        </w:rPr>
        <w:t xml:space="preserve">o </w:t>
      </w:r>
      <w:r>
        <w:rPr>
          <w:i/>
          <w:spacing w:val="1"/>
        </w:rPr>
        <w:t xml:space="preserve"> </w:t>
      </w:r>
      <w:r>
        <w:rPr>
          <w:i/>
        </w:rPr>
        <w:t>B</w:t>
      </w:r>
      <w:r>
        <w:rPr>
          <w:i/>
          <w:spacing w:val="-2"/>
        </w:rPr>
        <w:t>id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for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above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anufactured by us.</w:t>
      </w:r>
    </w:p>
    <w:p w:rsidR="00662466" w:rsidRDefault="00662466" w:rsidP="00662466">
      <w:pPr>
        <w:spacing w:before="16" w:line="260" w:lineRule="exact"/>
        <w:rPr>
          <w:sz w:val="26"/>
          <w:szCs w:val="26"/>
        </w:rPr>
      </w:pPr>
    </w:p>
    <w:p w:rsidR="00662466" w:rsidRDefault="00662466" w:rsidP="00662466">
      <w:pPr>
        <w:ind w:left="120" w:right="74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56C8DE7" wp14:editId="308C9602">
                <wp:simplePos x="0" y="0"/>
                <wp:positionH relativeFrom="page">
                  <wp:posOffset>1371600</wp:posOffset>
                </wp:positionH>
                <wp:positionV relativeFrom="paragraph">
                  <wp:posOffset>1214120</wp:posOffset>
                </wp:positionV>
                <wp:extent cx="4800600" cy="0"/>
                <wp:effectExtent l="9525" t="8255" r="9525" b="10795"/>
                <wp:wrapNone/>
                <wp:docPr id="191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912"/>
                          <a:chExt cx="7560" cy="0"/>
                        </a:xfrm>
                      </wpg:grpSpPr>
                      <wps:wsp>
                        <wps:cNvPr id="192" name="Freeform 189"/>
                        <wps:cNvSpPr>
                          <a:spLocks/>
                        </wps:cNvSpPr>
                        <wps:spPr bwMode="auto">
                          <a:xfrm>
                            <a:off x="2160" y="191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D8DE7" id="Group 188" o:spid="_x0000_s1026" style="position:absolute;margin-left:108pt;margin-top:95.6pt;width:378pt;height:0;z-index:-1;mso-position-horizontal-relative:page" coordorigin="2160,191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">
                <v:shape id="Freeform 189" o:spid="_x0000_s1027" style="position:absolute;left:2160;top:191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>We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guarant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General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onditions of Contract for the goods offered for supply by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above firm against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is Invitation for Bids.</w:t>
      </w:r>
    </w:p>
    <w:p w:rsidR="00662466" w:rsidRDefault="00662466" w:rsidP="00662466">
      <w:pPr>
        <w:spacing w:before="6" w:line="140" w:lineRule="exact"/>
        <w:rPr>
          <w:sz w:val="14"/>
          <w:szCs w:val="14"/>
        </w:rPr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34"/>
        <w:ind w:left="840"/>
      </w:pPr>
      <w:r>
        <w:rPr>
          <w:i/>
          <w:spacing w:val="-1"/>
        </w:rPr>
        <w:t>[</w:t>
      </w:r>
      <w:r>
        <w:rPr>
          <w:i/>
        </w:rPr>
        <w:t>signat</w:t>
      </w:r>
      <w:r>
        <w:rPr>
          <w:i/>
          <w:spacing w:val="-1"/>
        </w:rPr>
        <w:t>u</w:t>
      </w:r>
      <w:r>
        <w:rPr>
          <w:i/>
        </w:rPr>
        <w:t>re</w:t>
      </w:r>
      <w:r>
        <w:rPr>
          <w:i/>
          <w:spacing w:val="1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2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>n</w:t>
      </w:r>
      <w:r>
        <w:rPr>
          <w:i/>
        </w:rPr>
        <w:t xml:space="preserve">d </w:t>
      </w:r>
      <w:r>
        <w:rPr>
          <w:i/>
          <w:spacing w:val="-1"/>
        </w:rPr>
        <w:t>o</w:t>
      </w:r>
      <w:r>
        <w:rPr>
          <w:i/>
        </w:rPr>
        <w:t>n be</w:t>
      </w:r>
      <w:r>
        <w:rPr>
          <w:i/>
          <w:spacing w:val="-1"/>
        </w:rPr>
        <w:t>h</w:t>
      </w:r>
      <w:r>
        <w:rPr>
          <w:i/>
          <w:spacing w:val="1"/>
        </w:rPr>
        <w:t>a</w:t>
      </w:r>
      <w:r>
        <w:rPr>
          <w:i/>
        </w:rPr>
        <w:t>lf</w:t>
      </w:r>
      <w:r>
        <w:rPr>
          <w:i/>
          <w:spacing w:val="-1"/>
        </w:rPr>
        <w:t xml:space="preserve"> </w:t>
      </w:r>
      <w:r>
        <w:rPr>
          <w:i/>
        </w:rPr>
        <w:t xml:space="preserve">of </w:t>
      </w:r>
      <w:r>
        <w:rPr>
          <w:i/>
          <w:spacing w:val="-1"/>
        </w:rPr>
        <w:t>M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  <w:spacing w:val="1"/>
        </w:rPr>
        <w:t>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2"/>
        </w:rPr>
        <w:t>t</w:t>
      </w:r>
      <w:r>
        <w:rPr>
          <w:i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2"/>
        </w:rPr>
        <w:t>r</w:t>
      </w:r>
      <w:r>
        <w:rPr>
          <w:i/>
        </w:rPr>
        <w:t>]</w:t>
      </w: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line="200" w:lineRule="exact"/>
      </w:pPr>
    </w:p>
    <w:p w:rsidR="00662466" w:rsidRDefault="00662466" w:rsidP="00662466">
      <w:pPr>
        <w:spacing w:before="11" w:line="260" w:lineRule="exact"/>
        <w:rPr>
          <w:sz w:val="26"/>
          <w:szCs w:val="26"/>
        </w:rPr>
      </w:pPr>
    </w:p>
    <w:p w:rsidR="00754B1D" w:rsidRDefault="00662466" w:rsidP="00662466">
      <w:pPr>
        <w:ind w:right="361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40" w:header="720" w:footer="720" w:gutter="0"/>
          <w:cols w:space="720"/>
        </w:sectPr>
      </w:pPr>
      <w:r>
        <w:rPr>
          <w:i/>
          <w:sz w:val="24"/>
          <w:szCs w:val="24"/>
        </w:rPr>
        <w:t xml:space="preserve">Note:  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letter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authority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letterhead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Manufacturer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signed by a person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petent and having the power of attorney to bind the Manufacturer.  It should be 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cluded by the Bidder in its bid.</w:t>
      </w:r>
    </w:p>
    <w:tbl>
      <w:tblPr>
        <w:tblpPr w:leftFromText="180" w:rightFromText="180" w:vertAnchor="page" w:horzAnchor="margin" w:tblpY="3136"/>
        <w:tblW w:w="9280" w:type="dxa"/>
        <w:tblLook w:val="04A0" w:firstRow="1" w:lastRow="0" w:firstColumn="1" w:lastColumn="0" w:noHBand="0" w:noVBand="1"/>
      </w:tblPr>
      <w:tblGrid>
        <w:gridCol w:w="744"/>
        <w:gridCol w:w="4384"/>
        <w:gridCol w:w="1099"/>
        <w:gridCol w:w="1096"/>
        <w:gridCol w:w="930"/>
        <w:gridCol w:w="1027"/>
      </w:tblGrid>
      <w:tr w:rsidR="00401155" w:rsidRPr="00B932DD" w:rsidTr="00401155">
        <w:trPr>
          <w:trHeight w:val="555"/>
        </w:trPr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2DD" w:rsidRPr="00B932DD" w:rsidRDefault="00B932DD" w:rsidP="00401155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2DD" w:rsidRPr="00B932DD" w:rsidRDefault="00B932DD" w:rsidP="00401155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2DD" w:rsidRPr="00B932DD" w:rsidRDefault="00B932DD" w:rsidP="00401155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2DD" w:rsidRPr="00B932DD" w:rsidRDefault="00B932DD" w:rsidP="00401155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2DD" w:rsidRPr="00B932DD" w:rsidRDefault="00B932DD" w:rsidP="00401155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2DD" w:rsidRPr="00B932DD" w:rsidRDefault="00B932DD" w:rsidP="00401155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401155" w:rsidRPr="00B932DD" w:rsidTr="00401155">
        <w:trPr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932DD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r w:rsidRPr="00B932DD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Item/Description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Quantity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Rate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Amount</w:t>
            </w:r>
          </w:p>
        </w:tc>
      </w:tr>
      <w:tr w:rsidR="00401155" w:rsidRPr="00B932DD" w:rsidTr="00401155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  <w:t>FURNITURE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01155" w:rsidRPr="00B932DD" w:rsidTr="00401155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  <w:t xml:space="preserve">BOOK SHELVES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01155" w:rsidRPr="00B932DD" w:rsidTr="00401155">
        <w:trPr>
          <w:trHeight w:val="6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Providing and making book shelves 3/4" thick MDF having dept</w:t>
            </w:r>
            <w:r w:rsidR="008B6025">
              <w:rPr>
                <w:rFonts w:ascii="Calibri" w:hAnsi="Calibri"/>
                <w:color w:val="000000"/>
                <w:sz w:val="22"/>
                <w:szCs w:val="22"/>
              </w:rPr>
              <w:t>h of 12 inches  &amp; height of 7ft. Complete as per drawing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01155" w:rsidRPr="00B932DD" w:rsidTr="00401155">
        <w:trPr>
          <w:trHeight w:val="482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  <w:t>Books Cabinets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01155" w:rsidRPr="00B932DD" w:rsidTr="00401155">
        <w:trPr>
          <w:trHeight w:val="189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 xml:space="preserve">Providing and making file cabinets  1.25" thick top with MDF lamination with depth of 18 inches  , &amp; beach wood </w:t>
            </w:r>
            <w:r w:rsidR="0085692E" w:rsidRPr="00B932DD">
              <w:rPr>
                <w:rFonts w:ascii="Calibri" w:hAnsi="Calibri"/>
                <w:color w:val="000000"/>
                <w:sz w:val="22"/>
                <w:szCs w:val="22"/>
              </w:rPr>
              <w:t>lipping</w:t>
            </w: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 xml:space="preserve"> and lacquer polishing including  steel catchers with all necessary hardware, handles, locks, </w:t>
            </w:r>
            <w:proofErr w:type="spellStart"/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etc</w:t>
            </w:r>
            <w:proofErr w:type="spellEnd"/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 xml:space="preserve"> complete in all respect as per drawing details and as directed by Engineer in charge.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8B6025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sft</w:t>
            </w:r>
            <w:bookmarkStart w:id="0" w:name="_GoBack"/>
            <w:bookmarkEnd w:id="0"/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01155" w:rsidRPr="00B932DD" w:rsidTr="00401155">
        <w:trPr>
          <w:trHeight w:val="43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2DD" w:rsidRPr="00B932DD" w:rsidRDefault="00B932DD" w:rsidP="0040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32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2DD" w:rsidRPr="00B932DD" w:rsidRDefault="00B932DD" w:rsidP="0040115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662466" w:rsidRDefault="00662466" w:rsidP="00662466">
      <w:pPr>
        <w:spacing w:line="200" w:lineRule="exact"/>
      </w:pPr>
    </w:p>
    <w:p w:rsidR="00754B1D" w:rsidRDefault="00B932DD">
      <w:pPr>
        <w:spacing w:before="34"/>
        <w:ind w:left="840"/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 w:rsidRPr="00B932DD">
        <w:rPr>
          <w:sz w:val="32"/>
          <w:szCs w:val="32"/>
        </w:rPr>
        <w:t>BILL OF QUANTITIES</w:t>
      </w:r>
    </w:p>
    <w:p w:rsidR="00B932DD" w:rsidRPr="00B932DD" w:rsidRDefault="00B932DD">
      <w:pPr>
        <w:spacing w:before="34"/>
        <w:ind w:left="840"/>
        <w:rPr>
          <w:sz w:val="32"/>
          <w:szCs w:val="32"/>
        </w:rPr>
      </w:pPr>
    </w:p>
    <w:p w:rsidR="00401155" w:rsidRDefault="00401155" w:rsidP="00401155">
      <w:pPr>
        <w:ind w:left="1440"/>
        <w:rPr>
          <w:rFonts w:ascii="Calibri" w:hAnsi="Calibri"/>
          <w:b/>
          <w:bCs/>
          <w:color w:val="000000"/>
          <w:sz w:val="32"/>
          <w:szCs w:val="32"/>
        </w:rPr>
      </w:pPr>
      <w:r>
        <w:rPr>
          <w:rFonts w:ascii="Calibri" w:hAnsi="Calibri"/>
          <w:b/>
          <w:bCs/>
          <w:color w:val="000000"/>
          <w:sz w:val="32"/>
          <w:szCs w:val="32"/>
        </w:rPr>
        <w:t xml:space="preserve">Making of </w:t>
      </w:r>
      <w:r w:rsidRPr="00401155">
        <w:rPr>
          <w:rFonts w:ascii="Calibri" w:hAnsi="Calibri"/>
          <w:b/>
          <w:bCs/>
          <w:color w:val="000000"/>
          <w:sz w:val="32"/>
          <w:szCs w:val="32"/>
        </w:rPr>
        <w:t>furniture for library at old examination branch</w:t>
      </w:r>
      <w:r>
        <w:rPr>
          <w:rFonts w:ascii="Calibri" w:hAnsi="Calibri"/>
          <w:b/>
          <w:bCs/>
          <w:color w:val="000000"/>
          <w:sz w:val="32"/>
          <w:szCs w:val="32"/>
        </w:rPr>
        <w:t xml:space="preserve"> </w:t>
      </w:r>
    </w:p>
    <w:p w:rsidR="00401155" w:rsidRPr="00401155" w:rsidRDefault="00401155" w:rsidP="00401155">
      <w:pPr>
        <w:ind w:left="1440"/>
        <w:rPr>
          <w:rFonts w:ascii="Calibri" w:hAnsi="Calibri"/>
          <w:b/>
          <w:bCs/>
          <w:color w:val="000000"/>
          <w:sz w:val="32"/>
          <w:szCs w:val="32"/>
        </w:rPr>
      </w:pPr>
      <w:r w:rsidRPr="00401155">
        <w:rPr>
          <w:rFonts w:ascii="Calibri" w:hAnsi="Calibri"/>
          <w:b/>
          <w:bCs/>
          <w:color w:val="000000"/>
          <w:sz w:val="32"/>
          <w:szCs w:val="32"/>
        </w:rPr>
        <w:t xml:space="preserve"> </w:t>
      </w:r>
      <w:r>
        <w:rPr>
          <w:rFonts w:ascii="Calibri" w:hAnsi="Calibri"/>
          <w:b/>
          <w:bCs/>
          <w:color w:val="000000"/>
          <w:sz w:val="32"/>
          <w:szCs w:val="32"/>
        </w:rPr>
        <w:t xml:space="preserve">at SMI University </w:t>
      </w:r>
    </w:p>
    <w:p w:rsidR="00B932DD" w:rsidRPr="00B932DD" w:rsidRDefault="00B932DD" w:rsidP="00B932DD">
      <w:pPr>
        <w:ind w:left="120" w:firstLine="720"/>
        <w:rPr>
          <w:b/>
          <w:bCs/>
          <w:color w:val="000000"/>
          <w:sz w:val="28"/>
          <w:szCs w:val="28"/>
        </w:rPr>
      </w:pPr>
    </w:p>
    <w:p w:rsidR="00B932DD" w:rsidRPr="00B932DD" w:rsidRDefault="00B932DD">
      <w:pPr>
        <w:spacing w:before="34"/>
        <w:ind w:left="840"/>
        <w:rPr>
          <w:sz w:val="32"/>
          <w:szCs w:val="32"/>
        </w:rPr>
      </w:pPr>
    </w:p>
    <w:p w:rsidR="00662466" w:rsidRDefault="00662466">
      <w:pPr>
        <w:spacing w:before="34"/>
        <w:ind w:left="840"/>
      </w:pPr>
    </w:p>
    <w:p w:rsidR="00662466" w:rsidRDefault="00662466">
      <w:pPr>
        <w:spacing w:before="34"/>
        <w:ind w:left="840"/>
      </w:pPr>
    </w:p>
    <w:p w:rsidR="00662466" w:rsidRDefault="00662466">
      <w:pPr>
        <w:spacing w:before="34"/>
        <w:ind w:left="840"/>
      </w:pPr>
    </w:p>
    <w:p w:rsidR="00662466" w:rsidRDefault="00662466">
      <w:pPr>
        <w:spacing w:before="34"/>
        <w:ind w:left="840"/>
      </w:pPr>
    </w:p>
    <w:p w:rsidR="00662466" w:rsidRDefault="00662466">
      <w:pPr>
        <w:spacing w:before="34"/>
        <w:ind w:left="840"/>
      </w:pPr>
    </w:p>
    <w:p w:rsidR="00662466" w:rsidRDefault="00662466">
      <w:pPr>
        <w:spacing w:before="34"/>
        <w:ind w:left="840"/>
      </w:pPr>
    </w:p>
    <w:p w:rsidR="00662466" w:rsidRDefault="00662466" w:rsidP="00B932DD">
      <w:pPr>
        <w:spacing w:before="34"/>
      </w:pPr>
    </w:p>
    <w:p w:rsidR="00662466" w:rsidRDefault="00662466" w:rsidP="00662466">
      <w:pPr>
        <w:spacing w:before="29"/>
        <w:ind w:left="576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04D7D36" wp14:editId="07C92975">
                <wp:simplePos x="0" y="0"/>
                <wp:positionH relativeFrom="page">
                  <wp:posOffset>4742180</wp:posOffset>
                </wp:positionH>
                <wp:positionV relativeFrom="paragraph">
                  <wp:posOffset>15240</wp:posOffset>
                </wp:positionV>
                <wp:extent cx="1905000" cy="0"/>
                <wp:effectExtent l="8255" t="12700" r="10795" b="6350"/>
                <wp:wrapNone/>
                <wp:docPr id="189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0"/>
                          <a:chOff x="7468" y="24"/>
                          <a:chExt cx="3000" cy="0"/>
                        </a:xfrm>
                      </wpg:grpSpPr>
                      <wps:wsp>
                        <wps:cNvPr id="190" name="Freeform 187"/>
                        <wps:cNvSpPr>
                          <a:spLocks/>
                        </wps:cNvSpPr>
                        <wps:spPr bwMode="auto">
                          <a:xfrm>
                            <a:off x="7468" y="24"/>
                            <a:ext cx="3000" cy="0"/>
                          </a:xfrm>
                          <a:custGeom>
                            <a:avLst/>
                            <a:gdLst>
                              <a:gd name="T0" fmla="+- 0 7468 7468"/>
                              <a:gd name="T1" fmla="*/ T0 w 3000"/>
                              <a:gd name="T2" fmla="+- 0 10468 7468"/>
                              <a:gd name="T3" fmla="*/ T2 w 3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0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959EE" id="Group 186" o:spid="_x0000_s1026" style="position:absolute;margin-left:373.4pt;margin-top:1.2pt;width:150pt;height:0;z-index:-1;mso-position-horizontal-relative:page" coordorigin="7468,24" coordsize="3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">
                <v:shape id="Freeform 187" o:spid="_x0000_s1027" style="position:absolute;left:7468;top:24;width:3000;height:0;visibility:visible;mso-wrap-style:square;v-text-anchor:top" coordsize="3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" path="m,l3000,e" filled="f" strokeweight=".48pt">
                  <v:path arrowok="t" o:connecttype="custom" o:connectlocs="0,0;3000,0" o:connectangles="0,0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>Signature &amp;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p of </w:t>
      </w:r>
      <w:r w:rsidR="00B932DD">
        <w:rPr>
          <w:sz w:val="24"/>
          <w:szCs w:val="24"/>
        </w:rPr>
        <w:t>Convener Tender Committee</w:t>
      </w:r>
    </w:p>
    <w:p w:rsidR="00662466" w:rsidRDefault="00B932DD" w:rsidP="00B932DD">
      <w:pPr>
        <w:spacing w:before="29"/>
        <w:rPr>
          <w:sz w:val="24"/>
          <w:szCs w:val="24"/>
        </w:rPr>
      </w:pPr>
      <w:r>
        <w:rPr>
          <w:sz w:val="24"/>
          <w:szCs w:val="24"/>
        </w:rPr>
        <w:t>Signature &amp; Stamp of Tenderer</w:t>
      </w:r>
    </w:p>
    <w:p w:rsidR="00662466" w:rsidRDefault="00662466" w:rsidP="00662466">
      <w:pPr>
        <w:spacing w:before="29"/>
        <w:ind w:left="7120"/>
        <w:rPr>
          <w:sz w:val="24"/>
          <w:szCs w:val="24"/>
        </w:rPr>
      </w:pPr>
    </w:p>
    <w:p w:rsidR="00662466" w:rsidRDefault="00662466" w:rsidP="00662466">
      <w:pPr>
        <w:spacing w:before="29"/>
        <w:ind w:left="7120"/>
        <w:rPr>
          <w:sz w:val="24"/>
          <w:szCs w:val="24"/>
        </w:rPr>
      </w:pPr>
    </w:p>
    <w:p w:rsidR="00662466" w:rsidRDefault="00662466" w:rsidP="00662466">
      <w:pPr>
        <w:spacing w:before="29"/>
        <w:ind w:left="7120"/>
        <w:rPr>
          <w:sz w:val="24"/>
          <w:szCs w:val="24"/>
        </w:rPr>
      </w:pPr>
    </w:p>
    <w:p w:rsidR="00662466" w:rsidRDefault="00662466">
      <w:pPr>
        <w:spacing w:before="34"/>
        <w:ind w:left="840"/>
        <w:sectPr w:rsidR="00662466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662466" w:rsidRDefault="00662466" w:rsidP="00662466">
      <w:pPr>
        <w:rPr>
          <w:b/>
          <w:sz w:val="24"/>
          <w:szCs w:val="24"/>
        </w:rPr>
      </w:pPr>
    </w:p>
    <w:p w:rsidR="00662466" w:rsidRDefault="00662466" w:rsidP="00662466">
      <w:pPr>
        <w:rPr>
          <w:b/>
          <w:sz w:val="24"/>
          <w:szCs w:val="24"/>
        </w:rPr>
      </w:pPr>
    </w:p>
    <w:p w:rsidR="00662466" w:rsidRDefault="00662466" w:rsidP="00662466">
      <w:pPr>
        <w:ind w:left="3600" w:firstLine="720"/>
        <w:rPr>
          <w:b/>
          <w:sz w:val="24"/>
          <w:szCs w:val="24"/>
        </w:rPr>
      </w:pPr>
      <w:r w:rsidRPr="0032251E">
        <w:rPr>
          <w:b/>
          <w:sz w:val="24"/>
          <w:szCs w:val="24"/>
        </w:rPr>
        <w:t>CHECK LIST</w:t>
      </w:r>
    </w:p>
    <w:p w:rsidR="0047501B" w:rsidRDefault="0047501B" w:rsidP="00662466">
      <w:pPr>
        <w:ind w:left="1440"/>
        <w:rPr>
          <w:b/>
          <w:bCs/>
          <w:color w:val="000000"/>
        </w:rPr>
      </w:pPr>
    </w:p>
    <w:p w:rsidR="00401155" w:rsidRPr="00401155" w:rsidRDefault="00401155" w:rsidP="00401155">
      <w:pPr>
        <w:ind w:left="1440"/>
        <w:rPr>
          <w:rFonts w:ascii="Calibri" w:hAnsi="Calibri"/>
          <w:b/>
          <w:bCs/>
          <w:color w:val="000000"/>
          <w:sz w:val="32"/>
          <w:szCs w:val="32"/>
        </w:rPr>
      </w:pPr>
      <w:r>
        <w:rPr>
          <w:rFonts w:ascii="Calibri" w:hAnsi="Calibri"/>
          <w:b/>
          <w:bCs/>
          <w:color w:val="000000"/>
          <w:sz w:val="32"/>
          <w:szCs w:val="32"/>
        </w:rPr>
        <w:t xml:space="preserve">Making of </w:t>
      </w:r>
      <w:r w:rsidRPr="00401155">
        <w:rPr>
          <w:rFonts w:ascii="Calibri" w:hAnsi="Calibri"/>
          <w:b/>
          <w:bCs/>
          <w:color w:val="000000"/>
          <w:sz w:val="32"/>
          <w:szCs w:val="32"/>
        </w:rPr>
        <w:t xml:space="preserve">furniture for library at old examination branch </w:t>
      </w:r>
      <w:r>
        <w:rPr>
          <w:rFonts w:ascii="Calibri" w:hAnsi="Calibri"/>
          <w:b/>
          <w:bCs/>
          <w:color w:val="000000"/>
          <w:sz w:val="32"/>
          <w:szCs w:val="32"/>
        </w:rPr>
        <w:t xml:space="preserve">at SMI University </w:t>
      </w:r>
    </w:p>
    <w:p w:rsidR="0047501B" w:rsidRDefault="0047501B" w:rsidP="00662466">
      <w:pPr>
        <w:ind w:left="1440"/>
        <w:rPr>
          <w:b/>
          <w:bCs/>
          <w:color w:val="000000"/>
        </w:rPr>
      </w:pPr>
    </w:p>
    <w:p w:rsidR="0047501B" w:rsidRDefault="0047501B" w:rsidP="00662466">
      <w:pPr>
        <w:ind w:left="1440"/>
        <w:rPr>
          <w:b/>
        </w:rPr>
      </w:pPr>
    </w:p>
    <w:tbl>
      <w:tblPr>
        <w:tblStyle w:val="TableGrid"/>
        <w:tblW w:w="0" w:type="auto"/>
        <w:tblInd w:w="955" w:type="dxa"/>
        <w:tblLook w:val="04A0" w:firstRow="1" w:lastRow="0" w:firstColumn="1" w:lastColumn="0" w:noHBand="0" w:noVBand="1"/>
      </w:tblPr>
      <w:tblGrid>
        <w:gridCol w:w="1169"/>
        <w:gridCol w:w="3234"/>
        <w:gridCol w:w="1885"/>
        <w:gridCol w:w="2027"/>
      </w:tblGrid>
      <w:tr w:rsidR="00662466" w:rsidTr="00A40D13">
        <w:tc>
          <w:tcPr>
            <w:tcW w:w="1255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S/No.</w:t>
            </w:r>
          </w:p>
        </w:tc>
        <w:tc>
          <w:tcPr>
            <w:tcW w:w="3600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 xml:space="preserve">Requirement </w:t>
            </w:r>
          </w:p>
        </w:tc>
        <w:tc>
          <w:tcPr>
            <w:tcW w:w="2157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338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662466" w:rsidTr="00A40D13">
        <w:tc>
          <w:tcPr>
            <w:tcW w:w="1255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00" w:type="dxa"/>
          </w:tcPr>
          <w:p w:rsidR="00662466" w:rsidRPr="000573EC" w:rsidRDefault="00662466" w:rsidP="00A40D13">
            <w:pPr>
              <w:rPr>
                <w:rFonts w:ascii="Times New Roman" w:hAnsi="Times New Roman" w:cs="Times New Roman"/>
              </w:rPr>
            </w:pPr>
            <w:r w:rsidRPr="000573EC">
              <w:rPr>
                <w:rFonts w:ascii="Times New Roman" w:hAnsi="Times New Roman" w:cs="Times New Roman"/>
              </w:rPr>
              <w:t>Registration certificate of Sindh Revenue Board (as the case may be)</w:t>
            </w:r>
          </w:p>
        </w:tc>
        <w:tc>
          <w:tcPr>
            <w:tcW w:w="2157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  <w:tc>
          <w:tcPr>
            <w:tcW w:w="2338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</w:tr>
      <w:tr w:rsidR="00662466" w:rsidTr="00A40D13">
        <w:trPr>
          <w:trHeight w:val="845"/>
        </w:trPr>
        <w:tc>
          <w:tcPr>
            <w:tcW w:w="1255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00" w:type="dxa"/>
          </w:tcPr>
          <w:p w:rsidR="00662466" w:rsidRPr="000573EC" w:rsidRDefault="00662466" w:rsidP="00A40D13">
            <w:pPr>
              <w:rPr>
                <w:rFonts w:ascii="Times New Roman" w:hAnsi="Times New Roman" w:cs="Times New Roman"/>
              </w:rPr>
            </w:pPr>
            <w:r w:rsidRPr="000573EC">
              <w:rPr>
                <w:rFonts w:ascii="Times New Roman" w:hAnsi="Times New Roman" w:cs="Times New Roman"/>
              </w:rPr>
              <w:t>Registration certificate of GST</w:t>
            </w:r>
          </w:p>
        </w:tc>
        <w:tc>
          <w:tcPr>
            <w:tcW w:w="2157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  <w:tc>
          <w:tcPr>
            <w:tcW w:w="2338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</w:tr>
      <w:tr w:rsidR="00662466" w:rsidTr="00A40D13">
        <w:trPr>
          <w:trHeight w:val="818"/>
        </w:trPr>
        <w:tc>
          <w:tcPr>
            <w:tcW w:w="1255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00" w:type="dxa"/>
          </w:tcPr>
          <w:p w:rsidR="00662466" w:rsidRPr="000573EC" w:rsidRDefault="00662466" w:rsidP="00A40D13">
            <w:pPr>
              <w:rPr>
                <w:rFonts w:ascii="Times New Roman" w:hAnsi="Times New Roman" w:cs="Times New Roman"/>
              </w:rPr>
            </w:pPr>
            <w:r w:rsidRPr="000573EC">
              <w:rPr>
                <w:rFonts w:ascii="Times New Roman" w:hAnsi="Times New Roman" w:cs="Times New Roman"/>
              </w:rPr>
              <w:t>Certificate of SNTN/ NTN</w:t>
            </w:r>
          </w:p>
        </w:tc>
        <w:tc>
          <w:tcPr>
            <w:tcW w:w="2157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  <w:tc>
          <w:tcPr>
            <w:tcW w:w="2338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</w:tr>
      <w:tr w:rsidR="00662466" w:rsidTr="00A40D13">
        <w:tc>
          <w:tcPr>
            <w:tcW w:w="1255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00" w:type="dxa"/>
          </w:tcPr>
          <w:p w:rsidR="00662466" w:rsidRPr="000573EC" w:rsidRDefault="00662466" w:rsidP="00A40D13">
            <w:pPr>
              <w:rPr>
                <w:rFonts w:ascii="Times New Roman" w:hAnsi="Times New Roman" w:cs="Times New Roman"/>
              </w:rPr>
            </w:pPr>
            <w:r w:rsidRPr="000573EC">
              <w:rPr>
                <w:rFonts w:ascii="Times New Roman" w:hAnsi="Times New Roman" w:cs="Times New Roman"/>
              </w:rPr>
              <w:t>Three years related Experience along with supply documents</w:t>
            </w:r>
            <w:r>
              <w:rPr>
                <w:rFonts w:ascii="Times New Roman" w:hAnsi="Times New Roman" w:cs="Times New Roman"/>
              </w:rPr>
              <w:t xml:space="preserve"> &amp; completion certificate </w:t>
            </w:r>
          </w:p>
        </w:tc>
        <w:tc>
          <w:tcPr>
            <w:tcW w:w="2157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  <w:tc>
          <w:tcPr>
            <w:tcW w:w="2338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</w:tr>
      <w:tr w:rsidR="00662466" w:rsidTr="00A40D13">
        <w:trPr>
          <w:trHeight w:val="845"/>
        </w:trPr>
        <w:tc>
          <w:tcPr>
            <w:tcW w:w="1255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00" w:type="dxa"/>
          </w:tcPr>
          <w:p w:rsidR="00662466" w:rsidRPr="000573EC" w:rsidRDefault="00662466" w:rsidP="00A40D13">
            <w:pPr>
              <w:rPr>
                <w:rFonts w:ascii="Times New Roman" w:hAnsi="Times New Roman" w:cs="Times New Roman"/>
              </w:rPr>
            </w:pPr>
            <w:r w:rsidRPr="000573EC">
              <w:rPr>
                <w:rFonts w:ascii="Times New Roman" w:hAnsi="Times New Roman" w:cs="Times New Roman"/>
              </w:rPr>
              <w:t>Bank Statement and Income Tax return for the last Three years</w:t>
            </w:r>
          </w:p>
        </w:tc>
        <w:tc>
          <w:tcPr>
            <w:tcW w:w="2157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  <w:tc>
          <w:tcPr>
            <w:tcW w:w="2338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</w:tr>
      <w:tr w:rsidR="00662466" w:rsidTr="00A40D13">
        <w:trPr>
          <w:trHeight w:val="845"/>
        </w:trPr>
        <w:tc>
          <w:tcPr>
            <w:tcW w:w="1255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00" w:type="dxa"/>
          </w:tcPr>
          <w:p w:rsidR="00662466" w:rsidRPr="000573EC" w:rsidRDefault="00662466" w:rsidP="00A40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CNIC of the proprietor (attested copy)</w:t>
            </w:r>
          </w:p>
        </w:tc>
        <w:tc>
          <w:tcPr>
            <w:tcW w:w="2157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  <w:tc>
          <w:tcPr>
            <w:tcW w:w="2338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</w:tr>
      <w:tr w:rsidR="00662466" w:rsidTr="00A40D13">
        <w:trPr>
          <w:trHeight w:val="845"/>
        </w:trPr>
        <w:tc>
          <w:tcPr>
            <w:tcW w:w="1255" w:type="dxa"/>
          </w:tcPr>
          <w:p w:rsidR="00662466" w:rsidRDefault="00662466" w:rsidP="00A40D1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00" w:type="dxa"/>
          </w:tcPr>
          <w:p w:rsidR="00662466" w:rsidRDefault="00662466" w:rsidP="00A40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Affidavit on stamp paper that the firm is not black listed </w:t>
            </w:r>
          </w:p>
        </w:tc>
        <w:tc>
          <w:tcPr>
            <w:tcW w:w="2157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  <w:tc>
          <w:tcPr>
            <w:tcW w:w="2338" w:type="dxa"/>
          </w:tcPr>
          <w:p w:rsidR="00662466" w:rsidRDefault="00662466" w:rsidP="00A40D13">
            <w:pPr>
              <w:jc w:val="center"/>
              <w:rPr>
                <w:b/>
              </w:rPr>
            </w:pPr>
          </w:p>
        </w:tc>
      </w:tr>
    </w:tbl>
    <w:p w:rsidR="00662466" w:rsidRPr="00E00380" w:rsidRDefault="00662466" w:rsidP="00662466">
      <w:pPr>
        <w:rPr>
          <w:b/>
        </w:rPr>
      </w:pPr>
    </w:p>
    <w:p w:rsidR="00662466" w:rsidRDefault="00662466" w:rsidP="00662466"/>
    <w:p w:rsidR="00754B1D" w:rsidRDefault="00754B1D">
      <w:pPr>
        <w:ind w:left="840" w:right="76" w:hanging="72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6743B1" w:rsidRDefault="006743B1">
      <w:pPr>
        <w:spacing w:line="200" w:lineRule="exact"/>
      </w:pPr>
    </w:p>
    <w:p w:rsidR="005009FE" w:rsidRDefault="005009FE">
      <w:pPr>
        <w:spacing w:before="29"/>
        <w:ind w:left="7120"/>
        <w:rPr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5009FE">
      <w:pPr>
        <w:rPr>
          <w:b/>
          <w:sz w:val="24"/>
          <w:szCs w:val="24"/>
        </w:rPr>
      </w:pPr>
    </w:p>
    <w:p w:rsidR="005009FE" w:rsidRDefault="005009FE" w:rsidP="00BB2203">
      <w:pPr>
        <w:spacing w:before="29"/>
        <w:rPr>
          <w:sz w:val="24"/>
          <w:szCs w:val="24"/>
        </w:rPr>
        <w:sectPr w:rsidR="005009FE">
          <w:pgSz w:w="11920" w:h="16840"/>
          <w:pgMar w:top="980" w:right="660" w:bottom="280" w:left="320" w:header="748" w:footer="0" w:gutter="0"/>
          <w:cols w:space="720"/>
        </w:sectPr>
      </w:pPr>
    </w:p>
    <w:p w:rsidR="005009FE" w:rsidRDefault="005009FE" w:rsidP="00841C48">
      <w:pPr>
        <w:spacing w:before="29"/>
        <w:rPr>
          <w:sz w:val="24"/>
          <w:szCs w:val="24"/>
        </w:rPr>
      </w:pPr>
    </w:p>
    <w:sectPr w:rsidR="005009FE">
      <w:headerReference w:type="default" r:id="rId8"/>
      <w:pgSz w:w="11920" w:h="16840"/>
      <w:pgMar w:top="980" w:right="660" w:bottom="280" w:left="320" w:header="74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0F7" w:rsidRDefault="00A440F7">
      <w:r>
        <w:separator/>
      </w:r>
    </w:p>
  </w:endnote>
  <w:endnote w:type="continuationSeparator" w:id="0">
    <w:p w:rsidR="00A440F7" w:rsidRDefault="00A4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0F7" w:rsidRDefault="00A440F7">
      <w:r>
        <w:separator/>
      </w:r>
    </w:p>
  </w:footnote>
  <w:footnote w:type="continuationSeparator" w:id="0">
    <w:p w:rsidR="00A440F7" w:rsidRDefault="00A44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6B" w:rsidRDefault="00B1596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9599" behindDoc="1" locked="0" layoutInCell="1" allowOverlap="1">
              <wp:simplePos x="0" y="0"/>
              <wp:positionH relativeFrom="page">
                <wp:posOffset>6469380</wp:posOffset>
              </wp:positionH>
              <wp:positionV relativeFrom="page">
                <wp:posOffset>462280</wp:posOffset>
              </wp:positionV>
              <wp:extent cx="203200" cy="177800"/>
              <wp:effectExtent l="1905" t="0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596B" w:rsidRDefault="00B1596B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B6025">
                            <w:rPr>
                              <w:noProof/>
                              <w:sz w:val="24"/>
                              <w:szCs w:val="24"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09.4pt;margin-top:36.4pt;width:16pt;height:14pt;z-index:-68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zOrA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" filled="f" stroked="f">
              <v:textbox inset="0,0,0,0">
                <w:txbxContent>
                  <w:p w:rsidR="00B1596B" w:rsidRDefault="00B1596B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B6025">
                      <w:rPr>
                        <w:noProof/>
                        <w:sz w:val="24"/>
                        <w:szCs w:val="24"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6B" w:rsidRDefault="00B1596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9601" behindDoc="1" locked="0" layoutInCell="1" allowOverlap="1">
              <wp:simplePos x="0" y="0"/>
              <wp:positionH relativeFrom="page">
                <wp:posOffset>6469380</wp:posOffset>
              </wp:positionH>
              <wp:positionV relativeFrom="page">
                <wp:posOffset>462280</wp:posOffset>
              </wp:positionV>
              <wp:extent cx="203200" cy="177800"/>
              <wp:effectExtent l="1905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596B" w:rsidRDefault="00B1596B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B6025">
                            <w:rPr>
                              <w:noProof/>
                              <w:sz w:val="24"/>
                              <w:szCs w:val="24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09.4pt;margin-top:36.4pt;width:16pt;height:14pt;z-index:-6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" filled="f" stroked="f">
              <v:textbox inset="0,0,0,0">
                <w:txbxContent>
                  <w:p w:rsidR="00B1596B" w:rsidRDefault="00B1596B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B6025">
                      <w:rPr>
                        <w:noProof/>
                        <w:sz w:val="24"/>
                        <w:szCs w:val="24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5A49"/>
    <w:multiLevelType w:val="hybridMultilevel"/>
    <w:tmpl w:val="2BF80CD0"/>
    <w:lvl w:ilvl="0" w:tplc="890E549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F3570A"/>
    <w:multiLevelType w:val="multilevel"/>
    <w:tmpl w:val="C74E8F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1D"/>
    <w:rsid w:val="00044735"/>
    <w:rsid w:val="000B0DBC"/>
    <w:rsid w:val="000C3A93"/>
    <w:rsid w:val="000F7517"/>
    <w:rsid w:val="001911A2"/>
    <w:rsid w:val="001A4D91"/>
    <w:rsid w:val="001D38B2"/>
    <w:rsid w:val="00252E05"/>
    <w:rsid w:val="00257B2B"/>
    <w:rsid w:val="00263479"/>
    <w:rsid w:val="002E4DDA"/>
    <w:rsid w:val="00343EF3"/>
    <w:rsid w:val="00362E5D"/>
    <w:rsid w:val="003712F3"/>
    <w:rsid w:val="003A22FF"/>
    <w:rsid w:val="003A4568"/>
    <w:rsid w:val="00401155"/>
    <w:rsid w:val="00435DEB"/>
    <w:rsid w:val="00445AED"/>
    <w:rsid w:val="00470791"/>
    <w:rsid w:val="0047501B"/>
    <w:rsid w:val="004776C2"/>
    <w:rsid w:val="0049361F"/>
    <w:rsid w:val="004A66A5"/>
    <w:rsid w:val="004D72FF"/>
    <w:rsid w:val="005009FE"/>
    <w:rsid w:val="00532302"/>
    <w:rsid w:val="005955BC"/>
    <w:rsid w:val="005A0D38"/>
    <w:rsid w:val="005F2266"/>
    <w:rsid w:val="005F7D20"/>
    <w:rsid w:val="00646DFD"/>
    <w:rsid w:val="00662466"/>
    <w:rsid w:val="006743B1"/>
    <w:rsid w:val="00691A00"/>
    <w:rsid w:val="006F4011"/>
    <w:rsid w:val="00754B1D"/>
    <w:rsid w:val="00841C48"/>
    <w:rsid w:val="0085692E"/>
    <w:rsid w:val="008773F9"/>
    <w:rsid w:val="008A4B00"/>
    <w:rsid w:val="008B6025"/>
    <w:rsid w:val="00903310"/>
    <w:rsid w:val="00980ED2"/>
    <w:rsid w:val="009C4DD1"/>
    <w:rsid w:val="009D10C1"/>
    <w:rsid w:val="009E50FB"/>
    <w:rsid w:val="00A2297A"/>
    <w:rsid w:val="00A440F7"/>
    <w:rsid w:val="00AB276E"/>
    <w:rsid w:val="00B00D9B"/>
    <w:rsid w:val="00B1596B"/>
    <w:rsid w:val="00B932DD"/>
    <w:rsid w:val="00BB2203"/>
    <w:rsid w:val="00BE1DBC"/>
    <w:rsid w:val="00BF1A32"/>
    <w:rsid w:val="00C20979"/>
    <w:rsid w:val="00CA7140"/>
    <w:rsid w:val="00CF40C7"/>
    <w:rsid w:val="00D83AA4"/>
    <w:rsid w:val="00DB7D98"/>
    <w:rsid w:val="00DE218F"/>
    <w:rsid w:val="00DE3DBC"/>
    <w:rsid w:val="00ED394A"/>
    <w:rsid w:val="00F76521"/>
    <w:rsid w:val="00FD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6EB866"/>
  <w15:docId w15:val="{3A859A3B-62CB-4245-82C3-B315A3BB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D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D9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A4D91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1A4D9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62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9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30</Pages>
  <Words>6750</Words>
  <Characters>38477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 Muhammad Butt</dc:creator>
  <cp:lastModifiedBy>Yasir</cp:lastModifiedBy>
  <cp:revision>52</cp:revision>
  <cp:lastPrinted>2016-11-28T06:32:00Z</cp:lastPrinted>
  <dcterms:created xsi:type="dcterms:W3CDTF">2016-11-18T11:25:00Z</dcterms:created>
  <dcterms:modified xsi:type="dcterms:W3CDTF">2017-09-11T09:46:00Z</dcterms:modified>
</cp:coreProperties>
</file>