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E4A" w:rsidRDefault="0071587D">
      <w:pPr>
        <w:spacing w:before="7" w:line="160" w:lineRule="exact"/>
        <w:rPr>
          <w:sz w:val="17"/>
          <w:szCs w:val="17"/>
        </w:rPr>
      </w:pPr>
      <w:r w:rsidRPr="0071587D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1948180</wp:posOffset>
            </wp:positionH>
            <wp:positionV relativeFrom="paragraph">
              <wp:posOffset>-498475</wp:posOffset>
            </wp:positionV>
            <wp:extent cx="2267585" cy="1706880"/>
            <wp:effectExtent l="0" t="0" r="0" b="7620"/>
            <wp:wrapNone/>
            <wp:docPr id="1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Picture 5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7585" cy="170688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Pr="0071587D" w:rsidRDefault="0071587D" w:rsidP="0071587D">
      <w:pPr>
        <w:spacing w:line="276" w:lineRule="auto"/>
        <w:jc w:val="center"/>
        <w:rPr>
          <w:b/>
          <w:sz w:val="44"/>
          <w:szCs w:val="44"/>
          <w:u w:val="single"/>
        </w:rPr>
      </w:pPr>
      <w:r w:rsidRPr="0071587D">
        <w:rPr>
          <w:b/>
          <w:sz w:val="44"/>
          <w:szCs w:val="44"/>
          <w:u w:val="single"/>
        </w:rPr>
        <w:t>DIRECTORATE OF HUMAN RIGHTS GOVERNMENT OF SINDH</w:t>
      </w:r>
    </w:p>
    <w:p w:rsidR="00865E4A" w:rsidRDefault="00865E4A">
      <w:pPr>
        <w:spacing w:line="200" w:lineRule="exact"/>
      </w:pPr>
    </w:p>
    <w:p w:rsidR="00865E4A" w:rsidRDefault="00865E4A">
      <w:pPr>
        <w:spacing w:before="3" w:line="180" w:lineRule="exact"/>
        <w:rPr>
          <w:sz w:val="18"/>
          <w:szCs w:val="18"/>
        </w:rPr>
      </w:pPr>
    </w:p>
    <w:p w:rsidR="00865E4A" w:rsidRDefault="00865E4A">
      <w:pPr>
        <w:spacing w:line="200" w:lineRule="exact"/>
      </w:pPr>
    </w:p>
    <w:p w:rsidR="00865E4A" w:rsidRDefault="00C14C3B">
      <w:pPr>
        <w:spacing w:line="200" w:lineRule="exact"/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809625</wp:posOffset>
            </wp:positionH>
            <wp:positionV relativeFrom="paragraph">
              <wp:posOffset>121920</wp:posOffset>
            </wp:positionV>
            <wp:extent cx="4566285" cy="708025"/>
            <wp:effectExtent l="0" t="0" r="5715" b="0"/>
            <wp:wrapNone/>
            <wp:docPr id="50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5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6285" cy="70802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spacing w:before="21"/>
        <w:ind w:left="3598" w:right="411" w:hanging="3070"/>
        <w:rPr>
          <w:b/>
          <w:sz w:val="30"/>
          <w:szCs w:val="30"/>
        </w:rPr>
      </w:pPr>
      <w:r>
        <w:rPr>
          <w:b/>
          <w:spacing w:val="-1"/>
          <w:sz w:val="30"/>
          <w:szCs w:val="30"/>
        </w:rPr>
        <w:t>F</w:t>
      </w:r>
      <w:r>
        <w:rPr>
          <w:b/>
          <w:sz w:val="30"/>
          <w:szCs w:val="30"/>
        </w:rPr>
        <w:t>OR</w:t>
      </w:r>
      <w:r>
        <w:rPr>
          <w:b/>
          <w:spacing w:val="-1"/>
          <w:sz w:val="30"/>
          <w:szCs w:val="30"/>
        </w:rPr>
        <w:t xml:space="preserve"> A</w:t>
      </w:r>
      <w:r>
        <w:rPr>
          <w:b/>
          <w:sz w:val="30"/>
          <w:szCs w:val="30"/>
        </w:rPr>
        <w:t>C</w:t>
      </w:r>
      <w:r>
        <w:rPr>
          <w:b/>
          <w:spacing w:val="1"/>
          <w:sz w:val="30"/>
          <w:szCs w:val="30"/>
        </w:rPr>
        <w:t>Q</w:t>
      </w:r>
      <w:r>
        <w:rPr>
          <w:b/>
          <w:sz w:val="30"/>
          <w:szCs w:val="30"/>
        </w:rPr>
        <w:t>UIRINGOF O</w:t>
      </w:r>
      <w:r>
        <w:rPr>
          <w:b/>
          <w:spacing w:val="-1"/>
          <w:sz w:val="30"/>
          <w:szCs w:val="30"/>
        </w:rPr>
        <w:t>FF</w:t>
      </w:r>
      <w:r>
        <w:rPr>
          <w:b/>
          <w:sz w:val="30"/>
          <w:szCs w:val="30"/>
        </w:rPr>
        <w:t>I</w:t>
      </w:r>
      <w:r>
        <w:rPr>
          <w:b/>
          <w:spacing w:val="2"/>
          <w:sz w:val="30"/>
          <w:szCs w:val="30"/>
        </w:rPr>
        <w:t>C</w:t>
      </w:r>
      <w:r>
        <w:rPr>
          <w:b/>
          <w:sz w:val="30"/>
          <w:szCs w:val="30"/>
        </w:rPr>
        <w:t>E</w:t>
      </w:r>
      <w:r>
        <w:rPr>
          <w:b/>
          <w:spacing w:val="-1"/>
          <w:sz w:val="30"/>
          <w:szCs w:val="30"/>
        </w:rPr>
        <w:t xml:space="preserve"> P</w:t>
      </w:r>
      <w:r>
        <w:rPr>
          <w:b/>
          <w:spacing w:val="1"/>
          <w:sz w:val="30"/>
          <w:szCs w:val="30"/>
        </w:rPr>
        <w:t>R</w:t>
      </w:r>
      <w:r>
        <w:rPr>
          <w:b/>
          <w:spacing w:val="-1"/>
          <w:sz w:val="30"/>
          <w:szCs w:val="30"/>
        </w:rPr>
        <w:t>E</w:t>
      </w:r>
      <w:r>
        <w:rPr>
          <w:b/>
          <w:sz w:val="30"/>
          <w:szCs w:val="30"/>
        </w:rPr>
        <w:t>M</w:t>
      </w:r>
      <w:r>
        <w:rPr>
          <w:b/>
          <w:spacing w:val="1"/>
          <w:sz w:val="30"/>
          <w:szCs w:val="30"/>
        </w:rPr>
        <w:t>IS</w:t>
      </w:r>
      <w:r>
        <w:rPr>
          <w:b/>
          <w:spacing w:val="-1"/>
          <w:sz w:val="30"/>
          <w:szCs w:val="30"/>
        </w:rPr>
        <w:t>E</w:t>
      </w:r>
      <w:r>
        <w:rPr>
          <w:b/>
          <w:sz w:val="30"/>
          <w:szCs w:val="30"/>
        </w:rPr>
        <w:t>S</w:t>
      </w:r>
      <w:r>
        <w:rPr>
          <w:b/>
          <w:spacing w:val="-1"/>
          <w:sz w:val="30"/>
          <w:szCs w:val="30"/>
        </w:rPr>
        <w:t>O</w:t>
      </w:r>
      <w:r>
        <w:rPr>
          <w:b/>
          <w:sz w:val="30"/>
          <w:szCs w:val="30"/>
        </w:rPr>
        <w:t>NR</w:t>
      </w:r>
      <w:r>
        <w:rPr>
          <w:b/>
          <w:spacing w:val="-1"/>
          <w:sz w:val="30"/>
          <w:szCs w:val="30"/>
        </w:rPr>
        <w:t>E</w:t>
      </w:r>
      <w:r>
        <w:rPr>
          <w:b/>
          <w:spacing w:val="1"/>
          <w:sz w:val="30"/>
          <w:szCs w:val="30"/>
        </w:rPr>
        <w:t>N</w:t>
      </w:r>
      <w:r>
        <w:rPr>
          <w:b/>
          <w:spacing w:val="2"/>
          <w:sz w:val="30"/>
          <w:szCs w:val="30"/>
        </w:rPr>
        <w:t>T</w:t>
      </w:r>
      <w:r>
        <w:rPr>
          <w:b/>
          <w:spacing w:val="-1"/>
          <w:sz w:val="30"/>
          <w:szCs w:val="30"/>
        </w:rPr>
        <w:t>A</w:t>
      </w:r>
      <w:r>
        <w:rPr>
          <w:b/>
          <w:sz w:val="30"/>
          <w:szCs w:val="30"/>
        </w:rPr>
        <w:t>L</w:t>
      </w:r>
      <w:r>
        <w:rPr>
          <w:b/>
          <w:spacing w:val="-1"/>
          <w:sz w:val="30"/>
          <w:szCs w:val="30"/>
        </w:rPr>
        <w:t>B</w:t>
      </w:r>
      <w:r>
        <w:rPr>
          <w:b/>
          <w:sz w:val="30"/>
          <w:szCs w:val="30"/>
        </w:rPr>
        <w:t>AS</w:t>
      </w:r>
      <w:r>
        <w:rPr>
          <w:b/>
          <w:spacing w:val="1"/>
          <w:sz w:val="30"/>
          <w:szCs w:val="30"/>
        </w:rPr>
        <w:t>I</w:t>
      </w:r>
      <w:r>
        <w:rPr>
          <w:b/>
          <w:sz w:val="30"/>
          <w:szCs w:val="30"/>
        </w:rPr>
        <w:t xml:space="preserve">S </w:t>
      </w:r>
    </w:p>
    <w:p w:rsidR="00C14C3B" w:rsidRDefault="00C14C3B">
      <w:pPr>
        <w:spacing w:before="21"/>
        <w:ind w:left="3598" w:right="411" w:hanging="3070"/>
        <w:rPr>
          <w:sz w:val="30"/>
          <w:szCs w:val="30"/>
        </w:rPr>
      </w:pPr>
    </w:p>
    <w:p w:rsidR="00865E4A" w:rsidRDefault="00865E4A">
      <w:pPr>
        <w:spacing w:before="5" w:line="100" w:lineRule="exact"/>
        <w:rPr>
          <w:sz w:val="11"/>
          <w:szCs w:val="11"/>
        </w:rPr>
      </w:pPr>
    </w:p>
    <w:p w:rsidR="00865E4A" w:rsidRDefault="00865E4A">
      <w:pPr>
        <w:spacing w:line="200" w:lineRule="exact"/>
      </w:pPr>
    </w:p>
    <w:p w:rsidR="00CD7BF9" w:rsidRDefault="004F569A" w:rsidP="00CD7BF9">
      <w:pPr>
        <w:spacing w:before="21" w:line="276" w:lineRule="auto"/>
        <w:ind w:left="156" w:right="175"/>
        <w:jc w:val="center"/>
        <w:rPr>
          <w:b/>
          <w:sz w:val="30"/>
          <w:szCs w:val="30"/>
          <w:u w:val="thick" w:color="000000"/>
        </w:rPr>
      </w:pPr>
      <w:r>
        <w:rPr>
          <w:b/>
          <w:sz w:val="30"/>
          <w:szCs w:val="30"/>
          <w:u w:val="thick" w:color="000000"/>
        </w:rPr>
        <w:t>Of</w:t>
      </w:r>
      <w:r>
        <w:rPr>
          <w:b/>
          <w:spacing w:val="1"/>
          <w:sz w:val="30"/>
          <w:szCs w:val="30"/>
          <w:u w:val="thick" w:color="000000"/>
        </w:rPr>
        <w:t>f</w:t>
      </w:r>
      <w:r>
        <w:rPr>
          <w:b/>
          <w:sz w:val="30"/>
          <w:szCs w:val="30"/>
          <w:u w:val="thick" w:color="000000"/>
        </w:rPr>
        <w:t>ici</w:t>
      </w:r>
      <w:r>
        <w:rPr>
          <w:b/>
          <w:spacing w:val="1"/>
          <w:sz w:val="30"/>
          <w:szCs w:val="30"/>
          <w:u w:val="thick" w:color="000000"/>
        </w:rPr>
        <w:t>a</w:t>
      </w:r>
      <w:r>
        <w:rPr>
          <w:b/>
          <w:sz w:val="30"/>
          <w:szCs w:val="30"/>
          <w:u w:val="thick" w:color="000000"/>
        </w:rPr>
        <w:t xml:space="preserve">l </w:t>
      </w:r>
      <w:r>
        <w:rPr>
          <w:b/>
          <w:spacing w:val="-2"/>
          <w:sz w:val="30"/>
          <w:szCs w:val="30"/>
          <w:u w:val="thick" w:color="000000"/>
        </w:rPr>
        <w:t>A</w:t>
      </w:r>
      <w:r>
        <w:rPr>
          <w:b/>
          <w:spacing w:val="1"/>
          <w:sz w:val="30"/>
          <w:szCs w:val="30"/>
          <w:u w:val="thick" w:color="000000"/>
        </w:rPr>
        <w:t>d</w:t>
      </w:r>
      <w:r>
        <w:rPr>
          <w:b/>
          <w:spacing w:val="-1"/>
          <w:sz w:val="30"/>
          <w:szCs w:val="30"/>
          <w:u w:val="thick" w:color="000000"/>
        </w:rPr>
        <w:t>dr</w:t>
      </w:r>
      <w:r>
        <w:rPr>
          <w:b/>
          <w:sz w:val="30"/>
          <w:szCs w:val="30"/>
          <w:u w:val="thick" w:color="000000"/>
        </w:rPr>
        <w:t>e</w:t>
      </w:r>
      <w:r>
        <w:rPr>
          <w:b/>
          <w:spacing w:val="1"/>
          <w:sz w:val="30"/>
          <w:szCs w:val="30"/>
          <w:u w:val="thick" w:color="000000"/>
        </w:rPr>
        <w:t>ss</w:t>
      </w:r>
      <w:r w:rsidR="00BE02FD">
        <w:rPr>
          <w:b/>
          <w:sz w:val="30"/>
          <w:szCs w:val="30"/>
          <w:u w:val="thick" w:color="000000"/>
        </w:rPr>
        <w:t>:</w:t>
      </w:r>
    </w:p>
    <w:p w:rsidR="00865E4A" w:rsidRPr="00164CE9" w:rsidRDefault="00164CE9" w:rsidP="00CD7BF9">
      <w:pPr>
        <w:spacing w:before="21" w:line="276" w:lineRule="auto"/>
        <w:ind w:left="156" w:right="175"/>
        <w:jc w:val="center"/>
        <w:rPr>
          <w:spacing w:val="-3"/>
          <w:sz w:val="30"/>
          <w:szCs w:val="30"/>
        </w:rPr>
      </w:pPr>
      <w:r w:rsidRPr="00164CE9">
        <w:rPr>
          <w:spacing w:val="-3"/>
          <w:sz w:val="30"/>
          <w:szCs w:val="30"/>
        </w:rPr>
        <w:t>House No 14 Block 7/8, KMCHS  Soci</w:t>
      </w:r>
      <w:r w:rsidR="004F569A">
        <w:rPr>
          <w:spacing w:val="-3"/>
          <w:sz w:val="30"/>
          <w:szCs w:val="30"/>
        </w:rPr>
        <w:t>e</w:t>
      </w:r>
      <w:r w:rsidRPr="00164CE9">
        <w:rPr>
          <w:spacing w:val="-3"/>
          <w:sz w:val="30"/>
          <w:szCs w:val="30"/>
        </w:rPr>
        <w:t xml:space="preserve">ty, Shahrah-e-Faisal, Karachi </w:t>
      </w:r>
    </w:p>
    <w:p w:rsidR="00865E4A" w:rsidRPr="00164CE9" w:rsidRDefault="00BE02FD" w:rsidP="00CD7BF9">
      <w:pPr>
        <w:spacing w:before="4" w:line="276" w:lineRule="auto"/>
        <w:ind w:left="3255" w:right="3272"/>
        <w:jc w:val="center"/>
        <w:rPr>
          <w:spacing w:val="-3"/>
          <w:sz w:val="30"/>
          <w:szCs w:val="30"/>
        </w:rPr>
      </w:pPr>
      <w:r w:rsidRPr="00164CE9">
        <w:rPr>
          <w:spacing w:val="-3"/>
          <w:sz w:val="30"/>
          <w:szCs w:val="30"/>
        </w:rPr>
        <w:t>PhNo:</w:t>
      </w:r>
      <w:r w:rsidR="00164CE9">
        <w:rPr>
          <w:spacing w:val="-3"/>
          <w:sz w:val="30"/>
          <w:szCs w:val="30"/>
        </w:rPr>
        <w:t>021-99333</w:t>
      </w:r>
      <w:r w:rsidR="00B066B5">
        <w:rPr>
          <w:spacing w:val="-3"/>
          <w:sz w:val="30"/>
          <w:szCs w:val="30"/>
        </w:rPr>
        <w:t>2</w:t>
      </w:r>
      <w:r w:rsidR="00164CE9">
        <w:rPr>
          <w:spacing w:val="-3"/>
          <w:sz w:val="30"/>
          <w:szCs w:val="30"/>
        </w:rPr>
        <w:t>72</w:t>
      </w:r>
      <w:r w:rsidR="00CD7BF9" w:rsidRPr="00164CE9">
        <w:rPr>
          <w:spacing w:val="-3"/>
          <w:sz w:val="30"/>
          <w:szCs w:val="30"/>
        </w:rPr>
        <w:t>-3</w:t>
      </w:r>
      <w:r w:rsidRPr="00164CE9">
        <w:rPr>
          <w:spacing w:val="-3"/>
          <w:sz w:val="30"/>
          <w:szCs w:val="30"/>
        </w:rPr>
        <w:t>.</w:t>
      </w: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before="3" w:line="240" w:lineRule="exact"/>
        <w:rPr>
          <w:sz w:val="24"/>
          <w:szCs w:val="24"/>
        </w:rPr>
      </w:pPr>
    </w:p>
    <w:p w:rsidR="00865E4A" w:rsidRPr="004F569A" w:rsidRDefault="00BE02FD">
      <w:pPr>
        <w:spacing w:line="300" w:lineRule="exact"/>
        <w:ind w:left="100"/>
        <w:rPr>
          <w:sz w:val="22"/>
          <w:szCs w:val="22"/>
        </w:rPr>
      </w:pPr>
      <w:r>
        <w:rPr>
          <w:b/>
          <w:position w:val="-1"/>
          <w:sz w:val="28"/>
          <w:szCs w:val="28"/>
        </w:rPr>
        <w:t>L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spacing w:val="-1"/>
          <w:position w:val="-1"/>
          <w:sz w:val="28"/>
          <w:szCs w:val="28"/>
        </w:rPr>
        <w:t>s</w:t>
      </w:r>
      <w:r>
        <w:rPr>
          <w:b/>
          <w:position w:val="-1"/>
          <w:sz w:val="28"/>
          <w:szCs w:val="28"/>
        </w:rPr>
        <w:t xml:space="preserve">t </w:t>
      </w:r>
      <w:r>
        <w:rPr>
          <w:b/>
          <w:spacing w:val="-2"/>
          <w:position w:val="-1"/>
          <w:sz w:val="28"/>
          <w:szCs w:val="28"/>
        </w:rPr>
        <w:t>D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 xml:space="preserve">te </w:t>
      </w:r>
      <w:r>
        <w:rPr>
          <w:b/>
          <w:spacing w:val="-2"/>
          <w:position w:val="-1"/>
          <w:sz w:val="28"/>
          <w:szCs w:val="28"/>
        </w:rPr>
        <w:t>f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 xml:space="preserve">r </w:t>
      </w:r>
      <w:r>
        <w:rPr>
          <w:b/>
          <w:spacing w:val="-2"/>
          <w:position w:val="-1"/>
          <w:sz w:val="28"/>
          <w:szCs w:val="28"/>
        </w:rPr>
        <w:t>I</w:t>
      </w:r>
      <w:r>
        <w:rPr>
          <w:b/>
          <w:spacing w:val="-1"/>
          <w:position w:val="-1"/>
          <w:sz w:val="28"/>
          <w:szCs w:val="28"/>
        </w:rPr>
        <w:t>s</w:t>
      </w:r>
      <w:r>
        <w:rPr>
          <w:b/>
          <w:spacing w:val="1"/>
          <w:position w:val="-1"/>
          <w:sz w:val="28"/>
          <w:szCs w:val="28"/>
        </w:rPr>
        <w:t>s</w:t>
      </w:r>
      <w:r>
        <w:rPr>
          <w:b/>
          <w:position w:val="-1"/>
          <w:sz w:val="28"/>
          <w:szCs w:val="28"/>
        </w:rPr>
        <w:t>u</w:t>
      </w:r>
      <w:r>
        <w:rPr>
          <w:b/>
          <w:spacing w:val="-1"/>
          <w:position w:val="-1"/>
          <w:sz w:val="28"/>
          <w:szCs w:val="28"/>
        </w:rPr>
        <w:t>a</w:t>
      </w:r>
      <w:r>
        <w:rPr>
          <w:b/>
          <w:spacing w:val="-3"/>
          <w:position w:val="-1"/>
          <w:sz w:val="28"/>
          <w:szCs w:val="28"/>
        </w:rPr>
        <w:t>n</w:t>
      </w:r>
      <w:r>
        <w:rPr>
          <w:b/>
          <w:position w:val="-1"/>
          <w:sz w:val="28"/>
          <w:szCs w:val="28"/>
        </w:rPr>
        <w:t>ce</w:t>
      </w:r>
      <w:r>
        <w:rPr>
          <w:b/>
          <w:spacing w:val="1"/>
          <w:position w:val="-1"/>
          <w:sz w:val="28"/>
          <w:szCs w:val="28"/>
        </w:rPr>
        <w:t xml:space="preserve"> o</w:t>
      </w:r>
      <w:r>
        <w:rPr>
          <w:b/>
          <w:position w:val="-1"/>
          <w:sz w:val="28"/>
          <w:szCs w:val="28"/>
        </w:rPr>
        <w:t>f SB</w:t>
      </w:r>
      <w:r>
        <w:rPr>
          <w:b/>
          <w:spacing w:val="-2"/>
          <w:position w:val="-1"/>
          <w:sz w:val="28"/>
          <w:szCs w:val="28"/>
        </w:rPr>
        <w:t>D</w:t>
      </w:r>
      <w:r>
        <w:rPr>
          <w:b/>
          <w:position w:val="-1"/>
          <w:sz w:val="28"/>
          <w:szCs w:val="28"/>
        </w:rPr>
        <w:t xml:space="preserve">:              </w:t>
      </w:r>
      <w:r w:rsidR="003F11BF">
        <w:rPr>
          <w:b/>
          <w:position w:val="-1"/>
          <w:sz w:val="22"/>
          <w:szCs w:val="22"/>
          <w:u w:val="single"/>
        </w:rPr>
        <w:t>Friday</w:t>
      </w:r>
      <w:r w:rsidR="006B5E7C" w:rsidRPr="004F569A">
        <w:rPr>
          <w:b/>
          <w:position w:val="-1"/>
          <w:sz w:val="22"/>
          <w:szCs w:val="22"/>
          <w:u w:val="single"/>
        </w:rPr>
        <w:t xml:space="preserve"> 2</w:t>
      </w:r>
      <w:r w:rsidR="003F11BF">
        <w:rPr>
          <w:b/>
          <w:position w:val="-1"/>
          <w:sz w:val="22"/>
          <w:szCs w:val="22"/>
          <w:u w:val="single"/>
        </w:rPr>
        <w:t>8</w:t>
      </w:r>
      <w:r w:rsidR="006B5E7C" w:rsidRPr="004F569A">
        <w:rPr>
          <w:b/>
          <w:position w:val="-1"/>
          <w:sz w:val="22"/>
          <w:szCs w:val="22"/>
          <w:u w:val="single"/>
          <w:vertAlign w:val="superscript"/>
        </w:rPr>
        <w:t>th</w:t>
      </w:r>
      <w:r w:rsidR="00B066B5" w:rsidRPr="004F569A">
        <w:rPr>
          <w:b/>
          <w:position w:val="-1"/>
          <w:sz w:val="22"/>
          <w:szCs w:val="22"/>
          <w:u w:val="single"/>
        </w:rPr>
        <w:t xml:space="preserve"> April</w:t>
      </w:r>
      <w:r w:rsidR="00CD7BF9" w:rsidRPr="004F569A">
        <w:rPr>
          <w:b/>
          <w:position w:val="-1"/>
          <w:sz w:val="22"/>
          <w:szCs w:val="22"/>
          <w:u w:val="single"/>
        </w:rPr>
        <w:t>, 201</w:t>
      </w:r>
      <w:r w:rsidR="00B066B5" w:rsidRPr="004F569A">
        <w:rPr>
          <w:b/>
          <w:position w:val="-1"/>
          <w:sz w:val="22"/>
          <w:szCs w:val="22"/>
          <w:u w:val="single"/>
        </w:rPr>
        <w:t>7</w:t>
      </w:r>
    </w:p>
    <w:p w:rsidR="00865E4A" w:rsidRDefault="00865E4A">
      <w:pPr>
        <w:spacing w:line="140" w:lineRule="exact"/>
        <w:rPr>
          <w:sz w:val="15"/>
          <w:szCs w:val="15"/>
        </w:rPr>
      </w:pPr>
    </w:p>
    <w:p w:rsidR="00865E4A" w:rsidRDefault="00865E4A">
      <w:pPr>
        <w:spacing w:line="200" w:lineRule="exact"/>
      </w:pPr>
    </w:p>
    <w:p w:rsidR="00865E4A" w:rsidRDefault="00BE02FD">
      <w:pPr>
        <w:tabs>
          <w:tab w:val="left" w:pos="9460"/>
        </w:tabs>
        <w:spacing w:before="24" w:line="300" w:lineRule="exact"/>
        <w:ind w:left="100"/>
        <w:rPr>
          <w:sz w:val="22"/>
          <w:szCs w:val="22"/>
        </w:rPr>
      </w:pPr>
      <w:r>
        <w:rPr>
          <w:b/>
          <w:position w:val="-1"/>
          <w:sz w:val="28"/>
          <w:szCs w:val="28"/>
        </w:rPr>
        <w:t>Tender Su</w:t>
      </w:r>
      <w:r>
        <w:rPr>
          <w:b/>
          <w:spacing w:val="-1"/>
          <w:position w:val="-1"/>
          <w:sz w:val="28"/>
          <w:szCs w:val="28"/>
        </w:rPr>
        <w:t>b</w:t>
      </w:r>
      <w:r>
        <w:rPr>
          <w:b/>
          <w:spacing w:val="-3"/>
          <w:position w:val="-1"/>
          <w:sz w:val="28"/>
          <w:szCs w:val="28"/>
        </w:rPr>
        <w:t>m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1"/>
          <w:position w:val="-1"/>
          <w:sz w:val="28"/>
          <w:szCs w:val="28"/>
        </w:rPr>
        <w:t>s</w:t>
      </w:r>
      <w:r>
        <w:rPr>
          <w:b/>
          <w:spacing w:val="1"/>
          <w:position w:val="-1"/>
          <w:sz w:val="28"/>
          <w:szCs w:val="28"/>
        </w:rPr>
        <w:t>s</w:t>
      </w:r>
      <w:r>
        <w:rPr>
          <w:b/>
          <w:spacing w:val="-1"/>
          <w:position w:val="-1"/>
          <w:sz w:val="28"/>
          <w:szCs w:val="28"/>
        </w:rPr>
        <w:t>i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n</w:t>
      </w:r>
      <w:r>
        <w:rPr>
          <w:b/>
          <w:spacing w:val="-1"/>
          <w:position w:val="-1"/>
          <w:sz w:val="28"/>
          <w:szCs w:val="28"/>
        </w:rPr>
        <w:t>D</w:t>
      </w:r>
      <w:r>
        <w:rPr>
          <w:b/>
          <w:spacing w:val="1"/>
          <w:position w:val="-1"/>
          <w:sz w:val="28"/>
          <w:szCs w:val="28"/>
        </w:rPr>
        <w:t>ay</w:t>
      </w:r>
      <w:r>
        <w:rPr>
          <w:b/>
          <w:position w:val="-1"/>
          <w:sz w:val="28"/>
          <w:szCs w:val="28"/>
        </w:rPr>
        <w:t xml:space="preserve">, </w:t>
      </w:r>
      <w:r>
        <w:rPr>
          <w:b/>
          <w:spacing w:val="-1"/>
          <w:position w:val="-1"/>
          <w:sz w:val="28"/>
          <w:szCs w:val="28"/>
        </w:rPr>
        <w:t>D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te &amp;</w:t>
      </w:r>
      <w:r>
        <w:rPr>
          <w:b/>
          <w:spacing w:val="-3"/>
          <w:position w:val="-1"/>
          <w:sz w:val="28"/>
          <w:szCs w:val="28"/>
        </w:rPr>
        <w:t>T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3"/>
          <w:position w:val="-1"/>
          <w:sz w:val="28"/>
          <w:szCs w:val="28"/>
        </w:rPr>
        <w:t>m</w:t>
      </w:r>
      <w:r>
        <w:rPr>
          <w:b/>
          <w:position w:val="-1"/>
          <w:sz w:val="28"/>
          <w:szCs w:val="28"/>
        </w:rPr>
        <w:t>e:</w:t>
      </w:r>
      <w:r w:rsidR="003F11BF">
        <w:rPr>
          <w:b/>
          <w:position w:val="-1"/>
          <w:sz w:val="28"/>
          <w:szCs w:val="28"/>
        </w:rPr>
        <w:t xml:space="preserve"> </w:t>
      </w:r>
      <w:r w:rsidR="00B066B5">
        <w:rPr>
          <w:b/>
          <w:position w:val="-1"/>
          <w:sz w:val="28"/>
          <w:szCs w:val="28"/>
        </w:rPr>
        <w:t xml:space="preserve"> </w:t>
      </w:r>
      <w:r w:rsidR="003F11BF">
        <w:rPr>
          <w:b/>
          <w:spacing w:val="-1"/>
          <w:position w:val="-1"/>
          <w:sz w:val="22"/>
          <w:szCs w:val="22"/>
          <w:u w:val="single"/>
        </w:rPr>
        <w:t xml:space="preserve">Thursday  </w:t>
      </w:r>
      <w:r w:rsidR="003F11BF">
        <w:rPr>
          <w:b/>
          <w:position w:val="-1"/>
          <w:sz w:val="22"/>
          <w:szCs w:val="22"/>
          <w:u w:val="single"/>
        </w:rPr>
        <w:t>25</w:t>
      </w:r>
      <w:r w:rsidR="006B5E7C" w:rsidRPr="004F569A">
        <w:rPr>
          <w:b/>
          <w:position w:val="-1"/>
          <w:sz w:val="22"/>
          <w:szCs w:val="22"/>
          <w:u w:val="single"/>
          <w:vertAlign w:val="superscript"/>
        </w:rPr>
        <w:t>th</w:t>
      </w:r>
      <w:r w:rsidR="00B066B5" w:rsidRPr="004F569A">
        <w:rPr>
          <w:b/>
          <w:position w:val="-1"/>
          <w:sz w:val="22"/>
          <w:szCs w:val="22"/>
          <w:u w:val="single"/>
          <w:vertAlign w:val="superscript"/>
        </w:rPr>
        <w:t xml:space="preserve"> </w:t>
      </w:r>
      <w:r w:rsidR="00CD7BF9" w:rsidRPr="004F569A">
        <w:rPr>
          <w:b/>
          <w:position w:val="-1"/>
          <w:sz w:val="22"/>
          <w:szCs w:val="22"/>
          <w:u w:val="single"/>
        </w:rPr>
        <w:t>Ma</w:t>
      </w:r>
      <w:r w:rsidR="00B066B5" w:rsidRPr="004F569A">
        <w:rPr>
          <w:b/>
          <w:position w:val="-1"/>
          <w:sz w:val="22"/>
          <w:szCs w:val="22"/>
          <w:u w:val="single"/>
        </w:rPr>
        <w:t xml:space="preserve">y </w:t>
      </w:r>
      <w:r w:rsidR="00CD7BF9" w:rsidRPr="004F569A">
        <w:rPr>
          <w:b/>
          <w:position w:val="-1"/>
          <w:sz w:val="22"/>
          <w:szCs w:val="22"/>
          <w:u w:val="single"/>
        </w:rPr>
        <w:t>201</w:t>
      </w:r>
      <w:r w:rsidR="00B066B5" w:rsidRPr="004F569A">
        <w:rPr>
          <w:b/>
          <w:position w:val="-1"/>
          <w:sz w:val="22"/>
          <w:szCs w:val="22"/>
          <w:u w:val="single"/>
        </w:rPr>
        <w:t>7</w:t>
      </w:r>
      <w:r w:rsidRPr="004F569A">
        <w:rPr>
          <w:b/>
          <w:position w:val="-1"/>
          <w:sz w:val="22"/>
          <w:szCs w:val="22"/>
          <w:u w:val="single"/>
        </w:rPr>
        <w:t xml:space="preserve"> by1</w:t>
      </w:r>
      <w:r w:rsidR="003313FF" w:rsidRPr="004F569A">
        <w:rPr>
          <w:b/>
          <w:spacing w:val="-2"/>
          <w:position w:val="-1"/>
          <w:sz w:val="22"/>
          <w:szCs w:val="22"/>
          <w:u w:val="single"/>
        </w:rPr>
        <w:t>3</w:t>
      </w:r>
      <w:r w:rsidRPr="004F569A">
        <w:rPr>
          <w:b/>
          <w:spacing w:val="1"/>
          <w:position w:val="-1"/>
          <w:sz w:val="22"/>
          <w:szCs w:val="22"/>
          <w:u w:val="single"/>
        </w:rPr>
        <w:t>:</w:t>
      </w:r>
      <w:r w:rsidRPr="004F569A">
        <w:rPr>
          <w:b/>
          <w:position w:val="-1"/>
          <w:sz w:val="22"/>
          <w:szCs w:val="22"/>
          <w:u w:val="single"/>
        </w:rPr>
        <w:t xml:space="preserve">00 </w:t>
      </w:r>
      <w:r w:rsidR="003313FF" w:rsidRPr="004F569A">
        <w:rPr>
          <w:b/>
          <w:position w:val="-1"/>
          <w:sz w:val="22"/>
          <w:szCs w:val="22"/>
          <w:u w:val="single"/>
        </w:rPr>
        <w:t>Hrs</w:t>
      </w:r>
      <w:r w:rsidRPr="004F569A">
        <w:rPr>
          <w:b/>
          <w:position w:val="-1"/>
          <w:sz w:val="22"/>
          <w:szCs w:val="22"/>
        </w:rPr>
        <w:tab/>
      </w:r>
    </w:p>
    <w:p w:rsidR="00865E4A" w:rsidRDefault="00865E4A">
      <w:pPr>
        <w:spacing w:line="200" w:lineRule="exact"/>
      </w:pPr>
    </w:p>
    <w:p w:rsidR="00865E4A" w:rsidRDefault="00865E4A">
      <w:pPr>
        <w:spacing w:before="18" w:line="200" w:lineRule="exact"/>
      </w:pPr>
    </w:p>
    <w:p w:rsidR="00865E4A" w:rsidRPr="004F569A" w:rsidRDefault="00BE02FD">
      <w:pPr>
        <w:tabs>
          <w:tab w:val="left" w:pos="9460"/>
        </w:tabs>
        <w:spacing w:before="24" w:line="300" w:lineRule="exact"/>
        <w:ind w:left="100"/>
        <w:rPr>
          <w:sz w:val="22"/>
          <w:szCs w:val="22"/>
        </w:rPr>
      </w:pPr>
      <w:r>
        <w:rPr>
          <w:b/>
          <w:position w:val="-1"/>
          <w:sz w:val="28"/>
          <w:szCs w:val="28"/>
        </w:rPr>
        <w:t>Tender Op</w:t>
      </w:r>
      <w:r>
        <w:rPr>
          <w:b/>
          <w:spacing w:val="-3"/>
          <w:position w:val="-1"/>
          <w:sz w:val="28"/>
          <w:szCs w:val="28"/>
        </w:rPr>
        <w:t>e</w:t>
      </w:r>
      <w:r>
        <w:rPr>
          <w:b/>
          <w:position w:val="-1"/>
          <w:sz w:val="28"/>
          <w:szCs w:val="28"/>
        </w:rPr>
        <w:t>n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3"/>
          <w:position w:val="-1"/>
          <w:sz w:val="28"/>
          <w:szCs w:val="28"/>
        </w:rPr>
        <w:t>n</w:t>
      </w:r>
      <w:r>
        <w:rPr>
          <w:b/>
          <w:position w:val="-1"/>
          <w:sz w:val="28"/>
          <w:szCs w:val="28"/>
        </w:rPr>
        <w:t>g</w:t>
      </w:r>
      <w:r>
        <w:rPr>
          <w:b/>
          <w:spacing w:val="-2"/>
          <w:position w:val="-1"/>
          <w:sz w:val="28"/>
          <w:szCs w:val="28"/>
        </w:rPr>
        <w:t>D</w:t>
      </w:r>
      <w:r>
        <w:rPr>
          <w:b/>
          <w:spacing w:val="-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 xml:space="preserve">te:                             </w:t>
      </w:r>
      <w:r w:rsidR="003F11BF">
        <w:rPr>
          <w:b/>
          <w:spacing w:val="-1"/>
          <w:position w:val="-1"/>
          <w:sz w:val="22"/>
          <w:szCs w:val="22"/>
          <w:u w:val="single"/>
        </w:rPr>
        <w:t>Thursday</w:t>
      </w:r>
      <w:r w:rsidR="004F569A" w:rsidRPr="004F569A">
        <w:rPr>
          <w:b/>
          <w:position w:val="-1"/>
          <w:sz w:val="22"/>
          <w:szCs w:val="22"/>
          <w:u w:val="single"/>
        </w:rPr>
        <w:t xml:space="preserve"> </w:t>
      </w:r>
      <w:r w:rsidR="003F11BF">
        <w:rPr>
          <w:b/>
          <w:position w:val="-1"/>
          <w:sz w:val="22"/>
          <w:szCs w:val="22"/>
          <w:u w:val="single"/>
        </w:rPr>
        <w:t>25</w:t>
      </w:r>
      <w:r w:rsidR="004F569A" w:rsidRPr="004F569A">
        <w:rPr>
          <w:b/>
          <w:position w:val="-1"/>
          <w:sz w:val="22"/>
          <w:szCs w:val="22"/>
          <w:u w:val="single"/>
          <w:vertAlign w:val="superscript"/>
        </w:rPr>
        <w:t xml:space="preserve">th </w:t>
      </w:r>
      <w:r w:rsidR="004F569A" w:rsidRPr="004F569A">
        <w:rPr>
          <w:b/>
          <w:position w:val="-1"/>
          <w:sz w:val="22"/>
          <w:szCs w:val="22"/>
          <w:u w:val="single"/>
        </w:rPr>
        <w:t xml:space="preserve">May 2017 </w:t>
      </w:r>
      <w:r w:rsidRPr="004F569A">
        <w:rPr>
          <w:b/>
          <w:position w:val="-1"/>
          <w:sz w:val="22"/>
          <w:szCs w:val="22"/>
          <w:u w:val="single"/>
        </w:rPr>
        <w:t>at</w:t>
      </w:r>
      <w:r w:rsidR="003313FF" w:rsidRPr="004F569A">
        <w:rPr>
          <w:b/>
          <w:spacing w:val="1"/>
          <w:position w:val="-1"/>
          <w:sz w:val="22"/>
          <w:szCs w:val="22"/>
          <w:u w:val="single"/>
        </w:rPr>
        <w:t>14</w:t>
      </w:r>
      <w:r w:rsidRPr="004F569A">
        <w:rPr>
          <w:b/>
          <w:spacing w:val="1"/>
          <w:position w:val="-1"/>
          <w:sz w:val="22"/>
          <w:szCs w:val="22"/>
          <w:u w:val="single"/>
        </w:rPr>
        <w:t>:</w:t>
      </w:r>
      <w:r w:rsidRPr="004F569A">
        <w:rPr>
          <w:b/>
          <w:position w:val="-1"/>
          <w:sz w:val="22"/>
          <w:szCs w:val="22"/>
          <w:u w:val="single"/>
        </w:rPr>
        <w:t>00</w:t>
      </w:r>
      <w:r w:rsidR="003313FF" w:rsidRPr="004F569A">
        <w:rPr>
          <w:b/>
          <w:spacing w:val="-2"/>
          <w:position w:val="-1"/>
          <w:sz w:val="22"/>
          <w:szCs w:val="22"/>
          <w:u w:val="single"/>
        </w:rPr>
        <w:t>Hrs</w:t>
      </w:r>
      <w:r w:rsidRPr="004F569A">
        <w:rPr>
          <w:b/>
          <w:position w:val="-1"/>
          <w:sz w:val="22"/>
          <w:szCs w:val="22"/>
        </w:rPr>
        <w:tab/>
      </w:r>
    </w:p>
    <w:p w:rsidR="00865E4A" w:rsidRPr="004F569A" w:rsidRDefault="00865E4A">
      <w:pPr>
        <w:spacing w:before="6" w:line="160" w:lineRule="exact"/>
        <w:rPr>
          <w:sz w:val="17"/>
          <w:szCs w:val="17"/>
        </w:rPr>
      </w:pPr>
    </w:p>
    <w:p w:rsidR="00865E4A" w:rsidRDefault="00865E4A">
      <w:pPr>
        <w:spacing w:line="200" w:lineRule="exact"/>
      </w:pPr>
    </w:p>
    <w:p w:rsidR="00865E4A" w:rsidRPr="004F569A" w:rsidRDefault="00BE02FD">
      <w:pPr>
        <w:tabs>
          <w:tab w:val="left" w:pos="9460"/>
        </w:tabs>
        <w:spacing w:before="21" w:line="320" w:lineRule="exact"/>
        <w:ind w:left="100"/>
        <w:rPr>
          <w:sz w:val="22"/>
          <w:szCs w:val="22"/>
        </w:rPr>
      </w:pPr>
      <w:r>
        <w:rPr>
          <w:b/>
          <w:position w:val="-1"/>
          <w:sz w:val="30"/>
          <w:szCs w:val="30"/>
        </w:rPr>
        <w:t>Co</w:t>
      </w:r>
      <w:r>
        <w:rPr>
          <w:b/>
          <w:spacing w:val="1"/>
          <w:position w:val="-1"/>
          <w:sz w:val="30"/>
          <w:szCs w:val="30"/>
        </w:rPr>
        <w:t>s</w:t>
      </w:r>
      <w:r>
        <w:rPr>
          <w:b/>
          <w:position w:val="-1"/>
          <w:sz w:val="30"/>
          <w:szCs w:val="30"/>
        </w:rPr>
        <w:t xml:space="preserve">t </w:t>
      </w:r>
      <w:r>
        <w:rPr>
          <w:b/>
          <w:spacing w:val="-1"/>
          <w:position w:val="-1"/>
          <w:sz w:val="30"/>
          <w:szCs w:val="30"/>
        </w:rPr>
        <w:t>o</w:t>
      </w:r>
      <w:r>
        <w:rPr>
          <w:b/>
          <w:position w:val="-1"/>
          <w:sz w:val="30"/>
          <w:szCs w:val="30"/>
        </w:rPr>
        <w:t xml:space="preserve">f </w:t>
      </w:r>
      <w:r>
        <w:rPr>
          <w:b/>
          <w:spacing w:val="-1"/>
          <w:position w:val="-1"/>
          <w:sz w:val="30"/>
          <w:szCs w:val="30"/>
        </w:rPr>
        <w:t>B</w:t>
      </w:r>
      <w:r>
        <w:rPr>
          <w:b/>
          <w:position w:val="-1"/>
          <w:sz w:val="30"/>
          <w:szCs w:val="30"/>
        </w:rPr>
        <w:t>i</w:t>
      </w:r>
      <w:r>
        <w:rPr>
          <w:b/>
          <w:spacing w:val="1"/>
          <w:position w:val="-1"/>
          <w:sz w:val="30"/>
          <w:szCs w:val="30"/>
        </w:rPr>
        <w:t>dd</w:t>
      </w:r>
      <w:r>
        <w:rPr>
          <w:b/>
          <w:spacing w:val="-2"/>
          <w:position w:val="-1"/>
          <w:sz w:val="30"/>
          <w:szCs w:val="30"/>
        </w:rPr>
        <w:t>i</w:t>
      </w:r>
      <w:r>
        <w:rPr>
          <w:b/>
          <w:spacing w:val="1"/>
          <w:position w:val="-1"/>
          <w:sz w:val="30"/>
          <w:szCs w:val="30"/>
        </w:rPr>
        <w:t>n</w:t>
      </w:r>
      <w:r>
        <w:rPr>
          <w:b/>
          <w:position w:val="-1"/>
          <w:sz w:val="30"/>
          <w:szCs w:val="30"/>
        </w:rPr>
        <w:t>gD</w:t>
      </w:r>
      <w:r>
        <w:rPr>
          <w:b/>
          <w:spacing w:val="-2"/>
          <w:position w:val="-1"/>
          <w:sz w:val="30"/>
          <w:szCs w:val="30"/>
        </w:rPr>
        <w:t>o</w:t>
      </w:r>
      <w:r>
        <w:rPr>
          <w:b/>
          <w:spacing w:val="-1"/>
          <w:position w:val="-1"/>
          <w:sz w:val="30"/>
          <w:szCs w:val="30"/>
        </w:rPr>
        <w:t>c</w:t>
      </w:r>
      <w:r>
        <w:rPr>
          <w:b/>
          <w:spacing w:val="3"/>
          <w:position w:val="-1"/>
          <w:sz w:val="30"/>
          <w:szCs w:val="30"/>
        </w:rPr>
        <w:t>u</w:t>
      </w:r>
      <w:r>
        <w:rPr>
          <w:b/>
          <w:spacing w:val="-3"/>
          <w:position w:val="-1"/>
          <w:sz w:val="30"/>
          <w:szCs w:val="30"/>
        </w:rPr>
        <w:t>m</w:t>
      </w:r>
      <w:r>
        <w:rPr>
          <w:b/>
          <w:spacing w:val="-1"/>
          <w:position w:val="-1"/>
          <w:sz w:val="30"/>
          <w:szCs w:val="30"/>
        </w:rPr>
        <w:t>e</w:t>
      </w:r>
      <w:r>
        <w:rPr>
          <w:b/>
          <w:spacing w:val="1"/>
          <w:position w:val="-1"/>
          <w:sz w:val="30"/>
          <w:szCs w:val="30"/>
        </w:rPr>
        <w:t>n</w:t>
      </w:r>
      <w:r>
        <w:rPr>
          <w:b/>
          <w:position w:val="-1"/>
          <w:sz w:val="30"/>
          <w:szCs w:val="30"/>
        </w:rPr>
        <w:t>t</w:t>
      </w:r>
      <w:r>
        <w:rPr>
          <w:b/>
          <w:spacing w:val="1"/>
          <w:position w:val="-1"/>
          <w:sz w:val="30"/>
          <w:szCs w:val="30"/>
        </w:rPr>
        <w:t>s</w:t>
      </w:r>
      <w:r>
        <w:rPr>
          <w:b/>
          <w:position w:val="-1"/>
          <w:sz w:val="30"/>
          <w:szCs w:val="30"/>
        </w:rPr>
        <w:t xml:space="preserve">:               </w:t>
      </w:r>
      <w:r w:rsidRPr="004F569A">
        <w:rPr>
          <w:b/>
          <w:spacing w:val="-1"/>
          <w:position w:val="-1"/>
          <w:sz w:val="22"/>
          <w:szCs w:val="22"/>
          <w:u w:val="single"/>
        </w:rPr>
        <w:t>R</w:t>
      </w:r>
      <w:r w:rsidRPr="004F569A">
        <w:rPr>
          <w:b/>
          <w:position w:val="-1"/>
          <w:sz w:val="22"/>
          <w:szCs w:val="22"/>
          <w:u w:val="single"/>
        </w:rPr>
        <w:t>s.1,</w:t>
      </w:r>
      <w:r w:rsidR="003313FF" w:rsidRPr="004F569A">
        <w:rPr>
          <w:b/>
          <w:position w:val="-1"/>
          <w:sz w:val="22"/>
          <w:szCs w:val="22"/>
          <w:u w:val="single"/>
        </w:rPr>
        <w:t>0</w:t>
      </w:r>
      <w:r w:rsidRPr="004F569A">
        <w:rPr>
          <w:b/>
          <w:position w:val="-1"/>
          <w:sz w:val="22"/>
          <w:szCs w:val="22"/>
          <w:u w:val="single"/>
        </w:rPr>
        <w:t>00</w:t>
      </w:r>
      <w:r w:rsidRPr="004F569A">
        <w:rPr>
          <w:b/>
          <w:spacing w:val="1"/>
          <w:position w:val="-1"/>
          <w:sz w:val="22"/>
          <w:szCs w:val="22"/>
          <w:u w:val="single"/>
        </w:rPr>
        <w:t>/</w:t>
      </w:r>
      <w:r w:rsidRPr="004F569A">
        <w:rPr>
          <w:b/>
          <w:position w:val="-1"/>
          <w:sz w:val="22"/>
          <w:szCs w:val="22"/>
          <w:u w:val="single"/>
        </w:rPr>
        <w:t>-</w:t>
      </w:r>
      <w:r w:rsidRPr="004F569A">
        <w:rPr>
          <w:b/>
          <w:spacing w:val="1"/>
          <w:position w:val="-1"/>
          <w:sz w:val="22"/>
          <w:szCs w:val="22"/>
          <w:u w:val="single"/>
        </w:rPr>
        <w:t>(</w:t>
      </w:r>
      <w:r w:rsidRPr="004F569A">
        <w:rPr>
          <w:b/>
          <w:spacing w:val="-1"/>
          <w:position w:val="-1"/>
          <w:sz w:val="22"/>
          <w:szCs w:val="22"/>
          <w:u w:val="single"/>
        </w:rPr>
        <w:t>R</w:t>
      </w:r>
      <w:r w:rsidRPr="004F569A">
        <w:rPr>
          <w:b/>
          <w:position w:val="-1"/>
          <w:sz w:val="22"/>
          <w:szCs w:val="22"/>
          <w:u w:val="single"/>
        </w:rPr>
        <w:t>u</w:t>
      </w:r>
      <w:r w:rsidRPr="004F569A">
        <w:rPr>
          <w:b/>
          <w:spacing w:val="-1"/>
          <w:position w:val="-1"/>
          <w:sz w:val="22"/>
          <w:szCs w:val="22"/>
          <w:u w:val="single"/>
        </w:rPr>
        <w:t>p</w:t>
      </w:r>
      <w:r w:rsidRPr="004F569A">
        <w:rPr>
          <w:b/>
          <w:position w:val="-1"/>
          <w:sz w:val="22"/>
          <w:szCs w:val="22"/>
          <w:u w:val="single"/>
        </w:rPr>
        <w:t>e</w:t>
      </w:r>
      <w:r w:rsidRPr="004F569A">
        <w:rPr>
          <w:b/>
          <w:spacing w:val="-2"/>
          <w:position w:val="-1"/>
          <w:sz w:val="22"/>
          <w:szCs w:val="22"/>
          <w:u w:val="single"/>
        </w:rPr>
        <w:t>e</w:t>
      </w:r>
      <w:r w:rsidRPr="004F569A">
        <w:rPr>
          <w:b/>
          <w:spacing w:val="1"/>
          <w:position w:val="-1"/>
          <w:sz w:val="22"/>
          <w:szCs w:val="22"/>
          <w:u w:val="single"/>
        </w:rPr>
        <w:t>s</w:t>
      </w:r>
      <w:r w:rsidRPr="004F569A">
        <w:rPr>
          <w:b/>
          <w:position w:val="-1"/>
          <w:sz w:val="22"/>
          <w:szCs w:val="22"/>
          <w:u w:val="single"/>
        </w:rPr>
        <w:t>:</w:t>
      </w:r>
      <w:r w:rsidR="003313FF" w:rsidRPr="004F569A">
        <w:rPr>
          <w:b/>
          <w:position w:val="-1"/>
          <w:sz w:val="22"/>
          <w:szCs w:val="22"/>
          <w:u w:val="single"/>
        </w:rPr>
        <w:t>One</w:t>
      </w:r>
      <w:r w:rsidR="003313FF" w:rsidRPr="004F569A">
        <w:rPr>
          <w:b/>
          <w:spacing w:val="-3"/>
          <w:position w:val="-1"/>
          <w:sz w:val="22"/>
          <w:szCs w:val="22"/>
          <w:u w:val="single"/>
        </w:rPr>
        <w:t>Thousand</w:t>
      </w:r>
      <w:r w:rsidRPr="004F569A">
        <w:rPr>
          <w:b/>
          <w:position w:val="-1"/>
          <w:sz w:val="22"/>
          <w:szCs w:val="22"/>
          <w:u w:val="single"/>
        </w:rPr>
        <w:t>)</w:t>
      </w:r>
      <w:r w:rsidRPr="004F569A">
        <w:rPr>
          <w:b/>
          <w:spacing w:val="1"/>
          <w:position w:val="-1"/>
          <w:sz w:val="22"/>
          <w:szCs w:val="22"/>
          <w:u w:val="single"/>
        </w:rPr>
        <w:t>O</w:t>
      </w:r>
      <w:r w:rsidRPr="004F569A">
        <w:rPr>
          <w:b/>
          <w:position w:val="-1"/>
          <w:sz w:val="22"/>
          <w:szCs w:val="22"/>
          <w:u w:val="single"/>
        </w:rPr>
        <w:t>n</w:t>
      </w:r>
      <w:r w:rsidRPr="004F569A">
        <w:rPr>
          <w:b/>
          <w:spacing w:val="-2"/>
          <w:position w:val="-1"/>
          <w:sz w:val="22"/>
          <w:szCs w:val="22"/>
          <w:u w:val="single"/>
        </w:rPr>
        <w:t>l</w:t>
      </w:r>
      <w:r w:rsidRPr="004F569A">
        <w:rPr>
          <w:b/>
          <w:position w:val="-1"/>
          <w:sz w:val="22"/>
          <w:szCs w:val="22"/>
          <w:u w:val="single"/>
        </w:rPr>
        <w:t>y</w:t>
      </w:r>
      <w:r w:rsidRPr="004F569A">
        <w:rPr>
          <w:b/>
          <w:position w:val="-1"/>
          <w:sz w:val="22"/>
          <w:szCs w:val="22"/>
        </w:rPr>
        <w:t xml:space="preserve"> </w:t>
      </w:r>
      <w:r w:rsidRPr="004F569A">
        <w:rPr>
          <w:b/>
          <w:position w:val="-1"/>
          <w:sz w:val="22"/>
          <w:szCs w:val="22"/>
        </w:rPr>
        <w:tab/>
      </w:r>
    </w:p>
    <w:p w:rsidR="00865E4A" w:rsidRPr="004F569A" w:rsidRDefault="00865E4A">
      <w:pPr>
        <w:spacing w:before="8" w:line="180" w:lineRule="exact"/>
        <w:rPr>
          <w:sz w:val="19"/>
          <w:szCs w:val="19"/>
        </w:rPr>
      </w:pPr>
    </w:p>
    <w:p w:rsidR="00865E4A" w:rsidRDefault="00865E4A">
      <w:pPr>
        <w:spacing w:line="200" w:lineRule="exact"/>
      </w:pPr>
    </w:p>
    <w:p w:rsidR="00865E4A" w:rsidRDefault="00BE02FD">
      <w:pPr>
        <w:spacing w:before="21"/>
        <w:ind w:left="100"/>
        <w:rPr>
          <w:sz w:val="22"/>
          <w:szCs w:val="22"/>
        </w:rPr>
        <w:sectPr w:rsidR="00865E4A">
          <w:footerReference w:type="default" r:id="rId10"/>
          <w:pgSz w:w="12240" w:h="15840"/>
          <w:pgMar w:top="1480" w:right="1320" w:bottom="280" w:left="1340" w:header="0" w:footer="881" w:gutter="0"/>
          <w:cols w:space="720"/>
        </w:sectPr>
      </w:pPr>
      <w:r>
        <w:rPr>
          <w:b/>
          <w:spacing w:val="-1"/>
          <w:sz w:val="30"/>
          <w:szCs w:val="30"/>
        </w:rPr>
        <w:t>B</w:t>
      </w:r>
      <w:r>
        <w:rPr>
          <w:b/>
          <w:sz w:val="30"/>
          <w:szCs w:val="30"/>
        </w:rPr>
        <w:t>id</w:t>
      </w:r>
      <w:r>
        <w:rPr>
          <w:b/>
          <w:spacing w:val="-1"/>
          <w:sz w:val="30"/>
          <w:szCs w:val="30"/>
        </w:rPr>
        <w:t>V</w:t>
      </w:r>
      <w:r>
        <w:rPr>
          <w:b/>
          <w:spacing w:val="1"/>
          <w:sz w:val="30"/>
          <w:szCs w:val="30"/>
        </w:rPr>
        <w:t>a</w:t>
      </w:r>
      <w:r>
        <w:rPr>
          <w:b/>
          <w:sz w:val="30"/>
          <w:szCs w:val="30"/>
        </w:rPr>
        <w:t>l</w:t>
      </w:r>
      <w:r>
        <w:rPr>
          <w:b/>
          <w:spacing w:val="1"/>
          <w:sz w:val="30"/>
          <w:szCs w:val="30"/>
        </w:rPr>
        <w:t>i</w:t>
      </w:r>
      <w:r>
        <w:rPr>
          <w:b/>
          <w:spacing w:val="-1"/>
          <w:sz w:val="30"/>
          <w:szCs w:val="30"/>
        </w:rPr>
        <w:t>d</w:t>
      </w:r>
      <w:r>
        <w:rPr>
          <w:b/>
          <w:sz w:val="30"/>
          <w:szCs w:val="30"/>
        </w:rPr>
        <w:t>i</w:t>
      </w:r>
      <w:r>
        <w:rPr>
          <w:b/>
          <w:spacing w:val="1"/>
          <w:sz w:val="30"/>
          <w:szCs w:val="30"/>
        </w:rPr>
        <w:t>t</w:t>
      </w:r>
      <w:r>
        <w:rPr>
          <w:b/>
          <w:sz w:val="30"/>
          <w:szCs w:val="30"/>
        </w:rPr>
        <w:t>y</w:t>
      </w:r>
      <w:r>
        <w:rPr>
          <w:b/>
          <w:spacing w:val="-1"/>
          <w:sz w:val="30"/>
          <w:szCs w:val="30"/>
        </w:rPr>
        <w:t>Per</w:t>
      </w:r>
      <w:r>
        <w:rPr>
          <w:b/>
          <w:sz w:val="30"/>
          <w:szCs w:val="30"/>
        </w:rPr>
        <w:t xml:space="preserve">iod:                       </w:t>
      </w:r>
      <w:r w:rsidRPr="004F569A">
        <w:rPr>
          <w:b/>
          <w:sz w:val="22"/>
          <w:szCs w:val="22"/>
          <w:u w:val="single"/>
        </w:rPr>
        <w:t>90</w:t>
      </w:r>
      <w:r w:rsidRPr="004F569A">
        <w:rPr>
          <w:b/>
          <w:spacing w:val="1"/>
          <w:sz w:val="22"/>
          <w:szCs w:val="22"/>
          <w:u w:val="single"/>
        </w:rPr>
        <w:t>-</w:t>
      </w:r>
      <w:r w:rsidRPr="004F569A">
        <w:rPr>
          <w:b/>
          <w:spacing w:val="-1"/>
          <w:sz w:val="22"/>
          <w:szCs w:val="22"/>
          <w:u w:val="single"/>
        </w:rPr>
        <w:t>C</w:t>
      </w:r>
      <w:r w:rsidRPr="004F569A">
        <w:rPr>
          <w:b/>
          <w:sz w:val="22"/>
          <w:szCs w:val="22"/>
          <w:u w:val="single"/>
        </w:rPr>
        <w:t>a</w:t>
      </w:r>
      <w:r w:rsidRPr="004F569A">
        <w:rPr>
          <w:b/>
          <w:spacing w:val="-1"/>
          <w:sz w:val="22"/>
          <w:szCs w:val="22"/>
          <w:u w:val="single"/>
        </w:rPr>
        <w:t>l</w:t>
      </w:r>
      <w:r w:rsidRPr="004F569A">
        <w:rPr>
          <w:b/>
          <w:sz w:val="22"/>
          <w:szCs w:val="22"/>
          <w:u w:val="single"/>
        </w:rPr>
        <w:t xml:space="preserve">endar </w:t>
      </w:r>
      <w:r w:rsidRPr="004F569A">
        <w:rPr>
          <w:b/>
          <w:spacing w:val="-1"/>
          <w:sz w:val="22"/>
          <w:szCs w:val="22"/>
          <w:u w:val="single"/>
        </w:rPr>
        <w:t>D</w:t>
      </w:r>
      <w:r w:rsidRPr="004F569A">
        <w:rPr>
          <w:b/>
          <w:sz w:val="22"/>
          <w:szCs w:val="22"/>
          <w:u w:val="single"/>
        </w:rPr>
        <w:t>a</w:t>
      </w:r>
      <w:r w:rsidRPr="004F569A">
        <w:rPr>
          <w:b/>
          <w:spacing w:val="-2"/>
          <w:sz w:val="22"/>
          <w:szCs w:val="22"/>
          <w:u w:val="single"/>
        </w:rPr>
        <w:t>y</w:t>
      </w:r>
      <w:r w:rsidRPr="004F569A">
        <w:rPr>
          <w:b/>
          <w:sz w:val="22"/>
          <w:szCs w:val="22"/>
          <w:u w:val="single"/>
        </w:rPr>
        <w:t>s</w:t>
      </w:r>
      <w:r w:rsidR="004F569A" w:rsidRPr="004F569A">
        <w:rPr>
          <w:b/>
          <w:sz w:val="22"/>
          <w:szCs w:val="22"/>
          <w:u w:val="single"/>
        </w:rPr>
        <w:t xml:space="preserve"> </w:t>
      </w:r>
      <w:r w:rsidRPr="004F569A">
        <w:rPr>
          <w:b/>
          <w:spacing w:val="3"/>
          <w:sz w:val="22"/>
          <w:szCs w:val="22"/>
          <w:u w:val="single"/>
        </w:rPr>
        <w:t>f</w:t>
      </w:r>
      <w:r w:rsidRPr="004F569A">
        <w:rPr>
          <w:b/>
          <w:spacing w:val="-2"/>
          <w:sz w:val="22"/>
          <w:szCs w:val="22"/>
          <w:u w:val="single"/>
        </w:rPr>
        <w:t>r</w:t>
      </w:r>
      <w:r w:rsidRPr="004F569A">
        <w:rPr>
          <w:b/>
          <w:sz w:val="22"/>
          <w:szCs w:val="22"/>
          <w:u w:val="single"/>
        </w:rPr>
        <w:t>om</w:t>
      </w:r>
      <w:r w:rsidRPr="004F569A">
        <w:rPr>
          <w:b/>
          <w:spacing w:val="-2"/>
          <w:sz w:val="22"/>
          <w:szCs w:val="22"/>
          <w:u w:val="single"/>
        </w:rPr>
        <w:t xml:space="preserve"> t</w:t>
      </w:r>
      <w:r w:rsidRPr="004F569A">
        <w:rPr>
          <w:b/>
          <w:sz w:val="22"/>
          <w:szCs w:val="22"/>
          <w:u w:val="single"/>
        </w:rPr>
        <w:t>he date</w:t>
      </w:r>
      <w:r w:rsidRPr="004F569A">
        <w:rPr>
          <w:b/>
          <w:spacing w:val="-2"/>
          <w:sz w:val="22"/>
          <w:szCs w:val="22"/>
          <w:u w:val="single"/>
        </w:rPr>
        <w:t xml:space="preserve"> o</w:t>
      </w:r>
      <w:r w:rsidRPr="004F569A">
        <w:rPr>
          <w:b/>
          <w:sz w:val="22"/>
          <w:szCs w:val="22"/>
          <w:u w:val="single"/>
        </w:rPr>
        <w:t>f</w:t>
      </w:r>
      <w:r w:rsidR="004F569A" w:rsidRPr="004F569A">
        <w:rPr>
          <w:b/>
          <w:sz w:val="22"/>
          <w:szCs w:val="22"/>
          <w:u w:val="single"/>
        </w:rPr>
        <w:t xml:space="preserve"> </w:t>
      </w:r>
      <w:r w:rsidRPr="004F569A">
        <w:rPr>
          <w:b/>
          <w:spacing w:val="-2"/>
          <w:sz w:val="22"/>
          <w:szCs w:val="22"/>
          <w:u w:val="single"/>
        </w:rPr>
        <w:t>s</w:t>
      </w:r>
      <w:r w:rsidRPr="004F569A">
        <w:rPr>
          <w:b/>
          <w:sz w:val="22"/>
          <w:szCs w:val="22"/>
          <w:u w:val="single"/>
        </w:rPr>
        <w:t>u</w:t>
      </w:r>
      <w:r w:rsidRPr="004F569A">
        <w:rPr>
          <w:b/>
          <w:spacing w:val="-1"/>
          <w:sz w:val="22"/>
          <w:szCs w:val="22"/>
          <w:u w:val="single"/>
        </w:rPr>
        <w:t>b</w:t>
      </w:r>
      <w:r w:rsidRPr="004F569A">
        <w:rPr>
          <w:b/>
          <w:spacing w:val="-2"/>
          <w:sz w:val="22"/>
          <w:szCs w:val="22"/>
          <w:u w:val="single"/>
        </w:rPr>
        <w:t>m</w:t>
      </w:r>
      <w:r w:rsidRPr="004F569A">
        <w:rPr>
          <w:b/>
          <w:spacing w:val="1"/>
          <w:sz w:val="22"/>
          <w:szCs w:val="22"/>
          <w:u w:val="single"/>
        </w:rPr>
        <w:t>i</w:t>
      </w:r>
      <w:r w:rsidRPr="004F569A">
        <w:rPr>
          <w:b/>
          <w:sz w:val="22"/>
          <w:szCs w:val="22"/>
          <w:u w:val="single"/>
        </w:rPr>
        <w:t>s</w:t>
      </w:r>
      <w:r w:rsidRPr="004F569A">
        <w:rPr>
          <w:b/>
          <w:spacing w:val="-1"/>
          <w:sz w:val="22"/>
          <w:szCs w:val="22"/>
          <w:u w:val="single"/>
        </w:rPr>
        <w:t>s</w:t>
      </w:r>
      <w:r w:rsidRPr="004F569A">
        <w:rPr>
          <w:b/>
          <w:spacing w:val="1"/>
          <w:sz w:val="22"/>
          <w:szCs w:val="22"/>
          <w:u w:val="single"/>
        </w:rPr>
        <w:t>i</w:t>
      </w:r>
      <w:r w:rsidRPr="004F569A">
        <w:rPr>
          <w:b/>
          <w:sz w:val="22"/>
          <w:szCs w:val="22"/>
          <w:u w:val="single"/>
        </w:rPr>
        <w:t xml:space="preserve">on </w:t>
      </w:r>
      <w:r w:rsidRPr="004F569A">
        <w:rPr>
          <w:b/>
          <w:spacing w:val="-3"/>
          <w:sz w:val="22"/>
          <w:szCs w:val="22"/>
          <w:u w:val="single"/>
        </w:rPr>
        <w:t>o</w:t>
      </w:r>
      <w:r w:rsidRPr="004F569A">
        <w:rPr>
          <w:b/>
          <w:sz w:val="22"/>
          <w:szCs w:val="22"/>
          <w:u w:val="single"/>
        </w:rPr>
        <w:t>f</w:t>
      </w:r>
      <w:r w:rsidR="004F569A" w:rsidRPr="004F569A">
        <w:rPr>
          <w:b/>
          <w:sz w:val="22"/>
          <w:szCs w:val="22"/>
          <w:u w:val="single"/>
        </w:rPr>
        <w:t xml:space="preserve"> </w:t>
      </w:r>
      <w:r w:rsidRPr="004F569A">
        <w:rPr>
          <w:b/>
          <w:spacing w:val="-1"/>
          <w:sz w:val="22"/>
          <w:szCs w:val="22"/>
          <w:u w:val="single"/>
        </w:rPr>
        <w:t>B</w:t>
      </w:r>
      <w:r w:rsidRPr="004F569A">
        <w:rPr>
          <w:b/>
          <w:spacing w:val="1"/>
          <w:sz w:val="22"/>
          <w:szCs w:val="22"/>
          <w:u w:val="single"/>
        </w:rPr>
        <w:t>i</w:t>
      </w:r>
      <w:r w:rsidRPr="004F569A">
        <w:rPr>
          <w:b/>
          <w:sz w:val="22"/>
          <w:szCs w:val="22"/>
          <w:u w:val="single"/>
        </w:rPr>
        <w:t>d</w:t>
      </w:r>
    </w:p>
    <w:p w:rsidR="00865E4A" w:rsidRDefault="00C34204">
      <w:pPr>
        <w:spacing w:before="34" w:line="540" w:lineRule="exact"/>
        <w:ind w:left="1992"/>
        <w:rPr>
          <w:sz w:val="48"/>
          <w:szCs w:val="48"/>
        </w:rPr>
      </w:pPr>
      <w:r w:rsidRPr="00C34204">
        <w:lastRenderedPageBreak/>
        <w:pict>
          <v:group id="_x0000_s1212" style="position:absolute;left:0;text-align:left;margin-left:72.35pt;margin-top:722.65pt;width:467.45pt;height:5.3pt;z-index:-251665408;mso-position-horizontal-relative:page;mso-position-vertical-relative:page" coordorigin="1447,14453" coordsize="9349,106">
            <v:shape id="_x0000_s1214" style="position:absolute;left:1457;top:14463;width:9329;height:86" coordorigin="1457,14463" coordsize="9329,86" path="m6121,14463r-4664,43l6121,14549r4665,-43l6121,14463xe" fillcolor="black" stroked="f">
              <v:path arrowok="t"/>
            </v:shape>
            <v:shape id="_x0000_s1213" style="position:absolute;left:1457;top:14463;width:9329;height:86" coordorigin="1457,14463" coordsize="9329,86" path="m6121,14463r-4664,43l6121,14549r4665,-43l6121,14463xe" filled="f">
              <v:path arrowok="t"/>
            </v:shape>
            <w10:wrap anchorx="page" anchory="page"/>
          </v:group>
        </w:pict>
      </w:r>
      <w:r w:rsidRPr="00C3420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10" type="#_x0000_t75" style="position:absolute;left:0;text-align:left;margin-left:372.6pt;margin-top:108.85pt;width:151.4pt;height:151.6pt;z-index:-251666432;mso-position-horizontal-relative:page">
            <v:imagedata r:id="rId11" o:title=""/>
            <w10:wrap anchorx="page"/>
          </v:shape>
        </w:pict>
      </w:r>
      <w:r w:rsidR="00BE02FD">
        <w:rPr>
          <w:b/>
          <w:position w:val="-1"/>
          <w:sz w:val="48"/>
          <w:szCs w:val="48"/>
          <w:u w:val="thick" w:color="000000"/>
        </w:rPr>
        <w:t>T</w:t>
      </w:r>
      <w:r w:rsidR="00BE02FD">
        <w:rPr>
          <w:b/>
          <w:spacing w:val="-2"/>
          <w:position w:val="-1"/>
          <w:sz w:val="48"/>
          <w:szCs w:val="48"/>
          <w:u w:val="thick" w:color="000000"/>
        </w:rPr>
        <w:t>A</w:t>
      </w:r>
      <w:r w:rsidR="00BE02FD">
        <w:rPr>
          <w:b/>
          <w:spacing w:val="1"/>
          <w:position w:val="-1"/>
          <w:sz w:val="48"/>
          <w:szCs w:val="48"/>
          <w:u w:val="thick" w:color="000000"/>
        </w:rPr>
        <w:t>B</w:t>
      </w:r>
      <w:r w:rsidR="00BE02FD">
        <w:rPr>
          <w:b/>
          <w:position w:val="-1"/>
          <w:sz w:val="48"/>
          <w:szCs w:val="48"/>
          <w:u w:val="thick" w:color="000000"/>
        </w:rPr>
        <w:t>LEOFCON</w:t>
      </w:r>
      <w:r w:rsidR="00BE02FD">
        <w:rPr>
          <w:b/>
          <w:spacing w:val="-2"/>
          <w:position w:val="-1"/>
          <w:sz w:val="48"/>
          <w:szCs w:val="48"/>
          <w:u w:val="thick" w:color="000000"/>
        </w:rPr>
        <w:t>T</w:t>
      </w:r>
      <w:r w:rsidR="00BE02FD">
        <w:rPr>
          <w:b/>
          <w:spacing w:val="1"/>
          <w:position w:val="-1"/>
          <w:sz w:val="48"/>
          <w:szCs w:val="48"/>
          <w:u w:val="thick" w:color="000000"/>
        </w:rPr>
        <w:t>E</w:t>
      </w:r>
      <w:r w:rsidR="00BE02FD">
        <w:rPr>
          <w:b/>
          <w:position w:val="-1"/>
          <w:sz w:val="48"/>
          <w:szCs w:val="48"/>
          <w:u w:val="thick" w:color="000000"/>
        </w:rPr>
        <w:t>NTS:</w:t>
      </w: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before="10" w:line="240" w:lineRule="exact"/>
        <w:rPr>
          <w:sz w:val="24"/>
          <w:szCs w:val="24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88"/>
        <w:gridCol w:w="6039"/>
        <w:gridCol w:w="1347"/>
      </w:tblGrid>
      <w:tr w:rsidR="00865E4A">
        <w:trPr>
          <w:trHeight w:hRule="exact" w:val="334"/>
        </w:trPr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300" w:lineRule="exact"/>
              <w:ind w:left="172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Sr.</w:t>
            </w:r>
            <w:r>
              <w:rPr>
                <w:b/>
                <w:spacing w:val="-1"/>
                <w:sz w:val="28"/>
                <w:szCs w:val="28"/>
              </w:rPr>
              <w:t xml:space="preserve"> N</w:t>
            </w:r>
            <w:r>
              <w:rPr>
                <w:b/>
                <w:spacing w:val="1"/>
                <w:sz w:val="28"/>
                <w:szCs w:val="28"/>
              </w:rPr>
              <w:t>o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6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300" w:lineRule="exact"/>
              <w:ind w:left="2279" w:right="2280"/>
              <w:jc w:val="center"/>
              <w:rPr>
                <w:sz w:val="28"/>
                <w:szCs w:val="28"/>
              </w:rPr>
            </w:pPr>
            <w:r>
              <w:rPr>
                <w:b/>
                <w:spacing w:val="-1"/>
                <w:sz w:val="28"/>
                <w:szCs w:val="28"/>
              </w:rPr>
              <w:t>D</w:t>
            </w:r>
            <w:r>
              <w:rPr>
                <w:b/>
                <w:sz w:val="28"/>
                <w:szCs w:val="28"/>
              </w:rPr>
              <w:t>e</w:t>
            </w:r>
            <w:r>
              <w:rPr>
                <w:b/>
                <w:spacing w:val="1"/>
                <w:sz w:val="28"/>
                <w:szCs w:val="28"/>
              </w:rPr>
              <w:t>s</w:t>
            </w:r>
            <w:r>
              <w:rPr>
                <w:b/>
                <w:sz w:val="28"/>
                <w:szCs w:val="28"/>
              </w:rPr>
              <w:t>c</w:t>
            </w:r>
            <w:r>
              <w:rPr>
                <w:b/>
                <w:spacing w:val="-2"/>
                <w:sz w:val="28"/>
                <w:szCs w:val="28"/>
              </w:rPr>
              <w:t>r</w:t>
            </w:r>
            <w:r>
              <w:rPr>
                <w:b/>
                <w:spacing w:val="1"/>
                <w:sz w:val="28"/>
                <w:szCs w:val="28"/>
              </w:rPr>
              <w:t>i</w:t>
            </w:r>
            <w:r>
              <w:rPr>
                <w:b/>
                <w:sz w:val="28"/>
                <w:szCs w:val="28"/>
              </w:rPr>
              <w:t>pt</w:t>
            </w:r>
            <w:r>
              <w:rPr>
                <w:b/>
                <w:spacing w:val="-1"/>
                <w:sz w:val="28"/>
                <w:szCs w:val="28"/>
              </w:rPr>
              <w:t>i</w:t>
            </w:r>
            <w:r>
              <w:rPr>
                <w:b/>
                <w:spacing w:val="1"/>
                <w:sz w:val="28"/>
                <w:szCs w:val="28"/>
              </w:rPr>
              <w:t>o</w:t>
            </w:r>
            <w:r>
              <w:rPr>
                <w:b/>
                <w:sz w:val="28"/>
                <w:szCs w:val="28"/>
              </w:rPr>
              <w:t>n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300" w:lineRule="exact"/>
              <w:ind w:left="139"/>
              <w:rPr>
                <w:sz w:val="28"/>
                <w:szCs w:val="28"/>
              </w:rPr>
            </w:pPr>
            <w:r>
              <w:rPr>
                <w:b/>
                <w:spacing w:val="-1"/>
                <w:sz w:val="28"/>
                <w:szCs w:val="28"/>
              </w:rPr>
              <w:t>P</w:t>
            </w:r>
            <w:r>
              <w:rPr>
                <w:b/>
                <w:spacing w:val="1"/>
                <w:sz w:val="28"/>
                <w:szCs w:val="28"/>
              </w:rPr>
              <w:t>ag</w:t>
            </w:r>
            <w:r>
              <w:rPr>
                <w:b/>
                <w:sz w:val="28"/>
                <w:szCs w:val="28"/>
              </w:rPr>
              <w:t xml:space="preserve">e </w:t>
            </w:r>
            <w:r>
              <w:rPr>
                <w:b/>
                <w:spacing w:val="-4"/>
                <w:sz w:val="28"/>
                <w:szCs w:val="28"/>
              </w:rPr>
              <w:t>N</w:t>
            </w:r>
            <w:r>
              <w:rPr>
                <w:b/>
                <w:spacing w:val="1"/>
                <w:sz w:val="28"/>
                <w:szCs w:val="28"/>
              </w:rPr>
              <w:t>o</w:t>
            </w:r>
            <w:r>
              <w:rPr>
                <w:b/>
                <w:sz w:val="28"/>
                <w:szCs w:val="28"/>
              </w:rPr>
              <w:t>.</w:t>
            </w:r>
          </w:p>
        </w:tc>
      </w:tr>
      <w:tr w:rsidR="00865E4A">
        <w:trPr>
          <w:trHeight w:hRule="exact" w:val="653"/>
        </w:trPr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300" w:lineRule="exact"/>
              <w:ind w:left="587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1.</w:t>
            </w:r>
          </w:p>
        </w:tc>
        <w:tc>
          <w:tcPr>
            <w:tcW w:w="6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300" w:lineRule="exact"/>
              <w:ind w:left="1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  <w:r>
              <w:rPr>
                <w:spacing w:val="1"/>
                <w:sz w:val="28"/>
                <w:szCs w:val="28"/>
              </w:rPr>
              <w:t>n</w:t>
            </w:r>
            <w:r>
              <w:rPr>
                <w:spacing w:val="-1"/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>r</w:t>
            </w:r>
            <w:r>
              <w:rPr>
                <w:spacing w:val="-1"/>
                <w:sz w:val="28"/>
                <w:szCs w:val="28"/>
              </w:rPr>
              <w:t>od</w:t>
            </w:r>
            <w:r>
              <w:rPr>
                <w:spacing w:val="1"/>
                <w:sz w:val="28"/>
                <w:szCs w:val="28"/>
              </w:rPr>
              <w:t>u</w:t>
            </w:r>
            <w:r>
              <w:rPr>
                <w:sz w:val="28"/>
                <w:szCs w:val="28"/>
              </w:rPr>
              <w:t>c</w:t>
            </w:r>
            <w:r>
              <w:rPr>
                <w:spacing w:val="-1"/>
                <w:sz w:val="28"/>
                <w:szCs w:val="28"/>
              </w:rPr>
              <w:t>ti</w:t>
            </w:r>
            <w:r>
              <w:rPr>
                <w:spacing w:val="1"/>
                <w:sz w:val="28"/>
                <w:szCs w:val="28"/>
              </w:rPr>
              <w:t>o</w:t>
            </w:r>
            <w:r>
              <w:rPr>
                <w:sz w:val="28"/>
                <w:szCs w:val="28"/>
              </w:rPr>
              <w:t>n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300" w:lineRule="exact"/>
              <w:ind w:right="100"/>
              <w:jc w:val="right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03</w:t>
            </w:r>
          </w:p>
        </w:tc>
      </w:tr>
      <w:tr w:rsidR="00865E4A">
        <w:trPr>
          <w:trHeight w:hRule="exact" w:val="655"/>
        </w:trPr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300" w:lineRule="exact"/>
              <w:ind w:left="587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2.</w:t>
            </w:r>
          </w:p>
        </w:tc>
        <w:tc>
          <w:tcPr>
            <w:tcW w:w="6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300" w:lineRule="exact"/>
              <w:ind w:left="1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  <w:r>
              <w:rPr>
                <w:spacing w:val="1"/>
                <w:sz w:val="28"/>
                <w:szCs w:val="28"/>
              </w:rPr>
              <w:t>n</w:t>
            </w:r>
            <w:r>
              <w:rPr>
                <w:spacing w:val="-1"/>
                <w:sz w:val="28"/>
                <w:szCs w:val="28"/>
              </w:rPr>
              <w:t>vi</w:t>
            </w:r>
            <w:r>
              <w:rPr>
                <w:spacing w:val="1"/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>a</w:t>
            </w:r>
            <w:r>
              <w:rPr>
                <w:spacing w:val="-1"/>
                <w:sz w:val="28"/>
                <w:szCs w:val="28"/>
              </w:rPr>
              <w:t>ti</w:t>
            </w:r>
            <w:r>
              <w:rPr>
                <w:spacing w:val="1"/>
                <w:sz w:val="28"/>
                <w:szCs w:val="28"/>
              </w:rPr>
              <w:t>o</w:t>
            </w:r>
            <w:r>
              <w:rPr>
                <w:sz w:val="28"/>
                <w:szCs w:val="28"/>
              </w:rPr>
              <w:t>n</w:t>
            </w:r>
            <w:r w:rsidR="00592195">
              <w:rPr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f</w:t>
            </w:r>
            <w:r>
              <w:rPr>
                <w:spacing w:val="1"/>
                <w:sz w:val="28"/>
                <w:szCs w:val="28"/>
              </w:rPr>
              <w:t>o</w:t>
            </w:r>
            <w:r>
              <w:rPr>
                <w:sz w:val="28"/>
                <w:szCs w:val="28"/>
              </w:rPr>
              <w:t xml:space="preserve">r </w:t>
            </w:r>
            <w:r>
              <w:rPr>
                <w:spacing w:val="-3"/>
                <w:sz w:val="28"/>
                <w:szCs w:val="28"/>
              </w:rPr>
              <w:t>B</w:t>
            </w:r>
            <w:r>
              <w:rPr>
                <w:spacing w:val="1"/>
                <w:sz w:val="28"/>
                <w:szCs w:val="28"/>
              </w:rPr>
              <w:t>i</w:t>
            </w:r>
            <w:r>
              <w:rPr>
                <w:spacing w:val="-1"/>
                <w:sz w:val="28"/>
                <w:szCs w:val="28"/>
              </w:rPr>
              <w:t>d</w:t>
            </w:r>
            <w:r>
              <w:rPr>
                <w:sz w:val="28"/>
                <w:szCs w:val="28"/>
              </w:rPr>
              <w:t>s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300" w:lineRule="exact"/>
              <w:ind w:left="580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04</w:t>
            </w:r>
            <w:r>
              <w:rPr>
                <w:b/>
                <w:spacing w:val="-2"/>
                <w:sz w:val="28"/>
                <w:szCs w:val="28"/>
              </w:rPr>
              <w:t>-</w:t>
            </w:r>
            <w:r>
              <w:rPr>
                <w:b/>
                <w:spacing w:val="-1"/>
                <w:sz w:val="28"/>
                <w:szCs w:val="28"/>
              </w:rPr>
              <w:t>05</w:t>
            </w:r>
          </w:p>
        </w:tc>
      </w:tr>
      <w:tr w:rsidR="00865E4A">
        <w:trPr>
          <w:trHeight w:hRule="exact" w:val="653"/>
        </w:trPr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300" w:lineRule="exact"/>
              <w:ind w:left="587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3.</w:t>
            </w:r>
          </w:p>
        </w:tc>
        <w:tc>
          <w:tcPr>
            <w:tcW w:w="6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300" w:lineRule="exact"/>
              <w:ind w:left="1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  <w:r>
              <w:rPr>
                <w:spacing w:val="1"/>
                <w:sz w:val="28"/>
                <w:szCs w:val="28"/>
              </w:rPr>
              <w:t>n</w:t>
            </w:r>
            <w:r>
              <w:rPr>
                <w:spacing w:val="-1"/>
                <w:sz w:val="28"/>
                <w:szCs w:val="28"/>
              </w:rPr>
              <w:t>s</w:t>
            </w:r>
            <w:r>
              <w:rPr>
                <w:spacing w:val="1"/>
                <w:sz w:val="28"/>
                <w:szCs w:val="28"/>
              </w:rPr>
              <w:t>t</w:t>
            </w:r>
            <w:r>
              <w:rPr>
                <w:spacing w:val="-2"/>
                <w:sz w:val="28"/>
                <w:szCs w:val="28"/>
              </w:rPr>
              <w:t>r</w:t>
            </w:r>
            <w:r>
              <w:rPr>
                <w:spacing w:val="1"/>
                <w:sz w:val="28"/>
                <w:szCs w:val="28"/>
              </w:rPr>
              <w:t>u</w:t>
            </w:r>
            <w:r>
              <w:rPr>
                <w:spacing w:val="-2"/>
                <w:sz w:val="28"/>
                <w:szCs w:val="28"/>
              </w:rPr>
              <w:t>c</w:t>
            </w:r>
            <w:r>
              <w:rPr>
                <w:spacing w:val="1"/>
                <w:sz w:val="28"/>
                <w:szCs w:val="28"/>
              </w:rPr>
              <w:t>t</w:t>
            </w:r>
            <w:r>
              <w:rPr>
                <w:spacing w:val="-1"/>
                <w:sz w:val="28"/>
                <w:szCs w:val="28"/>
              </w:rPr>
              <w:t>i</w:t>
            </w:r>
            <w:r>
              <w:rPr>
                <w:spacing w:val="1"/>
                <w:sz w:val="28"/>
                <w:szCs w:val="28"/>
              </w:rPr>
              <w:t>o</w:t>
            </w:r>
            <w:r>
              <w:rPr>
                <w:sz w:val="28"/>
                <w:szCs w:val="28"/>
              </w:rPr>
              <w:t>n</w:t>
            </w:r>
            <w:r w:rsidR="00592195"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>o</w:t>
            </w:r>
            <w:r w:rsidR="0059219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B</w:t>
            </w:r>
            <w:r>
              <w:rPr>
                <w:spacing w:val="-2"/>
                <w:sz w:val="28"/>
                <w:szCs w:val="28"/>
              </w:rPr>
              <w:t>i</w:t>
            </w:r>
            <w:r>
              <w:rPr>
                <w:spacing w:val="1"/>
                <w:sz w:val="28"/>
                <w:szCs w:val="28"/>
              </w:rPr>
              <w:t>d</w:t>
            </w:r>
            <w:r>
              <w:rPr>
                <w:spacing w:val="-1"/>
                <w:sz w:val="28"/>
                <w:szCs w:val="28"/>
              </w:rPr>
              <w:t>d</w:t>
            </w:r>
            <w:r>
              <w:rPr>
                <w:sz w:val="28"/>
                <w:szCs w:val="28"/>
              </w:rPr>
              <w:t>ers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Pr="005B181C" w:rsidRDefault="00BE02FD" w:rsidP="005B181C">
            <w:pPr>
              <w:spacing w:line="300" w:lineRule="exact"/>
              <w:ind w:left="580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05</w:t>
            </w:r>
            <w:r>
              <w:rPr>
                <w:b/>
                <w:spacing w:val="-2"/>
                <w:sz w:val="28"/>
                <w:szCs w:val="28"/>
              </w:rPr>
              <w:t>-</w:t>
            </w:r>
            <w:r>
              <w:rPr>
                <w:b/>
                <w:spacing w:val="-1"/>
                <w:sz w:val="28"/>
                <w:szCs w:val="28"/>
              </w:rPr>
              <w:t>06</w:t>
            </w:r>
          </w:p>
        </w:tc>
      </w:tr>
      <w:tr w:rsidR="00865E4A">
        <w:trPr>
          <w:trHeight w:hRule="exact" w:val="656"/>
        </w:trPr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300" w:lineRule="exact"/>
              <w:ind w:left="587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4.</w:t>
            </w:r>
          </w:p>
        </w:tc>
        <w:tc>
          <w:tcPr>
            <w:tcW w:w="6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300" w:lineRule="exact"/>
              <w:ind w:left="1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>
              <w:rPr>
                <w:spacing w:val="-1"/>
                <w:sz w:val="28"/>
                <w:szCs w:val="28"/>
              </w:rPr>
              <w:t>o</w:t>
            </w:r>
            <w:r>
              <w:rPr>
                <w:spacing w:val="1"/>
                <w:sz w:val="28"/>
                <w:szCs w:val="28"/>
              </w:rPr>
              <w:t>v</w:t>
            </w:r>
            <w:r>
              <w:rPr>
                <w:sz w:val="28"/>
                <w:szCs w:val="28"/>
              </w:rPr>
              <w:t>er</w:t>
            </w:r>
            <w:r>
              <w:rPr>
                <w:spacing w:val="-1"/>
                <w:sz w:val="28"/>
                <w:szCs w:val="28"/>
              </w:rPr>
              <w:t>in</w:t>
            </w:r>
            <w:r>
              <w:rPr>
                <w:sz w:val="28"/>
                <w:szCs w:val="28"/>
              </w:rPr>
              <w:t>g</w:t>
            </w:r>
            <w:r w:rsidR="00592195">
              <w:rPr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L</w:t>
            </w:r>
            <w:r>
              <w:rPr>
                <w:sz w:val="28"/>
                <w:szCs w:val="28"/>
              </w:rPr>
              <w:t>e</w:t>
            </w:r>
            <w:r>
              <w:rPr>
                <w:spacing w:val="-1"/>
                <w:sz w:val="28"/>
                <w:szCs w:val="28"/>
              </w:rPr>
              <w:t>t</w:t>
            </w:r>
            <w:r>
              <w:rPr>
                <w:spacing w:val="1"/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 xml:space="preserve">er </w:t>
            </w:r>
            <w:r>
              <w:rPr>
                <w:spacing w:val="-3"/>
                <w:sz w:val="28"/>
                <w:szCs w:val="28"/>
              </w:rPr>
              <w:t>F</w:t>
            </w:r>
            <w:r>
              <w:rPr>
                <w:spacing w:val="1"/>
                <w:sz w:val="28"/>
                <w:szCs w:val="28"/>
              </w:rPr>
              <w:t>o</w:t>
            </w:r>
            <w:r>
              <w:rPr>
                <w:spacing w:val="-2"/>
                <w:sz w:val="28"/>
                <w:szCs w:val="28"/>
              </w:rPr>
              <w:t>r</w:t>
            </w:r>
            <w:r>
              <w:rPr>
                <w:spacing w:val="-3"/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at(</w:t>
            </w:r>
            <w:r>
              <w:rPr>
                <w:spacing w:val="-2"/>
                <w:sz w:val="28"/>
                <w:szCs w:val="28"/>
              </w:rPr>
              <w:t>A</w:t>
            </w:r>
            <w:r>
              <w:rPr>
                <w:spacing w:val="1"/>
                <w:sz w:val="28"/>
                <w:szCs w:val="28"/>
              </w:rPr>
              <w:t>nn</w:t>
            </w:r>
            <w:r>
              <w:rPr>
                <w:spacing w:val="-2"/>
                <w:sz w:val="28"/>
                <w:szCs w:val="28"/>
              </w:rPr>
              <w:t>e</w:t>
            </w:r>
            <w:r>
              <w:rPr>
                <w:spacing w:val="-1"/>
                <w:sz w:val="28"/>
                <w:szCs w:val="28"/>
              </w:rPr>
              <w:t>x</w:t>
            </w:r>
            <w:r>
              <w:rPr>
                <w:spacing w:val="1"/>
                <w:sz w:val="28"/>
                <w:szCs w:val="28"/>
              </w:rPr>
              <w:t>u</w:t>
            </w:r>
            <w:r>
              <w:rPr>
                <w:sz w:val="28"/>
                <w:szCs w:val="28"/>
              </w:rPr>
              <w:t>r</w:t>
            </w:r>
            <w:r>
              <w:rPr>
                <w:spacing w:val="4"/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-</w:t>
            </w:r>
            <w:r>
              <w:rPr>
                <w:spacing w:val="-1"/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).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 w:rsidP="009D65E8">
            <w:pPr>
              <w:spacing w:line="300" w:lineRule="exact"/>
              <w:ind w:right="100"/>
              <w:jc w:val="right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0</w:t>
            </w:r>
            <w:r w:rsidR="009D65E8">
              <w:rPr>
                <w:b/>
                <w:spacing w:val="1"/>
                <w:sz w:val="28"/>
                <w:szCs w:val="28"/>
              </w:rPr>
              <w:t>6</w:t>
            </w:r>
          </w:p>
        </w:tc>
      </w:tr>
      <w:tr w:rsidR="009C51A2">
        <w:trPr>
          <w:trHeight w:hRule="exact" w:val="629"/>
        </w:trPr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51A2" w:rsidRDefault="009C51A2" w:rsidP="00330FBA">
            <w:pPr>
              <w:spacing w:line="320" w:lineRule="exact"/>
              <w:ind w:left="587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5.</w:t>
            </w:r>
          </w:p>
        </w:tc>
        <w:tc>
          <w:tcPr>
            <w:tcW w:w="6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51A2" w:rsidRDefault="009C51A2" w:rsidP="00330FBA">
            <w:pPr>
              <w:spacing w:line="300" w:lineRule="exact"/>
              <w:ind w:left="102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>e</w:t>
            </w:r>
            <w:r>
              <w:rPr>
                <w:spacing w:val="2"/>
                <w:sz w:val="28"/>
                <w:szCs w:val="28"/>
              </w:rPr>
              <w:t>r</w:t>
            </w:r>
            <w:r>
              <w:rPr>
                <w:spacing w:val="-5"/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s&amp;</w:t>
            </w:r>
            <w:r w:rsidR="0059219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C</w:t>
            </w:r>
            <w:r>
              <w:rPr>
                <w:spacing w:val="1"/>
                <w:sz w:val="28"/>
                <w:szCs w:val="28"/>
              </w:rPr>
              <w:t>o</w:t>
            </w:r>
            <w:r>
              <w:rPr>
                <w:spacing w:val="-1"/>
                <w:sz w:val="28"/>
                <w:szCs w:val="28"/>
              </w:rPr>
              <w:t>nd</w:t>
            </w:r>
            <w:r>
              <w:rPr>
                <w:spacing w:val="1"/>
                <w:sz w:val="28"/>
                <w:szCs w:val="28"/>
              </w:rPr>
              <w:t>i</w:t>
            </w:r>
            <w:r>
              <w:rPr>
                <w:spacing w:val="-1"/>
                <w:sz w:val="28"/>
                <w:szCs w:val="28"/>
              </w:rPr>
              <w:t>t</w:t>
            </w:r>
            <w:r>
              <w:rPr>
                <w:spacing w:val="1"/>
                <w:sz w:val="28"/>
                <w:szCs w:val="28"/>
              </w:rPr>
              <w:t>i</w:t>
            </w:r>
            <w:r>
              <w:rPr>
                <w:spacing w:val="-1"/>
                <w:sz w:val="28"/>
                <w:szCs w:val="28"/>
              </w:rPr>
              <w:t>on</w:t>
            </w:r>
            <w:r>
              <w:rPr>
                <w:sz w:val="28"/>
                <w:szCs w:val="28"/>
              </w:rPr>
              <w:t>s</w:t>
            </w:r>
            <w:r w:rsidR="00592195">
              <w:rPr>
                <w:sz w:val="28"/>
                <w:szCs w:val="28"/>
              </w:rPr>
              <w:t xml:space="preserve"> </w:t>
            </w:r>
            <w:r>
              <w:rPr>
                <w:spacing w:val="1"/>
                <w:sz w:val="28"/>
                <w:szCs w:val="28"/>
              </w:rPr>
              <w:t>o</w:t>
            </w:r>
            <w:r>
              <w:rPr>
                <w:sz w:val="28"/>
                <w:szCs w:val="28"/>
              </w:rPr>
              <w:t xml:space="preserve">f </w:t>
            </w:r>
            <w:r>
              <w:rPr>
                <w:spacing w:val="-2"/>
                <w:sz w:val="28"/>
                <w:szCs w:val="28"/>
              </w:rPr>
              <w:t>t</w:t>
            </w:r>
            <w:r>
              <w:rPr>
                <w:spacing w:val="1"/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 xml:space="preserve">e </w:t>
            </w:r>
            <w:r>
              <w:rPr>
                <w:spacing w:val="-2"/>
                <w:sz w:val="28"/>
                <w:szCs w:val="28"/>
              </w:rPr>
              <w:t>Te</w:t>
            </w:r>
            <w:r>
              <w:rPr>
                <w:spacing w:val="1"/>
                <w:sz w:val="28"/>
                <w:szCs w:val="28"/>
              </w:rPr>
              <w:t>nd</w:t>
            </w:r>
            <w:r>
              <w:rPr>
                <w:spacing w:val="-2"/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r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51A2" w:rsidRDefault="009C51A2" w:rsidP="009D65E8">
            <w:pPr>
              <w:spacing w:line="320" w:lineRule="exact"/>
              <w:ind w:left="580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0</w:t>
            </w:r>
            <w:r w:rsidR="009D65E8">
              <w:rPr>
                <w:b/>
                <w:spacing w:val="1"/>
                <w:sz w:val="28"/>
                <w:szCs w:val="28"/>
              </w:rPr>
              <w:t>7</w:t>
            </w:r>
            <w:r>
              <w:rPr>
                <w:b/>
                <w:spacing w:val="-2"/>
                <w:sz w:val="28"/>
                <w:szCs w:val="28"/>
              </w:rPr>
              <w:t>-</w:t>
            </w:r>
            <w:r>
              <w:rPr>
                <w:b/>
                <w:spacing w:val="-1"/>
                <w:sz w:val="28"/>
                <w:szCs w:val="28"/>
              </w:rPr>
              <w:t>1</w:t>
            </w:r>
            <w:r w:rsidR="009D65E8">
              <w:rPr>
                <w:b/>
                <w:spacing w:val="-1"/>
                <w:sz w:val="28"/>
                <w:szCs w:val="28"/>
              </w:rPr>
              <w:t>2</w:t>
            </w:r>
          </w:p>
        </w:tc>
      </w:tr>
      <w:tr w:rsidR="009C51A2">
        <w:trPr>
          <w:trHeight w:hRule="exact" w:val="655"/>
        </w:trPr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51A2" w:rsidRDefault="009C51A2" w:rsidP="00330FBA">
            <w:pPr>
              <w:spacing w:line="300" w:lineRule="exact"/>
              <w:ind w:left="587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6.</w:t>
            </w:r>
          </w:p>
        </w:tc>
        <w:tc>
          <w:tcPr>
            <w:tcW w:w="6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51A2" w:rsidRDefault="009C51A2" w:rsidP="00330FBA">
            <w:pPr>
              <w:spacing w:line="300" w:lineRule="exact"/>
              <w:ind w:left="102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>e</w:t>
            </w:r>
            <w:r>
              <w:rPr>
                <w:spacing w:val="2"/>
                <w:sz w:val="28"/>
                <w:szCs w:val="28"/>
              </w:rPr>
              <w:t>r</w:t>
            </w:r>
            <w:r>
              <w:rPr>
                <w:spacing w:val="-5"/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s&amp; C</w:t>
            </w:r>
            <w:r>
              <w:rPr>
                <w:spacing w:val="1"/>
                <w:sz w:val="28"/>
                <w:szCs w:val="28"/>
              </w:rPr>
              <w:t>o</w:t>
            </w:r>
            <w:r>
              <w:rPr>
                <w:spacing w:val="-1"/>
                <w:sz w:val="28"/>
                <w:szCs w:val="28"/>
              </w:rPr>
              <w:t>nd</w:t>
            </w:r>
            <w:r>
              <w:rPr>
                <w:spacing w:val="1"/>
                <w:sz w:val="28"/>
                <w:szCs w:val="28"/>
              </w:rPr>
              <w:t>i</w:t>
            </w:r>
            <w:r>
              <w:rPr>
                <w:spacing w:val="-1"/>
                <w:sz w:val="28"/>
                <w:szCs w:val="28"/>
              </w:rPr>
              <w:t>t</w:t>
            </w:r>
            <w:r>
              <w:rPr>
                <w:spacing w:val="1"/>
                <w:sz w:val="28"/>
                <w:szCs w:val="28"/>
              </w:rPr>
              <w:t>i</w:t>
            </w:r>
            <w:r>
              <w:rPr>
                <w:spacing w:val="-1"/>
                <w:sz w:val="28"/>
                <w:szCs w:val="28"/>
              </w:rPr>
              <w:t>on</w:t>
            </w:r>
            <w:r>
              <w:rPr>
                <w:sz w:val="28"/>
                <w:szCs w:val="28"/>
              </w:rPr>
              <w:t>s</w:t>
            </w:r>
            <w:r w:rsidR="00592195">
              <w:rPr>
                <w:sz w:val="28"/>
                <w:szCs w:val="28"/>
              </w:rPr>
              <w:t xml:space="preserve"> </w:t>
            </w:r>
            <w:r>
              <w:rPr>
                <w:spacing w:val="1"/>
                <w:sz w:val="28"/>
                <w:szCs w:val="28"/>
              </w:rPr>
              <w:t>o</w:t>
            </w:r>
            <w:r>
              <w:rPr>
                <w:sz w:val="28"/>
                <w:szCs w:val="28"/>
              </w:rPr>
              <w:t>f</w:t>
            </w:r>
            <w:r w:rsidR="00592195"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L</w:t>
            </w:r>
            <w:r>
              <w:rPr>
                <w:sz w:val="28"/>
                <w:szCs w:val="28"/>
              </w:rPr>
              <w:t>ea</w:t>
            </w:r>
            <w:r>
              <w:rPr>
                <w:spacing w:val="-1"/>
                <w:sz w:val="28"/>
                <w:szCs w:val="28"/>
              </w:rPr>
              <w:t>s</w:t>
            </w:r>
            <w:r>
              <w:rPr>
                <w:sz w:val="28"/>
                <w:szCs w:val="28"/>
              </w:rPr>
              <w:t xml:space="preserve">e </w:t>
            </w:r>
            <w:r>
              <w:rPr>
                <w:spacing w:val="-2"/>
                <w:sz w:val="28"/>
                <w:szCs w:val="28"/>
              </w:rPr>
              <w:t>A</w:t>
            </w:r>
            <w:r>
              <w:rPr>
                <w:spacing w:val="1"/>
                <w:sz w:val="28"/>
                <w:szCs w:val="28"/>
              </w:rPr>
              <w:t>g</w:t>
            </w:r>
            <w:r>
              <w:rPr>
                <w:sz w:val="28"/>
                <w:szCs w:val="28"/>
              </w:rPr>
              <w:t>ree</w:t>
            </w:r>
            <w:r>
              <w:rPr>
                <w:spacing w:val="-4"/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e</w:t>
            </w:r>
            <w:r>
              <w:rPr>
                <w:spacing w:val="1"/>
                <w:sz w:val="28"/>
                <w:szCs w:val="28"/>
              </w:rPr>
              <w:t>n</w:t>
            </w:r>
            <w:r>
              <w:rPr>
                <w:spacing w:val="2"/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51A2" w:rsidRDefault="009C51A2" w:rsidP="009D65E8">
            <w:pPr>
              <w:spacing w:line="300" w:lineRule="exact"/>
              <w:ind w:left="580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1</w:t>
            </w:r>
            <w:r w:rsidR="009D65E8">
              <w:rPr>
                <w:b/>
                <w:spacing w:val="1"/>
                <w:sz w:val="28"/>
                <w:szCs w:val="28"/>
              </w:rPr>
              <w:t>3</w:t>
            </w:r>
            <w:r>
              <w:rPr>
                <w:b/>
                <w:spacing w:val="-2"/>
                <w:sz w:val="28"/>
                <w:szCs w:val="28"/>
              </w:rPr>
              <w:t>-</w:t>
            </w:r>
            <w:r>
              <w:rPr>
                <w:b/>
                <w:spacing w:val="-1"/>
                <w:sz w:val="28"/>
                <w:szCs w:val="28"/>
              </w:rPr>
              <w:t>1</w:t>
            </w:r>
            <w:r w:rsidR="009D65E8">
              <w:rPr>
                <w:b/>
                <w:spacing w:val="-1"/>
                <w:sz w:val="28"/>
                <w:szCs w:val="28"/>
              </w:rPr>
              <w:t>5</w:t>
            </w:r>
          </w:p>
        </w:tc>
      </w:tr>
      <w:tr w:rsidR="009C51A2">
        <w:trPr>
          <w:trHeight w:hRule="exact" w:val="653"/>
        </w:trPr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51A2" w:rsidRDefault="009C51A2" w:rsidP="00330FBA">
            <w:pPr>
              <w:spacing w:line="320" w:lineRule="exact"/>
              <w:ind w:left="587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7.</w:t>
            </w:r>
          </w:p>
        </w:tc>
        <w:tc>
          <w:tcPr>
            <w:tcW w:w="6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51A2" w:rsidRDefault="009C51A2" w:rsidP="00330FBA">
            <w:pPr>
              <w:spacing w:line="300" w:lineRule="exact"/>
              <w:ind w:left="102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L</w:t>
            </w:r>
            <w:r>
              <w:rPr>
                <w:sz w:val="28"/>
                <w:szCs w:val="28"/>
              </w:rPr>
              <w:t>ea</w:t>
            </w:r>
            <w:r>
              <w:rPr>
                <w:spacing w:val="1"/>
                <w:sz w:val="28"/>
                <w:szCs w:val="28"/>
              </w:rPr>
              <w:t>s</w:t>
            </w:r>
            <w:r>
              <w:rPr>
                <w:sz w:val="28"/>
                <w:szCs w:val="28"/>
              </w:rPr>
              <w:t xml:space="preserve">e </w:t>
            </w:r>
            <w:r>
              <w:rPr>
                <w:spacing w:val="-2"/>
                <w:sz w:val="28"/>
                <w:szCs w:val="28"/>
              </w:rPr>
              <w:t>A</w:t>
            </w:r>
            <w:r>
              <w:rPr>
                <w:spacing w:val="1"/>
                <w:sz w:val="28"/>
                <w:szCs w:val="28"/>
              </w:rPr>
              <w:t>g</w:t>
            </w:r>
            <w:r>
              <w:rPr>
                <w:spacing w:val="-2"/>
                <w:sz w:val="28"/>
                <w:szCs w:val="28"/>
              </w:rPr>
              <w:t>r</w:t>
            </w:r>
            <w:r>
              <w:rPr>
                <w:sz w:val="28"/>
                <w:szCs w:val="28"/>
              </w:rPr>
              <w:t>ee</w:t>
            </w:r>
            <w:r>
              <w:rPr>
                <w:spacing w:val="-4"/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e</w:t>
            </w:r>
            <w:r>
              <w:rPr>
                <w:spacing w:val="1"/>
                <w:sz w:val="28"/>
                <w:szCs w:val="28"/>
              </w:rPr>
              <w:t>n</w:t>
            </w:r>
            <w:r>
              <w:rPr>
                <w:sz w:val="28"/>
                <w:szCs w:val="28"/>
              </w:rPr>
              <w:t>t</w:t>
            </w:r>
            <w:r w:rsidR="0059219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Fo</w:t>
            </w:r>
            <w:r>
              <w:rPr>
                <w:spacing w:val="-2"/>
                <w:sz w:val="28"/>
                <w:szCs w:val="28"/>
              </w:rPr>
              <w:t>r</w:t>
            </w:r>
            <w:r>
              <w:rPr>
                <w:spacing w:val="-3"/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a</w:t>
            </w:r>
            <w:r>
              <w:rPr>
                <w:spacing w:val="1"/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51A2" w:rsidRDefault="009D65E8" w:rsidP="009D65E8">
            <w:pPr>
              <w:spacing w:line="320" w:lineRule="exact"/>
              <w:ind w:left="580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16</w:t>
            </w:r>
            <w:r w:rsidR="009C51A2">
              <w:rPr>
                <w:b/>
                <w:spacing w:val="-2"/>
                <w:sz w:val="28"/>
                <w:szCs w:val="28"/>
              </w:rPr>
              <w:t>-</w:t>
            </w:r>
            <w:r w:rsidR="009C51A2">
              <w:rPr>
                <w:b/>
                <w:spacing w:val="-1"/>
                <w:sz w:val="28"/>
                <w:szCs w:val="28"/>
              </w:rPr>
              <w:t>2</w:t>
            </w:r>
            <w:r>
              <w:rPr>
                <w:b/>
                <w:spacing w:val="-1"/>
                <w:sz w:val="28"/>
                <w:szCs w:val="28"/>
              </w:rPr>
              <w:t>1</w:t>
            </w:r>
          </w:p>
        </w:tc>
      </w:tr>
      <w:tr w:rsidR="009C51A2">
        <w:trPr>
          <w:trHeight w:hRule="exact" w:val="656"/>
        </w:trPr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51A2" w:rsidRDefault="009D65E8" w:rsidP="00330FBA">
            <w:pPr>
              <w:spacing w:line="300" w:lineRule="exact"/>
              <w:ind w:left="587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8</w:t>
            </w:r>
            <w:r w:rsidR="009C51A2">
              <w:rPr>
                <w:b/>
                <w:spacing w:val="1"/>
                <w:sz w:val="28"/>
                <w:szCs w:val="28"/>
              </w:rPr>
              <w:t>.</w:t>
            </w:r>
          </w:p>
        </w:tc>
        <w:tc>
          <w:tcPr>
            <w:tcW w:w="6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51A2" w:rsidRDefault="009C51A2" w:rsidP="009D65E8">
            <w:pPr>
              <w:spacing w:line="300" w:lineRule="exact"/>
              <w:ind w:left="102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U</w:t>
            </w:r>
            <w:r>
              <w:rPr>
                <w:spacing w:val="1"/>
                <w:sz w:val="28"/>
                <w:szCs w:val="28"/>
              </w:rPr>
              <w:t>nd</w:t>
            </w:r>
            <w:r>
              <w:rPr>
                <w:sz w:val="28"/>
                <w:szCs w:val="28"/>
              </w:rPr>
              <w:t>e</w:t>
            </w:r>
            <w:r>
              <w:rPr>
                <w:spacing w:val="-2"/>
                <w:sz w:val="28"/>
                <w:szCs w:val="28"/>
              </w:rPr>
              <w:t>r</w:t>
            </w:r>
            <w:r>
              <w:rPr>
                <w:spacing w:val="1"/>
                <w:sz w:val="28"/>
                <w:szCs w:val="28"/>
              </w:rPr>
              <w:t>t</w:t>
            </w:r>
            <w:r>
              <w:rPr>
                <w:spacing w:val="-2"/>
                <w:sz w:val="28"/>
                <w:szCs w:val="28"/>
              </w:rPr>
              <w:t>a</w:t>
            </w:r>
            <w:r>
              <w:rPr>
                <w:spacing w:val="1"/>
                <w:sz w:val="28"/>
                <w:szCs w:val="28"/>
              </w:rPr>
              <w:t>k</w:t>
            </w:r>
            <w:r>
              <w:rPr>
                <w:spacing w:val="-1"/>
                <w:sz w:val="28"/>
                <w:szCs w:val="28"/>
              </w:rPr>
              <w:t>in</w:t>
            </w:r>
            <w:r>
              <w:rPr>
                <w:sz w:val="28"/>
                <w:szCs w:val="28"/>
              </w:rPr>
              <w:t>g</w:t>
            </w:r>
            <w:r w:rsidR="0059219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>
              <w:rPr>
                <w:spacing w:val="-2"/>
                <w:sz w:val="28"/>
                <w:szCs w:val="28"/>
              </w:rPr>
              <w:t>A</w:t>
            </w:r>
            <w:r>
              <w:rPr>
                <w:spacing w:val="-1"/>
                <w:sz w:val="28"/>
                <w:szCs w:val="28"/>
              </w:rPr>
              <w:t>n</w:t>
            </w:r>
            <w:r>
              <w:rPr>
                <w:spacing w:val="1"/>
                <w:sz w:val="28"/>
                <w:szCs w:val="28"/>
              </w:rPr>
              <w:t>n</w:t>
            </w:r>
            <w:r>
              <w:rPr>
                <w:spacing w:val="-2"/>
                <w:sz w:val="28"/>
                <w:szCs w:val="28"/>
              </w:rPr>
              <w:t>e</w:t>
            </w:r>
            <w:r>
              <w:rPr>
                <w:spacing w:val="1"/>
                <w:sz w:val="28"/>
                <w:szCs w:val="28"/>
              </w:rPr>
              <w:t>x</w:t>
            </w:r>
            <w:r>
              <w:rPr>
                <w:spacing w:val="-1"/>
                <w:sz w:val="28"/>
                <w:szCs w:val="28"/>
              </w:rPr>
              <w:t>u</w:t>
            </w:r>
            <w:r>
              <w:rPr>
                <w:sz w:val="28"/>
                <w:szCs w:val="28"/>
              </w:rPr>
              <w:t>r</w:t>
            </w:r>
            <w:r>
              <w:rPr>
                <w:spacing w:val="3"/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-</w:t>
            </w:r>
            <w:r w:rsidR="009D65E8">
              <w:rPr>
                <w:spacing w:val="-1"/>
                <w:sz w:val="28"/>
                <w:szCs w:val="28"/>
              </w:rPr>
              <w:t>B</w:t>
            </w:r>
            <w:r>
              <w:rPr>
                <w:sz w:val="28"/>
                <w:szCs w:val="28"/>
              </w:rPr>
              <w:t>).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51A2" w:rsidRDefault="009D65E8" w:rsidP="00330FBA">
            <w:pPr>
              <w:spacing w:line="300" w:lineRule="exact"/>
              <w:ind w:right="100"/>
              <w:jc w:val="right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22</w:t>
            </w:r>
          </w:p>
        </w:tc>
      </w:tr>
      <w:tr w:rsidR="009C51A2">
        <w:trPr>
          <w:trHeight w:hRule="exact" w:val="607"/>
        </w:trPr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51A2" w:rsidRDefault="009D65E8" w:rsidP="00330FBA">
            <w:pPr>
              <w:spacing w:line="300" w:lineRule="exact"/>
              <w:ind w:left="587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9</w:t>
            </w:r>
            <w:r w:rsidR="009C51A2">
              <w:rPr>
                <w:b/>
                <w:spacing w:val="1"/>
                <w:sz w:val="28"/>
                <w:szCs w:val="28"/>
              </w:rPr>
              <w:t>.</w:t>
            </w:r>
          </w:p>
        </w:tc>
        <w:tc>
          <w:tcPr>
            <w:tcW w:w="60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51A2" w:rsidRDefault="009C51A2" w:rsidP="009D65E8">
            <w:pPr>
              <w:spacing w:line="300" w:lineRule="exact"/>
              <w:ind w:left="1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</w:t>
            </w:r>
            <w:r>
              <w:rPr>
                <w:spacing w:val="1"/>
                <w:sz w:val="28"/>
                <w:szCs w:val="28"/>
              </w:rPr>
              <w:t>h</w:t>
            </w:r>
            <w:r>
              <w:rPr>
                <w:spacing w:val="-2"/>
                <w:sz w:val="28"/>
                <w:szCs w:val="28"/>
              </w:rPr>
              <w:t>e</w:t>
            </w:r>
            <w:r>
              <w:rPr>
                <w:spacing w:val="-1"/>
                <w:sz w:val="28"/>
                <w:szCs w:val="28"/>
              </w:rPr>
              <w:t>d</w:t>
            </w:r>
            <w:r>
              <w:rPr>
                <w:spacing w:val="1"/>
                <w:sz w:val="28"/>
                <w:szCs w:val="28"/>
              </w:rPr>
              <w:t>ul</w:t>
            </w:r>
            <w:r>
              <w:rPr>
                <w:sz w:val="28"/>
                <w:szCs w:val="28"/>
              </w:rPr>
              <w:t>e</w:t>
            </w:r>
            <w:r w:rsidR="00592195">
              <w:rPr>
                <w:sz w:val="28"/>
                <w:szCs w:val="28"/>
              </w:rPr>
              <w:t xml:space="preserve"> </w:t>
            </w:r>
            <w:r w:rsidR="00592195">
              <w:rPr>
                <w:spacing w:val="1"/>
                <w:sz w:val="28"/>
                <w:szCs w:val="28"/>
              </w:rPr>
              <w:t>o</w:t>
            </w:r>
            <w:r w:rsidR="00592195">
              <w:rPr>
                <w:sz w:val="28"/>
                <w:szCs w:val="28"/>
              </w:rPr>
              <w:t xml:space="preserve">f  Requirements </w:t>
            </w:r>
            <w:r>
              <w:rPr>
                <w:sz w:val="28"/>
                <w:szCs w:val="28"/>
              </w:rPr>
              <w:t>(</w:t>
            </w:r>
            <w:r>
              <w:rPr>
                <w:spacing w:val="-4"/>
                <w:sz w:val="28"/>
                <w:szCs w:val="28"/>
              </w:rPr>
              <w:t>A</w:t>
            </w:r>
            <w:r>
              <w:rPr>
                <w:spacing w:val="1"/>
                <w:sz w:val="28"/>
                <w:szCs w:val="28"/>
              </w:rPr>
              <w:t>n</w:t>
            </w:r>
            <w:r>
              <w:rPr>
                <w:spacing w:val="-1"/>
                <w:sz w:val="28"/>
                <w:szCs w:val="28"/>
              </w:rPr>
              <w:t>n</w:t>
            </w:r>
            <w:r>
              <w:rPr>
                <w:sz w:val="28"/>
                <w:szCs w:val="28"/>
              </w:rPr>
              <w:t>e</w:t>
            </w:r>
            <w:r>
              <w:rPr>
                <w:spacing w:val="-1"/>
                <w:sz w:val="28"/>
                <w:szCs w:val="28"/>
              </w:rPr>
              <w:t>x</w:t>
            </w:r>
            <w:r>
              <w:rPr>
                <w:spacing w:val="1"/>
                <w:sz w:val="28"/>
                <w:szCs w:val="28"/>
              </w:rPr>
              <w:t>u</w:t>
            </w:r>
            <w:r>
              <w:rPr>
                <w:sz w:val="28"/>
                <w:szCs w:val="28"/>
              </w:rPr>
              <w:t>r</w:t>
            </w:r>
            <w:r>
              <w:rPr>
                <w:spacing w:val="4"/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-</w:t>
            </w:r>
            <w:r w:rsidR="009D65E8">
              <w:rPr>
                <w:spacing w:val="-1"/>
                <w:sz w:val="28"/>
                <w:szCs w:val="28"/>
              </w:rPr>
              <w:t>C</w:t>
            </w:r>
            <w:r>
              <w:rPr>
                <w:sz w:val="28"/>
                <w:szCs w:val="28"/>
              </w:rPr>
              <w:t>).</w:t>
            </w:r>
          </w:p>
        </w:tc>
        <w:tc>
          <w:tcPr>
            <w:tcW w:w="13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51A2" w:rsidRDefault="009D65E8" w:rsidP="00330FBA">
            <w:pPr>
              <w:spacing w:line="300" w:lineRule="exact"/>
              <w:ind w:right="100"/>
              <w:jc w:val="right"/>
              <w:rPr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23</w:t>
            </w:r>
          </w:p>
        </w:tc>
      </w:tr>
    </w:tbl>
    <w:p w:rsidR="00865E4A" w:rsidRDefault="00865E4A">
      <w:pPr>
        <w:spacing w:before="8" w:line="140" w:lineRule="exact"/>
        <w:rPr>
          <w:sz w:val="15"/>
          <w:szCs w:val="15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ind w:left="4563" w:right="4361"/>
        <w:jc w:val="center"/>
        <w:rPr>
          <w:sz w:val="24"/>
          <w:szCs w:val="24"/>
        </w:rPr>
        <w:sectPr w:rsidR="00865E4A">
          <w:footerReference w:type="default" r:id="rId12"/>
          <w:pgSz w:w="12240" w:h="15840"/>
          <w:pgMar w:top="960" w:right="1660" w:bottom="280" w:left="1460" w:header="0" w:footer="0" w:gutter="0"/>
          <w:cols w:space="720"/>
        </w:sectPr>
      </w:pPr>
      <w:r>
        <w:rPr>
          <w:sz w:val="24"/>
          <w:szCs w:val="24"/>
        </w:rPr>
        <w:t>2</w:t>
      </w:r>
    </w:p>
    <w:p w:rsidR="00865E4A" w:rsidRDefault="00BE02FD">
      <w:pPr>
        <w:spacing w:before="73" w:line="300" w:lineRule="exact"/>
        <w:ind w:left="100"/>
        <w:rPr>
          <w:sz w:val="28"/>
          <w:szCs w:val="28"/>
        </w:rPr>
      </w:pPr>
      <w:r>
        <w:rPr>
          <w:b/>
          <w:spacing w:val="1"/>
          <w:position w:val="-1"/>
          <w:sz w:val="28"/>
          <w:szCs w:val="28"/>
          <w:u w:val="thick" w:color="000000"/>
        </w:rPr>
        <w:lastRenderedPageBreak/>
        <w:t>I</w:t>
      </w:r>
      <w:r>
        <w:rPr>
          <w:b/>
          <w:spacing w:val="-1"/>
          <w:position w:val="-1"/>
          <w:sz w:val="28"/>
          <w:szCs w:val="28"/>
          <w:u w:val="thick" w:color="000000"/>
        </w:rPr>
        <w:t>MP</w:t>
      </w:r>
      <w:r>
        <w:rPr>
          <w:b/>
          <w:position w:val="-1"/>
          <w:sz w:val="28"/>
          <w:szCs w:val="28"/>
          <w:u w:val="thick" w:color="000000"/>
        </w:rPr>
        <w:t>O</w:t>
      </w:r>
      <w:r>
        <w:rPr>
          <w:b/>
          <w:spacing w:val="-1"/>
          <w:position w:val="-1"/>
          <w:sz w:val="28"/>
          <w:szCs w:val="28"/>
          <w:u w:val="thick" w:color="000000"/>
        </w:rPr>
        <w:t>R</w:t>
      </w:r>
      <w:r>
        <w:rPr>
          <w:b/>
          <w:position w:val="-1"/>
          <w:sz w:val="28"/>
          <w:szCs w:val="28"/>
          <w:u w:val="thick" w:color="000000"/>
        </w:rPr>
        <w:t>T</w:t>
      </w:r>
      <w:r>
        <w:rPr>
          <w:b/>
          <w:spacing w:val="-1"/>
          <w:position w:val="-1"/>
          <w:sz w:val="28"/>
          <w:szCs w:val="28"/>
          <w:u w:val="thick" w:color="000000"/>
        </w:rPr>
        <w:t>AN</w:t>
      </w:r>
      <w:r>
        <w:rPr>
          <w:b/>
          <w:position w:val="-1"/>
          <w:sz w:val="28"/>
          <w:szCs w:val="28"/>
          <w:u w:val="thick" w:color="000000"/>
        </w:rPr>
        <w:t xml:space="preserve">T </w:t>
      </w:r>
      <w:r>
        <w:rPr>
          <w:b/>
          <w:spacing w:val="-2"/>
          <w:position w:val="-1"/>
          <w:sz w:val="28"/>
          <w:szCs w:val="28"/>
          <w:u w:val="thick" w:color="000000"/>
        </w:rPr>
        <w:t>N</w:t>
      </w:r>
      <w:r>
        <w:rPr>
          <w:b/>
          <w:position w:val="-1"/>
          <w:sz w:val="28"/>
          <w:szCs w:val="28"/>
          <w:u w:val="thick" w:color="000000"/>
        </w:rPr>
        <w:t>OTE:</w:t>
      </w:r>
    </w:p>
    <w:p w:rsidR="00865E4A" w:rsidRDefault="00865E4A">
      <w:pPr>
        <w:spacing w:before="12" w:line="280" w:lineRule="exact"/>
        <w:rPr>
          <w:sz w:val="28"/>
          <w:szCs w:val="28"/>
        </w:rPr>
      </w:pPr>
    </w:p>
    <w:p w:rsidR="00865E4A" w:rsidRDefault="00BE02FD">
      <w:pPr>
        <w:spacing w:before="29"/>
        <w:ind w:left="100" w:right="79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must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nsure  t</w:t>
      </w:r>
      <w:r>
        <w:rPr>
          <w:spacing w:val="3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ysubmit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ind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ted in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umentswithoutf</w:t>
      </w:r>
      <w:r>
        <w:rPr>
          <w:spacing w:val="-2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idsre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ivedwithoutv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,supporting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ndthema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rforthev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riousr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mentsmentionedint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bleto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tthein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lst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lf.The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ts,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viden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forthe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ritic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ompone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as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tailed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rshould besubmi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ted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ruti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.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tisin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tedthatnoo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tainmentr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ionsofthe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duri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ss.</w:t>
      </w:r>
    </w:p>
    <w:p w:rsidR="00865E4A" w:rsidRDefault="00865E4A">
      <w:pPr>
        <w:spacing w:before="2" w:line="160" w:lineRule="exact"/>
        <w:rPr>
          <w:sz w:val="16"/>
          <w:szCs w:val="16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spacing w:line="320" w:lineRule="exact"/>
        <w:ind w:left="100" w:right="70"/>
        <w:jc w:val="both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APP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CA</w:t>
      </w:r>
      <w:r>
        <w:rPr>
          <w:b/>
          <w:sz w:val="28"/>
          <w:szCs w:val="28"/>
        </w:rPr>
        <w:t>B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TY OFS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ND</w:t>
      </w:r>
      <w:r>
        <w:rPr>
          <w:b/>
          <w:sz w:val="28"/>
          <w:szCs w:val="28"/>
        </w:rPr>
        <w:t>H</w:t>
      </w:r>
      <w:r>
        <w:rPr>
          <w:b/>
          <w:spacing w:val="-1"/>
          <w:sz w:val="28"/>
          <w:szCs w:val="28"/>
        </w:rPr>
        <w:t>PU</w:t>
      </w:r>
      <w:r>
        <w:rPr>
          <w:b/>
          <w:sz w:val="28"/>
          <w:szCs w:val="28"/>
        </w:rPr>
        <w:t>B</w:t>
      </w:r>
      <w:r>
        <w:rPr>
          <w:b/>
          <w:spacing w:val="-3"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CUR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RU</w:t>
      </w:r>
      <w:r>
        <w:rPr>
          <w:b/>
          <w:sz w:val="28"/>
          <w:szCs w:val="28"/>
        </w:rPr>
        <w:t>LE</w:t>
      </w:r>
      <w:r>
        <w:rPr>
          <w:b/>
          <w:spacing w:val="3"/>
          <w:sz w:val="28"/>
          <w:szCs w:val="28"/>
        </w:rPr>
        <w:t>S</w:t>
      </w:r>
      <w:r>
        <w:rPr>
          <w:b/>
          <w:sz w:val="28"/>
          <w:szCs w:val="28"/>
        </w:rPr>
        <w:t>-</w:t>
      </w:r>
      <w:r>
        <w:rPr>
          <w:b/>
          <w:spacing w:val="-1"/>
          <w:sz w:val="28"/>
          <w:szCs w:val="28"/>
        </w:rPr>
        <w:t xml:space="preserve">2010 </w:t>
      </w:r>
      <w:r>
        <w:rPr>
          <w:b/>
          <w:sz w:val="28"/>
          <w:szCs w:val="28"/>
          <w:u w:val="thick" w:color="000000"/>
        </w:rPr>
        <w:t>(</w:t>
      </w:r>
      <w:r>
        <w:rPr>
          <w:b/>
          <w:spacing w:val="-1"/>
          <w:sz w:val="28"/>
          <w:szCs w:val="28"/>
          <w:u w:val="thick" w:color="000000"/>
        </w:rPr>
        <w:t>AM</w:t>
      </w:r>
      <w:r>
        <w:rPr>
          <w:b/>
          <w:sz w:val="28"/>
          <w:szCs w:val="28"/>
          <w:u w:val="thick" w:color="000000"/>
        </w:rPr>
        <w:t>E</w:t>
      </w:r>
      <w:r>
        <w:rPr>
          <w:b/>
          <w:spacing w:val="-1"/>
          <w:sz w:val="28"/>
          <w:szCs w:val="28"/>
          <w:u w:val="thick" w:color="000000"/>
        </w:rPr>
        <w:t>ND</w:t>
      </w:r>
      <w:r>
        <w:rPr>
          <w:b/>
          <w:sz w:val="28"/>
          <w:szCs w:val="28"/>
          <w:u w:val="thick" w:color="000000"/>
        </w:rPr>
        <w:t>E</w:t>
      </w:r>
      <w:r>
        <w:rPr>
          <w:b/>
          <w:spacing w:val="-1"/>
          <w:sz w:val="28"/>
          <w:szCs w:val="28"/>
          <w:u w:val="thick" w:color="000000"/>
        </w:rPr>
        <w:t>D</w:t>
      </w:r>
      <w:r>
        <w:rPr>
          <w:b/>
          <w:sz w:val="28"/>
          <w:szCs w:val="28"/>
          <w:u w:val="thick" w:color="000000"/>
        </w:rPr>
        <w:t>-</w:t>
      </w:r>
      <w:r>
        <w:rPr>
          <w:b/>
          <w:spacing w:val="1"/>
          <w:sz w:val="28"/>
          <w:szCs w:val="28"/>
          <w:u w:val="thick" w:color="000000"/>
        </w:rPr>
        <w:t>20</w:t>
      </w:r>
      <w:r>
        <w:rPr>
          <w:b/>
          <w:spacing w:val="-1"/>
          <w:sz w:val="28"/>
          <w:szCs w:val="28"/>
          <w:u w:val="thick" w:color="000000"/>
        </w:rPr>
        <w:t>1</w:t>
      </w:r>
      <w:r>
        <w:rPr>
          <w:b/>
          <w:spacing w:val="1"/>
          <w:sz w:val="28"/>
          <w:szCs w:val="28"/>
          <w:u w:val="thick" w:color="000000"/>
        </w:rPr>
        <w:t>3</w:t>
      </w:r>
      <w:r>
        <w:rPr>
          <w:b/>
          <w:sz w:val="28"/>
          <w:szCs w:val="28"/>
          <w:u w:val="thick" w:color="000000"/>
        </w:rPr>
        <w:t>):</w:t>
      </w:r>
    </w:p>
    <w:p w:rsidR="00865E4A" w:rsidRDefault="00865E4A">
      <w:pPr>
        <w:spacing w:before="20" w:line="220" w:lineRule="exact"/>
        <w:rPr>
          <w:sz w:val="22"/>
          <w:szCs w:val="22"/>
        </w:rPr>
      </w:pPr>
    </w:p>
    <w:p w:rsidR="00865E4A" w:rsidRDefault="00BE02FD">
      <w:pPr>
        <w:spacing w:before="29"/>
        <w:ind w:left="100" w:right="76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sswi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lbe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c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mentR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6"/>
          <w:sz w:val="24"/>
          <w:szCs w:val="24"/>
        </w:rPr>
        <w:t>s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0,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meto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 willbes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rpro</w:t>
      </w:r>
      <w:r>
        <w:rPr>
          <w:spacing w:val="-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dure 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 (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,in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2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hthe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 xml:space="preserve">indh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ntRules2010is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(“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PP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spacing w:val="1"/>
          <w:sz w:val="24"/>
          <w:szCs w:val="24"/>
        </w:rPr>
        <w:t>”</w:t>
      </w:r>
      <w:r>
        <w:rPr>
          <w:sz w:val="24"/>
          <w:szCs w:val="24"/>
        </w:rPr>
        <w:t>)whi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nbefound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hyperlink r:id="rId13">
        <w:r>
          <w:rPr>
            <w:color w:val="0000FF"/>
            <w:sz w:val="24"/>
            <w:szCs w:val="24"/>
            <w:u w:val="single" w:color="0000FF"/>
          </w:rPr>
          <w:t>w</w:t>
        </w:r>
        <w:r>
          <w:rPr>
            <w:color w:val="0000FF"/>
            <w:spacing w:val="-1"/>
            <w:sz w:val="24"/>
            <w:szCs w:val="24"/>
            <w:u w:val="single" w:color="0000FF"/>
          </w:rPr>
          <w:t>w</w:t>
        </w:r>
        <w:r>
          <w:rPr>
            <w:color w:val="0000FF"/>
            <w:sz w:val="24"/>
            <w:szCs w:val="24"/>
            <w:u w:val="single" w:color="0000FF"/>
          </w:rPr>
          <w:t>w.pp</w:t>
        </w:r>
        <w:r>
          <w:rPr>
            <w:color w:val="0000FF"/>
            <w:spacing w:val="-1"/>
            <w:sz w:val="24"/>
            <w:szCs w:val="24"/>
            <w:u w:val="single" w:color="0000FF"/>
          </w:rPr>
          <w:t>ra</w:t>
        </w:r>
        <w:r>
          <w:rPr>
            <w:color w:val="0000FF"/>
            <w:sz w:val="24"/>
            <w:szCs w:val="24"/>
            <w:u w:val="single" w:color="0000FF"/>
          </w:rPr>
          <w:t>si</w:t>
        </w:r>
        <w:r>
          <w:rPr>
            <w:color w:val="0000FF"/>
            <w:spacing w:val="3"/>
            <w:sz w:val="24"/>
            <w:szCs w:val="24"/>
            <w:u w:val="single" w:color="0000FF"/>
          </w:rPr>
          <w:t>n</w:t>
        </w:r>
        <w:r>
          <w:rPr>
            <w:color w:val="0000FF"/>
            <w:sz w:val="24"/>
            <w:szCs w:val="24"/>
            <w:u w:val="single" w:color="0000FF"/>
          </w:rPr>
          <w:t>dh.</w:t>
        </w:r>
        <w:r>
          <w:rPr>
            <w:color w:val="0000FF"/>
            <w:spacing w:val="-2"/>
            <w:sz w:val="24"/>
            <w:szCs w:val="24"/>
            <w:u w:val="single" w:color="0000FF"/>
          </w:rPr>
          <w:t>g</w:t>
        </w:r>
        <w:r>
          <w:rPr>
            <w:color w:val="0000FF"/>
            <w:sz w:val="24"/>
            <w:szCs w:val="24"/>
            <w:u w:val="single" w:color="0000FF"/>
          </w:rPr>
          <w:t>ov.p</w:t>
        </w:r>
        <w:r>
          <w:rPr>
            <w:color w:val="0000FF"/>
            <w:spacing w:val="1"/>
            <w:sz w:val="24"/>
            <w:szCs w:val="24"/>
            <w:u w:val="single" w:color="0000FF"/>
          </w:rPr>
          <w:t>k</w:t>
        </w:r>
        <w:r>
          <w:rPr>
            <w:color w:val="000000"/>
            <w:sz w:val="24"/>
            <w:szCs w:val="24"/>
          </w:rPr>
          <w:t>.</w:t>
        </w:r>
        <w:r>
          <w:rPr>
            <w:color w:val="000000"/>
            <w:spacing w:val="-1"/>
            <w:sz w:val="24"/>
            <w:szCs w:val="24"/>
          </w:rPr>
          <w:t>F</w:t>
        </w:r>
      </w:hyperlink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rthepurp</w:t>
      </w:r>
      <w:r>
        <w:rPr>
          <w:color w:val="000000"/>
          <w:spacing w:val="-1"/>
          <w:sz w:val="24"/>
          <w:szCs w:val="24"/>
        </w:rPr>
        <w:t>o</w:t>
      </w:r>
      <w:r>
        <w:rPr>
          <w:color w:val="000000"/>
          <w:sz w:val="24"/>
          <w:szCs w:val="24"/>
        </w:rPr>
        <w:t>sesofth</w:t>
      </w:r>
      <w:r>
        <w:rPr>
          <w:color w:val="000000"/>
          <w:spacing w:val="1"/>
          <w:sz w:val="24"/>
          <w:szCs w:val="24"/>
        </w:rPr>
        <w:t>i</w:t>
      </w:r>
      <w:r>
        <w:rPr>
          <w:color w:val="000000"/>
          <w:sz w:val="24"/>
          <w:szCs w:val="24"/>
        </w:rPr>
        <w:t>sdo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ument, the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fer</w:t>
      </w:r>
      <w:r>
        <w:rPr>
          <w:color w:val="000000"/>
          <w:spacing w:val="-2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etothe</w:t>
      </w:r>
      <w:r>
        <w:rPr>
          <w:color w:val="000000"/>
          <w:spacing w:val="-2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rm</w:t>
      </w:r>
      <w:r>
        <w:rPr>
          <w:color w:val="000000"/>
          <w:spacing w:val="2"/>
          <w:sz w:val="24"/>
          <w:szCs w:val="24"/>
        </w:rPr>
        <w:t>“</w:t>
      </w:r>
      <w:r>
        <w:rPr>
          <w:b/>
          <w:color w:val="000000"/>
          <w:sz w:val="24"/>
          <w:szCs w:val="24"/>
        </w:rPr>
        <w:t>A</w:t>
      </w:r>
      <w:r>
        <w:rPr>
          <w:b/>
          <w:color w:val="000000"/>
          <w:spacing w:val="-1"/>
          <w:sz w:val="24"/>
          <w:szCs w:val="24"/>
        </w:rPr>
        <w:t>c</w:t>
      </w:r>
      <w:r>
        <w:rPr>
          <w:b/>
          <w:color w:val="000000"/>
          <w:spacing w:val="2"/>
          <w:sz w:val="24"/>
          <w:szCs w:val="24"/>
        </w:rPr>
        <w:t>t</w:t>
      </w:r>
      <w:r>
        <w:rPr>
          <w:color w:val="000000"/>
          <w:sz w:val="24"/>
          <w:szCs w:val="24"/>
        </w:rPr>
        <w:t>”sh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llme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nar</w:t>
      </w:r>
      <w:r>
        <w:rPr>
          <w:color w:val="000000"/>
          <w:spacing w:val="-2"/>
          <w:sz w:val="24"/>
          <w:szCs w:val="24"/>
        </w:rPr>
        <w:t>e</w:t>
      </w:r>
      <w:r>
        <w:rPr>
          <w:color w:val="000000"/>
          <w:sz w:val="24"/>
          <w:szCs w:val="24"/>
        </w:rPr>
        <w:t>fer</w:t>
      </w:r>
      <w:r>
        <w:rPr>
          <w:color w:val="000000"/>
          <w:spacing w:val="-2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etothe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-1"/>
          <w:sz w:val="24"/>
          <w:szCs w:val="24"/>
        </w:rPr>
        <w:t>P</w:t>
      </w:r>
      <w:r>
        <w:rPr>
          <w:color w:val="000000"/>
          <w:sz w:val="24"/>
          <w:szCs w:val="24"/>
        </w:rPr>
        <w:t>ubl</w:t>
      </w:r>
      <w:r>
        <w:rPr>
          <w:color w:val="000000"/>
          <w:spacing w:val="1"/>
          <w:sz w:val="24"/>
          <w:szCs w:val="24"/>
        </w:rPr>
        <w:t>i</w:t>
      </w:r>
      <w:r>
        <w:rPr>
          <w:color w:val="000000"/>
          <w:sz w:val="24"/>
          <w:szCs w:val="24"/>
        </w:rPr>
        <w:t>c</w:t>
      </w:r>
      <w:r>
        <w:rPr>
          <w:color w:val="000000"/>
          <w:spacing w:val="1"/>
          <w:sz w:val="24"/>
          <w:szCs w:val="24"/>
        </w:rPr>
        <w:t>P</w:t>
      </w:r>
      <w:r>
        <w:rPr>
          <w:color w:val="000000"/>
          <w:sz w:val="24"/>
          <w:szCs w:val="24"/>
        </w:rPr>
        <w:t>ro</w:t>
      </w:r>
      <w:r>
        <w:rPr>
          <w:color w:val="000000"/>
          <w:spacing w:val="-2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-2"/>
          <w:sz w:val="24"/>
          <w:szCs w:val="24"/>
        </w:rPr>
        <w:t>e</w:t>
      </w:r>
      <w:r>
        <w:rPr>
          <w:color w:val="000000"/>
          <w:sz w:val="24"/>
          <w:szCs w:val="24"/>
        </w:rPr>
        <w:t>mentA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</w:t>
      </w:r>
    </w:p>
    <w:p w:rsidR="00865E4A" w:rsidRDefault="00BE02FD">
      <w:pPr>
        <w:ind w:left="100" w:right="88"/>
        <w:jc w:val="both"/>
        <w:rPr>
          <w:sz w:val="24"/>
          <w:szCs w:val="24"/>
        </w:rPr>
      </w:pPr>
      <w:r>
        <w:rPr>
          <w:sz w:val="24"/>
          <w:szCs w:val="24"/>
        </w:rPr>
        <w:t>2009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etotheRulessh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llm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fer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etot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ment</w:t>
      </w:r>
    </w:p>
    <w:p w:rsidR="00865E4A" w:rsidRDefault="00BE02FD">
      <w:pPr>
        <w:ind w:left="100" w:right="6585"/>
        <w:jc w:val="both"/>
        <w:rPr>
          <w:sz w:val="24"/>
          <w:szCs w:val="24"/>
        </w:rPr>
        <w:sectPr w:rsidR="00865E4A">
          <w:footerReference w:type="default" r:id="rId14"/>
          <w:pgSz w:w="12240" w:h="15840"/>
          <w:pgMar w:top="920" w:right="1320" w:bottom="280" w:left="1340" w:header="0" w:footer="881" w:gutter="0"/>
          <w:pgNumType w:start="3"/>
          <w:cols w:space="720"/>
        </w:sectPr>
      </w:pPr>
      <w:r>
        <w:rPr>
          <w:sz w:val="24"/>
          <w:szCs w:val="24"/>
        </w:rPr>
        <w:t xml:space="preserve">Rules 2010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013).</w:t>
      </w:r>
    </w:p>
    <w:p w:rsidR="002E76D1" w:rsidRDefault="00C34204" w:rsidP="002E76D1">
      <w:pPr>
        <w:spacing w:before="68" w:line="275" w:lineRule="auto"/>
        <w:ind w:left="5040" w:right="843"/>
        <w:jc w:val="center"/>
        <w:rPr>
          <w:color w:val="00AF50"/>
          <w:w w:val="80"/>
          <w:sz w:val="24"/>
          <w:szCs w:val="24"/>
        </w:rPr>
      </w:pPr>
      <w:r w:rsidRPr="00C34204">
        <w:lastRenderedPageBreak/>
        <w:pict>
          <v:group id="_x0000_s1203" style="position:absolute;left:0;text-align:left;margin-left:78.45pt;margin-top:49.4pt;width:95.3pt;height:105.05pt;z-index:-251664384;mso-position-horizontal-relative:page;mso-position-vertical-relative:page" coordorigin="1569,989" coordsize="1906,2101">
            <v:shape id="_x0000_s1205" style="position:absolute;left:1577;top:996;width:1891;height:2086" coordorigin="1577,996" coordsize="1891,2086" path="m1577,3082r1891,l3468,996r-1891,l1577,3082xe" fillcolor="yellow" stroked="f">
              <v:path arrowok="t"/>
            </v:shape>
            <v:shape id="_x0000_s1204" type="#_x0000_t75" style="position:absolute;left:1577;top:996;width:1891;height:2086">
              <v:imagedata r:id="rId15" o:title=""/>
            </v:shape>
            <w10:wrap anchorx="page" anchory="page"/>
          </v:group>
        </w:pict>
      </w:r>
      <w:r w:rsidR="00BE02FD">
        <w:rPr>
          <w:shadow/>
          <w:color w:val="00AF50"/>
          <w:w w:val="80"/>
          <w:sz w:val="24"/>
          <w:szCs w:val="24"/>
        </w:rPr>
        <w:t>GOVERNMENTOFSINDH</w:t>
      </w:r>
    </w:p>
    <w:p w:rsidR="00865E4A" w:rsidRDefault="002E76D1" w:rsidP="002E76D1">
      <w:pPr>
        <w:spacing w:before="68" w:line="275" w:lineRule="auto"/>
        <w:ind w:left="5040" w:right="843"/>
        <w:jc w:val="center"/>
        <w:rPr>
          <w:sz w:val="24"/>
          <w:szCs w:val="24"/>
        </w:rPr>
      </w:pPr>
      <w:r>
        <w:rPr>
          <w:shadow/>
          <w:color w:val="00AF50"/>
          <w:w w:val="80"/>
          <w:sz w:val="24"/>
          <w:szCs w:val="24"/>
        </w:rPr>
        <w:t>DIRECTORATE OF HUMAN RIGHTS</w:t>
      </w:r>
    </w:p>
    <w:p w:rsidR="00865E4A" w:rsidRDefault="00865E4A">
      <w:pPr>
        <w:spacing w:line="120" w:lineRule="exact"/>
        <w:rPr>
          <w:sz w:val="12"/>
          <w:szCs w:val="12"/>
        </w:rPr>
      </w:pPr>
    </w:p>
    <w:p w:rsidR="00865E4A" w:rsidRDefault="00865E4A">
      <w:pPr>
        <w:spacing w:line="200" w:lineRule="exact"/>
      </w:pPr>
    </w:p>
    <w:p w:rsidR="00865E4A" w:rsidRDefault="00BE02FD">
      <w:pPr>
        <w:spacing w:line="260" w:lineRule="exact"/>
        <w:ind w:left="5028"/>
        <w:rPr>
          <w:sz w:val="24"/>
          <w:szCs w:val="24"/>
        </w:rPr>
      </w:pPr>
      <w:r>
        <w:rPr>
          <w:shadow/>
          <w:position w:val="-1"/>
          <w:sz w:val="24"/>
          <w:szCs w:val="24"/>
        </w:rPr>
        <w:t>Karachi</w:t>
      </w:r>
      <w:r w:rsidR="00592195">
        <w:rPr>
          <w:shadow/>
          <w:position w:val="-1"/>
          <w:sz w:val="24"/>
          <w:szCs w:val="24"/>
        </w:rPr>
        <w:t xml:space="preserve">  </w:t>
      </w:r>
      <w:r>
        <w:rPr>
          <w:shadow/>
          <w:position w:val="-1"/>
          <w:sz w:val="24"/>
          <w:szCs w:val="24"/>
        </w:rPr>
        <w:t>dated</w:t>
      </w:r>
      <w:r w:rsidR="00592195">
        <w:rPr>
          <w:shadow/>
          <w:position w:val="-1"/>
          <w:sz w:val="24"/>
          <w:szCs w:val="24"/>
        </w:rPr>
        <w:t xml:space="preserve">    </w:t>
      </w:r>
      <w:r>
        <w:rPr>
          <w:shadow/>
          <w:position w:val="-1"/>
          <w:sz w:val="24"/>
          <w:szCs w:val="24"/>
        </w:rPr>
        <w:t>the,</w:t>
      </w:r>
      <w:r w:rsidR="00592195">
        <w:rPr>
          <w:shadow/>
          <w:position w:val="-1"/>
          <w:sz w:val="24"/>
          <w:szCs w:val="24"/>
        </w:rPr>
        <w:t xml:space="preserve">                  2017</w:t>
      </w:r>
    </w:p>
    <w:p w:rsidR="00865E4A" w:rsidRDefault="00865E4A">
      <w:pPr>
        <w:spacing w:before="5" w:line="160" w:lineRule="exact"/>
        <w:rPr>
          <w:sz w:val="16"/>
          <w:szCs w:val="16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spacing w:before="21" w:line="320" w:lineRule="exact"/>
        <w:ind w:left="460"/>
        <w:rPr>
          <w:sz w:val="28"/>
          <w:szCs w:val="28"/>
        </w:rPr>
      </w:pPr>
      <w:r>
        <w:rPr>
          <w:b/>
          <w:spacing w:val="1"/>
          <w:position w:val="-1"/>
          <w:sz w:val="28"/>
          <w:szCs w:val="28"/>
        </w:rPr>
        <w:t>1</w:t>
      </w:r>
      <w:r>
        <w:rPr>
          <w:b/>
          <w:position w:val="-1"/>
          <w:sz w:val="28"/>
          <w:szCs w:val="28"/>
        </w:rPr>
        <w:t xml:space="preserve">.  </w:t>
      </w:r>
      <w:r>
        <w:rPr>
          <w:b/>
          <w:position w:val="-1"/>
          <w:sz w:val="30"/>
          <w:szCs w:val="30"/>
          <w:u w:val="thick" w:color="000000"/>
        </w:rPr>
        <w:t>INVIT</w:t>
      </w:r>
      <w:r>
        <w:rPr>
          <w:b/>
          <w:spacing w:val="-1"/>
          <w:position w:val="-1"/>
          <w:sz w:val="30"/>
          <w:szCs w:val="30"/>
          <w:u w:val="thick" w:color="000000"/>
        </w:rPr>
        <w:t>AT</w:t>
      </w:r>
      <w:r>
        <w:rPr>
          <w:b/>
          <w:position w:val="-1"/>
          <w:sz w:val="30"/>
          <w:szCs w:val="30"/>
          <w:u w:val="thick" w:color="000000"/>
        </w:rPr>
        <w:t>ION</w:t>
      </w:r>
      <w:r>
        <w:rPr>
          <w:b/>
          <w:spacing w:val="-1"/>
          <w:position w:val="-1"/>
          <w:sz w:val="30"/>
          <w:szCs w:val="30"/>
          <w:u w:val="thick" w:color="000000"/>
        </w:rPr>
        <w:t>F</w:t>
      </w:r>
      <w:r>
        <w:rPr>
          <w:b/>
          <w:spacing w:val="1"/>
          <w:position w:val="-1"/>
          <w:sz w:val="30"/>
          <w:szCs w:val="30"/>
          <w:u w:val="thick" w:color="000000"/>
        </w:rPr>
        <w:t>O</w:t>
      </w:r>
      <w:r>
        <w:rPr>
          <w:b/>
          <w:position w:val="-1"/>
          <w:sz w:val="30"/>
          <w:szCs w:val="30"/>
          <w:u w:val="thick" w:color="000000"/>
        </w:rPr>
        <w:t>R</w:t>
      </w:r>
      <w:r>
        <w:rPr>
          <w:b/>
          <w:spacing w:val="-1"/>
          <w:position w:val="-1"/>
          <w:sz w:val="30"/>
          <w:szCs w:val="30"/>
          <w:u w:val="thick" w:color="000000"/>
        </w:rPr>
        <w:t xml:space="preserve"> B</w:t>
      </w:r>
      <w:r>
        <w:rPr>
          <w:b/>
          <w:position w:val="-1"/>
          <w:sz w:val="30"/>
          <w:szCs w:val="30"/>
          <w:u w:val="thick" w:color="000000"/>
        </w:rPr>
        <w:t>IDS(</w:t>
      </w:r>
      <w:r>
        <w:rPr>
          <w:b/>
          <w:spacing w:val="1"/>
          <w:position w:val="-1"/>
          <w:sz w:val="30"/>
          <w:szCs w:val="30"/>
          <w:u w:val="thick" w:color="000000"/>
        </w:rPr>
        <w:t>I</w:t>
      </w:r>
      <w:r>
        <w:rPr>
          <w:b/>
          <w:spacing w:val="-1"/>
          <w:position w:val="-1"/>
          <w:sz w:val="30"/>
          <w:szCs w:val="30"/>
          <w:u w:val="thick" w:color="000000"/>
        </w:rPr>
        <w:t>FB</w:t>
      </w:r>
      <w:r>
        <w:rPr>
          <w:b/>
          <w:spacing w:val="3"/>
          <w:position w:val="-1"/>
          <w:sz w:val="30"/>
          <w:szCs w:val="30"/>
          <w:u w:val="thick" w:color="000000"/>
        </w:rPr>
        <w:t>)</w:t>
      </w:r>
      <w:r>
        <w:rPr>
          <w:b/>
          <w:position w:val="-1"/>
          <w:sz w:val="28"/>
          <w:szCs w:val="28"/>
          <w:u w:val="thick" w:color="000000"/>
        </w:rPr>
        <w:t>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 w:rsidP="0048188B">
      <w:pPr>
        <w:spacing w:before="29"/>
        <w:ind w:left="100" w:right="8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 w:rsidR="00DC0497">
        <w:rPr>
          <w:spacing w:val="1"/>
          <w:sz w:val="24"/>
          <w:szCs w:val="24"/>
        </w:rPr>
        <w:t xml:space="preserve"> Directorate of Human Rights</w:t>
      </w:r>
      <w:r>
        <w:rPr>
          <w:sz w:val="24"/>
          <w:szCs w:val="24"/>
        </w:rPr>
        <w:t>,</w:t>
      </w:r>
      <w:r w:rsidR="0048188B">
        <w:rPr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 w:rsidR="0048188B">
        <w:rPr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 w:rsidR="0048188B"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 w:rsidR="00D139EB">
        <w:rPr>
          <w:sz w:val="24"/>
          <w:szCs w:val="24"/>
        </w:rPr>
        <w:t xml:space="preserve"> </w:t>
      </w:r>
      <w:r>
        <w:rPr>
          <w:sz w:val="24"/>
          <w:szCs w:val="24"/>
        </w:rPr>
        <w:t>inv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tes</w:t>
      </w:r>
      <w:r w:rsidR="0048188B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led</w:t>
      </w:r>
      <w:r w:rsidR="00D139EB">
        <w:rPr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 w:rsidR="00D139EB"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 w:rsidR="00D139EB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quiri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of</w:t>
      </w:r>
      <w:r w:rsidR="0048188B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 w:rsidR="00D139EB">
        <w:rPr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 w:rsidR="00D139EB">
        <w:rPr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ntal</w:t>
      </w:r>
      <w:r w:rsidR="00D139EB"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sis</w:t>
      </w:r>
      <w:r w:rsidR="00D139EB">
        <w:rPr>
          <w:sz w:val="24"/>
          <w:szCs w:val="24"/>
        </w:rPr>
        <w:t xml:space="preserve"> </w:t>
      </w:r>
      <w:r>
        <w:rPr>
          <w:sz w:val="24"/>
          <w:szCs w:val="24"/>
        </w:rPr>
        <w:t>(di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or</w:t>
      </w:r>
      <w:r w:rsidR="00D139EB">
        <w:rPr>
          <w:sz w:val="24"/>
          <w:szCs w:val="24"/>
        </w:rPr>
        <w:t xml:space="preserve"> </w:t>
      </w:r>
      <w:r>
        <w:rPr>
          <w:sz w:val="24"/>
          <w:szCs w:val="24"/>
        </w:rPr>
        <w:t>thro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</w:t>
      </w:r>
      <w:r w:rsidR="00D139EB">
        <w:rPr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 w:rsidR="00D139EB">
        <w:rPr>
          <w:sz w:val="24"/>
          <w:szCs w:val="24"/>
        </w:rPr>
        <w:t xml:space="preserve"> </w:t>
      </w:r>
      <w:r>
        <w:rPr>
          <w:sz w:val="24"/>
          <w:szCs w:val="24"/>
        </w:rPr>
        <w:t>Estate</w:t>
      </w:r>
      <w:r w:rsidR="00D139EB">
        <w:rPr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nts)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 w:rsidR="00D139EB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 w:rsidR="00D139EB">
        <w:rPr>
          <w:sz w:val="24"/>
          <w:szCs w:val="24"/>
        </w:rPr>
        <w:t xml:space="preserve"> </w:t>
      </w:r>
      <w:r w:rsidR="00682357">
        <w:rPr>
          <w:sz w:val="24"/>
          <w:szCs w:val="24"/>
        </w:rPr>
        <w:t>office</w:t>
      </w:r>
      <w:r w:rsidR="00D139EB">
        <w:rPr>
          <w:sz w:val="24"/>
          <w:szCs w:val="24"/>
        </w:rPr>
        <w:t xml:space="preserve"> </w:t>
      </w:r>
      <w:r>
        <w:rPr>
          <w:sz w:val="24"/>
          <w:szCs w:val="24"/>
        </w:rPr>
        <w:t>.D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</w:t>
      </w:r>
      <w:r>
        <w:rPr>
          <w:spacing w:val="-2"/>
          <w:sz w:val="24"/>
          <w:szCs w:val="24"/>
        </w:rPr>
        <w:t>l</w:t>
      </w:r>
      <w:r w:rsidR="00D139EB">
        <w:rPr>
          <w:spacing w:val="-2"/>
          <w:sz w:val="24"/>
          <w:szCs w:val="24"/>
        </w:rPr>
        <w:t xml:space="preserve">s </w:t>
      </w:r>
      <w:r>
        <w:rPr>
          <w:sz w:val="24"/>
          <w:szCs w:val="24"/>
        </w:rPr>
        <w:t>of</w:t>
      </w:r>
      <w:r w:rsidR="00D139EB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D139EB">
        <w:rPr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 w:rsidR="00D139EB">
        <w:rPr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 w:rsidR="00D139EB">
        <w:rPr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 w:rsidR="00D139EB">
        <w:rPr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 w:rsidR="00D139EB">
        <w:rPr>
          <w:sz w:val="24"/>
          <w:szCs w:val="24"/>
        </w:rPr>
        <w:t xml:space="preserve"> </w:t>
      </w:r>
      <w:r>
        <w:rPr>
          <w:sz w:val="24"/>
          <w:szCs w:val="24"/>
        </w:rPr>
        <w:t>be provi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 w:rsidR="00D139EB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iven in 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 w:rsidR="00D139EB">
        <w:rPr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Ann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ure</w:t>
      </w:r>
      <w:r>
        <w:rPr>
          <w:spacing w:val="-1"/>
          <w:sz w:val="24"/>
          <w:szCs w:val="24"/>
        </w:rPr>
        <w:t>-</w:t>
      </w:r>
      <w:r w:rsidR="005B55A7">
        <w:rPr>
          <w:sz w:val="24"/>
          <w:szCs w:val="24"/>
        </w:rPr>
        <w:t>C</w:t>
      </w:r>
      <w:r>
        <w:rPr>
          <w:sz w:val="24"/>
          <w:szCs w:val="24"/>
        </w:rPr>
        <w:t>.</w:t>
      </w: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before="6" w:line="220" w:lineRule="exact"/>
        <w:rPr>
          <w:sz w:val="22"/>
          <w:szCs w:val="22"/>
        </w:rPr>
      </w:pPr>
    </w:p>
    <w:p w:rsidR="00865E4A" w:rsidRDefault="00BE02FD">
      <w:pPr>
        <w:spacing w:line="260" w:lineRule="exact"/>
        <w:ind w:left="820"/>
        <w:rPr>
          <w:sz w:val="24"/>
          <w:szCs w:val="24"/>
        </w:rPr>
      </w:pPr>
      <w:r>
        <w:rPr>
          <w:b/>
          <w:i/>
          <w:position w:val="-1"/>
          <w:sz w:val="24"/>
          <w:szCs w:val="24"/>
        </w:rPr>
        <w:t xml:space="preserve">1.1       </w:t>
      </w:r>
      <w:r>
        <w:rPr>
          <w:b/>
          <w:i/>
          <w:spacing w:val="1"/>
          <w:position w:val="-1"/>
          <w:sz w:val="24"/>
          <w:szCs w:val="24"/>
          <w:u w:val="thick" w:color="000000"/>
        </w:rPr>
        <w:t>S</w:t>
      </w:r>
      <w:r>
        <w:rPr>
          <w:b/>
          <w:i/>
          <w:position w:val="-1"/>
          <w:sz w:val="24"/>
          <w:szCs w:val="24"/>
          <w:u w:val="thick" w:color="000000"/>
        </w:rPr>
        <w:t>PPRA</w:t>
      </w:r>
      <w:r w:rsidR="004F34D2">
        <w:rPr>
          <w:b/>
          <w:i/>
          <w:position w:val="-1"/>
          <w:sz w:val="24"/>
          <w:szCs w:val="24"/>
          <w:u w:val="thick" w:color="000000"/>
        </w:rPr>
        <w:t xml:space="preserve"> </w:t>
      </w:r>
      <w:r>
        <w:rPr>
          <w:b/>
          <w:i/>
          <w:position w:val="-1"/>
          <w:sz w:val="24"/>
          <w:szCs w:val="24"/>
          <w:u w:val="thick" w:color="000000"/>
        </w:rPr>
        <w:t>R</w:t>
      </w:r>
      <w:r>
        <w:rPr>
          <w:b/>
          <w:i/>
          <w:spacing w:val="-1"/>
          <w:position w:val="-1"/>
          <w:sz w:val="24"/>
          <w:szCs w:val="24"/>
          <w:u w:val="thick" w:color="000000"/>
        </w:rPr>
        <w:t>u</w:t>
      </w:r>
      <w:r>
        <w:rPr>
          <w:b/>
          <w:i/>
          <w:position w:val="-1"/>
          <w:sz w:val="24"/>
          <w:szCs w:val="24"/>
          <w:u w:val="thick" w:color="000000"/>
        </w:rPr>
        <w:t>les to be</w:t>
      </w:r>
      <w:r w:rsidR="004F34D2">
        <w:rPr>
          <w:b/>
          <w:i/>
          <w:position w:val="-1"/>
          <w:sz w:val="24"/>
          <w:szCs w:val="24"/>
          <w:u w:val="thick" w:color="000000"/>
        </w:rPr>
        <w:t xml:space="preserve"> </w:t>
      </w:r>
      <w:r>
        <w:rPr>
          <w:b/>
          <w:i/>
          <w:position w:val="-1"/>
          <w:sz w:val="24"/>
          <w:szCs w:val="24"/>
          <w:u w:val="thick" w:color="000000"/>
        </w:rPr>
        <w:t>follo</w:t>
      </w:r>
      <w:r>
        <w:rPr>
          <w:b/>
          <w:i/>
          <w:spacing w:val="1"/>
          <w:position w:val="-1"/>
          <w:sz w:val="24"/>
          <w:szCs w:val="24"/>
          <w:u w:val="thick" w:color="000000"/>
        </w:rPr>
        <w:t>w</w:t>
      </w:r>
      <w:r>
        <w:rPr>
          <w:b/>
          <w:i/>
          <w:spacing w:val="-1"/>
          <w:position w:val="-1"/>
          <w:sz w:val="24"/>
          <w:szCs w:val="24"/>
          <w:u w:val="thick" w:color="000000"/>
        </w:rPr>
        <w:t>e</w:t>
      </w:r>
      <w:r>
        <w:rPr>
          <w:b/>
          <w:i/>
          <w:spacing w:val="2"/>
          <w:position w:val="-1"/>
          <w:sz w:val="24"/>
          <w:szCs w:val="24"/>
          <w:u w:val="thick" w:color="000000"/>
        </w:rPr>
        <w:t>d</w:t>
      </w:r>
      <w:r>
        <w:rPr>
          <w:b/>
          <w:i/>
          <w:position w:val="-1"/>
          <w:sz w:val="24"/>
          <w:szCs w:val="24"/>
          <w:u w:val="thick" w:color="000000"/>
        </w:rPr>
        <w:t>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 w:rsidR="00682357"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 w:rsidR="00682357"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ment</w:t>
      </w:r>
      <w:r w:rsidR="00682357">
        <w:rPr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2010(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2013)</w:t>
      </w:r>
      <w:r w:rsidR="00D16ADB">
        <w:rPr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 w:rsidR="00682357">
        <w:rPr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 w:rsidR="00682357">
        <w:rPr>
          <w:sz w:val="24"/>
          <w:szCs w:val="24"/>
        </w:rPr>
        <w:t xml:space="preserve"> strictly 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 w:rsidR="00682357">
        <w:rPr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 w:rsidR="00682357">
        <w:rPr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</w:p>
    <w:p w:rsidR="00865E4A" w:rsidRDefault="00682357">
      <w:pPr>
        <w:ind w:left="100"/>
        <w:rPr>
          <w:sz w:val="24"/>
          <w:szCs w:val="24"/>
        </w:rPr>
      </w:pPr>
      <w:r>
        <w:rPr>
          <w:sz w:val="24"/>
          <w:szCs w:val="24"/>
        </w:rPr>
        <w:t>Obtained</w:t>
      </w:r>
      <w:r w:rsidR="00BE02FD">
        <w:rPr>
          <w:sz w:val="24"/>
          <w:szCs w:val="24"/>
        </w:rPr>
        <w:t xml:space="preserve"> f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 xml:space="preserve">om </w:t>
      </w:r>
      <w:r w:rsidR="00BE02FD">
        <w:rPr>
          <w:spacing w:val="1"/>
          <w:sz w:val="24"/>
          <w:szCs w:val="24"/>
        </w:rPr>
        <w:t>SPP</w:t>
      </w:r>
      <w:r w:rsidR="00BE02FD">
        <w:rPr>
          <w:sz w:val="24"/>
          <w:szCs w:val="24"/>
        </w:rPr>
        <w:t>RA</w:t>
      </w:r>
      <w:r w:rsidR="00BE02FD">
        <w:rPr>
          <w:spacing w:val="-1"/>
          <w:sz w:val="24"/>
          <w:szCs w:val="24"/>
        </w:rPr>
        <w:t>’</w:t>
      </w:r>
      <w:r w:rsidR="00BE02FD">
        <w:rPr>
          <w:sz w:val="24"/>
          <w:szCs w:val="24"/>
        </w:rPr>
        <w:t>s w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bsi</w:t>
      </w:r>
      <w:r w:rsidR="00BE02FD">
        <w:rPr>
          <w:spacing w:val="1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: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C34204">
      <w:pPr>
        <w:spacing w:line="260" w:lineRule="exact"/>
        <w:ind w:left="2354" w:right="2380"/>
        <w:jc w:val="center"/>
        <w:rPr>
          <w:sz w:val="24"/>
          <w:szCs w:val="24"/>
        </w:rPr>
      </w:pPr>
      <w:hyperlink r:id="rId16">
        <w:r w:rsidR="00BE02FD">
          <w:rPr>
            <w:color w:val="0000FF"/>
            <w:position w:val="-1"/>
            <w:sz w:val="24"/>
            <w:szCs w:val="24"/>
          </w:rPr>
          <w:t>ht</w:t>
        </w:r>
        <w:r w:rsidR="00BE02FD">
          <w:rPr>
            <w:color w:val="0000FF"/>
            <w:spacing w:val="1"/>
            <w:position w:val="-1"/>
            <w:sz w:val="24"/>
            <w:szCs w:val="24"/>
          </w:rPr>
          <w:t>t</w:t>
        </w:r>
        <w:r w:rsidR="00BE02FD">
          <w:rPr>
            <w:color w:val="0000FF"/>
            <w:position w:val="-1"/>
            <w:sz w:val="24"/>
            <w:szCs w:val="24"/>
          </w:rPr>
          <w:t>p:</w:t>
        </w:r>
        <w:r w:rsidR="00BE02FD">
          <w:rPr>
            <w:color w:val="0000FF"/>
            <w:spacing w:val="1"/>
            <w:position w:val="-1"/>
            <w:sz w:val="24"/>
            <w:szCs w:val="24"/>
          </w:rPr>
          <w:t>/</w:t>
        </w:r>
        <w:r w:rsidR="00BE02FD">
          <w:rPr>
            <w:color w:val="0000FF"/>
            <w:position w:val="-1"/>
            <w:sz w:val="24"/>
            <w:szCs w:val="24"/>
          </w:rPr>
          <w:t>/ww</w:t>
        </w:r>
        <w:r w:rsidR="00BE02FD">
          <w:rPr>
            <w:color w:val="0000FF"/>
            <w:spacing w:val="-1"/>
            <w:position w:val="-1"/>
            <w:sz w:val="24"/>
            <w:szCs w:val="24"/>
          </w:rPr>
          <w:t>w</w:t>
        </w:r>
        <w:r w:rsidR="00BE02FD">
          <w:rPr>
            <w:color w:val="0000FF"/>
            <w:position w:val="-1"/>
            <w:sz w:val="24"/>
            <w:szCs w:val="24"/>
          </w:rPr>
          <w:t>.ppr</w:t>
        </w:r>
        <w:r w:rsidR="00BE02FD">
          <w:rPr>
            <w:color w:val="0000FF"/>
            <w:spacing w:val="-2"/>
            <w:position w:val="-1"/>
            <w:sz w:val="24"/>
            <w:szCs w:val="24"/>
          </w:rPr>
          <w:t>a</w:t>
        </w:r>
        <w:r w:rsidR="00BE02FD">
          <w:rPr>
            <w:color w:val="0000FF"/>
            <w:position w:val="-1"/>
            <w:sz w:val="24"/>
            <w:szCs w:val="24"/>
          </w:rPr>
          <w:t>sindh.</w:t>
        </w:r>
        <w:r w:rsidR="00BE02FD">
          <w:rPr>
            <w:color w:val="0000FF"/>
            <w:spacing w:val="-2"/>
            <w:position w:val="-1"/>
            <w:sz w:val="24"/>
            <w:szCs w:val="24"/>
          </w:rPr>
          <w:t>g</w:t>
        </w:r>
        <w:r w:rsidR="00BE02FD">
          <w:rPr>
            <w:color w:val="0000FF"/>
            <w:spacing w:val="2"/>
            <w:position w:val="-1"/>
            <w:sz w:val="24"/>
            <w:szCs w:val="24"/>
          </w:rPr>
          <w:t>o</w:t>
        </w:r>
        <w:r w:rsidR="00BE02FD">
          <w:rPr>
            <w:color w:val="0000FF"/>
            <w:position w:val="-1"/>
            <w:sz w:val="24"/>
            <w:szCs w:val="24"/>
          </w:rPr>
          <w:t>v.pk/sppr</w:t>
        </w:r>
        <w:r w:rsidR="00BE02FD">
          <w:rPr>
            <w:color w:val="0000FF"/>
            <w:spacing w:val="-2"/>
            <w:position w:val="-1"/>
            <w:sz w:val="24"/>
            <w:szCs w:val="24"/>
          </w:rPr>
          <w:t>a</w:t>
        </w:r>
        <w:r w:rsidR="00BE02FD">
          <w:rPr>
            <w:color w:val="0000FF"/>
            <w:position w:val="-1"/>
            <w:sz w:val="24"/>
            <w:szCs w:val="24"/>
          </w:rPr>
          <w:t>rul</w:t>
        </w:r>
        <w:r w:rsidR="00BE02FD">
          <w:rPr>
            <w:color w:val="0000FF"/>
            <w:spacing w:val="-1"/>
            <w:position w:val="-1"/>
            <w:sz w:val="24"/>
            <w:szCs w:val="24"/>
          </w:rPr>
          <w:t>e</w:t>
        </w:r>
        <w:r w:rsidR="00BE02FD">
          <w:rPr>
            <w:color w:val="0000FF"/>
            <w:position w:val="-1"/>
            <w:sz w:val="24"/>
            <w:szCs w:val="24"/>
          </w:rPr>
          <w:t>s2010.php</w:t>
        </w:r>
      </w:hyperlink>
    </w:p>
    <w:p w:rsidR="00865E4A" w:rsidRDefault="00865E4A">
      <w:pPr>
        <w:spacing w:before="3" w:line="120" w:lineRule="exact"/>
        <w:rPr>
          <w:sz w:val="13"/>
          <w:szCs w:val="13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spacing w:before="29" w:line="260" w:lineRule="exact"/>
        <w:ind w:left="820"/>
        <w:rPr>
          <w:sz w:val="24"/>
          <w:szCs w:val="24"/>
        </w:rPr>
      </w:pPr>
      <w:r>
        <w:rPr>
          <w:b/>
          <w:i/>
          <w:position w:val="-1"/>
          <w:sz w:val="24"/>
          <w:szCs w:val="24"/>
        </w:rPr>
        <w:t>1.2       Mode</w:t>
      </w:r>
      <w:r w:rsidR="00682357">
        <w:rPr>
          <w:b/>
          <w:i/>
          <w:position w:val="-1"/>
          <w:sz w:val="24"/>
          <w:szCs w:val="24"/>
        </w:rPr>
        <w:t xml:space="preserve"> </w:t>
      </w:r>
      <w:r>
        <w:rPr>
          <w:b/>
          <w:i/>
          <w:position w:val="-1"/>
          <w:sz w:val="24"/>
          <w:szCs w:val="24"/>
        </w:rPr>
        <w:t>of Ad</w:t>
      </w:r>
      <w:r>
        <w:rPr>
          <w:b/>
          <w:i/>
          <w:spacing w:val="-1"/>
          <w:position w:val="-1"/>
          <w:sz w:val="24"/>
          <w:szCs w:val="24"/>
        </w:rPr>
        <w:t>ve</w:t>
      </w:r>
      <w:r>
        <w:rPr>
          <w:b/>
          <w:i/>
          <w:position w:val="-1"/>
          <w:sz w:val="24"/>
          <w:szCs w:val="24"/>
        </w:rPr>
        <w:t>rt</w:t>
      </w:r>
      <w:r>
        <w:rPr>
          <w:b/>
          <w:i/>
          <w:spacing w:val="1"/>
          <w:position w:val="-1"/>
          <w:sz w:val="24"/>
          <w:szCs w:val="24"/>
        </w:rPr>
        <w:t>i</w:t>
      </w:r>
      <w:r>
        <w:rPr>
          <w:b/>
          <w:i/>
          <w:position w:val="-1"/>
          <w:sz w:val="24"/>
          <w:szCs w:val="24"/>
        </w:rPr>
        <w:t>s</w:t>
      </w:r>
      <w:r>
        <w:rPr>
          <w:b/>
          <w:i/>
          <w:spacing w:val="-1"/>
          <w:position w:val="-1"/>
          <w:sz w:val="24"/>
          <w:szCs w:val="24"/>
        </w:rPr>
        <w:t>e</w:t>
      </w:r>
      <w:r>
        <w:rPr>
          <w:b/>
          <w:i/>
          <w:spacing w:val="3"/>
          <w:position w:val="-1"/>
          <w:sz w:val="24"/>
          <w:szCs w:val="24"/>
        </w:rPr>
        <w:t>m</w:t>
      </w:r>
      <w:r>
        <w:rPr>
          <w:b/>
          <w:i/>
          <w:spacing w:val="-1"/>
          <w:position w:val="-1"/>
          <w:sz w:val="24"/>
          <w:szCs w:val="24"/>
        </w:rPr>
        <w:t>e</w:t>
      </w:r>
      <w:r>
        <w:rPr>
          <w:b/>
          <w:i/>
          <w:spacing w:val="1"/>
          <w:position w:val="-1"/>
          <w:sz w:val="24"/>
          <w:szCs w:val="24"/>
        </w:rPr>
        <w:t>n</w:t>
      </w:r>
      <w:r>
        <w:rPr>
          <w:b/>
          <w:i/>
          <w:position w:val="-1"/>
          <w:sz w:val="24"/>
          <w:szCs w:val="24"/>
        </w:rPr>
        <w:t>t (s):</w:t>
      </w:r>
    </w:p>
    <w:p w:rsidR="00865E4A" w:rsidRDefault="00865E4A">
      <w:pPr>
        <w:spacing w:before="8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72"/>
        <w:jc w:val="both"/>
        <w:rPr>
          <w:sz w:val="24"/>
          <w:szCs w:val="24"/>
        </w:rPr>
      </w:pPr>
      <w:r>
        <w:rPr>
          <w:sz w:val="24"/>
          <w:szCs w:val="24"/>
        </w:rPr>
        <w:t>As 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 w:rsidR="00682357">
        <w:rPr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17, 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s  </w:t>
      </w:r>
      <w:r>
        <w:rPr>
          <w:spacing w:val="-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 w:rsidR="00682357">
        <w:rPr>
          <w:sz w:val="24"/>
          <w:szCs w:val="24"/>
        </w:rPr>
        <w:t xml:space="preserve"> </w:t>
      </w:r>
      <w:r>
        <w:rPr>
          <w:sz w:val="24"/>
          <w:szCs w:val="24"/>
        </w:rPr>
        <w:t>is 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ing</w:t>
      </w:r>
      <w:r w:rsidR="00682357">
        <w:rPr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 w:rsidR="00682357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P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RA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  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rtised</w:t>
      </w:r>
      <w:r w:rsidR="00682357">
        <w:rPr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 w:rsidR="00682357">
        <w:rPr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 w:rsidR="00682357">
        <w:rPr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ea</w:t>
      </w:r>
      <w:r>
        <w:rPr>
          <w:sz w:val="24"/>
          <w:szCs w:val="24"/>
        </w:rPr>
        <w:t>ding</w:t>
      </w:r>
      <w:r w:rsidR="00682357">
        <w:rPr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ws</w:t>
      </w:r>
      <w:r w:rsidR="00682357"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 w:rsidR="00682357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.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 w:rsidR="00682357">
        <w:rPr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 w:rsidR="00682357">
        <w:rPr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sh</w:t>
      </w:r>
      <w:r w:rsidR="00682357">
        <w:rPr>
          <w:sz w:val="24"/>
          <w:szCs w:val="24"/>
        </w:rPr>
        <w:t xml:space="preserve"> </w:t>
      </w:r>
      <w:r>
        <w:rPr>
          <w:sz w:val="24"/>
          <w:szCs w:val="24"/>
        </w:rPr>
        <w:t>;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 w:rsidR="00682357"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rdu;</w:t>
      </w:r>
      <w:r w:rsidR="00682357">
        <w:rPr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indhi.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2.   INS</w:t>
      </w:r>
      <w:r>
        <w:rPr>
          <w:b/>
          <w:spacing w:val="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-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CTI</w:t>
      </w:r>
      <w:r>
        <w:rPr>
          <w:b/>
          <w:spacing w:val="1"/>
          <w:position w:val="-1"/>
          <w:sz w:val="24"/>
          <w:szCs w:val="24"/>
        </w:rPr>
        <w:t>O</w:t>
      </w:r>
      <w:r>
        <w:rPr>
          <w:b/>
          <w:position w:val="-1"/>
          <w:sz w:val="24"/>
          <w:szCs w:val="24"/>
        </w:rPr>
        <w:t>N TO B</w:t>
      </w:r>
      <w:r>
        <w:rPr>
          <w:b/>
          <w:spacing w:val="-2"/>
          <w:position w:val="-1"/>
          <w:sz w:val="24"/>
          <w:szCs w:val="24"/>
        </w:rPr>
        <w:t>I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-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>ER</w:t>
      </w:r>
      <w:r>
        <w:rPr>
          <w:b/>
          <w:spacing w:val="2"/>
          <w:position w:val="-1"/>
          <w:sz w:val="24"/>
          <w:szCs w:val="24"/>
        </w:rPr>
        <w:t>S</w:t>
      </w:r>
      <w:r>
        <w:rPr>
          <w:b/>
          <w:position w:val="-1"/>
          <w:sz w:val="24"/>
          <w:szCs w:val="24"/>
        </w:rPr>
        <w:t>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30"/>
        <w:ind w:left="100" w:right="70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 w:rsidR="00144CF1"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 w:rsidR="00144CF1">
        <w:rPr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 w:rsidR="00144CF1">
        <w:rPr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 w:rsidR="00144CF1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 w:rsidR="00144CF1">
        <w:rPr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 w:rsidR="00144CF1"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</w:t>
      </w:r>
      <w:r w:rsidR="00144CF1">
        <w:rPr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 in</w:t>
      </w:r>
      <w:r w:rsidR="00144CF1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pe</w:t>
      </w:r>
      <w:r w:rsidR="00144CF1">
        <w:rPr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 w:rsidR="00144CF1"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or</w:t>
      </w:r>
      <w:r>
        <w:rPr>
          <w:spacing w:val="1"/>
          <w:sz w:val="24"/>
          <w:szCs w:val="24"/>
        </w:rPr>
        <w:t>de</w:t>
      </w:r>
      <w:r>
        <w:rPr>
          <w:sz w:val="24"/>
          <w:szCs w:val="24"/>
        </w:rPr>
        <w:t>r</w:t>
      </w:r>
      <w:r w:rsidR="00144CF1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 w:rsidR="00144CF1">
        <w:rPr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 w:rsidR="00144CF1">
        <w:rPr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0</w:t>
      </w:r>
      <w:r>
        <w:rPr>
          <w:b/>
          <w:i/>
          <w:spacing w:val="2"/>
          <w:sz w:val="24"/>
          <w:szCs w:val="24"/>
        </w:rPr>
        <w:t>1</w:t>
      </w:r>
      <w:r>
        <w:rPr>
          <w:b/>
          <w:i/>
          <w:sz w:val="24"/>
          <w:szCs w:val="24"/>
        </w:rPr>
        <w:t>%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fOne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ea</w:t>
      </w:r>
      <w:r>
        <w:rPr>
          <w:sz w:val="24"/>
          <w:szCs w:val="24"/>
        </w:rPr>
        <w:t>r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 w:rsidR="00144CF1">
        <w:rPr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 w:rsidR="00144CF1">
        <w:rPr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 w:rsidR="00144CF1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 w:rsidR="00144CF1">
        <w:rPr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 w:rsidR="00144CF1">
        <w:rPr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vo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ble</w:t>
      </w:r>
      <w:r w:rsidR="00144CF1"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 w:rsidR="00144CF1">
        <w:rPr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ntee</w:t>
      </w:r>
      <w:r w:rsidR="00144CF1"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ptable</w:t>
      </w:r>
      <w:r w:rsidR="00144CF1">
        <w:rPr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 w:rsidR="00144CF1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6D2397">
        <w:rPr>
          <w:sz w:val="24"/>
          <w:szCs w:val="24"/>
        </w:rPr>
        <w:t xml:space="preserve"> Director Human Rights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vor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 w:rsidR="004F34D2">
        <w:rPr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“</w:t>
      </w:r>
      <w:r w:rsidR="006D2397">
        <w:rPr>
          <w:b/>
          <w:i/>
          <w:spacing w:val="1"/>
          <w:sz w:val="24"/>
          <w:szCs w:val="24"/>
        </w:rPr>
        <w:t>Director Human Rights</w:t>
      </w:r>
      <w:r>
        <w:rPr>
          <w:b/>
          <w:i/>
          <w:sz w:val="24"/>
          <w:szCs w:val="24"/>
        </w:rPr>
        <w:t>, Go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t</w:t>
      </w:r>
      <w:r w:rsidR="00164CE9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</w:t>
      </w:r>
      <w:r w:rsidR="00164CE9">
        <w:rPr>
          <w:b/>
          <w:i/>
          <w:sz w:val="24"/>
          <w:szCs w:val="24"/>
        </w:rPr>
        <w:t xml:space="preserve">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i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d</w:t>
      </w:r>
      <w:r>
        <w:rPr>
          <w:b/>
          <w:i/>
          <w:spacing w:val="1"/>
          <w:sz w:val="24"/>
          <w:szCs w:val="24"/>
        </w:rPr>
        <w:t>h”</w:t>
      </w:r>
      <w:r>
        <w:rPr>
          <w:sz w:val="24"/>
          <w:szCs w:val="24"/>
        </w:rPr>
        <w:t>,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main</w:t>
      </w:r>
      <w:r w:rsidR="004F34D2"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 w:rsidR="004F34D2"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we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E</w:t>
      </w:r>
      <w:r>
        <w:rPr>
          <w:spacing w:val="2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ht(</w:t>
      </w:r>
      <w:r>
        <w:rPr>
          <w:spacing w:val="1"/>
          <w:sz w:val="24"/>
          <w:szCs w:val="24"/>
        </w:rPr>
        <w:t>2</w:t>
      </w:r>
      <w:r>
        <w:rPr>
          <w:sz w:val="24"/>
          <w:szCs w:val="24"/>
        </w:rPr>
        <w:t>8)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 w:rsidR="004F34D2"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4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riod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 w:rsidR="004F34D2"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in ord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provide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6D2397">
        <w:rPr>
          <w:spacing w:val="4"/>
          <w:sz w:val="24"/>
          <w:szCs w:val="24"/>
        </w:rPr>
        <w:t xml:space="preserve"> Human Rights Department</w:t>
      </w:r>
      <w:r w:rsidR="004F34D2"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 w:rsidR="004F34D2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4F34D2"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y is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 w:rsidR="004F34D2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[S</w:t>
      </w:r>
      <w:r>
        <w:rPr>
          <w:spacing w:val="-1"/>
          <w:sz w:val="24"/>
          <w:szCs w:val="24"/>
        </w:rPr>
        <w:t>P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RARule37(2</w:t>
      </w:r>
      <w:r>
        <w:rPr>
          <w:spacing w:val="-1"/>
          <w:sz w:val="24"/>
          <w:szCs w:val="24"/>
        </w:rPr>
        <w:t>)</w:t>
      </w:r>
      <w:r>
        <w:rPr>
          <w:spacing w:val="1"/>
          <w:sz w:val="24"/>
          <w:szCs w:val="24"/>
        </w:rPr>
        <w:t>]</w:t>
      </w:r>
      <w:r>
        <w:rPr>
          <w:sz w:val="24"/>
          <w:szCs w:val="24"/>
        </w:rPr>
        <w:t>.T</w:t>
      </w:r>
      <w:r>
        <w:rPr>
          <w:spacing w:val="-3"/>
          <w:sz w:val="24"/>
          <w:szCs w:val="24"/>
        </w:rPr>
        <w:t>h</w:t>
      </w:r>
      <w:r>
        <w:rPr>
          <w:sz w:val="24"/>
          <w:szCs w:val="24"/>
        </w:rPr>
        <w:t>e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 w:rsidR="004F34D2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 w:rsidR="004F34D2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Mon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 ,T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 w:rsidR="004F34D2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ms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,A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 w:rsidR="004F34D2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 w:rsidR="004F34D2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 w:rsidR="004F34D2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mentioned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 w:rsidR="004F34D2"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 w:rsidR="004F34D2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 w:rsidR="00763E05">
        <w:rPr>
          <w:sz w:val="24"/>
          <w:szCs w:val="24"/>
        </w:rPr>
        <w:t xml:space="preserve"> </w:t>
      </w:r>
      <w:r w:rsidR="00763E05" w:rsidRPr="00164CE9">
        <w:rPr>
          <w:spacing w:val="-3"/>
          <w:sz w:val="30"/>
          <w:szCs w:val="30"/>
        </w:rPr>
        <w:t>House No 14 Block 7/8, KMCHS  Soci</w:t>
      </w:r>
      <w:r w:rsidR="00763E05">
        <w:rPr>
          <w:spacing w:val="-3"/>
          <w:sz w:val="30"/>
          <w:szCs w:val="30"/>
        </w:rPr>
        <w:t>e</w:t>
      </w:r>
      <w:r w:rsidR="00763E05" w:rsidRPr="00164CE9">
        <w:rPr>
          <w:spacing w:val="-3"/>
          <w:sz w:val="30"/>
          <w:szCs w:val="30"/>
        </w:rPr>
        <w:t xml:space="preserve">ty, Shahrah-e-Faisal, Karachi </w:t>
      </w:r>
      <w:r>
        <w:rPr>
          <w:sz w:val="24"/>
          <w:szCs w:val="24"/>
        </w:rPr>
        <w:t>on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b/>
          <w:i/>
          <w:sz w:val="24"/>
          <w:szCs w:val="24"/>
        </w:rPr>
        <w:t>1</w:t>
      </w:r>
      <w:r w:rsidR="00163554">
        <w:rPr>
          <w:b/>
          <w:i/>
          <w:sz w:val="24"/>
          <w:szCs w:val="24"/>
        </w:rPr>
        <w:t>3</w:t>
      </w:r>
      <w:r>
        <w:rPr>
          <w:b/>
          <w:i/>
          <w:sz w:val="24"/>
          <w:szCs w:val="24"/>
        </w:rPr>
        <w:t xml:space="preserve">00 </w:t>
      </w:r>
      <w:r>
        <w:rPr>
          <w:b/>
          <w:i/>
          <w:spacing w:val="1"/>
          <w:sz w:val="24"/>
          <w:szCs w:val="24"/>
        </w:rPr>
        <w:t>h</w:t>
      </w:r>
      <w:r>
        <w:rPr>
          <w:b/>
          <w:i/>
          <w:sz w:val="24"/>
          <w:szCs w:val="24"/>
        </w:rPr>
        <w:t>rs</w:t>
      </w:r>
      <w:r w:rsidR="00164CE9">
        <w:rPr>
          <w:b/>
          <w:i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by </w:t>
      </w:r>
      <w:r w:rsidR="00D139EB">
        <w:rPr>
          <w:b/>
          <w:i/>
          <w:sz w:val="24"/>
          <w:szCs w:val="24"/>
        </w:rPr>
        <w:t>Thursday</w:t>
      </w:r>
      <w:r>
        <w:rPr>
          <w:b/>
          <w:i/>
          <w:sz w:val="24"/>
          <w:szCs w:val="24"/>
        </w:rPr>
        <w:t>,</w:t>
      </w:r>
      <w:r w:rsidR="00D139EB">
        <w:rPr>
          <w:b/>
          <w:i/>
          <w:sz w:val="24"/>
          <w:szCs w:val="24"/>
        </w:rPr>
        <w:t>25</w:t>
      </w:r>
      <w:r w:rsidR="00163554" w:rsidRPr="00163554">
        <w:rPr>
          <w:b/>
          <w:i/>
          <w:sz w:val="24"/>
          <w:szCs w:val="24"/>
          <w:vertAlign w:val="superscript"/>
        </w:rPr>
        <w:t>th</w:t>
      </w:r>
      <w:r w:rsidR="00163554">
        <w:rPr>
          <w:b/>
          <w:i/>
          <w:spacing w:val="1"/>
          <w:sz w:val="24"/>
          <w:szCs w:val="24"/>
        </w:rPr>
        <w:t>Ma</w:t>
      </w:r>
      <w:r w:rsidR="00763E05">
        <w:rPr>
          <w:b/>
          <w:i/>
          <w:spacing w:val="1"/>
          <w:sz w:val="24"/>
          <w:szCs w:val="24"/>
        </w:rPr>
        <w:t>y</w:t>
      </w:r>
      <w:r w:rsidR="009B485E">
        <w:rPr>
          <w:b/>
          <w:i/>
          <w:sz w:val="24"/>
          <w:szCs w:val="24"/>
        </w:rPr>
        <w:t>,201</w:t>
      </w:r>
      <w:r w:rsidR="00763E05">
        <w:rPr>
          <w:b/>
          <w:i/>
          <w:sz w:val="24"/>
          <w:szCs w:val="24"/>
        </w:rPr>
        <w:t>7</w:t>
      </w:r>
      <w:r>
        <w:rPr>
          <w:sz w:val="24"/>
          <w:szCs w:val="24"/>
        </w:rPr>
        <w:t>.The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 w:rsidR="004F34D2"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 w:rsidR="004F34D2">
        <w:rPr>
          <w:sz w:val="24"/>
          <w:szCs w:val="24"/>
        </w:rPr>
        <w:t xml:space="preserve"> </w:t>
      </w:r>
      <w:r>
        <w:rPr>
          <w:sz w:val="24"/>
          <w:szCs w:val="24"/>
        </w:rPr>
        <w:t>publ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 w:rsidR="00B7503B"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 w:rsidR="00B7503B">
        <w:rPr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 w:rsidR="00B7503B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B7503B">
        <w:rPr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e</w:t>
      </w:r>
      <w:r w:rsidR="00B7503B">
        <w:rPr>
          <w:sz w:val="24"/>
          <w:szCs w:val="24"/>
        </w:rPr>
        <w:t xml:space="preserve"> </w:t>
      </w:r>
      <w:r>
        <w:rPr>
          <w:sz w:val="24"/>
          <w:szCs w:val="24"/>
        </w:rPr>
        <w:t>of D</w:t>
      </w:r>
      <w:r w:rsidR="009F2492">
        <w:rPr>
          <w:sz w:val="24"/>
          <w:szCs w:val="24"/>
        </w:rPr>
        <w:t xml:space="preserve">irector Human Rights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 w:rsidR="00B7503B">
        <w:rPr>
          <w:sz w:val="24"/>
          <w:szCs w:val="24"/>
        </w:rPr>
        <w:t xml:space="preserve"> </w:t>
      </w:r>
      <w:r w:rsidR="00B7503B" w:rsidRPr="00164CE9">
        <w:rPr>
          <w:spacing w:val="-3"/>
          <w:sz w:val="30"/>
          <w:szCs w:val="30"/>
        </w:rPr>
        <w:t>House No 14 Block 7/8, KMCHS  Soci</w:t>
      </w:r>
      <w:r w:rsidR="00B7503B">
        <w:rPr>
          <w:spacing w:val="-3"/>
          <w:sz w:val="30"/>
          <w:szCs w:val="30"/>
        </w:rPr>
        <w:t>e</w:t>
      </w:r>
      <w:r w:rsidR="00B7503B" w:rsidRPr="00164CE9">
        <w:rPr>
          <w:spacing w:val="-3"/>
          <w:sz w:val="30"/>
          <w:szCs w:val="30"/>
        </w:rPr>
        <w:t>ty, Shahrah-e-Faisal, Karachi</w:t>
      </w:r>
      <w:r>
        <w:rPr>
          <w:sz w:val="24"/>
          <w:szCs w:val="24"/>
        </w:rPr>
        <w:t>,</w:t>
      </w:r>
      <w:r w:rsidR="009F2492">
        <w:rPr>
          <w:spacing w:val="7"/>
          <w:sz w:val="24"/>
          <w:szCs w:val="24"/>
        </w:rPr>
        <w:t xml:space="preserve"> Directorate of Human Rights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ntGovtof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indh,K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hi,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b/>
          <w:i/>
          <w:sz w:val="24"/>
          <w:szCs w:val="24"/>
        </w:rPr>
        <w:t>1</w:t>
      </w:r>
      <w:r w:rsidR="00163554">
        <w:rPr>
          <w:b/>
          <w:i/>
          <w:sz w:val="24"/>
          <w:szCs w:val="24"/>
        </w:rPr>
        <w:t>4</w:t>
      </w:r>
      <w:r>
        <w:rPr>
          <w:b/>
          <w:i/>
          <w:sz w:val="24"/>
          <w:szCs w:val="24"/>
        </w:rPr>
        <w:t xml:space="preserve">00 </w:t>
      </w:r>
      <w:r>
        <w:rPr>
          <w:b/>
          <w:i/>
          <w:spacing w:val="1"/>
          <w:sz w:val="24"/>
          <w:szCs w:val="24"/>
        </w:rPr>
        <w:t>h</w:t>
      </w:r>
      <w:r>
        <w:rPr>
          <w:b/>
          <w:i/>
          <w:sz w:val="24"/>
          <w:szCs w:val="24"/>
        </w:rPr>
        <w:t>rs</w:t>
      </w:r>
      <w:r w:rsidR="003F7161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on 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 </w:t>
      </w:r>
      <w:r>
        <w:rPr>
          <w:spacing w:val="-1"/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3F7161" w:rsidRDefault="003F7161">
      <w:pPr>
        <w:spacing w:before="16" w:line="260" w:lineRule="exact"/>
        <w:rPr>
          <w:sz w:val="26"/>
          <w:szCs w:val="26"/>
        </w:rPr>
      </w:pPr>
    </w:p>
    <w:p w:rsidR="003F7161" w:rsidRDefault="003F7161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ind w:left="100" w:right="7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softhe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s(if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ors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ki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mentsmustbe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ingtot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rim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Cont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tno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terthan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ive(05)w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kingd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spriortothe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neforthesubmis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ionof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ids.A</w:t>
      </w:r>
      <w:r>
        <w:rPr>
          <w:spacing w:val="4"/>
          <w:sz w:val="24"/>
          <w:szCs w:val="24"/>
        </w:rPr>
        <w:t>n</w:t>
      </w:r>
      <w:r>
        <w:rPr>
          <w:sz w:val="24"/>
          <w:szCs w:val="24"/>
        </w:rPr>
        <w:t>y 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n(10)wo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2"/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llnot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 All qu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wi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in due ti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 w:rsidP="00163554">
      <w:pPr>
        <w:ind w:left="100" w:right="78"/>
        <w:jc w:val="both"/>
        <w:rPr>
          <w:sz w:val="24"/>
          <w:szCs w:val="24"/>
        </w:rPr>
      </w:pPr>
      <w:r>
        <w:rPr>
          <w:sz w:val="24"/>
          <w:szCs w:val="24"/>
        </w:rPr>
        <w:t>Thebiddermustsubmitbidsonthe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sisof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teful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ntof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ments.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ureto me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ion will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usedisqu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onofthebidde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.Thebiddersh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llsubmit bidswhi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withthe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ument.Alte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vebidswillnotbe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>nside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d.T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 bidderisd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wntotheprovisionsof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e</w:t>
      </w:r>
      <w:r w:rsidR="00163554">
        <w:rPr>
          <w:sz w:val="24"/>
          <w:szCs w:val="24"/>
        </w:rPr>
        <w:t xml:space="preserve">on </w:t>
      </w:r>
      <w:r w:rsidR="00163554">
        <w:rPr>
          <w:spacing w:val="1"/>
          <w:sz w:val="24"/>
          <w:szCs w:val="24"/>
        </w:rPr>
        <w:t>“</w:t>
      </w:r>
      <w:r>
        <w:rPr>
          <w:b/>
          <w:i/>
          <w:sz w:val="24"/>
          <w:szCs w:val="24"/>
        </w:rPr>
        <w:t>D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ter</w:t>
      </w:r>
      <w:r>
        <w:rPr>
          <w:b/>
          <w:i/>
          <w:spacing w:val="2"/>
          <w:sz w:val="24"/>
          <w:szCs w:val="24"/>
        </w:rPr>
        <w:t>m</w:t>
      </w:r>
      <w:r>
        <w:rPr>
          <w:b/>
          <w:i/>
          <w:sz w:val="24"/>
          <w:szCs w:val="24"/>
        </w:rPr>
        <w:t>i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at</w:t>
      </w:r>
      <w:r>
        <w:rPr>
          <w:b/>
          <w:i/>
          <w:spacing w:val="1"/>
          <w:sz w:val="24"/>
          <w:szCs w:val="24"/>
        </w:rPr>
        <w:t>i</w:t>
      </w:r>
      <w:r>
        <w:rPr>
          <w:b/>
          <w:i/>
          <w:spacing w:val="-2"/>
          <w:sz w:val="24"/>
          <w:szCs w:val="24"/>
        </w:rPr>
        <w:t>o</w:t>
      </w:r>
      <w:r>
        <w:rPr>
          <w:b/>
          <w:i/>
          <w:sz w:val="24"/>
          <w:szCs w:val="24"/>
        </w:rPr>
        <w:t>nofR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spo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siv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ssof</w:t>
      </w:r>
      <w:r w:rsidR="00163554">
        <w:rPr>
          <w:b/>
          <w:i/>
          <w:sz w:val="24"/>
          <w:szCs w:val="24"/>
        </w:rPr>
        <w:t xml:space="preserve">Bid </w:t>
      </w:r>
      <w:r w:rsidR="00163554">
        <w:rPr>
          <w:sz w:val="24"/>
          <w:szCs w:val="24"/>
        </w:rPr>
        <w:t>“r</w:t>
      </w:r>
      <w:r w:rsidR="00163554">
        <w:rPr>
          <w:spacing w:val="-2"/>
          <w:sz w:val="24"/>
          <w:szCs w:val="24"/>
        </w:rPr>
        <w:t>e</w:t>
      </w:r>
      <w:r w:rsidR="00163554">
        <w:rPr>
          <w:spacing w:val="-1"/>
          <w:sz w:val="24"/>
          <w:szCs w:val="24"/>
        </w:rPr>
        <w:t>g</w:t>
      </w:r>
      <w:r w:rsidR="00163554">
        <w:rPr>
          <w:sz w:val="24"/>
          <w:szCs w:val="24"/>
        </w:rPr>
        <w:t>ard</w:t>
      </w:r>
      <w:r w:rsidR="00163554">
        <w:rPr>
          <w:spacing w:val="2"/>
          <w:sz w:val="24"/>
          <w:szCs w:val="24"/>
        </w:rPr>
        <w:t>i</w:t>
      </w:r>
      <w:r w:rsidR="00163554">
        <w:rPr>
          <w:sz w:val="24"/>
          <w:szCs w:val="24"/>
        </w:rPr>
        <w:t>ng</w:t>
      </w:r>
      <w:r>
        <w:rPr>
          <w:sz w:val="24"/>
          <w:szCs w:val="24"/>
        </w:rPr>
        <w:t>ther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fbids,whi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enotsu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stantial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veto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ind w:left="100" w:right="8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rim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Conta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t&amp;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ond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Cont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tfor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einr</w:t>
      </w:r>
      <w:r>
        <w:rPr>
          <w:spacing w:val="-2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ontoth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sbidis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follows: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BE02FD">
      <w:pPr>
        <w:ind w:left="100" w:right="77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dtostat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,in theirprop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ls,then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me,t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xn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mber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mail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ssofthebidde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’s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</w:t>
      </w:r>
      <w:r>
        <w:rPr>
          <w:spacing w:val="3"/>
          <w:sz w:val="24"/>
          <w:szCs w:val="24"/>
        </w:rPr>
        <w:t>v</w:t>
      </w:r>
      <w:r>
        <w:rPr>
          <w:sz w:val="24"/>
          <w:szCs w:val="24"/>
        </w:rPr>
        <w:t>e throu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hwhom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llbe dir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ted 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heproc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 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ind w:left="100" w:right="88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 w:rsidR="009A5D55">
        <w:rPr>
          <w:spacing w:val="6"/>
          <w:sz w:val="24"/>
          <w:szCs w:val="24"/>
        </w:rPr>
        <w:t xml:space="preserve"> Human Rights Department</w:t>
      </w:r>
      <w:r>
        <w:rPr>
          <w:sz w:val="24"/>
          <w:szCs w:val="24"/>
        </w:rPr>
        <w:t>willnotber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ostsor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sincu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bidd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rsin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onn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with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hepr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yof bi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s.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ind w:left="100" w:right="80"/>
        <w:jc w:val="both"/>
        <w:rPr>
          <w:sz w:val="24"/>
          <w:szCs w:val="24"/>
        </w:rPr>
      </w:pPr>
      <w:r>
        <w:rPr>
          <w:sz w:val="24"/>
          <w:szCs w:val="24"/>
        </w:rPr>
        <w:t>AsAutho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ntto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pttheT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r,the</w:t>
      </w:r>
      <w:r w:rsidR="004B7D4E">
        <w:rPr>
          <w:sz w:val="24"/>
          <w:szCs w:val="24"/>
        </w:rPr>
        <w:t>Human Rights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stheri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htto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r, </w:t>
      </w:r>
      <w:r>
        <w:rPr>
          <w:spacing w:val="-2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ptor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one 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without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ning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yre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of.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ind w:left="100" w:right="79"/>
        <w:jc w:val="both"/>
        <w:rPr>
          <w:sz w:val="24"/>
          <w:szCs w:val="24"/>
        </w:rPr>
        <w:sectPr w:rsidR="00865E4A">
          <w:pgSz w:w="12240" w:h="15840"/>
          <w:pgMar w:top="920" w:right="1320" w:bottom="280" w:left="1340" w:header="0" w:footer="881" w:gutter="0"/>
          <w:cols w:space="720"/>
        </w:sectPr>
      </w:pP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uretoprovider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nthesp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riodwillinvokep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ument.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iontothat,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y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mountwillbefo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ndthe bidderwillnot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to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ipatein futureT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.</w:t>
      </w:r>
    </w:p>
    <w:p w:rsidR="00865E4A" w:rsidRDefault="00BE02FD">
      <w:pPr>
        <w:spacing w:before="53"/>
        <w:ind w:right="118"/>
        <w:jc w:val="right"/>
        <w:rPr>
          <w:sz w:val="36"/>
          <w:szCs w:val="36"/>
        </w:rPr>
      </w:pPr>
      <w:r>
        <w:rPr>
          <w:b/>
          <w:sz w:val="36"/>
          <w:szCs w:val="36"/>
          <w:u w:val="thick" w:color="000000"/>
        </w:rPr>
        <w:lastRenderedPageBreak/>
        <w:t>A</w:t>
      </w:r>
      <w:r>
        <w:rPr>
          <w:b/>
          <w:spacing w:val="-1"/>
          <w:sz w:val="36"/>
          <w:szCs w:val="36"/>
          <w:u w:val="thick" w:color="000000"/>
        </w:rPr>
        <w:t>N</w:t>
      </w:r>
      <w:r>
        <w:rPr>
          <w:b/>
          <w:sz w:val="36"/>
          <w:szCs w:val="36"/>
          <w:u w:val="thick" w:color="000000"/>
        </w:rPr>
        <w:t>NE</w:t>
      </w:r>
      <w:r>
        <w:rPr>
          <w:b/>
          <w:spacing w:val="3"/>
          <w:sz w:val="36"/>
          <w:szCs w:val="36"/>
          <w:u w:val="thick" w:color="000000"/>
        </w:rPr>
        <w:t>X</w:t>
      </w:r>
      <w:r>
        <w:rPr>
          <w:b/>
          <w:sz w:val="36"/>
          <w:szCs w:val="36"/>
          <w:u w:val="thick" w:color="000000"/>
        </w:rPr>
        <w:t>U</w:t>
      </w:r>
      <w:r>
        <w:rPr>
          <w:b/>
          <w:spacing w:val="-1"/>
          <w:sz w:val="36"/>
          <w:szCs w:val="36"/>
          <w:u w:val="thick" w:color="000000"/>
        </w:rPr>
        <w:t>R</w:t>
      </w:r>
      <w:r>
        <w:rPr>
          <w:b/>
          <w:spacing w:val="1"/>
          <w:sz w:val="36"/>
          <w:szCs w:val="36"/>
          <w:u w:val="thick" w:color="000000"/>
        </w:rPr>
        <w:t>E</w:t>
      </w:r>
      <w:r>
        <w:rPr>
          <w:b/>
          <w:sz w:val="36"/>
          <w:szCs w:val="36"/>
          <w:u w:val="thick" w:color="000000"/>
        </w:rPr>
        <w:t>-</w:t>
      </w:r>
      <w:r>
        <w:rPr>
          <w:b/>
          <w:spacing w:val="-1"/>
          <w:sz w:val="36"/>
          <w:szCs w:val="36"/>
          <w:u w:val="thick" w:color="000000"/>
        </w:rPr>
        <w:t>A</w:t>
      </w:r>
      <w:r>
        <w:rPr>
          <w:b/>
          <w:sz w:val="36"/>
          <w:szCs w:val="36"/>
          <w:u w:val="thick" w:color="000000"/>
        </w:rPr>
        <w:t>:</w:t>
      </w:r>
    </w:p>
    <w:p w:rsidR="00865E4A" w:rsidRDefault="00865E4A">
      <w:pPr>
        <w:spacing w:before="15" w:line="240" w:lineRule="exact"/>
        <w:rPr>
          <w:sz w:val="24"/>
          <w:szCs w:val="24"/>
        </w:rPr>
      </w:pPr>
    </w:p>
    <w:p w:rsidR="00865E4A" w:rsidRDefault="00BE02FD">
      <w:pPr>
        <w:ind w:left="1341"/>
        <w:rPr>
          <w:sz w:val="40"/>
          <w:szCs w:val="40"/>
        </w:rPr>
      </w:pPr>
      <w:r>
        <w:rPr>
          <w:b/>
          <w:sz w:val="40"/>
          <w:szCs w:val="40"/>
          <w:u w:val="thick" w:color="000000"/>
        </w:rPr>
        <w:t>FO</w:t>
      </w:r>
      <w:r>
        <w:rPr>
          <w:b/>
          <w:spacing w:val="-1"/>
          <w:sz w:val="40"/>
          <w:szCs w:val="40"/>
          <w:u w:val="thick" w:color="000000"/>
        </w:rPr>
        <w:t>R</w:t>
      </w:r>
      <w:r>
        <w:rPr>
          <w:b/>
          <w:sz w:val="40"/>
          <w:szCs w:val="40"/>
          <w:u w:val="thick" w:color="000000"/>
        </w:rPr>
        <w:t>M</w:t>
      </w:r>
      <w:r>
        <w:rPr>
          <w:b/>
          <w:spacing w:val="2"/>
          <w:sz w:val="40"/>
          <w:szCs w:val="40"/>
          <w:u w:val="thick" w:color="000000"/>
        </w:rPr>
        <w:t>A</w:t>
      </w:r>
      <w:r>
        <w:rPr>
          <w:b/>
          <w:sz w:val="40"/>
          <w:szCs w:val="40"/>
          <w:u w:val="thick" w:color="000000"/>
        </w:rPr>
        <w:t>TF</w:t>
      </w:r>
      <w:r>
        <w:rPr>
          <w:b/>
          <w:spacing w:val="-2"/>
          <w:sz w:val="40"/>
          <w:szCs w:val="40"/>
          <w:u w:val="thick" w:color="000000"/>
        </w:rPr>
        <w:t>O</w:t>
      </w:r>
      <w:r>
        <w:rPr>
          <w:b/>
          <w:sz w:val="40"/>
          <w:szCs w:val="40"/>
          <w:u w:val="thick" w:color="000000"/>
        </w:rPr>
        <w:t>R C</w:t>
      </w:r>
      <w:r>
        <w:rPr>
          <w:b/>
          <w:spacing w:val="-2"/>
          <w:sz w:val="40"/>
          <w:szCs w:val="40"/>
          <w:u w:val="thick" w:color="000000"/>
        </w:rPr>
        <w:t>O</w:t>
      </w:r>
      <w:r>
        <w:rPr>
          <w:b/>
          <w:sz w:val="40"/>
          <w:szCs w:val="40"/>
          <w:u w:val="thick" w:color="000000"/>
        </w:rPr>
        <w:t>VERI</w:t>
      </w:r>
      <w:r>
        <w:rPr>
          <w:b/>
          <w:spacing w:val="-2"/>
          <w:sz w:val="40"/>
          <w:szCs w:val="40"/>
          <w:u w:val="thick" w:color="000000"/>
        </w:rPr>
        <w:t>N</w:t>
      </w:r>
      <w:r>
        <w:rPr>
          <w:b/>
          <w:sz w:val="40"/>
          <w:szCs w:val="40"/>
          <w:u w:val="thick" w:color="000000"/>
        </w:rPr>
        <w:t>G LE</w:t>
      </w:r>
      <w:r>
        <w:rPr>
          <w:b/>
          <w:spacing w:val="-2"/>
          <w:sz w:val="40"/>
          <w:szCs w:val="40"/>
          <w:u w:val="thick" w:color="000000"/>
        </w:rPr>
        <w:t>T</w:t>
      </w:r>
      <w:r>
        <w:rPr>
          <w:b/>
          <w:sz w:val="40"/>
          <w:szCs w:val="40"/>
          <w:u w:val="thick" w:color="000000"/>
        </w:rPr>
        <w:t>T</w:t>
      </w:r>
      <w:r>
        <w:rPr>
          <w:b/>
          <w:spacing w:val="-2"/>
          <w:sz w:val="40"/>
          <w:szCs w:val="40"/>
          <w:u w:val="thick" w:color="000000"/>
        </w:rPr>
        <w:t>E</w:t>
      </w:r>
      <w:r>
        <w:rPr>
          <w:b/>
          <w:sz w:val="40"/>
          <w:szCs w:val="40"/>
          <w:u w:val="thick" w:color="000000"/>
        </w:rPr>
        <w:t>R:</w:t>
      </w:r>
    </w:p>
    <w:p w:rsidR="00865E4A" w:rsidRDefault="00BE02FD">
      <w:pPr>
        <w:spacing w:line="260" w:lineRule="exact"/>
        <w:ind w:left="100"/>
        <w:rPr>
          <w:sz w:val="24"/>
          <w:szCs w:val="24"/>
        </w:rPr>
      </w:pPr>
      <w:r>
        <w:rPr>
          <w:sz w:val="24"/>
          <w:szCs w:val="24"/>
        </w:rPr>
        <w:t>To</w:t>
      </w:r>
    </w:p>
    <w:p w:rsidR="00865E4A" w:rsidRDefault="00BE02FD" w:rsidP="00A46311">
      <w:pPr>
        <w:ind w:left="154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 w:rsidR="004B7D4E">
        <w:rPr>
          <w:spacing w:val="-1"/>
          <w:sz w:val="24"/>
          <w:szCs w:val="24"/>
        </w:rPr>
        <w:t xml:space="preserve"> Director</w:t>
      </w:r>
      <w:r>
        <w:rPr>
          <w:sz w:val="24"/>
          <w:szCs w:val="24"/>
        </w:rPr>
        <w:t>,</w:t>
      </w:r>
    </w:p>
    <w:p w:rsidR="00645675" w:rsidRDefault="004B7D4E" w:rsidP="00A46311">
      <w:pPr>
        <w:ind w:left="1540" w:right="378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Directorate of Human Rights </w:t>
      </w:r>
      <w:r w:rsidR="00BE02FD">
        <w:rPr>
          <w:sz w:val="24"/>
          <w:szCs w:val="24"/>
        </w:rPr>
        <w:t>D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p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rtm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nt, G</w:t>
      </w:r>
      <w:r w:rsidR="00BE02FD">
        <w:rPr>
          <w:spacing w:val="2"/>
          <w:sz w:val="24"/>
          <w:szCs w:val="24"/>
        </w:rPr>
        <w:t>o</w:t>
      </w:r>
      <w:r w:rsidR="00BE02FD">
        <w:rPr>
          <w:sz w:val="24"/>
          <w:szCs w:val="24"/>
        </w:rPr>
        <w:t>v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rnm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nt of</w:t>
      </w:r>
      <w:r w:rsidR="00BE02FD">
        <w:rPr>
          <w:spacing w:val="1"/>
          <w:sz w:val="24"/>
          <w:szCs w:val="24"/>
        </w:rPr>
        <w:t xml:space="preserve"> S</w:t>
      </w:r>
      <w:r w:rsidR="00BE02FD">
        <w:rPr>
          <w:sz w:val="24"/>
          <w:szCs w:val="24"/>
        </w:rPr>
        <w:t xml:space="preserve">indh, </w:t>
      </w:r>
    </w:p>
    <w:p w:rsidR="00763E05" w:rsidRDefault="00763E05">
      <w:pPr>
        <w:spacing w:before="5" w:line="260" w:lineRule="exact"/>
        <w:ind w:left="1540"/>
        <w:rPr>
          <w:spacing w:val="-3"/>
          <w:sz w:val="30"/>
          <w:szCs w:val="30"/>
        </w:rPr>
      </w:pPr>
      <w:r w:rsidRPr="00164CE9">
        <w:rPr>
          <w:spacing w:val="-3"/>
          <w:sz w:val="30"/>
          <w:szCs w:val="30"/>
        </w:rPr>
        <w:t>House No 14 Block 7/8, KMCHS  Soci</w:t>
      </w:r>
      <w:r>
        <w:rPr>
          <w:spacing w:val="-3"/>
          <w:sz w:val="30"/>
          <w:szCs w:val="30"/>
        </w:rPr>
        <w:t>e</w:t>
      </w:r>
      <w:r w:rsidRPr="00164CE9">
        <w:rPr>
          <w:spacing w:val="-3"/>
          <w:sz w:val="30"/>
          <w:szCs w:val="30"/>
        </w:rPr>
        <w:t xml:space="preserve">ty, </w:t>
      </w:r>
    </w:p>
    <w:p w:rsidR="00763E05" w:rsidRDefault="00763E05">
      <w:pPr>
        <w:spacing w:before="5" w:line="260" w:lineRule="exact"/>
        <w:ind w:left="1540"/>
        <w:rPr>
          <w:spacing w:val="-3"/>
          <w:sz w:val="30"/>
          <w:szCs w:val="30"/>
        </w:rPr>
      </w:pPr>
      <w:r w:rsidRPr="00164CE9">
        <w:rPr>
          <w:spacing w:val="-3"/>
          <w:sz w:val="30"/>
          <w:szCs w:val="30"/>
        </w:rPr>
        <w:t>Shahrah-e-Faisal,</w:t>
      </w:r>
    </w:p>
    <w:p w:rsidR="00865E4A" w:rsidRDefault="00763E05">
      <w:pPr>
        <w:spacing w:before="5" w:line="260" w:lineRule="exact"/>
        <w:ind w:left="1540"/>
        <w:rPr>
          <w:sz w:val="24"/>
          <w:szCs w:val="24"/>
        </w:rPr>
      </w:pPr>
      <w:r w:rsidRPr="00164CE9">
        <w:rPr>
          <w:spacing w:val="-3"/>
          <w:sz w:val="30"/>
          <w:szCs w:val="30"/>
        </w:rPr>
        <w:t xml:space="preserve"> </w:t>
      </w:r>
      <w:r w:rsidR="00BE02FD">
        <w:rPr>
          <w:b/>
          <w:spacing w:val="-2"/>
          <w:position w:val="-1"/>
          <w:sz w:val="24"/>
          <w:szCs w:val="24"/>
          <w:u w:val="thick" w:color="000000"/>
        </w:rPr>
        <w:t>K</w:t>
      </w:r>
      <w:r w:rsidR="00BE02FD">
        <w:rPr>
          <w:b/>
          <w:position w:val="-1"/>
          <w:sz w:val="24"/>
          <w:szCs w:val="24"/>
          <w:u w:val="thick" w:color="000000"/>
        </w:rPr>
        <w:t>a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r</w:t>
      </w:r>
      <w:r w:rsidR="00BE02FD">
        <w:rPr>
          <w:b/>
          <w:spacing w:val="2"/>
          <w:position w:val="-1"/>
          <w:sz w:val="24"/>
          <w:szCs w:val="24"/>
          <w:u w:val="thick" w:color="000000"/>
        </w:rPr>
        <w:t>a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c</w:t>
      </w:r>
      <w:r w:rsidR="00BE02FD">
        <w:rPr>
          <w:b/>
          <w:spacing w:val="1"/>
          <w:position w:val="-1"/>
          <w:sz w:val="24"/>
          <w:szCs w:val="24"/>
          <w:u w:val="thick" w:color="000000"/>
        </w:rPr>
        <w:t>h</w:t>
      </w:r>
      <w:r w:rsidR="00BE02FD">
        <w:rPr>
          <w:b/>
          <w:position w:val="-1"/>
          <w:sz w:val="24"/>
          <w:szCs w:val="24"/>
          <w:u w:val="thick" w:color="000000"/>
        </w:rPr>
        <w:t>i.</w:t>
      </w:r>
    </w:p>
    <w:p w:rsidR="00865E4A" w:rsidRDefault="00865E4A">
      <w:pPr>
        <w:spacing w:before="1" w:line="160" w:lineRule="exact"/>
        <w:rPr>
          <w:sz w:val="16"/>
          <w:szCs w:val="16"/>
        </w:rPr>
      </w:pPr>
    </w:p>
    <w:p w:rsidR="00865E4A" w:rsidRPr="00720347" w:rsidRDefault="00BE02FD" w:rsidP="00720347">
      <w:pPr>
        <w:spacing w:before="29"/>
        <w:ind w:left="1540" w:right="1123" w:hanging="1440"/>
        <w:jc w:val="both"/>
        <w:rPr>
          <w:sz w:val="24"/>
          <w:szCs w:val="24"/>
          <w:u w:val="single"/>
        </w:rPr>
      </w:pPr>
      <w:r>
        <w:rPr>
          <w:b/>
          <w:spacing w:val="1"/>
          <w:sz w:val="24"/>
          <w:szCs w:val="24"/>
        </w:rPr>
        <w:t>Sub</w:t>
      </w:r>
      <w:r>
        <w:rPr>
          <w:b/>
          <w:sz w:val="24"/>
          <w:szCs w:val="24"/>
        </w:rPr>
        <w:t>j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t:        </w:t>
      </w:r>
      <w:r w:rsidRPr="00720347">
        <w:rPr>
          <w:b/>
          <w:sz w:val="24"/>
          <w:szCs w:val="24"/>
          <w:u w:val="single"/>
        </w:rPr>
        <w:t>A</w:t>
      </w:r>
      <w:r w:rsidRPr="00720347">
        <w:rPr>
          <w:b/>
          <w:spacing w:val="-1"/>
          <w:sz w:val="24"/>
          <w:szCs w:val="24"/>
          <w:u w:val="single"/>
        </w:rPr>
        <w:t>C</w:t>
      </w:r>
      <w:r w:rsidRPr="00720347">
        <w:rPr>
          <w:b/>
          <w:sz w:val="24"/>
          <w:szCs w:val="24"/>
          <w:u w:val="single"/>
        </w:rPr>
        <w:t>QUIRI</w:t>
      </w:r>
      <w:r w:rsidRPr="00720347">
        <w:rPr>
          <w:b/>
          <w:spacing w:val="2"/>
          <w:sz w:val="24"/>
          <w:szCs w:val="24"/>
          <w:u w:val="single"/>
        </w:rPr>
        <w:t>N</w:t>
      </w:r>
      <w:r w:rsidRPr="00720347">
        <w:rPr>
          <w:b/>
          <w:sz w:val="24"/>
          <w:szCs w:val="24"/>
          <w:u w:val="single"/>
        </w:rPr>
        <w:t>GOF</w:t>
      </w:r>
      <w:r w:rsidRPr="00720347">
        <w:rPr>
          <w:b/>
          <w:spacing w:val="3"/>
          <w:sz w:val="24"/>
          <w:szCs w:val="24"/>
          <w:u w:val="single"/>
        </w:rPr>
        <w:t>O</w:t>
      </w:r>
      <w:r w:rsidRPr="00720347">
        <w:rPr>
          <w:b/>
          <w:sz w:val="24"/>
          <w:szCs w:val="24"/>
          <w:u w:val="single"/>
        </w:rPr>
        <w:t>F</w:t>
      </w:r>
      <w:r w:rsidRPr="00720347">
        <w:rPr>
          <w:b/>
          <w:spacing w:val="-3"/>
          <w:sz w:val="24"/>
          <w:szCs w:val="24"/>
          <w:u w:val="single"/>
        </w:rPr>
        <w:t>F</w:t>
      </w:r>
      <w:r w:rsidRPr="00720347">
        <w:rPr>
          <w:b/>
          <w:spacing w:val="2"/>
          <w:sz w:val="24"/>
          <w:szCs w:val="24"/>
          <w:u w:val="single"/>
        </w:rPr>
        <w:t>I</w:t>
      </w:r>
      <w:r w:rsidRPr="00720347">
        <w:rPr>
          <w:b/>
          <w:sz w:val="24"/>
          <w:szCs w:val="24"/>
          <w:u w:val="single"/>
        </w:rPr>
        <w:t xml:space="preserve">CE </w:t>
      </w:r>
      <w:r w:rsidRPr="00720347">
        <w:rPr>
          <w:b/>
          <w:spacing w:val="-2"/>
          <w:sz w:val="24"/>
          <w:szCs w:val="24"/>
          <w:u w:val="single"/>
        </w:rPr>
        <w:t>P</w:t>
      </w:r>
      <w:r w:rsidRPr="00720347">
        <w:rPr>
          <w:b/>
          <w:sz w:val="24"/>
          <w:szCs w:val="24"/>
          <w:u w:val="single"/>
        </w:rPr>
        <w:t>RE</w:t>
      </w:r>
      <w:r w:rsidRPr="00720347">
        <w:rPr>
          <w:b/>
          <w:spacing w:val="-1"/>
          <w:sz w:val="24"/>
          <w:szCs w:val="24"/>
          <w:u w:val="single"/>
        </w:rPr>
        <w:t>M</w:t>
      </w:r>
      <w:r w:rsidRPr="00720347">
        <w:rPr>
          <w:b/>
          <w:sz w:val="24"/>
          <w:szCs w:val="24"/>
          <w:u w:val="single"/>
        </w:rPr>
        <w:t>I</w:t>
      </w:r>
      <w:r w:rsidRPr="00720347">
        <w:rPr>
          <w:b/>
          <w:spacing w:val="1"/>
          <w:sz w:val="24"/>
          <w:szCs w:val="24"/>
          <w:u w:val="single"/>
        </w:rPr>
        <w:t>S</w:t>
      </w:r>
      <w:r w:rsidRPr="00720347">
        <w:rPr>
          <w:b/>
          <w:sz w:val="24"/>
          <w:szCs w:val="24"/>
          <w:u w:val="single"/>
        </w:rPr>
        <w:t>ESON RENTAL BASIS</w:t>
      </w:r>
      <w:r w:rsidRPr="00720347">
        <w:rPr>
          <w:b/>
          <w:spacing w:val="-3"/>
          <w:sz w:val="24"/>
          <w:szCs w:val="24"/>
          <w:u w:val="single"/>
        </w:rPr>
        <w:t>F</w:t>
      </w:r>
      <w:r w:rsidRPr="00720347">
        <w:rPr>
          <w:b/>
          <w:sz w:val="24"/>
          <w:szCs w:val="24"/>
          <w:u w:val="single"/>
        </w:rPr>
        <w:t xml:space="preserve">OR </w:t>
      </w:r>
      <w:r w:rsidR="006E5E11" w:rsidRPr="00720347">
        <w:rPr>
          <w:b/>
          <w:spacing w:val="-3"/>
          <w:sz w:val="24"/>
          <w:szCs w:val="24"/>
          <w:u w:val="single"/>
        </w:rPr>
        <w:t>DIRECTORATE OF HUMAN RIGHTS</w:t>
      </w:r>
      <w:r w:rsidRPr="00720347">
        <w:rPr>
          <w:b/>
          <w:spacing w:val="-2"/>
          <w:sz w:val="24"/>
          <w:szCs w:val="24"/>
          <w:u w:val="single"/>
        </w:rPr>
        <w:t>G</w:t>
      </w:r>
      <w:r w:rsidRPr="00720347">
        <w:rPr>
          <w:b/>
          <w:sz w:val="24"/>
          <w:szCs w:val="24"/>
          <w:u w:val="single"/>
        </w:rPr>
        <w:t>OVER</w:t>
      </w:r>
      <w:r w:rsidRPr="00720347">
        <w:rPr>
          <w:b/>
          <w:spacing w:val="-1"/>
          <w:sz w:val="24"/>
          <w:szCs w:val="24"/>
          <w:u w:val="single"/>
        </w:rPr>
        <w:t>NM</w:t>
      </w:r>
      <w:r w:rsidRPr="00720347">
        <w:rPr>
          <w:b/>
          <w:sz w:val="24"/>
          <w:szCs w:val="24"/>
          <w:u w:val="single"/>
        </w:rPr>
        <w:t>ENTOF</w:t>
      </w:r>
      <w:r w:rsidRPr="00720347">
        <w:rPr>
          <w:b/>
          <w:spacing w:val="1"/>
          <w:sz w:val="24"/>
          <w:szCs w:val="24"/>
          <w:u w:val="single"/>
        </w:rPr>
        <w:t>S</w:t>
      </w:r>
      <w:r w:rsidRPr="00720347">
        <w:rPr>
          <w:b/>
          <w:sz w:val="24"/>
          <w:szCs w:val="24"/>
          <w:u w:val="single"/>
        </w:rPr>
        <w:t>IN</w:t>
      </w:r>
      <w:r w:rsidRPr="00720347">
        <w:rPr>
          <w:b/>
          <w:spacing w:val="-1"/>
          <w:sz w:val="24"/>
          <w:szCs w:val="24"/>
          <w:u w:val="single"/>
        </w:rPr>
        <w:t>D</w:t>
      </w:r>
      <w:r w:rsidRPr="00720347">
        <w:rPr>
          <w:b/>
          <w:sz w:val="24"/>
          <w:szCs w:val="24"/>
          <w:u w:val="single"/>
        </w:rPr>
        <w:t>H</w:t>
      </w:r>
    </w:p>
    <w:p w:rsidR="00865E4A" w:rsidRDefault="00865E4A">
      <w:pPr>
        <w:spacing w:before="6" w:line="160" w:lineRule="exact"/>
        <w:rPr>
          <w:sz w:val="17"/>
          <w:szCs w:val="17"/>
        </w:rPr>
      </w:pPr>
    </w:p>
    <w:p w:rsidR="00865E4A" w:rsidRDefault="00BE02FD">
      <w:pPr>
        <w:spacing w:before="32"/>
        <w:ind w:left="806" w:right="289" w:hanging="497"/>
        <w:rPr>
          <w:sz w:val="22"/>
          <w:szCs w:val="22"/>
        </w:rPr>
      </w:pPr>
      <w:r>
        <w:rPr>
          <w:b/>
          <w:i/>
          <w:sz w:val="22"/>
          <w:szCs w:val="22"/>
        </w:rPr>
        <w:t>T</w:t>
      </w:r>
      <w:r>
        <w:rPr>
          <w:b/>
          <w:i/>
          <w:spacing w:val="-1"/>
          <w:sz w:val="22"/>
          <w:szCs w:val="22"/>
        </w:rPr>
        <w:t>h</w:t>
      </w:r>
      <w:r>
        <w:rPr>
          <w:b/>
          <w:i/>
          <w:spacing w:val="1"/>
          <w:sz w:val="22"/>
          <w:szCs w:val="22"/>
        </w:rPr>
        <w:t>i</w:t>
      </w:r>
      <w:r>
        <w:rPr>
          <w:b/>
          <w:i/>
          <w:sz w:val="22"/>
          <w:szCs w:val="22"/>
        </w:rPr>
        <w:t>s L</w:t>
      </w:r>
      <w:r>
        <w:rPr>
          <w:b/>
          <w:i/>
          <w:spacing w:val="-2"/>
          <w:sz w:val="22"/>
          <w:szCs w:val="22"/>
        </w:rPr>
        <w:t>e</w:t>
      </w:r>
      <w:r>
        <w:rPr>
          <w:b/>
          <w:i/>
          <w:spacing w:val="1"/>
          <w:sz w:val="22"/>
          <w:szCs w:val="22"/>
        </w:rPr>
        <w:t>t</w:t>
      </w:r>
      <w:r>
        <w:rPr>
          <w:b/>
          <w:i/>
          <w:spacing w:val="-1"/>
          <w:sz w:val="22"/>
          <w:szCs w:val="22"/>
        </w:rPr>
        <w:t>t</w:t>
      </w:r>
      <w:r>
        <w:rPr>
          <w:b/>
          <w:i/>
          <w:sz w:val="22"/>
          <w:szCs w:val="22"/>
        </w:rPr>
        <w:t>er</w:t>
      </w:r>
      <w:r w:rsidR="006E41F3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s</w:t>
      </w:r>
      <w:r>
        <w:rPr>
          <w:b/>
          <w:i/>
          <w:spacing w:val="-2"/>
          <w:sz w:val="22"/>
          <w:szCs w:val="22"/>
        </w:rPr>
        <w:t>h</w:t>
      </w:r>
      <w:r>
        <w:rPr>
          <w:b/>
          <w:i/>
          <w:sz w:val="22"/>
          <w:szCs w:val="22"/>
        </w:rPr>
        <w:t xml:space="preserve">ould </w:t>
      </w:r>
      <w:r>
        <w:rPr>
          <w:b/>
          <w:i/>
          <w:spacing w:val="-2"/>
          <w:sz w:val="22"/>
          <w:szCs w:val="22"/>
        </w:rPr>
        <w:t>b</w:t>
      </w:r>
      <w:r>
        <w:rPr>
          <w:b/>
          <w:i/>
          <w:sz w:val="22"/>
          <w:szCs w:val="22"/>
        </w:rPr>
        <w:t>e on</w:t>
      </w:r>
      <w:r w:rsidR="006E41F3">
        <w:rPr>
          <w:b/>
          <w:i/>
          <w:sz w:val="22"/>
          <w:szCs w:val="22"/>
        </w:rPr>
        <w:t xml:space="preserve"> </w:t>
      </w:r>
      <w:r>
        <w:rPr>
          <w:b/>
          <w:i/>
          <w:spacing w:val="1"/>
          <w:sz w:val="22"/>
          <w:szCs w:val="22"/>
        </w:rPr>
        <w:t>t</w:t>
      </w:r>
      <w:r>
        <w:rPr>
          <w:b/>
          <w:i/>
          <w:spacing w:val="-3"/>
          <w:sz w:val="22"/>
          <w:szCs w:val="22"/>
        </w:rPr>
        <w:t>h</w:t>
      </w:r>
      <w:r>
        <w:rPr>
          <w:b/>
          <w:i/>
          <w:sz w:val="22"/>
          <w:szCs w:val="22"/>
        </w:rPr>
        <w:t>e Le</w:t>
      </w:r>
      <w:r>
        <w:rPr>
          <w:b/>
          <w:i/>
          <w:spacing w:val="-1"/>
          <w:sz w:val="22"/>
          <w:szCs w:val="22"/>
        </w:rPr>
        <w:t>t</w:t>
      </w:r>
      <w:r>
        <w:rPr>
          <w:b/>
          <w:i/>
          <w:spacing w:val="1"/>
          <w:sz w:val="22"/>
          <w:szCs w:val="22"/>
        </w:rPr>
        <w:t>t</w:t>
      </w:r>
      <w:r>
        <w:rPr>
          <w:b/>
          <w:i/>
          <w:sz w:val="22"/>
          <w:szCs w:val="22"/>
        </w:rPr>
        <w:t>er</w:t>
      </w:r>
      <w:r w:rsidR="006E41F3">
        <w:rPr>
          <w:b/>
          <w:i/>
          <w:sz w:val="22"/>
          <w:szCs w:val="22"/>
        </w:rPr>
        <w:t xml:space="preserve"> </w:t>
      </w:r>
      <w:r>
        <w:rPr>
          <w:b/>
          <w:i/>
          <w:spacing w:val="1"/>
          <w:sz w:val="22"/>
          <w:szCs w:val="22"/>
        </w:rPr>
        <w:t>H</w:t>
      </w:r>
      <w:r>
        <w:rPr>
          <w:b/>
          <w:i/>
          <w:spacing w:val="-2"/>
          <w:sz w:val="22"/>
          <w:szCs w:val="22"/>
        </w:rPr>
        <w:t>e</w:t>
      </w:r>
      <w:r>
        <w:rPr>
          <w:b/>
          <w:i/>
          <w:sz w:val="22"/>
          <w:szCs w:val="22"/>
        </w:rPr>
        <w:t xml:space="preserve">ad </w:t>
      </w:r>
      <w:r>
        <w:rPr>
          <w:b/>
          <w:i/>
          <w:spacing w:val="-2"/>
          <w:sz w:val="22"/>
          <w:szCs w:val="22"/>
        </w:rPr>
        <w:t>o</w:t>
      </w:r>
      <w:r>
        <w:rPr>
          <w:b/>
          <w:i/>
          <w:sz w:val="22"/>
          <w:szCs w:val="22"/>
        </w:rPr>
        <w:t>f</w:t>
      </w:r>
      <w:r>
        <w:rPr>
          <w:b/>
          <w:i/>
          <w:spacing w:val="1"/>
          <w:sz w:val="22"/>
          <w:szCs w:val="22"/>
        </w:rPr>
        <w:t xml:space="preserve"> t</w:t>
      </w:r>
      <w:r>
        <w:rPr>
          <w:b/>
          <w:i/>
          <w:sz w:val="22"/>
          <w:szCs w:val="22"/>
        </w:rPr>
        <w:t xml:space="preserve">he </w:t>
      </w:r>
      <w:r>
        <w:rPr>
          <w:b/>
          <w:i/>
          <w:spacing w:val="-1"/>
          <w:sz w:val="22"/>
          <w:szCs w:val="22"/>
        </w:rPr>
        <w:t>B</w:t>
      </w:r>
      <w:r>
        <w:rPr>
          <w:b/>
          <w:i/>
          <w:spacing w:val="1"/>
          <w:sz w:val="22"/>
          <w:szCs w:val="22"/>
        </w:rPr>
        <w:t>i</w:t>
      </w:r>
      <w:r>
        <w:rPr>
          <w:b/>
          <w:i/>
          <w:sz w:val="22"/>
          <w:szCs w:val="22"/>
        </w:rPr>
        <w:t>d</w:t>
      </w:r>
      <w:r>
        <w:rPr>
          <w:b/>
          <w:i/>
          <w:spacing w:val="-2"/>
          <w:sz w:val="22"/>
          <w:szCs w:val="22"/>
        </w:rPr>
        <w:t>de</w:t>
      </w:r>
      <w:r>
        <w:rPr>
          <w:b/>
          <w:i/>
          <w:sz w:val="22"/>
          <w:szCs w:val="22"/>
        </w:rPr>
        <w:t>r</w:t>
      </w:r>
      <w:r>
        <w:rPr>
          <w:b/>
          <w:i/>
          <w:spacing w:val="1"/>
          <w:sz w:val="22"/>
          <w:szCs w:val="22"/>
        </w:rPr>
        <w:t>/</w:t>
      </w:r>
      <w:r>
        <w:rPr>
          <w:b/>
          <w:i/>
          <w:spacing w:val="-1"/>
          <w:sz w:val="22"/>
          <w:szCs w:val="22"/>
        </w:rPr>
        <w:t>Fi</w:t>
      </w:r>
      <w:r>
        <w:rPr>
          <w:b/>
          <w:i/>
          <w:spacing w:val="-2"/>
          <w:sz w:val="22"/>
          <w:szCs w:val="22"/>
        </w:rPr>
        <w:t>r</w:t>
      </w:r>
      <w:r>
        <w:rPr>
          <w:b/>
          <w:i/>
          <w:spacing w:val="2"/>
          <w:sz w:val="22"/>
          <w:szCs w:val="22"/>
        </w:rPr>
        <w:t>m</w:t>
      </w:r>
      <w:r>
        <w:rPr>
          <w:b/>
          <w:i/>
          <w:spacing w:val="1"/>
          <w:sz w:val="22"/>
          <w:szCs w:val="22"/>
        </w:rPr>
        <w:t>/</w:t>
      </w:r>
      <w:r>
        <w:rPr>
          <w:b/>
          <w:i/>
          <w:spacing w:val="-1"/>
          <w:sz w:val="22"/>
          <w:szCs w:val="22"/>
        </w:rPr>
        <w:t>N</w:t>
      </w:r>
      <w:r>
        <w:rPr>
          <w:b/>
          <w:i/>
          <w:spacing w:val="-2"/>
          <w:sz w:val="22"/>
          <w:szCs w:val="22"/>
        </w:rPr>
        <w:t>o</w:t>
      </w:r>
      <w:r>
        <w:rPr>
          <w:b/>
          <w:i/>
          <w:spacing w:val="1"/>
          <w:sz w:val="22"/>
          <w:szCs w:val="22"/>
        </w:rPr>
        <w:t>mi</w:t>
      </w:r>
      <w:r>
        <w:rPr>
          <w:b/>
          <w:i/>
          <w:sz w:val="22"/>
          <w:szCs w:val="22"/>
        </w:rPr>
        <w:t>n</w:t>
      </w:r>
      <w:r>
        <w:rPr>
          <w:b/>
          <w:i/>
          <w:spacing w:val="-3"/>
          <w:sz w:val="22"/>
          <w:szCs w:val="22"/>
        </w:rPr>
        <w:t>a</w:t>
      </w:r>
      <w:r>
        <w:rPr>
          <w:b/>
          <w:i/>
          <w:spacing w:val="1"/>
          <w:sz w:val="22"/>
          <w:szCs w:val="22"/>
        </w:rPr>
        <w:t>t</w:t>
      </w:r>
      <w:r>
        <w:rPr>
          <w:b/>
          <w:i/>
          <w:sz w:val="22"/>
          <w:szCs w:val="22"/>
        </w:rPr>
        <w:t xml:space="preserve">ed </w:t>
      </w:r>
      <w:r>
        <w:rPr>
          <w:b/>
          <w:i/>
          <w:spacing w:val="-2"/>
          <w:sz w:val="22"/>
          <w:szCs w:val="22"/>
        </w:rPr>
        <w:t>S</w:t>
      </w:r>
      <w:r>
        <w:rPr>
          <w:b/>
          <w:i/>
          <w:spacing w:val="1"/>
          <w:sz w:val="22"/>
          <w:szCs w:val="22"/>
        </w:rPr>
        <w:t>t</w:t>
      </w:r>
      <w:r>
        <w:rPr>
          <w:b/>
          <w:i/>
          <w:sz w:val="22"/>
          <w:szCs w:val="22"/>
        </w:rPr>
        <w:t>a</w:t>
      </w:r>
      <w:r>
        <w:rPr>
          <w:b/>
          <w:i/>
          <w:spacing w:val="-1"/>
          <w:sz w:val="22"/>
          <w:szCs w:val="22"/>
        </w:rPr>
        <w:t>t</w:t>
      </w:r>
      <w:r>
        <w:rPr>
          <w:b/>
          <w:i/>
          <w:sz w:val="22"/>
          <w:szCs w:val="22"/>
        </w:rPr>
        <w:t xml:space="preserve">e </w:t>
      </w:r>
      <w:r w:rsidR="006E41F3">
        <w:rPr>
          <w:b/>
          <w:i/>
          <w:sz w:val="22"/>
          <w:szCs w:val="22"/>
        </w:rPr>
        <w:t xml:space="preserve"> </w:t>
      </w:r>
      <w:r>
        <w:rPr>
          <w:b/>
          <w:i/>
          <w:spacing w:val="-3"/>
          <w:sz w:val="22"/>
          <w:szCs w:val="22"/>
        </w:rPr>
        <w:t>A</w:t>
      </w:r>
      <w:r>
        <w:rPr>
          <w:b/>
          <w:i/>
          <w:sz w:val="22"/>
          <w:szCs w:val="22"/>
        </w:rPr>
        <w:t>gent</w:t>
      </w:r>
      <w:r w:rsidR="006E41F3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and</w:t>
      </w:r>
      <w:r w:rsidR="006E41F3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sho</w:t>
      </w:r>
      <w:r>
        <w:rPr>
          <w:b/>
          <w:i/>
          <w:spacing w:val="-3"/>
          <w:sz w:val="22"/>
          <w:szCs w:val="22"/>
        </w:rPr>
        <w:t>u</w:t>
      </w:r>
      <w:r>
        <w:rPr>
          <w:b/>
          <w:i/>
          <w:spacing w:val="1"/>
          <w:sz w:val="22"/>
          <w:szCs w:val="22"/>
        </w:rPr>
        <w:t>l</w:t>
      </w:r>
      <w:r>
        <w:rPr>
          <w:b/>
          <w:i/>
          <w:sz w:val="22"/>
          <w:szCs w:val="22"/>
        </w:rPr>
        <w:t>d be s</w:t>
      </w:r>
      <w:r>
        <w:rPr>
          <w:b/>
          <w:i/>
          <w:spacing w:val="1"/>
          <w:sz w:val="22"/>
          <w:szCs w:val="22"/>
        </w:rPr>
        <w:t>i</w:t>
      </w:r>
      <w:r>
        <w:rPr>
          <w:b/>
          <w:i/>
          <w:sz w:val="22"/>
          <w:szCs w:val="22"/>
        </w:rPr>
        <w:t>gn</w:t>
      </w:r>
      <w:r>
        <w:rPr>
          <w:b/>
          <w:i/>
          <w:spacing w:val="-2"/>
          <w:sz w:val="22"/>
          <w:szCs w:val="22"/>
        </w:rPr>
        <w:t>e</w:t>
      </w:r>
      <w:r>
        <w:rPr>
          <w:b/>
          <w:i/>
          <w:sz w:val="22"/>
          <w:szCs w:val="22"/>
        </w:rPr>
        <w:t>d by a</w:t>
      </w:r>
      <w:r w:rsidR="006E41F3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pe</w:t>
      </w:r>
      <w:r>
        <w:rPr>
          <w:b/>
          <w:i/>
          <w:spacing w:val="-2"/>
          <w:sz w:val="22"/>
          <w:szCs w:val="22"/>
        </w:rPr>
        <w:t>r</w:t>
      </w:r>
      <w:r>
        <w:rPr>
          <w:b/>
          <w:i/>
          <w:sz w:val="22"/>
          <w:szCs w:val="22"/>
        </w:rPr>
        <w:t>son c</w:t>
      </w:r>
      <w:r>
        <w:rPr>
          <w:b/>
          <w:i/>
          <w:spacing w:val="-2"/>
          <w:sz w:val="22"/>
          <w:szCs w:val="22"/>
        </w:rPr>
        <w:t>o</w:t>
      </w:r>
      <w:r>
        <w:rPr>
          <w:b/>
          <w:i/>
          <w:spacing w:val="1"/>
          <w:sz w:val="22"/>
          <w:szCs w:val="22"/>
        </w:rPr>
        <w:t>m</w:t>
      </w:r>
      <w:r>
        <w:rPr>
          <w:b/>
          <w:i/>
          <w:sz w:val="22"/>
          <w:szCs w:val="22"/>
        </w:rPr>
        <w:t>p</w:t>
      </w:r>
      <w:r>
        <w:rPr>
          <w:b/>
          <w:i/>
          <w:spacing w:val="-2"/>
          <w:sz w:val="22"/>
          <w:szCs w:val="22"/>
        </w:rPr>
        <w:t>e</w:t>
      </w:r>
      <w:r>
        <w:rPr>
          <w:b/>
          <w:i/>
          <w:spacing w:val="-1"/>
          <w:sz w:val="22"/>
          <w:szCs w:val="22"/>
        </w:rPr>
        <w:t>t</w:t>
      </w:r>
      <w:r>
        <w:rPr>
          <w:b/>
          <w:i/>
          <w:sz w:val="22"/>
          <w:szCs w:val="22"/>
        </w:rPr>
        <w:t>en</w:t>
      </w:r>
      <w:r>
        <w:rPr>
          <w:b/>
          <w:i/>
          <w:spacing w:val="1"/>
          <w:sz w:val="22"/>
          <w:szCs w:val="22"/>
        </w:rPr>
        <w:t>t</w:t>
      </w:r>
      <w:r>
        <w:rPr>
          <w:b/>
          <w:i/>
          <w:sz w:val="22"/>
          <w:szCs w:val="22"/>
        </w:rPr>
        <w:t xml:space="preserve">. </w:t>
      </w:r>
      <w:r>
        <w:rPr>
          <w:b/>
          <w:i/>
          <w:spacing w:val="-2"/>
          <w:sz w:val="22"/>
          <w:szCs w:val="22"/>
        </w:rPr>
        <w:t>I</w:t>
      </w:r>
      <w:r>
        <w:rPr>
          <w:b/>
          <w:i/>
          <w:sz w:val="22"/>
          <w:szCs w:val="22"/>
        </w:rPr>
        <w:t>t</w:t>
      </w:r>
      <w:r w:rsidR="006E41F3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sho</w:t>
      </w:r>
      <w:r>
        <w:rPr>
          <w:b/>
          <w:i/>
          <w:spacing w:val="-3"/>
          <w:sz w:val="22"/>
          <w:szCs w:val="22"/>
        </w:rPr>
        <w:t>u</w:t>
      </w:r>
      <w:r>
        <w:rPr>
          <w:b/>
          <w:i/>
          <w:spacing w:val="1"/>
          <w:sz w:val="22"/>
          <w:szCs w:val="22"/>
        </w:rPr>
        <w:t>l</w:t>
      </w:r>
      <w:r>
        <w:rPr>
          <w:b/>
          <w:i/>
          <w:sz w:val="22"/>
          <w:szCs w:val="22"/>
        </w:rPr>
        <w:t xml:space="preserve">d </w:t>
      </w:r>
      <w:r>
        <w:rPr>
          <w:b/>
          <w:i/>
          <w:spacing w:val="-2"/>
          <w:sz w:val="22"/>
          <w:szCs w:val="22"/>
        </w:rPr>
        <w:t>b</w:t>
      </w:r>
      <w:r>
        <w:rPr>
          <w:b/>
          <w:i/>
          <w:sz w:val="22"/>
          <w:szCs w:val="22"/>
        </w:rPr>
        <w:t xml:space="preserve">e </w:t>
      </w:r>
      <w:r>
        <w:rPr>
          <w:b/>
          <w:i/>
          <w:spacing w:val="1"/>
          <w:sz w:val="22"/>
          <w:szCs w:val="22"/>
        </w:rPr>
        <w:t>i</w:t>
      </w:r>
      <w:r>
        <w:rPr>
          <w:b/>
          <w:i/>
          <w:spacing w:val="-3"/>
          <w:sz w:val="22"/>
          <w:szCs w:val="22"/>
        </w:rPr>
        <w:t>n</w:t>
      </w:r>
      <w:r>
        <w:rPr>
          <w:b/>
          <w:i/>
          <w:sz w:val="22"/>
          <w:szCs w:val="22"/>
        </w:rPr>
        <w:t>c</w:t>
      </w:r>
      <w:r>
        <w:rPr>
          <w:b/>
          <w:i/>
          <w:spacing w:val="1"/>
          <w:sz w:val="22"/>
          <w:szCs w:val="22"/>
        </w:rPr>
        <w:t>l</w:t>
      </w:r>
      <w:r>
        <w:rPr>
          <w:b/>
          <w:i/>
          <w:sz w:val="22"/>
          <w:szCs w:val="22"/>
        </w:rPr>
        <w:t>u</w:t>
      </w:r>
      <w:r>
        <w:rPr>
          <w:b/>
          <w:i/>
          <w:spacing w:val="-3"/>
          <w:sz w:val="22"/>
          <w:szCs w:val="22"/>
        </w:rPr>
        <w:t>d</w:t>
      </w:r>
      <w:r>
        <w:rPr>
          <w:b/>
          <w:i/>
          <w:sz w:val="22"/>
          <w:szCs w:val="22"/>
        </w:rPr>
        <w:t>ed</w:t>
      </w:r>
      <w:r w:rsidR="006E41F3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by </w:t>
      </w:r>
      <w:r>
        <w:rPr>
          <w:b/>
          <w:i/>
          <w:spacing w:val="1"/>
          <w:sz w:val="22"/>
          <w:szCs w:val="22"/>
        </w:rPr>
        <w:t>t</w:t>
      </w:r>
      <w:r>
        <w:rPr>
          <w:b/>
          <w:i/>
          <w:sz w:val="22"/>
          <w:szCs w:val="22"/>
        </w:rPr>
        <w:t xml:space="preserve">he </w:t>
      </w:r>
      <w:r>
        <w:rPr>
          <w:b/>
          <w:i/>
          <w:spacing w:val="-3"/>
          <w:sz w:val="22"/>
          <w:szCs w:val="22"/>
        </w:rPr>
        <w:t>B</w:t>
      </w:r>
      <w:r>
        <w:rPr>
          <w:b/>
          <w:i/>
          <w:spacing w:val="1"/>
          <w:sz w:val="22"/>
          <w:szCs w:val="22"/>
        </w:rPr>
        <w:t>i</w:t>
      </w:r>
      <w:r>
        <w:rPr>
          <w:b/>
          <w:i/>
          <w:sz w:val="22"/>
          <w:szCs w:val="22"/>
        </w:rPr>
        <w:t>d</w:t>
      </w:r>
      <w:r>
        <w:rPr>
          <w:b/>
          <w:i/>
          <w:spacing w:val="-2"/>
          <w:sz w:val="22"/>
          <w:szCs w:val="22"/>
        </w:rPr>
        <w:t>d</w:t>
      </w:r>
      <w:r>
        <w:rPr>
          <w:b/>
          <w:i/>
          <w:sz w:val="22"/>
          <w:szCs w:val="22"/>
        </w:rPr>
        <w:t>er</w:t>
      </w:r>
      <w:r>
        <w:rPr>
          <w:b/>
          <w:i/>
          <w:spacing w:val="1"/>
          <w:sz w:val="22"/>
          <w:szCs w:val="22"/>
        </w:rPr>
        <w:t xml:space="preserve"> i</w:t>
      </w:r>
      <w:r>
        <w:rPr>
          <w:b/>
          <w:i/>
          <w:sz w:val="22"/>
          <w:szCs w:val="22"/>
        </w:rPr>
        <w:t>n</w:t>
      </w:r>
      <w:r w:rsidR="006E41F3">
        <w:rPr>
          <w:b/>
          <w:i/>
          <w:sz w:val="22"/>
          <w:szCs w:val="22"/>
        </w:rPr>
        <w:t xml:space="preserve"> </w:t>
      </w:r>
      <w:r>
        <w:rPr>
          <w:b/>
          <w:i/>
          <w:spacing w:val="-1"/>
          <w:sz w:val="22"/>
          <w:szCs w:val="22"/>
        </w:rPr>
        <w:t>i</w:t>
      </w:r>
      <w:r>
        <w:rPr>
          <w:b/>
          <w:i/>
          <w:spacing w:val="1"/>
          <w:sz w:val="22"/>
          <w:szCs w:val="22"/>
        </w:rPr>
        <w:t>t</w:t>
      </w:r>
      <w:r>
        <w:rPr>
          <w:b/>
          <w:i/>
          <w:sz w:val="22"/>
          <w:szCs w:val="22"/>
        </w:rPr>
        <w:t>s T</w:t>
      </w:r>
      <w:r>
        <w:rPr>
          <w:b/>
          <w:i/>
          <w:spacing w:val="-2"/>
          <w:sz w:val="22"/>
          <w:szCs w:val="22"/>
        </w:rPr>
        <w:t>e</w:t>
      </w:r>
      <w:r>
        <w:rPr>
          <w:b/>
          <w:i/>
          <w:sz w:val="22"/>
          <w:szCs w:val="22"/>
        </w:rPr>
        <w:t>chn</w:t>
      </w:r>
      <w:r>
        <w:rPr>
          <w:b/>
          <w:i/>
          <w:spacing w:val="-2"/>
          <w:sz w:val="22"/>
          <w:szCs w:val="22"/>
        </w:rPr>
        <w:t>i</w:t>
      </w:r>
      <w:r>
        <w:rPr>
          <w:b/>
          <w:i/>
          <w:sz w:val="22"/>
          <w:szCs w:val="22"/>
        </w:rPr>
        <w:t>cal</w:t>
      </w:r>
      <w:r w:rsidR="006E41F3">
        <w:rPr>
          <w:b/>
          <w:i/>
          <w:sz w:val="22"/>
          <w:szCs w:val="22"/>
        </w:rPr>
        <w:t xml:space="preserve"> </w:t>
      </w:r>
      <w:r>
        <w:rPr>
          <w:b/>
          <w:i/>
          <w:spacing w:val="-1"/>
          <w:sz w:val="22"/>
          <w:szCs w:val="22"/>
        </w:rPr>
        <w:t>Bi</w:t>
      </w:r>
      <w:r>
        <w:rPr>
          <w:b/>
          <w:i/>
          <w:sz w:val="22"/>
          <w:szCs w:val="22"/>
        </w:rPr>
        <w:t>ds)</w:t>
      </w:r>
    </w:p>
    <w:p w:rsidR="00865E4A" w:rsidRDefault="00865E4A">
      <w:pPr>
        <w:spacing w:before="9" w:line="120" w:lineRule="exact"/>
        <w:rPr>
          <w:sz w:val="12"/>
          <w:szCs w:val="12"/>
        </w:rPr>
      </w:pPr>
    </w:p>
    <w:p w:rsidR="00865E4A" w:rsidRDefault="00865E4A">
      <w:pPr>
        <w:spacing w:line="200" w:lineRule="exact"/>
      </w:pPr>
    </w:p>
    <w:p w:rsidR="00865E4A" w:rsidRDefault="00BE02FD">
      <w:pPr>
        <w:spacing w:before="29"/>
        <w:ind w:left="100" w:right="8579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 Sir,</w:t>
      </w:r>
    </w:p>
    <w:p w:rsidR="00865E4A" w:rsidRDefault="00865E4A">
      <w:pPr>
        <w:spacing w:before="3" w:line="160" w:lineRule="exact"/>
        <w:rPr>
          <w:sz w:val="16"/>
          <w:szCs w:val="16"/>
        </w:rPr>
      </w:pPr>
    </w:p>
    <w:p w:rsidR="00865E4A" w:rsidRDefault="00BE02FD">
      <w:pPr>
        <w:ind w:left="100" w:right="75"/>
        <w:jc w:val="both"/>
        <w:rPr>
          <w:sz w:val="24"/>
          <w:szCs w:val="24"/>
        </w:rPr>
      </w:pP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 w:rsidR="006E41F3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 w:rsidR="006E41F3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6E41F3">
        <w:rPr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</w:t>
      </w:r>
      <w:r w:rsidR="006E41F3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 w:rsidR="006E41F3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 w:rsidR="006E41F3">
        <w:rPr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/</w:t>
      </w:r>
      <w:r w:rsidR="006E41F3"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 w:rsidR="006E41F3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,the</w:t>
      </w:r>
      <w:r w:rsidR="006E41F3">
        <w:rPr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 w:rsidR="006E41F3">
        <w:rPr>
          <w:sz w:val="24"/>
          <w:szCs w:val="24"/>
        </w:rPr>
        <w:t xml:space="preserve"> </w:t>
      </w:r>
      <w:r>
        <w:rPr>
          <w:sz w:val="24"/>
          <w:szCs w:val="24"/>
        </w:rPr>
        <w:t>,in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with</w:t>
      </w:r>
      <w:r w:rsidR="006E41F3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6E41F3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 w:rsidR="006E41F3">
        <w:rPr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>(</w:t>
      </w:r>
      <w:r>
        <w:rPr>
          <w:sz w:val="24"/>
          <w:szCs w:val="24"/>
        </w:rPr>
        <w:t>s),of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rto</w:t>
      </w:r>
      <w:r w:rsidR="006E41F3">
        <w:rPr>
          <w:sz w:val="24"/>
          <w:szCs w:val="24"/>
        </w:rPr>
        <w:t xml:space="preserve"> </w:t>
      </w:r>
      <w:r>
        <w:rPr>
          <w:sz w:val="24"/>
          <w:szCs w:val="24"/>
        </w:rPr>
        <w:t>provide the</w:t>
      </w:r>
      <w:r w:rsidR="006E41F3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 w:rsidR="006E41F3">
        <w:rPr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sonte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msofr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tobe sin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upon 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d of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forthe sum indic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inan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ind w:left="100" w:right="7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e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,if our prop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lis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pted, top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ovide ther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omprise in 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1"/>
          <w:sz w:val="24"/>
          <w:szCs w:val="24"/>
        </w:rPr>
        <w:t xml:space="preserve"> f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mesp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d,st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rting</w:t>
      </w:r>
      <w:r>
        <w:rPr>
          <w:spacing w:val="1"/>
          <w:sz w:val="24"/>
          <w:szCs w:val="24"/>
        </w:rPr>
        <w:t xml:space="preserve"> f</w:t>
      </w:r>
      <w:r>
        <w:rPr>
          <w:sz w:val="24"/>
          <w:szCs w:val="24"/>
        </w:rPr>
        <w:t>romthed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ipt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fnot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onof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om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865E4A" w:rsidRDefault="00865E4A">
      <w:pPr>
        <w:spacing w:before="14" w:line="260" w:lineRule="exact"/>
        <w:rPr>
          <w:sz w:val="26"/>
          <w:szCs w:val="26"/>
        </w:rPr>
      </w:pPr>
    </w:p>
    <w:p w:rsidR="00865E4A" w:rsidRDefault="00BE02FD">
      <w:pPr>
        <w:ind w:left="100" w:right="8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reeto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sprop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lforthep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>iodofNin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mentofthe proj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t)f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omthed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teofbidop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ndit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mainbind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nguponus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me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ethe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ofthat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ind w:left="100" w:right="8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greeto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tint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rmtobe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the</w:t>
      </w:r>
      <w:r w:rsidR="00A75F26">
        <w:rPr>
          <w:spacing w:val="7"/>
          <w:sz w:val="24"/>
          <w:szCs w:val="24"/>
        </w:rPr>
        <w:t xml:space="preserve"> Human Rights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inco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ntswithsu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6"/>
          <w:sz w:val="24"/>
          <w:szCs w:val="24"/>
        </w:rPr>
        <w:t xml:space="preserve"> t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ben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ssa</w:t>
      </w:r>
      <w:r>
        <w:rPr>
          <w:spacing w:val="3"/>
          <w:sz w:val="24"/>
          <w:szCs w:val="24"/>
        </w:rPr>
        <w:t>r</w:t>
      </w:r>
      <w:r>
        <w:rPr>
          <w:sz w:val="24"/>
          <w:szCs w:val="24"/>
        </w:rPr>
        <w:t xml:space="preserve">yto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pt such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of the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ind w:left="100" w:right="81"/>
        <w:jc w:val="both"/>
        <w:rPr>
          <w:sz w:val="24"/>
          <w:szCs w:val="24"/>
        </w:rPr>
      </w:pP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ndunt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la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mal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mentispr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sprop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rwith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ten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of 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ute abind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ind w:left="100" w:right="81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ndthat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renotboundto</w:t>
      </w:r>
      <w:r>
        <w:rPr>
          <w:spacing w:val="-1"/>
          <w:sz w:val="24"/>
          <w:szCs w:val="24"/>
        </w:rPr>
        <w:t>acc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ptalow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stor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ybid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oum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yre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ive,notto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sonfor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bid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ndthat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ouwillnotd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sincu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>y us in 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C34204">
      <w:pPr>
        <w:ind w:left="100" w:right="79"/>
        <w:jc w:val="both"/>
        <w:rPr>
          <w:sz w:val="24"/>
          <w:szCs w:val="24"/>
        </w:rPr>
      </w:pPr>
      <w:r w:rsidRPr="00C34204">
        <w:pict>
          <v:group id="_x0000_s1180" style="position:absolute;left:0;text-align:left;margin-left:327.05pt;margin-top:68.85pt;width:210pt;height:0;z-index:-251663360;mso-position-horizontal-relative:page" coordorigin="6541,1377" coordsize="4200,0">
            <v:shape id="_x0000_s1181" style="position:absolute;left:6541;top:1377;width:4200;height:0" coordorigin="6541,1377" coordsize="4200,0" path="m6541,1377r4200,e" filled="f" strokeweight=".26669mm">
              <v:path arrowok="t"/>
            </v:shape>
            <w10:wrap anchorx="page"/>
          </v:group>
        </w:pict>
      </w:r>
      <w:r w:rsidR="00BE02FD">
        <w:rPr>
          <w:spacing w:val="-3"/>
          <w:sz w:val="24"/>
          <w:szCs w:val="24"/>
        </w:rPr>
        <w:t>I</w:t>
      </w:r>
      <w:r w:rsidR="00BE02FD">
        <w:rPr>
          <w:sz w:val="24"/>
          <w:szCs w:val="24"/>
        </w:rPr>
        <w:t>/</w:t>
      </w:r>
      <w:r w:rsidR="00BE02FD">
        <w:rPr>
          <w:spacing w:val="1"/>
          <w:sz w:val="24"/>
          <w:szCs w:val="24"/>
        </w:rPr>
        <w:t>W</w:t>
      </w:r>
      <w:r w:rsidR="00BE02FD">
        <w:rPr>
          <w:sz w:val="24"/>
          <w:szCs w:val="24"/>
        </w:rPr>
        <w:t>ewouldl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keto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le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r</w:t>
      </w:r>
      <w:r w:rsidR="00BE02FD">
        <w:rPr>
          <w:spacing w:val="2"/>
          <w:sz w:val="24"/>
          <w:szCs w:val="24"/>
        </w:rPr>
        <w:t>l</w:t>
      </w:r>
      <w:r w:rsidR="00BE02FD">
        <w:rPr>
          <w:sz w:val="24"/>
          <w:szCs w:val="24"/>
        </w:rPr>
        <w:t>y statethat</w:t>
      </w:r>
      <w:r w:rsidR="00BE02FD">
        <w:rPr>
          <w:spacing w:val="-6"/>
          <w:sz w:val="24"/>
          <w:szCs w:val="24"/>
        </w:rPr>
        <w:t>I</w:t>
      </w:r>
      <w:r w:rsidR="00BE02FD">
        <w:rPr>
          <w:sz w:val="24"/>
          <w:szCs w:val="24"/>
        </w:rPr>
        <w:t>/</w:t>
      </w:r>
      <w:r w:rsidR="00BE02FD">
        <w:rPr>
          <w:spacing w:val="2"/>
          <w:sz w:val="24"/>
          <w:szCs w:val="24"/>
        </w:rPr>
        <w:t>W</w:t>
      </w:r>
      <w:r w:rsidR="00BE02FD">
        <w:rPr>
          <w:sz w:val="24"/>
          <w:szCs w:val="24"/>
        </w:rPr>
        <w:t>equ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</w:t>
      </w:r>
      <w:r w:rsidR="00BE02FD">
        <w:rPr>
          <w:spacing w:val="3"/>
          <w:sz w:val="24"/>
          <w:szCs w:val="24"/>
        </w:rPr>
        <w:t>i</w:t>
      </w:r>
      <w:r w:rsidR="00BE02FD">
        <w:rPr>
          <w:spacing w:val="1"/>
          <w:sz w:val="24"/>
          <w:szCs w:val="24"/>
        </w:rPr>
        <w:t>f</w:t>
      </w:r>
      <w:r w:rsidR="00BE02FD">
        <w:rPr>
          <w:sz w:val="24"/>
          <w:szCs w:val="24"/>
        </w:rPr>
        <w:t>y f</w:t>
      </w:r>
      <w:r w:rsidR="00BE02FD">
        <w:rPr>
          <w:spacing w:val="1"/>
          <w:sz w:val="24"/>
          <w:szCs w:val="24"/>
        </w:rPr>
        <w:t>o</w:t>
      </w:r>
      <w:r w:rsidR="00BE02FD">
        <w:rPr>
          <w:sz w:val="24"/>
          <w:szCs w:val="24"/>
        </w:rPr>
        <w:t>rth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sproj</w:t>
      </w:r>
      <w:r w:rsidR="00BE02FD">
        <w:rPr>
          <w:spacing w:val="-1"/>
          <w:sz w:val="24"/>
          <w:szCs w:val="24"/>
        </w:rPr>
        <w:t>ec</w:t>
      </w:r>
      <w:r w:rsidR="00BE02FD">
        <w:rPr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s</w:t>
      </w:r>
      <w:r w:rsidR="00BE02FD">
        <w:rPr>
          <w:spacing w:val="-2"/>
          <w:sz w:val="24"/>
          <w:szCs w:val="24"/>
        </w:rPr>
        <w:t>m</w:t>
      </w:r>
      <w:r w:rsidR="00BE02FD">
        <w:rPr>
          <w:spacing w:val="-1"/>
          <w:sz w:val="24"/>
          <w:szCs w:val="24"/>
        </w:rPr>
        <w:t>ee</w:t>
      </w:r>
      <w:r w:rsidR="00BE02FD">
        <w:rPr>
          <w:sz w:val="24"/>
          <w:szCs w:val="24"/>
        </w:rPr>
        <w:t>ts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llthe</w:t>
      </w:r>
      <w:r w:rsidR="00BE02FD">
        <w:rPr>
          <w:spacing w:val="1"/>
          <w:sz w:val="24"/>
          <w:szCs w:val="24"/>
        </w:rPr>
        <w:t>P</w:t>
      </w:r>
      <w:r w:rsidR="00BE02FD">
        <w:rPr>
          <w:sz w:val="24"/>
          <w:szCs w:val="24"/>
        </w:rPr>
        <w:t>re</w:t>
      </w:r>
      <w:r w:rsidR="00BE02FD">
        <w:rPr>
          <w:spacing w:val="-1"/>
          <w:sz w:val="24"/>
          <w:szCs w:val="24"/>
        </w:rPr>
        <w:t>-F</w:t>
      </w:r>
      <w:r w:rsidR="00BE02FD">
        <w:rPr>
          <w:spacing w:val="1"/>
          <w:sz w:val="24"/>
          <w:szCs w:val="24"/>
        </w:rPr>
        <w:t>a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 xml:space="preserve">tor 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rit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riaind</w:t>
      </w:r>
      <w:r w:rsidR="00BE02FD">
        <w:rPr>
          <w:spacing w:val="1"/>
          <w:sz w:val="24"/>
          <w:szCs w:val="24"/>
        </w:rPr>
        <w:t>i</w:t>
      </w:r>
      <w:r w:rsidR="00BE02FD">
        <w:rPr>
          <w:spacing w:val="-1"/>
          <w:sz w:val="24"/>
          <w:szCs w:val="24"/>
        </w:rPr>
        <w:t>ca</w:t>
      </w:r>
      <w:r w:rsidR="00BE02FD">
        <w:rPr>
          <w:spacing w:val="3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d on</w:t>
      </w:r>
      <w:r w:rsidR="00BE02FD">
        <w:rPr>
          <w:spacing w:val="-5"/>
          <w:sz w:val="24"/>
          <w:szCs w:val="24"/>
        </w:rPr>
        <w:t>y</w:t>
      </w:r>
      <w:r w:rsidR="00BE02FD">
        <w:rPr>
          <w:sz w:val="24"/>
          <w:szCs w:val="24"/>
        </w:rPr>
        <w:t>ourT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nd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 d</w:t>
      </w:r>
      <w:r w:rsidR="00BE02FD">
        <w:rPr>
          <w:spacing w:val="1"/>
          <w:sz w:val="24"/>
          <w:szCs w:val="24"/>
        </w:rPr>
        <w:t>o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umen</w:t>
      </w:r>
      <w:r w:rsidR="00BE02FD">
        <w:rPr>
          <w:spacing w:val="2"/>
          <w:sz w:val="24"/>
          <w:szCs w:val="24"/>
        </w:rPr>
        <w:t>t</w:t>
      </w:r>
      <w:r w:rsidR="00BE02FD">
        <w:rPr>
          <w:sz w:val="24"/>
          <w:szCs w:val="24"/>
        </w:rPr>
        <w:t>s. Thed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tails a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e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 xml:space="preserve">s 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t</w:t>
      </w:r>
      <w:r w:rsidR="00BE02FD">
        <w:rPr>
          <w:spacing w:val="1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ac</w:t>
      </w:r>
      <w:r w:rsidR="00BE02FD">
        <w:rPr>
          <w:spacing w:val="2"/>
          <w:sz w:val="24"/>
          <w:szCs w:val="24"/>
        </w:rPr>
        <w:t>h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d</w:t>
      </w:r>
      <w:r w:rsidR="00BE02FD">
        <w:rPr>
          <w:spacing w:val="2"/>
          <w:sz w:val="24"/>
          <w:szCs w:val="24"/>
        </w:rPr>
        <w:t>:</w:t>
      </w:r>
      <w:r w:rsidR="00BE02FD">
        <w:rPr>
          <w:sz w:val="24"/>
          <w:szCs w:val="24"/>
        </w:rPr>
        <w:t>-</w:t>
      </w:r>
    </w:p>
    <w:p w:rsidR="00865E4A" w:rsidRDefault="00865E4A">
      <w:pPr>
        <w:spacing w:line="200" w:lineRule="exact"/>
      </w:pPr>
    </w:p>
    <w:p w:rsidR="00865E4A" w:rsidRPr="00A75F26" w:rsidRDefault="00865E4A">
      <w:pPr>
        <w:spacing w:line="200" w:lineRule="exact"/>
        <w:rPr>
          <w:sz w:val="16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before="4" w:line="200" w:lineRule="exact"/>
      </w:pPr>
    </w:p>
    <w:p w:rsidR="00865E4A" w:rsidRDefault="00BE02FD">
      <w:pPr>
        <w:spacing w:before="29"/>
        <w:ind w:left="5228"/>
        <w:rPr>
          <w:sz w:val="24"/>
          <w:szCs w:val="24"/>
        </w:rPr>
        <w:sectPr w:rsidR="00865E4A">
          <w:pgSz w:w="12240" w:h="15840"/>
          <w:pgMar w:top="940" w:right="1320" w:bottom="280" w:left="1340" w:header="0" w:footer="881" w:gutter="0"/>
          <w:cols w:space="720"/>
        </w:sectPr>
      </w:pPr>
      <w:r>
        <w:rPr>
          <w:b/>
          <w:sz w:val="24"/>
          <w:szCs w:val="24"/>
        </w:rPr>
        <w:t>Autho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iz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atur</w:t>
      </w:r>
      <w:r>
        <w:rPr>
          <w:b/>
          <w:spacing w:val="-2"/>
          <w:sz w:val="24"/>
          <w:szCs w:val="24"/>
        </w:rPr>
        <w:t>e</w:t>
      </w:r>
      <w:r>
        <w:rPr>
          <w:b/>
          <w:sz w:val="24"/>
          <w:szCs w:val="24"/>
        </w:rPr>
        <w:t xml:space="preserve">s 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 xml:space="preserve">ith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 xml:space="preserve">icial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al</w:t>
      </w:r>
    </w:p>
    <w:p w:rsidR="00865E4A" w:rsidRDefault="00865E4A">
      <w:pPr>
        <w:spacing w:line="200" w:lineRule="exact"/>
      </w:pPr>
    </w:p>
    <w:p w:rsidR="00865E4A" w:rsidRDefault="00BE02FD">
      <w:pPr>
        <w:spacing w:before="54" w:line="320" w:lineRule="exact"/>
        <w:ind w:left="100"/>
        <w:rPr>
          <w:sz w:val="30"/>
          <w:szCs w:val="30"/>
        </w:rPr>
      </w:pPr>
      <w:r>
        <w:rPr>
          <w:b/>
          <w:spacing w:val="-1"/>
          <w:position w:val="-1"/>
          <w:sz w:val="30"/>
          <w:szCs w:val="30"/>
          <w:u w:val="thick" w:color="000000"/>
        </w:rPr>
        <w:t>TE</w:t>
      </w:r>
      <w:r>
        <w:rPr>
          <w:b/>
          <w:position w:val="-1"/>
          <w:sz w:val="30"/>
          <w:szCs w:val="30"/>
          <w:u w:val="thick" w:color="000000"/>
        </w:rPr>
        <w:t>RMS &amp;</w:t>
      </w:r>
      <w:r>
        <w:rPr>
          <w:b/>
          <w:spacing w:val="1"/>
          <w:position w:val="-1"/>
          <w:sz w:val="30"/>
          <w:szCs w:val="30"/>
          <w:u w:val="thick" w:color="000000"/>
        </w:rPr>
        <w:t>C</w:t>
      </w:r>
      <w:r>
        <w:rPr>
          <w:b/>
          <w:position w:val="-1"/>
          <w:sz w:val="30"/>
          <w:szCs w:val="30"/>
          <w:u w:val="thick" w:color="000000"/>
        </w:rPr>
        <w:t>O</w:t>
      </w:r>
      <w:r>
        <w:rPr>
          <w:b/>
          <w:spacing w:val="-1"/>
          <w:position w:val="-1"/>
          <w:sz w:val="30"/>
          <w:szCs w:val="30"/>
          <w:u w:val="thick" w:color="000000"/>
        </w:rPr>
        <w:t>N</w:t>
      </w:r>
      <w:r>
        <w:rPr>
          <w:b/>
          <w:spacing w:val="1"/>
          <w:position w:val="-1"/>
          <w:sz w:val="30"/>
          <w:szCs w:val="30"/>
          <w:u w:val="thick" w:color="000000"/>
        </w:rPr>
        <w:t>D</w:t>
      </w:r>
      <w:r>
        <w:rPr>
          <w:b/>
          <w:position w:val="-1"/>
          <w:sz w:val="30"/>
          <w:szCs w:val="30"/>
          <w:u w:val="thick" w:color="000000"/>
        </w:rPr>
        <w:t>IT</w:t>
      </w:r>
      <w:r>
        <w:rPr>
          <w:b/>
          <w:spacing w:val="1"/>
          <w:position w:val="-1"/>
          <w:sz w:val="30"/>
          <w:szCs w:val="30"/>
          <w:u w:val="thick" w:color="000000"/>
        </w:rPr>
        <w:t>I</w:t>
      </w:r>
      <w:r>
        <w:rPr>
          <w:b/>
          <w:position w:val="-1"/>
          <w:sz w:val="30"/>
          <w:szCs w:val="30"/>
          <w:u w:val="thick" w:color="000000"/>
        </w:rPr>
        <w:t>O</w:t>
      </w:r>
      <w:r>
        <w:rPr>
          <w:b/>
          <w:spacing w:val="-1"/>
          <w:position w:val="-1"/>
          <w:sz w:val="30"/>
          <w:szCs w:val="30"/>
          <w:u w:val="thick" w:color="000000"/>
        </w:rPr>
        <w:t>N</w:t>
      </w:r>
      <w:r>
        <w:rPr>
          <w:b/>
          <w:position w:val="-1"/>
          <w:sz w:val="30"/>
          <w:szCs w:val="30"/>
          <w:u w:val="thick" w:color="000000"/>
        </w:rPr>
        <w:t>S</w:t>
      </w:r>
      <w:r>
        <w:rPr>
          <w:b/>
          <w:spacing w:val="-1"/>
          <w:position w:val="-1"/>
          <w:sz w:val="30"/>
          <w:szCs w:val="30"/>
          <w:u w:val="thick" w:color="000000"/>
        </w:rPr>
        <w:t>O</w:t>
      </w:r>
      <w:r>
        <w:rPr>
          <w:b/>
          <w:position w:val="-1"/>
          <w:sz w:val="30"/>
          <w:szCs w:val="30"/>
          <w:u w:val="thick" w:color="000000"/>
        </w:rPr>
        <w:t>F</w:t>
      </w:r>
      <w:r>
        <w:rPr>
          <w:b/>
          <w:spacing w:val="-1"/>
          <w:position w:val="-1"/>
          <w:sz w:val="30"/>
          <w:szCs w:val="30"/>
          <w:u w:val="thick" w:color="000000"/>
        </w:rPr>
        <w:t xml:space="preserve"> T</w:t>
      </w:r>
      <w:r>
        <w:rPr>
          <w:b/>
          <w:spacing w:val="1"/>
          <w:position w:val="-1"/>
          <w:sz w:val="30"/>
          <w:szCs w:val="30"/>
          <w:u w:val="thick" w:color="000000"/>
        </w:rPr>
        <w:t>H</w:t>
      </w:r>
      <w:r>
        <w:rPr>
          <w:b/>
          <w:position w:val="-1"/>
          <w:sz w:val="30"/>
          <w:szCs w:val="30"/>
          <w:u w:val="thick" w:color="000000"/>
        </w:rPr>
        <w:t>E</w:t>
      </w:r>
      <w:r>
        <w:rPr>
          <w:b/>
          <w:spacing w:val="-1"/>
          <w:position w:val="-1"/>
          <w:sz w:val="30"/>
          <w:szCs w:val="30"/>
          <w:u w:val="thick" w:color="000000"/>
        </w:rPr>
        <w:t>TE</w:t>
      </w:r>
      <w:r>
        <w:rPr>
          <w:b/>
          <w:position w:val="-1"/>
          <w:sz w:val="30"/>
          <w:szCs w:val="30"/>
          <w:u w:val="thick" w:color="000000"/>
        </w:rPr>
        <w:t>N</w:t>
      </w:r>
      <w:r>
        <w:rPr>
          <w:b/>
          <w:spacing w:val="1"/>
          <w:position w:val="-1"/>
          <w:sz w:val="30"/>
          <w:szCs w:val="30"/>
          <w:u w:val="thick" w:color="000000"/>
        </w:rPr>
        <w:t>D</w:t>
      </w:r>
      <w:r>
        <w:rPr>
          <w:b/>
          <w:spacing w:val="-1"/>
          <w:position w:val="-1"/>
          <w:sz w:val="30"/>
          <w:szCs w:val="30"/>
          <w:u w:val="thick" w:color="000000"/>
        </w:rPr>
        <w:t>E</w:t>
      </w:r>
      <w:r>
        <w:rPr>
          <w:b/>
          <w:position w:val="-1"/>
          <w:sz w:val="30"/>
          <w:szCs w:val="30"/>
          <w:u w:val="thick" w:color="000000"/>
        </w:rPr>
        <w:t>R:</w:t>
      </w:r>
    </w:p>
    <w:p w:rsidR="00865E4A" w:rsidRDefault="00865E4A">
      <w:pPr>
        <w:spacing w:before="8" w:line="160" w:lineRule="exact"/>
        <w:rPr>
          <w:sz w:val="16"/>
          <w:szCs w:val="16"/>
        </w:rPr>
      </w:pPr>
    </w:p>
    <w:p w:rsidR="00865E4A" w:rsidRDefault="00865E4A">
      <w:pPr>
        <w:spacing w:line="200" w:lineRule="exact"/>
      </w:pPr>
    </w:p>
    <w:p w:rsidR="00865E4A" w:rsidRDefault="00BE02FD">
      <w:pPr>
        <w:spacing w:before="29"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3.   </w:t>
      </w:r>
      <w:r>
        <w:rPr>
          <w:b/>
          <w:position w:val="-1"/>
          <w:sz w:val="24"/>
          <w:szCs w:val="24"/>
          <w:u w:val="thick" w:color="000000"/>
        </w:rPr>
        <w:t>DE</w:t>
      </w:r>
      <w:r>
        <w:rPr>
          <w:b/>
          <w:spacing w:val="-2"/>
          <w:position w:val="-1"/>
          <w:sz w:val="24"/>
          <w:szCs w:val="24"/>
          <w:u w:val="thick" w:color="000000"/>
        </w:rPr>
        <w:t>F</w:t>
      </w:r>
      <w:r>
        <w:rPr>
          <w:b/>
          <w:position w:val="-1"/>
          <w:sz w:val="24"/>
          <w:szCs w:val="24"/>
          <w:u w:val="thick" w:color="000000"/>
        </w:rPr>
        <w:t>INIT</w:t>
      </w:r>
      <w:r>
        <w:rPr>
          <w:b/>
          <w:spacing w:val="1"/>
          <w:position w:val="-1"/>
          <w:sz w:val="24"/>
          <w:szCs w:val="24"/>
          <w:u w:val="thick" w:color="000000"/>
        </w:rPr>
        <w:t>I</w:t>
      </w:r>
      <w:r>
        <w:rPr>
          <w:b/>
          <w:position w:val="-1"/>
          <w:sz w:val="24"/>
          <w:szCs w:val="24"/>
          <w:u w:val="thick" w:color="000000"/>
        </w:rPr>
        <w:t>ON</w:t>
      </w:r>
      <w:r>
        <w:rPr>
          <w:b/>
          <w:spacing w:val="1"/>
          <w:position w:val="-1"/>
          <w:sz w:val="24"/>
          <w:szCs w:val="24"/>
          <w:u w:val="thick" w:color="000000"/>
        </w:rPr>
        <w:t>S</w:t>
      </w:r>
      <w:r>
        <w:rPr>
          <w:b/>
          <w:position w:val="-1"/>
          <w:sz w:val="24"/>
          <w:szCs w:val="24"/>
          <w:u w:val="thick" w:color="000000"/>
        </w:rPr>
        <w:t>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820"/>
        <w:rPr>
          <w:sz w:val="24"/>
          <w:szCs w:val="24"/>
        </w:rPr>
      </w:pPr>
      <w:r>
        <w:rPr>
          <w:b/>
          <w:sz w:val="24"/>
          <w:szCs w:val="24"/>
        </w:rPr>
        <w:t xml:space="preserve">3.1     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ument, unlessthe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eis a</w:t>
      </w:r>
      <w:r>
        <w:rPr>
          <w:spacing w:val="4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the 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 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ex</w:t>
      </w:r>
      <w:r>
        <w:rPr>
          <w:sz w:val="24"/>
          <w:szCs w:val="24"/>
        </w:rPr>
        <w:t>t:</w:t>
      </w:r>
    </w:p>
    <w:p w:rsidR="00865E4A" w:rsidRDefault="00BE02FD">
      <w:pPr>
        <w:tabs>
          <w:tab w:val="left" w:pos="1540"/>
        </w:tabs>
        <w:ind w:left="1540" w:right="78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3.2</w:t>
      </w:r>
      <w:r>
        <w:rPr>
          <w:b/>
          <w:sz w:val="24"/>
          <w:szCs w:val="24"/>
        </w:rPr>
        <w:tab/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”m</w:t>
      </w:r>
      <w:r>
        <w:rPr>
          <w:spacing w:val="2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nsthe</w:t>
      </w:r>
      <w:r w:rsidR="008F1CB2">
        <w:rPr>
          <w:spacing w:val="11"/>
          <w:sz w:val="24"/>
          <w:szCs w:val="24"/>
        </w:rPr>
        <w:t xml:space="preserve"> Director Human Rights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ntof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indhor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otherp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3"/>
          <w:sz w:val="24"/>
          <w:szCs w:val="24"/>
        </w:rPr>
        <w:t xml:space="preserve"> t</w:t>
      </w:r>
      <w:r>
        <w:rPr>
          <w:sz w:val="24"/>
          <w:szCs w:val="24"/>
        </w:rPr>
        <w:t>het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ingor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romt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metot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ppo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ntedin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 w:rsidR="008F1CB2">
        <w:rPr>
          <w:spacing w:val="4"/>
          <w:sz w:val="24"/>
          <w:szCs w:val="24"/>
        </w:rPr>
        <w:t xml:space="preserve"> Human Rights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ntGov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ntof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indhto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uring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 thepur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ose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865E4A" w:rsidRDefault="00BE02FD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 xml:space="preserve">3.3      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Confi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mation” 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mation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865E4A" w:rsidRDefault="00BE02FD">
      <w:pPr>
        <w:tabs>
          <w:tab w:val="left" w:pos="1540"/>
        </w:tabs>
        <w:ind w:left="1540" w:right="76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3.4</w:t>
      </w:r>
      <w:r>
        <w:rPr>
          <w:b/>
          <w:sz w:val="24"/>
          <w:szCs w:val="24"/>
        </w:rPr>
        <w:tab/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</w:t>
      </w:r>
      <w:r>
        <w:rPr>
          <w:spacing w:val="2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”me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/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4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/</w:t>
      </w:r>
      <w:r>
        <w:rPr>
          <w:spacing w:val="3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ont</w:t>
      </w:r>
      <w:r>
        <w:rPr>
          <w:spacing w:val="6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tisa re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dbidderwiththe</w:t>
      </w:r>
      <w:r w:rsidR="008F1CB2" w:rsidRPr="008F1CB2">
        <w:rPr>
          <w:rStyle w:val="Heading6Char"/>
          <w:b w:val="0"/>
        </w:rPr>
        <w:t>Human Rights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ria/ sp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 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sted.</w:t>
      </w:r>
    </w:p>
    <w:p w:rsidR="00865E4A" w:rsidRDefault="00BE02FD">
      <w:pPr>
        <w:tabs>
          <w:tab w:val="left" w:pos="1540"/>
        </w:tabs>
        <w:ind w:left="1540" w:right="79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3.5</w:t>
      </w:r>
      <w:r>
        <w:rPr>
          <w:b/>
          <w:sz w:val="24"/>
          <w:szCs w:val="24"/>
        </w:rPr>
        <w:tab/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tor”m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rsonthatm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 provideorprovid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sthe</w:t>
      </w:r>
      <w:r>
        <w:rPr>
          <w:spacing w:val="-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to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epubl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r o</w:t>
      </w:r>
      <w:r>
        <w:rPr>
          <w:spacing w:val="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865E4A" w:rsidRDefault="00BE02FD">
      <w:pPr>
        <w:tabs>
          <w:tab w:val="left" w:pos="1540"/>
        </w:tabs>
        <w:ind w:left="1540" w:right="82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3.6</w:t>
      </w:r>
      <w:r>
        <w:rPr>
          <w:b/>
          <w:sz w:val="24"/>
          <w:szCs w:val="24"/>
        </w:rPr>
        <w:tab/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t”m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nsthe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tprop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dtobe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nthe</w:t>
      </w:r>
      <w:r w:rsidR="00CB1A13" w:rsidRPr="00CB1A13">
        <w:rPr>
          <w:rStyle w:val="Heading6Char"/>
          <w:b w:val="0"/>
        </w:rPr>
        <w:t>Human Rights</w:t>
      </w:r>
      <w:r>
        <w:rPr>
          <w:sz w:val="24"/>
          <w:szCs w:val="24"/>
        </w:rPr>
        <w:t xml:space="preserve">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ntGo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tof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,including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hments,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ments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ted </w:t>
      </w:r>
      <w:r>
        <w:rPr>
          <w:spacing w:val="4"/>
          <w:sz w:val="24"/>
          <w:szCs w:val="24"/>
        </w:rPr>
        <w:t>b</w:t>
      </w:r>
      <w:r>
        <w:rPr>
          <w:sz w:val="24"/>
          <w:szCs w:val="24"/>
        </w:rPr>
        <w:t>yref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eth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in.</w:t>
      </w:r>
    </w:p>
    <w:p w:rsidR="00865E4A" w:rsidRDefault="00BE02FD">
      <w:pPr>
        <w:tabs>
          <w:tab w:val="left" w:pos="1540"/>
        </w:tabs>
        <w:ind w:left="1540" w:right="82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3.7</w:t>
      </w:r>
      <w:r>
        <w:rPr>
          <w:b/>
          <w:sz w:val="24"/>
          <w:szCs w:val="24"/>
        </w:rPr>
        <w:tab/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”me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bletotheContr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tfor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 its cont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tualobl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ons.</w:t>
      </w:r>
    </w:p>
    <w:p w:rsidR="00865E4A" w:rsidRDefault="00BE02FD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 xml:space="preserve">3.8      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lend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3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s”m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includi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llhol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865E4A" w:rsidRDefault="00BE02FD">
      <w:pPr>
        <w:tabs>
          <w:tab w:val="left" w:pos="1540"/>
        </w:tabs>
        <w:ind w:left="1540" w:right="76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3.9</w:t>
      </w:r>
      <w:r>
        <w:rPr>
          <w:b/>
          <w:sz w:val="24"/>
          <w:szCs w:val="24"/>
        </w:rPr>
        <w:tab/>
      </w:r>
      <w:r>
        <w:rPr>
          <w:spacing w:val="-1"/>
          <w:sz w:val="24"/>
          <w:szCs w:val="24"/>
        </w:rPr>
        <w:t>“F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udulent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Co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ruptpr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”willh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m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sion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t-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,inthe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 xml:space="preserve">indh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mentR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gulato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 Rules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2010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d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013).</w:t>
      </w:r>
    </w:p>
    <w:p w:rsidR="00865E4A" w:rsidRDefault="00BE02FD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 xml:space="preserve">3.10    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”me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 G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 Sindh.</w:t>
      </w:r>
    </w:p>
    <w:p w:rsidR="00865E4A" w:rsidRDefault="00BE02FD">
      <w:pPr>
        <w:tabs>
          <w:tab w:val="left" w:pos="1600"/>
        </w:tabs>
        <w:ind w:left="1540" w:right="78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3.11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pacing w:val="1"/>
          <w:sz w:val="24"/>
          <w:szCs w:val="24"/>
        </w:rPr>
        <w:t>“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ritin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”me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tedinw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ymail,</w:t>
      </w:r>
      <w:r>
        <w:rPr>
          <w:spacing w:val="4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mailorf</w:t>
      </w:r>
      <w:r>
        <w:rPr>
          <w:spacing w:val="-2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 with proof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ip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865E4A" w:rsidRDefault="00BE02FD">
      <w:pPr>
        <w:spacing w:line="260" w:lineRule="exact"/>
        <w:ind w:left="820"/>
        <w:rPr>
          <w:sz w:val="24"/>
          <w:szCs w:val="24"/>
        </w:rPr>
      </w:pPr>
      <w:r>
        <w:rPr>
          <w:b/>
          <w:sz w:val="24"/>
          <w:szCs w:val="24"/>
        </w:rPr>
        <w:t xml:space="preserve">3.12    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rson”  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vidual,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ssoci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 of 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rsons,  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m, 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4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</w:p>
    <w:p w:rsidR="00865E4A" w:rsidRDefault="00163554">
      <w:pPr>
        <w:ind w:left="1540"/>
        <w:rPr>
          <w:sz w:val="24"/>
          <w:szCs w:val="24"/>
        </w:rPr>
      </w:pPr>
      <w:r>
        <w:rPr>
          <w:sz w:val="24"/>
          <w:szCs w:val="24"/>
        </w:rPr>
        <w:t>Institution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nd o</w:t>
      </w:r>
      <w:r w:rsidR="00BE02FD">
        <w:rPr>
          <w:spacing w:val="-1"/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g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ni</w:t>
      </w:r>
      <w:r w:rsidR="00BE02FD">
        <w:rPr>
          <w:spacing w:val="2"/>
          <w:sz w:val="24"/>
          <w:szCs w:val="24"/>
        </w:rPr>
        <w:t>z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t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 xml:space="preserve">on, 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tc h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vi</w:t>
      </w:r>
      <w:r w:rsidR="00BE02FD">
        <w:rPr>
          <w:spacing w:val="3"/>
          <w:sz w:val="24"/>
          <w:szCs w:val="24"/>
        </w:rPr>
        <w:t>n</w:t>
      </w:r>
      <w:r w:rsidR="00BE02FD">
        <w:rPr>
          <w:sz w:val="24"/>
          <w:szCs w:val="24"/>
        </w:rPr>
        <w:t>gl</w:t>
      </w:r>
      <w:r w:rsidR="00BE02FD">
        <w:rPr>
          <w:spacing w:val="2"/>
          <w:sz w:val="24"/>
          <w:szCs w:val="24"/>
        </w:rPr>
        <w:t>e</w:t>
      </w:r>
      <w:r w:rsidR="00BE02FD">
        <w:rPr>
          <w:spacing w:val="-2"/>
          <w:sz w:val="24"/>
          <w:szCs w:val="24"/>
        </w:rPr>
        <w:t>g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</w:t>
      </w:r>
      <w:r w:rsidR="00BE02FD">
        <w:rPr>
          <w:spacing w:val="-1"/>
          <w:sz w:val="24"/>
          <w:szCs w:val="24"/>
        </w:rPr>
        <w:t>ca</w:t>
      </w:r>
      <w:r w:rsidR="00BE02FD">
        <w:rPr>
          <w:sz w:val="24"/>
          <w:szCs w:val="24"/>
        </w:rPr>
        <w:t>p</w:t>
      </w:r>
      <w:r w:rsidR="00BE02FD">
        <w:rPr>
          <w:spacing w:val="1"/>
          <w:sz w:val="24"/>
          <w:szCs w:val="24"/>
        </w:rPr>
        <w:t>a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i</w:t>
      </w:r>
      <w:r w:rsidR="00BE02FD">
        <w:rPr>
          <w:spacing w:val="3"/>
          <w:sz w:val="24"/>
          <w:szCs w:val="24"/>
        </w:rPr>
        <w:t>t</w:t>
      </w:r>
      <w:r w:rsidR="00BE02FD">
        <w:rPr>
          <w:spacing w:val="-5"/>
          <w:sz w:val="24"/>
          <w:szCs w:val="24"/>
        </w:rPr>
        <w:t>y</w:t>
      </w:r>
      <w:r w:rsidR="00BE02FD">
        <w:rPr>
          <w:sz w:val="24"/>
          <w:szCs w:val="24"/>
        </w:rPr>
        <w:t>.</w:t>
      </w:r>
    </w:p>
    <w:p w:rsidR="00865E4A" w:rsidRDefault="00BE02FD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 xml:space="preserve">3.13    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l”m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nspro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ndsupportsta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ythebidd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rthat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</w:p>
    <w:p w:rsidR="00865E4A" w:rsidRDefault="00163554">
      <w:pPr>
        <w:ind w:left="1540"/>
        <w:rPr>
          <w:sz w:val="24"/>
          <w:szCs w:val="24"/>
        </w:rPr>
      </w:pPr>
      <w:r>
        <w:rPr>
          <w:spacing w:val="-1"/>
          <w:sz w:val="24"/>
          <w:szCs w:val="24"/>
        </w:rPr>
        <w:t>Assigned</w:t>
      </w:r>
      <w:r w:rsidR="00BE02FD">
        <w:rPr>
          <w:sz w:val="24"/>
          <w:szCs w:val="24"/>
        </w:rPr>
        <w:t xml:space="preserve"> to </w:t>
      </w:r>
      <w:r w:rsidR="00BE02FD">
        <w:rPr>
          <w:spacing w:val="3"/>
          <w:sz w:val="24"/>
          <w:szCs w:val="24"/>
        </w:rPr>
        <w:t>p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f</w:t>
      </w:r>
      <w:r w:rsidR="00BE02FD">
        <w:rPr>
          <w:spacing w:val="2"/>
          <w:sz w:val="24"/>
          <w:szCs w:val="24"/>
        </w:rPr>
        <w:t>o</w:t>
      </w:r>
      <w:r w:rsidR="00BE02FD">
        <w:rPr>
          <w:sz w:val="24"/>
          <w:szCs w:val="24"/>
        </w:rPr>
        <w:t>rm theT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 xml:space="preserve">sk or </w:t>
      </w:r>
      <w:r w:rsidR="00BE02FD">
        <w:rPr>
          <w:spacing w:val="-1"/>
          <w:sz w:val="24"/>
          <w:szCs w:val="24"/>
        </w:rPr>
        <w:t>a</w:t>
      </w:r>
      <w:r w:rsidR="00BE02FD">
        <w:rPr>
          <w:spacing w:val="5"/>
          <w:sz w:val="24"/>
          <w:szCs w:val="24"/>
        </w:rPr>
        <w:t>n</w:t>
      </w:r>
      <w:r w:rsidR="00BE02FD">
        <w:rPr>
          <w:sz w:val="24"/>
          <w:szCs w:val="24"/>
        </w:rPr>
        <w:t>y</w:t>
      </w:r>
      <w:r w:rsidR="00BE02FD">
        <w:rPr>
          <w:spacing w:val="2"/>
          <w:sz w:val="24"/>
          <w:szCs w:val="24"/>
        </w:rPr>
        <w:t>p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rt th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</w:t>
      </w:r>
      <w:r w:rsidR="00BE02FD">
        <w:rPr>
          <w:spacing w:val="1"/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o</w:t>
      </w:r>
      <w:r w:rsidR="00BE02FD">
        <w:rPr>
          <w:sz w:val="24"/>
          <w:szCs w:val="24"/>
        </w:rPr>
        <w:t>f.</w:t>
      </w:r>
    </w:p>
    <w:p w:rsidR="00865E4A" w:rsidRDefault="00BE02FD">
      <w:pPr>
        <w:tabs>
          <w:tab w:val="left" w:pos="1540"/>
        </w:tabs>
        <w:ind w:left="1540" w:right="81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3.14</w:t>
      </w:r>
      <w:r>
        <w:rPr>
          <w:b/>
          <w:sz w:val="24"/>
          <w:szCs w:val="24"/>
        </w:rPr>
        <w:tab/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thods”me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yoneofthepro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ntmodes/m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dinthe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mentRule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2010</w:t>
      </w:r>
      <w:r>
        <w:rPr>
          <w:spacing w:val="1"/>
          <w:sz w:val="24"/>
          <w:szCs w:val="24"/>
        </w:rPr>
        <w:t>(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2013)publ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indh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ment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ulato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yAutho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>(SPP</w:t>
      </w:r>
      <w:r>
        <w:rPr>
          <w:sz w:val="24"/>
          <w:szCs w:val="24"/>
        </w:rPr>
        <w:t>RA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,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 Sindh.</w:t>
      </w:r>
    </w:p>
    <w:p w:rsidR="00865E4A" w:rsidRDefault="00BE02FD">
      <w:pPr>
        <w:tabs>
          <w:tab w:val="left" w:pos="1540"/>
        </w:tabs>
        <w:ind w:left="1540" w:right="83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3.15</w:t>
      </w:r>
      <w:r>
        <w:rPr>
          <w:b/>
          <w:sz w:val="24"/>
          <w:szCs w:val="24"/>
        </w:rPr>
        <w:tab/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l” m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ial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for the provision of the of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ices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esubmi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ted </w:t>
      </w:r>
      <w:r>
        <w:rPr>
          <w:spacing w:val="4"/>
          <w:sz w:val="24"/>
          <w:szCs w:val="24"/>
        </w:rPr>
        <w:t>b</w:t>
      </w:r>
      <w:r>
        <w:rPr>
          <w:sz w:val="24"/>
          <w:szCs w:val="24"/>
        </w:rPr>
        <w:t>ya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r in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sponse to R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.</w:t>
      </w:r>
    </w:p>
    <w:p w:rsidR="00865E4A" w:rsidRDefault="00BE02FD">
      <w:pPr>
        <w:tabs>
          <w:tab w:val="left" w:pos="1540"/>
        </w:tabs>
        <w:ind w:left="1540" w:right="77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3.16</w:t>
      </w:r>
      <w:r>
        <w:rPr>
          <w:b/>
          <w:sz w:val="24"/>
          <w:szCs w:val="24"/>
        </w:rPr>
        <w:tab/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ve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id”, 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that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ontains no 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dif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sorD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viati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nsf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omorr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onsto,the 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ms,</w:t>
      </w:r>
      <w:r>
        <w:rPr>
          <w:spacing w:val="-1"/>
          <w:sz w:val="24"/>
          <w:szCs w:val="24"/>
        </w:rPr>
        <w:t>c</w:t>
      </w:r>
      <w:r>
        <w:rPr>
          <w:spacing w:val="4"/>
          <w:sz w:val="24"/>
          <w:szCs w:val="24"/>
        </w:rPr>
        <w:t>o</w:t>
      </w:r>
      <w:r>
        <w:rPr>
          <w:sz w:val="24"/>
          <w:szCs w:val="24"/>
        </w:rPr>
        <w:t>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iven in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865E4A" w:rsidRDefault="00BE02FD">
      <w:pPr>
        <w:tabs>
          <w:tab w:val="left" w:pos="1540"/>
        </w:tabs>
        <w:ind w:left="1540" w:right="79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3.17</w:t>
      </w:r>
      <w:r>
        <w:rPr>
          <w:b/>
          <w:sz w:val="24"/>
          <w:szCs w:val="24"/>
        </w:rPr>
        <w:tab/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”me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</w:t>
      </w:r>
      <w:r>
        <w:rPr>
          <w:spacing w:val="3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ls,including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ntsthat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ybe made </w:t>
      </w:r>
      <w:r>
        <w:rPr>
          <w:spacing w:val="2"/>
          <w:sz w:val="24"/>
          <w:szCs w:val="24"/>
        </w:rPr>
        <w:t>b</w:t>
      </w:r>
      <w:r w:rsidR="006B1457">
        <w:rPr>
          <w:sz w:val="24"/>
          <w:szCs w:val="24"/>
        </w:rPr>
        <w:t>y  the Human Rights</w:t>
      </w:r>
      <w:r>
        <w:rPr>
          <w:sz w:val="24"/>
          <w:szCs w:val="24"/>
        </w:rPr>
        <w:t xml:space="preserve">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Gov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t of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 for the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 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865E4A" w:rsidRDefault="00BE02FD">
      <w:pPr>
        <w:ind w:left="820"/>
        <w:rPr>
          <w:sz w:val="24"/>
          <w:szCs w:val="24"/>
        </w:rPr>
        <w:sectPr w:rsidR="00865E4A">
          <w:pgSz w:w="12240" w:h="15840"/>
          <w:pgMar w:top="940" w:right="1320" w:bottom="280" w:left="1340" w:header="0" w:footer="881" w:gutter="0"/>
          <w:cols w:space="720"/>
        </w:sectPr>
      </w:pPr>
      <w:r>
        <w:rPr>
          <w:b/>
          <w:sz w:val="24"/>
          <w:szCs w:val="24"/>
        </w:rPr>
        <w:t xml:space="preserve">3.18    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D”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ns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uments.</w:t>
      </w:r>
    </w:p>
    <w:p w:rsidR="00865E4A" w:rsidRDefault="00BE02FD">
      <w:pPr>
        <w:spacing w:before="72"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lastRenderedPageBreak/>
        <w:t xml:space="preserve">4.   </w:t>
      </w:r>
      <w:r>
        <w:rPr>
          <w:b/>
          <w:position w:val="-1"/>
          <w:sz w:val="24"/>
          <w:szCs w:val="24"/>
          <w:u w:val="thick" w:color="000000"/>
        </w:rPr>
        <w:t>H</w:t>
      </w:r>
      <w:r>
        <w:rPr>
          <w:b/>
          <w:spacing w:val="1"/>
          <w:position w:val="-1"/>
          <w:sz w:val="24"/>
          <w:szCs w:val="24"/>
          <w:u w:val="thick" w:color="000000"/>
        </w:rPr>
        <w:t>E</w:t>
      </w:r>
      <w:r>
        <w:rPr>
          <w:b/>
          <w:position w:val="-1"/>
          <w:sz w:val="24"/>
          <w:szCs w:val="24"/>
          <w:u w:val="thick" w:color="000000"/>
        </w:rPr>
        <w:t>A</w:t>
      </w:r>
      <w:r>
        <w:rPr>
          <w:b/>
          <w:spacing w:val="-1"/>
          <w:position w:val="-1"/>
          <w:sz w:val="24"/>
          <w:szCs w:val="24"/>
          <w:u w:val="thick" w:color="000000"/>
        </w:rPr>
        <w:t>D</w:t>
      </w:r>
      <w:r>
        <w:rPr>
          <w:b/>
          <w:position w:val="-1"/>
          <w:sz w:val="24"/>
          <w:szCs w:val="24"/>
          <w:u w:val="thick" w:color="000000"/>
        </w:rPr>
        <w:t>IN</w:t>
      </w:r>
      <w:r>
        <w:rPr>
          <w:b/>
          <w:spacing w:val="-2"/>
          <w:position w:val="-1"/>
          <w:sz w:val="24"/>
          <w:szCs w:val="24"/>
          <w:u w:val="thick" w:color="000000"/>
        </w:rPr>
        <w:t>G</w:t>
      </w:r>
      <w:r>
        <w:rPr>
          <w:b/>
          <w:position w:val="-1"/>
          <w:sz w:val="24"/>
          <w:szCs w:val="24"/>
          <w:u w:val="thick" w:color="000000"/>
        </w:rPr>
        <w:t>SA</w:t>
      </w:r>
      <w:r>
        <w:rPr>
          <w:b/>
          <w:spacing w:val="-1"/>
          <w:position w:val="-1"/>
          <w:sz w:val="24"/>
          <w:szCs w:val="24"/>
          <w:u w:val="thick" w:color="000000"/>
        </w:rPr>
        <w:t>N</w:t>
      </w:r>
      <w:r>
        <w:rPr>
          <w:b/>
          <w:position w:val="-1"/>
          <w:sz w:val="24"/>
          <w:szCs w:val="24"/>
          <w:u w:val="thick" w:color="000000"/>
        </w:rPr>
        <w:t>D TI</w:t>
      </w:r>
      <w:r>
        <w:rPr>
          <w:b/>
          <w:spacing w:val="1"/>
          <w:position w:val="-1"/>
          <w:sz w:val="24"/>
          <w:szCs w:val="24"/>
          <w:u w:val="thick" w:color="000000"/>
        </w:rPr>
        <w:t>T</w:t>
      </w:r>
      <w:r>
        <w:rPr>
          <w:b/>
          <w:position w:val="-1"/>
          <w:sz w:val="24"/>
          <w:szCs w:val="24"/>
          <w:u w:val="thick" w:color="000000"/>
        </w:rPr>
        <w:t>LE</w:t>
      </w:r>
      <w:r>
        <w:rPr>
          <w:b/>
          <w:spacing w:val="3"/>
          <w:position w:val="-1"/>
          <w:sz w:val="24"/>
          <w:szCs w:val="24"/>
          <w:u w:val="thick" w:color="000000"/>
        </w:rPr>
        <w:t>S</w:t>
      </w:r>
      <w:r>
        <w:rPr>
          <w:b/>
          <w:position w:val="-1"/>
          <w:sz w:val="24"/>
          <w:szCs w:val="24"/>
        </w:rPr>
        <w:t>:</w:t>
      </w:r>
    </w:p>
    <w:p w:rsidR="00865E4A" w:rsidRDefault="00865E4A">
      <w:pPr>
        <w:spacing w:before="8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85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ument,h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llnotbe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dto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rtt</w:t>
      </w:r>
      <w:r>
        <w:rPr>
          <w:spacing w:val="3"/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of orbe ta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oninthein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tationofthedo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porting</w:t>
      </w:r>
      <w:r>
        <w:rPr>
          <w:spacing w:val="3"/>
          <w:sz w:val="24"/>
          <w:szCs w:val="24"/>
        </w:rPr>
        <w:t xml:space="preserve"> t</w:t>
      </w:r>
      <w:r>
        <w:rPr>
          <w:sz w:val="24"/>
          <w:szCs w:val="24"/>
        </w:rPr>
        <w:t>hesin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ul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ron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lso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 theplur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vice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awh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ethe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 so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5.   </w:t>
      </w:r>
      <w:r>
        <w:rPr>
          <w:b/>
          <w:position w:val="-1"/>
          <w:sz w:val="24"/>
          <w:szCs w:val="24"/>
          <w:u w:val="thick" w:color="000000"/>
        </w:rPr>
        <w:t>NOTIC</w:t>
      </w:r>
      <w:r>
        <w:rPr>
          <w:b/>
          <w:spacing w:val="1"/>
          <w:position w:val="-1"/>
          <w:sz w:val="24"/>
          <w:szCs w:val="24"/>
          <w:u w:val="thick" w:color="000000"/>
        </w:rPr>
        <w:t>E</w:t>
      </w:r>
      <w:r>
        <w:rPr>
          <w:b/>
          <w:position w:val="-1"/>
          <w:sz w:val="24"/>
          <w:szCs w:val="24"/>
        </w:rPr>
        <w:t>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tabs>
          <w:tab w:val="left" w:pos="1540"/>
        </w:tabs>
        <w:spacing w:before="29"/>
        <w:ind w:left="1540" w:right="82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5.1</w:t>
      </w:r>
      <w:r>
        <w:rPr>
          <w:b/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ument,unle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sothe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wisesp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rprovisionismadefor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gnot</w:t>
      </w:r>
      <w:r>
        <w:rPr>
          <w:spacing w:val="1"/>
          <w:sz w:val="24"/>
          <w:szCs w:val="24"/>
        </w:rPr>
        <w:t>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te,order,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va</w:t>
      </w:r>
      <w:r>
        <w:rPr>
          <w:sz w:val="24"/>
          <w:szCs w:val="24"/>
        </w:rPr>
        <w:t>lorins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st 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tor, the</w:t>
      </w:r>
      <w:r w:rsidR="006B1457">
        <w:rPr>
          <w:spacing w:val="-1"/>
          <w:sz w:val="24"/>
          <w:szCs w:val="24"/>
        </w:rPr>
        <w:t>Human Rights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and the</w:t>
      </w:r>
      <w:r>
        <w:rPr>
          <w:spacing w:val="-2"/>
          <w:sz w:val="24"/>
          <w:szCs w:val="24"/>
        </w:rPr>
        <w:t>B</w:t>
      </w:r>
      <w:r>
        <w:rPr>
          <w:spacing w:val="5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thes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 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llbe</w:t>
      </w:r>
      <w:r>
        <w:rPr>
          <w:b/>
          <w:sz w:val="24"/>
          <w:szCs w:val="24"/>
        </w:rPr>
        <w:t>:</w:t>
      </w:r>
    </w:p>
    <w:p w:rsidR="00865E4A" w:rsidRDefault="00BE02FD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 xml:space="preserve">5.1.1    </w:t>
      </w:r>
      <w:r>
        <w:rPr>
          <w:sz w:val="24"/>
          <w:szCs w:val="24"/>
        </w:rPr>
        <w:t>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;</w:t>
      </w:r>
    </w:p>
    <w:p w:rsidR="00865E4A" w:rsidRDefault="00BE02FD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 xml:space="preserve">5.1.2   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;</w:t>
      </w:r>
    </w:p>
    <w:p w:rsidR="00865E4A" w:rsidRDefault="00BE02FD">
      <w:pPr>
        <w:tabs>
          <w:tab w:val="left" w:pos="1540"/>
        </w:tabs>
        <w:ind w:left="1540" w:right="82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5.1.3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gthes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ror</w:t>
      </w:r>
      <w:r>
        <w:rPr>
          <w:spacing w:val="1"/>
          <w:sz w:val="24"/>
          <w:szCs w:val="24"/>
        </w:rPr>
        <w:t>re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dposttotheirprin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ipalof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ice in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or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other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 as 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llnot</w:t>
      </w:r>
      <w:r>
        <w:rPr>
          <w:spacing w:val="1"/>
          <w:sz w:val="24"/>
          <w:szCs w:val="24"/>
        </w:rPr>
        <w:t>if</w:t>
      </w:r>
      <w:r>
        <w:rPr>
          <w:sz w:val="24"/>
          <w:szCs w:val="24"/>
        </w:rPr>
        <w:t>yforthe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</w:t>
      </w:r>
      <w:r>
        <w:rPr>
          <w:spacing w:val="2"/>
          <w:sz w:val="24"/>
          <w:szCs w:val="24"/>
        </w:rPr>
        <w:t>s</w:t>
      </w:r>
      <w:r>
        <w:rPr>
          <w:spacing w:val="3"/>
          <w:sz w:val="24"/>
          <w:szCs w:val="24"/>
        </w:rPr>
        <w:t>e</w:t>
      </w:r>
      <w:r>
        <w:rPr>
          <w:b/>
          <w:sz w:val="24"/>
          <w:szCs w:val="24"/>
        </w:rPr>
        <w:t>;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865E4A" w:rsidRDefault="00BE02FD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 xml:space="preserve">5.1.4    </w:t>
      </w:r>
      <w:r>
        <w:rPr>
          <w:sz w:val="24"/>
          <w:szCs w:val="24"/>
        </w:rPr>
        <w:t>Thewo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>i</w:t>
      </w:r>
      <w:r>
        <w:rPr>
          <w:spacing w:val="4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>“c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nt”,</w:t>
      </w:r>
      <w:r>
        <w:rPr>
          <w:spacing w:val="1"/>
          <w:sz w:val="24"/>
          <w:szCs w:val="24"/>
        </w:rPr>
        <w:t>“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1"/>
          <w:sz w:val="24"/>
          <w:szCs w:val="24"/>
        </w:rPr>
        <w:t>v</w:t>
      </w:r>
      <w:r>
        <w:rPr>
          <w:spacing w:val="-1"/>
          <w:sz w:val="24"/>
          <w:szCs w:val="24"/>
        </w:rPr>
        <w:t>e”</w:t>
      </w:r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ins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t”,sh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</w:p>
    <w:p w:rsidR="00865E4A" w:rsidRDefault="00BE02FD">
      <w:pPr>
        <w:ind w:left="1540"/>
        <w:rPr>
          <w:sz w:val="24"/>
          <w:szCs w:val="24"/>
        </w:rPr>
      </w:pP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ordi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BE02FD">
      <w:pPr>
        <w:spacing w:line="260" w:lineRule="exact"/>
        <w:ind w:left="422" w:right="6783"/>
        <w:jc w:val="center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6.   </w:t>
      </w:r>
      <w:r>
        <w:rPr>
          <w:b/>
          <w:position w:val="-1"/>
          <w:sz w:val="24"/>
          <w:szCs w:val="24"/>
          <w:u w:val="thick" w:color="000000"/>
        </w:rPr>
        <w:t>TEN</w:t>
      </w:r>
      <w:r>
        <w:rPr>
          <w:b/>
          <w:spacing w:val="-1"/>
          <w:position w:val="-1"/>
          <w:sz w:val="24"/>
          <w:szCs w:val="24"/>
          <w:u w:val="thick" w:color="000000"/>
        </w:rPr>
        <w:t>D</w:t>
      </w:r>
      <w:r>
        <w:rPr>
          <w:b/>
          <w:position w:val="-1"/>
          <w:sz w:val="24"/>
          <w:szCs w:val="24"/>
          <w:u w:val="thick" w:color="000000"/>
        </w:rPr>
        <w:t>ER SCO</w:t>
      </w:r>
      <w:r>
        <w:rPr>
          <w:b/>
          <w:spacing w:val="-2"/>
          <w:position w:val="-1"/>
          <w:sz w:val="24"/>
          <w:szCs w:val="24"/>
          <w:u w:val="thick" w:color="000000"/>
        </w:rPr>
        <w:t>P</w:t>
      </w:r>
      <w:r>
        <w:rPr>
          <w:b/>
          <w:position w:val="-1"/>
          <w:sz w:val="24"/>
          <w:szCs w:val="24"/>
          <w:u w:val="thick" w:color="000000"/>
        </w:rPr>
        <w:t>E: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755399">
      <w:pPr>
        <w:spacing w:before="29"/>
        <w:ind w:left="100" w:right="7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Human Rights</w:t>
      </w:r>
      <w:r w:rsidR="00BE02FD">
        <w:rPr>
          <w:sz w:val="24"/>
          <w:szCs w:val="24"/>
        </w:rPr>
        <w:t>D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p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rtm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nt,G</w:t>
      </w:r>
      <w:r w:rsidR="00BE02FD">
        <w:rPr>
          <w:spacing w:val="2"/>
          <w:sz w:val="24"/>
          <w:szCs w:val="24"/>
        </w:rPr>
        <w:t>o</w:t>
      </w:r>
      <w:r w:rsidR="00BE02FD">
        <w:rPr>
          <w:sz w:val="24"/>
          <w:szCs w:val="24"/>
        </w:rPr>
        <w:t>v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rnm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ntof</w:t>
      </w:r>
      <w:r w:rsidR="00BE02FD">
        <w:rPr>
          <w:spacing w:val="1"/>
          <w:sz w:val="24"/>
          <w:szCs w:val="24"/>
        </w:rPr>
        <w:t>S</w:t>
      </w:r>
      <w:r w:rsidR="00BE02FD">
        <w:rPr>
          <w:sz w:val="24"/>
          <w:szCs w:val="24"/>
        </w:rPr>
        <w:t>indh,(h</w:t>
      </w:r>
      <w:r w:rsidR="00BE02FD">
        <w:rPr>
          <w:spacing w:val="-2"/>
          <w:sz w:val="24"/>
          <w:szCs w:val="24"/>
        </w:rPr>
        <w:t>e</w:t>
      </w:r>
      <w:r w:rsidR="00BE02FD">
        <w:rPr>
          <w:spacing w:val="1"/>
          <w:sz w:val="24"/>
          <w:szCs w:val="24"/>
        </w:rPr>
        <w:t>re</w:t>
      </w:r>
      <w:r w:rsidR="00BE02FD">
        <w:rPr>
          <w:sz w:val="24"/>
          <w:szCs w:val="24"/>
        </w:rPr>
        <w:t>ina</w:t>
      </w:r>
      <w:r w:rsidR="00BE02FD">
        <w:rPr>
          <w:spacing w:val="-1"/>
          <w:sz w:val="24"/>
          <w:szCs w:val="24"/>
        </w:rPr>
        <w:t>f</w:t>
      </w:r>
      <w:r w:rsidR="00BE02FD">
        <w:rPr>
          <w:sz w:val="24"/>
          <w:szCs w:val="24"/>
        </w:rPr>
        <w:t>ter</w:t>
      </w:r>
      <w:r w:rsidR="00BE02FD">
        <w:rPr>
          <w:spacing w:val="1"/>
          <w:sz w:val="24"/>
          <w:szCs w:val="24"/>
        </w:rPr>
        <w:t xml:space="preserve"> r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fer</w:t>
      </w:r>
      <w:r w:rsidR="00BE02FD">
        <w:rPr>
          <w:spacing w:val="-1"/>
          <w:sz w:val="24"/>
          <w:szCs w:val="24"/>
        </w:rPr>
        <w:t>re</w:t>
      </w:r>
      <w:r w:rsidR="00BE02FD">
        <w:rPr>
          <w:sz w:val="24"/>
          <w:szCs w:val="24"/>
        </w:rPr>
        <w:t>dto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s</w:t>
      </w:r>
      <w:r w:rsidR="00BE02FD">
        <w:rPr>
          <w:spacing w:val="-1"/>
          <w:sz w:val="24"/>
          <w:szCs w:val="24"/>
        </w:rPr>
        <w:t>“</w:t>
      </w:r>
      <w:r w:rsidR="00BE02FD">
        <w:rPr>
          <w:sz w:val="24"/>
          <w:szCs w:val="24"/>
        </w:rPr>
        <w:t>the</w:t>
      </w:r>
      <w:r w:rsidR="00BE02FD">
        <w:rPr>
          <w:spacing w:val="1"/>
          <w:sz w:val="24"/>
          <w:szCs w:val="24"/>
        </w:rPr>
        <w:t>P</w:t>
      </w:r>
      <w:r w:rsidR="00BE02FD">
        <w:rPr>
          <w:sz w:val="24"/>
          <w:szCs w:val="24"/>
        </w:rPr>
        <w:t>ro</w:t>
      </w:r>
      <w:r w:rsidR="00BE02FD">
        <w:rPr>
          <w:spacing w:val="-2"/>
          <w:sz w:val="24"/>
          <w:szCs w:val="24"/>
        </w:rPr>
        <w:t>c</w:t>
      </w:r>
      <w:r w:rsidR="00BE02FD">
        <w:rPr>
          <w:sz w:val="24"/>
          <w:szCs w:val="24"/>
        </w:rPr>
        <w:t>uri</w:t>
      </w:r>
      <w:r w:rsidR="00BE02FD">
        <w:rPr>
          <w:spacing w:val="2"/>
          <w:sz w:val="24"/>
          <w:szCs w:val="24"/>
        </w:rPr>
        <w:t>n</w:t>
      </w:r>
      <w:r w:rsidR="00BE02FD">
        <w:rPr>
          <w:sz w:val="24"/>
          <w:szCs w:val="24"/>
        </w:rPr>
        <w:t xml:space="preserve">g </w:t>
      </w:r>
      <w:r w:rsidR="00BE02FD">
        <w:rPr>
          <w:spacing w:val="2"/>
          <w:sz w:val="24"/>
          <w:szCs w:val="24"/>
        </w:rPr>
        <w:t>A</w:t>
      </w:r>
      <w:r w:rsidR="00BE02FD">
        <w:rPr>
          <w:spacing w:val="-2"/>
          <w:sz w:val="24"/>
          <w:szCs w:val="24"/>
        </w:rPr>
        <w:t>g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n</w:t>
      </w:r>
      <w:r w:rsidR="00BE02FD">
        <w:rPr>
          <w:spacing w:val="4"/>
          <w:sz w:val="24"/>
          <w:szCs w:val="24"/>
        </w:rPr>
        <w:t>c</w:t>
      </w:r>
      <w:r w:rsidR="00BE02FD">
        <w:rPr>
          <w:spacing w:val="-5"/>
          <w:sz w:val="24"/>
          <w:szCs w:val="24"/>
        </w:rPr>
        <w:t>y</w:t>
      </w:r>
      <w:r w:rsidR="00BE02FD">
        <w:rPr>
          <w:spacing w:val="-1"/>
          <w:sz w:val="24"/>
          <w:szCs w:val="24"/>
        </w:rPr>
        <w:t>”</w:t>
      </w:r>
      <w:r w:rsidR="00BE02FD">
        <w:rPr>
          <w:sz w:val="24"/>
          <w:szCs w:val="24"/>
        </w:rPr>
        <w:t>) inv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tes</w:t>
      </w:r>
      <w:r w:rsidR="00BE02FD">
        <w:rPr>
          <w:spacing w:val="1"/>
          <w:sz w:val="24"/>
          <w:szCs w:val="24"/>
        </w:rPr>
        <w:t>S</w:t>
      </w:r>
      <w:r w:rsidR="00BE02FD">
        <w:rPr>
          <w:spacing w:val="-1"/>
          <w:sz w:val="24"/>
          <w:szCs w:val="24"/>
        </w:rPr>
        <w:t>ea</w:t>
      </w:r>
      <w:r w:rsidR="00BE02FD">
        <w:rPr>
          <w:sz w:val="24"/>
          <w:szCs w:val="24"/>
        </w:rPr>
        <w:t>led</w:t>
      </w:r>
      <w:r w:rsidR="00BE02FD">
        <w:rPr>
          <w:spacing w:val="1"/>
          <w:sz w:val="24"/>
          <w:szCs w:val="24"/>
        </w:rPr>
        <w:t>P</w:t>
      </w:r>
      <w:r w:rsidR="00BE02FD">
        <w:rPr>
          <w:sz w:val="24"/>
          <w:szCs w:val="24"/>
        </w:rPr>
        <w:t>ropos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ls (h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ina</w:t>
      </w:r>
      <w:r w:rsidR="00BE02FD">
        <w:rPr>
          <w:spacing w:val="-1"/>
          <w:sz w:val="24"/>
          <w:szCs w:val="24"/>
        </w:rPr>
        <w:t>f</w:t>
      </w:r>
      <w:r w:rsidR="00BE02FD">
        <w:rPr>
          <w:spacing w:val="3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rr</w:t>
      </w:r>
      <w:r w:rsidR="00BE02FD">
        <w:rPr>
          <w:spacing w:val="-2"/>
          <w:sz w:val="24"/>
          <w:szCs w:val="24"/>
        </w:rPr>
        <w:t>e</w:t>
      </w:r>
      <w:r w:rsidR="00BE02FD">
        <w:rPr>
          <w:spacing w:val="1"/>
          <w:sz w:val="24"/>
          <w:szCs w:val="24"/>
        </w:rPr>
        <w:t>f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1"/>
          <w:sz w:val="24"/>
          <w:szCs w:val="24"/>
        </w:rPr>
        <w:t>rr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dtoas</w:t>
      </w:r>
      <w:r w:rsidR="00BE02FD">
        <w:rPr>
          <w:spacing w:val="-1"/>
          <w:sz w:val="24"/>
          <w:szCs w:val="24"/>
        </w:rPr>
        <w:t>“</w:t>
      </w:r>
      <w:r w:rsidR="00BE02FD">
        <w:rPr>
          <w:sz w:val="24"/>
          <w:szCs w:val="24"/>
        </w:rPr>
        <w:t>theT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nd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1"/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”</w:t>
      </w:r>
      <w:r w:rsidR="00BE02FD">
        <w:rPr>
          <w:sz w:val="24"/>
          <w:szCs w:val="24"/>
        </w:rPr>
        <w:t>)f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omin</w:t>
      </w:r>
      <w:r w:rsidR="00BE02FD">
        <w:rPr>
          <w:spacing w:val="1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st</w:t>
      </w:r>
      <w:r w:rsidR="00BE02FD">
        <w:rPr>
          <w:spacing w:val="2"/>
          <w:sz w:val="24"/>
          <w:szCs w:val="24"/>
        </w:rPr>
        <w:t>e</w:t>
      </w:r>
      <w:r w:rsidR="00BE02FD">
        <w:rPr>
          <w:sz w:val="24"/>
          <w:szCs w:val="24"/>
        </w:rPr>
        <w:t>down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rs,their 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pr</w:t>
      </w:r>
      <w:r w:rsidR="00BE02FD">
        <w:rPr>
          <w:spacing w:val="-2"/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s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ntativesh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vi</w:t>
      </w:r>
      <w:r w:rsidR="00BE02FD">
        <w:rPr>
          <w:spacing w:val="3"/>
          <w:sz w:val="24"/>
          <w:szCs w:val="24"/>
        </w:rPr>
        <w:t>n</w:t>
      </w:r>
      <w:r w:rsidR="00BE02FD">
        <w:rPr>
          <w:sz w:val="24"/>
          <w:szCs w:val="24"/>
        </w:rPr>
        <w:t>g sui</w:t>
      </w:r>
      <w:r w:rsidR="00BE02FD">
        <w:rPr>
          <w:spacing w:val="1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blepr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m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s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sfor</w:t>
      </w:r>
      <w:r w:rsidR="00BE02FD">
        <w:rPr>
          <w:spacing w:val="-1"/>
          <w:sz w:val="24"/>
          <w:szCs w:val="24"/>
        </w:rPr>
        <w:t>ac</w:t>
      </w:r>
      <w:r w:rsidR="00BE02FD">
        <w:rPr>
          <w:spacing w:val="2"/>
          <w:sz w:val="24"/>
          <w:szCs w:val="24"/>
        </w:rPr>
        <w:t>q</w:t>
      </w:r>
      <w:r w:rsidR="00BE02FD">
        <w:rPr>
          <w:sz w:val="24"/>
          <w:szCs w:val="24"/>
        </w:rPr>
        <w:t>uiring pr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m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s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sonr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nt</w:t>
      </w:r>
      <w:r w:rsidR="00BE02FD">
        <w:rPr>
          <w:spacing w:val="2"/>
          <w:sz w:val="24"/>
          <w:szCs w:val="24"/>
        </w:rPr>
        <w:t>a</w:t>
      </w:r>
      <w:r w:rsidR="00BE02FD">
        <w:rPr>
          <w:sz w:val="24"/>
          <w:szCs w:val="24"/>
        </w:rPr>
        <w:t>lb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sisfori</w:t>
      </w:r>
      <w:r w:rsidR="00BE02FD">
        <w:rPr>
          <w:spacing w:val="1"/>
          <w:sz w:val="24"/>
          <w:szCs w:val="24"/>
        </w:rPr>
        <w:t>t</w:t>
      </w:r>
      <w:r w:rsidR="00BE02FD">
        <w:rPr>
          <w:sz w:val="24"/>
          <w:szCs w:val="24"/>
        </w:rPr>
        <w:t>s</w:t>
      </w:r>
      <w:r w:rsidR="00720347">
        <w:rPr>
          <w:sz w:val="24"/>
          <w:szCs w:val="24"/>
        </w:rPr>
        <w:t>Directorate</w:t>
      </w:r>
      <w:r w:rsidR="00BE02FD">
        <w:rPr>
          <w:sz w:val="24"/>
          <w:szCs w:val="24"/>
        </w:rPr>
        <w:t>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7.   </w:t>
      </w:r>
      <w:r>
        <w:rPr>
          <w:b/>
          <w:position w:val="-1"/>
          <w:sz w:val="24"/>
          <w:szCs w:val="24"/>
          <w:u w:val="thick" w:color="000000"/>
        </w:rPr>
        <w:t>TEN</w:t>
      </w:r>
      <w:r>
        <w:rPr>
          <w:b/>
          <w:spacing w:val="-1"/>
          <w:position w:val="-1"/>
          <w:sz w:val="24"/>
          <w:szCs w:val="24"/>
          <w:u w:val="thick" w:color="000000"/>
        </w:rPr>
        <w:t>D</w:t>
      </w:r>
      <w:r>
        <w:rPr>
          <w:b/>
          <w:position w:val="-1"/>
          <w:sz w:val="24"/>
          <w:szCs w:val="24"/>
          <w:u w:val="thick" w:color="000000"/>
        </w:rPr>
        <w:t>ER E</w:t>
      </w:r>
      <w:r>
        <w:rPr>
          <w:b/>
          <w:spacing w:val="1"/>
          <w:position w:val="-1"/>
          <w:sz w:val="24"/>
          <w:szCs w:val="24"/>
          <w:u w:val="thick" w:color="000000"/>
        </w:rPr>
        <w:t>L</w:t>
      </w:r>
      <w:r>
        <w:rPr>
          <w:b/>
          <w:position w:val="-1"/>
          <w:sz w:val="24"/>
          <w:szCs w:val="24"/>
          <w:u w:val="thick" w:color="000000"/>
        </w:rPr>
        <w:t>I</w:t>
      </w:r>
      <w:r>
        <w:rPr>
          <w:b/>
          <w:spacing w:val="-2"/>
          <w:position w:val="-1"/>
          <w:sz w:val="24"/>
          <w:szCs w:val="24"/>
          <w:u w:val="thick" w:color="000000"/>
        </w:rPr>
        <w:t>G</w:t>
      </w:r>
      <w:r>
        <w:rPr>
          <w:b/>
          <w:position w:val="-1"/>
          <w:sz w:val="24"/>
          <w:szCs w:val="24"/>
          <w:u w:val="thick" w:color="000000"/>
        </w:rPr>
        <w:t>I</w:t>
      </w:r>
      <w:r>
        <w:rPr>
          <w:b/>
          <w:spacing w:val="1"/>
          <w:position w:val="-1"/>
          <w:sz w:val="24"/>
          <w:szCs w:val="24"/>
          <w:u w:val="thick" w:color="000000"/>
        </w:rPr>
        <w:t>B</w:t>
      </w:r>
      <w:r>
        <w:rPr>
          <w:b/>
          <w:position w:val="-1"/>
          <w:sz w:val="24"/>
          <w:szCs w:val="24"/>
          <w:u w:val="thick" w:color="000000"/>
        </w:rPr>
        <w:t>I</w:t>
      </w:r>
      <w:r>
        <w:rPr>
          <w:b/>
          <w:spacing w:val="1"/>
          <w:position w:val="-1"/>
          <w:sz w:val="24"/>
          <w:szCs w:val="24"/>
          <w:u w:val="thick" w:color="000000"/>
        </w:rPr>
        <w:t>L</w:t>
      </w:r>
      <w:r>
        <w:rPr>
          <w:b/>
          <w:position w:val="-1"/>
          <w:sz w:val="24"/>
          <w:szCs w:val="24"/>
          <w:u w:val="thick" w:color="000000"/>
        </w:rPr>
        <w:t>I</w:t>
      </w:r>
      <w:r>
        <w:rPr>
          <w:b/>
          <w:spacing w:val="-1"/>
          <w:position w:val="-1"/>
          <w:sz w:val="24"/>
          <w:szCs w:val="24"/>
          <w:u w:val="thick" w:color="000000"/>
        </w:rPr>
        <w:t>T</w:t>
      </w:r>
      <w:r>
        <w:rPr>
          <w:b/>
          <w:position w:val="-1"/>
          <w:sz w:val="24"/>
          <w:szCs w:val="24"/>
          <w:u w:val="thick" w:color="000000"/>
        </w:rPr>
        <w:t>Y:</w:t>
      </w:r>
    </w:p>
    <w:p w:rsidR="00865E4A" w:rsidRDefault="00865E4A" w:rsidP="00163554">
      <w:pPr>
        <w:spacing w:before="8" w:line="240" w:lineRule="exact"/>
        <w:jc w:val="both"/>
        <w:rPr>
          <w:sz w:val="24"/>
          <w:szCs w:val="24"/>
        </w:rPr>
      </w:pPr>
    </w:p>
    <w:p w:rsidR="00865E4A" w:rsidRDefault="00BE02FD" w:rsidP="00163554">
      <w:pPr>
        <w:spacing w:before="29"/>
        <w:ind w:left="1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yinc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Pa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yrul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, la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tues of</w:t>
      </w:r>
    </w:p>
    <w:p w:rsidR="00865E4A" w:rsidRDefault="00BE02FD" w:rsidP="00163554">
      <w:pPr>
        <w:ind w:left="100"/>
        <w:jc w:val="both"/>
        <w:rPr>
          <w:sz w:val="24"/>
          <w:szCs w:val="24"/>
        </w:rPr>
      </w:pP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of </w:t>
      </w:r>
      <w:r w:rsidR="00720347">
        <w:rPr>
          <w:sz w:val="24"/>
          <w:szCs w:val="24"/>
        </w:rPr>
        <w:t>P</w:t>
      </w:r>
      <w:r w:rsidR="00720347">
        <w:rPr>
          <w:spacing w:val="-1"/>
          <w:sz w:val="24"/>
          <w:szCs w:val="24"/>
        </w:rPr>
        <w:t>a</w:t>
      </w:r>
      <w:r w:rsidR="00720347">
        <w:rPr>
          <w:sz w:val="24"/>
          <w:szCs w:val="24"/>
        </w:rPr>
        <w:t>kis</w:t>
      </w:r>
      <w:r w:rsidR="00720347">
        <w:rPr>
          <w:spacing w:val="1"/>
          <w:sz w:val="24"/>
          <w:szCs w:val="24"/>
        </w:rPr>
        <w:t>t</w:t>
      </w:r>
      <w:r w:rsidR="00720347">
        <w:rPr>
          <w:spacing w:val="-1"/>
          <w:sz w:val="24"/>
          <w:szCs w:val="24"/>
        </w:rPr>
        <w:t>a</w:t>
      </w:r>
      <w:r w:rsidR="00720347"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 Sindh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8.   TEN</w:t>
      </w:r>
      <w:r>
        <w:rPr>
          <w:b/>
          <w:spacing w:val="-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 xml:space="preserve">ER 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S</w:t>
      </w:r>
      <w:r>
        <w:rPr>
          <w:b/>
          <w:position w:val="-1"/>
          <w:sz w:val="24"/>
          <w:szCs w:val="24"/>
        </w:rPr>
        <w:t>T: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79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/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ssoci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tedwiththepr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ionof the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 w:rsidR="00755399">
        <w:rPr>
          <w:spacing w:val="1"/>
          <w:sz w:val="24"/>
          <w:szCs w:val="24"/>
        </w:rPr>
        <w:t xml:space="preserve"> Human Rights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 Sindh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llinno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seber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ble / 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forthe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/e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865E4A" w:rsidRDefault="00865E4A">
      <w:pPr>
        <w:spacing w:before="8" w:line="140" w:lineRule="exact"/>
        <w:rPr>
          <w:sz w:val="14"/>
          <w:szCs w:val="14"/>
        </w:rPr>
      </w:pPr>
    </w:p>
    <w:p w:rsidR="00865E4A" w:rsidRDefault="00865E4A">
      <w:pPr>
        <w:spacing w:line="200" w:lineRule="exact"/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9.   EX</w:t>
      </w:r>
      <w:r>
        <w:rPr>
          <w:b/>
          <w:spacing w:val="-1"/>
          <w:position w:val="-1"/>
          <w:sz w:val="24"/>
          <w:szCs w:val="24"/>
        </w:rPr>
        <w:t>AM</w:t>
      </w:r>
      <w:r>
        <w:rPr>
          <w:b/>
          <w:position w:val="-1"/>
          <w:sz w:val="24"/>
          <w:szCs w:val="24"/>
        </w:rPr>
        <w:t>IN</w:t>
      </w:r>
      <w:r>
        <w:rPr>
          <w:b/>
          <w:spacing w:val="-1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TION OF</w:t>
      </w:r>
      <w:r>
        <w:rPr>
          <w:b/>
          <w:spacing w:val="3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HETEN</w:t>
      </w:r>
      <w:r>
        <w:rPr>
          <w:b/>
          <w:spacing w:val="-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 xml:space="preserve">ER </w:t>
      </w:r>
      <w:r>
        <w:rPr>
          <w:b/>
          <w:spacing w:val="-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>OCU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ENT: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idderis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tedto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nethe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ument,includi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rms&amp;</w:t>
      </w:r>
    </w:p>
    <w:p w:rsidR="00865E4A" w:rsidRDefault="00AB1E76">
      <w:pPr>
        <w:ind w:left="100"/>
        <w:rPr>
          <w:sz w:val="24"/>
          <w:szCs w:val="24"/>
        </w:rPr>
      </w:pPr>
      <w:r>
        <w:rPr>
          <w:spacing w:val="-1"/>
          <w:sz w:val="24"/>
          <w:szCs w:val="24"/>
        </w:rPr>
        <w:t>conditions</w:t>
      </w:r>
      <w:r w:rsidR="00BE02FD">
        <w:rPr>
          <w:sz w:val="24"/>
          <w:szCs w:val="24"/>
        </w:rPr>
        <w:t>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10. </w:t>
      </w:r>
      <w:r>
        <w:rPr>
          <w:b/>
          <w:position w:val="-1"/>
          <w:sz w:val="24"/>
          <w:szCs w:val="24"/>
          <w:u w:val="thick" w:color="000000"/>
        </w:rPr>
        <w:t>CLA</w:t>
      </w:r>
      <w:r>
        <w:rPr>
          <w:b/>
          <w:spacing w:val="-1"/>
          <w:position w:val="-1"/>
          <w:sz w:val="24"/>
          <w:szCs w:val="24"/>
          <w:u w:val="thick" w:color="000000"/>
        </w:rPr>
        <w:t>R</w:t>
      </w:r>
      <w:r>
        <w:rPr>
          <w:b/>
          <w:position w:val="-1"/>
          <w:sz w:val="24"/>
          <w:szCs w:val="24"/>
          <w:u w:val="thick" w:color="000000"/>
        </w:rPr>
        <w:t>I</w:t>
      </w:r>
      <w:r>
        <w:rPr>
          <w:b/>
          <w:spacing w:val="-2"/>
          <w:position w:val="-1"/>
          <w:sz w:val="24"/>
          <w:szCs w:val="24"/>
          <w:u w:val="thick" w:color="000000"/>
        </w:rPr>
        <w:t>F</w:t>
      </w:r>
      <w:r>
        <w:rPr>
          <w:b/>
          <w:spacing w:val="2"/>
          <w:position w:val="-1"/>
          <w:sz w:val="24"/>
          <w:szCs w:val="24"/>
          <w:u w:val="thick" w:color="000000"/>
        </w:rPr>
        <w:t>I</w:t>
      </w:r>
      <w:r>
        <w:rPr>
          <w:b/>
          <w:position w:val="-1"/>
          <w:sz w:val="24"/>
          <w:szCs w:val="24"/>
          <w:u w:val="thick" w:color="000000"/>
        </w:rPr>
        <w:t>C</w:t>
      </w:r>
      <w:r>
        <w:rPr>
          <w:b/>
          <w:spacing w:val="-1"/>
          <w:position w:val="-1"/>
          <w:sz w:val="24"/>
          <w:szCs w:val="24"/>
          <w:u w:val="thick" w:color="000000"/>
        </w:rPr>
        <w:t>A</w:t>
      </w:r>
      <w:r>
        <w:rPr>
          <w:b/>
          <w:position w:val="-1"/>
          <w:sz w:val="24"/>
          <w:szCs w:val="24"/>
          <w:u w:val="thick" w:color="000000"/>
        </w:rPr>
        <w:t>TION OF THETEN</w:t>
      </w:r>
      <w:r>
        <w:rPr>
          <w:b/>
          <w:spacing w:val="-1"/>
          <w:position w:val="-1"/>
          <w:sz w:val="24"/>
          <w:szCs w:val="24"/>
          <w:u w:val="thick" w:color="000000"/>
        </w:rPr>
        <w:t>D</w:t>
      </w:r>
      <w:r>
        <w:rPr>
          <w:b/>
          <w:position w:val="-1"/>
          <w:sz w:val="24"/>
          <w:szCs w:val="24"/>
          <w:u w:val="thick" w:color="000000"/>
        </w:rPr>
        <w:t xml:space="preserve">ER </w:t>
      </w:r>
      <w:r>
        <w:rPr>
          <w:b/>
          <w:spacing w:val="-1"/>
          <w:position w:val="-1"/>
          <w:sz w:val="24"/>
          <w:szCs w:val="24"/>
          <w:u w:val="thick" w:color="000000"/>
        </w:rPr>
        <w:t>D</w:t>
      </w:r>
      <w:r>
        <w:rPr>
          <w:b/>
          <w:position w:val="-1"/>
          <w:sz w:val="24"/>
          <w:szCs w:val="24"/>
          <w:u w:val="thick" w:color="000000"/>
        </w:rPr>
        <w:t>OC</w:t>
      </w:r>
      <w:r>
        <w:rPr>
          <w:b/>
          <w:spacing w:val="-3"/>
          <w:position w:val="-1"/>
          <w:sz w:val="24"/>
          <w:szCs w:val="24"/>
          <w:u w:val="thick" w:color="000000"/>
        </w:rPr>
        <w:t>U</w:t>
      </w:r>
      <w:r>
        <w:rPr>
          <w:b/>
          <w:spacing w:val="-1"/>
          <w:position w:val="-1"/>
          <w:sz w:val="24"/>
          <w:szCs w:val="24"/>
          <w:u w:val="thick" w:color="000000"/>
        </w:rPr>
        <w:t>M</w:t>
      </w:r>
      <w:r>
        <w:rPr>
          <w:b/>
          <w:position w:val="-1"/>
          <w:sz w:val="24"/>
          <w:szCs w:val="24"/>
          <w:u w:val="thick" w:color="000000"/>
        </w:rPr>
        <w:t>ENT: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76"/>
        <w:rPr>
          <w:sz w:val="24"/>
          <w:szCs w:val="24"/>
        </w:rPr>
        <w:sectPr w:rsidR="00865E4A">
          <w:pgSz w:w="12240" w:h="15840"/>
          <w:pgMar w:top="920" w:right="1320" w:bottom="280" w:left="1340" w:header="0" w:footer="881" w:gutter="0"/>
          <w:cols w:space="720"/>
        </w:sectPr>
      </w:pP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quirefu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therinfo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mationor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onoftheT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ument,with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n1</w:t>
      </w:r>
      <w:r>
        <w:rPr>
          <w:spacing w:val="5"/>
          <w:sz w:val="24"/>
          <w:szCs w:val="24"/>
        </w:rPr>
        <w:t>0</w:t>
      </w:r>
      <w:r>
        <w:rPr>
          <w:sz w:val="24"/>
          <w:szCs w:val="24"/>
        </w:rPr>
        <w:t>-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2"/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of issuan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eof </w:t>
      </w:r>
      <w:r>
        <w:rPr>
          <w:spacing w:val="-1"/>
          <w:sz w:val="24"/>
          <w:szCs w:val="24"/>
        </w:rPr>
        <w:t>Te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inw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865E4A" w:rsidRDefault="00BE02FD">
      <w:pPr>
        <w:spacing w:before="72"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lastRenderedPageBreak/>
        <w:t xml:space="preserve">11. </w:t>
      </w:r>
      <w:r>
        <w:rPr>
          <w:b/>
          <w:position w:val="-1"/>
          <w:sz w:val="24"/>
          <w:szCs w:val="24"/>
          <w:u w:val="thick" w:color="000000"/>
        </w:rPr>
        <w:t>A</w:t>
      </w:r>
      <w:r>
        <w:rPr>
          <w:b/>
          <w:spacing w:val="-1"/>
          <w:position w:val="-1"/>
          <w:sz w:val="24"/>
          <w:szCs w:val="24"/>
          <w:u w:val="thick" w:color="000000"/>
        </w:rPr>
        <w:t>M</w:t>
      </w:r>
      <w:r>
        <w:rPr>
          <w:b/>
          <w:position w:val="-1"/>
          <w:sz w:val="24"/>
          <w:szCs w:val="24"/>
          <w:u w:val="thick" w:color="000000"/>
        </w:rPr>
        <w:t>EN</w:t>
      </w:r>
      <w:r>
        <w:rPr>
          <w:b/>
          <w:spacing w:val="-1"/>
          <w:position w:val="-1"/>
          <w:sz w:val="24"/>
          <w:szCs w:val="24"/>
          <w:u w:val="thick" w:color="000000"/>
        </w:rPr>
        <w:t>DM</w:t>
      </w:r>
      <w:r>
        <w:rPr>
          <w:b/>
          <w:position w:val="-1"/>
          <w:sz w:val="24"/>
          <w:szCs w:val="24"/>
          <w:u w:val="thick" w:color="000000"/>
        </w:rPr>
        <w:t xml:space="preserve">ENT </w:t>
      </w:r>
      <w:r>
        <w:rPr>
          <w:b/>
          <w:spacing w:val="3"/>
          <w:position w:val="-1"/>
          <w:sz w:val="24"/>
          <w:szCs w:val="24"/>
          <w:u w:val="thick" w:color="000000"/>
        </w:rPr>
        <w:t>O</w:t>
      </w:r>
      <w:r>
        <w:rPr>
          <w:b/>
          <w:position w:val="-1"/>
          <w:sz w:val="24"/>
          <w:szCs w:val="24"/>
          <w:u w:val="thick" w:color="000000"/>
        </w:rPr>
        <w:t>FTHETEN</w:t>
      </w:r>
      <w:r>
        <w:rPr>
          <w:b/>
          <w:spacing w:val="-1"/>
          <w:position w:val="-1"/>
          <w:sz w:val="24"/>
          <w:szCs w:val="24"/>
          <w:u w:val="thick" w:color="000000"/>
        </w:rPr>
        <w:t>D</w:t>
      </w:r>
      <w:r>
        <w:rPr>
          <w:b/>
          <w:position w:val="-1"/>
          <w:sz w:val="24"/>
          <w:szCs w:val="24"/>
          <w:u w:val="thick" w:color="000000"/>
        </w:rPr>
        <w:t xml:space="preserve">ER </w:t>
      </w:r>
      <w:r>
        <w:rPr>
          <w:b/>
          <w:spacing w:val="-1"/>
          <w:position w:val="-1"/>
          <w:sz w:val="24"/>
          <w:szCs w:val="24"/>
          <w:u w:val="thick" w:color="000000"/>
        </w:rPr>
        <w:t>D</w:t>
      </w:r>
      <w:r>
        <w:rPr>
          <w:b/>
          <w:position w:val="-1"/>
          <w:sz w:val="24"/>
          <w:szCs w:val="24"/>
          <w:u w:val="thick" w:color="000000"/>
        </w:rPr>
        <w:t>OCU</w:t>
      </w:r>
      <w:r>
        <w:rPr>
          <w:b/>
          <w:spacing w:val="-1"/>
          <w:position w:val="-1"/>
          <w:sz w:val="24"/>
          <w:szCs w:val="24"/>
          <w:u w:val="thick" w:color="000000"/>
        </w:rPr>
        <w:t>M</w:t>
      </w:r>
      <w:r>
        <w:rPr>
          <w:b/>
          <w:position w:val="-1"/>
          <w:sz w:val="24"/>
          <w:szCs w:val="24"/>
          <w:u w:val="thick" w:color="000000"/>
        </w:rPr>
        <w:t>ENT:</w:t>
      </w:r>
    </w:p>
    <w:p w:rsidR="00865E4A" w:rsidRDefault="00865E4A">
      <w:pPr>
        <w:spacing w:before="8" w:line="240" w:lineRule="exact"/>
        <w:rPr>
          <w:sz w:val="24"/>
          <w:szCs w:val="24"/>
        </w:rPr>
      </w:pPr>
    </w:p>
    <w:p w:rsidR="00865E4A" w:rsidRDefault="00BE02FD">
      <w:pPr>
        <w:tabs>
          <w:tab w:val="left" w:pos="1540"/>
        </w:tabs>
        <w:spacing w:before="29"/>
        <w:ind w:left="1540" w:right="83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11.1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The</w:t>
      </w:r>
      <w:r w:rsidR="00E92CC9" w:rsidRPr="00E92CC9">
        <w:rPr>
          <w:rStyle w:val="Heading6Char"/>
          <w:b w:val="0"/>
        </w:rPr>
        <w:t>Human Rights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rior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othed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ionof 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tsownin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veorinr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sponsetoa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sted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),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mendt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ument,on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ount,f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on.All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nt(s)sh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rt ofthe </w:t>
      </w:r>
      <w:r>
        <w:rPr>
          <w:spacing w:val="-1"/>
          <w:sz w:val="24"/>
          <w:szCs w:val="24"/>
        </w:rPr>
        <w:t>Te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and bindingon the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s).</w:t>
      </w:r>
    </w:p>
    <w:p w:rsidR="00865E4A" w:rsidRDefault="00BE02FD">
      <w:pPr>
        <w:tabs>
          <w:tab w:val="left" w:pos="1540"/>
        </w:tabs>
        <w:ind w:left="1540" w:right="76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11.2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</w:t>
      </w:r>
      <w:r w:rsidR="00074B36">
        <w:rPr>
          <w:sz w:val="24"/>
          <w:szCs w:val="24"/>
        </w:rPr>
        <w:t>e Human Rights</w:t>
      </w:r>
      <w:r w:rsidR="00074B36" w:rsidRPr="00074B36">
        <w:rPr>
          <w:rStyle w:val="Heading6Char"/>
          <w:b w:val="0"/>
        </w:rPr>
        <w:t>Department shall notify the amendment</w:t>
      </w:r>
      <w:r w:rsidRPr="00074B36">
        <w:rPr>
          <w:rStyle w:val="Heading6Char"/>
          <w:b w:val="0"/>
        </w:rPr>
        <w:t xml:space="preserve">(s) </w:t>
      </w:r>
      <w:r w:rsidR="00720347" w:rsidRPr="00074B36">
        <w:rPr>
          <w:rStyle w:val="Heading6Char"/>
          <w:b w:val="0"/>
        </w:rPr>
        <w:t>in</w:t>
      </w:r>
      <w:r w:rsidR="00720347">
        <w:rPr>
          <w:spacing w:val="41"/>
          <w:sz w:val="24"/>
          <w:szCs w:val="24"/>
        </w:rPr>
        <w:t>writingtothe</w:t>
      </w:r>
      <w:r>
        <w:rPr>
          <w:sz w:val="24"/>
          <w:szCs w:val="24"/>
        </w:rPr>
        <w:t xml:space="preserve"> prosp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</w:t>
      </w:r>
    </w:p>
    <w:p w:rsidR="00865E4A" w:rsidRDefault="00BE02FD" w:rsidP="00163554">
      <w:pPr>
        <w:tabs>
          <w:tab w:val="left" w:pos="1540"/>
        </w:tabs>
        <w:ind w:left="1540" w:right="78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11.3</w:t>
      </w:r>
      <w:r>
        <w:rPr>
          <w:b/>
          <w:sz w:val="24"/>
          <w:szCs w:val="24"/>
        </w:rPr>
        <w:tab/>
      </w:r>
      <w:r w:rsidR="00E961C9">
        <w:rPr>
          <w:sz w:val="24"/>
          <w:szCs w:val="24"/>
        </w:rPr>
        <w:t>The Human Rights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 m</w:t>
      </w:r>
      <w:r>
        <w:rPr>
          <w:spacing w:val="2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 w:rsidR="00163554">
        <w:rPr>
          <w:sz w:val="24"/>
          <w:szCs w:val="24"/>
        </w:rPr>
        <w:t xml:space="preserve">, </w:t>
      </w:r>
      <w:r w:rsidR="00163554">
        <w:rPr>
          <w:spacing w:val="7"/>
          <w:sz w:val="24"/>
          <w:szCs w:val="24"/>
        </w:rPr>
        <w:t>at</w:t>
      </w:r>
      <w:r w:rsidR="00163554">
        <w:rPr>
          <w:spacing w:val="5"/>
          <w:sz w:val="24"/>
          <w:szCs w:val="24"/>
        </w:rPr>
        <w:t>itsexclusive</w:t>
      </w:r>
      <w:r w:rsidR="00163554">
        <w:rPr>
          <w:spacing w:val="6"/>
          <w:sz w:val="24"/>
          <w:szCs w:val="24"/>
        </w:rPr>
        <w:t>discretion</w:t>
      </w:r>
      <w:r w:rsidR="00720347">
        <w:rPr>
          <w:sz w:val="24"/>
          <w:szCs w:val="24"/>
        </w:rPr>
        <w:t xml:space="preserve">, </w:t>
      </w:r>
      <w:r w:rsidR="00720347">
        <w:rPr>
          <w:spacing w:val="5"/>
          <w:sz w:val="24"/>
          <w:szCs w:val="24"/>
        </w:rPr>
        <w:t>amendthe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umentto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tendthed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 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rthesubmis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ionoftheT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r,inwh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onsoftheD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vious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tto 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llthe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terbesubj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the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3268D4" w:rsidRDefault="003268D4">
      <w:pPr>
        <w:tabs>
          <w:tab w:val="left" w:pos="1540"/>
        </w:tabs>
        <w:ind w:left="1540" w:right="78" w:hanging="720"/>
        <w:jc w:val="both"/>
        <w:rPr>
          <w:sz w:val="24"/>
          <w:szCs w:val="24"/>
        </w:rPr>
      </w:pPr>
    </w:p>
    <w:p w:rsidR="00865E4A" w:rsidRDefault="00865E4A">
      <w:pPr>
        <w:spacing w:before="8" w:line="120" w:lineRule="exact"/>
        <w:rPr>
          <w:sz w:val="12"/>
          <w:szCs w:val="12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1</w:t>
      </w:r>
      <w:r w:rsidR="00720347">
        <w:rPr>
          <w:b/>
          <w:position w:val="-1"/>
          <w:sz w:val="24"/>
          <w:szCs w:val="24"/>
        </w:rPr>
        <w:t>2</w:t>
      </w:r>
      <w:r>
        <w:rPr>
          <w:b/>
          <w:position w:val="-1"/>
          <w:sz w:val="24"/>
          <w:szCs w:val="24"/>
        </w:rPr>
        <w:t xml:space="preserve">. </w:t>
      </w:r>
      <w:r>
        <w:rPr>
          <w:b/>
          <w:position w:val="-1"/>
          <w:sz w:val="24"/>
          <w:szCs w:val="24"/>
          <w:u w:val="thick" w:color="000000"/>
        </w:rPr>
        <w:t>TEN</w:t>
      </w:r>
      <w:r>
        <w:rPr>
          <w:b/>
          <w:spacing w:val="-1"/>
          <w:position w:val="-1"/>
          <w:sz w:val="24"/>
          <w:szCs w:val="24"/>
          <w:u w:val="thick" w:color="000000"/>
        </w:rPr>
        <w:t>D</w:t>
      </w:r>
      <w:r>
        <w:rPr>
          <w:b/>
          <w:position w:val="-1"/>
          <w:sz w:val="24"/>
          <w:szCs w:val="24"/>
          <w:u w:val="thick" w:color="000000"/>
        </w:rPr>
        <w:t xml:space="preserve">ER </w:t>
      </w:r>
      <w:r>
        <w:rPr>
          <w:b/>
          <w:spacing w:val="-3"/>
          <w:position w:val="-1"/>
          <w:sz w:val="24"/>
          <w:szCs w:val="24"/>
          <w:u w:val="thick" w:color="000000"/>
        </w:rPr>
        <w:t>P</w:t>
      </w:r>
      <w:r>
        <w:rPr>
          <w:b/>
          <w:position w:val="-1"/>
          <w:sz w:val="24"/>
          <w:szCs w:val="24"/>
          <w:u w:val="thick" w:color="000000"/>
        </w:rPr>
        <w:t>RI</w:t>
      </w:r>
      <w:r>
        <w:rPr>
          <w:b/>
          <w:spacing w:val="-1"/>
          <w:position w:val="-1"/>
          <w:sz w:val="24"/>
          <w:szCs w:val="24"/>
          <w:u w:val="thick" w:color="000000"/>
        </w:rPr>
        <w:t>C</w:t>
      </w:r>
      <w:r>
        <w:rPr>
          <w:b/>
          <w:position w:val="-1"/>
          <w:sz w:val="24"/>
          <w:szCs w:val="24"/>
          <w:u w:val="thick" w:color="000000"/>
        </w:rPr>
        <w:t>E: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74"/>
        <w:jc w:val="both"/>
        <w:rPr>
          <w:sz w:val="24"/>
          <w:szCs w:val="24"/>
        </w:rPr>
      </w:pPr>
      <w:r>
        <w:rPr>
          <w:sz w:val="24"/>
          <w:szCs w:val="24"/>
        </w:rPr>
        <w:t>The quotedpri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eb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fi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KRup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sinclusiveof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llta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s,d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s,levi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 insur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tc.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fnotsp</w:t>
      </w:r>
      <w:r>
        <w:rPr>
          <w:spacing w:val="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mentionedintheT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(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),its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llbepresumedthatthequoted 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is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dunt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>p</w:t>
      </w:r>
      <w:r>
        <w:rPr>
          <w:sz w:val="24"/>
          <w:szCs w:val="24"/>
        </w:rPr>
        <w:t>letionof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rthe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.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not subje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on/ es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lation.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1</w:t>
      </w:r>
      <w:r w:rsidR="00BB4CE2">
        <w:rPr>
          <w:b/>
          <w:position w:val="-1"/>
          <w:sz w:val="24"/>
          <w:szCs w:val="24"/>
        </w:rPr>
        <w:t>3</w:t>
      </w:r>
      <w:r>
        <w:rPr>
          <w:b/>
          <w:position w:val="-1"/>
          <w:sz w:val="24"/>
          <w:szCs w:val="24"/>
        </w:rPr>
        <w:t xml:space="preserve">. </w:t>
      </w:r>
      <w:r>
        <w:rPr>
          <w:b/>
          <w:position w:val="-1"/>
          <w:sz w:val="24"/>
          <w:szCs w:val="24"/>
          <w:u w:val="thick" w:color="000000"/>
        </w:rPr>
        <w:t>EA</w:t>
      </w:r>
      <w:r>
        <w:rPr>
          <w:b/>
          <w:spacing w:val="-1"/>
          <w:position w:val="-1"/>
          <w:sz w:val="24"/>
          <w:szCs w:val="24"/>
          <w:u w:val="thick" w:color="000000"/>
        </w:rPr>
        <w:t>R</w:t>
      </w:r>
      <w:r>
        <w:rPr>
          <w:b/>
          <w:position w:val="-1"/>
          <w:sz w:val="24"/>
          <w:szCs w:val="24"/>
          <w:u w:val="thick" w:color="000000"/>
        </w:rPr>
        <w:t>NE</w:t>
      </w:r>
      <w:r>
        <w:rPr>
          <w:b/>
          <w:spacing w:val="1"/>
          <w:position w:val="-1"/>
          <w:sz w:val="24"/>
          <w:szCs w:val="24"/>
          <w:u w:val="thick" w:color="000000"/>
        </w:rPr>
        <w:t>S</w:t>
      </w:r>
      <w:r>
        <w:rPr>
          <w:b/>
          <w:position w:val="-1"/>
          <w:sz w:val="24"/>
          <w:szCs w:val="24"/>
          <w:u w:val="thick" w:color="000000"/>
        </w:rPr>
        <w:t xml:space="preserve">T </w:t>
      </w:r>
      <w:r>
        <w:rPr>
          <w:b/>
          <w:spacing w:val="-1"/>
          <w:position w:val="-1"/>
          <w:sz w:val="24"/>
          <w:szCs w:val="24"/>
          <w:u w:val="thick" w:color="000000"/>
        </w:rPr>
        <w:t>M</w:t>
      </w:r>
      <w:r>
        <w:rPr>
          <w:b/>
          <w:position w:val="-1"/>
          <w:sz w:val="24"/>
          <w:szCs w:val="24"/>
          <w:u w:val="thick" w:color="000000"/>
        </w:rPr>
        <w:t>ONE</w:t>
      </w:r>
      <w:r>
        <w:rPr>
          <w:b/>
          <w:spacing w:val="1"/>
          <w:position w:val="-1"/>
          <w:sz w:val="24"/>
          <w:szCs w:val="24"/>
          <w:u w:val="thick" w:color="000000"/>
        </w:rPr>
        <w:t>Y</w:t>
      </w:r>
      <w:r>
        <w:rPr>
          <w:b/>
          <w:position w:val="-1"/>
          <w:sz w:val="24"/>
          <w:szCs w:val="24"/>
          <w:u w:val="thick" w:color="000000"/>
        </w:rPr>
        <w:t>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820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.1    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nishthe 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865E4A" w:rsidRDefault="00BE02FD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.2     </w:t>
      </w:r>
      <w:r>
        <w:rPr>
          <w:sz w:val="24"/>
          <w:szCs w:val="24"/>
        </w:rPr>
        <w:t>As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of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lope,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hwill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user</w:t>
      </w:r>
      <w:r>
        <w:rPr>
          <w:spacing w:val="-2"/>
          <w:sz w:val="24"/>
          <w:szCs w:val="24"/>
        </w:rPr>
        <w:t>e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865E4A" w:rsidRDefault="00BE02FD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.2.1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orasum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quival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ntto</w:t>
      </w:r>
      <w:r>
        <w:rPr>
          <w:spacing w:val="1"/>
          <w:sz w:val="24"/>
          <w:szCs w:val="24"/>
        </w:rPr>
        <w:t>0</w:t>
      </w:r>
      <w:r>
        <w:rPr>
          <w:sz w:val="24"/>
          <w:szCs w:val="24"/>
        </w:rPr>
        <w:t>1%ofto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lsumofo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’sr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ntd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dforthe</w:t>
      </w:r>
    </w:p>
    <w:p w:rsidR="00865E4A" w:rsidRDefault="00BE02FD">
      <w:pPr>
        <w:ind w:left="1540"/>
        <w:rPr>
          <w:sz w:val="24"/>
          <w:szCs w:val="24"/>
        </w:rPr>
      </w:pP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of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865E4A" w:rsidRDefault="00BE02FD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.2.2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nom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 in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AKRup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s.</w:t>
      </w:r>
    </w:p>
    <w:p w:rsidR="00865E4A" w:rsidRDefault="00BE02FD">
      <w:pPr>
        <w:ind w:left="1540" w:right="81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.2.3 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veam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it</w:t>
      </w:r>
      <w:r>
        <w:rPr>
          <w:sz w:val="24"/>
          <w:szCs w:val="24"/>
        </w:rPr>
        <w:t>yp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riodofnine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yd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romthelastd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teofsu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 theT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865E4A" w:rsidRDefault="00BE02FD">
      <w:pPr>
        <w:tabs>
          <w:tab w:val="left" w:pos="1540"/>
        </w:tabs>
        <w:ind w:left="1540" w:right="82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.3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Thepro</w:t>
      </w:r>
      <w:r>
        <w:rPr>
          <w:spacing w:val="-2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dsofthe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stMon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llbep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>etothe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,on the 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eof </w:t>
      </w:r>
      <w:r>
        <w:rPr>
          <w:spacing w:val="-2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y/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llof thefollowing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865E4A" w:rsidRDefault="00BE02FD">
      <w:pPr>
        <w:ind w:left="1540" w:right="77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.3.1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idderwithd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stheT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rduringthep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riodoftheT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Te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m;or</w:t>
      </w:r>
    </w:p>
    <w:p w:rsidR="00865E4A" w:rsidRDefault="00BE02FD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.3.2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fthe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 not </w:t>
      </w:r>
      <w:r>
        <w:rPr>
          <w:spacing w:val="1"/>
          <w:sz w:val="24"/>
          <w:szCs w:val="24"/>
        </w:rPr>
        <w:t>ac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pted 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 xml:space="preserve">n of </w:t>
      </w:r>
      <w:r>
        <w:rPr>
          <w:spacing w:val="1"/>
          <w:sz w:val="24"/>
          <w:szCs w:val="24"/>
        </w:rPr>
        <w:t>h</w:t>
      </w:r>
      <w:r>
        <w:rPr>
          <w:sz w:val="24"/>
          <w:szCs w:val="24"/>
        </w:rPr>
        <w:t xml:space="preserve">is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otal bid pric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; or</w:t>
      </w:r>
    </w:p>
    <w:p w:rsidR="00865E4A" w:rsidRDefault="00BB4CE2">
      <w:pPr>
        <w:ind w:left="1540" w:right="83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13</w:t>
      </w:r>
      <w:r w:rsidR="00BE02FD">
        <w:rPr>
          <w:b/>
          <w:sz w:val="24"/>
          <w:szCs w:val="24"/>
        </w:rPr>
        <w:t xml:space="preserve">.3.3  </w:t>
      </w:r>
      <w:r w:rsidR="00BE02FD">
        <w:rPr>
          <w:spacing w:val="-3"/>
          <w:sz w:val="24"/>
          <w:szCs w:val="24"/>
        </w:rPr>
        <w:t>I</w:t>
      </w:r>
      <w:r w:rsidR="00BE02FD">
        <w:rPr>
          <w:sz w:val="24"/>
          <w:szCs w:val="24"/>
        </w:rPr>
        <w:t>f t</w:t>
      </w:r>
      <w:r w:rsidR="00BE02FD">
        <w:rPr>
          <w:spacing w:val="3"/>
          <w:sz w:val="24"/>
          <w:szCs w:val="24"/>
        </w:rPr>
        <w:t>h</w:t>
      </w:r>
      <w:r w:rsidR="00BE02FD">
        <w:rPr>
          <w:sz w:val="24"/>
          <w:szCs w:val="24"/>
        </w:rPr>
        <w:t xml:space="preserve">e </w:t>
      </w:r>
      <w:r w:rsidR="00BE02FD">
        <w:rPr>
          <w:spacing w:val="-2"/>
          <w:sz w:val="24"/>
          <w:szCs w:val="24"/>
        </w:rPr>
        <w:t>B</w:t>
      </w:r>
      <w:r w:rsidR="00BE02FD">
        <w:rPr>
          <w:sz w:val="24"/>
          <w:szCs w:val="24"/>
        </w:rPr>
        <w:t>idd</w:t>
      </w:r>
      <w:r w:rsidR="00BE02FD">
        <w:rPr>
          <w:spacing w:val="2"/>
          <w:sz w:val="24"/>
          <w:szCs w:val="24"/>
        </w:rPr>
        <w:t>e</w:t>
      </w:r>
      <w:r w:rsidR="00BE02FD">
        <w:rPr>
          <w:sz w:val="24"/>
          <w:szCs w:val="24"/>
        </w:rPr>
        <w:t>r, h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vi</w:t>
      </w:r>
      <w:r w:rsidR="00BE02FD">
        <w:rPr>
          <w:spacing w:val="3"/>
          <w:sz w:val="24"/>
          <w:szCs w:val="24"/>
        </w:rPr>
        <w:t>n</w:t>
      </w:r>
      <w:r w:rsidR="00BE02FD">
        <w:rPr>
          <w:sz w:val="24"/>
          <w:szCs w:val="24"/>
        </w:rPr>
        <w:t xml:space="preserve">g </w:t>
      </w:r>
      <w:r w:rsidR="00BE02FD">
        <w:rPr>
          <w:spacing w:val="2"/>
          <w:sz w:val="24"/>
          <w:szCs w:val="24"/>
        </w:rPr>
        <w:t>b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ing not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fi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 xml:space="preserve">d of the </w:t>
      </w:r>
      <w:r w:rsidR="00BE02FD">
        <w:rPr>
          <w:spacing w:val="-1"/>
          <w:sz w:val="24"/>
          <w:szCs w:val="24"/>
        </w:rPr>
        <w:t>a</w:t>
      </w:r>
      <w:r w:rsidR="00BE02FD">
        <w:rPr>
          <w:spacing w:val="1"/>
          <w:sz w:val="24"/>
          <w:szCs w:val="24"/>
        </w:rPr>
        <w:t>c</w:t>
      </w:r>
      <w:r w:rsidR="00BE02FD">
        <w:rPr>
          <w:spacing w:val="-1"/>
          <w:sz w:val="24"/>
          <w:szCs w:val="24"/>
        </w:rPr>
        <w:t>ce</w:t>
      </w:r>
      <w:r w:rsidR="00BE02FD">
        <w:rPr>
          <w:sz w:val="24"/>
          <w:szCs w:val="24"/>
        </w:rPr>
        <w:t>ptan</w:t>
      </w:r>
      <w:r w:rsidR="00BE02FD">
        <w:rPr>
          <w:spacing w:val="1"/>
          <w:sz w:val="24"/>
          <w:szCs w:val="24"/>
        </w:rPr>
        <w:t>c</w:t>
      </w:r>
      <w:r w:rsidR="00BE02FD">
        <w:rPr>
          <w:sz w:val="24"/>
          <w:szCs w:val="24"/>
        </w:rPr>
        <w:t>e of the tend</w:t>
      </w:r>
      <w:r w:rsidR="00BE02FD">
        <w:rPr>
          <w:spacing w:val="1"/>
          <w:sz w:val="24"/>
          <w:szCs w:val="24"/>
        </w:rPr>
        <w:t>e</w:t>
      </w:r>
      <w:r w:rsidR="00BE02FD">
        <w:rPr>
          <w:sz w:val="24"/>
          <w:szCs w:val="24"/>
        </w:rPr>
        <w:t xml:space="preserve">r </w:t>
      </w:r>
      <w:r w:rsidR="00BE02FD">
        <w:rPr>
          <w:spacing w:val="2"/>
          <w:sz w:val="24"/>
          <w:szCs w:val="24"/>
        </w:rPr>
        <w:t>b</w:t>
      </w:r>
      <w:r w:rsidR="00BE02FD">
        <w:rPr>
          <w:sz w:val="24"/>
          <w:szCs w:val="24"/>
        </w:rPr>
        <w:t>y the pro</w:t>
      </w:r>
      <w:r w:rsidR="00BE02FD">
        <w:rPr>
          <w:spacing w:val="-2"/>
          <w:sz w:val="24"/>
          <w:szCs w:val="24"/>
        </w:rPr>
        <w:t>c</w:t>
      </w:r>
      <w:r w:rsidR="00BE02FD">
        <w:rPr>
          <w:sz w:val="24"/>
          <w:szCs w:val="24"/>
        </w:rPr>
        <w:t>uri</w:t>
      </w:r>
      <w:r w:rsidR="00BE02FD">
        <w:rPr>
          <w:spacing w:val="2"/>
          <w:sz w:val="24"/>
          <w:szCs w:val="24"/>
        </w:rPr>
        <w:t>n</w:t>
      </w:r>
      <w:r w:rsidR="00BE02FD">
        <w:rPr>
          <w:sz w:val="24"/>
          <w:szCs w:val="24"/>
        </w:rPr>
        <w:t>g</w:t>
      </w:r>
      <w:r w:rsidR="00BE02FD">
        <w:rPr>
          <w:spacing w:val="1"/>
          <w:sz w:val="24"/>
          <w:szCs w:val="24"/>
        </w:rPr>
        <w:t>a</w:t>
      </w:r>
      <w:r w:rsidR="00BE02FD">
        <w:rPr>
          <w:sz w:val="24"/>
          <w:szCs w:val="24"/>
        </w:rPr>
        <w:t>g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</w:t>
      </w:r>
      <w:r w:rsidR="00BE02FD">
        <w:rPr>
          <w:spacing w:val="4"/>
          <w:sz w:val="24"/>
          <w:szCs w:val="24"/>
        </w:rPr>
        <w:t>c</w:t>
      </w:r>
      <w:r w:rsidR="00BE02FD">
        <w:rPr>
          <w:sz w:val="24"/>
          <w:szCs w:val="24"/>
        </w:rPr>
        <w:t>yduri</w:t>
      </w:r>
      <w:r w:rsidR="00BE02FD">
        <w:rPr>
          <w:spacing w:val="2"/>
          <w:sz w:val="24"/>
          <w:szCs w:val="24"/>
        </w:rPr>
        <w:t>n</w:t>
      </w:r>
      <w:r w:rsidR="00BE02FD">
        <w:rPr>
          <w:sz w:val="24"/>
          <w:szCs w:val="24"/>
        </w:rPr>
        <w:t>g the p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riod ofthe 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</w:t>
      </w:r>
      <w:r w:rsidR="00BE02FD">
        <w:rPr>
          <w:spacing w:val="2"/>
          <w:sz w:val="24"/>
          <w:szCs w:val="24"/>
        </w:rPr>
        <w:t>d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 xml:space="preserve">r </w:t>
      </w:r>
      <w:r w:rsidR="00BE02FD">
        <w:rPr>
          <w:spacing w:val="1"/>
          <w:sz w:val="24"/>
          <w:szCs w:val="24"/>
        </w:rPr>
        <w:t>v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di</w:t>
      </w:r>
      <w:r w:rsidR="00BE02FD">
        <w:rPr>
          <w:spacing w:val="3"/>
          <w:sz w:val="24"/>
          <w:szCs w:val="24"/>
        </w:rPr>
        <w:t>t</w:t>
      </w:r>
      <w:r w:rsidR="00BE02FD">
        <w:rPr>
          <w:spacing w:val="-2"/>
          <w:sz w:val="24"/>
          <w:szCs w:val="24"/>
        </w:rPr>
        <w:t>y</w:t>
      </w:r>
      <w:r w:rsidR="00BE02FD">
        <w:rPr>
          <w:sz w:val="24"/>
          <w:szCs w:val="24"/>
        </w:rPr>
        <w:t>.</w:t>
      </w:r>
    </w:p>
    <w:p w:rsidR="00865E4A" w:rsidRDefault="00865E4A" w:rsidP="00BB4CE2">
      <w:pPr>
        <w:tabs>
          <w:tab w:val="left" w:pos="1540"/>
        </w:tabs>
        <w:ind w:left="1540" w:right="79" w:hanging="720"/>
        <w:jc w:val="both"/>
        <w:rPr>
          <w:sz w:val="28"/>
          <w:szCs w:val="28"/>
        </w:rPr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1</w:t>
      </w:r>
      <w:r w:rsidR="00BB4CE2">
        <w:rPr>
          <w:b/>
          <w:position w:val="-1"/>
          <w:sz w:val="24"/>
          <w:szCs w:val="24"/>
        </w:rPr>
        <w:t>4</w:t>
      </w:r>
      <w:r>
        <w:rPr>
          <w:b/>
          <w:position w:val="-1"/>
          <w:sz w:val="24"/>
          <w:szCs w:val="24"/>
        </w:rPr>
        <w:t>. TEN</w:t>
      </w:r>
      <w:r>
        <w:rPr>
          <w:b/>
          <w:spacing w:val="-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 xml:space="preserve">ER </w:t>
      </w:r>
      <w:r>
        <w:rPr>
          <w:b/>
          <w:spacing w:val="-1"/>
          <w:position w:val="-1"/>
          <w:sz w:val="24"/>
          <w:szCs w:val="24"/>
        </w:rPr>
        <w:t>V</w:t>
      </w:r>
      <w:r>
        <w:rPr>
          <w:b/>
          <w:position w:val="-1"/>
          <w:sz w:val="24"/>
          <w:szCs w:val="24"/>
        </w:rPr>
        <w:t>ALIDI</w:t>
      </w:r>
      <w:r>
        <w:rPr>
          <w:b/>
          <w:spacing w:val="1"/>
          <w:position w:val="-1"/>
          <w:sz w:val="24"/>
          <w:szCs w:val="24"/>
        </w:rPr>
        <w:t>TY</w:t>
      </w:r>
      <w:r>
        <w:rPr>
          <w:b/>
          <w:position w:val="-1"/>
          <w:sz w:val="24"/>
          <w:szCs w:val="24"/>
        </w:rPr>
        <w:t>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82"/>
        <w:jc w:val="both"/>
        <w:rPr>
          <w:sz w:val="24"/>
          <w:szCs w:val="24"/>
        </w:rPr>
      </w:pPr>
      <w:r>
        <w:rPr>
          <w:sz w:val="24"/>
          <w:szCs w:val="24"/>
        </w:rPr>
        <w:t>Thetend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veam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riodofnine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y(90)</w:t>
      </w:r>
      <w:r>
        <w:rPr>
          <w:spacing w:val="2"/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omthelastd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tefor 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ionoftend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 w:rsidR="00721D7C" w:rsidRPr="00721D7C">
        <w:rPr>
          <w:rStyle w:val="Heading6Char"/>
          <w:b w:val="0"/>
        </w:rPr>
        <w:t>Human Rights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ysol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itthebidd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ntto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tension ofthev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fthetend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r.The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sponsethe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llbemadein writin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fthebidder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sto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tensionofv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riodoftheten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r,thev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stMon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lsobesui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d.Thebidderm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tensionofv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 oftend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r,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hout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 xml:space="preserve">gthe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865E4A" w:rsidRDefault="00865E4A">
      <w:pPr>
        <w:spacing w:line="280" w:lineRule="exact"/>
        <w:rPr>
          <w:sz w:val="28"/>
          <w:szCs w:val="28"/>
        </w:rPr>
      </w:pPr>
    </w:p>
    <w:p w:rsidR="00BB4CE2" w:rsidRDefault="00BB4CE2" w:rsidP="00BB4CE2">
      <w:pPr>
        <w:ind w:left="460"/>
        <w:rPr>
          <w:b/>
          <w:sz w:val="24"/>
          <w:szCs w:val="24"/>
          <w:u w:val="thick" w:color="000000"/>
        </w:rPr>
      </w:pPr>
      <w:r>
        <w:rPr>
          <w:b/>
          <w:sz w:val="24"/>
          <w:szCs w:val="24"/>
        </w:rPr>
        <w:t>15</w:t>
      </w:r>
      <w:r w:rsidR="00BE02FD">
        <w:rPr>
          <w:b/>
          <w:sz w:val="24"/>
          <w:szCs w:val="24"/>
        </w:rPr>
        <w:t xml:space="preserve">. </w:t>
      </w:r>
      <w:r w:rsidR="00BE02FD">
        <w:rPr>
          <w:b/>
          <w:sz w:val="24"/>
          <w:szCs w:val="24"/>
          <w:u w:val="thick" w:color="000000"/>
        </w:rPr>
        <w:t>WI</w:t>
      </w:r>
      <w:r w:rsidR="00BE02FD">
        <w:rPr>
          <w:b/>
          <w:spacing w:val="1"/>
          <w:sz w:val="24"/>
          <w:szCs w:val="24"/>
          <w:u w:val="thick" w:color="000000"/>
        </w:rPr>
        <w:t>T</w:t>
      </w:r>
      <w:r w:rsidR="00BE02FD">
        <w:rPr>
          <w:b/>
          <w:sz w:val="24"/>
          <w:szCs w:val="24"/>
          <w:u w:val="thick" w:color="000000"/>
        </w:rPr>
        <w:t>HDR</w:t>
      </w:r>
      <w:r w:rsidR="00BE02FD">
        <w:rPr>
          <w:b/>
          <w:spacing w:val="-1"/>
          <w:sz w:val="24"/>
          <w:szCs w:val="24"/>
          <w:u w:val="thick" w:color="000000"/>
        </w:rPr>
        <w:t>A</w:t>
      </w:r>
      <w:r w:rsidR="00BE02FD">
        <w:rPr>
          <w:b/>
          <w:sz w:val="24"/>
          <w:szCs w:val="24"/>
          <w:u w:val="thick" w:color="000000"/>
        </w:rPr>
        <w:t>WAL OF</w:t>
      </w:r>
      <w:r w:rsidR="00BE02FD">
        <w:rPr>
          <w:b/>
          <w:spacing w:val="3"/>
          <w:sz w:val="24"/>
          <w:szCs w:val="24"/>
          <w:u w:val="thick" w:color="000000"/>
        </w:rPr>
        <w:t>T</w:t>
      </w:r>
      <w:r w:rsidR="00BE02FD">
        <w:rPr>
          <w:b/>
          <w:sz w:val="24"/>
          <w:szCs w:val="24"/>
          <w:u w:val="thick" w:color="000000"/>
        </w:rPr>
        <w:t>HETEN</w:t>
      </w:r>
      <w:r w:rsidR="00BE02FD">
        <w:rPr>
          <w:b/>
          <w:spacing w:val="-1"/>
          <w:sz w:val="24"/>
          <w:szCs w:val="24"/>
          <w:u w:val="thick" w:color="000000"/>
        </w:rPr>
        <w:t>D</w:t>
      </w:r>
      <w:r w:rsidR="00BE02FD">
        <w:rPr>
          <w:b/>
          <w:sz w:val="24"/>
          <w:szCs w:val="24"/>
          <w:u w:val="thick" w:color="000000"/>
        </w:rPr>
        <w:t>E</w:t>
      </w:r>
      <w:r w:rsidR="00BE02FD">
        <w:rPr>
          <w:b/>
          <w:spacing w:val="2"/>
          <w:sz w:val="24"/>
          <w:szCs w:val="24"/>
          <w:u w:val="thick" w:color="000000"/>
        </w:rPr>
        <w:t>R</w:t>
      </w:r>
      <w:r w:rsidR="00BE02FD">
        <w:rPr>
          <w:b/>
          <w:sz w:val="24"/>
          <w:szCs w:val="24"/>
          <w:u w:val="thick" w:color="000000"/>
        </w:rPr>
        <w:t>:</w:t>
      </w:r>
    </w:p>
    <w:p w:rsidR="00BB4CE2" w:rsidRDefault="00BB4CE2" w:rsidP="00BB4CE2">
      <w:pPr>
        <w:ind w:left="460"/>
        <w:rPr>
          <w:b/>
          <w:sz w:val="24"/>
          <w:szCs w:val="24"/>
        </w:rPr>
      </w:pPr>
    </w:p>
    <w:p w:rsidR="00865E4A" w:rsidRDefault="00BE02FD" w:rsidP="00BB4CE2">
      <w:pPr>
        <w:ind w:left="460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.1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Thebidder</w:t>
      </w:r>
      <w:r>
        <w:rPr>
          <w:spacing w:val="3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turnnot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dont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ytom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withdr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w the tend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ionof the 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prior tothe 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 for submis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ion of thetend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</w:p>
    <w:p w:rsidR="00865E4A" w:rsidRDefault="00BE02FD" w:rsidP="00BB4CE2">
      <w:pPr>
        <w:tabs>
          <w:tab w:val="left" w:pos="1540"/>
        </w:tabs>
        <w:spacing w:before="3" w:line="260" w:lineRule="exact"/>
        <w:ind w:right="79" w:firstLine="450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.2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Thetend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r,withdr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rthe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nefors</w:t>
      </w:r>
      <w:r>
        <w:rPr>
          <w:spacing w:val="4"/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onfor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 xml:space="preserve">ortothe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 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riodof the 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sultinfor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of the 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>e</w:t>
      </w:r>
      <w:r>
        <w:rPr>
          <w:spacing w:val="-4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865E4A" w:rsidRDefault="00865E4A">
      <w:pPr>
        <w:spacing w:before="18" w:line="260" w:lineRule="exact"/>
        <w:rPr>
          <w:sz w:val="26"/>
          <w:szCs w:val="26"/>
        </w:rPr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1</w:t>
      </w:r>
      <w:r w:rsidR="00BB4CE2">
        <w:rPr>
          <w:b/>
          <w:position w:val="-1"/>
          <w:sz w:val="24"/>
          <w:szCs w:val="24"/>
        </w:rPr>
        <w:t>6</w:t>
      </w:r>
      <w:r>
        <w:rPr>
          <w:b/>
          <w:position w:val="-1"/>
          <w:sz w:val="24"/>
          <w:szCs w:val="24"/>
        </w:rPr>
        <w:t xml:space="preserve">. </w:t>
      </w:r>
      <w:r>
        <w:rPr>
          <w:b/>
          <w:position w:val="-1"/>
          <w:sz w:val="24"/>
          <w:szCs w:val="24"/>
          <w:u w:val="thick" w:color="000000"/>
        </w:rPr>
        <w:t>O</w:t>
      </w:r>
      <w:r>
        <w:rPr>
          <w:b/>
          <w:spacing w:val="-2"/>
          <w:position w:val="-1"/>
          <w:sz w:val="24"/>
          <w:szCs w:val="24"/>
          <w:u w:val="thick" w:color="000000"/>
        </w:rPr>
        <w:t>P</w:t>
      </w:r>
      <w:r>
        <w:rPr>
          <w:b/>
          <w:position w:val="-1"/>
          <w:sz w:val="24"/>
          <w:szCs w:val="24"/>
          <w:u w:val="thick" w:color="000000"/>
        </w:rPr>
        <w:t>ENI</w:t>
      </w:r>
      <w:r>
        <w:rPr>
          <w:b/>
          <w:spacing w:val="1"/>
          <w:position w:val="-1"/>
          <w:sz w:val="24"/>
          <w:szCs w:val="24"/>
          <w:u w:val="thick" w:color="000000"/>
        </w:rPr>
        <w:t>N</w:t>
      </w:r>
      <w:r>
        <w:rPr>
          <w:b/>
          <w:position w:val="-1"/>
          <w:sz w:val="24"/>
          <w:szCs w:val="24"/>
          <w:u w:val="thick" w:color="000000"/>
        </w:rPr>
        <w:t>G</w:t>
      </w:r>
      <w:r>
        <w:rPr>
          <w:b/>
          <w:spacing w:val="3"/>
          <w:position w:val="-1"/>
          <w:sz w:val="24"/>
          <w:szCs w:val="24"/>
          <w:u w:val="thick" w:color="000000"/>
        </w:rPr>
        <w:t>O</w:t>
      </w:r>
      <w:r>
        <w:rPr>
          <w:b/>
          <w:position w:val="-1"/>
          <w:sz w:val="24"/>
          <w:szCs w:val="24"/>
          <w:u w:val="thick" w:color="000000"/>
        </w:rPr>
        <w:t>FTHETEN</w:t>
      </w:r>
      <w:r>
        <w:rPr>
          <w:b/>
          <w:spacing w:val="-1"/>
          <w:position w:val="-1"/>
          <w:sz w:val="24"/>
          <w:szCs w:val="24"/>
          <w:u w:val="thick" w:color="000000"/>
        </w:rPr>
        <w:t>D</w:t>
      </w:r>
      <w:r>
        <w:rPr>
          <w:b/>
          <w:position w:val="-1"/>
          <w:sz w:val="24"/>
          <w:szCs w:val="24"/>
          <w:u w:val="thick" w:color="000000"/>
        </w:rPr>
        <w:t>E</w:t>
      </w:r>
      <w:r>
        <w:rPr>
          <w:b/>
          <w:spacing w:val="2"/>
          <w:position w:val="-1"/>
          <w:sz w:val="24"/>
          <w:szCs w:val="24"/>
          <w:u w:val="thick" w:color="000000"/>
        </w:rPr>
        <w:t>R</w:t>
      </w:r>
      <w:r>
        <w:rPr>
          <w:b/>
          <w:position w:val="-1"/>
          <w:sz w:val="24"/>
          <w:szCs w:val="24"/>
          <w:u w:val="thick" w:color="000000"/>
        </w:rPr>
        <w:t>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tabs>
          <w:tab w:val="left" w:pos="1540"/>
        </w:tabs>
        <w:spacing w:before="29"/>
        <w:ind w:left="1540" w:right="86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.1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llbeo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tthe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npla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,t</w:t>
      </w:r>
      <w:r>
        <w:rPr>
          <w:spacing w:val="1"/>
          <w:sz w:val="24"/>
          <w:szCs w:val="24"/>
        </w:rPr>
        <w:t>i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te,inpr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eofthe bidderforwh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nsuretheirp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hout 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therin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</w:t>
      </w:r>
    </w:p>
    <w:p w:rsidR="00865E4A" w:rsidRDefault="00BE02FD">
      <w:pPr>
        <w:tabs>
          <w:tab w:val="left" w:pos="1540"/>
        </w:tabs>
        <w:ind w:left="1540" w:right="82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.2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Thebidde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’sn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me,mo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on,withdr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eofthebidde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hoth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sthe</w:t>
      </w:r>
      <w:r w:rsidR="005D1CC8">
        <w:rPr>
          <w:spacing w:val="1"/>
          <w:sz w:val="24"/>
          <w:szCs w:val="24"/>
        </w:rPr>
        <w:t xml:space="preserve"> Human Rights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ntm</w:t>
      </w:r>
      <w:r>
        <w:rPr>
          <w:spacing w:val="2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 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on,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opri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te, 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llbe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re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865E4A" w:rsidRDefault="00BE02FD">
      <w:pPr>
        <w:tabs>
          <w:tab w:val="left" w:pos="1540"/>
        </w:tabs>
        <w:ind w:left="1540" w:right="85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.3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Nobidderori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ntativewillbe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dtok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yd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e(i.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me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udiore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order,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llphone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tc)duri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loc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on. </w:t>
      </w:r>
      <w:r>
        <w:rPr>
          <w:b/>
          <w:i/>
          <w:sz w:val="24"/>
          <w:szCs w:val="24"/>
        </w:rPr>
        <w:t>Non co</w:t>
      </w:r>
      <w:r>
        <w:rPr>
          <w:b/>
          <w:i/>
          <w:spacing w:val="2"/>
          <w:sz w:val="24"/>
          <w:szCs w:val="24"/>
        </w:rPr>
        <w:t>m</w:t>
      </w:r>
      <w:r>
        <w:rPr>
          <w:b/>
          <w:i/>
          <w:sz w:val="24"/>
          <w:szCs w:val="24"/>
        </w:rPr>
        <w:t>pl</w:t>
      </w:r>
      <w:r>
        <w:rPr>
          <w:b/>
          <w:i/>
          <w:spacing w:val="1"/>
          <w:sz w:val="24"/>
          <w:szCs w:val="24"/>
        </w:rPr>
        <w:t>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pacing w:val="-1"/>
          <w:sz w:val="24"/>
          <w:szCs w:val="24"/>
        </w:rPr>
        <w:t>c</w:t>
      </w:r>
      <w:r>
        <w:rPr>
          <w:b/>
          <w:i/>
          <w:sz w:val="24"/>
          <w:szCs w:val="24"/>
        </w:rPr>
        <w:t>ewi</w:t>
      </w:r>
      <w:r>
        <w:rPr>
          <w:b/>
          <w:i/>
          <w:spacing w:val="1"/>
          <w:sz w:val="24"/>
          <w:szCs w:val="24"/>
        </w:rPr>
        <w:t>l</w:t>
      </w:r>
      <w:r>
        <w:rPr>
          <w:b/>
          <w:i/>
          <w:sz w:val="24"/>
          <w:szCs w:val="24"/>
        </w:rPr>
        <w:t>l causet</w:t>
      </w:r>
      <w:r>
        <w:rPr>
          <w:b/>
          <w:i/>
          <w:spacing w:val="1"/>
          <w:sz w:val="24"/>
          <w:szCs w:val="24"/>
        </w:rPr>
        <w:t>h</w:t>
      </w:r>
      <w:r>
        <w:rPr>
          <w:b/>
          <w:i/>
          <w:sz w:val="24"/>
          <w:szCs w:val="24"/>
        </w:rPr>
        <w:t>er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je</w:t>
      </w:r>
      <w:r>
        <w:rPr>
          <w:b/>
          <w:i/>
          <w:spacing w:val="-1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1"/>
          <w:sz w:val="24"/>
          <w:szCs w:val="24"/>
        </w:rPr>
        <w:t>i</w:t>
      </w:r>
      <w:r>
        <w:rPr>
          <w:b/>
          <w:i/>
          <w:sz w:val="24"/>
          <w:szCs w:val="24"/>
        </w:rPr>
        <w:t>onof r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sp</w:t>
      </w:r>
      <w:r>
        <w:rPr>
          <w:b/>
          <w:i/>
          <w:spacing w:val="-1"/>
          <w:sz w:val="24"/>
          <w:szCs w:val="24"/>
        </w:rPr>
        <w:t>ec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1"/>
          <w:sz w:val="24"/>
          <w:szCs w:val="24"/>
        </w:rPr>
        <w:t>iv</w:t>
      </w:r>
      <w:r>
        <w:rPr>
          <w:b/>
          <w:i/>
          <w:sz w:val="24"/>
          <w:szCs w:val="24"/>
        </w:rPr>
        <w:t>ebidde</w:t>
      </w:r>
      <w:r>
        <w:rPr>
          <w:b/>
          <w:i/>
          <w:spacing w:val="4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865E4A" w:rsidRDefault="00865E4A">
      <w:pPr>
        <w:spacing w:before="11" w:line="240" w:lineRule="exact"/>
        <w:rPr>
          <w:sz w:val="24"/>
          <w:szCs w:val="24"/>
        </w:rPr>
      </w:pPr>
    </w:p>
    <w:p w:rsidR="00865E4A" w:rsidRDefault="00BE02FD">
      <w:pPr>
        <w:spacing w:before="29"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1</w:t>
      </w:r>
      <w:r w:rsidR="00BB4CE2">
        <w:rPr>
          <w:b/>
          <w:position w:val="-1"/>
          <w:sz w:val="24"/>
          <w:szCs w:val="24"/>
        </w:rPr>
        <w:t>7</w:t>
      </w:r>
      <w:r>
        <w:rPr>
          <w:b/>
          <w:position w:val="-1"/>
          <w:sz w:val="24"/>
          <w:szCs w:val="24"/>
        </w:rPr>
        <w:t xml:space="preserve">. </w:t>
      </w:r>
      <w:r>
        <w:rPr>
          <w:b/>
          <w:position w:val="-1"/>
          <w:sz w:val="24"/>
          <w:szCs w:val="24"/>
          <w:u w:val="thick" w:color="000000"/>
        </w:rPr>
        <w:t>CLA</w:t>
      </w:r>
      <w:r>
        <w:rPr>
          <w:b/>
          <w:spacing w:val="-1"/>
          <w:position w:val="-1"/>
          <w:sz w:val="24"/>
          <w:szCs w:val="24"/>
          <w:u w:val="thick" w:color="000000"/>
        </w:rPr>
        <w:t>R</w:t>
      </w:r>
      <w:r>
        <w:rPr>
          <w:b/>
          <w:position w:val="-1"/>
          <w:sz w:val="24"/>
          <w:szCs w:val="24"/>
          <w:u w:val="thick" w:color="000000"/>
        </w:rPr>
        <w:t>I</w:t>
      </w:r>
      <w:r>
        <w:rPr>
          <w:b/>
          <w:spacing w:val="-2"/>
          <w:position w:val="-1"/>
          <w:sz w:val="24"/>
          <w:szCs w:val="24"/>
          <w:u w:val="thick" w:color="000000"/>
        </w:rPr>
        <w:t>F</w:t>
      </w:r>
      <w:r>
        <w:rPr>
          <w:b/>
          <w:spacing w:val="2"/>
          <w:position w:val="-1"/>
          <w:sz w:val="24"/>
          <w:szCs w:val="24"/>
          <w:u w:val="thick" w:color="000000"/>
        </w:rPr>
        <w:t>I</w:t>
      </w:r>
      <w:r>
        <w:rPr>
          <w:b/>
          <w:position w:val="-1"/>
          <w:sz w:val="24"/>
          <w:szCs w:val="24"/>
          <w:u w:val="thick" w:color="000000"/>
        </w:rPr>
        <w:t>C</w:t>
      </w:r>
      <w:r>
        <w:rPr>
          <w:b/>
          <w:spacing w:val="-1"/>
          <w:position w:val="-1"/>
          <w:sz w:val="24"/>
          <w:szCs w:val="24"/>
          <w:u w:val="thick" w:color="000000"/>
        </w:rPr>
        <w:t>A</w:t>
      </w:r>
      <w:r>
        <w:rPr>
          <w:b/>
          <w:position w:val="-1"/>
          <w:sz w:val="24"/>
          <w:szCs w:val="24"/>
          <w:u w:val="thick" w:color="000000"/>
        </w:rPr>
        <w:t>TION OF THETEN</w:t>
      </w:r>
      <w:r>
        <w:rPr>
          <w:b/>
          <w:spacing w:val="-1"/>
          <w:position w:val="-1"/>
          <w:sz w:val="24"/>
          <w:szCs w:val="24"/>
          <w:u w:val="thick" w:color="000000"/>
        </w:rPr>
        <w:t>D</w:t>
      </w:r>
      <w:r>
        <w:rPr>
          <w:b/>
          <w:position w:val="-1"/>
          <w:sz w:val="24"/>
          <w:szCs w:val="24"/>
          <w:u w:val="thick" w:color="000000"/>
        </w:rPr>
        <w:t>E</w:t>
      </w:r>
      <w:r>
        <w:rPr>
          <w:b/>
          <w:spacing w:val="2"/>
          <w:position w:val="-1"/>
          <w:sz w:val="24"/>
          <w:szCs w:val="24"/>
          <w:u w:val="thick" w:color="000000"/>
        </w:rPr>
        <w:t>R</w:t>
      </w:r>
      <w:r>
        <w:rPr>
          <w:b/>
          <w:position w:val="-1"/>
          <w:sz w:val="24"/>
          <w:szCs w:val="24"/>
          <w:u w:val="thick" w:color="000000"/>
        </w:rPr>
        <w:t>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5D1CC8">
      <w:pPr>
        <w:spacing w:before="29"/>
        <w:ind w:left="100" w:right="81"/>
        <w:jc w:val="both"/>
        <w:rPr>
          <w:sz w:val="24"/>
          <w:szCs w:val="24"/>
        </w:rPr>
      </w:pPr>
      <w:r>
        <w:rPr>
          <w:sz w:val="24"/>
          <w:szCs w:val="24"/>
        </w:rPr>
        <w:t>The Human Rights</w:t>
      </w:r>
      <w:r w:rsidR="00BE02FD">
        <w:rPr>
          <w:sz w:val="24"/>
          <w:szCs w:val="24"/>
        </w:rPr>
        <w:t xml:space="preserve"> D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p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rtm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ntsh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llh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ve theri</w:t>
      </w:r>
      <w:r w:rsidR="00BE02FD">
        <w:rPr>
          <w:spacing w:val="-3"/>
          <w:sz w:val="24"/>
          <w:szCs w:val="24"/>
        </w:rPr>
        <w:t>g</w:t>
      </w:r>
      <w:r w:rsidR="00BE02FD">
        <w:rPr>
          <w:sz w:val="24"/>
          <w:szCs w:val="24"/>
        </w:rPr>
        <w:t>ht,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ti</w:t>
      </w:r>
      <w:r w:rsidR="00BE02FD">
        <w:rPr>
          <w:spacing w:val="1"/>
          <w:sz w:val="24"/>
          <w:szCs w:val="24"/>
        </w:rPr>
        <w:t>t</w:t>
      </w:r>
      <w:r w:rsidR="00BE02FD">
        <w:rPr>
          <w:sz w:val="24"/>
          <w:szCs w:val="24"/>
        </w:rPr>
        <w:t>s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x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lus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ve d</w:t>
      </w:r>
      <w:r w:rsidR="00BE02FD">
        <w:rPr>
          <w:spacing w:val="-2"/>
          <w:sz w:val="24"/>
          <w:szCs w:val="24"/>
        </w:rPr>
        <w:t>i</w:t>
      </w:r>
      <w:r w:rsidR="00BE02FD">
        <w:rPr>
          <w:sz w:val="24"/>
          <w:szCs w:val="24"/>
        </w:rPr>
        <w:t>s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t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on,tor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quir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,inw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i</w:t>
      </w:r>
      <w:r w:rsidR="00BE02FD">
        <w:rPr>
          <w:spacing w:val="1"/>
          <w:sz w:val="24"/>
          <w:szCs w:val="24"/>
        </w:rPr>
        <w:t>t</w:t>
      </w:r>
      <w:r w:rsidR="00BE02FD">
        <w:rPr>
          <w:sz w:val="24"/>
          <w:szCs w:val="24"/>
        </w:rPr>
        <w:t>in</w:t>
      </w:r>
      <w:r w:rsidR="00BE02FD">
        <w:rPr>
          <w:spacing w:val="-2"/>
          <w:sz w:val="24"/>
          <w:szCs w:val="24"/>
        </w:rPr>
        <w:t>g</w:t>
      </w:r>
      <w:r w:rsidR="00BE02FD">
        <w:rPr>
          <w:sz w:val="24"/>
          <w:szCs w:val="24"/>
        </w:rPr>
        <w:t>, fu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therinfo</w:t>
      </w:r>
      <w:r w:rsidR="00BE02FD">
        <w:rPr>
          <w:spacing w:val="-1"/>
          <w:sz w:val="24"/>
          <w:szCs w:val="24"/>
        </w:rPr>
        <w:t>r</w:t>
      </w:r>
      <w:r w:rsidR="00BE02FD">
        <w:rPr>
          <w:spacing w:val="3"/>
          <w:sz w:val="24"/>
          <w:szCs w:val="24"/>
        </w:rPr>
        <w:t>m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t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on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la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i</w:t>
      </w:r>
      <w:r w:rsidR="00BE02FD">
        <w:rPr>
          <w:spacing w:val="2"/>
          <w:sz w:val="24"/>
          <w:szCs w:val="24"/>
        </w:rPr>
        <w:t>f</w:t>
      </w:r>
      <w:r w:rsidR="00BE02FD">
        <w:rPr>
          <w:sz w:val="24"/>
          <w:szCs w:val="24"/>
        </w:rPr>
        <w:t>ic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t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onofthetend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rorm</w:t>
      </w:r>
      <w:r w:rsidR="00BE02FD">
        <w:rPr>
          <w:spacing w:val="2"/>
          <w:sz w:val="24"/>
          <w:szCs w:val="24"/>
        </w:rPr>
        <w:t>a</w:t>
      </w:r>
      <w:r w:rsidR="00BE02FD">
        <w:rPr>
          <w:sz w:val="24"/>
          <w:szCs w:val="24"/>
        </w:rPr>
        <w:t>y</w:t>
      </w:r>
      <w:r w:rsidR="00BE02FD">
        <w:rPr>
          <w:spacing w:val="1"/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quir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dsupporti</w:t>
      </w:r>
      <w:r w:rsidR="00BE02FD">
        <w:rPr>
          <w:spacing w:val="3"/>
          <w:sz w:val="24"/>
          <w:szCs w:val="24"/>
        </w:rPr>
        <w:t>n</w:t>
      </w:r>
      <w:r w:rsidR="00BE02FD">
        <w:rPr>
          <w:sz w:val="24"/>
          <w:szCs w:val="24"/>
        </w:rPr>
        <w:t>gDo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umentsf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om</w:t>
      </w:r>
      <w:r w:rsidR="00BE02FD">
        <w:rPr>
          <w:spacing w:val="-1"/>
          <w:sz w:val="24"/>
          <w:szCs w:val="24"/>
        </w:rPr>
        <w:t>a</w:t>
      </w:r>
      <w:r w:rsidR="00BE02FD">
        <w:rPr>
          <w:spacing w:val="5"/>
          <w:sz w:val="24"/>
          <w:szCs w:val="24"/>
        </w:rPr>
        <w:t>n</w:t>
      </w:r>
      <w:r w:rsidR="00BE02FD">
        <w:rPr>
          <w:sz w:val="24"/>
          <w:szCs w:val="24"/>
        </w:rPr>
        <w:t>y or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llthe</w:t>
      </w:r>
      <w:r w:rsidR="00BE02FD">
        <w:rPr>
          <w:spacing w:val="-2"/>
          <w:sz w:val="24"/>
          <w:szCs w:val="24"/>
        </w:rPr>
        <w:t>B</w:t>
      </w:r>
      <w:r w:rsidR="00BE02FD">
        <w:rPr>
          <w:sz w:val="24"/>
          <w:szCs w:val="24"/>
        </w:rPr>
        <w:t>idd</w:t>
      </w:r>
      <w:r w:rsidR="00BE02FD">
        <w:rPr>
          <w:spacing w:val="2"/>
          <w:sz w:val="24"/>
          <w:szCs w:val="24"/>
        </w:rPr>
        <w:t>e</w:t>
      </w:r>
      <w:r w:rsidR="00BE02FD">
        <w:rPr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(</w:t>
      </w:r>
      <w:r w:rsidR="00BE02FD">
        <w:rPr>
          <w:sz w:val="24"/>
          <w:szCs w:val="24"/>
        </w:rPr>
        <w:t>s).No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h</w:t>
      </w:r>
      <w:r w:rsidR="00BE02FD">
        <w:rPr>
          <w:spacing w:val="-1"/>
          <w:sz w:val="24"/>
          <w:szCs w:val="24"/>
        </w:rPr>
        <w:t>a</w:t>
      </w:r>
      <w:r w:rsidR="00BE02FD">
        <w:rPr>
          <w:spacing w:val="2"/>
          <w:sz w:val="24"/>
          <w:szCs w:val="24"/>
        </w:rPr>
        <w:t>n</w:t>
      </w:r>
      <w:r w:rsidR="00BE02FD">
        <w:rPr>
          <w:sz w:val="24"/>
          <w:szCs w:val="24"/>
        </w:rPr>
        <w:t>geinthepr</w:t>
      </w:r>
      <w:r w:rsidR="00BE02FD">
        <w:rPr>
          <w:spacing w:val="2"/>
          <w:sz w:val="24"/>
          <w:szCs w:val="24"/>
        </w:rPr>
        <w:t>i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 xml:space="preserve">e </w:t>
      </w:r>
      <w:r w:rsidR="00BE02FD">
        <w:rPr>
          <w:spacing w:val="2"/>
          <w:sz w:val="24"/>
          <w:szCs w:val="24"/>
        </w:rPr>
        <w:t>o</w:t>
      </w:r>
      <w:r w:rsidR="00BE02FD">
        <w:rPr>
          <w:sz w:val="24"/>
          <w:szCs w:val="24"/>
        </w:rPr>
        <w:t>r</w:t>
      </w:r>
      <w:r w:rsidR="00BE02FD">
        <w:rPr>
          <w:spacing w:val="2"/>
          <w:sz w:val="24"/>
          <w:szCs w:val="24"/>
        </w:rPr>
        <w:t>s</w:t>
      </w:r>
      <w:r w:rsidR="00BE02FD">
        <w:rPr>
          <w:sz w:val="24"/>
          <w:szCs w:val="24"/>
        </w:rPr>
        <w:t>ubst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n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 xml:space="preserve">e </w:t>
      </w:r>
      <w:r w:rsidR="00BE02FD">
        <w:rPr>
          <w:spacing w:val="2"/>
          <w:sz w:val="24"/>
          <w:szCs w:val="24"/>
        </w:rPr>
        <w:t>o</w:t>
      </w:r>
      <w:r w:rsidR="00BE02FD">
        <w:rPr>
          <w:sz w:val="24"/>
          <w:szCs w:val="24"/>
        </w:rPr>
        <w:t>fthe</w:t>
      </w:r>
      <w:r w:rsidR="00BE02FD">
        <w:rPr>
          <w:spacing w:val="-2"/>
          <w:sz w:val="24"/>
          <w:szCs w:val="24"/>
        </w:rPr>
        <w:t>B</w:t>
      </w:r>
      <w:r w:rsidR="00BE02FD">
        <w:rPr>
          <w:sz w:val="24"/>
          <w:szCs w:val="24"/>
        </w:rPr>
        <w:t>idsh</w:t>
      </w:r>
      <w:r w:rsidR="00BE02FD">
        <w:rPr>
          <w:spacing w:val="-1"/>
          <w:sz w:val="24"/>
          <w:szCs w:val="24"/>
        </w:rPr>
        <w:t>a</w:t>
      </w:r>
      <w:r w:rsidR="00BE02FD">
        <w:rPr>
          <w:spacing w:val="3"/>
          <w:sz w:val="24"/>
          <w:szCs w:val="24"/>
        </w:rPr>
        <w:t>l</w:t>
      </w:r>
      <w:r w:rsidR="00BE02FD">
        <w:rPr>
          <w:sz w:val="24"/>
          <w:szCs w:val="24"/>
        </w:rPr>
        <w:t>lbe so</w:t>
      </w:r>
      <w:r w:rsidR="00BE02FD">
        <w:rPr>
          <w:spacing w:val="2"/>
          <w:sz w:val="24"/>
          <w:szCs w:val="24"/>
        </w:rPr>
        <w:t>u</w:t>
      </w:r>
      <w:r w:rsidR="00BE02FD">
        <w:rPr>
          <w:spacing w:val="-2"/>
          <w:sz w:val="24"/>
          <w:szCs w:val="24"/>
        </w:rPr>
        <w:t>g</w:t>
      </w:r>
      <w:r w:rsidR="00BE02FD">
        <w:rPr>
          <w:sz w:val="24"/>
          <w:szCs w:val="24"/>
        </w:rPr>
        <w:t>ht,of</w:t>
      </w:r>
      <w:r w:rsidR="00BE02FD">
        <w:rPr>
          <w:spacing w:val="1"/>
          <w:sz w:val="24"/>
          <w:szCs w:val="24"/>
        </w:rPr>
        <w:t>f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1"/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dor p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rmit</w:t>
      </w:r>
      <w:r w:rsidR="00BE02FD">
        <w:rPr>
          <w:spacing w:val="1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d</w:t>
      </w:r>
      <w:r w:rsidR="00BE02FD">
        <w:rPr>
          <w:spacing w:val="-1"/>
          <w:sz w:val="24"/>
          <w:szCs w:val="24"/>
        </w:rPr>
        <w:t>ac</w:t>
      </w:r>
      <w:r w:rsidR="00BE02FD">
        <w:rPr>
          <w:spacing w:val="1"/>
          <w:sz w:val="24"/>
          <w:szCs w:val="24"/>
        </w:rPr>
        <w:t>c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pt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sr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qu</w:t>
      </w:r>
      <w:r w:rsidR="00BE02FD">
        <w:rPr>
          <w:spacing w:val="3"/>
          <w:sz w:val="24"/>
          <w:szCs w:val="24"/>
        </w:rPr>
        <w:t>i</w:t>
      </w:r>
      <w:r w:rsidR="00BE02FD">
        <w:rPr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dto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onfi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medthe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or</w:t>
      </w:r>
      <w:r w:rsidR="00BE02FD">
        <w:rPr>
          <w:spacing w:val="1"/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ec</w:t>
      </w:r>
      <w:r w:rsidR="00BE02FD">
        <w:rPr>
          <w:sz w:val="24"/>
          <w:szCs w:val="24"/>
        </w:rPr>
        <w:t>t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 xml:space="preserve">onof 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rithm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t</w:t>
      </w:r>
      <w:r w:rsidR="00BE02FD">
        <w:rPr>
          <w:spacing w:val="1"/>
          <w:sz w:val="24"/>
          <w:szCs w:val="24"/>
        </w:rPr>
        <w:t>i</w:t>
      </w:r>
      <w:r w:rsidR="00BE02FD">
        <w:rPr>
          <w:spacing w:val="-1"/>
          <w:sz w:val="24"/>
          <w:szCs w:val="24"/>
        </w:rPr>
        <w:t>ca</w:t>
      </w:r>
      <w:r w:rsidR="00BE02FD">
        <w:rPr>
          <w:sz w:val="24"/>
          <w:szCs w:val="24"/>
        </w:rPr>
        <w:t>l</w:t>
      </w:r>
      <w:r w:rsidR="00BE02FD">
        <w:rPr>
          <w:spacing w:val="1"/>
          <w:sz w:val="24"/>
          <w:szCs w:val="24"/>
        </w:rPr>
        <w:t>e</w:t>
      </w:r>
      <w:r w:rsidR="00BE02FD">
        <w:rPr>
          <w:sz w:val="24"/>
          <w:szCs w:val="24"/>
        </w:rPr>
        <w:t>r</w:t>
      </w:r>
      <w:r w:rsidR="00BE02FD">
        <w:rPr>
          <w:spacing w:val="1"/>
          <w:sz w:val="24"/>
          <w:szCs w:val="24"/>
        </w:rPr>
        <w:t>r</w:t>
      </w:r>
      <w:r w:rsidR="00BE02FD">
        <w:rPr>
          <w:sz w:val="24"/>
          <w:szCs w:val="24"/>
        </w:rPr>
        <w:t>orsdiscov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 xml:space="preserve">dinthe </w:t>
      </w:r>
      <w:r w:rsidR="00BE02FD">
        <w:rPr>
          <w:spacing w:val="-2"/>
          <w:sz w:val="24"/>
          <w:szCs w:val="24"/>
        </w:rPr>
        <w:t>B</w:t>
      </w:r>
      <w:r w:rsidR="00BE02FD">
        <w:rPr>
          <w:sz w:val="24"/>
          <w:szCs w:val="24"/>
        </w:rPr>
        <w:t>id. A</w:t>
      </w:r>
      <w:r w:rsidR="00BE02FD">
        <w:rPr>
          <w:spacing w:val="-1"/>
          <w:sz w:val="24"/>
          <w:szCs w:val="24"/>
        </w:rPr>
        <w:t>c</w:t>
      </w:r>
      <w:r w:rsidR="00BE02FD">
        <w:rPr>
          <w:spacing w:val="1"/>
          <w:sz w:val="24"/>
          <w:szCs w:val="24"/>
        </w:rPr>
        <w:t>c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ptan</w:t>
      </w:r>
      <w:r w:rsidR="00BE02FD">
        <w:rPr>
          <w:spacing w:val="1"/>
          <w:sz w:val="24"/>
          <w:szCs w:val="24"/>
        </w:rPr>
        <w:t>c</w:t>
      </w:r>
      <w:r w:rsidR="00BE02FD">
        <w:rPr>
          <w:sz w:val="24"/>
          <w:szCs w:val="24"/>
        </w:rPr>
        <w:t>eof</w:t>
      </w:r>
      <w:r w:rsidR="00BE02FD">
        <w:rPr>
          <w:spacing w:val="-1"/>
          <w:sz w:val="24"/>
          <w:szCs w:val="24"/>
        </w:rPr>
        <w:t>a</w:t>
      </w:r>
      <w:r w:rsidR="00BE02FD">
        <w:rPr>
          <w:spacing w:val="5"/>
          <w:sz w:val="24"/>
          <w:szCs w:val="24"/>
        </w:rPr>
        <w:t>n</w:t>
      </w:r>
      <w:r w:rsidR="00BE02FD">
        <w:rPr>
          <w:sz w:val="24"/>
          <w:szCs w:val="24"/>
        </w:rPr>
        <w:t>ysu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 xml:space="preserve">h 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or</w:t>
      </w:r>
      <w:r w:rsidR="00BE02FD">
        <w:rPr>
          <w:spacing w:val="1"/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ec</w:t>
      </w:r>
      <w:r w:rsidR="00BE02FD">
        <w:rPr>
          <w:sz w:val="24"/>
          <w:szCs w:val="24"/>
        </w:rPr>
        <w:t>t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on sold disc</w:t>
      </w:r>
      <w:r w:rsidR="00BE02FD">
        <w:rPr>
          <w:spacing w:val="1"/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t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 xml:space="preserve">on ofthe </w:t>
      </w:r>
      <w:r w:rsidR="00BE02FD">
        <w:rPr>
          <w:spacing w:val="-2"/>
          <w:sz w:val="24"/>
          <w:szCs w:val="24"/>
        </w:rPr>
        <w:t>F</w:t>
      </w:r>
      <w:r w:rsidR="00BE02FD">
        <w:rPr>
          <w:sz w:val="24"/>
          <w:szCs w:val="24"/>
        </w:rPr>
        <w:t>ina</w:t>
      </w:r>
      <w:r w:rsidR="00BE02FD">
        <w:rPr>
          <w:spacing w:val="2"/>
          <w:sz w:val="24"/>
          <w:szCs w:val="24"/>
        </w:rPr>
        <w:t>n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D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p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rtm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nt.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1</w:t>
      </w:r>
      <w:r w:rsidR="00BB4CE2">
        <w:rPr>
          <w:b/>
          <w:position w:val="-1"/>
          <w:sz w:val="24"/>
          <w:szCs w:val="24"/>
        </w:rPr>
        <w:t>8</w:t>
      </w:r>
      <w:r>
        <w:rPr>
          <w:b/>
          <w:position w:val="-1"/>
          <w:sz w:val="24"/>
          <w:szCs w:val="24"/>
        </w:rPr>
        <w:t>. DE</w:t>
      </w:r>
      <w:r>
        <w:rPr>
          <w:b/>
          <w:spacing w:val="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ER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spacing w:val="1"/>
          <w:position w:val="-1"/>
          <w:sz w:val="24"/>
          <w:szCs w:val="24"/>
        </w:rPr>
        <w:t>I</w:t>
      </w:r>
      <w:r>
        <w:rPr>
          <w:b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TION OFRE</w:t>
      </w:r>
      <w:r>
        <w:rPr>
          <w:b/>
          <w:spacing w:val="3"/>
          <w:position w:val="-1"/>
          <w:sz w:val="24"/>
          <w:szCs w:val="24"/>
        </w:rPr>
        <w:t>S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ON</w:t>
      </w:r>
      <w:r>
        <w:rPr>
          <w:b/>
          <w:spacing w:val="1"/>
          <w:position w:val="-1"/>
          <w:sz w:val="24"/>
          <w:szCs w:val="24"/>
        </w:rPr>
        <w:t>S</w:t>
      </w:r>
      <w:r>
        <w:rPr>
          <w:b/>
          <w:position w:val="-1"/>
          <w:sz w:val="24"/>
          <w:szCs w:val="24"/>
        </w:rPr>
        <w:t>IVENE</w:t>
      </w:r>
      <w:r>
        <w:rPr>
          <w:b/>
          <w:spacing w:val="1"/>
          <w:position w:val="-1"/>
          <w:sz w:val="24"/>
          <w:szCs w:val="24"/>
        </w:rPr>
        <w:t>S</w:t>
      </w:r>
      <w:r>
        <w:rPr>
          <w:b/>
          <w:position w:val="-1"/>
          <w:sz w:val="24"/>
          <w:szCs w:val="24"/>
        </w:rPr>
        <w:t>SOFTHEBID:</w:t>
      </w:r>
    </w:p>
    <w:p w:rsidR="00865E4A" w:rsidRDefault="00865E4A">
      <w:pPr>
        <w:spacing w:before="8" w:line="240" w:lineRule="exact"/>
        <w:rPr>
          <w:sz w:val="24"/>
          <w:szCs w:val="24"/>
        </w:rPr>
      </w:pPr>
    </w:p>
    <w:p w:rsidR="00865E4A" w:rsidRDefault="006C7537">
      <w:pPr>
        <w:spacing w:before="29"/>
        <w:ind w:left="100" w:right="82"/>
        <w:jc w:val="both"/>
        <w:rPr>
          <w:sz w:val="24"/>
          <w:szCs w:val="24"/>
        </w:rPr>
      </w:pPr>
      <w:r>
        <w:rPr>
          <w:sz w:val="24"/>
          <w:szCs w:val="24"/>
        </w:rPr>
        <w:t>The Human Rights</w:t>
      </w:r>
      <w:r w:rsidR="00BE02FD">
        <w:rPr>
          <w:spacing w:val="2"/>
          <w:sz w:val="24"/>
          <w:szCs w:val="24"/>
        </w:rPr>
        <w:t>D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p</w:t>
      </w:r>
      <w:r w:rsidR="00BE02FD">
        <w:rPr>
          <w:spacing w:val="1"/>
          <w:sz w:val="24"/>
          <w:szCs w:val="24"/>
        </w:rPr>
        <w:t>a</w:t>
      </w:r>
      <w:r w:rsidR="00BE02FD">
        <w:rPr>
          <w:sz w:val="24"/>
          <w:szCs w:val="24"/>
        </w:rPr>
        <w:t>rtm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ntsh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lld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te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m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ne thes</w:t>
      </w:r>
      <w:r w:rsidR="00BE02FD">
        <w:rPr>
          <w:spacing w:val="2"/>
          <w:sz w:val="24"/>
          <w:szCs w:val="24"/>
        </w:rPr>
        <w:t>u</w:t>
      </w:r>
      <w:r w:rsidR="00BE02FD">
        <w:rPr>
          <w:sz w:val="24"/>
          <w:szCs w:val="24"/>
        </w:rPr>
        <w:t>bstanti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spons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v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ssoftheT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</w:t>
      </w:r>
      <w:r w:rsidR="00BE02FD">
        <w:rPr>
          <w:spacing w:val="2"/>
          <w:sz w:val="24"/>
          <w:szCs w:val="24"/>
        </w:rPr>
        <w:t>d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rtothe 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nd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 D</w:t>
      </w:r>
      <w:r w:rsidR="00BE02FD">
        <w:rPr>
          <w:spacing w:val="2"/>
          <w:sz w:val="24"/>
          <w:szCs w:val="24"/>
        </w:rPr>
        <w:t>o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ument,priortothe 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nd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 Ev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luati</w:t>
      </w:r>
      <w:r w:rsidR="00BE02FD">
        <w:rPr>
          <w:spacing w:val="3"/>
          <w:sz w:val="24"/>
          <w:szCs w:val="24"/>
        </w:rPr>
        <w:t>o</w:t>
      </w:r>
      <w:r w:rsidR="00BE02FD">
        <w:rPr>
          <w:sz w:val="24"/>
          <w:szCs w:val="24"/>
        </w:rPr>
        <w:t>nCrit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ri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,onthe b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 xml:space="preserve">sisof the 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ontentsof the 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nd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 itselfwithoutre</w:t>
      </w:r>
      <w:r w:rsidR="00BE02FD">
        <w:rPr>
          <w:spacing w:val="1"/>
          <w:sz w:val="24"/>
          <w:szCs w:val="24"/>
        </w:rPr>
        <w:t>c</w:t>
      </w:r>
      <w:r w:rsidR="00BE02FD">
        <w:rPr>
          <w:sz w:val="24"/>
          <w:szCs w:val="24"/>
        </w:rPr>
        <w:t>ou</w:t>
      </w:r>
      <w:r w:rsidR="00BE02FD">
        <w:rPr>
          <w:spacing w:val="1"/>
          <w:sz w:val="24"/>
          <w:szCs w:val="24"/>
        </w:rPr>
        <w:t>r</w:t>
      </w:r>
      <w:r w:rsidR="00BE02FD">
        <w:rPr>
          <w:sz w:val="24"/>
          <w:szCs w:val="24"/>
        </w:rPr>
        <w:t>seto e</w:t>
      </w:r>
      <w:r w:rsidR="00BE02FD">
        <w:rPr>
          <w:spacing w:val="2"/>
          <w:sz w:val="24"/>
          <w:szCs w:val="24"/>
        </w:rPr>
        <w:t>x</w:t>
      </w:r>
      <w:r w:rsidR="00BE02FD">
        <w:rPr>
          <w:sz w:val="24"/>
          <w:szCs w:val="24"/>
        </w:rPr>
        <w:t>trins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c</w:t>
      </w:r>
      <w:r w:rsidR="00BE02FD">
        <w:rPr>
          <w:spacing w:val="-1"/>
          <w:sz w:val="24"/>
          <w:szCs w:val="24"/>
        </w:rPr>
        <w:t xml:space="preserve"> e</w:t>
      </w:r>
      <w:r w:rsidR="00BE02FD">
        <w:rPr>
          <w:sz w:val="24"/>
          <w:szCs w:val="24"/>
        </w:rPr>
        <w:t>viden</w:t>
      </w:r>
      <w:r w:rsidR="00BE02FD">
        <w:rPr>
          <w:spacing w:val="-1"/>
          <w:sz w:val="24"/>
          <w:szCs w:val="24"/>
        </w:rPr>
        <w:t>ce</w:t>
      </w:r>
      <w:r w:rsidR="00BE02FD">
        <w:rPr>
          <w:sz w:val="24"/>
          <w:szCs w:val="24"/>
        </w:rPr>
        <w:t>. A substantial</w:t>
      </w:r>
      <w:r w:rsidR="00BE02FD">
        <w:rPr>
          <w:spacing w:val="5"/>
          <w:sz w:val="24"/>
          <w:szCs w:val="24"/>
        </w:rPr>
        <w:t>l</w:t>
      </w:r>
      <w:r w:rsidR="00BE02FD">
        <w:rPr>
          <w:sz w:val="24"/>
          <w:szCs w:val="24"/>
        </w:rPr>
        <w:t>yr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sp</w:t>
      </w:r>
      <w:r w:rsidR="00BE02FD">
        <w:rPr>
          <w:spacing w:val="2"/>
          <w:sz w:val="24"/>
          <w:szCs w:val="24"/>
        </w:rPr>
        <w:t>o</w:t>
      </w:r>
      <w:r w:rsidR="00BE02FD">
        <w:rPr>
          <w:sz w:val="24"/>
          <w:szCs w:val="24"/>
        </w:rPr>
        <w:t xml:space="preserve">nsive </w:t>
      </w:r>
      <w:r w:rsidR="00BE02FD">
        <w:rPr>
          <w:spacing w:val="-2"/>
          <w:sz w:val="24"/>
          <w:szCs w:val="24"/>
        </w:rPr>
        <w:t>B</w:t>
      </w:r>
      <w:r w:rsidR="00BE02FD">
        <w:rPr>
          <w:sz w:val="24"/>
          <w:szCs w:val="24"/>
        </w:rPr>
        <w:t xml:space="preserve">id 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s onewhi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h: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.1.</w:t>
      </w:r>
      <w:r w:rsidR="009D65E8">
        <w:rPr>
          <w:b/>
          <w:sz w:val="24"/>
          <w:szCs w:val="24"/>
        </w:rPr>
        <w:t>1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 of liquidat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865E4A" w:rsidRDefault="00BE02FD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.1.</w:t>
      </w:r>
      <w:r w:rsidR="009D65E8">
        <w:rPr>
          <w:b/>
          <w:sz w:val="24"/>
          <w:szCs w:val="24"/>
        </w:rPr>
        <w:t>2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rsfi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equotations as mentioned vide </w:t>
      </w:r>
      <w:r>
        <w:rPr>
          <w:b/>
          <w:i/>
          <w:sz w:val="24"/>
          <w:szCs w:val="24"/>
          <w:u w:val="thick" w:color="000000"/>
        </w:rPr>
        <w:t>A</w:t>
      </w:r>
      <w:r>
        <w:rPr>
          <w:b/>
          <w:i/>
          <w:spacing w:val="1"/>
          <w:sz w:val="24"/>
          <w:szCs w:val="24"/>
          <w:u w:val="thick" w:color="000000"/>
        </w:rPr>
        <w:t>nn</w:t>
      </w:r>
      <w:r>
        <w:rPr>
          <w:b/>
          <w:i/>
          <w:spacing w:val="-1"/>
          <w:sz w:val="24"/>
          <w:szCs w:val="24"/>
          <w:u w:val="thick" w:color="000000"/>
        </w:rPr>
        <w:t>e</w:t>
      </w:r>
      <w:r>
        <w:rPr>
          <w:b/>
          <w:i/>
          <w:sz w:val="24"/>
          <w:szCs w:val="24"/>
          <w:u w:val="thick" w:color="000000"/>
        </w:rPr>
        <w:t>x</w:t>
      </w:r>
      <w:r>
        <w:rPr>
          <w:b/>
          <w:i/>
          <w:spacing w:val="1"/>
          <w:sz w:val="24"/>
          <w:szCs w:val="24"/>
          <w:u w:val="thick" w:color="000000"/>
        </w:rPr>
        <w:t>u</w:t>
      </w:r>
      <w:r>
        <w:rPr>
          <w:b/>
          <w:i/>
          <w:sz w:val="24"/>
          <w:szCs w:val="24"/>
          <w:u w:val="thick" w:color="000000"/>
        </w:rPr>
        <w:t>re</w:t>
      </w:r>
      <w:r>
        <w:rPr>
          <w:b/>
          <w:i/>
          <w:spacing w:val="-1"/>
          <w:sz w:val="24"/>
          <w:szCs w:val="24"/>
          <w:u w:val="thick" w:color="000000"/>
        </w:rPr>
        <w:t>-</w:t>
      </w:r>
      <w:r w:rsidR="009D65E8">
        <w:rPr>
          <w:b/>
          <w:i/>
          <w:sz w:val="24"/>
          <w:szCs w:val="24"/>
          <w:u w:val="thick" w:color="000000"/>
        </w:rPr>
        <w:t>C</w:t>
      </w:r>
      <w:r>
        <w:rPr>
          <w:b/>
          <w:sz w:val="24"/>
          <w:szCs w:val="24"/>
        </w:rPr>
        <w:t>;</w:t>
      </w:r>
    </w:p>
    <w:p w:rsidR="00865E4A" w:rsidRDefault="00BE02FD">
      <w:pPr>
        <w:ind w:left="1540" w:right="83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.1.</w:t>
      </w:r>
      <w:r w:rsidR="009D65E8">
        <w:rPr>
          <w:b/>
          <w:sz w:val="24"/>
          <w:szCs w:val="24"/>
        </w:rPr>
        <w:t>3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ompani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ythe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stMon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sap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rtof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inan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lope;</w:t>
      </w:r>
    </w:p>
    <w:p w:rsidR="00865E4A" w:rsidRDefault="00BE02FD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.1.</w:t>
      </w:r>
      <w:r w:rsidR="009D65E8">
        <w:rPr>
          <w:b/>
          <w:sz w:val="24"/>
          <w:szCs w:val="24"/>
        </w:rPr>
        <w:t>4</w:t>
      </w:r>
      <w:r>
        <w:rPr>
          <w:sz w:val="24"/>
          <w:szCs w:val="24"/>
        </w:rPr>
        <w:t>is o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 xml:space="preserve">ise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>yin 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865E4A" w:rsidRDefault="00BE02FD">
      <w:pPr>
        <w:ind w:left="1540" w:right="85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.1.</w:t>
      </w:r>
      <w:r w:rsidR="009D65E8">
        <w:rPr>
          <w:b/>
          <w:sz w:val="24"/>
          <w:szCs w:val="24"/>
        </w:rPr>
        <w:t>5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msto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llt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rms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ionsoftheT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nt,withoutmat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viation or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on;</w:t>
      </w:r>
    </w:p>
    <w:p w:rsidR="00865E4A" w:rsidRDefault="00BE02FD">
      <w:pPr>
        <w:ind w:left="820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.2     </w:t>
      </w:r>
      <w:r>
        <w:rPr>
          <w:sz w:val="24"/>
          <w:szCs w:val="24"/>
        </w:rPr>
        <w:t>Amat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onorr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onisonewhi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tsthes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eorl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tsthe</w:t>
      </w:r>
    </w:p>
    <w:p w:rsidR="00865E4A" w:rsidRDefault="00F74F70" w:rsidP="00300EC4">
      <w:pPr>
        <w:ind w:left="1502" w:right="40"/>
        <w:rPr>
          <w:sz w:val="24"/>
          <w:szCs w:val="24"/>
        </w:rPr>
      </w:pPr>
      <w:r w:rsidRPr="00F74F70">
        <w:rPr>
          <w:rStyle w:val="Heading6Char"/>
          <w:b w:val="0"/>
        </w:rPr>
        <w:t>Human Rights</w:t>
      </w:r>
      <w:r w:rsidR="00BE02FD">
        <w:rPr>
          <w:sz w:val="24"/>
          <w:szCs w:val="24"/>
        </w:rPr>
        <w:t>D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p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rtm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 xml:space="preserve">nt’s </w:t>
      </w:r>
      <w:r w:rsidR="00BE02FD">
        <w:rPr>
          <w:spacing w:val="-1"/>
          <w:sz w:val="24"/>
          <w:szCs w:val="24"/>
        </w:rPr>
        <w:t>r</w:t>
      </w:r>
      <w:r w:rsidR="00BE02FD">
        <w:rPr>
          <w:spacing w:val="3"/>
          <w:sz w:val="24"/>
          <w:szCs w:val="24"/>
        </w:rPr>
        <w:t>i</w:t>
      </w:r>
      <w:r w:rsidR="00BE02FD">
        <w:rPr>
          <w:sz w:val="24"/>
          <w:szCs w:val="24"/>
        </w:rPr>
        <w:t>ghts or the</w:t>
      </w:r>
      <w:r w:rsidR="00BE02FD">
        <w:rPr>
          <w:spacing w:val="-2"/>
          <w:sz w:val="24"/>
          <w:szCs w:val="24"/>
        </w:rPr>
        <w:t>B</w:t>
      </w:r>
      <w:r w:rsidR="00BE02FD">
        <w:rPr>
          <w:sz w:val="24"/>
          <w:szCs w:val="24"/>
        </w:rPr>
        <w:t>idde</w:t>
      </w:r>
      <w:r w:rsidR="00BE02FD">
        <w:rPr>
          <w:spacing w:val="1"/>
          <w:sz w:val="24"/>
          <w:szCs w:val="24"/>
        </w:rPr>
        <w:t>r</w:t>
      </w:r>
      <w:r w:rsidR="00BE02FD">
        <w:rPr>
          <w:sz w:val="24"/>
          <w:szCs w:val="24"/>
        </w:rPr>
        <w:t>’s oblig</w:t>
      </w:r>
      <w:r w:rsidR="00BE02FD">
        <w:rPr>
          <w:spacing w:val="2"/>
          <w:sz w:val="24"/>
          <w:szCs w:val="24"/>
        </w:rPr>
        <w:t>a</w:t>
      </w:r>
      <w:r w:rsidR="00BE02FD">
        <w:rPr>
          <w:sz w:val="24"/>
          <w:szCs w:val="24"/>
        </w:rPr>
        <w:t>t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ons und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 the</w:t>
      </w:r>
      <w:r w:rsidR="00BE02FD">
        <w:rPr>
          <w:spacing w:val="-1"/>
          <w:sz w:val="24"/>
          <w:szCs w:val="24"/>
        </w:rPr>
        <w:t xml:space="preserve"> c</w:t>
      </w:r>
      <w:r w:rsidR="00BE02FD">
        <w:rPr>
          <w:sz w:val="24"/>
          <w:szCs w:val="24"/>
        </w:rPr>
        <w:t>ontr</w:t>
      </w:r>
      <w:r w:rsidR="00BE02FD">
        <w:rPr>
          <w:spacing w:val="1"/>
          <w:sz w:val="24"/>
          <w:szCs w:val="24"/>
        </w:rPr>
        <w:t>a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t.</w:t>
      </w:r>
    </w:p>
    <w:p w:rsidR="00865E4A" w:rsidRDefault="00BE02FD" w:rsidP="00300EC4">
      <w:pPr>
        <w:tabs>
          <w:tab w:val="left" w:pos="1540"/>
        </w:tabs>
        <w:ind w:left="1540" w:right="80" w:hanging="720"/>
        <w:rPr>
          <w:rStyle w:val="Heading6Char"/>
          <w:b w:val="0"/>
        </w:rPr>
      </w:pPr>
      <w:r>
        <w:rPr>
          <w:b/>
          <w:sz w:val="24"/>
          <w:szCs w:val="24"/>
        </w:rPr>
        <w:t>1</w:t>
      </w:r>
      <w:r w:rsidR="00BB4CE2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.3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snotsubs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onsivesh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llnotsubseq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 mader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onorwithdr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lofthemat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viationorr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on.Ho</w:t>
      </w:r>
      <w:r>
        <w:rPr>
          <w:spacing w:val="-1"/>
          <w:sz w:val="24"/>
          <w:szCs w:val="24"/>
        </w:rPr>
        <w:t>we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r,the</w:t>
      </w:r>
      <w:r w:rsidR="001E386A" w:rsidRPr="001E386A">
        <w:rPr>
          <w:rStyle w:val="Heading6Char"/>
          <w:b w:val="0"/>
        </w:rPr>
        <w:t>Human Rights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ive</w:t>
      </w:r>
      <w:r w:rsidRPr="00300EC4">
        <w:rPr>
          <w:rStyle w:val="Heading6Char"/>
          <w:b w:val="0"/>
        </w:rPr>
        <w:t>off any</w:t>
      </w:r>
      <w:r w:rsidR="001603BC">
        <w:rPr>
          <w:rStyle w:val="Heading6Char"/>
          <w:b w:val="0"/>
        </w:rPr>
        <w:t xml:space="preserve"> minor non-conformity or inconsistency or informality or irregularity in the Tender.</w:t>
      </w:r>
    </w:p>
    <w:p w:rsidR="009D65E8" w:rsidRDefault="009D65E8">
      <w:pPr>
        <w:spacing w:line="260" w:lineRule="exact"/>
        <w:ind w:left="460"/>
        <w:rPr>
          <w:b/>
          <w:position w:val="-1"/>
          <w:sz w:val="24"/>
          <w:szCs w:val="24"/>
        </w:rPr>
      </w:pPr>
    </w:p>
    <w:p w:rsidR="00865E4A" w:rsidRDefault="00BB4CE2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19</w:t>
      </w:r>
      <w:r w:rsidR="00BE02FD">
        <w:rPr>
          <w:b/>
          <w:position w:val="-1"/>
          <w:sz w:val="24"/>
          <w:szCs w:val="24"/>
        </w:rPr>
        <w:t xml:space="preserve">. </w:t>
      </w:r>
      <w:r w:rsidR="00BE02FD">
        <w:rPr>
          <w:b/>
          <w:position w:val="-1"/>
          <w:sz w:val="24"/>
          <w:szCs w:val="24"/>
          <w:u w:val="thick" w:color="000000"/>
        </w:rPr>
        <w:t>COR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R</w:t>
      </w:r>
      <w:r w:rsidR="00BE02FD">
        <w:rPr>
          <w:b/>
          <w:position w:val="-1"/>
          <w:sz w:val="24"/>
          <w:szCs w:val="24"/>
          <w:u w:val="thick" w:color="000000"/>
        </w:rPr>
        <w:t>ECTI</w:t>
      </w:r>
      <w:r w:rsidR="00BE02FD">
        <w:rPr>
          <w:b/>
          <w:spacing w:val="1"/>
          <w:position w:val="-1"/>
          <w:sz w:val="24"/>
          <w:szCs w:val="24"/>
          <w:u w:val="thick" w:color="000000"/>
        </w:rPr>
        <w:t>O</w:t>
      </w:r>
      <w:r w:rsidR="00BE02FD">
        <w:rPr>
          <w:b/>
          <w:position w:val="-1"/>
          <w:sz w:val="24"/>
          <w:szCs w:val="24"/>
          <w:u w:val="thick" w:color="000000"/>
        </w:rPr>
        <w:t>N OFE</w:t>
      </w:r>
      <w:r w:rsidR="00BE02FD">
        <w:rPr>
          <w:b/>
          <w:spacing w:val="2"/>
          <w:position w:val="-1"/>
          <w:sz w:val="24"/>
          <w:szCs w:val="24"/>
          <w:u w:val="thick" w:color="000000"/>
        </w:rPr>
        <w:t>R</w:t>
      </w:r>
      <w:r w:rsidR="00BE02FD">
        <w:rPr>
          <w:b/>
          <w:position w:val="-1"/>
          <w:sz w:val="24"/>
          <w:szCs w:val="24"/>
          <w:u w:val="thick" w:color="000000"/>
        </w:rPr>
        <w:t>RORS</w:t>
      </w:r>
      <w:r w:rsidR="00BE02FD">
        <w:rPr>
          <w:b/>
          <w:spacing w:val="1"/>
          <w:position w:val="-1"/>
          <w:sz w:val="24"/>
          <w:szCs w:val="24"/>
          <w:u w:val="thick" w:color="000000"/>
        </w:rPr>
        <w:t>/</w:t>
      </w:r>
      <w:r w:rsidR="00BE02FD">
        <w:rPr>
          <w:b/>
          <w:position w:val="-1"/>
          <w:sz w:val="24"/>
          <w:szCs w:val="24"/>
          <w:u w:val="thick" w:color="000000"/>
        </w:rPr>
        <w:t>A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M</w:t>
      </w:r>
      <w:r w:rsidR="00BE02FD">
        <w:rPr>
          <w:b/>
          <w:position w:val="-1"/>
          <w:sz w:val="24"/>
          <w:szCs w:val="24"/>
          <w:u w:val="thick" w:color="000000"/>
        </w:rPr>
        <w:t>EN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DM</w:t>
      </w:r>
      <w:r w:rsidR="00BE02FD">
        <w:rPr>
          <w:b/>
          <w:position w:val="-1"/>
          <w:sz w:val="24"/>
          <w:szCs w:val="24"/>
          <w:u w:val="thick" w:color="000000"/>
        </w:rPr>
        <w:t>ENT OFTEN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D</w:t>
      </w:r>
      <w:r w:rsidR="00BE02FD">
        <w:rPr>
          <w:b/>
          <w:position w:val="-1"/>
          <w:sz w:val="24"/>
          <w:szCs w:val="24"/>
          <w:u w:val="thick" w:color="000000"/>
        </w:rPr>
        <w:t>ER: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817"/>
        <w:jc w:val="both"/>
        <w:rPr>
          <w:sz w:val="24"/>
          <w:szCs w:val="24"/>
        </w:rPr>
      </w:pPr>
      <w:r>
        <w:rPr>
          <w:sz w:val="24"/>
          <w:szCs w:val="24"/>
        </w:rPr>
        <w:t>TheT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llbe</w:t>
      </w:r>
      <w:r>
        <w:rPr>
          <w:spacing w:val="-1"/>
          <w:sz w:val="24"/>
          <w:szCs w:val="24"/>
        </w:rPr>
        <w:t xml:space="preserve"> 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for</w:t>
      </w:r>
      <w:r>
        <w:rPr>
          <w:spacing w:val="-1"/>
          <w:sz w:val="24"/>
          <w:szCs w:val="24"/>
        </w:rPr>
        <w:t xml:space="preserve"> 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ors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hich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follows: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C34204">
      <w:pPr>
        <w:ind w:left="100" w:right="79"/>
        <w:jc w:val="both"/>
        <w:rPr>
          <w:sz w:val="24"/>
          <w:szCs w:val="24"/>
        </w:rPr>
      </w:pPr>
      <w:r w:rsidRPr="00C34204">
        <w:pict>
          <v:group id="_x0000_s1145" style="position:absolute;left:0;text-align:left;margin-left:78.25pt;margin-top:166.95pt;width:298pt;height:294.55pt;z-index:-251662336;mso-position-horizontal-relative:page" coordorigin="1565,3339" coordsize="5960,5891">
            <v:shape id="_x0000_s1147" type="#_x0000_t75" style="position:absolute;left:1565;top:3339;width:5960;height:5891">
              <v:imagedata r:id="rId17" o:title=""/>
            </v:shape>
            <v:shape id="_x0000_s1146" style="position:absolute;left:2160;top:4960;width:3502;height:0" coordorigin="2160,4960" coordsize="3502,0" path="m2160,4960r3502,e" filled="f" strokeweight="1.3pt">
              <v:path arrowok="t"/>
            </v:shape>
            <w10:wrap anchorx="page"/>
          </v:group>
        </w:pict>
      </w:r>
      <w:r w:rsidR="00BE02FD">
        <w:rPr>
          <w:spacing w:val="-3"/>
          <w:sz w:val="24"/>
          <w:szCs w:val="24"/>
        </w:rPr>
        <w:t>I</w:t>
      </w:r>
      <w:r w:rsidR="00BE02FD">
        <w:rPr>
          <w:sz w:val="24"/>
          <w:szCs w:val="24"/>
        </w:rPr>
        <w:t>fthe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eisadis</w:t>
      </w:r>
      <w:r w:rsidR="00BE02FD">
        <w:rPr>
          <w:spacing w:val="2"/>
          <w:sz w:val="24"/>
          <w:szCs w:val="24"/>
        </w:rPr>
        <w:t>c</w:t>
      </w:r>
      <w:r w:rsidR="00BE02FD">
        <w:rPr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p</w:t>
      </w:r>
      <w:r w:rsidR="00BE02FD">
        <w:rPr>
          <w:spacing w:val="-1"/>
          <w:sz w:val="24"/>
          <w:szCs w:val="24"/>
        </w:rPr>
        <w:t>a</w:t>
      </w:r>
      <w:r w:rsidR="00BE02FD">
        <w:rPr>
          <w:spacing w:val="2"/>
          <w:sz w:val="24"/>
          <w:szCs w:val="24"/>
        </w:rPr>
        <w:t>n</w:t>
      </w:r>
      <w:r w:rsidR="00BE02FD">
        <w:rPr>
          <w:spacing w:val="4"/>
          <w:sz w:val="24"/>
          <w:szCs w:val="24"/>
        </w:rPr>
        <w:t>c</w:t>
      </w:r>
      <w:r w:rsidR="00BE02FD">
        <w:rPr>
          <w:sz w:val="24"/>
          <w:szCs w:val="24"/>
        </w:rPr>
        <w:t>y b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tw</w:t>
      </w:r>
      <w:r w:rsidR="00BE02FD">
        <w:rPr>
          <w:spacing w:val="-1"/>
          <w:sz w:val="24"/>
          <w:szCs w:val="24"/>
        </w:rPr>
        <w:t>ee</w:t>
      </w:r>
      <w:r w:rsidR="00BE02FD">
        <w:rPr>
          <w:sz w:val="24"/>
          <w:szCs w:val="24"/>
        </w:rPr>
        <w:t>nthe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mountinfi</w:t>
      </w:r>
      <w:r w:rsidR="00BE02FD">
        <w:rPr>
          <w:spacing w:val="-3"/>
          <w:sz w:val="24"/>
          <w:szCs w:val="24"/>
        </w:rPr>
        <w:t>g</w:t>
      </w:r>
      <w:r w:rsidR="00BE02FD">
        <w:rPr>
          <w:sz w:val="24"/>
          <w:szCs w:val="24"/>
        </w:rPr>
        <w:t>u</w:t>
      </w:r>
      <w:r w:rsidR="00BE02FD">
        <w:rPr>
          <w:spacing w:val="1"/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s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nd</w:t>
      </w:r>
      <w:r w:rsidR="00BE02FD">
        <w:rPr>
          <w:spacing w:val="5"/>
          <w:sz w:val="24"/>
          <w:szCs w:val="24"/>
        </w:rPr>
        <w:t>t</w:t>
      </w:r>
      <w:r w:rsidR="00BE02FD">
        <w:rPr>
          <w:sz w:val="24"/>
          <w:szCs w:val="24"/>
        </w:rPr>
        <w:t>he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mountinwo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dsfortheto</w:t>
      </w:r>
      <w:r w:rsidR="00BE02FD">
        <w:rPr>
          <w:spacing w:val="1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</w:t>
      </w:r>
      <w:r w:rsidR="00BE02FD">
        <w:rPr>
          <w:spacing w:val="-2"/>
          <w:sz w:val="24"/>
          <w:szCs w:val="24"/>
        </w:rPr>
        <w:t>B</w:t>
      </w:r>
      <w:r w:rsidR="00BE02FD">
        <w:rPr>
          <w:sz w:val="24"/>
          <w:szCs w:val="24"/>
        </w:rPr>
        <w:t xml:space="preserve">id </w:t>
      </w:r>
      <w:r w:rsidR="00BE02FD">
        <w:rPr>
          <w:spacing w:val="1"/>
          <w:sz w:val="24"/>
          <w:szCs w:val="24"/>
        </w:rPr>
        <w:t>P</w:t>
      </w:r>
      <w:r w:rsidR="00BE02FD">
        <w:rPr>
          <w:sz w:val="24"/>
          <w:szCs w:val="24"/>
        </w:rPr>
        <w:t>ri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 xml:space="preserve">e 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nt</w:t>
      </w:r>
      <w:r w:rsidR="00BE02FD">
        <w:rPr>
          <w:spacing w:val="2"/>
          <w:sz w:val="24"/>
          <w:szCs w:val="24"/>
        </w:rPr>
        <w:t>e</w:t>
      </w:r>
      <w:r w:rsidR="00BE02FD">
        <w:rPr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dinthe</w:t>
      </w:r>
      <w:r w:rsidR="00BE02FD">
        <w:rPr>
          <w:spacing w:val="2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</w:t>
      </w:r>
      <w:r w:rsidR="00BE02FD">
        <w:rPr>
          <w:spacing w:val="2"/>
          <w:sz w:val="24"/>
          <w:szCs w:val="24"/>
        </w:rPr>
        <w:t>d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F</w:t>
      </w:r>
      <w:r w:rsidR="00BE02FD">
        <w:rPr>
          <w:sz w:val="24"/>
          <w:szCs w:val="24"/>
        </w:rPr>
        <w:t>orm,the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mountwh</w:t>
      </w:r>
      <w:r w:rsidR="00BE02FD">
        <w:rPr>
          <w:spacing w:val="2"/>
          <w:sz w:val="24"/>
          <w:szCs w:val="24"/>
        </w:rPr>
        <w:t>i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htall</w:t>
      </w:r>
      <w:r w:rsidR="00BE02FD">
        <w:rPr>
          <w:spacing w:val="1"/>
          <w:sz w:val="24"/>
          <w:szCs w:val="24"/>
        </w:rPr>
        <w:t>i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swiththeto</w:t>
      </w:r>
      <w:r w:rsidR="00BE02FD">
        <w:rPr>
          <w:spacing w:val="1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lBid</w:t>
      </w:r>
      <w:r w:rsidR="00BE02FD">
        <w:rPr>
          <w:spacing w:val="1"/>
          <w:sz w:val="24"/>
          <w:szCs w:val="24"/>
        </w:rPr>
        <w:t>P</w:t>
      </w:r>
      <w:r w:rsidR="00BE02FD">
        <w:rPr>
          <w:sz w:val="24"/>
          <w:szCs w:val="24"/>
        </w:rPr>
        <w:t>ri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 xml:space="preserve">e 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</w:t>
      </w:r>
      <w:r w:rsidR="00BE02FD">
        <w:rPr>
          <w:spacing w:val="3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 xml:space="preserve">dinthe </w:t>
      </w:r>
      <w:r w:rsidR="00BE02FD">
        <w:rPr>
          <w:spacing w:val="1"/>
          <w:sz w:val="24"/>
          <w:szCs w:val="24"/>
        </w:rPr>
        <w:lastRenderedPageBreak/>
        <w:t>P</w:t>
      </w:r>
      <w:r w:rsidR="00BE02FD">
        <w:rPr>
          <w:sz w:val="24"/>
          <w:szCs w:val="24"/>
        </w:rPr>
        <w:t>ri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e</w:t>
      </w:r>
      <w:r w:rsidR="00BE02FD">
        <w:rPr>
          <w:spacing w:val="1"/>
          <w:sz w:val="24"/>
          <w:szCs w:val="24"/>
        </w:rPr>
        <w:t>S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h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dule,s</w:t>
      </w:r>
      <w:r w:rsidR="00BE02FD">
        <w:rPr>
          <w:spacing w:val="2"/>
          <w:sz w:val="24"/>
          <w:szCs w:val="24"/>
        </w:rPr>
        <w:t>h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ll</w:t>
      </w:r>
      <w:r w:rsidR="00BE02FD">
        <w:rPr>
          <w:spacing w:val="-2"/>
          <w:sz w:val="24"/>
          <w:szCs w:val="24"/>
        </w:rPr>
        <w:t>g</w:t>
      </w:r>
      <w:r w:rsidR="00BE02FD">
        <w:rPr>
          <w:spacing w:val="2"/>
          <w:sz w:val="24"/>
          <w:szCs w:val="24"/>
        </w:rPr>
        <w:t>o</w:t>
      </w:r>
      <w:r w:rsidR="00BE02FD">
        <w:rPr>
          <w:sz w:val="24"/>
          <w:szCs w:val="24"/>
        </w:rPr>
        <w:t>v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rn.</w:t>
      </w:r>
      <w:r w:rsidR="00BE02FD">
        <w:rPr>
          <w:spacing w:val="-3"/>
          <w:sz w:val="24"/>
          <w:szCs w:val="24"/>
        </w:rPr>
        <w:t>I</w:t>
      </w:r>
      <w:r w:rsidR="00BE02FD">
        <w:rPr>
          <w:sz w:val="24"/>
          <w:szCs w:val="24"/>
        </w:rPr>
        <w:t>fthe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eisadisc</w:t>
      </w:r>
      <w:r w:rsidR="00BE02FD">
        <w:rPr>
          <w:spacing w:val="1"/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p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n</w:t>
      </w:r>
      <w:r w:rsidR="00BE02FD">
        <w:rPr>
          <w:spacing w:val="4"/>
          <w:sz w:val="24"/>
          <w:szCs w:val="24"/>
        </w:rPr>
        <w:t>c</w:t>
      </w:r>
      <w:r w:rsidR="00BE02FD">
        <w:rPr>
          <w:sz w:val="24"/>
          <w:szCs w:val="24"/>
        </w:rPr>
        <w:t>yintheunit</w:t>
      </w:r>
      <w:r w:rsidR="00BE02FD">
        <w:rPr>
          <w:spacing w:val="1"/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te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ndtheto</w:t>
      </w:r>
      <w:r w:rsidR="00BE02FD">
        <w:rPr>
          <w:spacing w:val="1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lpri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e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nte</w:t>
      </w:r>
      <w:r w:rsidR="00BE02FD">
        <w:rPr>
          <w:spacing w:val="1"/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d inthepri</w:t>
      </w:r>
      <w:r w:rsidR="00BE02FD">
        <w:rPr>
          <w:spacing w:val="1"/>
          <w:sz w:val="24"/>
          <w:szCs w:val="24"/>
        </w:rPr>
        <w:t>c</w:t>
      </w:r>
      <w:r w:rsidR="00BE02FD">
        <w:rPr>
          <w:sz w:val="24"/>
          <w:szCs w:val="24"/>
        </w:rPr>
        <w:t>es</w:t>
      </w:r>
      <w:r w:rsidR="00BE02FD">
        <w:rPr>
          <w:spacing w:val="-1"/>
          <w:sz w:val="24"/>
          <w:szCs w:val="24"/>
        </w:rPr>
        <w:t>c</w:t>
      </w:r>
      <w:r w:rsidR="00BE02FD">
        <w:rPr>
          <w:spacing w:val="2"/>
          <w:sz w:val="24"/>
          <w:szCs w:val="24"/>
        </w:rPr>
        <w:t>h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d</w:t>
      </w:r>
      <w:r w:rsidR="00BE02FD">
        <w:rPr>
          <w:spacing w:val="1"/>
          <w:sz w:val="24"/>
          <w:szCs w:val="24"/>
        </w:rPr>
        <w:t>u</w:t>
      </w:r>
      <w:r w:rsidR="00BE02FD">
        <w:rPr>
          <w:sz w:val="24"/>
          <w:szCs w:val="24"/>
        </w:rPr>
        <w:t>le,r</w:t>
      </w:r>
      <w:r w:rsidR="00BE02FD">
        <w:rPr>
          <w:spacing w:val="-2"/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s</w:t>
      </w:r>
      <w:r w:rsidR="00BE02FD">
        <w:rPr>
          <w:sz w:val="24"/>
          <w:szCs w:val="24"/>
        </w:rPr>
        <w:t>ul</w:t>
      </w:r>
      <w:r w:rsidR="00BE02FD">
        <w:rPr>
          <w:spacing w:val="1"/>
          <w:sz w:val="24"/>
          <w:szCs w:val="24"/>
        </w:rPr>
        <w:t>t</w:t>
      </w:r>
      <w:r w:rsidR="00BE02FD">
        <w:rPr>
          <w:sz w:val="24"/>
          <w:szCs w:val="24"/>
        </w:rPr>
        <w:t>ingf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ominco</w:t>
      </w:r>
      <w:r w:rsidR="00BE02FD">
        <w:rPr>
          <w:spacing w:val="-1"/>
          <w:sz w:val="24"/>
          <w:szCs w:val="24"/>
        </w:rPr>
        <w:t>r</w:t>
      </w:r>
      <w:r w:rsidR="00BE02FD">
        <w:rPr>
          <w:spacing w:val="1"/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ec</w:t>
      </w:r>
      <w:r w:rsidR="00BE02FD">
        <w:rPr>
          <w:sz w:val="24"/>
          <w:szCs w:val="24"/>
        </w:rPr>
        <w:t>tm</w:t>
      </w:r>
      <w:r w:rsidR="00BE02FD">
        <w:rPr>
          <w:spacing w:val="3"/>
          <w:sz w:val="24"/>
          <w:szCs w:val="24"/>
        </w:rPr>
        <w:t>u</w:t>
      </w:r>
      <w:r w:rsidR="00BE02FD">
        <w:rPr>
          <w:sz w:val="24"/>
          <w:szCs w:val="24"/>
        </w:rPr>
        <w:t>l</w:t>
      </w:r>
      <w:r w:rsidR="00BE02FD">
        <w:rPr>
          <w:spacing w:val="1"/>
          <w:sz w:val="24"/>
          <w:szCs w:val="24"/>
        </w:rPr>
        <w:t>t</w:t>
      </w:r>
      <w:r w:rsidR="00BE02FD">
        <w:rPr>
          <w:sz w:val="24"/>
          <w:szCs w:val="24"/>
        </w:rPr>
        <w:t>ip</w:t>
      </w:r>
      <w:r w:rsidR="00BE02FD">
        <w:rPr>
          <w:spacing w:val="1"/>
          <w:sz w:val="24"/>
          <w:szCs w:val="24"/>
        </w:rPr>
        <w:t>l</w:t>
      </w:r>
      <w:r w:rsidR="00BE02FD">
        <w:rPr>
          <w:sz w:val="24"/>
          <w:szCs w:val="24"/>
        </w:rPr>
        <w:t>ic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t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onoftheunit</w:t>
      </w:r>
      <w:r w:rsidR="00BE02FD">
        <w:rPr>
          <w:spacing w:val="1"/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a</w:t>
      </w:r>
      <w:r w:rsidR="00BE02FD">
        <w:rPr>
          <w:spacing w:val="3"/>
          <w:sz w:val="24"/>
          <w:szCs w:val="24"/>
        </w:rPr>
        <w:t>t</w:t>
      </w:r>
      <w:r w:rsidR="00BE02FD">
        <w:rPr>
          <w:sz w:val="24"/>
          <w:szCs w:val="24"/>
        </w:rPr>
        <w:t>e</w:t>
      </w:r>
      <w:r w:rsidR="00BE02FD">
        <w:rPr>
          <w:spacing w:val="5"/>
          <w:sz w:val="24"/>
          <w:szCs w:val="24"/>
        </w:rPr>
        <w:t>b</w:t>
      </w:r>
      <w:r w:rsidR="00BE02FD">
        <w:rPr>
          <w:sz w:val="24"/>
          <w:szCs w:val="24"/>
        </w:rPr>
        <w:t>y thequ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nt</w:t>
      </w:r>
      <w:r w:rsidR="00BE02FD">
        <w:rPr>
          <w:spacing w:val="1"/>
          <w:sz w:val="24"/>
          <w:szCs w:val="24"/>
        </w:rPr>
        <w:t>i</w:t>
      </w:r>
      <w:r w:rsidR="00BE02FD">
        <w:rPr>
          <w:spacing w:val="5"/>
          <w:sz w:val="24"/>
          <w:szCs w:val="24"/>
        </w:rPr>
        <w:t>t</w:t>
      </w:r>
      <w:r w:rsidR="00BE02FD">
        <w:rPr>
          <w:spacing w:val="-5"/>
          <w:sz w:val="24"/>
          <w:szCs w:val="24"/>
        </w:rPr>
        <w:t>y</w:t>
      </w:r>
      <w:r w:rsidR="00BE02FD">
        <w:rPr>
          <w:sz w:val="24"/>
          <w:szCs w:val="24"/>
        </w:rPr>
        <w:t>,the unitr</w:t>
      </w:r>
      <w:r w:rsidR="00BE02FD">
        <w:rPr>
          <w:spacing w:val="-2"/>
          <w:sz w:val="24"/>
          <w:szCs w:val="24"/>
        </w:rPr>
        <w:t>a</w:t>
      </w:r>
      <w:r w:rsidR="00BE02FD">
        <w:rPr>
          <w:sz w:val="24"/>
          <w:szCs w:val="24"/>
        </w:rPr>
        <w:t>te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squotedsh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 xml:space="preserve">ll </w:t>
      </w:r>
      <w:r w:rsidR="00BE02FD">
        <w:rPr>
          <w:spacing w:val="-2"/>
          <w:sz w:val="24"/>
          <w:szCs w:val="24"/>
        </w:rPr>
        <w:t>g</w:t>
      </w:r>
      <w:r w:rsidR="00BE02FD">
        <w:rPr>
          <w:sz w:val="24"/>
          <w:szCs w:val="24"/>
        </w:rPr>
        <w:t>ov</w:t>
      </w:r>
      <w:r w:rsidR="00BE02FD">
        <w:rPr>
          <w:spacing w:val="1"/>
          <w:sz w:val="24"/>
          <w:szCs w:val="24"/>
        </w:rPr>
        <w:t>e</w:t>
      </w:r>
      <w:r w:rsidR="00BE02FD">
        <w:rPr>
          <w:sz w:val="24"/>
          <w:szCs w:val="24"/>
        </w:rPr>
        <w:t>rn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ndtheto</w:t>
      </w:r>
      <w:r w:rsidR="00BE02FD">
        <w:rPr>
          <w:spacing w:val="1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lpri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esh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llbe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or</w:t>
      </w:r>
      <w:r w:rsidR="00BE02FD">
        <w:rPr>
          <w:spacing w:val="-1"/>
          <w:sz w:val="24"/>
          <w:szCs w:val="24"/>
        </w:rPr>
        <w:t>rec</w:t>
      </w:r>
      <w:r w:rsidR="00BE02FD">
        <w:rPr>
          <w:sz w:val="24"/>
          <w:szCs w:val="24"/>
        </w:rPr>
        <w:t>ted,unl</w:t>
      </w:r>
      <w:r w:rsidR="00BE02FD">
        <w:rPr>
          <w:spacing w:val="2"/>
          <w:sz w:val="24"/>
          <w:szCs w:val="24"/>
        </w:rPr>
        <w:t>e</w:t>
      </w:r>
      <w:r w:rsidR="00BE02FD">
        <w:rPr>
          <w:sz w:val="24"/>
          <w:szCs w:val="24"/>
        </w:rPr>
        <w:t>ssthe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eis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 xml:space="preserve">nobvious 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nd</w:t>
      </w:r>
      <w:r w:rsidR="00BE02FD">
        <w:rPr>
          <w:spacing w:val="-2"/>
          <w:sz w:val="24"/>
          <w:szCs w:val="24"/>
        </w:rPr>
        <w:t>g</w:t>
      </w:r>
      <w:r w:rsidR="00BE02FD">
        <w:rPr>
          <w:sz w:val="24"/>
          <w:szCs w:val="24"/>
        </w:rPr>
        <w:t>rossm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spl</w:t>
      </w:r>
      <w:r w:rsidR="00BE02FD">
        <w:rPr>
          <w:spacing w:val="2"/>
          <w:sz w:val="24"/>
          <w:szCs w:val="24"/>
        </w:rPr>
        <w:t>a</w:t>
      </w:r>
      <w:r w:rsidR="00BE02FD">
        <w:rPr>
          <w:spacing w:val="-1"/>
          <w:sz w:val="24"/>
          <w:szCs w:val="24"/>
        </w:rPr>
        <w:t>ce</w:t>
      </w:r>
      <w:r w:rsidR="00BE02FD">
        <w:rPr>
          <w:sz w:val="24"/>
          <w:szCs w:val="24"/>
        </w:rPr>
        <w:t>mentof thed</w:t>
      </w:r>
      <w:r w:rsidR="00BE02FD">
        <w:rPr>
          <w:spacing w:val="1"/>
          <w:sz w:val="24"/>
          <w:szCs w:val="24"/>
        </w:rPr>
        <w:t>e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i</w:t>
      </w:r>
      <w:r w:rsidR="00BE02FD">
        <w:rPr>
          <w:spacing w:val="1"/>
          <w:sz w:val="24"/>
          <w:szCs w:val="24"/>
        </w:rPr>
        <w:t>m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lpointinthe unit</w:t>
      </w:r>
      <w:r w:rsidR="00BE02FD">
        <w:rPr>
          <w:spacing w:val="1"/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te, inwhi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h</w:t>
      </w:r>
      <w:r w:rsidR="00BE02FD">
        <w:rPr>
          <w:spacing w:val="-1"/>
          <w:sz w:val="24"/>
          <w:szCs w:val="24"/>
        </w:rPr>
        <w:t>ca</w:t>
      </w:r>
      <w:r w:rsidR="00BE02FD">
        <w:rPr>
          <w:spacing w:val="7"/>
          <w:sz w:val="24"/>
          <w:szCs w:val="24"/>
        </w:rPr>
        <w:t>s</w:t>
      </w:r>
      <w:r w:rsidR="00BE02FD">
        <w:rPr>
          <w:sz w:val="24"/>
          <w:szCs w:val="24"/>
        </w:rPr>
        <w:t>ethe to</w:t>
      </w:r>
      <w:r w:rsidR="00BE02FD">
        <w:rPr>
          <w:spacing w:val="1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</w:t>
      </w:r>
      <w:r w:rsidR="00BE02FD">
        <w:rPr>
          <w:spacing w:val="2"/>
          <w:sz w:val="24"/>
          <w:szCs w:val="24"/>
        </w:rPr>
        <w:t>p</w:t>
      </w:r>
      <w:r w:rsidR="00BE02FD">
        <w:rPr>
          <w:sz w:val="24"/>
          <w:szCs w:val="24"/>
        </w:rPr>
        <w:t>ri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e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s quotedsh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ll</w:t>
      </w:r>
      <w:r w:rsidR="00BE02FD">
        <w:rPr>
          <w:spacing w:val="-2"/>
          <w:sz w:val="24"/>
          <w:szCs w:val="24"/>
        </w:rPr>
        <w:t>g</w:t>
      </w:r>
      <w:r w:rsidR="00BE02FD">
        <w:rPr>
          <w:sz w:val="24"/>
          <w:szCs w:val="24"/>
        </w:rPr>
        <w:t>o</w:t>
      </w:r>
      <w:r w:rsidR="00BE02FD">
        <w:rPr>
          <w:spacing w:val="2"/>
          <w:sz w:val="24"/>
          <w:szCs w:val="24"/>
        </w:rPr>
        <w:t>v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rn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ndtheunitr</w:t>
      </w:r>
      <w:r w:rsidR="00BE02FD">
        <w:rPr>
          <w:spacing w:val="-2"/>
          <w:sz w:val="24"/>
          <w:szCs w:val="24"/>
        </w:rPr>
        <w:t>a</w:t>
      </w:r>
      <w:r w:rsidR="00BE02FD">
        <w:rPr>
          <w:sz w:val="24"/>
          <w:szCs w:val="24"/>
        </w:rPr>
        <w:t>tes</w:t>
      </w:r>
      <w:r w:rsidR="00BE02FD">
        <w:rPr>
          <w:spacing w:val="2"/>
          <w:sz w:val="24"/>
          <w:szCs w:val="24"/>
        </w:rPr>
        <w:t>h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llbe</w:t>
      </w:r>
      <w:r w:rsidR="00BE02FD">
        <w:rPr>
          <w:spacing w:val="1"/>
          <w:sz w:val="24"/>
          <w:szCs w:val="24"/>
        </w:rPr>
        <w:t>c</w:t>
      </w:r>
      <w:r w:rsidR="00BE02FD">
        <w:rPr>
          <w:spacing w:val="2"/>
          <w:sz w:val="24"/>
          <w:szCs w:val="24"/>
        </w:rPr>
        <w:t>o</w:t>
      </w:r>
      <w:r w:rsidR="00BE02FD">
        <w:rPr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rec</w:t>
      </w:r>
      <w:r w:rsidR="00BE02FD">
        <w:rPr>
          <w:spacing w:val="3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d.</w:t>
      </w:r>
      <w:r w:rsidR="00BE02FD">
        <w:rPr>
          <w:spacing w:val="-3"/>
          <w:sz w:val="24"/>
          <w:szCs w:val="24"/>
        </w:rPr>
        <w:t>I</w:t>
      </w:r>
      <w:r w:rsidR="00BE02FD">
        <w:rPr>
          <w:sz w:val="24"/>
          <w:szCs w:val="24"/>
        </w:rPr>
        <w:t>fthe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eisadis</w:t>
      </w:r>
      <w:r w:rsidR="00BE02FD">
        <w:rPr>
          <w:spacing w:val="2"/>
          <w:sz w:val="24"/>
          <w:szCs w:val="24"/>
        </w:rPr>
        <w:t>c</w:t>
      </w:r>
      <w:r w:rsidR="00BE02FD">
        <w:rPr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p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n</w:t>
      </w:r>
      <w:r w:rsidR="00BE02FD">
        <w:rPr>
          <w:spacing w:val="4"/>
          <w:sz w:val="24"/>
          <w:szCs w:val="24"/>
        </w:rPr>
        <w:t>c</w:t>
      </w:r>
      <w:r w:rsidR="00BE02FD">
        <w:rPr>
          <w:sz w:val="24"/>
          <w:szCs w:val="24"/>
        </w:rPr>
        <w:t>yinthe</w:t>
      </w:r>
      <w:r w:rsidR="00BE02FD">
        <w:rPr>
          <w:spacing w:val="1"/>
          <w:sz w:val="24"/>
          <w:szCs w:val="24"/>
        </w:rPr>
        <w:t>a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tual sumofthe</w:t>
      </w:r>
      <w:r w:rsidR="00BE02FD">
        <w:rPr>
          <w:spacing w:val="-2"/>
          <w:sz w:val="24"/>
          <w:szCs w:val="24"/>
        </w:rPr>
        <w:t>i</w:t>
      </w:r>
      <w:r w:rsidR="00BE02FD">
        <w:rPr>
          <w:sz w:val="24"/>
          <w:szCs w:val="24"/>
        </w:rPr>
        <w:t>temi</w:t>
      </w:r>
      <w:r w:rsidR="00BE02FD">
        <w:rPr>
          <w:spacing w:val="2"/>
          <w:sz w:val="24"/>
          <w:szCs w:val="24"/>
        </w:rPr>
        <w:t>z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dt</w:t>
      </w:r>
      <w:r w:rsidR="00BE02FD">
        <w:rPr>
          <w:spacing w:val="-2"/>
          <w:sz w:val="24"/>
          <w:szCs w:val="24"/>
        </w:rPr>
        <w:t>o</w:t>
      </w:r>
      <w:r w:rsidR="00BE02FD">
        <w:rPr>
          <w:sz w:val="24"/>
          <w:szCs w:val="24"/>
        </w:rPr>
        <w:t>talpri</w:t>
      </w:r>
      <w:r w:rsidR="00BE02FD">
        <w:rPr>
          <w:spacing w:val="-1"/>
          <w:sz w:val="24"/>
          <w:szCs w:val="24"/>
        </w:rPr>
        <w:t>ce</w:t>
      </w:r>
      <w:r w:rsidR="00BE02FD">
        <w:rPr>
          <w:sz w:val="24"/>
          <w:szCs w:val="24"/>
        </w:rPr>
        <w:t>s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ndtheto</w:t>
      </w:r>
      <w:r w:rsidR="00BE02FD">
        <w:rPr>
          <w:spacing w:val="1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</w:t>
      </w:r>
      <w:r w:rsidR="00BE02FD">
        <w:rPr>
          <w:spacing w:val="-2"/>
          <w:sz w:val="24"/>
          <w:szCs w:val="24"/>
        </w:rPr>
        <w:t>B</w:t>
      </w:r>
      <w:r w:rsidR="00BE02FD">
        <w:rPr>
          <w:sz w:val="24"/>
          <w:szCs w:val="24"/>
        </w:rPr>
        <w:t>idpri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equotedinthepri</w:t>
      </w:r>
      <w:r w:rsidR="00BE02FD">
        <w:rPr>
          <w:spacing w:val="-4"/>
          <w:sz w:val="24"/>
          <w:szCs w:val="24"/>
        </w:rPr>
        <w:t>c</w:t>
      </w:r>
      <w:r w:rsidR="00BE02FD">
        <w:rPr>
          <w:sz w:val="24"/>
          <w:szCs w:val="24"/>
        </w:rPr>
        <w:t>es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h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dule,the</w:t>
      </w:r>
      <w:r w:rsidR="00BE02FD">
        <w:rPr>
          <w:spacing w:val="-1"/>
          <w:sz w:val="24"/>
          <w:szCs w:val="24"/>
        </w:rPr>
        <w:t>ac</w:t>
      </w:r>
      <w:r w:rsidR="00BE02FD">
        <w:rPr>
          <w:sz w:val="24"/>
          <w:szCs w:val="24"/>
        </w:rPr>
        <w:t>tual sumofthei</w:t>
      </w:r>
      <w:r w:rsidR="00BE02FD">
        <w:rPr>
          <w:spacing w:val="1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m</w:t>
      </w:r>
      <w:r w:rsidR="00BE02FD">
        <w:rPr>
          <w:spacing w:val="-1"/>
          <w:sz w:val="24"/>
          <w:szCs w:val="24"/>
        </w:rPr>
        <w:t>i</w:t>
      </w:r>
      <w:r w:rsidR="00BE02FD">
        <w:rPr>
          <w:spacing w:val="1"/>
          <w:sz w:val="24"/>
          <w:szCs w:val="24"/>
        </w:rPr>
        <w:t>z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dto</w:t>
      </w:r>
      <w:r w:rsidR="00BE02FD">
        <w:rPr>
          <w:spacing w:val="-1"/>
          <w:sz w:val="24"/>
          <w:szCs w:val="24"/>
        </w:rPr>
        <w:t>ta</w:t>
      </w:r>
      <w:r w:rsidR="00BE02FD">
        <w:rPr>
          <w:sz w:val="24"/>
          <w:szCs w:val="24"/>
        </w:rPr>
        <w:t>lpri</w:t>
      </w:r>
      <w:r w:rsidR="00BE02FD">
        <w:rPr>
          <w:spacing w:val="-1"/>
          <w:sz w:val="24"/>
          <w:szCs w:val="24"/>
        </w:rPr>
        <w:t>ce</w:t>
      </w:r>
      <w:r w:rsidR="00BE02FD">
        <w:rPr>
          <w:sz w:val="24"/>
          <w:szCs w:val="24"/>
        </w:rPr>
        <w:t>ssh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ll</w:t>
      </w:r>
      <w:r w:rsidR="00BE02FD">
        <w:rPr>
          <w:spacing w:val="-2"/>
          <w:sz w:val="24"/>
          <w:szCs w:val="24"/>
        </w:rPr>
        <w:t>g</w:t>
      </w:r>
      <w:r w:rsidR="00BE02FD">
        <w:rPr>
          <w:sz w:val="24"/>
          <w:szCs w:val="24"/>
        </w:rPr>
        <w:t>ov</w:t>
      </w:r>
      <w:r w:rsidR="00BE02FD">
        <w:rPr>
          <w:spacing w:val="1"/>
          <w:sz w:val="24"/>
          <w:szCs w:val="24"/>
        </w:rPr>
        <w:t>e</w:t>
      </w:r>
      <w:r w:rsidR="00BE02FD">
        <w:rPr>
          <w:sz w:val="24"/>
          <w:szCs w:val="24"/>
        </w:rPr>
        <w:t xml:space="preserve">rn.The </w:t>
      </w:r>
      <w:r w:rsidR="00BE02FD">
        <w:rPr>
          <w:spacing w:val="-2"/>
          <w:sz w:val="24"/>
          <w:szCs w:val="24"/>
        </w:rPr>
        <w:t>B</w:t>
      </w:r>
      <w:r w:rsidR="00BE02FD">
        <w:rPr>
          <w:sz w:val="24"/>
          <w:szCs w:val="24"/>
        </w:rPr>
        <w:t>idpri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e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sd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3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1"/>
          <w:sz w:val="24"/>
          <w:szCs w:val="24"/>
        </w:rPr>
        <w:t>r</w:t>
      </w:r>
      <w:r w:rsidR="00BE02FD">
        <w:rPr>
          <w:sz w:val="24"/>
          <w:szCs w:val="24"/>
        </w:rPr>
        <w:t>m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n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d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ft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rithm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t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 xml:space="preserve">c 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or</w:t>
      </w:r>
      <w:r w:rsidR="00BE02FD">
        <w:rPr>
          <w:spacing w:val="-1"/>
          <w:sz w:val="24"/>
          <w:szCs w:val="24"/>
        </w:rPr>
        <w:t>r</w:t>
      </w:r>
      <w:r w:rsidR="00BE02FD">
        <w:rPr>
          <w:spacing w:val="1"/>
          <w:sz w:val="24"/>
          <w:szCs w:val="24"/>
        </w:rPr>
        <w:t>e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t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onsh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llbete</w:t>
      </w:r>
      <w:r w:rsidR="00BE02FD">
        <w:rPr>
          <w:spacing w:val="-1"/>
          <w:sz w:val="24"/>
          <w:szCs w:val="24"/>
        </w:rPr>
        <w:t>r</w:t>
      </w:r>
      <w:r w:rsidR="00BE02FD">
        <w:rPr>
          <w:spacing w:val="3"/>
          <w:sz w:val="24"/>
          <w:szCs w:val="24"/>
        </w:rPr>
        <w:t>m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d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sthe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or</w:t>
      </w:r>
      <w:r w:rsidR="00BE02FD">
        <w:rPr>
          <w:spacing w:val="1"/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ec</w:t>
      </w:r>
      <w:r w:rsidR="00BE02FD">
        <w:rPr>
          <w:sz w:val="24"/>
          <w:szCs w:val="24"/>
        </w:rPr>
        <w:t>ted</w:t>
      </w:r>
      <w:r w:rsidR="00BE02FD">
        <w:rPr>
          <w:spacing w:val="-2"/>
          <w:sz w:val="24"/>
          <w:szCs w:val="24"/>
        </w:rPr>
        <w:t>B</w:t>
      </w:r>
      <w:r w:rsidR="00BE02FD">
        <w:rPr>
          <w:sz w:val="24"/>
          <w:szCs w:val="24"/>
        </w:rPr>
        <w:t>idpri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ewhi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hsh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ll</w:t>
      </w:r>
      <w:r w:rsidR="00BE02FD">
        <w:rPr>
          <w:spacing w:val="2"/>
          <w:sz w:val="24"/>
          <w:szCs w:val="24"/>
        </w:rPr>
        <w:t>b</w:t>
      </w:r>
      <w:r w:rsidR="00BE02FD">
        <w:rPr>
          <w:sz w:val="24"/>
          <w:szCs w:val="24"/>
        </w:rPr>
        <w:t>ebi</w:t>
      </w:r>
      <w:r w:rsidR="00BE02FD">
        <w:rPr>
          <w:spacing w:val="3"/>
          <w:sz w:val="24"/>
          <w:szCs w:val="24"/>
        </w:rPr>
        <w:t>n</w:t>
      </w:r>
      <w:r w:rsidR="00BE02FD">
        <w:rPr>
          <w:sz w:val="24"/>
          <w:szCs w:val="24"/>
        </w:rPr>
        <w:t>ding uponthebidd</w:t>
      </w:r>
      <w:r w:rsidR="00BE02FD">
        <w:rPr>
          <w:spacing w:val="2"/>
          <w:sz w:val="24"/>
          <w:szCs w:val="24"/>
        </w:rPr>
        <w:t>e</w:t>
      </w:r>
      <w:r w:rsidR="00BE02FD">
        <w:rPr>
          <w:sz w:val="24"/>
          <w:szCs w:val="24"/>
        </w:rPr>
        <w:t>r. Adjustmentsh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 xml:space="preserve">llbe </w:t>
      </w:r>
      <w:r w:rsidR="00BE02FD">
        <w:rPr>
          <w:spacing w:val="2"/>
          <w:sz w:val="24"/>
          <w:szCs w:val="24"/>
        </w:rPr>
        <w:t>b</w:t>
      </w:r>
      <w:r w:rsidR="00BE02FD">
        <w:rPr>
          <w:spacing w:val="-1"/>
          <w:sz w:val="24"/>
          <w:szCs w:val="24"/>
        </w:rPr>
        <w:t>a</w:t>
      </w:r>
      <w:r w:rsidR="00BE02FD">
        <w:rPr>
          <w:spacing w:val="2"/>
          <w:sz w:val="24"/>
          <w:szCs w:val="24"/>
        </w:rPr>
        <w:t>s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don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or</w:t>
      </w:r>
      <w:r w:rsidR="00BE02FD">
        <w:rPr>
          <w:spacing w:val="1"/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ec</w:t>
      </w:r>
      <w:r w:rsidR="00BE02FD">
        <w:rPr>
          <w:sz w:val="24"/>
          <w:szCs w:val="24"/>
        </w:rPr>
        <w:t>ted</w:t>
      </w:r>
      <w:r w:rsidR="00BE02FD">
        <w:rPr>
          <w:spacing w:val="-2"/>
          <w:sz w:val="24"/>
          <w:szCs w:val="24"/>
        </w:rPr>
        <w:t>B</w:t>
      </w:r>
      <w:r w:rsidR="00BE02FD">
        <w:rPr>
          <w:sz w:val="24"/>
          <w:szCs w:val="24"/>
        </w:rPr>
        <w:t>id</w:t>
      </w:r>
      <w:r w:rsidR="00BE02FD">
        <w:rPr>
          <w:spacing w:val="1"/>
          <w:sz w:val="24"/>
          <w:szCs w:val="24"/>
        </w:rPr>
        <w:t>P</w:t>
      </w:r>
      <w:r w:rsidR="00BE02FD">
        <w:rPr>
          <w:sz w:val="24"/>
          <w:szCs w:val="24"/>
        </w:rPr>
        <w:t>ri</w:t>
      </w:r>
      <w:r w:rsidR="00BE02FD">
        <w:rPr>
          <w:spacing w:val="-1"/>
          <w:sz w:val="24"/>
          <w:szCs w:val="24"/>
        </w:rPr>
        <w:t>ce</w:t>
      </w:r>
      <w:r w:rsidR="00BE02FD">
        <w:rPr>
          <w:sz w:val="24"/>
          <w:szCs w:val="24"/>
        </w:rPr>
        <w:t>.T</w:t>
      </w:r>
      <w:r w:rsidR="00BE02FD">
        <w:rPr>
          <w:spacing w:val="2"/>
          <w:sz w:val="24"/>
          <w:szCs w:val="24"/>
        </w:rPr>
        <w:t>h</w:t>
      </w:r>
      <w:r w:rsidR="00BE02FD">
        <w:rPr>
          <w:sz w:val="24"/>
          <w:szCs w:val="24"/>
        </w:rPr>
        <w:t>e pr</w:t>
      </w:r>
      <w:r w:rsidR="00BE02FD">
        <w:rPr>
          <w:spacing w:val="2"/>
          <w:sz w:val="24"/>
          <w:szCs w:val="24"/>
        </w:rPr>
        <w:t>i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ed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te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m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n</w:t>
      </w:r>
      <w:r w:rsidR="00BE02FD">
        <w:rPr>
          <w:spacing w:val="1"/>
          <w:sz w:val="24"/>
          <w:szCs w:val="24"/>
        </w:rPr>
        <w:t>e</w:t>
      </w:r>
      <w:r w:rsidR="00BE02FD">
        <w:rPr>
          <w:sz w:val="24"/>
          <w:szCs w:val="24"/>
        </w:rPr>
        <w:t>d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ft</w:t>
      </w:r>
      <w:r w:rsidR="00BE02FD">
        <w:rPr>
          <w:spacing w:val="1"/>
          <w:sz w:val="24"/>
          <w:szCs w:val="24"/>
        </w:rPr>
        <w:t>e</w:t>
      </w:r>
      <w:r w:rsidR="00BE02FD">
        <w:rPr>
          <w:sz w:val="24"/>
          <w:szCs w:val="24"/>
        </w:rPr>
        <w:t>r maki</w:t>
      </w:r>
      <w:r w:rsidR="00BE02FD">
        <w:rPr>
          <w:spacing w:val="2"/>
          <w:sz w:val="24"/>
          <w:szCs w:val="24"/>
        </w:rPr>
        <w:t>n</w:t>
      </w:r>
      <w:r w:rsidR="00BE02FD">
        <w:rPr>
          <w:sz w:val="24"/>
          <w:szCs w:val="24"/>
        </w:rPr>
        <w:t>gsu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 xml:space="preserve">h 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djus</w:t>
      </w:r>
      <w:r w:rsidR="00BE02FD">
        <w:rPr>
          <w:spacing w:val="1"/>
          <w:sz w:val="24"/>
          <w:szCs w:val="24"/>
        </w:rPr>
        <w:t>t</w:t>
      </w:r>
      <w:r w:rsidR="00BE02FD">
        <w:rPr>
          <w:sz w:val="24"/>
          <w:szCs w:val="24"/>
        </w:rPr>
        <w:t>mentssh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llbete</w:t>
      </w:r>
      <w:r w:rsidR="00BE02FD">
        <w:rPr>
          <w:spacing w:val="1"/>
          <w:sz w:val="24"/>
          <w:szCs w:val="24"/>
        </w:rPr>
        <w:t>r</w:t>
      </w:r>
      <w:r w:rsidR="00BE02FD">
        <w:rPr>
          <w:sz w:val="24"/>
          <w:szCs w:val="24"/>
        </w:rPr>
        <w:t>med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s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v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luat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dto</w:t>
      </w:r>
      <w:r w:rsidR="00BE02FD">
        <w:rPr>
          <w:spacing w:val="1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lBidpri</w:t>
      </w:r>
      <w:r w:rsidR="00BE02FD">
        <w:rPr>
          <w:spacing w:val="-1"/>
          <w:sz w:val="24"/>
          <w:szCs w:val="24"/>
        </w:rPr>
        <w:t>ce</w:t>
      </w:r>
      <w:r w:rsidR="00BE02FD">
        <w:rPr>
          <w:sz w:val="24"/>
          <w:szCs w:val="24"/>
        </w:rPr>
        <w:t>.T</w:t>
      </w:r>
      <w:r w:rsidR="00BE02FD">
        <w:rPr>
          <w:spacing w:val="2"/>
          <w:sz w:val="24"/>
          <w:szCs w:val="24"/>
        </w:rPr>
        <w:t>h</w:t>
      </w:r>
      <w:r w:rsidR="00BE02FD">
        <w:rPr>
          <w:sz w:val="24"/>
          <w:szCs w:val="24"/>
        </w:rPr>
        <w:t>ebidders</w:t>
      </w:r>
      <w:r w:rsidR="00BE02FD">
        <w:rPr>
          <w:spacing w:val="2"/>
          <w:sz w:val="24"/>
          <w:szCs w:val="24"/>
        </w:rPr>
        <w:t>h</w:t>
      </w:r>
      <w:r w:rsidR="00BE02FD">
        <w:rPr>
          <w:spacing w:val="-1"/>
          <w:sz w:val="24"/>
          <w:szCs w:val="24"/>
        </w:rPr>
        <w:t>a</w:t>
      </w:r>
      <w:r w:rsidR="00BE02FD">
        <w:rPr>
          <w:spacing w:val="3"/>
          <w:sz w:val="24"/>
          <w:szCs w:val="24"/>
        </w:rPr>
        <w:t>l</w:t>
      </w:r>
      <w:r w:rsidR="00BE02FD">
        <w:rPr>
          <w:sz w:val="24"/>
          <w:szCs w:val="24"/>
        </w:rPr>
        <w:t>lr</w:t>
      </w:r>
      <w:r w:rsidR="00BE02FD">
        <w:rPr>
          <w:spacing w:val="-2"/>
          <w:sz w:val="24"/>
          <w:szCs w:val="24"/>
        </w:rPr>
        <w:t>a</w:t>
      </w:r>
      <w:r w:rsidR="00BE02FD">
        <w:rPr>
          <w:sz w:val="24"/>
          <w:szCs w:val="24"/>
        </w:rPr>
        <w:t>tethe</w:t>
      </w:r>
      <w:r w:rsidR="00BE02FD">
        <w:rPr>
          <w:spacing w:val="-2"/>
          <w:sz w:val="24"/>
          <w:szCs w:val="24"/>
        </w:rPr>
        <w:t>B</w:t>
      </w:r>
      <w:r w:rsidR="00BE02FD">
        <w:rPr>
          <w:sz w:val="24"/>
          <w:szCs w:val="24"/>
        </w:rPr>
        <w:t>idpr</w:t>
      </w:r>
      <w:r w:rsidR="00BE02FD">
        <w:rPr>
          <w:spacing w:val="2"/>
          <w:sz w:val="24"/>
          <w:szCs w:val="24"/>
        </w:rPr>
        <w:t>i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ef</w:t>
      </w:r>
      <w:r w:rsidR="00BE02FD">
        <w:rPr>
          <w:spacing w:val="1"/>
          <w:sz w:val="24"/>
          <w:szCs w:val="24"/>
        </w:rPr>
        <w:t>o</w:t>
      </w:r>
      <w:r w:rsidR="00BE02FD">
        <w:rPr>
          <w:sz w:val="24"/>
          <w:szCs w:val="24"/>
        </w:rPr>
        <w:t>r thep</w:t>
      </w:r>
      <w:r w:rsidR="00BE02FD">
        <w:rPr>
          <w:spacing w:val="1"/>
          <w:sz w:val="24"/>
          <w:szCs w:val="24"/>
        </w:rPr>
        <w:t>a</w:t>
      </w:r>
      <w:r w:rsidR="00BE02FD">
        <w:rPr>
          <w:spacing w:val="-5"/>
          <w:sz w:val="24"/>
          <w:szCs w:val="24"/>
        </w:rPr>
        <w:t>y</w:t>
      </w:r>
      <w:r w:rsidR="00BE02FD">
        <w:rPr>
          <w:sz w:val="24"/>
          <w:szCs w:val="24"/>
        </w:rPr>
        <w:t>ment  te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ms  out</w:t>
      </w:r>
      <w:r w:rsidR="00BE02FD">
        <w:rPr>
          <w:spacing w:val="1"/>
          <w:sz w:val="24"/>
          <w:szCs w:val="24"/>
        </w:rPr>
        <w:t>l</w:t>
      </w:r>
      <w:r w:rsidR="00BE02FD">
        <w:rPr>
          <w:sz w:val="24"/>
          <w:szCs w:val="24"/>
        </w:rPr>
        <w:t>inedin  the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ondi</w:t>
      </w:r>
      <w:r w:rsidR="00BE02FD">
        <w:rPr>
          <w:spacing w:val="1"/>
          <w:sz w:val="24"/>
          <w:szCs w:val="24"/>
        </w:rPr>
        <w:t>t</w:t>
      </w:r>
      <w:r w:rsidR="00BE02FD">
        <w:rPr>
          <w:sz w:val="24"/>
          <w:szCs w:val="24"/>
        </w:rPr>
        <w:t xml:space="preserve">ions  </w:t>
      </w:r>
      <w:r w:rsidR="00BE02FD">
        <w:rPr>
          <w:spacing w:val="-2"/>
          <w:sz w:val="24"/>
          <w:szCs w:val="24"/>
        </w:rPr>
        <w:t>o</w:t>
      </w:r>
      <w:r w:rsidR="00BE02FD">
        <w:rPr>
          <w:sz w:val="24"/>
          <w:szCs w:val="24"/>
        </w:rPr>
        <w:t>f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ontr</w:t>
      </w:r>
      <w:r w:rsidR="00BE02FD">
        <w:rPr>
          <w:spacing w:val="-1"/>
          <w:sz w:val="24"/>
          <w:szCs w:val="24"/>
        </w:rPr>
        <w:t>ac</w:t>
      </w:r>
      <w:r w:rsidR="00BE02FD">
        <w:rPr>
          <w:sz w:val="24"/>
          <w:szCs w:val="24"/>
        </w:rPr>
        <w:t>t  whi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h  will  be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onsid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d  f</w:t>
      </w:r>
      <w:r w:rsidR="00BE02FD">
        <w:rPr>
          <w:spacing w:val="1"/>
          <w:sz w:val="24"/>
          <w:szCs w:val="24"/>
        </w:rPr>
        <w:t>o</w:t>
      </w:r>
      <w:r w:rsidR="00BE02FD">
        <w:rPr>
          <w:sz w:val="24"/>
          <w:szCs w:val="24"/>
        </w:rPr>
        <w:t xml:space="preserve">rthe 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v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luationofthe</w:t>
      </w:r>
      <w:r w:rsidR="00BE02FD">
        <w:rPr>
          <w:spacing w:val="3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nd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r.Thebidderm</w:t>
      </w:r>
      <w:r w:rsidR="00BE02FD">
        <w:rPr>
          <w:spacing w:val="4"/>
          <w:sz w:val="24"/>
          <w:szCs w:val="24"/>
        </w:rPr>
        <w:t>a</w:t>
      </w:r>
      <w:r w:rsidR="00BE02FD">
        <w:rPr>
          <w:sz w:val="24"/>
          <w:szCs w:val="24"/>
        </w:rPr>
        <w:t>ys</w:t>
      </w:r>
      <w:r w:rsidR="00BE02FD">
        <w:rPr>
          <w:spacing w:val="3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te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</w:t>
      </w:r>
      <w:r w:rsidR="00BE02FD">
        <w:rPr>
          <w:spacing w:val="1"/>
          <w:sz w:val="24"/>
          <w:szCs w:val="24"/>
        </w:rPr>
        <w:t>te</w:t>
      </w:r>
      <w:r w:rsidR="00BE02FD">
        <w:rPr>
          <w:sz w:val="24"/>
          <w:szCs w:val="24"/>
        </w:rPr>
        <w:t>rn</w:t>
      </w:r>
      <w:r w:rsidR="00BE02FD">
        <w:rPr>
          <w:spacing w:val="-2"/>
          <w:sz w:val="24"/>
          <w:szCs w:val="24"/>
        </w:rPr>
        <w:t>a</w:t>
      </w:r>
      <w:r w:rsidR="00BE02FD">
        <w:rPr>
          <w:sz w:val="24"/>
          <w:szCs w:val="24"/>
        </w:rPr>
        <w:t>tep</w:t>
      </w:r>
      <w:r w:rsidR="00BE02FD">
        <w:rPr>
          <w:spacing w:val="4"/>
          <w:sz w:val="24"/>
          <w:szCs w:val="24"/>
        </w:rPr>
        <w:t>a</w:t>
      </w:r>
      <w:r w:rsidR="00BE02FD">
        <w:rPr>
          <w:spacing w:val="-5"/>
          <w:sz w:val="24"/>
          <w:szCs w:val="24"/>
        </w:rPr>
        <w:t>y</w:t>
      </w:r>
      <w:r w:rsidR="00BE02FD">
        <w:rPr>
          <w:spacing w:val="3"/>
          <w:sz w:val="24"/>
          <w:szCs w:val="24"/>
        </w:rPr>
        <w:t>m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ntte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ms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ndind</w:t>
      </w:r>
      <w:r w:rsidR="00BE02FD">
        <w:rPr>
          <w:spacing w:val="1"/>
          <w:sz w:val="24"/>
          <w:szCs w:val="24"/>
        </w:rPr>
        <w:t>i</w:t>
      </w:r>
      <w:r w:rsidR="00BE02FD">
        <w:rPr>
          <w:spacing w:val="-1"/>
          <w:sz w:val="24"/>
          <w:szCs w:val="24"/>
        </w:rPr>
        <w:t>ca</w:t>
      </w:r>
      <w:r w:rsidR="00BE02FD">
        <w:rPr>
          <w:sz w:val="24"/>
          <w:szCs w:val="24"/>
        </w:rPr>
        <w:t>tethe</w:t>
      </w:r>
      <w:r w:rsidR="00BE02FD">
        <w:rPr>
          <w:spacing w:val="1"/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du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t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on inthe</w:t>
      </w:r>
      <w:r w:rsidR="00BE02FD">
        <w:rPr>
          <w:spacing w:val="-2"/>
          <w:sz w:val="24"/>
          <w:szCs w:val="24"/>
        </w:rPr>
        <w:t>B</w:t>
      </w:r>
      <w:r w:rsidR="00BE02FD">
        <w:rPr>
          <w:sz w:val="24"/>
          <w:szCs w:val="24"/>
        </w:rPr>
        <w:t>idpri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 xml:space="preserve">e </w:t>
      </w:r>
      <w:r w:rsidR="00BE02FD">
        <w:rPr>
          <w:spacing w:val="2"/>
          <w:sz w:val="24"/>
          <w:szCs w:val="24"/>
        </w:rPr>
        <w:t>o</w:t>
      </w:r>
      <w:r w:rsidR="00BE02FD">
        <w:rPr>
          <w:sz w:val="24"/>
          <w:szCs w:val="24"/>
        </w:rPr>
        <w:t>f</w:t>
      </w:r>
      <w:r w:rsidR="00BE02FD">
        <w:rPr>
          <w:spacing w:val="-1"/>
          <w:sz w:val="24"/>
          <w:szCs w:val="24"/>
        </w:rPr>
        <w:t>f</w:t>
      </w:r>
      <w:r w:rsidR="00BE02FD">
        <w:rPr>
          <w:spacing w:val="1"/>
          <w:sz w:val="24"/>
          <w:szCs w:val="24"/>
        </w:rPr>
        <w:t>e</w:t>
      </w:r>
      <w:r w:rsidR="00BE02FD">
        <w:rPr>
          <w:sz w:val="24"/>
          <w:szCs w:val="24"/>
        </w:rPr>
        <w:t>redfor su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h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</w:t>
      </w:r>
      <w:r w:rsidR="00BE02FD">
        <w:rPr>
          <w:spacing w:val="1"/>
          <w:sz w:val="24"/>
          <w:szCs w:val="24"/>
        </w:rPr>
        <w:t>te</w:t>
      </w:r>
      <w:r w:rsidR="00BE02FD">
        <w:rPr>
          <w:sz w:val="24"/>
          <w:szCs w:val="24"/>
        </w:rPr>
        <w:t>rn</w:t>
      </w:r>
      <w:r w:rsidR="00BE02FD">
        <w:rPr>
          <w:spacing w:val="-2"/>
          <w:sz w:val="24"/>
          <w:szCs w:val="24"/>
        </w:rPr>
        <w:t>a</w:t>
      </w:r>
      <w:r w:rsidR="00BE02FD">
        <w:rPr>
          <w:sz w:val="24"/>
          <w:szCs w:val="24"/>
        </w:rPr>
        <w:t>t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 xml:space="preserve">ve </w:t>
      </w:r>
      <w:r w:rsidR="00BE02FD">
        <w:rPr>
          <w:spacing w:val="2"/>
          <w:sz w:val="24"/>
          <w:szCs w:val="24"/>
        </w:rPr>
        <w:t>p</w:t>
      </w:r>
      <w:r w:rsidR="00BE02FD">
        <w:rPr>
          <w:spacing w:val="1"/>
          <w:sz w:val="24"/>
          <w:szCs w:val="24"/>
        </w:rPr>
        <w:t>a</w:t>
      </w:r>
      <w:r w:rsidR="00BE02FD">
        <w:rPr>
          <w:spacing w:val="-5"/>
          <w:sz w:val="24"/>
          <w:szCs w:val="24"/>
        </w:rPr>
        <w:t>y</w:t>
      </w:r>
      <w:r w:rsidR="00BE02FD">
        <w:rPr>
          <w:spacing w:val="3"/>
          <w:sz w:val="24"/>
          <w:szCs w:val="24"/>
        </w:rPr>
        <w:t>m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ntte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ms.The</w:t>
      </w:r>
      <w:r w:rsidR="001603BC">
        <w:rPr>
          <w:spacing w:val="3"/>
          <w:sz w:val="24"/>
          <w:szCs w:val="24"/>
        </w:rPr>
        <w:t xml:space="preserve"> Human Rights </w:t>
      </w:r>
      <w:r w:rsidR="00BE02FD">
        <w:rPr>
          <w:sz w:val="24"/>
          <w:szCs w:val="24"/>
        </w:rPr>
        <w:t>D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p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rtm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ntm</w:t>
      </w:r>
      <w:r w:rsidR="00BE02FD">
        <w:rPr>
          <w:spacing w:val="4"/>
          <w:sz w:val="24"/>
          <w:szCs w:val="24"/>
        </w:rPr>
        <w:t>a</w:t>
      </w:r>
      <w:r w:rsidR="00BE02FD">
        <w:rPr>
          <w:sz w:val="24"/>
          <w:szCs w:val="24"/>
        </w:rPr>
        <w:t xml:space="preserve">y 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onsid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 the</w:t>
      </w:r>
      <w:r w:rsidR="00BE02FD">
        <w:rPr>
          <w:spacing w:val="-1"/>
          <w:sz w:val="24"/>
          <w:szCs w:val="24"/>
        </w:rPr>
        <w:t xml:space="preserve"> a</w:t>
      </w:r>
      <w:r w:rsidR="00BE02FD">
        <w:rPr>
          <w:sz w:val="24"/>
          <w:szCs w:val="24"/>
        </w:rPr>
        <w:t>l</w:t>
      </w:r>
      <w:r w:rsidR="00BE02FD">
        <w:rPr>
          <w:spacing w:val="1"/>
          <w:sz w:val="24"/>
          <w:szCs w:val="24"/>
        </w:rPr>
        <w:t>te</w:t>
      </w:r>
      <w:r w:rsidR="00BE02FD">
        <w:rPr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a</w:t>
      </w:r>
      <w:r w:rsidR="00BE02FD">
        <w:rPr>
          <w:sz w:val="24"/>
          <w:szCs w:val="24"/>
        </w:rPr>
        <w:t>t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vep</w:t>
      </w:r>
      <w:r w:rsidR="00BE02FD">
        <w:rPr>
          <w:spacing w:val="1"/>
          <w:sz w:val="24"/>
          <w:szCs w:val="24"/>
        </w:rPr>
        <w:t>a</w:t>
      </w:r>
      <w:r w:rsidR="00BE02FD">
        <w:rPr>
          <w:spacing w:val="-5"/>
          <w:sz w:val="24"/>
          <w:szCs w:val="24"/>
        </w:rPr>
        <w:t>y</w:t>
      </w:r>
      <w:r w:rsidR="00BE02FD">
        <w:rPr>
          <w:spacing w:val="3"/>
          <w:sz w:val="24"/>
          <w:szCs w:val="24"/>
        </w:rPr>
        <w:t>m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 xml:space="preserve">nt </w:t>
      </w:r>
      <w:r w:rsidR="00BE02FD">
        <w:rPr>
          <w:spacing w:val="1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rms o</w:t>
      </w:r>
      <w:r w:rsidR="00BE02FD">
        <w:rPr>
          <w:spacing w:val="1"/>
          <w:sz w:val="24"/>
          <w:szCs w:val="24"/>
        </w:rPr>
        <w:t>f</w:t>
      </w:r>
      <w:r w:rsidR="00BE02FD">
        <w:rPr>
          <w:sz w:val="24"/>
          <w:szCs w:val="24"/>
        </w:rPr>
        <w:t>f</w:t>
      </w:r>
      <w:r w:rsidR="00BE02FD">
        <w:rPr>
          <w:spacing w:val="-2"/>
          <w:sz w:val="24"/>
          <w:szCs w:val="24"/>
        </w:rPr>
        <w:t>e</w:t>
      </w:r>
      <w:r w:rsidR="00BE02FD">
        <w:rPr>
          <w:spacing w:val="1"/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 xml:space="preserve">d </w:t>
      </w:r>
      <w:r w:rsidR="00BE02FD">
        <w:rPr>
          <w:spacing w:val="5"/>
          <w:sz w:val="24"/>
          <w:szCs w:val="24"/>
        </w:rPr>
        <w:t>b</w:t>
      </w:r>
      <w:r w:rsidR="00BE02FD">
        <w:rPr>
          <w:sz w:val="24"/>
          <w:szCs w:val="24"/>
        </w:rPr>
        <w:t>y</w:t>
      </w:r>
      <w:r w:rsidR="00BE02FD">
        <w:rPr>
          <w:spacing w:val="3"/>
          <w:sz w:val="24"/>
          <w:szCs w:val="24"/>
        </w:rPr>
        <w:t>t</w:t>
      </w:r>
      <w:r w:rsidR="00BE02FD">
        <w:rPr>
          <w:sz w:val="24"/>
          <w:szCs w:val="24"/>
        </w:rPr>
        <w:t>hebidde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2</w:t>
      </w:r>
      <w:r w:rsidR="00BB4CE2">
        <w:rPr>
          <w:b/>
          <w:position w:val="-1"/>
          <w:sz w:val="24"/>
          <w:szCs w:val="24"/>
        </w:rPr>
        <w:t>0</w:t>
      </w:r>
      <w:r>
        <w:rPr>
          <w:b/>
          <w:position w:val="-1"/>
          <w:sz w:val="24"/>
          <w:szCs w:val="24"/>
        </w:rPr>
        <w:t>. REJ</w:t>
      </w: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CTI</w:t>
      </w:r>
      <w:r>
        <w:rPr>
          <w:b/>
          <w:spacing w:val="1"/>
          <w:position w:val="-1"/>
          <w:sz w:val="24"/>
          <w:szCs w:val="24"/>
        </w:rPr>
        <w:t>O</w:t>
      </w:r>
      <w:r>
        <w:rPr>
          <w:b/>
          <w:position w:val="-1"/>
          <w:sz w:val="24"/>
          <w:szCs w:val="24"/>
        </w:rPr>
        <w:t>N OFTHETEN</w:t>
      </w:r>
      <w:r>
        <w:rPr>
          <w:b/>
          <w:spacing w:val="-1"/>
          <w:position w:val="-1"/>
          <w:sz w:val="24"/>
          <w:szCs w:val="24"/>
        </w:rPr>
        <w:t>D</w:t>
      </w:r>
      <w:r>
        <w:rPr>
          <w:b/>
          <w:position w:val="-1"/>
          <w:sz w:val="24"/>
          <w:szCs w:val="24"/>
        </w:rPr>
        <w:t>ER: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 w:rsidP="008F578D">
      <w:pPr>
        <w:tabs>
          <w:tab w:val="left" w:pos="1540"/>
        </w:tabs>
        <w:spacing w:before="29" w:line="276" w:lineRule="auto"/>
        <w:ind w:left="1540" w:right="78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76A93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.1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The</w:t>
      </w:r>
      <w:r w:rsidR="001603BC" w:rsidRPr="001603BC">
        <w:rPr>
          <w:rStyle w:val="Heading6Char"/>
          <w:b w:val="0"/>
        </w:rPr>
        <w:t>Human Rights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vetheri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vedisc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on,to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 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rorr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r(s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/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ultheT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ringproc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me prior to 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d of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t, without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ning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son 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ontoinfo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idderofthe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sforthe</w:t>
      </w:r>
      <w:r w:rsidR="007847C3" w:rsidRPr="007847C3">
        <w:rPr>
          <w:rStyle w:val="Heading6Char"/>
          <w:b w:val="0"/>
        </w:rPr>
        <w:t>Human Rights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ment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ndwithoutth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yinc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ytothe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ndthe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 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llbefin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l.</w:t>
      </w:r>
    </w:p>
    <w:p w:rsidR="00865E4A" w:rsidRDefault="00BE02FD" w:rsidP="008F578D">
      <w:pPr>
        <w:spacing w:line="276" w:lineRule="auto"/>
        <w:ind w:left="820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76A93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.2     </w:t>
      </w:r>
      <w:r>
        <w:rPr>
          <w:sz w:val="24"/>
          <w:szCs w:val="24"/>
        </w:rPr>
        <w:t>TheT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ted ifitis:</w:t>
      </w:r>
    </w:p>
    <w:p w:rsidR="00865E4A" w:rsidRDefault="00BE02FD" w:rsidP="008F578D">
      <w:pPr>
        <w:spacing w:line="276" w:lineRule="auto"/>
        <w:ind w:left="820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76A93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.2.1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yno</w:t>
      </w:r>
      <w:r>
        <w:rPr>
          <w:spacing w:val="4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sive; or</w:t>
      </w:r>
    </w:p>
    <w:p w:rsidR="00865E4A" w:rsidRDefault="00BE02FD" w:rsidP="008F578D">
      <w:pPr>
        <w:spacing w:line="276" w:lineRule="auto"/>
        <w:ind w:left="1540" w:right="80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76A93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.2.2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dinotherthanpr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dules,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rts,d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s,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uments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yoth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mode; or</w:t>
      </w:r>
    </w:p>
    <w:p w:rsidR="00865E4A" w:rsidRDefault="00BE02FD" w:rsidP="008F578D">
      <w:pPr>
        <w:spacing w:line="276" w:lineRule="auto"/>
        <w:ind w:left="1540" w:right="78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76A93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.2.3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te,u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led,un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d,print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d(</w:t>
      </w:r>
      <w:r>
        <w:rPr>
          <w:spacing w:val="1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,p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ional,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 or</w:t>
      </w:r>
    </w:p>
    <w:p w:rsidR="00865E4A" w:rsidRDefault="00BE02FD" w:rsidP="008F578D">
      <w:pPr>
        <w:spacing w:line="276" w:lineRule="auto"/>
        <w:ind w:left="820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76A93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.2.4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 to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rlin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/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s/co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ons/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s/ov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riti</w:t>
      </w:r>
      <w:r>
        <w:rPr>
          <w:spacing w:val="3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; or</w:t>
      </w:r>
    </w:p>
    <w:p w:rsidR="00865E4A" w:rsidRDefault="00BE02FD" w:rsidP="008F578D">
      <w:pPr>
        <w:spacing w:line="276" w:lineRule="auto"/>
        <w:ind w:left="820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76A93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.2.5  </w:t>
      </w:r>
      <w:r>
        <w:rPr>
          <w:sz w:val="24"/>
          <w:szCs w:val="24"/>
        </w:rPr>
        <w:t>Thebidde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sub</w:t>
      </w:r>
      <w:r>
        <w:rPr>
          <w:spacing w:val="2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 morethan oneten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rs; or</w:t>
      </w:r>
    </w:p>
    <w:p w:rsidR="00865E4A" w:rsidRDefault="00BE02FD" w:rsidP="008F578D">
      <w:pPr>
        <w:spacing w:line="276" w:lineRule="auto"/>
        <w:ind w:left="820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76A93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.2.6  </w:t>
      </w:r>
      <w:r>
        <w:rPr>
          <w:sz w:val="24"/>
          <w:szCs w:val="24"/>
        </w:rPr>
        <w:t>Thebidder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pt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ted total bidpri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; or</w:t>
      </w:r>
    </w:p>
    <w:p w:rsidR="00865E4A" w:rsidRDefault="00BE02FD" w:rsidP="008F578D">
      <w:pPr>
        <w:spacing w:line="276" w:lineRule="auto"/>
        <w:ind w:left="820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76A93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.2.7  </w:t>
      </w:r>
      <w:r>
        <w:rPr>
          <w:sz w:val="24"/>
          <w:szCs w:val="24"/>
        </w:rPr>
        <w:t>Thebidderh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f 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 wi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 the Pro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; or</w:t>
      </w:r>
    </w:p>
    <w:p w:rsidR="00865E4A" w:rsidRDefault="00BE02FD" w:rsidP="008F578D">
      <w:pPr>
        <w:spacing w:line="276" w:lineRule="auto"/>
        <w:ind w:left="820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76A93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.2.8  </w:t>
      </w:r>
      <w:r>
        <w:rPr>
          <w:sz w:val="24"/>
          <w:szCs w:val="24"/>
        </w:rPr>
        <w:t>Thebidde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tries to infl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luation</w:t>
      </w:r>
      <w:r>
        <w:rPr>
          <w:spacing w:val="1"/>
          <w:sz w:val="24"/>
          <w:szCs w:val="24"/>
        </w:rPr>
        <w:t>/</w:t>
      </w: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1"/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rd; or</w:t>
      </w:r>
    </w:p>
    <w:p w:rsidR="00865E4A" w:rsidRDefault="00BE02FD" w:rsidP="008F578D">
      <w:pPr>
        <w:spacing w:line="276" w:lineRule="auto"/>
        <w:ind w:left="820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76A93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.2.9 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in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t or f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udulent pr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in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ompeti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 for the</w:t>
      </w:r>
    </w:p>
    <w:p w:rsidR="00865E4A" w:rsidRDefault="00BE02FD" w:rsidP="008F578D">
      <w:pPr>
        <w:spacing w:line="276" w:lineRule="auto"/>
        <w:ind w:left="1540"/>
        <w:rPr>
          <w:sz w:val="24"/>
          <w:szCs w:val="24"/>
        </w:rPr>
      </w:pPr>
      <w:r>
        <w:rPr>
          <w:sz w:val="24"/>
          <w:szCs w:val="24"/>
        </w:rPr>
        <w:t>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a</w:t>
      </w:r>
      <w:r>
        <w:rPr>
          <w:spacing w:val="-1"/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rd.</w:t>
      </w:r>
    </w:p>
    <w:p w:rsidR="00865E4A" w:rsidRDefault="00BE02FD" w:rsidP="008F578D">
      <w:pPr>
        <w:tabs>
          <w:tab w:val="left" w:pos="1540"/>
        </w:tabs>
        <w:spacing w:line="276" w:lineRule="auto"/>
        <w:ind w:left="1540" w:right="82" w:hanging="720"/>
        <w:rPr>
          <w:rStyle w:val="Heading6Char"/>
          <w:b w:val="0"/>
        </w:rPr>
      </w:pPr>
      <w:r>
        <w:rPr>
          <w:b/>
          <w:sz w:val="24"/>
          <w:szCs w:val="24"/>
        </w:rPr>
        <w:t>2</w:t>
      </w:r>
      <w:r w:rsidR="00476A93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.3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reis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ydisc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nbidd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ments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ndbidde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’spro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li.e.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non</w:t>
      </w:r>
      <w:r>
        <w:rPr>
          <w:spacing w:val="2"/>
          <w:sz w:val="24"/>
          <w:szCs w:val="24"/>
        </w:rPr>
        <w:t>-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 or inconsis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inf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ir</w:t>
      </w:r>
      <w:r>
        <w:rPr>
          <w:spacing w:val="1"/>
          <w:sz w:val="24"/>
          <w:szCs w:val="24"/>
        </w:rPr>
        <w:t>re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 xml:space="preserve">y in the </w:t>
      </w:r>
      <w:r w:rsidRPr="00075586">
        <w:rPr>
          <w:rStyle w:val="Heading6Char"/>
          <w:b w:val="0"/>
        </w:rPr>
        <w:t>submitted bid.</w:t>
      </w:r>
    </w:p>
    <w:p w:rsidR="008F578D" w:rsidRDefault="008F578D" w:rsidP="008F578D">
      <w:pPr>
        <w:tabs>
          <w:tab w:val="left" w:pos="1540"/>
        </w:tabs>
        <w:spacing w:before="68" w:line="276" w:lineRule="auto"/>
        <w:ind w:left="1540" w:right="79" w:hanging="720"/>
        <w:rPr>
          <w:sz w:val="24"/>
          <w:szCs w:val="24"/>
        </w:rPr>
      </w:pPr>
      <w:r w:rsidRPr="008F578D">
        <w:rPr>
          <w:rStyle w:val="Heading6Char"/>
        </w:rPr>
        <w:t>2</w:t>
      </w:r>
      <w:r w:rsidR="00476A93">
        <w:rPr>
          <w:rStyle w:val="Heading6Char"/>
        </w:rPr>
        <w:t>0</w:t>
      </w:r>
      <w:r w:rsidRPr="008F578D">
        <w:rPr>
          <w:rStyle w:val="Heading6Char"/>
        </w:rPr>
        <w:t>.4</w:t>
      </w:r>
      <w:r>
        <w:rPr>
          <w:rStyle w:val="Heading6Char"/>
        </w:rPr>
        <w:tab/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rsubmi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rtofi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sbidwhi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hisnotin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ywith 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ument.</w:t>
      </w:r>
    </w:p>
    <w:p w:rsidR="008F578D" w:rsidRDefault="008F578D" w:rsidP="00075586">
      <w:pPr>
        <w:tabs>
          <w:tab w:val="left" w:pos="1540"/>
        </w:tabs>
        <w:ind w:left="1540" w:right="82" w:hanging="720"/>
        <w:rPr>
          <w:sz w:val="24"/>
          <w:szCs w:val="24"/>
        </w:rPr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2</w:t>
      </w:r>
      <w:r w:rsidR="00476A93">
        <w:rPr>
          <w:b/>
          <w:position w:val="-1"/>
          <w:sz w:val="24"/>
          <w:szCs w:val="24"/>
        </w:rPr>
        <w:t>1</w:t>
      </w:r>
      <w:r>
        <w:rPr>
          <w:b/>
          <w:position w:val="-1"/>
          <w:sz w:val="24"/>
          <w:szCs w:val="24"/>
        </w:rPr>
        <w:t xml:space="preserve">. </w:t>
      </w:r>
      <w:r>
        <w:rPr>
          <w:b/>
          <w:position w:val="-1"/>
          <w:sz w:val="24"/>
          <w:szCs w:val="24"/>
          <w:u w:val="thick" w:color="000000"/>
        </w:rPr>
        <w:t>A</w:t>
      </w:r>
      <w:r>
        <w:rPr>
          <w:b/>
          <w:spacing w:val="-1"/>
          <w:position w:val="-1"/>
          <w:sz w:val="24"/>
          <w:szCs w:val="24"/>
          <w:u w:val="thick" w:color="000000"/>
        </w:rPr>
        <w:t>C</w:t>
      </w:r>
      <w:r>
        <w:rPr>
          <w:b/>
          <w:position w:val="-1"/>
          <w:sz w:val="24"/>
          <w:szCs w:val="24"/>
          <w:u w:val="thick" w:color="000000"/>
        </w:rPr>
        <w:t>CE</w:t>
      </w:r>
      <w:r>
        <w:rPr>
          <w:b/>
          <w:spacing w:val="-2"/>
          <w:position w:val="-1"/>
          <w:sz w:val="24"/>
          <w:szCs w:val="24"/>
          <w:u w:val="thick" w:color="000000"/>
        </w:rPr>
        <w:t>P</w:t>
      </w:r>
      <w:r>
        <w:rPr>
          <w:b/>
          <w:position w:val="-1"/>
          <w:sz w:val="24"/>
          <w:szCs w:val="24"/>
          <w:u w:val="thick" w:color="000000"/>
        </w:rPr>
        <w:t>T</w:t>
      </w:r>
      <w:r>
        <w:rPr>
          <w:b/>
          <w:spacing w:val="2"/>
          <w:position w:val="-1"/>
          <w:sz w:val="24"/>
          <w:szCs w:val="24"/>
          <w:u w:val="thick" w:color="000000"/>
        </w:rPr>
        <w:t>A</w:t>
      </w:r>
      <w:r>
        <w:rPr>
          <w:b/>
          <w:position w:val="-1"/>
          <w:sz w:val="24"/>
          <w:szCs w:val="24"/>
          <w:u w:val="thick" w:color="000000"/>
        </w:rPr>
        <w:t>N</w:t>
      </w:r>
      <w:r>
        <w:rPr>
          <w:b/>
          <w:spacing w:val="-1"/>
          <w:position w:val="-1"/>
          <w:sz w:val="24"/>
          <w:szCs w:val="24"/>
          <w:u w:val="thick" w:color="000000"/>
        </w:rPr>
        <w:t>C</w:t>
      </w:r>
      <w:r>
        <w:rPr>
          <w:b/>
          <w:position w:val="-1"/>
          <w:sz w:val="24"/>
          <w:szCs w:val="24"/>
          <w:u w:val="thick" w:color="000000"/>
        </w:rPr>
        <w:t>E LET</w:t>
      </w:r>
      <w:r>
        <w:rPr>
          <w:b/>
          <w:spacing w:val="-2"/>
          <w:position w:val="-1"/>
          <w:sz w:val="24"/>
          <w:szCs w:val="24"/>
          <w:u w:val="thick" w:color="000000"/>
        </w:rPr>
        <w:t>T</w:t>
      </w:r>
      <w:r>
        <w:rPr>
          <w:b/>
          <w:position w:val="-1"/>
          <w:sz w:val="24"/>
          <w:szCs w:val="24"/>
          <w:u w:val="thick" w:color="000000"/>
        </w:rPr>
        <w:t xml:space="preserve">ER </w:t>
      </w:r>
      <w:r>
        <w:rPr>
          <w:b/>
          <w:spacing w:val="-1"/>
          <w:position w:val="-1"/>
          <w:sz w:val="24"/>
          <w:szCs w:val="24"/>
          <w:u w:val="thick" w:color="000000"/>
        </w:rPr>
        <w:t>(</w:t>
      </w:r>
      <w:r>
        <w:rPr>
          <w:b/>
          <w:position w:val="-1"/>
          <w:sz w:val="24"/>
          <w:szCs w:val="24"/>
          <w:u w:val="thick" w:color="000000"/>
        </w:rPr>
        <w:t>LETTER OFINT</w:t>
      </w:r>
      <w:r>
        <w:rPr>
          <w:b/>
          <w:spacing w:val="1"/>
          <w:position w:val="-1"/>
          <w:sz w:val="24"/>
          <w:szCs w:val="24"/>
          <w:u w:val="thick" w:color="000000"/>
        </w:rPr>
        <w:t>E</w:t>
      </w:r>
      <w:r>
        <w:rPr>
          <w:b/>
          <w:position w:val="-1"/>
          <w:sz w:val="24"/>
          <w:szCs w:val="24"/>
          <w:u w:val="thick" w:color="000000"/>
        </w:rPr>
        <w:t>NT):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DE25BB">
      <w:pPr>
        <w:spacing w:before="29"/>
        <w:ind w:left="100" w:right="76"/>
        <w:jc w:val="both"/>
        <w:rPr>
          <w:sz w:val="24"/>
          <w:szCs w:val="24"/>
        </w:rPr>
      </w:pPr>
      <w:r>
        <w:rPr>
          <w:sz w:val="24"/>
          <w:szCs w:val="24"/>
        </w:rPr>
        <w:t>The Human Rights</w:t>
      </w:r>
      <w:r w:rsidR="00BE02FD">
        <w:rPr>
          <w:spacing w:val="2"/>
          <w:sz w:val="24"/>
          <w:szCs w:val="24"/>
        </w:rPr>
        <w:t>D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p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rtm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n</w:t>
      </w:r>
      <w:r w:rsidR="00BE02FD">
        <w:rPr>
          <w:sz w:val="24"/>
          <w:szCs w:val="24"/>
        </w:rPr>
        <w:t>tsh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</w:t>
      </w:r>
      <w:r w:rsidR="00BE02FD">
        <w:rPr>
          <w:spacing w:val="1"/>
          <w:sz w:val="24"/>
          <w:szCs w:val="24"/>
        </w:rPr>
        <w:t>l</w:t>
      </w:r>
      <w:r w:rsidR="00BE02FD">
        <w:rPr>
          <w:sz w:val="24"/>
          <w:szCs w:val="24"/>
        </w:rPr>
        <w:t>,s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ndtheA</w:t>
      </w:r>
      <w:r w:rsidR="00BE02FD">
        <w:rPr>
          <w:spacing w:val="-1"/>
          <w:sz w:val="24"/>
          <w:szCs w:val="24"/>
        </w:rPr>
        <w:t>cce</w:t>
      </w:r>
      <w:r w:rsidR="00BE02FD">
        <w:rPr>
          <w:sz w:val="24"/>
          <w:szCs w:val="24"/>
        </w:rPr>
        <w:t>p</w:t>
      </w:r>
      <w:r w:rsidR="00BE02FD">
        <w:rPr>
          <w:spacing w:val="3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n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e lett</w:t>
      </w:r>
      <w:r w:rsidR="00BE02FD">
        <w:rPr>
          <w:spacing w:val="2"/>
          <w:sz w:val="24"/>
          <w:szCs w:val="24"/>
        </w:rPr>
        <w:t>e</w:t>
      </w:r>
      <w:r w:rsidR="00BE02FD">
        <w:rPr>
          <w:sz w:val="24"/>
          <w:szCs w:val="24"/>
        </w:rPr>
        <w:t xml:space="preserve">r </w:t>
      </w:r>
      <w:r w:rsidR="00BE02FD">
        <w:rPr>
          <w:spacing w:val="1"/>
          <w:sz w:val="24"/>
          <w:szCs w:val="24"/>
        </w:rPr>
        <w:t>(</w:t>
      </w:r>
      <w:r w:rsidR="00BE02FD">
        <w:rPr>
          <w:spacing w:val="-3"/>
          <w:sz w:val="24"/>
          <w:szCs w:val="24"/>
        </w:rPr>
        <w:t>L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t</w:t>
      </w:r>
      <w:r w:rsidR="00BE02FD">
        <w:rPr>
          <w:spacing w:val="1"/>
          <w:sz w:val="24"/>
          <w:szCs w:val="24"/>
        </w:rPr>
        <w:t>te</w:t>
      </w:r>
      <w:r w:rsidR="00BE02FD">
        <w:rPr>
          <w:sz w:val="24"/>
          <w:szCs w:val="24"/>
        </w:rPr>
        <w:t>r of</w:t>
      </w:r>
      <w:r w:rsidR="00BE02FD">
        <w:rPr>
          <w:spacing w:val="-3"/>
          <w:sz w:val="24"/>
          <w:szCs w:val="24"/>
        </w:rPr>
        <w:t>I</w:t>
      </w:r>
      <w:r w:rsidR="00BE02FD">
        <w:rPr>
          <w:sz w:val="24"/>
          <w:szCs w:val="24"/>
        </w:rPr>
        <w:t>n</w:t>
      </w:r>
      <w:r w:rsidR="00BE02FD">
        <w:rPr>
          <w:spacing w:val="3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nt)tothesu</w:t>
      </w:r>
      <w:r w:rsidR="00BE02FD">
        <w:rPr>
          <w:spacing w:val="-1"/>
          <w:sz w:val="24"/>
          <w:szCs w:val="24"/>
        </w:rPr>
        <w:t>cce</w:t>
      </w:r>
      <w:r w:rsidR="00BE02FD">
        <w:rPr>
          <w:sz w:val="24"/>
          <w:szCs w:val="24"/>
        </w:rPr>
        <w:t xml:space="preserve">ssful </w:t>
      </w:r>
      <w:r w:rsidR="00BE02FD">
        <w:rPr>
          <w:spacing w:val="-2"/>
          <w:sz w:val="24"/>
          <w:szCs w:val="24"/>
        </w:rPr>
        <w:t>B</w:t>
      </w:r>
      <w:r w:rsidR="00BE02FD">
        <w:rPr>
          <w:sz w:val="24"/>
          <w:szCs w:val="24"/>
        </w:rPr>
        <w:t>idde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,priortothe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x</w:t>
      </w:r>
      <w:r w:rsidR="00BE02FD">
        <w:rPr>
          <w:sz w:val="24"/>
          <w:szCs w:val="24"/>
        </w:rPr>
        <w:t>pi</w:t>
      </w:r>
      <w:r w:rsidR="00BE02FD">
        <w:rPr>
          <w:spacing w:val="2"/>
          <w:sz w:val="24"/>
          <w:szCs w:val="24"/>
        </w:rPr>
        <w:t>r</w:t>
      </w:r>
      <w:r w:rsidR="00BE02FD">
        <w:rPr>
          <w:sz w:val="24"/>
          <w:szCs w:val="24"/>
        </w:rPr>
        <w:t>y of</w:t>
      </w:r>
      <w:r w:rsidR="00BE02FD">
        <w:rPr>
          <w:spacing w:val="3"/>
          <w:sz w:val="24"/>
          <w:szCs w:val="24"/>
        </w:rPr>
        <w:t>t</w:t>
      </w:r>
      <w:r w:rsidR="00BE02FD">
        <w:rPr>
          <w:sz w:val="24"/>
          <w:szCs w:val="24"/>
        </w:rPr>
        <w:t>he</w:t>
      </w:r>
      <w:r w:rsidR="00BE02FD">
        <w:rPr>
          <w:spacing w:val="2"/>
          <w:sz w:val="24"/>
          <w:szCs w:val="24"/>
        </w:rPr>
        <w:t>v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di</w:t>
      </w:r>
      <w:r w:rsidR="00BE02FD">
        <w:rPr>
          <w:spacing w:val="3"/>
          <w:sz w:val="24"/>
          <w:szCs w:val="24"/>
        </w:rPr>
        <w:t>t</w:t>
      </w:r>
      <w:r w:rsidR="00BE02FD">
        <w:rPr>
          <w:sz w:val="24"/>
          <w:szCs w:val="24"/>
        </w:rPr>
        <w:t>y p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riodoftheT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nd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r,whi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h</w:t>
      </w:r>
      <w:r w:rsidR="00BE02FD">
        <w:rPr>
          <w:spacing w:val="2"/>
          <w:sz w:val="24"/>
          <w:szCs w:val="24"/>
        </w:rPr>
        <w:t>s</w:t>
      </w:r>
      <w:r w:rsidR="00BE02FD">
        <w:rPr>
          <w:sz w:val="24"/>
          <w:szCs w:val="24"/>
        </w:rPr>
        <w:t>h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ll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onsti</w:t>
      </w:r>
      <w:r w:rsidR="00BE02FD">
        <w:rPr>
          <w:spacing w:val="1"/>
          <w:sz w:val="24"/>
          <w:szCs w:val="24"/>
        </w:rPr>
        <w:t>t</w:t>
      </w:r>
      <w:r w:rsidR="00BE02FD">
        <w:rPr>
          <w:sz w:val="24"/>
          <w:szCs w:val="24"/>
        </w:rPr>
        <w:t>utea</w:t>
      </w:r>
      <w:r w:rsidR="00BE02FD">
        <w:rPr>
          <w:spacing w:val="-5"/>
          <w:sz w:val="24"/>
          <w:szCs w:val="24"/>
        </w:rPr>
        <w:t>L</w:t>
      </w:r>
      <w:r w:rsidR="00BE02FD">
        <w:rPr>
          <w:spacing w:val="1"/>
          <w:sz w:val="24"/>
          <w:szCs w:val="24"/>
        </w:rPr>
        <w:t>e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se Ag</w:t>
      </w:r>
      <w:r w:rsidR="00BE02FD">
        <w:rPr>
          <w:spacing w:val="-1"/>
          <w:sz w:val="24"/>
          <w:szCs w:val="24"/>
        </w:rPr>
        <w:t>ree</w:t>
      </w:r>
      <w:r w:rsidR="00BE02FD">
        <w:rPr>
          <w:sz w:val="24"/>
          <w:szCs w:val="24"/>
        </w:rPr>
        <w:t xml:space="preserve">ment, </w:t>
      </w:r>
      <w:r w:rsidR="00BE02FD">
        <w:rPr>
          <w:sz w:val="24"/>
          <w:szCs w:val="24"/>
        </w:rPr>
        <w:lastRenderedPageBreak/>
        <w:t>unt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l e</w:t>
      </w:r>
      <w:r w:rsidR="00BE02FD">
        <w:rPr>
          <w:spacing w:val="2"/>
          <w:sz w:val="24"/>
          <w:szCs w:val="24"/>
        </w:rPr>
        <w:t>x</w:t>
      </w:r>
      <w:r w:rsidR="00BE02FD">
        <w:rPr>
          <w:spacing w:val="-1"/>
          <w:sz w:val="24"/>
          <w:szCs w:val="24"/>
        </w:rPr>
        <w:t>ec</w:t>
      </w:r>
      <w:r w:rsidR="00BE02FD">
        <w:rPr>
          <w:sz w:val="24"/>
          <w:szCs w:val="24"/>
        </w:rPr>
        <w:t>ut</w:t>
      </w:r>
      <w:r w:rsidR="00BE02FD">
        <w:rPr>
          <w:spacing w:val="3"/>
          <w:sz w:val="24"/>
          <w:szCs w:val="24"/>
        </w:rPr>
        <w:t>i</w:t>
      </w:r>
      <w:r w:rsidR="00BE02FD">
        <w:rPr>
          <w:sz w:val="24"/>
          <w:szCs w:val="24"/>
        </w:rPr>
        <w:t xml:space="preserve">on ofthe </w:t>
      </w:r>
      <w:r w:rsidR="00BE02FD">
        <w:rPr>
          <w:spacing w:val="-1"/>
          <w:sz w:val="24"/>
          <w:szCs w:val="24"/>
        </w:rPr>
        <w:t>f</w:t>
      </w:r>
      <w:r w:rsidR="00BE02FD">
        <w:rPr>
          <w:sz w:val="24"/>
          <w:szCs w:val="24"/>
        </w:rPr>
        <w:t>or</w:t>
      </w:r>
      <w:r w:rsidR="00BE02FD">
        <w:rPr>
          <w:spacing w:val="2"/>
          <w:sz w:val="24"/>
          <w:szCs w:val="24"/>
        </w:rPr>
        <w:t>m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</w:t>
      </w:r>
      <w:r w:rsidR="00BE02FD">
        <w:rPr>
          <w:spacing w:val="-3"/>
          <w:sz w:val="24"/>
          <w:szCs w:val="24"/>
        </w:rPr>
        <w:t>L</w:t>
      </w:r>
      <w:r w:rsidR="00BE02FD">
        <w:rPr>
          <w:spacing w:val="-1"/>
          <w:sz w:val="24"/>
          <w:szCs w:val="24"/>
        </w:rPr>
        <w:t>ea</w:t>
      </w:r>
      <w:r w:rsidR="00BE02FD">
        <w:rPr>
          <w:spacing w:val="2"/>
          <w:sz w:val="24"/>
          <w:szCs w:val="24"/>
        </w:rPr>
        <w:t>s</w:t>
      </w:r>
      <w:r w:rsidR="00BE02FD">
        <w:rPr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A</w:t>
      </w:r>
      <w:r w:rsidR="00BE02FD">
        <w:rPr>
          <w:spacing w:val="-2"/>
          <w:sz w:val="24"/>
          <w:szCs w:val="24"/>
        </w:rPr>
        <w:t>g</w:t>
      </w:r>
      <w:r w:rsidR="00BE02FD">
        <w:rPr>
          <w:spacing w:val="1"/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ee</w:t>
      </w:r>
      <w:r w:rsidR="00BE02FD">
        <w:rPr>
          <w:sz w:val="24"/>
          <w:szCs w:val="24"/>
        </w:rPr>
        <w:t>men</w:t>
      </w:r>
      <w:r w:rsidR="00BE02FD">
        <w:rPr>
          <w:spacing w:val="1"/>
          <w:sz w:val="24"/>
          <w:szCs w:val="24"/>
        </w:rPr>
        <w:t>t</w:t>
      </w:r>
      <w:r w:rsidR="00BE02FD">
        <w:rPr>
          <w:sz w:val="24"/>
          <w:szCs w:val="24"/>
        </w:rPr>
        <w:t>. T</w:t>
      </w:r>
      <w:r w:rsidR="00BE02FD">
        <w:rPr>
          <w:spacing w:val="2"/>
          <w:sz w:val="24"/>
          <w:szCs w:val="24"/>
        </w:rPr>
        <w:t>h</w:t>
      </w:r>
      <w:r w:rsidR="00BE02FD">
        <w:rPr>
          <w:sz w:val="24"/>
          <w:szCs w:val="24"/>
        </w:rPr>
        <w:t>e</w:t>
      </w:r>
      <w:r w:rsidR="00BE02FD">
        <w:rPr>
          <w:spacing w:val="1"/>
          <w:sz w:val="24"/>
          <w:szCs w:val="24"/>
        </w:rPr>
        <w:t>P</w:t>
      </w:r>
      <w:r w:rsidR="00BE02FD">
        <w:rPr>
          <w:sz w:val="24"/>
          <w:szCs w:val="24"/>
        </w:rPr>
        <w:t>ro</w:t>
      </w:r>
      <w:r w:rsidR="00BE02FD">
        <w:rPr>
          <w:spacing w:val="-2"/>
          <w:sz w:val="24"/>
          <w:szCs w:val="24"/>
        </w:rPr>
        <w:t>c</w:t>
      </w:r>
      <w:r w:rsidR="00BE02FD">
        <w:rPr>
          <w:sz w:val="24"/>
          <w:szCs w:val="24"/>
        </w:rPr>
        <w:t>uri</w:t>
      </w:r>
      <w:r w:rsidR="00BE02FD">
        <w:rPr>
          <w:spacing w:val="2"/>
          <w:sz w:val="24"/>
          <w:szCs w:val="24"/>
        </w:rPr>
        <w:t>n</w:t>
      </w:r>
      <w:r w:rsidR="00BE02FD">
        <w:rPr>
          <w:sz w:val="24"/>
          <w:szCs w:val="24"/>
        </w:rPr>
        <w:t>g Ag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</w:t>
      </w:r>
      <w:r w:rsidR="00BE02FD">
        <w:rPr>
          <w:spacing w:val="4"/>
          <w:sz w:val="24"/>
          <w:szCs w:val="24"/>
        </w:rPr>
        <w:t>c</w:t>
      </w:r>
      <w:r w:rsidR="00BE02FD">
        <w:rPr>
          <w:sz w:val="24"/>
          <w:szCs w:val="24"/>
        </w:rPr>
        <w:t>ywillprompt</w:t>
      </w:r>
      <w:r w:rsidR="00BE02FD">
        <w:rPr>
          <w:spacing w:val="3"/>
          <w:sz w:val="24"/>
          <w:szCs w:val="24"/>
        </w:rPr>
        <w:t>l</w:t>
      </w:r>
      <w:r w:rsidR="00BE02FD">
        <w:rPr>
          <w:sz w:val="24"/>
          <w:szCs w:val="24"/>
        </w:rPr>
        <w:t>y not</w:t>
      </w:r>
      <w:r w:rsidR="00BE02FD">
        <w:rPr>
          <w:spacing w:val="1"/>
          <w:sz w:val="24"/>
          <w:szCs w:val="24"/>
        </w:rPr>
        <w:t>if</w:t>
      </w:r>
      <w:r w:rsidR="00BE02FD">
        <w:rPr>
          <w:sz w:val="24"/>
          <w:szCs w:val="24"/>
        </w:rPr>
        <w:t>y</w:t>
      </w:r>
      <w:r w:rsidR="00BE02FD">
        <w:rPr>
          <w:spacing w:val="1"/>
          <w:sz w:val="24"/>
          <w:szCs w:val="24"/>
        </w:rPr>
        <w:t>e</w:t>
      </w:r>
      <w:r w:rsidR="00BE02FD">
        <w:rPr>
          <w:spacing w:val="-1"/>
          <w:sz w:val="24"/>
          <w:szCs w:val="24"/>
        </w:rPr>
        <w:t>ac</w:t>
      </w:r>
      <w:r w:rsidR="00BE02FD">
        <w:rPr>
          <w:sz w:val="24"/>
          <w:szCs w:val="24"/>
        </w:rPr>
        <w:t>h unsu</w:t>
      </w:r>
      <w:r w:rsidR="00BE02FD">
        <w:rPr>
          <w:spacing w:val="1"/>
          <w:sz w:val="24"/>
          <w:szCs w:val="24"/>
        </w:rPr>
        <w:t>c</w:t>
      </w:r>
      <w:r w:rsidR="00BE02FD">
        <w:rPr>
          <w:spacing w:val="-1"/>
          <w:sz w:val="24"/>
          <w:szCs w:val="24"/>
        </w:rPr>
        <w:t>ce</w:t>
      </w:r>
      <w:r w:rsidR="00BE02FD">
        <w:rPr>
          <w:sz w:val="24"/>
          <w:szCs w:val="24"/>
        </w:rPr>
        <w:t>ssful</w:t>
      </w:r>
      <w:r w:rsidR="00BE02FD">
        <w:rPr>
          <w:spacing w:val="-2"/>
          <w:sz w:val="24"/>
          <w:szCs w:val="24"/>
        </w:rPr>
        <w:t>B</w:t>
      </w:r>
      <w:r w:rsidR="00BE02FD">
        <w:rPr>
          <w:sz w:val="24"/>
          <w:szCs w:val="24"/>
        </w:rPr>
        <w:t>idder&amp;willDis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h</w:t>
      </w:r>
      <w:r w:rsidR="00BE02FD">
        <w:rPr>
          <w:spacing w:val="1"/>
          <w:sz w:val="24"/>
          <w:szCs w:val="24"/>
        </w:rPr>
        <w:t>ar</w:t>
      </w:r>
      <w:r w:rsidR="00BE02FD">
        <w:rPr>
          <w:spacing w:val="-2"/>
          <w:sz w:val="24"/>
          <w:szCs w:val="24"/>
        </w:rPr>
        <w:t>g</w:t>
      </w:r>
      <w:r w:rsidR="00BE02FD">
        <w:rPr>
          <w:sz w:val="24"/>
          <w:szCs w:val="24"/>
        </w:rPr>
        <w:t>ei</w:t>
      </w:r>
      <w:r w:rsidR="00BE02FD">
        <w:rPr>
          <w:spacing w:val="1"/>
          <w:sz w:val="24"/>
          <w:szCs w:val="24"/>
        </w:rPr>
        <w:t>t</w:t>
      </w:r>
      <w:r w:rsidR="00BE02FD">
        <w:rPr>
          <w:sz w:val="24"/>
          <w:szCs w:val="24"/>
        </w:rPr>
        <w:t>s E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rn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 xml:space="preserve">st </w:t>
      </w:r>
      <w:r w:rsidR="00BE02FD">
        <w:rPr>
          <w:spacing w:val="1"/>
          <w:sz w:val="24"/>
          <w:szCs w:val="24"/>
        </w:rPr>
        <w:t>M</w:t>
      </w:r>
      <w:r w:rsidR="00BE02FD">
        <w:rPr>
          <w:sz w:val="24"/>
          <w:szCs w:val="24"/>
        </w:rPr>
        <w:t>on</w:t>
      </w:r>
      <w:r w:rsidR="00BE02FD">
        <w:rPr>
          <w:spacing w:val="4"/>
          <w:sz w:val="24"/>
          <w:szCs w:val="24"/>
        </w:rPr>
        <w:t>e</w:t>
      </w:r>
      <w:r w:rsidR="00BE02FD">
        <w:rPr>
          <w:spacing w:val="-5"/>
          <w:sz w:val="24"/>
          <w:szCs w:val="24"/>
        </w:rPr>
        <w:t>y</w:t>
      </w:r>
      <w:r w:rsidR="00BE02FD">
        <w:rPr>
          <w:sz w:val="24"/>
          <w:szCs w:val="24"/>
        </w:rPr>
        <w:t>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2</w:t>
      </w:r>
      <w:r w:rsidR="00476A93">
        <w:rPr>
          <w:b/>
          <w:position w:val="-1"/>
          <w:sz w:val="24"/>
          <w:szCs w:val="24"/>
        </w:rPr>
        <w:t>2</w:t>
      </w:r>
      <w:r>
        <w:rPr>
          <w:b/>
          <w:position w:val="-1"/>
          <w:sz w:val="24"/>
          <w:szCs w:val="24"/>
        </w:rPr>
        <w:t xml:space="preserve">. </w:t>
      </w:r>
      <w:r>
        <w:rPr>
          <w:b/>
          <w:spacing w:val="1"/>
          <w:position w:val="-1"/>
          <w:sz w:val="24"/>
          <w:szCs w:val="24"/>
          <w:u w:val="thick" w:color="000000"/>
        </w:rPr>
        <w:t>S</w:t>
      </w:r>
      <w:r>
        <w:rPr>
          <w:b/>
          <w:position w:val="-1"/>
          <w:sz w:val="24"/>
          <w:szCs w:val="24"/>
          <w:u w:val="thick" w:color="000000"/>
        </w:rPr>
        <w:t>TA</w:t>
      </w:r>
      <w:r>
        <w:rPr>
          <w:b/>
          <w:spacing w:val="-1"/>
          <w:position w:val="-1"/>
          <w:sz w:val="24"/>
          <w:szCs w:val="24"/>
          <w:u w:val="thick" w:color="000000"/>
        </w:rPr>
        <w:t>M</w:t>
      </w:r>
      <w:r>
        <w:rPr>
          <w:b/>
          <w:position w:val="-1"/>
          <w:sz w:val="24"/>
          <w:szCs w:val="24"/>
          <w:u w:val="thick" w:color="000000"/>
        </w:rPr>
        <w:t>PD</w:t>
      </w:r>
      <w:r>
        <w:rPr>
          <w:b/>
          <w:spacing w:val="-1"/>
          <w:position w:val="-1"/>
          <w:sz w:val="24"/>
          <w:szCs w:val="24"/>
          <w:u w:val="thick" w:color="000000"/>
        </w:rPr>
        <w:t>U</w:t>
      </w:r>
      <w:r>
        <w:rPr>
          <w:b/>
          <w:position w:val="-1"/>
          <w:sz w:val="24"/>
          <w:szCs w:val="24"/>
          <w:u w:val="thick" w:color="000000"/>
        </w:rPr>
        <w:t>T</w:t>
      </w:r>
      <w:r>
        <w:rPr>
          <w:b/>
          <w:spacing w:val="2"/>
          <w:position w:val="-1"/>
          <w:sz w:val="24"/>
          <w:szCs w:val="24"/>
          <w:u w:val="thick" w:color="000000"/>
        </w:rPr>
        <w:t>Y</w:t>
      </w:r>
      <w:r>
        <w:rPr>
          <w:b/>
          <w:position w:val="-1"/>
          <w:sz w:val="24"/>
          <w:szCs w:val="24"/>
          <w:u w:val="thick" w:color="000000"/>
        </w:rPr>
        <w:t>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81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r/Su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rwillbel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bletop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 s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mpdu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tampA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t1989) 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stamp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dontheC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elevi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toft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865E4A" w:rsidRDefault="00865E4A">
      <w:pPr>
        <w:spacing w:before="7" w:line="140" w:lineRule="exact"/>
        <w:rPr>
          <w:sz w:val="15"/>
          <w:szCs w:val="15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2</w:t>
      </w:r>
      <w:r w:rsidR="00476A93">
        <w:rPr>
          <w:b/>
          <w:position w:val="-1"/>
          <w:sz w:val="24"/>
          <w:szCs w:val="24"/>
        </w:rPr>
        <w:t>3</w:t>
      </w:r>
      <w:r>
        <w:rPr>
          <w:b/>
          <w:position w:val="-1"/>
          <w:sz w:val="24"/>
          <w:szCs w:val="24"/>
        </w:rPr>
        <w:t xml:space="preserve">. </w:t>
      </w:r>
      <w:r>
        <w:rPr>
          <w:b/>
          <w:position w:val="-1"/>
          <w:sz w:val="24"/>
          <w:szCs w:val="24"/>
          <w:u w:val="thick" w:color="000000"/>
        </w:rPr>
        <w:t>DISCUS</w:t>
      </w:r>
      <w:r>
        <w:rPr>
          <w:b/>
          <w:spacing w:val="1"/>
          <w:position w:val="-1"/>
          <w:sz w:val="24"/>
          <w:szCs w:val="24"/>
          <w:u w:val="thick" w:color="000000"/>
        </w:rPr>
        <w:t>S</w:t>
      </w:r>
      <w:r>
        <w:rPr>
          <w:b/>
          <w:position w:val="-1"/>
          <w:sz w:val="24"/>
          <w:szCs w:val="24"/>
          <w:u w:val="thick" w:color="000000"/>
        </w:rPr>
        <w:t xml:space="preserve">ION </w:t>
      </w:r>
      <w:r>
        <w:rPr>
          <w:b/>
          <w:spacing w:val="-2"/>
          <w:position w:val="-1"/>
          <w:sz w:val="24"/>
          <w:szCs w:val="24"/>
          <w:u w:val="thick" w:color="000000"/>
        </w:rPr>
        <w:t>P</w:t>
      </w:r>
      <w:r>
        <w:rPr>
          <w:b/>
          <w:position w:val="-1"/>
          <w:sz w:val="24"/>
          <w:szCs w:val="24"/>
          <w:u w:val="thick" w:color="000000"/>
        </w:rPr>
        <w:t xml:space="preserve">RIORTO </w:t>
      </w:r>
      <w:r>
        <w:rPr>
          <w:b/>
          <w:spacing w:val="1"/>
          <w:position w:val="-1"/>
          <w:sz w:val="24"/>
          <w:szCs w:val="24"/>
          <w:u w:val="thick" w:color="000000"/>
        </w:rPr>
        <w:t>E</w:t>
      </w:r>
      <w:r>
        <w:rPr>
          <w:b/>
          <w:position w:val="-1"/>
          <w:sz w:val="24"/>
          <w:szCs w:val="24"/>
          <w:u w:val="thick" w:color="000000"/>
        </w:rPr>
        <w:t>V</w:t>
      </w:r>
      <w:r>
        <w:rPr>
          <w:b/>
          <w:spacing w:val="-1"/>
          <w:position w:val="-1"/>
          <w:sz w:val="24"/>
          <w:szCs w:val="24"/>
          <w:u w:val="thick" w:color="000000"/>
        </w:rPr>
        <w:t>A</w:t>
      </w:r>
      <w:r>
        <w:rPr>
          <w:b/>
          <w:position w:val="-1"/>
          <w:sz w:val="24"/>
          <w:szCs w:val="24"/>
          <w:u w:val="thick" w:color="000000"/>
        </w:rPr>
        <w:t>LU</w:t>
      </w:r>
      <w:r>
        <w:rPr>
          <w:b/>
          <w:spacing w:val="-1"/>
          <w:position w:val="-1"/>
          <w:sz w:val="24"/>
          <w:szCs w:val="24"/>
          <w:u w:val="thick" w:color="000000"/>
        </w:rPr>
        <w:t>A</w:t>
      </w:r>
      <w:r>
        <w:rPr>
          <w:b/>
          <w:position w:val="-1"/>
          <w:sz w:val="24"/>
          <w:szCs w:val="24"/>
          <w:u w:val="thick" w:color="000000"/>
        </w:rPr>
        <w:t>TION: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8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d,priorto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luationofthe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 w:rsidR="00DE25BB" w:rsidRPr="00DE25BB">
        <w:rPr>
          <w:rStyle w:val="Heading6Char"/>
          <w:b w:val="0"/>
        </w:rPr>
        <w:t>Human Rights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nt,Gov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>nmentof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indhm</w:t>
      </w:r>
      <w:r>
        <w:rPr>
          <w:spacing w:val="2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n6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7d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sofr</w:t>
      </w:r>
      <w:r>
        <w:rPr>
          <w:spacing w:val="-2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ptofthe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llupon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ofthe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)todiscussorto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skfor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ifi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bout a</w:t>
      </w:r>
      <w:r>
        <w:rPr>
          <w:spacing w:val="4"/>
          <w:sz w:val="24"/>
          <w:szCs w:val="24"/>
        </w:rPr>
        <w:t>n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th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ined in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2</w:t>
      </w:r>
      <w:r w:rsidR="00476A93">
        <w:rPr>
          <w:b/>
          <w:position w:val="-1"/>
          <w:sz w:val="24"/>
          <w:szCs w:val="24"/>
        </w:rPr>
        <w:t>4</w:t>
      </w:r>
      <w:r>
        <w:rPr>
          <w:b/>
          <w:position w:val="-1"/>
          <w:sz w:val="24"/>
          <w:szCs w:val="24"/>
        </w:rPr>
        <w:t xml:space="preserve">. </w:t>
      </w:r>
      <w:r>
        <w:rPr>
          <w:b/>
          <w:position w:val="-1"/>
          <w:sz w:val="24"/>
          <w:szCs w:val="24"/>
          <w:u w:val="thick" w:color="000000"/>
        </w:rPr>
        <w:t>AW</w:t>
      </w:r>
      <w:r>
        <w:rPr>
          <w:b/>
          <w:spacing w:val="-1"/>
          <w:position w:val="-1"/>
          <w:sz w:val="24"/>
          <w:szCs w:val="24"/>
          <w:u w:val="thick" w:color="000000"/>
        </w:rPr>
        <w:t>A</w:t>
      </w:r>
      <w:r>
        <w:rPr>
          <w:b/>
          <w:position w:val="-1"/>
          <w:sz w:val="24"/>
          <w:szCs w:val="24"/>
          <w:u w:val="thick" w:color="000000"/>
        </w:rPr>
        <w:t>RD</w:t>
      </w:r>
      <w:r>
        <w:rPr>
          <w:b/>
          <w:spacing w:val="3"/>
          <w:position w:val="-1"/>
          <w:sz w:val="24"/>
          <w:szCs w:val="24"/>
          <w:u w:val="thick" w:color="000000"/>
        </w:rPr>
        <w:t>O</w:t>
      </w:r>
      <w:r>
        <w:rPr>
          <w:b/>
          <w:position w:val="-1"/>
          <w:sz w:val="24"/>
          <w:szCs w:val="24"/>
          <w:u w:val="thick" w:color="000000"/>
        </w:rPr>
        <w:t>FCONTR</w:t>
      </w:r>
      <w:r>
        <w:rPr>
          <w:b/>
          <w:spacing w:val="1"/>
          <w:position w:val="-1"/>
          <w:sz w:val="24"/>
          <w:szCs w:val="24"/>
          <w:u w:val="thick" w:color="000000"/>
        </w:rPr>
        <w:t>A</w:t>
      </w:r>
      <w:r>
        <w:rPr>
          <w:b/>
          <w:position w:val="-1"/>
          <w:sz w:val="24"/>
          <w:szCs w:val="24"/>
          <w:u w:val="thick" w:color="000000"/>
        </w:rPr>
        <w:t>CT:</w:t>
      </w:r>
    </w:p>
    <w:p w:rsidR="00865E4A" w:rsidRDefault="00865E4A">
      <w:pPr>
        <w:spacing w:before="12" w:line="240" w:lineRule="exact"/>
        <w:rPr>
          <w:sz w:val="24"/>
          <w:szCs w:val="24"/>
        </w:rPr>
      </w:pPr>
    </w:p>
    <w:p w:rsidR="00865E4A" w:rsidRDefault="00BE02FD">
      <w:pPr>
        <w:spacing w:before="29" w:line="260" w:lineRule="exact"/>
        <w:ind w:left="460"/>
        <w:rPr>
          <w:sz w:val="24"/>
          <w:szCs w:val="24"/>
        </w:rPr>
      </w:pPr>
      <w:r>
        <w:rPr>
          <w:b/>
          <w:i/>
          <w:position w:val="-1"/>
          <w:sz w:val="24"/>
          <w:szCs w:val="24"/>
        </w:rPr>
        <w:t>(a)</w:t>
      </w:r>
      <w:r>
        <w:rPr>
          <w:b/>
          <w:i/>
          <w:position w:val="-1"/>
          <w:sz w:val="24"/>
          <w:szCs w:val="24"/>
          <w:u w:val="thick" w:color="000000"/>
        </w:rPr>
        <w:t xml:space="preserve">Award </w:t>
      </w:r>
      <w:r>
        <w:rPr>
          <w:b/>
          <w:i/>
          <w:spacing w:val="1"/>
          <w:position w:val="-1"/>
          <w:sz w:val="24"/>
          <w:szCs w:val="24"/>
          <w:u w:val="thick" w:color="000000"/>
        </w:rPr>
        <w:t>C</w:t>
      </w:r>
      <w:r>
        <w:rPr>
          <w:b/>
          <w:i/>
          <w:position w:val="-1"/>
          <w:sz w:val="24"/>
          <w:szCs w:val="24"/>
          <w:u w:val="thick" w:color="000000"/>
        </w:rPr>
        <w:t>ri</w:t>
      </w:r>
      <w:r>
        <w:rPr>
          <w:b/>
          <w:i/>
          <w:spacing w:val="1"/>
          <w:position w:val="-1"/>
          <w:sz w:val="24"/>
          <w:szCs w:val="24"/>
          <w:u w:val="thick" w:color="000000"/>
        </w:rPr>
        <w:t>t</w:t>
      </w:r>
      <w:r>
        <w:rPr>
          <w:b/>
          <w:i/>
          <w:spacing w:val="-1"/>
          <w:position w:val="-1"/>
          <w:sz w:val="24"/>
          <w:szCs w:val="24"/>
          <w:u w:val="thick" w:color="000000"/>
        </w:rPr>
        <w:t>e</w:t>
      </w:r>
      <w:r>
        <w:rPr>
          <w:b/>
          <w:i/>
          <w:position w:val="-1"/>
          <w:sz w:val="24"/>
          <w:szCs w:val="24"/>
          <w:u w:val="thick" w:color="000000"/>
        </w:rPr>
        <w:t>ria:</w:t>
      </w:r>
    </w:p>
    <w:p w:rsidR="00865E4A" w:rsidRDefault="00865E4A">
      <w:pPr>
        <w:spacing w:before="8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79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tto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on(b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,</w:t>
      </w:r>
      <w:r w:rsidR="008F45C3">
        <w:rPr>
          <w:spacing w:val="-1"/>
          <w:sz w:val="24"/>
          <w:szCs w:val="24"/>
        </w:rPr>
        <w:t>Human Rights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ntof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rdtheContr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tothesu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ssful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,whosebidh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dto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esubs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dtobe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 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lua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dbid,provid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dtheinfo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mati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iveninthe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umentison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roundv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ied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urementCom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teeofthe</w:t>
      </w:r>
      <w:r w:rsidR="008F45C3">
        <w:rPr>
          <w:spacing w:val="7"/>
          <w:sz w:val="24"/>
          <w:szCs w:val="24"/>
        </w:rPr>
        <w:t xml:space="preserve"> Human Rights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 Sindh.</w:t>
      </w:r>
    </w:p>
    <w:p w:rsidR="00865E4A" w:rsidRDefault="00865E4A">
      <w:pPr>
        <w:spacing w:before="2" w:line="280" w:lineRule="exact"/>
        <w:rPr>
          <w:sz w:val="28"/>
          <w:szCs w:val="28"/>
        </w:rPr>
      </w:pPr>
    </w:p>
    <w:p w:rsidR="00865E4A" w:rsidRPr="008F45C3" w:rsidRDefault="00BE02FD">
      <w:pPr>
        <w:spacing w:line="220" w:lineRule="exact"/>
        <w:ind w:left="460"/>
        <w:rPr>
          <w:u w:val="single"/>
        </w:rPr>
      </w:pPr>
      <w:r>
        <w:rPr>
          <w:b/>
          <w:i/>
          <w:spacing w:val="1"/>
          <w:position w:val="-1"/>
        </w:rPr>
        <w:t>(b</w:t>
      </w:r>
      <w:r>
        <w:rPr>
          <w:b/>
          <w:i/>
          <w:position w:val="-1"/>
        </w:rPr>
        <w:t xml:space="preserve">) </w:t>
      </w:r>
      <w:r w:rsidR="008F45C3" w:rsidRPr="008F45C3">
        <w:rPr>
          <w:b/>
          <w:i/>
          <w:spacing w:val="-1"/>
          <w:position w:val="-1"/>
          <w:u w:val="single"/>
        </w:rPr>
        <w:t xml:space="preserve">HUMAN </w:t>
      </w:r>
      <w:r w:rsidR="00C82798" w:rsidRPr="008F45C3">
        <w:rPr>
          <w:b/>
          <w:i/>
          <w:spacing w:val="-1"/>
          <w:position w:val="-1"/>
          <w:u w:val="single"/>
        </w:rPr>
        <w:t xml:space="preserve">RIGHTS </w:t>
      </w:r>
      <w:r w:rsidR="00C82798" w:rsidRPr="008F45C3">
        <w:rPr>
          <w:b/>
          <w:i/>
          <w:spacing w:val="-10"/>
          <w:position w:val="-1"/>
          <w:u w:val="single"/>
        </w:rPr>
        <w:t>DEPARTMENT’S</w:t>
      </w:r>
      <w:r w:rsidRPr="008F45C3">
        <w:rPr>
          <w:b/>
          <w:i/>
          <w:spacing w:val="-1"/>
          <w:position w:val="-1"/>
          <w:u w:val="single"/>
        </w:rPr>
        <w:t>RI</w:t>
      </w:r>
      <w:r w:rsidRPr="008F45C3">
        <w:rPr>
          <w:b/>
          <w:i/>
          <w:position w:val="-1"/>
          <w:u w:val="single"/>
        </w:rPr>
        <w:t>G</w:t>
      </w:r>
      <w:r w:rsidRPr="008F45C3">
        <w:rPr>
          <w:b/>
          <w:i/>
          <w:spacing w:val="1"/>
          <w:position w:val="-1"/>
          <w:u w:val="single"/>
        </w:rPr>
        <w:t>H</w:t>
      </w:r>
      <w:r w:rsidRPr="008F45C3">
        <w:rPr>
          <w:b/>
          <w:i/>
          <w:position w:val="-1"/>
          <w:u w:val="single"/>
        </w:rPr>
        <w:t>TTO</w:t>
      </w:r>
      <w:r w:rsidRPr="008F45C3">
        <w:rPr>
          <w:b/>
          <w:i/>
          <w:spacing w:val="1"/>
          <w:position w:val="-1"/>
          <w:u w:val="single"/>
        </w:rPr>
        <w:t>AC</w:t>
      </w:r>
      <w:r w:rsidRPr="008F45C3">
        <w:rPr>
          <w:b/>
          <w:i/>
          <w:spacing w:val="-1"/>
          <w:position w:val="-1"/>
          <w:u w:val="single"/>
        </w:rPr>
        <w:t>CE</w:t>
      </w:r>
      <w:r w:rsidRPr="008F45C3">
        <w:rPr>
          <w:b/>
          <w:i/>
          <w:position w:val="-1"/>
          <w:u w:val="single"/>
        </w:rPr>
        <w:t>PT</w:t>
      </w:r>
      <w:r w:rsidRPr="008F45C3">
        <w:rPr>
          <w:b/>
          <w:i/>
          <w:spacing w:val="1"/>
          <w:position w:val="-1"/>
          <w:u w:val="single"/>
        </w:rPr>
        <w:t>A</w:t>
      </w:r>
      <w:r w:rsidRPr="008F45C3">
        <w:rPr>
          <w:b/>
          <w:i/>
          <w:position w:val="-1"/>
          <w:u w:val="single"/>
        </w:rPr>
        <w:t>NY</w:t>
      </w:r>
      <w:r w:rsidRPr="008F45C3">
        <w:rPr>
          <w:b/>
          <w:i/>
          <w:spacing w:val="-1"/>
          <w:position w:val="-1"/>
          <w:u w:val="single"/>
        </w:rPr>
        <w:t>BI</w:t>
      </w:r>
      <w:r w:rsidRPr="008F45C3">
        <w:rPr>
          <w:b/>
          <w:i/>
          <w:position w:val="-1"/>
          <w:u w:val="single"/>
        </w:rPr>
        <w:t>D</w:t>
      </w:r>
      <w:r w:rsidRPr="008F45C3">
        <w:rPr>
          <w:b/>
          <w:i/>
          <w:spacing w:val="-1"/>
          <w:position w:val="-1"/>
          <w:u w:val="single"/>
        </w:rPr>
        <w:t xml:space="preserve"> A</w:t>
      </w:r>
      <w:r w:rsidRPr="008F45C3">
        <w:rPr>
          <w:b/>
          <w:i/>
          <w:position w:val="-1"/>
          <w:u w:val="single"/>
        </w:rPr>
        <w:t>NDTO</w:t>
      </w:r>
      <w:r w:rsidRPr="008F45C3">
        <w:rPr>
          <w:b/>
          <w:i/>
          <w:spacing w:val="1"/>
          <w:position w:val="-1"/>
          <w:u w:val="single"/>
        </w:rPr>
        <w:t>R</w:t>
      </w:r>
      <w:r w:rsidRPr="008F45C3">
        <w:rPr>
          <w:b/>
          <w:i/>
          <w:spacing w:val="-1"/>
          <w:position w:val="-1"/>
          <w:u w:val="single"/>
        </w:rPr>
        <w:t>E</w:t>
      </w:r>
      <w:r w:rsidRPr="008F45C3">
        <w:rPr>
          <w:b/>
          <w:i/>
          <w:spacing w:val="1"/>
          <w:position w:val="-1"/>
          <w:u w:val="single"/>
        </w:rPr>
        <w:t>JE</w:t>
      </w:r>
      <w:r w:rsidRPr="008F45C3">
        <w:rPr>
          <w:b/>
          <w:i/>
          <w:spacing w:val="-1"/>
          <w:position w:val="-1"/>
          <w:u w:val="single"/>
        </w:rPr>
        <w:t>C</w:t>
      </w:r>
      <w:r w:rsidRPr="008F45C3">
        <w:rPr>
          <w:b/>
          <w:i/>
          <w:position w:val="-1"/>
          <w:u w:val="single"/>
        </w:rPr>
        <w:t>T</w:t>
      </w:r>
      <w:r w:rsidRPr="008F45C3">
        <w:rPr>
          <w:b/>
          <w:i/>
          <w:spacing w:val="-1"/>
          <w:position w:val="-1"/>
          <w:u w:val="single"/>
        </w:rPr>
        <w:t>A</w:t>
      </w:r>
      <w:r w:rsidRPr="008F45C3">
        <w:rPr>
          <w:b/>
          <w:i/>
          <w:position w:val="-1"/>
          <w:u w:val="single"/>
        </w:rPr>
        <w:t>NYOR</w:t>
      </w:r>
      <w:r w:rsidRPr="008F45C3">
        <w:rPr>
          <w:b/>
          <w:i/>
          <w:spacing w:val="-1"/>
          <w:position w:val="-1"/>
          <w:u w:val="single"/>
        </w:rPr>
        <w:t>A</w:t>
      </w:r>
      <w:r w:rsidRPr="008F45C3">
        <w:rPr>
          <w:b/>
          <w:i/>
          <w:position w:val="-1"/>
          <w:u w:val="single"/>
        </w:rPr>
        <w:t>LL</w:t>
      </w:r>
      <w:r w:rsidRPr="008F45C3">
        <w:rPr>
          <w:b/>
          <w:i/>
          <w:spacing w:val="1"/>
          <w:position w:val="-1"/>
          <w:u w:val="single"/>
        </w:rPr>
        <w:t>B</w:t>
      </w:r>
      <w:r w:rsidRPr="008F45C3">
        <w:rPr>
          <w:b/>
          <w:i/>
          <w:spacing w:val="-1"/>
          <w:position w:val="-1"/>
          <w:u w:val="single"/>
        </w:rPr>
        <w:t>I</w:t>
      </w:r>
      <w:r w:rsidRPr="008F45C3">
        <w:rPr>
          <w:b/>
          <w:i/>
          <w:position w:val="-1"/>
          <w:u w:val="single"/>
        </w:rPr>
        <w:t>DS:</w:t>
      </w:r>
    </w:p>
    <w:p w:rsidR="00865E4A" w:rsidRDefault="00865E4A">
      <w:pPr>
        <w:spacing w:before="3" w:line="240" w:lineRule="exact"/>
        <w:rPr>
          <w:sz w:val="24"/>
          <w:szCs w:val="24"/>
        </w:rPr>
      </w:pPr>
    </w:p>
    <w:p w:rsidR="00865E4A" w:rsidRDefault="00C82798" w:rsidP="00476A93">
      <w:pPr>
        <w:spacing w:before="29"/>
        <w:ind w:left="100" w:right="8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Human Rights</w:t>
      </w:r>
      <w:r w:rsidR="00BE02FD">
        <w:rPr>
          <w:sz w:val="24"/>
          <w:szCs w:val="24"/>
        </w:rPr>
        <w:t>D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p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rtm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nt,G</w:t>
      </w:r>
      <w:r w:rsidR="00BE02FD">
        <w:rPr>
          <w:spacing w:val="2"/>
          <w:sz w:val="24"/>
          <w:szCs w:val="24"/>
        </w:rPr>
        <w:t>o</w:t>
      </w:r>
      <w:r w:rsidR="00BE02FD">
        <w:rPr>
          <w:sz w:val="24"/>
          <w:szCs w:val="24"/>
        </w:rPr>
        <w:t>v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rnm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nt</w:t>
      </w:r>
      <w:r w:rsidR="00BE02FD">
        <w:rPr>
          <w:spacing w:val="2"/>
          <w:sz w:val="24"/>
          <w:szCs w:val="24"/>
        </w:rPr>
        <w:t>o</w:t>
      </w:r>
      <w:r w:rsidR="00BE02FD">
        <w:rPr>
          <w:sz w:val="24"/>
          <w:szCs w:val="24"/>
        </w:rPr>
        <w:t>f</w:t>
      </w:r>
      <w:r w:rsidR="00BE02FD">
        <w:rPr>
          <w:spacing w:val="1"/>
          <w:sz w:val="24"/>
          <w:szCs w:val="24"/>
        </w:rPr>
        <w:t>S</w:t>
      </w:r>
      <w:r w:rsidR="00BE02FD">
        <w:rPr>
          <w:sz w:val="24"/>
          <w:szCs w:val="24"/>
        </w:rPr>
        <w:t>indh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nnu</w:t>
      </w:r>
      <w:r w:rsidR="00BE02FD">
        <w:rPr>
          <w:spacing w:val="3"/>
          <w:sz w:val="24"/>
          <w:szCs w:val="24"/>
        </w:rPr>
        <w:t>l</w:t>
      </w:r>
      <w:r w:rsidR="00BE02FD">
        <w:rPr>
          <w:sz w:val="24"/>
          <w:szCs w:val="24"/>
        </w:rPr>
        <w:t>sthe</w:t>
      </w:r>
      <w:r w:rsidR="00BE02FD">
        <w:rPr>
          <w:spacing w:val="-2"/>
          <w:sz w:val="24"/>
          <w:szCs w:val="24"/>
        </w:rPr>
        <w:t>B</w:t>
      </w:r>
      <w:r w:rsidR="00BE02FD">
        <w:rPr>
          <w:sz w:val="24"/>
          <w:szCs w:val="24"/>
        </w:rPr>
        <w:t>idd</w:t>
      </w:r>
      <w:r w:rsidR="00BE02FD">
        <w:rPr>
          <w:spacing w:val="1"/>
          <w:sz w:val="24"/>
          <w:szCs w:val="24"/>
        </w:rPr>
        <w:t>i</w:t>
      </w:r>
      <w:r w:rsidR="00BE02FD">
        <w:rPr>
          <w:spacing w:val="2"/>
          <w:sz w:val="24"/>
          <w:szCs w:val="24"/>
        </w:rPr>
        <w:t>n</w:t>
      </w:r>
      <w:r w:rsidR="00BE02FD">
        <w:rPr>
          <w:sz w:val="24"/>
          <w:szCs w:val="24"/>
        </w:rPr>
        <w:t>g</w:t>
      </w:r>
      <w:r w:rsidR="00BE02FD">
        <w:rPr>
          <w:spacing w:val="1"/>
          <w:sz w:val="24"/>
          <w:szCs w:val="24"/>
        </w:rPr>
        <w:t>P</w:t>
      </w:r>
      <w:r w:rsidR="00BE02FD">
        <w:rPr>
          <w:sz w:val="24"/>
          <w:szCs w:val="24"/>
        </w:rPr>
        <w:t>roc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ss</w:t>
      </w:r>
      <w:r w:rsidR="00BE02FD">
        <w:rPr>
          <w:spacing w:val="-1"/>
          <w:sz w:val="24"/>
          <w:szCs w:val="24"/>
        </w:rPr>
        <w:t>a</w:t>
      </w:r>
      <w:r w:rsidR="00BE02FD">
        <w:rPr>
          <w:spacing w:val="2"/>
          <w:sz w:val="24"/>
          <w:szCs w:val="24"/>
        </w:rPr>
        <w:t>n</w:t>
      </w:r>
      <w:r w:rsidR="00BE02FD">
        <w:rPr>
          <w:sz w:val="24"/>
          <w:szCs w:val="24"/>
        </w:rPr>
        <w:t>dr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je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ts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ll</w:t>
      </w:r>
      <w:r w:rsidR="00BE02FD">
        <w:rPr>
          <w:spacing w:val="-2"/>
          <w:sz w:val="24"/>
          <w:szCs w:val="24"/>
        </w:rPr>
        <w:t>B</w:t>
      </w:r>
      <w:r w:rsidR="00BE02FD">
        <w:rPr>
          <w:sz w:val="24"/>
          <w:szCs w:val="24"/>
        </w:rPr>
        <w:t>id(s)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 xml:space="preserve">t </w:t>
      </w:r>
      <w:r w:rsidR="00BE02FD">
        <w:rPr>
          <w:spacing w:val="-1"/>
          <w:sz w:val="24"/>
          <w:szCs w:val="24"/>
        </w:rPr>
        <w:t>a</w:t>
      </w:r>
      <w:r w:rsidR="00BE02FD">
        <w:rPr>
          <w:spacing w:val="2"/>
          <w:sz w:val="24"/>
          <w:szCs w:val="24"/>
        </w:rPr>
        <w:t>n</w:t>
      </w:r>
      <w:r w:rsidR="00BE02FD">
        <w:rPr>
          <w:sz w:val="24"/>
          <w:szCs w:val="24"/>
        </w:rPr>
        <w:t>yt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me p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i</w:t>
      </w:r>
      <w:r w:rsidR="00BE02FD">
        <w:rPr>
          <w:spacing w:val="3"/>
          <w:sz w:val="24"/>
          <w:szCs w:val="24"/>
        </w:rPr>
        <w:t>o</w:t>
      </w:r>
      <w:r w:rsidR="00BE02FD">
        <w:rPr>
          <w:sz w:val="24"/>
          <w:szCs w:val="24"/>
        </w:rPr>
        <w:t>r to Con</w:t>
      </w:r>
      <w:r w:rsidR="00BE02FD">
        <w:rPr>
          <w:spacing w:val="1"/>
          <w:sz w:val="24"/>
          <w:szCs w:val="24"/>
        </w:rPr>
        <w:t>t</w:t>
      </w:r>
      <w:r w:rsidR="00BE02FD">
        <w:rPr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a</w:t>
      </w:r>
      <w:r w:rsidR="00BE02FD">
        <w:rPr>
          <w:spacing w:val="1"/>
          <w:sz w:val="24"/>
          <w:szCs w:val="24"/>
        </w:rPr>
        <w:t>c</w:t>
      </w:r>
      <w:r w:rsidR="00BE02FD">
        <w:rPr>
          <w:sz w:val="24"/>
          <w:szCs w:val="24"/>
        </w:rPr>
        <w:t>t a</w:t>
      </w:r>
      <w:r w:rsidR="00BE02FD">
        <w:rPr>
          <w:spacing w:val="-1"/>
          <w:sz w:val="24"/>
          <w:szCs w:val="24"/>
        </w:rPr>
        <w:t>wa</w:t>
      </w:r>
      <w:r w:rsidR="00BE02FD">
        <w:rPr>
          <w:sz w:val="24"/>
          <w:szCs w:val="24"/>
        </w:rPr>
        <w:t xml:space="preserve">rd, </w:t>
      </w:r>
      <w:r w:rsidR="00BE02FD">
        <w:rPr>
          <w:spacing w:val="-1"/>
          <w:sz w:val="24"/>
          <w:szCs w:val="24"/>
        </w:rPr>
        <w:t>w</w:t>
      </w:r>
      <w:r w:rsidR="00BE02FD">
        <w:rPr>
          <w:sz w:val="24"/>
          <w:szCs w:val="24"/>
        </w:rPr>
        <w:t>i</w:t>
      </w:r>
      <w:r w:rsidR="00BE02FD">
        <w:rPr>
          <w:spacing w:val="1"/>
          <w:sz w:val="24"/>
          <w:szCs w:val="24"/>
        </w:rPr>
        <w:t>t</w:t>
      </w:r>
      <w:r w:rsidR="00BE02FD">
        <w:rPr>
          <w:sz w:val="24"/>
          <w:szCs w:val="24"/>
        </w:rPr>
        <w:t xml:space="preserve">hout </w:t>
      </w:r>
      <w:r w:rsidR="00BE02FD">
        <w:rPr>
          <w:spacing w:val="1"/>
          <w:sz w:val="24"/>
          <w:szCs w:val="24"/>
        </w:rPr>
        <w:t>t</w:t>
      </w:r>
      <w:r w:rsidR="00BE02FD">
        <w:rPr>
          <w:sz w:val="24"/>
          <w:szCs w:val="24"/>
        </w:rPr>
        <w:t>h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1"/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5"/>
          <w:sz w:val="24"/>
          <w:szCs w:val="24"/>
        </w:rPr>
        <w:t>b</w:t>
      </w:r>
      <w:r w:rsidR="00BE02FD">
        <w:rPr>
          <w:sz w:val="24"/>
          <w:szCs w:val="24"/>
        </w:rPr>
        <w:t>yincu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ri</w:t>
      </w:r>
      <w:r w:rsidR="00BE02FD">
        <w:rPr>
          <w:spacing w:val="2"/>
          <w:sz w:val="24"/>
          <w:szCs w:val="24"/>
        </w:rPr>
        <w:t>n</w:t>
      </w:r>
      <w:r w:rsidR="00BE02FD">
        <w:rPr>
          <w:sz w:val="24"/>
          <w:szCs w:val="24"/>
        </w:rPr>
        <w:t>g</w:t>
      </w:r>
      <w:r w:rsidR="00BE02FD">
        <w:rPr>
          <w:spacing w:val="-1"/>
          <w:sz w:val="24"/>
          <w:szCs w:val="24"/>
        </w:rPr>
        <w:t>a</w:t>
      </w:r>
      <w:r w:rsidR="00BE02FD">
        <w:rPr>
          <w:spacing w:val="5"/>
          <w:sz w:val="24"/>
          <w:szCs w:val="24"/>
        </w:rPr>
        <w:t>n</w:t>
      </w:r>
      <w:r w:rsidR="00BE02FD">
        <w:rPr>
          <w:sz w:val="24"/>
          <w:szCs w:val="24"/>
        </w:rPr>
        <w:t>yl</w:t>
      </w:r>
      <w:r w:rsidR="00BE02FD">
        <w:rPr>
          <w:spacing w:val="1"/>
          <w:sz w:val="24"/>
          <w:szCs w:val="24"/>
        </w:rPr>
        <w:t>i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bi</w:t>
      </w:r>
      <w:r w:rsidR="00BE02FD">
        <w:rPr>
          <w:spacing w:val="1"/>
          <w:sz w:val="24"/>
          <w:szCs w:val="24"/>
        </w:rPr>
        <w:t>l</w:t>
      </w:r>
      <w:r w:rsidR="00BE02FD">
        <w:rPr>
          <w:sz w:val="24"/>
          <w:szCs w:val="24"/>
        </w:rPr>
        <w:t>i</w:t>
      </w:r>
      <w:r w:rsidR="00BE02FD">
        <w:rPr>
          <w:spacing w:val="3"/>
          <w:sz w:val="24"/>
          <w:szCs w:val="24"/>
        </w:rPr>
        <w:t>t</w:t>
      </w:r>
      <w:r w:rsidR="00BE02FD">
        <w:rPr>
          <w:sz w:val="24"/>
          <w:szCs w:val="24"/>
        </w:rPr>
        <w:t xml:space="preserve">ytothe </w:t>
      </w:r>
      <w:r w:rsidR="00BE02FD">
        <w:rPr>
          <w:spacing w:val="-2"/>
          <w:sz w:val="24"/>
          <w:szCs w:val="24"/>
        </w:rPr>
        <w:t>B</w:t>
      </w:r>
      <w:r w:rsidR="00BE02FD">
        <w:rPr>
          <w:sz w:val="24"/>
          <w:szCs w:val="24"/>
        </w:rPr>
        <w:t>idde</w:t>
      </w:r>
      <w:r w:rsidR="00BE02FD">
        <w:rPr>
          <w:spacing w:val="1"/>
          <w:sz w:val="24"/>
          <w:szCs w:val="24"/>
        </w:rPr>
        <w:t>r</w:t>
      </w:r>
      <w:r w:rsidR="00BE02FD">
        <w:rPr>
          <w:sz w:val="24"/>
          <w:szCs w:val="24"/>
        </w:rPr>
        <w:t>(s</w:t>
      </w:r>
      <w:r w:rsidR="00BE02FD">
        <w:rPr>
          <w:spacing w:val="-1"/>
          <w:sz w:val="24"/>
          <w:szCs w:val="24"/>
        </w:rPr>
        <w:t>)</w:t>
      </w:r>
      <w:r w:rsidR="00BE02FD">
        <w:rPr>
          <w:sz w:val="24"/>
          <w:szCs w:val="24"/>
        </w:rPr>
        <w:t>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2</w:t>
      </w:r>
      <w:r w:rsidR="00476A93">
        <w:rPr>
          <w:b/>
          <w:position w:val="-1"/>
          <w:sz w:val="24"/>
          <w:szCs w:val="24"/>
        </w:rPr>
        <w:t>5</w:t>
      </w:r>
      <w:r>
        <w:rPr>
          <w:b/>
          <w:position w:val="-1"/>
          <w:sz w:val="24"/>
          <w:szCs w:val="24"/>
        </w:rPr>
        <w:t xml:space="preserve">. </w:t>
      </w:r>
      <w:r>
        <w:rPr>
          <w:b/>
          <w:spacing w:val="1"/>
          <w:position w:val="-1"/>
          <w:sz w:val="24"/>
          <w:szCs w:val="24"/>
        </w:rPr>
        <w:t>S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2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NI</w:t>
      </w:r>
      <w:r>
        <w:rPr>
          <w:b/>
          <w:spacing w:val="-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G</w:t>
      </w:r>
      <w:r>
        <w:rPr>
          <w:b/>
          <w:spacing w:val="3"/>
          <w:position w:val="-1"/>
          <w:sz w:val="24"/>
          <w:szCs w:val="24"/>
        </w:rPr>
        <w:t>O</w:t>
      </w:r>
      <w:r>
        <w:rPr>
          <w:b/>
          <w:position w:val="-1"/>
          <w:sz w:val="24"/>
          <w:szCs w:val="24"/>
        </w:rPr>
        <w:t>F CONT</w:t>
      </w:r>
      <w:r>
        <w:rPr>
          <w:b/>
          <w:spacing w:val="2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T:</w:t>
      </w:r>
    </w:p>
    <w:p w:rsidR="00865E4A" w:rsidRDefault="00865E4A">
      <w:pPr>
        <w:spacing w:before="8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75"/>
        <w:jc w:val="both"/>
        <w:rPr>
          <w:sz w:val="24"/>
          <w:szCs w:val="24"/>
        </w:rPr>
        <w:sectPr w:rsidR="00865E4A">
          <w:pgSz w:w="12240" w:h="15840"/>
          <w:pgMar w:top="920" w:right="1320" w:bottom="280" w:left="1340" w:header="0" w:footer="881" w:gutter="0"/>
          <w:cols w:space="720"/>
        </w:sect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 0</w:t>
      </w:r>
      <w:r>
        <w:rPr>
          <w:spacing w:val="1"/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romthed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teofNotifi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rdthesu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ssfulbiddersh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 w:rsidR="00C82798">
        <w:rPr>
          <w:sz w:val="24"/>
          <w:szCs w:val="24"/>
        </w:rPr>
        <w:t xml:space="preserve">to Human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2"/>
          <w:sz w:val="24"/>
          <w:szCs w:val="24"/>
        </w:rPr>
        <w:t>G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ntof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ula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 w:rsidR="00C82798">
        <w:rPr>
          <w:spacing w:val="4"/>
          <w:sz w:val="24"/>
          <w:szCs w:val="24"/>
        </w:rPr>
        <w:t xml:space="preserve"> Human</w:t>
      </w:r>
      <w:r>
        <w:rPr>
          <w:sz w:val="24"/>
          <w:szCs w:val="24"/>
        </w:rPr>
        <w:t xml:space="preserve">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865E4A" w:rsidRDefault="00BE02FD">
      <w:pPr>
        <w:spacing w:before="53"/>
        <w:ind w:left="129" w:right="127"/>
        <w:jc w:val="center"/>
        <w:rPr>
          <w:sz w:val="36"/>
          <w:szCs w:val="36"/>
        </w:rPr>
      </w:pPr>
      <w:r>
        <w:rPr>
          <w:b/>
          <w:sz w:val="36"/>
          <w:szCs w:val="36"/>
          <w:u w:val="thick" w:color="000000"/>
        </w:rPr>
        <w:lastRenderedPageBreak/>
        <w:t>TERMS &amp;C</w:t>
      </w:r>
      <w:r>
        <w:rPr>
          <w:b/>
          <w:spacing w:val="-3"/>
          <w:sz w:val="36"/>
          <w:szCs w:val="36"/>
          <w:u w:val="thick" w:color="000000"/>
        </w:rPr>
        <w:t>O</w:t>
      </w:r>
      <w:r>
        <w:rPr>
          <w:b/>
          <w:sz w:val="36"/>
          <w:szCs w:val="36"/>
          <w:u w:val="thick" w:color="000000"/>
        </w:rPr>
        <w:t>N</w:t>
      </w:r>
      <w:r>
        <w:rPr>
          <w:b/>
          <w:spacing w:val="-1"/>
          <w:sz w:val="36"/>
          <w:szCs w:val="36"/>
          <w:u w:val="thick" w:color="000000"/>
        </w:rPr>
        <w:t>D</w:t>
      </w:r>
      <w:r>
        <w:rPr>
          <w:b/>
          <w:sz w:val="36"/>
          <w:szCs w:val="36"/>
          <w:u w:val="thick" w:color="000000"/>
        </w:rPr>
        <w:t>IT</w:t>
      </w:r>
      <w:r>
        <w:rPr>
          <w:b/>
          <w:spacing w:val="-2"/>
          <w:sz w:val="36"/>
          <w:szCs w:val="36"/>
          <w:u w:val="thick" w:color="000000"/>
        </w:rPr>
        <w:t>I</w:t>
      </w:r>
      <w:r>
        <w:rPr>
          <w:b/>
          <w:sz w:val="36"/>
          <w:szCs w:val="36"/>
          <w:u w:val="thick" w:color="000000"/>
        </w:rPr>
        <w:t>O</w:t>
      </w:r>
      <w:r>
        <w:rPr>
          <w:b/>
          <w:spacing w:val="2"/>
          <w:sz w:val="36"/>
          <w:szCs w:val="36"/>
          <w:u w:val="thick" w:color="000000"/>
        </w:rPr>
        <w:t>N</w:t>
      </w:r>
      <w:r>
        <w:rPr>
          <w:b/>
          <w:sz w:val="36"/>
          <w:szCs w:val="36"/>
          <w:u w:val="thick" w:color="000000"/>
        </w:rPr>
        <w:t>S OFTHELEA</w:t>
      </w:r>
      <w:r>
        <w:rPr>
          <w:b/>
          <w:spacing w:val="-2"/>
          <w:sz w:val="36"/>
          <w:szCs w:val="36"/>
          <w:u w:val="thick" w:color="000000"/>
        </w:rPr>
        <w:t>S</w:t>
      </w:r>
      <w:r>
        <w:rPr>
          <w:b/>
          <w:sz w:val="36"/>
          <w:szCs w:val="36"/>
          <w:u w:val="thick" w:color="000000"/>
        </w:rPr>
        <w:t>EAGREEMENTF</w:t>
      </w:r>
      <w:r>
        <w:rPr>
          <w:b/>
          <w:spacing w:val="1"/>
          <w:sz w:val="36"/>
          <w:szCs w:val="36"/>
          <w:u w:val="thick" w:color="000000"/>
        </w:rPr>
        <w:t>O</w:t>
      </w:r>
      <w:r>
        <w:rPr>
          <w:b/>
          <w:sz w:val="36"/>
          <w:szCs w:val="36"/>
          <w:u w:val="thick" w:color="000000"/>
        </w:rPr>
        <w:t>R ACQU</w:t>
      </w:r>
      <w:r>
        <w:rPr>
          <w:b/>
          <w:spacing w:val="-2"/>
          <w:sz w:val="36"/>
          <w:szCs w:val="36"/>
          <w:u w:val="thick" w:color="000000"/>
        </w:rPr>
        <w:t>I</w:t>
      </w:r>
      <w:r>
        <w:rPr>
          <w:b/>
          <w:sz w:val="36"/>
          <w:szCs w:val="36"/>
          <w:u w:val="thick" w:color="000000"/>
        </w:rPr>
        <w:t xml:space="preserve">RINGOF </w:t>
      </w:r>
      <w:r>
        <w:rPr>
          <w:b/>
          <w:spacing w:val="1"/>
          <w:sz w:val="36"/>
          <w:szCs w:val="36"/>
          <w:u w:val="thick" w:color="000000"/>
        </w:rPr>
        <w:t>O</w:t>
      </w:r>
      <w:r>
        <w:rPr>
          <w:b/>
          <w:spacing w:val="-1"/>
          <w:sz w:val="36"/>
          <w:szCs w:val="36"/>
          <w:u w:val="thick" w:color="000000"/>
        </w:rPr>
        <w:t>F</w:t>
      </w:r>
      <w:r>
        <w:rPr>
          <w:b/>
          <w:sz w:val="36"/>
          <w:szCs w:val="36"/>
          <w:u w:val="thick" w:color="000000"/>
        </w:rPr>
        <w:t xml:space="preserve">FICE </w:t>
      </w:r>
      <w:r>
        <w:rPr>
          <w:b/>
          <w:spacing w:val="1"/>
          <w:sz w:val="36"/>
          <w:szCs w:val="36"/>
          <w:u w:val="thick" w:color="000000"/>
        </w:rPr>
        <w:t>P</w:t>
      </w:r>
      <w:r>
        <w:rPr>
          <w:b/>
          <w:sz w:val="36"/>
          <w:szCs w:val="36"/>
          <w:u w:val="thick" w:color="000000"/>
        </w:rPr>
        <w:t>REMI</w:t>
      </w:r>
      <w:r>
        <w:rPr>
          <w:b/>
          <w:spacing w:val="-2"/>
          <w:sz w:val="36"/>
          <w:szCs w:val="36"/>
          <w:u w:val="thick" w:color="000000"/>
        </w:rPr>
        <w:t>S</w:t>
      </w:r>
      <w:r>
        <w:rPr>
          <w:b/>
          <w:sz w:val="36"/>
          <w:szCs w:val="36"/>
          <w:u w:val="thick" w:color="000000"/>
        </w:rPr>
        <w:t>ES ONRE</w:t>
      </w:r>
      <w:r>
        <w:rPr>
          <w:b/>
          <w:spacing w:val="-1"/>
          <w:sz w:val="36"/>
          <w:szCs w:val="36"/>
          <w:u w:val="thick" w:color="000000"/>
        </w:rPr>
        <w:t>N</w:t>
      </w:r>
      <w:r>
        <w:rPr>
          <w:b/>
          <w:sz w:val="36"/>
          <w:szCs w:val="36"/>
          <w:u w:val="thick" w:color="000000"/>
        </w:rPr>
        <w:t>TALBA</w:t>
      </w:r>
      <w:r>
        <w:rPr>
          <w:b/>
          <w:spacing w:val="-2"/>
          <w:sz w:val="36"/>
          <w:szCs w:val="36"/>
          <w:u w:val="thick" w:color="000000"/>
        </w:rPr>
        <w:t>S</w:t>
      </w:r>
      <w:r>
        <w:rPr>
          <w:b/>
          <w:spacing w:val="1"/>
          <w:sz w:val="36"/>
          <w:szCs w:val="36"/>
          <w:u w:val="thick" w:color="000000"/>
        </w:rPr>
        <w:t>I</w:t>
      </w:r>
      <w:r>
        <w:rPr>
          <w:b/>
          <w:sz w:val="36"/>
          <w:szCs w:val="36"/>
          <w:u w:val="thick" w:color="000000"/>
        </w:rPr>
        <w:t>S</w:t>
      </w: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before="13" w:line="200" w:lineRule="exact"/>
      </w:pPr>
    </w:p>
    <w:p w:rsidR="00865E4A" w:rsidRDefault="00BE02FD">
      <w:pPr>
        <w:spacing w:line="560" w:lineRule="exact"/>
        <w:ind w:left="3850" w:right="3848"/>
        <w:jc w:val="center"/>
        <w:rPr>
          <w:sz w:val="50"/>
          <w:szCs w:val="50"/>
        </w:rPr>
      </w:pPr>
      <w:r>
        <w:rPr>
          <w:w w:val="99"/>
          <w:position w:val="-1"/>
          <w:sz w:val="50"/>
          <w:szCs w:val="50"/>
        </w:rPr>
        <w:t>Between</w:t>
      </w:r>
    </w:p>
    <w:p w:rsidR="00865E4A" w:rsidRDefault="00865E4A">
      <w:pPr>
        <w:spacing w:before="5" w:line="160" w:lineRule="exact"/>
        <w:rPr>
          <w:sz w:val="17"/>
          <w:szCs w:val="17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Pr="00000FEB" w:rsidRDefault="00000FEB" w:rsidP="00000FEB">
      <w:pPr>
        <w:tabs>
          <w:tab w:val="left" w:pos="9360"/>
        </w:tabs>
        <w:spacing w:line="560" w:lineRule="exact"/>
        <w:ind w:left="180" w:right="110"/>
        <w:jc w:val="center"/>
        <w:rPr>
          <w:sz w:val="44"/>
          <w:szCs w:val="50"/>
          <w:u w:val="single"/>
        </w:rPr>
      </w:pPr>
      <w:r w:rsidRPr="00000FEB">
        <w:rPr>
          <w:position w:val="-2"/>
          <w:sz w:val="44"/>
          <w:szCs w:val="50"/>
          <w:u w:val="single"/>
        </w:rPr>
        <w:t>Directorate of Human Rights</w:t>
      </w:r>
      <w:r w:rsidR="00BE02FD" w:rsidRPr="00000FEB">
        <w:rPr>
          <w:position w:val="-2"/>
          <w:sz w:val="44"/>
          <w:szCs w:val="50"/>
          <w:u w:val="single"/>
        </w:rPr>
        <w:t>,</w:t>
      </w:r>
      <w:r w:rsidR="00BE02FD" w:rsidRPr="00000FEB">
        <w:rPr>
          <w:spacing w:val="3"/>
          <w:position w:val="-2"/>
          <w:sz w:val="44"/>
          <w:szCs w:val="50"/>
          <w:u w:val="single"/>
        </w:rPr>
        <w:t>G</w:t>
      </w:r>
      <w:r w:rsidR="00BE02FD" w:rsidRPr="00000FEB">
        <w:rPr>
          <w:position w:val="-2"/>
          <w:sz w:val="44"/>
          <w:szCs w:val="50"/>
          <w:u w:val="single"/>
        </w:rPr>
        <w:t>overnment</w:t>
      </w:r>
      <w:r w:rsidR="00AC5420">
        <w:rPr>
          <w:position w:val="-2"/>
          <w:sz w:val="44"/>
          <w:szCs w:val="50"/>
          <w:u w:val="single"/>
        </w:rPr>
        <w:t xml:space="preserve"> </w:t>
      </w:r>
      <w:r w:rsidR="00BE02FD" w:rsidRPr="00000FEB">
        <w:rPr>
          <w:position w:val="-2"/>
          <w:sz w:val="44"/>
          <w:szCs w:val="50"/>
          <w:u w:val="single"/>
        </w:rPr>
        <w:t>of</w:t>
      </w:r>
      <w:r w:rsidR="00AC5420">
        <w:rPr>
          <w:position w:val="-2"/>
          <w:sz w:val="44"/>
          <w:szCs w:val="50"/>
          <w:u w:val="single"/>
        </w:rPr>
        <w:t xml:space="preserve"> </w:t>
      </w:r>
      <w:r w:rsidR="00BE02FD" w:rsidRPr="00000FEB">
        <w:rPr>
          <w:w w:val="99"/>
          <w:position w:val="-2"/>
          <w:sz w:val="44"/>
          <w:szCs w:val="50"/>
          <w:u w:val="single"/>
        </w:rPr>
        <w:t>Sin</w:t>
      </w:r>
      <w:r w:rsidR="00BE02FD" w:rsidRPr="00000FEB">
        <w:rPr>
          <w:spacing w:val="4"/>
          <w:w w:val="99"/>
          <w:position w:val="-2"/>
          <w:sz w:val="44"/>
          <w:szCs w:val="50"/>
          <w:u w:val="single"/>
        </w:rPr>
        <w:t>d</w:t>
      </w:r>
      <w:r w:rsidR="00BE02FD" w:rsidRPr="00000FEB">
        <w:rPr>
          <w:w w:val="99"/>
          <w:position w:val="-2"/>
          <w:sz w:val="44"/>
          <w:szCs w:val="50"/>
          <w:u w:val="single"/>
        </w:rPr>
        <w:t>h</w:t>
      </w:r>
    </w:p>
    <w:p w:rsidR="00865E4A" w:rsidRPr="00000FEB" w:rsidRDefault="00865E4A">
      <w:pPr>
        <w:spacing w:before="7" w:line="160" w:lineRule="exact"/>
        <w:rPr>
          <w:sz w:val="14"/>
          <w:szCs w:val="16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spacing w:line="560" w:lineRule="exact"/>
        <w:ind w:left="4292" w:right="4294"/>
        <w:jc w:val="center"/>
        <w:rPr>
          <w:sz w:val="50"/>
          <w:szCs w:val="50"/>
        </w:rPr>
      </w:pPr>
      <w:r>
        <w:rPr>
          <w:w w:val="99"/>
          <w:position w:val="-1"/>
          <w:sz w:val="50"/>
          <w:szCs w:val="50"/>
        </w:rPr>
        <w:t>And</w:t>
      </w:r>
    </w:p>
    <w:p w:rsidR="00865E4A" w:rsidRDefault="00865E4A">
      <w:pPr>
        <w:spacing w:before="1" w:line="140" w:lineRule="exact"/>
        <w:rPr>
          <w:sz w:val="15"/>
          <w:szCs w:val="15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spacing w:line="560" w:lineRule="exact"/>
        <w:ind w:left="2772" w:right="2774"/>
        <w:jc w:val="center"/>
        <w:rPr>
          <w:sz w:val="50"/>
          <w:szCs w:val="50"/>
        </w:rPr>
      </w:pPr>
      <w:r>
        <w:rPr>
          <w:position w:val="-2"/>
          <w:sz w:val="50"/>
          <w:szCs w:val="50"/>
        </w:rPr>
        <w:t>(Name</w:t>
      </w:r>
      <w:r w:rsidR="00AC5420">
        <w:rPr>
          <w:position w:val="-2"/>
          <w:sz w:val="50"/>
          <w:szCs w:val="50"/>
        </w:rPr>
        <w:t xml:space="preserve"> </w:t>
      </w:r>
      <w:r>
        <w:rPr>
          <w:spacing w:val="2"/>
          <w:position w:val="-2"/>
          <w:sz w:val="50"/>
          <w:szCs w:val="50"/>
        </w:rPr>
        <w:t>o</w:t>
      </w:r>
      <w:r>
        <w:rPr>
          <w:position w:val="-2"/>
          <w:sz w:val="50"/>
          <w:szCs w:val="50"/>
        </w:rPr>
        <w:t>f</w:t>
      </w:r>
      <w:r w:rsidR="00AC5420">
        <w:rPr>
          <w:position w:val="-2"/>
          <w:sz w:val="50"/>
          <w:szCs w:val="50"/>
        </w:rPr>
        <w:t xml:space="preserve"> </w:t>
      </w:r>
      <w:r>
        <w:rPr>
          <w:position w:val="-2"/>
          <w:sz w:val="50"/>
          <w:szCs w:val="50"/>
        </w:rPr>
        <w:t>t</w:t>
      </w:r>
      <w:r>
        <w:rPr>
          <w:spacing w:val="1"/>
          <w:position w:val="-2"/>
          <w:sz w:val="50"/>
          <w:szCs w:val="50"/>
        </w:rPr>
        <w:t>h</w:t>
      </w:r>
      <w:r>
        <w:rPr>
          <w:position w:val="-2"/>
          <w:sz w:val="50"/>
          <w:szCs w:val="50"/>
        </w:rPr>
        <w:t>e</w:t>
      </w:r>
      <w:r w:rsidR="00AC5420">
        <w:rPr>
          <w:position w:val="-2"/>
          <w:sz w:val="50"/>
          <w:szCs w:val="50"/>
        </w:rPr>
        <w:t xml:space="preserve"> </w:t>
      </w:r>
      <w:r>
        <w:rPr>
          <w:w w:val="99"/>
          <w:position w:val="-2"/>
          <w:sz w:val="50"/>
          <w:szCs w:val="50"/>
        </w:rPr>
        <w:t>Fi</w:t>
      </w:r>
      <w:r>
        <w:rPr>
          <w:spacing w:val="1"/>
          <w:w w:val="99"/>
          <w:position w:val="-2"/>
          <w:sz w:val="50"/>
          <w:szCs w:val="50"/>
        </w:rPr>
        <w:t>r</w:t>
      </w:r>
      <w:r>
        <w:rPr>
          <w:spacing w:val="-2"/>
          <w:w w:val="99"/>
          <w:position w:val="-2"/>
          <w:sz w:val="50"/>
          <w:szCs w:val="50"/>
        </w:rPr>
        <w:t>m</w:t>
      </w:r>
      <w:r>
        <w:rPr>
          <w:w w:val="99"/>
          <w:position w:val="-2"/>
          <w:sz w:val="50"/>
          <w:szCs w:val="50"/>
        </w:rPr>
        <w:t>)</w:t>
      </w:r>
    </w:p>
    <w:p w:rsidR="00865E4A" w:rsidRDefault="00865E4A">
      <w:pPr>
        <w:spacing w:before="4" w:line="160" w:lineRule="exact"/>
        <w:rPr>
          <w:sz w:val="16"/>
          <w:szCs w:val="16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tabs>
          <w:tab w:val="left" w:pos="7660"/>
        </w:tabs>
        <w:spacing w:line="560" w:lineRule="exact"/>
        <w:ind w:left="1900"/>
        <w:rPr>
          <w:sz w:val="50"/>
          <w:szCs w:val="50"/>
        </w:rPr>
        <w:sectPr w:rsidR="00865E4A">
          <w:pgSz w:w="12240" w:h="15840"/>
          <w:pgMar w:top="940" w:right="1340" w:bottom="280" w:left="1340" w:header="0" w:footer="881" w:gutter="0"/>
          <w:cols w:space="720"/>
        </w:sectPr>
      </w:pPr>
      <w:r>
        <w:rPr>
          <w:w w:val="99"/>
          <w:position w:val="-1"/>
          <w:sz w:val="50"/>
          <w:szCs w:val="50"/>
        </w:rPr>
        <w:t>Dat</w:t>
      </w:r>
      <w:r>
        <w:rPr>
          <w:spacing w:val="-1"/>
          <w:w w:val="99"/>
          <w:position w:val="-1"/>
          <w:sz w:val="50"/>
          <w:szCs w:val="50"/>
        </w:rPr>
        <w:t>e</w:t>
      </w:r>
      <w:r>
        <w:rPr>
          <w:w w:val="99"/>
          <w:position w:val="-1"/>
          <w:sz w:val="50"/>
          <w:szCs w:val="50"/>
        </w:rPr>
        <w:t>d</w:t>
      </w:r>
      <w:r>
        <w:rPr>
          <w:position w:val="-1"/>
          <w:sz w:val="50"/>
          <w:szCs w:val="50"/>
        </w:rPr>
        <w:t>the:</w:t>
      </w:r>
      <w:r>
        <w:rPr>
          <w:position w:val="-1"/>
          <w:sz w:val="50"/>
          <w:szCs w:val="50"/>
          <w:u w:val="thick" w:color="000000"/>
        </w:rPr>
        <w:tab/>
      </w:r>
    </w:p>
    <w:p w:rsidR="00865E4A" w:rsidRDefault="00C34204">
      <w:pPr>
        <w:spacing w:before="65" w:line="320" w:lineRule="exact"/>
        <w:ind w:left="1910"/>
        <w:rPr>
          <w:sz w:val="30"/>
          <w:szCs w:val="30"/>
        </w:rPr>
      </w:pPr>
      <w:r w:rsidRPr="00C34204">
        <w:lastRenderedPageBreak/>
        <w:pict>
          <v:group id="_x0000_s1128" style="position:absolute;left:0;text-align:left;margin-left:66.1pt;margin-top:49.5pt;width:479.95pt;height:20.85pt;z-index:-251660288;mso-position-horizontal-relative:page;mso-position-vertical-relative:page" coordorigin="1322,990" coordsize="9599,417">
            <v:shape id="_x0000_s1132" style="position:absolute;left:1332;top:1001;width:9577;height:0" coordorigin="1332,1001" coordsize="9577,0" path="m1332,1001r9578,e" filled="f" strokeweight=".58pt">
              <v:path arrowok="t"/>
            </v:shape>
            <v:shape id="_x0000_s1131" style="position:absolute;left:1332;top:1397;width:9577;height:0" coordorigin="1332,1397" coordsize="9577,0" path="m1332,1397r9578,e" filled="f" strokeweight=".58pt">
              <v:path arrowok="t"/>
            </v:shape>
            <v:shape id="_x0000_s1130" style="position:absolute;left:1328;top:996;width:0;height:406" coordorigin="1328,996" coordsize="0,406" path="m1328,996r,406e" filled="f" strokeweight=".58pt">
              <v:path arrowok="t"/>
            </v:shape>
            <v:shape id="_x0000_s1129" style="position:absolute;left:10915;top:996;width:0;height:406" coordorigin="10915,996" coordsize="0,406" path="m10915,996r,406e" filled="f" strokeweight=".58pt">
              <v:path arrowok="t"/>
            </v:shape>
            <w10:wrap anchorx="page" anchory="page"/>
          </v:group>
        </w:pict>
      </w:r>
      <w:r w:rsidR="00BE02FD">
        <w:rPr>
          <w:b/>
          <w:spacing w:val="1"/>
          <w:position w:val="-1"/>
          <w:sz w:val="30"/>
          <w:szCs w:val="30"/>
        </w:rPr>
        <w:t>I-</w:t>
      </w:r>
      <w:r w:rsidR="00BE02FD">
        <w:rPr>
          <w:b/>
          <w:position w:val="-1"/>
          <w:sz w:val="30"/>
          <w:szCs w:val="30"/>
        </w:rPr>
        <w:t>C</w:t>
      </w:r>
      <w:r w:rsidR="00BE02FD">
        <w:rPr>
          <w:b/>
          <w:spacing w:val="-1"/>
          <w:position w:val="-1"/>
          <w:sz w:val="30"/>
          <w:szCs w:val="30"/>
        </w:rPr>
        <w:t>O</w:t>
      </w:r>
      <w:r w:rsidR="00BE02FD">
        <w:rPr>
          <w:b/>
          <w:position w:val="-1"/>
          <w:sz w:val="30"/>
          <w:szCs w:val="30"/>
        </w:rPr>
        <w:t>N</w:t>
      </w:r>
      <w:r w:rsidR="00BE02FD">
        <w:rPr>
          <w:b/>
          <w:spacing w:val="-1"/>
          <w:position w:val="-1"/>
          <w:sz w:val="30"/>
          <w:szCs w:val="30"/>
        </w:rPr>
        <w:t>D</w:t>
      </w:r>
      <w:r w:rsidR="00BE02FD">
        <w:rPr>
          <w:b/>
          <w:position w:val="-1"/>
          <w:sz w:val="30"/>
          <w:szCs w:val="30"/>
        </w:rPr>
        <w:t>IT</w:t>
      </w:r>
      <w:r w:rsidR="00BE02FD">
        <w:rPr>
          <w:b/>
          <w:spacing w:val="1"/>
          <w:position w:val="-1"/>
          <w:sz w:val="30"/>
          <w:szCs w:val="30"/>
        </w:rPr>
        <w:t>I</w:t>
      </w:r>
      <w:r w:rsidR="00BE02FD">
        <w:rPr>
          <w:b/>
          <w:position w:val="-1"/>
          <w:sz w:val="30"/>
          <w:szCs w:val="30"/>
        </w:rPr>
        <w:t>O</w:t>
      </w:r>
      <w:r w:rsidR="00BE02FD">
        <w:rPr>
          <w:b/>
          <w:spacing w:val="-1"/>
          <w:position w:val="-1"/>
          <w:sz w:val="30"/>
          <w:szCs w:val="30"/>
        </w:rPr>
        <w:t>N</w:t>
      </w:r>
      <w:r w:rsidR="00BE02FD">
        <w:rPr>
          <w:b/>
          <w:position w:val="-1"/>
          <w:sz w:val="30"/>
          <w:szCs w:val="30"/>
        </w:rPr>
        <w:t>S</w:t>
      </w:r>
      <w:r w:rsidR="00BE02FD">
        <w:rPr>
          <w:b/>
          <w:spacing w:val="-1"/>
          <w:position w:val="-1"/>
          <w:sz w:val="30"/>
          <w:szCs w:val="30"/>
        </w:rPr>
        <w:t>O</w:t>
      </w:r>
      <w:r w:rsidR="00BE02FD">
        <w:rPr>
          <w:b/>
          <w:position w:val="-1"/>
          <w:sz w:val="30"/>
          <w:szCs w:val="30"/>
        </w:rPr>
        <w:t>FLEASE</w:t>
      </w:r>
      <w:r w:rsidR="00BE02FD">
        <w:rPr>
          <w:b/>
          <w:spacing w:val="1"/>
          <w:position w:val="-1"/>
          <w:sz w:val="30"/>
          <w:szCs w:val="30"/>
        </w:rPr>
        <w:t>A</w:t>
      </w:r>
      <w:r w:rsidR="00BE02FD">
        <w:rPr>
          <w:b/>
          <w:position w:val="-1"/>
          <w:sz w:val="30"/>
          <w:szCs w:val="30"/>
        </w:rPr>
        <w:t>G</w:t>
      </w:r>
      <w:r w:rsidR="00BE02FD">
        <w:rPr>
          <w:b/>
          <w:spacing w:val="-1"/>
          <w:position w:val="-1"/>
          <w:sz w:val="30"/>
          <w:szCs w:val="30"/>
        </w:rPr>
        <w:t>R</w:t>
      </w:r>
      <w:r w:rsidR="00BE02FD">
        <w:rPr>
          <w:b/>
          <w:spacing w:val="1"/>
          <w:position w:val="-1"/>
          <w:sz w:val="30"/>
          <w:szCs w:val="30"/>
        </w:rPr>
        <w:t>E</w:t>
      </w:r>
      <w:r w:rsidR="00BE02FD">
        <w:rPr>
          <w:b/>
          <w:spacing w:val="-1"/>
          <w:position w:val="-1"/>
          <w:sz w:val="30"/>
          <w:szCs w:val="30"/>
        </w:rPr>
        <w:t>E</w:t>
      </w:r>
      <w:r w:rsidR="00BE02FD">
        <w:rPr>
          <w:b/>
          <w:position w:val="-1"/>
          <w:sz w:val="30"/>
          <w:szCs w:val="30"/>
        </w:rPr>
        <w:t>M</w:t>
      </w:r>
      <w:r w:rsidR="00BE02FD">
        <w:rPr>
          <w:b/>
          <w:spacing w:val="-1"/>
          <w:position w:val="-1"/>
          <w:sz w:val="30"/>
          <w:szCs w:val="30"/>
        </w:rPr>
        <w:t>E</w:t>
      </w:r>
      <w:r w:rsidR="00BE02FD">
        <w:rPr>
          <w:b/>
          <w:position w:val="-1"/>
          <w:sz w:val="30"/>
          <w:szCs w:val="30"/>
        </w:rPr>
        <w:t>NT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4B41EA">
      <w:pPr>
        <w:spacing w:before="29"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26</w:t>
      </w:r>
      <w:r w:rsidR="00BE02FD">
        <w:rPr>
          <w:b/>
          <w:position w:val="-1"/>
          <w:sz w:val="24"/>
          <w:szCs w:val="24"/>
        </w:rPr>
        <w:t xml:space="preserve">. </w:t>
      </w:r>
      <w:r w:rsidR="00BE02FD">
        <w:rPr>
          <w:b/>
          <w:position w:val="-1"/>
          <w:sz w:val="24"/>
          <w:szCs w:val="24"/>
          <w:u w:val="thick" w:color="000000"/>
        </w:rPr>
        <w:t xml:space="preserve">LAW </w:t>
      </w:r>
      <w:r w:rsidR="00BE02FD">
        <w:rPr>
          <w:b/>
          <w:spacing w:val="-2"/>
          <w:position w:val="-1"/>
          <w:sz w:val="24"/>
          <w:szCs w:val="24"/>
          <w:u w:val="thick" w:color="000000"/>
        </w:rPr>
        <w:t>G</w:t>
      </w:r>
      <w:r w:rsidR="00BE02FD">
        <w:rPr>
          <w:b/>
          <w:position w:val="-1"/>
          <w:sz w:val="24"/>
          <w:szCs w:val="24"/>
          <w:u w:val="thick" w:color="000000"/>
        </w:rPr>
        <w:t>OVER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N</w:t>
      </w:r>
      <w:r w:rsidR="00BE02FD">
        <w:rPr>
          <w:b/>
          <w:position w:val="-1"/>
          <w:sz w:val="24"/>
          <w:szCs w:val="24"/>
          <w:u w:val="thick" w:color="000000"/>
        </w:rPr>
        <w:t>I</w:t>
      </w:r>
      <w:r w:rsidR="00BE02FD">
        <w:rPr>
          <w:b/>
          <w:spacing w:val="2"/>
          <w:position w:val="-1"/>
          <w:sz w:val="24"/>
          <w:szCs w:val="24"/>
          <w:u w:val="thick" w:color="000000"/>
        </w:rPr>
        <w:t>N</w:t>
      </w:r>
      <w:r w:rsidR="00BE02FD">
        <w:rPr>
          <w:b/>
          <w:position w:val="-1"/>
          <w:sz w:val="24"/>
          <w:szCs w:val="24"/>
          <w:u w:val="thick" w:color="000000"/>
        </w:rPr>
        <w:t>G</w:t>
      </w:r>
      <w:r w:rsidR="00BE02FD">
        <w:rPr>
          <w:b/>
          <w:spacing w:val="2"/>
          <w:position w:val="-1"/>
          <w:sz w:val="24"/>
          <w:szCs w:val="24"/>
          <w:u w:val="thick" w:color="000000"/>
        </w:rPr>
        <w:t>C</w:t>
      </w:r>
      <w:r w:rsidR="00BE02FD">
        <w:rPr>
          <w:b/>
          <w:position w:val="-1"/>
          <w:sz w:val="24"/>
          <w:szCs w:val="24"/>
          <w:u w:val="thick" w:color="000000"/>
        </w:rPr>
        <w:t>ONTR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A</w:t>
      </w:r>
      <w:r w:rsidR="00BE02FD">
        <w:rPr>
          <w:b/>
          <w:position w:val="-1"/>
          <w:sz w:val="24"/>
          <w:szCs w:val="24"/>
          <w:u w:val="thick" w:color="000000"/>
        </w:rPr>
        <w:t>CT: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82"/>
        <w:rPr>
          <w:sz w:val="24"/>
          <w:szCs w:val="24"/>
        </w:rPr>
      </w:pPr>
      <w:r>
        <w:rPr>
          <w:sz w:val="24"/>
          <w:szCs w:val="24"/>
        </w:rPr>
        <w:t>ThisContr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ning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tation,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lationb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nthe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llbe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ythe 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 of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slamicR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cof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4B41EA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27</w:t>
      </w:r>
      <w:r w:rsidR="00BE02FD">
        <w:rPr>
          <w:b/>
          <w:position w:val="-1"/>
          <w:sz w:val="24"/>
          <w:szCs w:val="24"/>
        </w:rPr>
        <w:t xml:space="preserve">. </w:t>
      </w:r>
      <w:r w:rsidR="00BE02FD">
        <w:rPr>
          <w:b/>
          <w:position w:val="-1"/>
          <w:sz w:val="24"/>
          <w:szCs w:val="24"/>
          <w:u w:val="thick" w:color="000000"/>
        </w:rPr>
        <w:t>NOTICE: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81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Noti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storCons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dorp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rmit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dtobe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ivenormadepursu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nttoth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llbeinw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.A</w:t>
      </w:r>
      <w:r>
        <w:rPr>
          <w:spacing w:val="4"/>
          <w:sz w:val="24"/>
          <w:szCs w:val="24"/>
        </w:rPr>
        <w:t>n</w:t>
      </w:r>
      <w:r>
        <w:rPr>
          <w:sz w:val="24"/>
          <w:szCs w:val="24"/>
        </w:rPr>
        <w:t>ys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hNotic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st,orCons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ed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medtoh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iven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rmadewh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din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rsonto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hori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ntativeofthe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ytowhomthe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unic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onis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d,orwh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nttosu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ument.</w:t>
      </w:r>
    </w:p>
    <w:p w:rsidR="00865E4A" w:rsidRDefault="00865E4A">
      <w:pPr>
        <w:spacing w:before="17" w:line="260" w:lineRule="exact"/>
        <w:rPr>
          <w:sz w:val="26"/>
          <w:szCs w:val="26"/>
        </w:rPr>
      </w:pPr>
    </w:p>
    <w:p w:rsidR="00865E4A" w:rsidRDefault="00BE02FD">
      <w:pPr>
        <w:ind w:left="100" w:right="77"/>
        <w:jc w:val="both"/>
        <w:rPr>
          <w:sz w:val="24"/>
          <w:szCs w:val="24"/>
        </w:rPr>
      </w:pPr>
      <w:r>
        <w:rPr>
          <w:sz w:val="24"/>
          <w:szCs w:val="24"/>
        </w:rPr>
        <w:t>Ap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gei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ssforNoti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eh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gtheoth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yNoticeinw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9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 of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geto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 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>ingDo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4B41EA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28</w:t>
      </w:r>
      <w:r w:rsidR="00BE02FD">
        <w:rPr>
          <w:b/>
          <w:position w:val="-1"/>
          <w:sz w:val="24"/>
          <w:szCs w:val="24"/>
        </w:rPr>
        <w:t xml:space="preserve">. </w:t>
      </w:r>
      <w:r w:rsidR="00BE02FD">
        <w:rPr>
          <w:b/>
          <w:position w:val="-1"/>
          <w:sz w:val="24"/>
          <w:szCs w:val="24"/>
          <w:u w:val="thick" w:color="000000"/>
        </w:rPr>
        <w:t>A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U</w:t>
      </w:r>
      <w:r w:rsidR="00BE02FD">
        <w:rPr>
          <w:b/>
          <w:position w:val="-1"/>
          <w:sz w:val="24"/>
          <w:szCs w:val="24"/>
          <w:u w:val="thick" w:color="000000"/>
        </w:rPr>
        <w:t>TH</w:t>
      </w:r>
      <w:r w:rsidR="00BE02FD">
        <w:rPr>
          <w:b/>
          <w:spacing w:val="1"/>
          <w:position w:val="-1"/>
          <w:sz w:val="24"/>
          <w:szCs w:val="24"/>
          <w:u w:val="thick" w:color="000000"/>
        </w:rPr>
        <w:t>O</w:t>
      </w:r>
      <w:r w:rsidR="00BE02FD">
        <w:rPr>
          <w:b/>
          <w:position w:val="-1"/>
          <w:sz w:val="24"/>
          <w:szCs w:val="24"/>
          <w:u w:val="thick" w:color="000000"/>
        </w:rPr>
        <w:t>RI</w:t>
      </w:r>
      <w:r w:rsidR="00BE02FD">
        <w:rPr>
          <w:b/>
          <w:spacing w:val="-2"/>
          <w:position w:val="-1"/>
          <w:sz w:val="24"/>
          <w:szCs w:val="24"/>
          <w:u w:val="thick" w:color="000000"/>
        </w:rPr>
        <w:t>Z</w:t>
      </w:r>
      <w:r w:rsidR="00BE02FD">
        <w:rPr>
          <w:b/>
          <w:position w:val="-1"/>
          <w:sz w:val="24"/>
          <w:szCs w:val="24"/>
          <w:u w:val="thick" w:color="000000"/>
        </w:rPr>
        <w:t xml:space="preserve">ED 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R</w:t>
      </w:r>
      <w:r w:rsidR="00BE02FD">
        <w:rPr>
          <w:b/>
          <w:spacing w:val="3"/>
          <w:position w:val="-1"/>
          <w:sz w:val="24"/>
          <w:szCs w:val="24"/>
          <w:u w:val="thick" w:color="000000"/>
        </w:rPr>
        <w:t>E</w:t>
      </w:r>
      <w:r w:rsidR="00BE02FD">
        <w:rPr>
          <w:b/>
          <w:spacing w:val="-3"/>
          <w:position w:val="-1"/>
          <w:sz w:val="24"/>
          <w:szCs w:val="24"/>
          <w:u w:val="thick" w:color="000000"/>
        </w:rPr>
        <w:t>P</w:t>
      </w:r>
      <w:r w:rsidR="00BE02FD">
        <w:rPr>
          <w:b/>
          <w:spacing w:val="2"/>
          <w:position w:val="-1"/>
          <w:sz w:val="24"/>
          <w:szCs w:val="24"/>
          <w:u w:val="thick" w:color="000000"/>
        </w:rPr>
        <w:t>R</w:t>
      </w:r>
      <w:r w:rsidR="00BE02FD">
        <w:rPr>
          <w:b/>
          <w:position w:val="-1"/>
          <w:sz w:val="24"/>
          <w:szCs w:val="24"/>
          <w:u w:val="thick" w:color="000000"/>
        </w:rPr>
        <w:t>E</w:t>
      </w:r>
      <w:r w:rsidR="00BE02FD">
        <w:rPr>
          <w:b/>
          <w:spacing w:val="1"/>
          <w:position w:val="-1"/>
          <w:sz w:val="24"/>
          <w:szCs w:val="24"/>
          <w:u w:val="thick" w:color="000000"/>
        </w:rPr>
        <w:t>S</w:t>
      </w:r>
      <w:r w:rsidR="00BE02FD">
        <w:rPr>
          <w:b/>
          <w:position w:val="-1"/>
          <w:sz w:val="24"/>
          <w:szCs w:val="24"/>
          <w:u w:val="thick" w:color="000000"/>
        </w:rPr>
        <w:t>ENTATIVE: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78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rp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dtobetak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n,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dorp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rmit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dtobe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ythe</w:t>
      </w:r>
      <w:r w:rsidR="00602D24" w:rsidRPr="00602D24">
        <w:rPr>
          <w:rStyle w:val="Heading6Char"/>
          <w:b w:val="0"/>
        </w:rPr>
        <w:t>Human Rights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ntof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indhorthe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idder 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etak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or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ythe o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ials.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4B41EA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29</w:t>
      </w:r>
      <w:r w:rsidR="00BE02FD">
        <w:rPr>
          <w:b/>
          <w:position w:val="-1"/>
          <w:sz w:val="24"/>
          <w:szCs w:val="24"/>
        </w:rPr>
        <w:t xml:space="preserve">. </w:t>
      </w:r>
      <w:r w:rsidR="00BE02FD">
        <w:rPr>
          <w:b/>
          <w:position w:val="-1"/>
          <w:sz w:val="24"/>
          <w:szCs w:val="24"/>
          <w:u w:val="thick" w:color="000000"/>
        </w:rPr>
        <w:t>TA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X</w:t>
      </w:r>
      <w:r w:rsidR="00BE02FD">
        <w:rPr>
          <w:b/>
          <w:position w:val="-1"/>
          <w:sz w:val="24"/>
          <w:szCs w:val="24"/>
          <w:u w:val="thick" w:color="000000"/>
        </w:rPr>
        <w:t>ESA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N</w:t>
      </w:r>
      <w:r w:rsidR="00BE02FD">
        <w:rPr>
          <w:b/>
          <w:position w:val="-1"/>
          <w:sz w:val="24"/>
          <w:szCs w:val="24"/>
          <w:u w:val="thick" w:color="000000"/>
        </w:rPr>
        <w:t xml:space="preserve">D 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D</w:t>
      </w:r>
      <w:r w:rsidR="00BE02FD">
        <w:rPr>
          <w:b/>
          <w:position w:val="-1"/>
          <w:sz w:val="24"/>
          <w:szCs w:val="24"/>
          <w:u w:val="thick" w:color="000000"/>
        </w:rPr>
        <w:t>UTI</w:t>
      </w:r>
      <w:r w:rsidR="00BE02FD">
        <w:rPr>
          <w:b/>
          <w:spacing w:val="1"/>
          <w:position w:val="-1"/>
          <w:sz w:val="24"/>
          <w:szCs w:val="24"/>
          <w:u w:val="thick" w:color="000000"/>
        </w:rPr>
        <w:t>ES</w:t>
      </w:r>
      <w:r w:rsidR="00BE02FD">
        <w:rPr>
          <w:b/>
          <w:position w:val="-1"/>
          <w:sz w:val="24"/>
          <w:szCs w:val="24"/>
          <w:u w:val="thick" w:color="000000"/>
        </w:rPr>
        <w:t>:</w:t>
      </w:r>
    </w:p>
    <w:p w:rsidR="00865E4A" w:rsidRDefault="00865E4A">
      <w:pPr>
        <w:spacing w:before="5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82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ssorsh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hDire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ndir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s,Duties,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ndotheri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posit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onslevi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rtheApplic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ument,the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mountofwhi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hisd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 to haveb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i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luded inthe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4B41EA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30</w:t>
      </w:r>
      <w:r w:rsidR="00BE02FD">
        <w:rPr>
          <w:b/>
          <w:position w:val="-1"/>
          <w:sz w:val="24"/>
          <w:szCs w:val="24"/>
        </w:rPr>
        <w:t>. EF</w:t>
      </w:r>
      <w:r w:rsidR="00BE02FD">
        <w:rPr>
          <w:b/>
          <w:spacing w:val="-3"/>
          <w:position w:val="-1"/>
          <w:sz w:val="24"/>
          <w:szCs w:val="24"/>
        </w:rPr>
        <w:t>F</w:t>
      </w:r>
      <w:r w:rsidR="00BE02FD">
        <w:rPr>
          <w:b/>
          <w:position w:val="-1"/>
          <w:sz w:val="24"/>
          <w:szCs w:val="24"/>
        </w:rPr>
        <w:t>ECTIVENE</w:t>
      </w:r>
      <w:r w:rsidR="00BE02FD">
        <w:rPr>
          <w:b/>
          <w:spacing w:val="1"/>
          <w:position w:val="-1"/>
          <w:sz w:val="24"/>
          <w:szCs w:val="24"/>
        </w:rPr>
        <w:t>S</w:t>
      </w:r>
      <w:r w:rsidR="00BE02FD">
        <w:rPr>
          <w:b/>
          <w:position w:val="-1"/>
          <w:sz w:val="24"/>
          <w:szCs w:val="24"/>
        </w:rPr>
        <w:t>SOFCONT</w:t>
      </w:r>
      <w:r w:rsidR="00BE02FD">
        <w:rPr>
          <w:b/>
          <w:spacing w:val="2"/>
          <w:position w:val="-1"/>
          <w:sz w:val="24"/>
          <w:szCs w:val="24"/>
        </w:rPr>
        <w:t>R</w:t>
      </w:r>
      <w:r w:rsidR="00BE02FD">
        <w:rPr>
          <w:b/>
          <w:position w:val="-1"/>
          <w:sz w:val="24"/>
          <w:szCs w:val="24"/>
        </w:rPr>
        <w:t>A</w:t>
      </w:r>
      <w:r w:rsidR="00BE02FD">
        <w:rPr>
          <w:b/>
          <w:spacing w:val="-1"/>
          <w:position w:val="-1"/>
          <w:sz w:val="24"/>
          <w:szCs w:val="24"/>
        </w:rPr>
        <w:t>C</w:t>
      </w:r>
      <w:r w:rsidR="00BE02FD">
        <w:rPr>
          <w:b/>
          <w:position w:val="-1"/>
          <w:sz w:val="24"/>
          <w:szCs w:val="24"/>
        </w:rPr>
        <w:t>T: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283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shall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 xml:space="preserve">t on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oth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 Thed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 Contr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com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fec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the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4B41EA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31</w:t>
      </w:r>
      <w:r w:rsidR="00BE02FD">
        <w:rPr>
          <w:b/>
          <w:position w:val="-1"/>
          <w:sz w:val="24"/>
          <w:szCs w:val="24"/>
        </w:rPr>
        <w:t>. EX</w:t>
      </w:r>
      <w:r w:rsidR="00BE02FD">
        <w:rPr>
          <w:b/>
          <w:spacing w:val="-3"/>
          <w:position w:val="-1"/>
          <w:sz w:val="24"/>
          <w:szCs w:val="24"/>
        </w:rPr>
        <w:t>P</w:t>
      </w:r>
      <w:r w:rsidR="00BE02FD">
        <w:rPr>
          <w:b/>
          <w:position w:val="-1"/>
          <w:sz w:val="24"/>
          <w:szCs w:val="24"/>
        </w:rPr>
        <w:t>IR</w:t>
      </w:r>
      <w:r w:rsidR="00BE02FD">
        <w:rPr>
          <w:b/>
          <w:spacing w:val="-1"/>
          <w:position w:val="-1"/>
          <w:sz w:val="24"/>
          <w:szCs w:val="24"/>
        </w:rPr>
        <w:t>A</w:t>
      </w:r>
      <w:r w:rsidR="00BE02FD">
        <w:rPr>
          <w:b/>
          <w:position w:val="-1"/>
          <w:sz w:val="24"/>
          <w:szCs w:val="24"/>
        </w:rPr>
        <w:t xml:space="preserve">TION </w:t>
      </w:r>
      <w:r w:rsidR="00BE02FD">
        <w:rPr>
          <w:b/>
          <w:spacing w:val="3"/>
          <w:position w:val="-1"/>
          <w:sz w:val="24"/>
          <w:szCs w:val="24"/>
        </w:rPr>
        <w:t>O</w:t>
      </w:r>
      <w:r w:rsidR="00BE02FD">
        <w:rPr>
          <w:b/>
          <w:position w:val="-1"/>
          <w:sz w:val="24"/>
          <w:szCs w:val="24"/>
        </w:rPr>
        <w:t>FC</w:t>
      </w:r>
      <w:r w:rsidR="00BE02FD">
        <w:rPr>
          <w:b/>
          <w:spacing w:val="2"/>
          <w:position w:val="-1"/>
          <w:sz w:val="24"/>
          <w:szCs w:val="24"/>
        </w:rPr>
        <w:t>O</w:t>
      </w:r>
      <w:r w:rsidR="00BE02FD">
        <w:rPr>
          <w:b/>
          <w:position w:val="-1"/>
          <w:sz w:val="24"/>
          <w:szCs w:val="24"/>
        </w:rPr>
        <w:t>NTR</w:t>
      </w:r>
      <w:r w:rsidR="00BE02FD">
        <w:rPr>
          <w:b/>
          <w:spacing w:val="-1"/>
          <w:position w:val="-1"/>
          <w:sz w:val="24"/>
          <w:szCs w:val="24"/>
        </w:rPr>
        <w:t>A</w:t>
      </w:r>
      <w:r w:rsidR="00BE02FD">
        <w:rPr>
          <w:b/>
          <w:position w:val="-1"/>
          <w:sz w:val="24"/>
          <w:szCs w:val="24"/>
        </w:rPr>
        <w:t>CT: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368"/>
        <w:rPr>
          <w:sz w:val="24"/>
          <w:szCs w:val="24"/>
        </w:rPr>
      </w:pP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ment,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shall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pire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nd of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riod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theE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if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4B41EA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32</w:t>
      </w:r>
      <w:r w:rsidR="00BE02FD">
        <w:rPr>
          <w:b/>
          <w:position w:val="-1"/>
          <w:sz w:val="24"/>
          <w:szCs w:val="24"/>
        </w:rPr>
        <w:t xml:space="preserve">. 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M</w:t>
      </w:r>
      <w:r w:rsidR="00BE02FD">
        <w:rPr>
          <w:b/>
          <w:position w:val="-1"/>
          <w:sz w:val="24"/>
          <w:szCs w:val="24"/>
          <w:u w:val="thick" w:color="000000"/>
        </w:rPr>
        <w:t>ODI</w:t>
      </w:r>
      <w:r w:rsidR="00BE02FD">
        <w:rPr>
          <w:b/>
          <w:spacing w:val="-2"/>
          <w:position w:val="-1"/>
          <w:sz w:val="24"/>
          <w:szCs w:val="24"/>
          <w:u w:val="thick" w:color="000000"/>
        </w:rPr>
        <w:t>F</w:t>
      </w:r>
      <w:r w:rsidR="00BE02FD">
        <w:rPr>
          <w:b/>
          <w:spacing w:val="2"/>
          <w:position w:val="-1"/>
          <w:sz w:val="24"/>
          <w:szCs w:val="24"/>
          <w:u w:val="thick" w:color="000000"/>
        </w:rPr>
        <w:t>I</w:t>
      </w:r>
      <w:r w:rsidR="00BE02FD">
        <w:rPr>
          <w:b/>
          <w:position w:val="-1"/>
          <w:sz w:val="24"/>
          <w:szCs w:val="24"/>
          <w:u w:val="thick" w:color="000000"/>
        </w:rPr>
        <w:t>C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A</w:t>
      </w:r>
      <w:r w:rsidR="00BE02FD">
        <w:rPr>
          <w:b/>
          <w:position w:val="-1"/>
          <w:sz w:val="24"/>
          <w:szCs w:val="24"/>
          <w:u w:val="thick" w:color="000000"/>
        </w:rPr>
        <w:t>TIONSOR V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A</w:t>
      </w:r>
      <w:r w:rsidR="00BE02FD">
        <w:rPr>
          <w:b/>
          <w:position w:val="-1"/>
          <w:sz w:val="24"/>
          <w:szCs w:val="24"/>
          <w:u w:val="thick" w:color="000000"/>
        </w:rPr>
        <w:t>RI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A</w:t>
      </w:r>
      <w:r w:rsidR="00BE02FD">
        <w:rPr>
          <w:b/>
          <w:position w:val="-1"/>
          <w:sz w:val="24"/>
          <w:szCs w:val="24"/>
          <w:u w:val="thick" w:color="000000"/>
        </w:rPr>
        <w:t>TION</w:t>
      </w:r>
      <w:r w:rsidR="00BE02FD">
        <w:rPr>
          <w:b/>
          <w:spacing w:val="1"/>
          <w:position w:val="-1"/>
          <w:sz w:val="24"/>
          <w:szCs w:val="24"/>
          <w:u w:val="thick" w:color="000000"/>
        </w:rPr>
        <w:t>S</w:t>
      </w:r>
      <w:r w:rsidR="00BE02FD">
        <w:rPr>
          <w:b/>
          <w:position w:val="-1"/>
          <w:sz w:val="24"/>
          <w:szCs w:val="24"/>
          <w:u w:val="thick" w:color="000000"/>
        </w:rPr>
        <w:t>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 w:rsidP="00751BAB">
      <w:pPr>
        <w:spacing w:before="29" w:after="240"/>
        <w:ind w:left="101"/>
        <w:rPr>
          <w:sz w:val="24"/>
          <w:szCs w:val="24"/>
        </w:rPr>
        <w:sectPr w:rsidR="00865E4A">
          <w:pgSz w:w="12240" w:h="15840"/>
          <w:pgMar w:top="960" w:right="1320" w:bottom="280" w:left="1340" w:header="0" w:footer="881" w:gutter="0"/>
          <w:cols w:space="720"/>
        </w:sectPr>
      </w:pPr>
      <w:r w:rsidRPr="00751BAB">
        <w:rPr>
          <w:sz w:val="24"/>
          <w:szCs w:val="24"/>
        </w:rPr>
        <w:t>A</w:t>
      </w:r>
      <w:r w:rsidRPr="00751BAB">
        <w:rPr>
          <w:spacing w:val="2"/>
          <w:sz w:val="24"/>
          <w:szCs w:val="24"/>
        </w:rPr>
        <w:t>n</w:t>
      </w:r>
      <w:r w:rsidRPr="00751BAB">
        <w:rPr>
          <w:sz w:val="24"/>
          <w:szCs w:val="24"/>
        </w:rPr>
        <w:t>y mod</w:t>
      </w:r>
      <w:r w:rsidRPr="00751BAB">
        <w:rPr>
          <w:spacing w:val="1"/>
          <w:sz w:val="24"/>
          <w:szCs w:val="24"/>
        </w:rPr>
        <w:t>i</w:t>
      </w:r>
      <w:r w:rsidRPr="00751BAB">
        <w:rPr>
          <w:sz w:val="24"/>
          <w:szCs w:val="24"/>
        </w:rPr>
        <w:t>f</w:t>
      </w:r>
      <w:r w:rsidRPr="00751BAB">
        <w:rPr>
          <w:spacing w:val="2"/>
          <w:sz w:val="24"/>
          <w:szCs w:val="24"/>
        </w:rPr>
        <w:t>i</w:t>
      </w:r>
      <w:r w:rsidRPr="00751BAB">
        <w:rPr>
          <w:spacing w:val="-1"/>
          <w:sz w:val="24"/>
          <w:szCs w:val="24"/>
        </w:rPr>
        <w:t>ca</w:t>
      </w:r>
      <w:r w:rsidRPr="00751BAB">
        <w:rPr>
          <w:sz w:val="24"/>
          <w:szCs w:val="24"/>
        </w:rPr>
        <w:t>t</w:t>
      </w:r>
      <w:r w:rsidRPr="00751BAB">
        <w:rPr>
          <w:spacing w:val="1"/>
          <w:sz w:val="24"/>
          <w:szCs w:val="24"/>
        </w:rPr>
        <w:t>i</w:t>
      </w:r>
      <w:r w:rsidRPr="00751BAB">
        <w:rPr>
          <w:sz w:val="24"/>
          <w:szCs w:val="24"/>
        </w:rPr>
        <w:t>onor</w:t>
      </w:r>
      <w:r w:rsidRPr="00751BAB">
        <w:rPr>
          <w:spacing w:val="2"/>
          <w:sz w:val="24"/>
          <w:szCs w:val="24"/>
        </w:rPr>
        <w:t>v</w:t>
      </w:r>
      <w:r w:rsidRPr="00751BAB">
        <w:rPr>
          <w:spacing w:val="1"/>
          <w:sz w:val="24"/>
          <w:szCs w:val="24"/>
        </w:rPr>
        <w:t>a</w:t>
      </w:r>
      <w:r w:rsidRPr="00751BAB">
        <w:rPr>
          <w:sz w:val="24"/>
          <w:szCs w:val="24"/>
        </w:rPr>
        <w:t>ri</w:t>
      </w:r>
      <w:r w:rsidRPr="00751BAB">
        <w:rPr>
          <w:spacing w:val="-1"/>
          <w:sz w:val="24"/>
          <w:szCs w:val="24"/>
        </w:rPr>
        <w:t>a</w:t>
      </w:r>
      <w:r w:rsidRPr="00751BAB">
        <w:rPr>
          <w:sz w:val="24"/>
          <w:szCs w:val="24"/>
        </w:rPr>
        <w:t>t</w:t>
      </w:r>
      <w:r w:rsidRPr="00751BAB">
        <w:rPr>
          <w:spacing w:val="1"/>
          <w:sz w:val="24"/>
          <w:szCs w:val="24"/>
        </w:rPr>
        <w:t>i</w:t>
      </w:r>
      <w:r w:rsidRPr="00751BAB">
        <w:rPr>
          <w:sz w:val="24"/>
          <w:szCs w:val="24"/>
        </w:rPr>
        <w:t>onofthe</w:t>
      </w:r>
      <w:r w:rsidRPr="00751BAB">
        <w:rPr>
          <w:spacing w:val="3"/>
          <w:sz w:val="24"/>
          <w:szCs w:val="24"/>
        </w:rPr>
        <w:t>t</w:t>
      </w:r>
      <w:r w:rsidRPr="00751BAB">
        <w:rPr>
          <w:spacing w:val="-1"/>
          <w:sz w:val="24"/>
          <w:szCs w:val="24"/>
        </w:rPr>
        <w:t>e</w:t>
      </w:r>
      <w:r w:rsidRPr="00751BAB">
        <w:rPr>
          <w:sz w:val="24"/>
          <w:szCs w:val="24"/>
        </w:rPr>
        <w:t>rms</w:t>
      </w:r>
      <w:r w:rsidRPr="00751BAB">
        <w:rPr>
          <w:spacing w:val="-1"/>
          <w:sz w:val="24"/>
          <w:szCs w:val="24"/>
        </w:rPr>
        <w:t>a</w:t>
      </w:r>
      <w:r w:rsidRPr="00751BAB">
        <w:rPr>
          <w:spacing w:val="2"/>
          <w:sz w:val="24"/>
          <w:szCs w:val="24"/>
        </w:rPr>
        <w:t>n</w:t>
      </w:r>
      <w:r w:rsidRPr="00751BAB">
        <w:rPr>
          <w:sz w:val="24"/>
          <w:szCs w:val="24"/>
        </w:rPr>
        <w:t>d</w:t>
      </w:r>
      <w:r w:rsidRPr="00751BAB">
        <w:rPr>
          <w:spacing w:val="-1"/>
          <w:sz w:val="24"/>
          <w:szCs w:val="24"/>
        </w:rPr>
        <w:t>c</w:t>
      </w:r>
      <w:r w:rsidRPr="00751BAB">
        <w:rPr>
          <w:sz w:val="24"/>
          <w:szCs w:val="24"/>
        </w:rPr>
        <w:t>ondi</w:t>
      </w:r>
      <w:r w:rsidRPr="00751BAB">
        <w:rPr>
          <w:spacing w:val="1"/>
          <w:sz w:val="24"/>
          <w:szCs w:val="24"/>
        </w:rPr>
        <w:t>t</w:t>
      </w:r>
      <w:r w:rsidRPr="00751BAB">
        <w:rPr>
          <w:sz w:val="24"/>
          <w:szCs w:val="24"/>
        </w:rPr>
        <w:t>ionsofth</w:t>
      </w:r>
      <w:r w:rsidRPr="00751BAB">
        <w:rPr>
          <w:spacing w:val="1"/>
          <w:sz w:val="24"/>
          <w:szCs w:val="24"/>
        </w:rPr>
        <w:t>i</w:t>
      </w:r>
      <w:r w:rsidRPr="00751BAB">
        <w:rPr>
          <w:sz w:val="24"/>
          <w:szCs w:val="24"/>
        </w:rPr>
        <w:t>s</w:t>
      </w:r>
      <w:r w:rsidRPr="00751BAB">
        <w:rPr>
          <w:spacing w:val="-1"/>
          <w:sz w:val="24"/>
          <w:szCs w:val="24"/>
        </w:rPr>
        <w:t>c</w:t>
      </w:r>
      <w:r w:rsidRPr="00751BAB">
        <w:rPr>
          <w:spacing w:val="2"/>
          <w:sz w:val="24"/>
          <w:szCs w:val="24"/>
        </w:rPr>
        <w:t>o</w:t>
      </w:r>
      <w:r w:rsidRPr="00751BAB">
        <w:rPr>
          <w:sz w:val="24"/>
          <w:szCs w:val="24"/>
        </w:rPr>
        <w:t>ntr</w:t>
      </w:r>
      <w:r w:rsidRPr="00751BAB">
        <w:rPr>
          <w:spacing w:val="-1"/>
          <w:sz w:val="24"/>
          <w:szCs w:val="24"/>
        </w:rPr>
        <w:t>ac</w:t>
      </w:r>
      <w:r w:rsidRPr="00751BAB">
        <w:rPr>
          <w:sz w:val="24"/>
          <w:szCs w:val="24"/>
        </w:rPr>
        <w:t>t,includi</w:t>
      </w:r>
      <w:r w:rsidRPr="00751BAB">
        <w:rPr>
          <w:spacing w:val="3"/>
          <w:sz w:val="24"/>
          <w:szCs w:val="24"/>
        </w:rPr>
        <w:t>n</w:t>
      </w:r>
      <w:r w:rsidRPr="00751BAB">
        <w:rPr>
          <w:sz w:val="24"/>
          <w:szCs w:val="24"/>
        </w:rPr>
        <w:t>g</w:t>
      </w:r>
      <w:r w:rsidRPr="00751BAB">
        <w:rPr>
          <w:spacing w:val="-1"/>
          <w:sz w:val="24"/>
          <w:szCs w:val="24"/>
        </w:rPr>
        <w:t>a</w:t>
      </w:r>
      <w:r w:rsidRPr="00751BAB">
        <w:rPr>
          <w:spacing w:val="5"/>
          <w:sz w:val="24"/>
          <w:szCs w:val="24"/>
        </w:rPr>
        <w:t>n</w:t>
      </w:r>
      <w:r w:rsidRPr="00751BAB">
        <w:rPr>
          <w:sz w:val="24"/>
          <w:szCs w:val="24"/>
        </w:rPr>
        <w:t>y mod</w:t>
      </w:r>
      <w:r w:rsidRPr="00751BAB">
        <w:rPr>
          <w:spacing w:val="1"/>
          <w:sz w:val="24"/>
          <w:szCs w:val="24"/>
        </w:rPr>
        <w:t>i</w:t>
      </w:r>
      <w:r w:rsidRPr="00751BAB">
        <w:rPr>
          <w:sz w:val="24"/>
          <w:szCs w:val="24"/>
        </w:rPr>
        <w:t>fi</w:t>
      </w:r>
      <w:r w:rsidRPr="00751BAB">
        <w:rPr>
          <w:spacing w:val="-1"/>
          <w:sz w:val="24"/>
          <w:szCs w:val="24"/>
        </w:rPr>
        <w:t>ca</w:t>
      </w:r>
      <w:r w:rsidRPr="00751BAB">
        <w:rPr>
          <w:sz w:val="24"/>
          <w:szCs w:val="24"/>
        </w:rPr>
        <w:t>t</w:t>
      </w:r>
      <w:r w:rsidRPr="00751BAB">
        <w:rPr>
          <w:spacing w:val="1"/>
          <w:sz w:val="24"/>
          <w:szCs w:val="24"/>
        </w:rPr>
        <w:t>i</w:t>
      </w:r>
      <w:r w:rsidRPr="00751BAB">
        <w:rPr>
          <w:sz w:val="24"/>
          <w:szCs w:val="24"/>
        </w:rPr>
        <w:t>onor</w:t>
      </w:r>
      <w:r w:rsidRPr="00751BAB">
        <w:rPr>
          <w:spacing w:val="2"/>
          <w:sz w:val="24"/>
          <w:szCs w:val="24"/>
        </w:rPr>
        <w:t xml:space="preserve"> v</w:t>
      </w:r>
      <w:r w:rsidRPr="00751BAB">
        <w:rPr>
          <w:spacing w:val="-1"/>
          <w:sz w:val="24"/>
          <w:szCs w:val="24"/>
        </w:rPr>
        <w:t>a</w:t>
      </w:r>
      <w:r w:rsidRPr="00751BAB">
        <w:rPr>
          <w:sz w:val="24"/>
          <w:szCs w:val="24"/>
        </w:rPr>
        <w:t>riationofthes</w:t>
      </w:r>
      <w:r w:rsidRPr="00751BAB">
        <w:rPr>
          <w:spacing w:val="-1"/>
          <w:sz w:val="24"/>
          <w:szCs w:val="24"/>
        </w:rPr>
        <w:t>c</w:t>
      </w:r>
      <w:r w:rsidRPr="00751BAB">
        <w:rPr>
          <w:sz w:val="24"/>
          <w:szCs w:val="24"/>
        </w:rPr>
        <w:t>o</w:t>
      </w:r>
      <w:r w:rsidRPr="00751BAB">
        <w:rPr>
          <w:spacing w:val="2"/>
          <w:sz w:val="24"/>
          <w:szCs w:val="24"/>
        </w:rPr>
        <w:t>p</w:t>
      </w:r>
      <w:r w:rsidRPr="00751BAB">
        <w:rPr>
          <w:sz w:val="24"/>
          <w:szCs w:val="24"/>
        </w:rPr>
        <w:t>eofthe</w:t>
      </w:r>
      <w:r w:rsidRPr="00751BAB">
        <w:rPr>
          <w:spacing w:val="1"/>
          <w:sz w:val="24"/>
          <w:szCs w:val="24"/>
        </w:rPr>
        <w:t>S</w:t>
      </w:r>
      <w:r w:rsidRPr="00751BAB">
        <w:rPr>
          <w:spacing w:val="-1"/>
          <w:sz w:val="24"/>
          <w:szCs w:val="24"/>
        </w:rPr>
        <w:t>e</w:t>
      </w:r>
      <w:r w:rsidRPr="00751BAB">
        <w:rPr>
          <w:sz w:val="24"/>
          <w:szCs w:val="24"/>
        </w:rPr>
        <w:t>r</w:t>
      </w:r>
      <w:r w:rsidRPr="00751BAB">
        <w:rPr>
          <w:spacing w:val="1"/>
          <w:sz w:val="24"/>
          <w:szCs w:val="24"/>
        </w:rPr>
        <w:t>v</w:t>
      </w:r>
      <w:r w:rsidRPr="00751BAB">
        <w:rPr>
          <w:sz w:val="24"/>
          <w:szCs w:val="24"/>
        </w:rPr>
        <w:t>ic</w:t>
      </w:r>
      <w:r w:rsidRPr="00751BAB">
        <w:rPr>
          <w:spacing w:val="-1"/>
          <w:sz w:val="24"/>
          <w:szCs w:val="24"/>
        </w:rPr>
        <w:t>e</w:t>
      </w:r>
      <w:r w:rsidRPr="00751BAB">
        <w:rPr>
          <w:sz w:val="24"/>
          <w:szCs w:val="24"/>
        </w:rPr>
        <w:t>s,m</w:t>
      </w:r>
      <w:r w:rsidRPr="00751BAB">
        <w:rPr>
          <w:spacing w:val="4"/>
          <w:sz w:val="24"/>
          <w:szCs w:val="24"/>
        </w:rPr>
        <w:t>a</w:t>
      </w:r>
      <w:r w:rsidRPr="00751BAB">
        <w:rPr>
          <w:sz w:val="24"/>
          <w:szCs w:val="24"/>
        </w:rPr>
        <w:t>y on</w:t>
      </w:r>
      <w:r w:rsidRPr="00751BAB">
        <w:rPr>
          <w:spacing w:val="3"/>
          <w:sz w:val="24"/>
          <w:szCs w:val="24"/>
        </w:rPr>
        <w:t>l</w:t>
      </w:r>
      <w:r w:rsidRPr="00751BAB">
        <w:rPr>
          <w:sz w:val="24"/>
          <w:szCs w:val="24"/>
        </w:rPr>
        <w:t>y bemade</w:t>
      </w:r>
      <w:r w:rsidRPr="00751BAB">
        <w:rPr>
          <w:spacing w:val="2"/>
          <w:sz w:val="24"/>
          <w:szCs w:val="24"/>
        </w:rPr>
        <w:t>b</w:t>
      </w:r>
      <w:r w:rsidRPr="00751BAB">
        <w:rPr>
          <w:sz w:val="24"/>
          <w:szCs w:val="24"/>
        </w:rPr>
        <w:t>y w</w:t>
      </w:r>
      <w:r w:rsidRPr="00751BAB">
        <w:rPr>
          <w:spacing w:val="-1"/>
          <w:sz w:val="24"/>
          <w:szCs w:val="24"/>
        </w:rPr>
        <w:t>r</w:t>
      </w:r>
      <w:r w:rsidRPr="00751BAB">
        <w:rPr>
          <w:sz w:val="24"/>
          <w:szCs w:val="24"/>
        </w:rPr>
        <w:t>i</w:t>
      </w:r>
      <w:r w:rsidRPr="00751BAB">
        <w:rPr>
          <w:spacing w:val="1"/>
          <w:sz w:val="24"/>
          <w:szCs w:val="24"/>
        </w:rPr>
        <w:t>t</w:t>
      </w:r>
      <w:r w:rsidRPr="00751BAB">
        <w:rPr>
          <w:sz w:val="24"/>
          <w:szCs w:val="24"/>
        </w:rPr>
        <w:t>ten</w:t>
      </w:r>
      <w:r w:rsidRPr="00751BAB">
        <w:rPr>
          <w:spacing w:val="1"/>
          <w:sz w:val="24"/>
          <w:szCs w:val="24"/>
        </w:rPr>
        <w:t>a</w:t>
      </w:r>
      <w:r w:rsidRPr="00751BAB">
        <w:rPr>
          <w:spacing w:val="-2"/>
          <w:sz w:val="24"/>
          <w:szCs w:val="24"/>
        </w:rPr>
        <w:t>g</w:t>
      </w:r>
      <w:r w:rsidRPr="00751BAB">
        <w:rPr>
          <w:sz w:val="24"/>
          <w:szCs w:val="24"/>
        </w:rPr>
        <w:t>re</w:t>
      </w:r>
      <w:r w:rsidRPr="00751BAB">
        <w:rPr>
          <w:spacing w:val="-1"/>
          <w:sz w:val="24"/>
          <w:szCs w:val="24"/>
        </w:rPr>
        <w:t>e</w:t>
      </w:r>
      <w:r w:rsidRPr="00751BAB">
        <w:rPr>
          <w:sz w:val="24"/>
          <w:szCs w:val="24"/>
        </w:rPr>
        <w:t>ment b</w:t>
      </w:r>
      <w:r w:rsidRPr="00751BAB">
        <w:rPr>
          <w:spacing w:val="-1"/>
          <w:sz w:val="24"/>
          <w:szCs w:val="24"/>
        </w:rPr>
        <w:t>e</w:t>
      </w:r>
      <w:r w:rsidRPr="00751BAB">
        <w:rPr>
          <w:sz w:val="24"/>
          <w:szCs w:val="24"/>
        </w:rPr>
        <w:t>tw</w:t>
      </w:r>
      <w:r w:rsidRPr="00751BAB">
        <w:rPr>
          <w:spacing w:val="-1"/>
          <w:sz w:val="24"/>
          <w:szCs w:val="24"/>
        </w:rPr>
        <w:t>ee</w:t>
      </w:r>
      <w:r w:rsidRPr="00751BAB">
        <w:rPr>
          <w:sz w:val="24"/>
          <w:szCs w:val="24"/>
        </w:rPr>
        <w:t>nthe</w:t>
      </w:r>
      <w:r w:rsidRPr="00751BAB">
        <w:rPr>
          <w:spacing w:val="1"/>
          <w:sz w:val="24"/>
          <w:szCs w:val="24"/>
        </w:rPr>
        <w:t>P</w:t>
      </w:r>
      <w:r w:rsidRPr="00751BAB">
        <w:rPr>
          <w:spacing w:val="-1"/>
          <w:sz w:val="24"/>
          <w:szCs w:val="24"/>
        </w:rPr>
        <w:t>a</w:t>
      </w:r>
      <w:r w:rsidRPr="00751BAB">
        <w:rPr>
          <w:sz w:val="24"/>
          <w:szCs w:val="24"/>
        </w:rPr>
        <w:t>rti</w:t>
      </w:r>
      <w:r w:rsidRPr="00751BAB">
        <w:rPr>
          <w:spacing w:val="-1"/>
          <w:sz w:val="24"/>
          <w:szCs w:val="24"/>
        </w:rPr>
        <w:t>e</w:t>
      </w:r>
      <w:r w:rsidRPr="00751BAB">
        <w:rPr>
          <w:sz w:val="24"/>
          <w:szCs w:val="24"/>
        </w:rPr>
        <w:t>s.H</w:t>
      </w:r>
      <w:r w:rsidRPr="00751BAB">
        <w:rPr>
          <w:spacing w:val="2"/>
          <w:sz w:val="24"/>
          <w:szCs w:val="24"/>
        </w:rPr>
        <w:t>o</w:t>
      </w:r>
      <w:r w:rsidRPr="00751BAB">
        <w:rPr>
          <w:sz w:val="24"/>
          <w:szCs w:val="24"/>
        </w:rPr>
        <w:t>w</w:t>
      </w:r>
      <w:r w:rsidRPr="00751BAB">
        <w:rPr>
          <w:spacing w:val="-1"/>
          <w:sz w:val="24"/>
          <w:szCs w:val="24"/>
        </w:rPr>
        <w:t>e</w:t>
      </w:r>
      <w:r w:rsidRPr="00751BAB">
        <w:rPr>
          <w:sz w:val="24"/>
          <w:szCs w:val="24"/>
        </w:rPr>
        <w:t>v</w:t>
      </w:r>
      <w:r w:rsidRPr="00751BAB">
        <w:rPr>
          <w:spacing w:val="-1"/>
          <w:sz w:val="24"/>
          <w:szCs w:val="24"/>
        </w:rPr>
        <w:t>e</w:t>
      </w:r>
      <w:r w:rsidRPr="00751BAB">
        <w:rPr>
          <w:sz w:val="24"/>
          <w:szCs w:val="24"/>
        </w:rPr>
        <w:t>r,</w:t>
      </w:r>
      <w:r w:rsidRPr="00751BAB">
        <w:rPr>
          <w:spacing w:val="-1"/>
          <w:sz w:val="24"/>
          <w:szCs w:val="24"/>
        </w:rPr>
        <w:t>eac</w:t>
      </w:r>
      <w:r w:rsidRPr="00751BAB">
        <w:rPr>
          <w:sz w:val="24"/>
          <w:szCs w:val="24"/>
        </w:rPr>
        <w:t>h</w:t>
      </w:r>
      <w:r w:rsidRPr="00751BAB">
        <w:rPr>
          <w:spacing w:val="1"/>
          <w:sz w:val="24"/>
          <w:szCs w:val="24"/>
        </w:rPr>
        <w:t>P</w:t>
      </w:r>
      <w:r w:rsidRPr="00751BAB">
        <w:rPr>
          <w:spacing w:val="-1"/>
          <w:sz w:val="24"/>
          <w:szCs w:val="24"/>
        </w:rPr>
        <w:t>a</w:t>
      </w:r>
      <w:r w:rsidRPr="00751BAB">
        <w:rPr>
          <w:sz w:val="24"/>
          <w:szCs w:val="24"/>
        </w:rPr>
        <w:t>r</w:t>
      </w:r>
      <w:r w:rsidRPr="00751BAB">
        <w:rPr>
          <w:spacing w:val="4"/>
          <w:sz w:val="24"/>
          <w:szCs w:val="24"/>
        </w:rPr>
        <w:t>t</w:t>
      </w:r>
      <w:r w:rsidRPr="00751BAB">
        <w:rPr>
          <w:sz w:val="24"/>
          <w:szCs w:val="24"/>
        </w:rPr>
        <w:t>y sh</w:t>
      </w:r>
      <w:r w:rsidRPr="00751BAB">
        <w:rPr>
          <w:spacing w:val="-1"/>
          <w:sz w:val="24"/>
          <w:szCs w:val="24"/>
        </w:rPr>
        <w:t>a</w:t>
      </w:r>
      <w:r w:rsidRPr="00751BAB">
        <w:rPr>
          <w:sz w:val="24"/>
          <w:szCs w:val="24"/>
        </w:rPr>
        <w:t>ll</w:t>
      </w:r>
      <w:r w:rsidRPr="00751BAB">
        <w:rPr>
          <w:spacing w:val="-2"/>
          <w:sz w:val="24"/>
          <w:szCs w:val="24"/>
        </w:rPr>
        <w:t>g</w:t>
      </w:r>
      <w:r w:rsidRPr="00751BAB">
        <w:rPr>
          <w:sz w:val="24"/>
          <w:szCs w:val="24"/>
        </w:rPr>
        <w:t>ivedue</w:t>
      </w:r>
      <w:r w:rsidRPr="00751BAB">
        <w:rPr>
          <w:spacing w:val="-1"/>
          <w:sz w:val="24"/>
          <w:szCs w:val="24"/>
        </w:rPr>
        <w:t>c</w:t>
      </w:r>
      <w:r w:rsidRPr="00751BAB">
        <w:rPr>
          <w:sz w:val="24"/>
          <w:szCs w:val="24"/>
        </w:rPr>
        <w:t>onsi</w:t>
      </w:r>
      <w:r w:rsidRPr="00751BAB">
        <w:rPr>
          <w:spacing w:val="2"/>
          <w:sz w:val="24"/>
          <w:szCs w:val="24"/>
        </w:rPr>
        <w:t>d</w:t>
      </w:r>
      <w:r w:rsidRPr="00751BAB">
        <w:rPr>
          <w:spacing w:val="-1"/>
          <w:sz w:val="24"/>
          <w:szCs w:val="24"/>
        </w:rPr>
        <w:t>e</w:t>
      </w:r>
      <w:r w:rsidRPr="00751BAB">
        <w:rPr>
          <w:sz w:val="24"/>
          <w:szCs w:val="24"/>
        </w:rPr>
        <w:t>r</w:t>
      </w:r>
      <w:r w:rsidRPr="00751BAB">
        <w:rPr>
          <w:spacing w:val="-2"/>
          <w:sz w:val="24"/>
          <w:szCs w:val="24"/>
        </w:rPr>
        <w:t>a</w:t>
      </w:r>
      <w:r w:rsidRPr="00751BAB">
        <w:rPr>
          <w:sz w:val="24"/>
          <w:szCs w:val="24"/>
        </w:rPr>
        <w:t>t</w:t>
      </w:r>
      <w:r w:rsidRPr="00751BAB">
        <w:rPr>
          <w:spacing w:val="1"/>
          <w:sz w:val="24"/>
          <w:szCs w:val="24"/>
        </w:rPr>
        <w:t>i</w:t>
      </w:r>
      <w:r w:rsidRPr="00751BAB">
        <w:rPr>
          <w:sz w:val="24"/>
          <w:szCs w:val="24"/>
        </w:rPr>
        <w:t>onto</w:t>
      </w:r>
      <w:r w:rsidRPr="00751BAB">
        <w:rPr>
          <w:spacing w:val="-1"/>
          <w:sz w:val="24"/>
          <w:szCs w:val="24"/>
        </w:rPr>
        <w:t>a</w:t>
      </w:r>
      <w:r w:rsidRPr="00751BAB">
        <w:rPr>
          <w:spacing w:val="2"/>
          <w:sz w:val="24"/>
          <w:szCs w:val="24"/>
        </w:rPr>
        <w:t>n</w:t>
      </w:r>
      <w:r w:rsidRPr="00751BAB">
        <w:rPr>
          <w:sz w:val="24"/>
          <w:szCs w:val="24"/>
        </w:rPr>
        <w:t>y prop</w:t>
      </w:r>
      <w:r w:rsidRPr="00751BAB">
        <w:rPr>
          <w:spacing w:val="-1"/>
          <w:sz w:val="24"/>
          <w:szCs w:val="24"/>
        </w:rPr>
        <w:t>o</w:t>
      </w:r>
      <w:r w:rsidRPr="00751BAB">
        <w:rPr>
          <w:sz w:val="24"/>
          <w:szCs w:val="24"/>
        </w:rPr>
        <w:t>s</w:t>
      </w:r>
      <w:r w:rsidRPr="00751BAB">
        <w:rPr>
          <w:spacing w:val="-1"/>
          <w:sz w:val="24"/>
          <w:szCs w:val="24"/>
        </w:rPr>
        <w:t>a</w:t>
      </w:r>
      <w:r w:rsidRPr="00751BAB">
        <w:rPr>
          <w:sz w:val="24"/>
          <w:szCs w:val="24"/>
        </w:rPr>
        <w:t xml:space="preserve">lsfor </w:t>
      </w:r>
      <w:r w:rsidRPr="00751BAB">
        <w:rPr>
          <w:rStyle w:val="Heading6Char"/>
          <w:b w:val="0"/>
          <w:sz w:val="24"/>
          <w:szCs w:val="24"/>
        </w:rPr>
        <w:t>modification or variation made by the other party</w:t>
      </w:r>
      <w:r w:rsidRPr="00751BAB">
        <w:rPr>
          <w:rStyle w:val="Heading6Char"/>
          <w:b w:val="0"/>
        </w:rPr>
        <w:t>.</w:t>
      </w:r>
    </w:p>
    <w:p w:rsidR="00865E4A" w:rsidRDefault="008772BE">
      <w:pPr>
        <w:spacing w:before="72"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lastRenderedPageBreak/>
        <w:t>33</w:t>
      </w:r>
      <w:r w:rsidR="00BE02FD">
        <w:rPr>
          <w:b/>
          <w:position w:val="-1"/>
          <w:sz w:val="24"/>
          <w:szCs w:val="24"/>
        </w:rPr>
        <w:t xml:space="preserve">. </w:t>
      </w:r>
      <w:r w:rsidR="00BE02FD">
        <w:rPr>
          <w:b/>
          <w:spacing w:val="-3"/>
          <w:position w:val="-1"/>
          <w:sz w:val="24"/>
          <w:szCs w:val="24"/>
          <w:u w:val="thick" w:color="000000"/>
        </w:rPr>
        <w:t>F</w:t>
      </w:r>
      <w:r w:rsidR="00BE02FD">
        <w:rPr>
          <w:b/>
          <w:position w:val="-1"/>
          <w:sz w:val="24"/>
          <w:szCs w:val="24"/>
          <w:u w:val="thick" w:color="000000"/>
        </w:rPr>
        <w:t xml:space="preserve">ORCE </w:t>
      </w:r>
      <w:r w:rsidR="00BE02FD">
        <w:rPr>
          <w:b/>
          <w:spacing w:val="1"/>
          <w:position w:val="-1"/>
          <w:sz w:val="24"/>
          <w:szCs w:val="24"/>
          <w:u w:val="thick" w:color="000000"/>
        </w:rPr>
        <w:t>M</w:t>
      </w:r>
      <w:r w:rsidR="00BE02FD">
        <w:rPr>
          <w:b/>
          <w:position w:val="-1"/>
          <w:sz w:val="24"/>
          <w:szCs w:val="24"/>
          <w:u w:val="thick" w:color="000000"/>
        </w:rPr>
        <w:t>AJEU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R</w:t>
      </w:r>
      <w:r w:rsidR="00BE02FD">
        <w:rPr>
          <w:b/>
          <w:position w:val="-1"/>
          <w:sz w:val="24"/>
          <w:szCs w:val="24"/>
          <w:u w:val="thick" w:color="000000"/>
        </w:rPr>
        <w:t>E:</w:t>
      </w:r>
    </w:p>
    <w:p w:rsidR="00865E4A" w:rsidRDefault="00865E4A">
      <w:pPr>
        <w:spacing w:before="8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78"/>
        <w:jc w:val="both"/>
        <w:rPr>
          <w:sz w:val="24"/>
          <w:szCs w:val="24"/>
        </w:rPr>
      </w:pPr>
      <w:r>
        <w:rPr>
          <w:sz w:val="24"/>
          <w:szCs w:val="24"/>
        </w:rPr>
        <w:t>Thef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ure onthepartofthep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mtheirobl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twillbe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da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ultif 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eisther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sultofn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lami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ies, disaste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 b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 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ontrol of thep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8772BE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34</w:t>
      </w:r>
      <w:r w:rsidR="00BE02FD">
        <w:rPr>
          <w:b/>
          <w:position w:val="-1"/>
          <w:sz w:val="24"/>
          <w:szCs w:val="24"/>
        </w:rPr>
        <w:t xml:space="preserve">. </w:t>
      </w:r>
      <w:r w:rsidR="00BE02FD">
        <w:rPr>
          <w:b/>
          <w:position w:val="-1"/>
          <w:sz w:val="24"/>
          <w:szCs w:val="24"/>
          <w:u w:val="thick" w:color="000000"/>
        </w:rPr>
        <w:t>NO BREA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C</w:t>
      </w:r>
      <w:r w:rsidR="00BE02FD">
        <w:rPr>
          <w:b/>
          <w:position w:val="-1"/>
          <w:sz w:val="24"/>
          <w:szCs w:val="24"/>
          <w:u w:val="thick" w:color="000000"/>
        </w:rPr>
        <w:t xml:space="preserve">H </w:t>
      </w:r>
      <w:r w:rsidR="00BE02FD">
        <w:rPr>
          <w:b/>
          <w:spacing w:val="1"/>
          <w:position w:val="-1"/>
          <w:sz w:val="24"/>
          <w:szCs w:val="24"/>
          <w:u w:val="thick" w:color="000000"/>
        </w:rPr>
        <w:t>O</w:t>
      </w:r>
      <w:r w:rsidR="00BE02FD">
        <w:rPr>
          <w:b/>
          <w:position w:val="-1"/>
          <w:sz w:val="24"/>
          <w:szCs w:val="24"/>
          <w:u w:val="thick" w:color="000000"/>
        </w:rPr>
        <w:t>FCO</w:t>
      </w:r>
      <w:r w:rsidR="00BE02FD">
        <w:rPr>
          <w:b/>
          <w:spacing w:val="2"/>
          <w:position w:val="-1"/>
          <w:sz w:val="24"/>
          <w:szCs w:val="24"/>
          <w:u w:val="thick" w:color="000000"/>
        </w:rPr>
        <w:t>N</w:t>
      </w:r>
      <w:r w:rsidR="00BE02FD">
        <w:rPr>
          <w:b/>
          <w:position w:val="-1"/>
          <w:sz w:val="24"/>
          <w:szCs w:val="24"/>
          <w:u w:val="thick" w:color="000000"/>
        </w:rPr>
        <w:t>TR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A</w:t>
      </w:r>
      <w:r w:rsidR="00BE02FD">
        <w:rPr>
          <w:b/>
          <w:position w:val="-1"/>
          <w:sz w:val="24"/>
          <w:szCs w:val="24"/>
          <w:u w:val="thick" w:color="000000"/>
        </w:rPr>
        <w:t>CT: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76"/>
        <w:jc w:val="both"/>
        <w:rPr>
          <w:sz w:val="24"/>
          <w:szCs w:val="24"/>
        </w:rPr>
      </w:pPr>
      <w:r>
        <w:rPr>
          <w:sz w:val="24"/>
          <w:szCs w:val="24"/>
        </w:rPr>
        <w:t>Thef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ureofa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ar</w:t>
      </w:r>
      <w:r>
        <w:rPr>
          <w:spacing w:val="4"/>
          <w:sz w:val="24"/>
          <w:szCs w:val="24"/>
        </w:rPr>
        <w:t>t</w:t>
      </w:r>
      <w:r>
        <w:rPr>
          <w:sz w:val="24"/>
          <w:szCs w:val="24"/>
        </w:rPr>
        <w:t>ytoful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llnotbe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 beab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f,ord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ltund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sof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hinabil</w:t>
      </w:r>
      <w:r>
        <w:rPr>
          <w:spacing w:val="1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>ar</w:t>
      </w:r>
      <w:r>
        <w:rPr>
          <w:sz w:val="24"/>
          <w:szCs w:val="24"/>
        </w:rPr>
        <w:t>isesf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ntof fo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jeu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ted </w:t>
      </w:r>
      <w:r>
        <w:rPr>
          <w:spacing w:val="4"/>
          <w:sz w:val="24"/>
          <w:szCs w:val="24"/>
        </w:rPr>
        <w:t>b</w:t>
      </w:r>
      <w:r>
        <w:rPr>
          <w:sz w:val="24"/>
          <w:szCs w:val="24"/>
        </w:rPr>
        <w:t>ysu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</w:p>
    <w:p w:rsidR="00865E4A" w:rsidRDefault="00BE02FD">
      <w:pPr>
        <w:ind w:left="820" w:right="81" w:hanging="36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)H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llre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epr</w:t>
      </w:r>
      <w:r>
        <w:rPr>
          <w:spacing w:val="-2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ons,due</w:t>
      </w:r>
      <w:r>
        <w:rPr>
          <w:spacing w:val="-1"/>
          <w:sz w:val="24"/>
          <w:szCs w:val="24"/>
        </w:rPr>
        <w:t>ca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sin ord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r to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r</w:t>
      </w:r>
      <w:r>
        <w:rPr>
          <w:sz w:val="24"/>
          <w:szCs w:val="24"/>
        </w:rPr>
        <w:t xml:space="preserve">yout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het</w:t>
      </w:r>
      <w:r>
        <w:rPr>
          <w:spacing w:val="2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ms and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ions of 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865E4A" w:rsidRDefault="00BE02FD">
      <w:pPr>
        <w:ind w:left="460"/>
        <w:rPr>
          <w:sz w:val="24"/>
          <w:szCs w:val="24"/>
        </w:rPr>
      </w:pPr>
      <w:r>
        <w:rPr>
          <w:sz w:val="24"/>
          <w:szCs w:val="24"/>
        </w:rPr>
        <w:t>(b)H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med theoth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 Pa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soon as possible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bout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eof 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8772BE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35</w:t>
      </w:r>
      <w:r w:rsidR="00BE02FD">
        <w:rPr>
          <w:b/>
          <w:position w:val="-1"/>
          <w:sz w:val="24"/>
          <w:szCs w:val="24"/>
        </w:rPr>
        <w:t xml:space="preserve">.  </w:t>
      </w:r>
      <w:r w:rsidR="00BE02FD">
        <w:rPr>
          <w:b/>
          <w:position w:val="-1"/>
          <w:sz w:val="24"/>
          <w:szCs w:val="24"/>
          <w:u w:val="thick" w:color="000000"/>
        </w:rPr>
        <w:t>EXT</w:t>
      </w:r>
      <w:r w:rsidR="00BE02FD">
        <w:rPr>
          <w:b/>
          <w:spacing w:val="1"/>
          <w:position w:val="-1"/>
          <w:sz w:val="24"/>
          <w:szCs w:val="24"/>
          <w:u w:val="thick" w:color="000000"/>
        </w:rPr>
        <w:t>E</w:t>
      </w:r>
      <w:r w:rsidR="00BE02FD">
        <w:rPr>
          <w:b/>
          <w:position w:val="-1"/>
          <w:sz w:val="24"/>
          <w:szCs w:val="24"/>
          <w:u w:val="thick" w:color="000000"/>
        </w:rPr>
        <w:t>NSI</w:t>
      </w:r>
      <w:r w:rsidR="00BE02FD">
        <w:rPr>
          <w:b/>
          <w:spacing w:val="1"/>
          <w:position w:val="-1"/>
          <w:sz w:val="24"/>
          <w:szCs w:val="24"/>
          <w:u w:val="thick" w:color="000000"/>
        </w:rPr>
        <w:t>O</w:t>
      </w:r>
      <w:r w:rsidR="00BE02FD">
        <w:rPr>
          <w:b/>
          <w:position w:val="-1"/>
          <w:sz w:val="24"/>
          <w:szCs w:val="24"/>
          <w:u w:val="thick" w:color="000000"/>
        </w:rPr>
        <w:t>N OFTI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M</w:t>
      </w:r>
      <w:r w:rsidR="00BE02FD">
        <w:rPr>
          <w:b/>
          <w:position w:val="-1"/>
          <w:sz w:val="24"/>
          <w:szCs w:val="24"/>
          <w:u w:val="thick" w:color="000000"/>
        </w:rPr>
        <w:t>E: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82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riodwith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nwhi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ha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t</w:t>
      </w:r>
      <w:r>
        <w:rPr>
          <w:sz w:val="24"/>
          <w:szCs w:val="24"/>
        </w:rPr>
        <w:t>y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,purs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nttoth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onortas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llbe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dforap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ltothet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meduring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t</w:t>
      </w:r>
      <w:r>
        <w:rPr>
          <w:sz w:val="24"/>
          <w:szCs w:val="24"/>
        </w:rPr>
        <w:t>y 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sun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bletop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ar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sultof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orceM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jeu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8772BE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36</w:t>
      </w:r>
      <w:r w:rsidR="00BE02FD">
        <w:rPr>
          <w:b/>
          <w:position w:val="-1"/>
          <w:sz w:val="24"/>
          <w:szCs w:val="24"/>
        </w:rPr>
        <w:t>. TER</w:t>
      </w:r>
      <w:r w:rsidR="00BE02FD">
        <w:rPr>
          <w:b/>
          <w:spacing w:val="-1"/>
          <w:position w:val="-1"/>
          <w:sz w:val="24"/>
          <w:szCs w:val="24"/>
        </w:rPr>
        <w:t>M</w:t>
      </w:r>
      <w:r w:rsidR="00BE02FD">
        <w:rPr>
          <w:b/>
          <w:position w:val="-1"/>
          <w:sz w:val="24"/>
          <w:szCs w:val="24"/>
        </w:rPr>
        <w:t>IN</w:t>
      </w:r>
      <w:r w:rsidR="00BE02FD">
        <w:rPr>
          <w:b/>
          <w:spacing w:val="-1"/>
          <w:position w:val="-1"/>
          <w:sz w:val="24"/>
          <w:szCs w:val="24"/>
        </w:rPr>
        <w:t>A</w:t>
      </w:r>
      <w:r w:rsidR="00BE02FD">
        <w:rPr>
          <w:b/>
          <w:position w:val="-1"/>
          <w:sz w:val="24"/>
          <w:szCs w:val="24"/>
        </w:rPr>
        <w:t>TION OF</w:t>
      </w:r>
      <w:r w:rsidR="00BE02FD">
        <w:rPr>
          <w:b/>
          <w:spacing w:val="2"/>
          <w:position w:val="-1"/>
          <w:sz w:val="24"/>
          <w:szCs w:val="24"/>
        </w:rPr>
        <w:t>C</w:t>
      </w:r>
      <w:r w:rsidR="00BE02FD">
        <w:rPr>
          <w:b/>
          <w:position w:val="-1"/>
          <w:sz w:val="24"/>
          <w:szCs w:val="24"/>
        </w:rPr>
        <w:t>ONTR</w:t>
      </w:r>
      <w:r w:rsidR="00BE02FD">
        <w:rPr>
          <w:b/>
          <w:spacing w:val="-1"/>
          <w:position w:val="-1"/>
          <w:sz w:val="24"/>
          <w:szCs w:val="24"/>
        </w:rPr>
        <w:t>A</w:t>
      </w:r>
      <w:r w:rsidR="00BE02FD">
        <w:rPr>
          <w:b/>
          <w:position w:val="-1"/>
          <w:sz w:val="24"/>
          <w:szCs w:val="24"/>
        </w:rPr>
        <w:t>CTBY L</w:t>
      </w:r>
      <w:r w:rsidR="00BE02FD">
        <w:rPr>
          <w:b/>
          <w:spacing w:val="1"/>
          <w:position w:val="-1"/>
          <w:sz w:val="24"/>
          <w:szCs w:val="24"/>
        </w:rPr>
        <w:t>ES</w:t>
      </w:r>
      <w:r w:rsidR="00BE02FD">
        <w:rPr>
          <w:b/>
          <w:spacing w:val="-1"/>
          <w:position w:val="-1"/>
          <w:sz w:val="24"/>
          <w:szCs w:val="24"/>
        </w:rPr>
        <w:t>S</w:t>
      </w:r>
      <w:r w:rsidR="00BE02FD">
        <w:rPr>
          <w:b/>
          <w:spacing w:val="-2"/>
          <w:position w:val="-1"/>
          <w:sz w:val="24"/>
          <w:szCs w:val="24"/>
        </w:rPr>
        <w:t>O</w:t>
      </w:r>
      <w:r w:rsidR="00BE02FD">
        <w:rPr>
          <w:b/>
          <w:position w:val="-1"/>
          <w:sz w:val="24"/>
          <w:szCs w:val="24"/>
        </w:rPr>
        <w:t>R/LE</w:t>
      </w:r>
      <w:r w:rsidR="00BE02FD">
        <w:rPr>
          <w:b/>
          <w:spacing w:val="1"/>
          <w:position w:val="-1"/>
          <w:sz w:val="24"/>
          <w:szCs w:val="24"/>
        </w:rPr>
        <w:t>S</w:t>
      </w:r>
      <w:r w:rsidR="00BE02FD">
        <w:rPr>
          <w:b/>
          <w:spacing w:val="-1"/>
          <w:position w:val="-1"/>
          <w:sz w:val="24"/>
          <w:szCs w:val="24"/>
        </w:rPr>
        <w:t>S</w:t>
      </w:r>
      <w:r w:rsidR="00BE02FD">
        <w:rPr>
          <w:b/>
          <w:position w:val="-1"/>
          <w:sz w:val="24"/>
          <w:szCs w:val="24"/>
        </w:rPr>
        <w:t>EE:</w:t>
      </w:r>
    </w:p>
    <w:p w:rsidR="00865E4A" w:rsidRDefault="00865E4A">
      <w:pPr>
        <w:spacing w:before="12" w:line="240" w:lineRule="exact"/>
        <w:rPr>
          <w:sz w:val="24"/>
          <w:szCs w:val="24"/>
        </w:rPr>
      </w:pPr>
    </w:p>
    <w:p w:rsidR="00865E4A" w:rsidRDefault="00BE02FD">
      <w:pPr>
        <w:spacing w:before="29" w:line="260" w:lineRule="exact"/>
        <w:ind w:left="460"/>
        <w:rPr>
          <w:sz w:val="24"/>
          <w:szCs w:val="24"/>
        </w:rPr>
      </w:pPr>
      <w:r>
        <w:rPr>
          <w:b/>
          <w:i/>
          <w:position w:val="-1"/>
          <w:sz w:val="24"/>
          <w:szCs w:val="24"/>
        </w:rPr>
        <w:t>(a)</w:t>
      </w:r>
      <w:r>
        <w:rPr>
          <w:b/>
          <w:i/>
          <w:position w:val="-1"/>
          <w:sz w:val="24"/>
          <w:szCs w:val="24"/>
          <w:u w:val="thick" w:color="000000"/>
        </w:rPr>
        <w:t>G</w:t>
      </w:r>
      <w:r>
        <w:rPr>
          <w:b/>
          <w:i/>
          <w:spacing w:val="-1"/>
          <w:position w:val="-1"/>
          <w:sz w:val="24"/>
          <w:szCs w:val="24"/>
          <w:u w:val="thick" w:color="000000"/>
        </w:rPr>
        <w:t>O</w:t>
      </w:r>
      <w:r>
        <w:rPr>
          <w:b/>
          <w:i/>
          <w:position w:val="-1"/>
          <w:sz w:val="24"/>
          <w:szCs w:val="24"/>
          <w:u w:val="thick" w:color="000000"/>
        </w:rPr>
        <w:t>ODFAITH: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/>
        <w:rPr>
          <w:sz w:val="24"/>
          <w:szCs w:val="24"/>
        </w:rPr>
      </w:pPr>
      <w:r>
        <w:rPr>
          <w:sz w:val="24"/>
          <w:szCs w:val="24"/>
        </w:rPr>
        <w:t>Thep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keto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hwith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tto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hot</w:t>
      </w:r>
      <w:r>
        <w:rPr>
          <w:spacing w:val="3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sContr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</w:p>
    <w:p w:rsidR="00865E4A" w:rsidRDefault="00BE02FD">
      <w:pPr>
        <w:ind w:left="100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to adopt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le 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to ens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rether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ofthe obj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of this 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8772BE">
      <w:pPr>
        <w:spacing w:line="260" w:lineRule="exact"/>
        <w:ind w:left="46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37</w:t>
      </w:r>
      <w:r w:rsidR="00BE02FD">
        <w:rPr>
          <w:b/>
          <w:position w:val="-1"/>
          <w:sz w:val="24"/>
          <w:szCs w:val="24"/>
        </w:rPr>
        <w:t xml:space="preserve">. </w:t>
      </w:r>
      <w:r w:rsidR="00BE02FD">
        <w:rPr>
          <w:b/>
          <w:spacing w:val="1"/>
          <w:position w:val="-1"/>
          <w:sz w:val="24"/>
          <w:szCs w:val="24"/>
        </w:rPr>
        <w:t>S</w:t>
      </w:r>
      <w:r w:rsidR="00BE02FD">
        <w:rPr>
          <w:b/>
          <w:position w:val="-1"/>
          <w:sz w:val="24"/>
          <w:szCs w:val="24"/>
        </w:rPr>
        <w:t>ET</w:t>
      </w:r>
      <w:r w:rsidR="00BE02FD">
        <w:rPr>
          <w:b/>
          <w:spacing w:val="-2"/>
          <w:position w:val="-1"/>
          <w:sz w:val="24"/>
          <w:szCs w:val="24"/>
        </w:rPr>
        <w:t>T</w:t>
      </w:r>
      <w:r w:rsidR="00BE02FD">
        <w:rPr>
          <w:b/>
          <w:position w:val="-1"/>
          <w:sz w:val="24"/>
          <w:szCs w:val="24"/>
        </w:rPr>
        <w:t>LE</w:t>
      </w:r>
      <w:r w:rsidR="00BE02FD">
        <w:rPr>
          <w:b/>
          <w:spacing w:val="-1"/>
          <w:position w:val="-1"/>
          <w:sz w:val="24"/>
          <w:szCs w:val="24"/>
        </w:rPr>
        <w:t>M</w:t>
      </w:r>
      <w:r w:rsidR="00BE02FD">
        <w:rPr>
          <w:b/>
          <w:position w:val="-1"/>
          <w:sz w:val="24"/>
          <w:szCs w:val="24"/>
        </w:rPr>
        <w:t>ENT OFDIS</w:t>
      </w:r>
      <w:r w:rsidR="00BE02FD">
        <w:rPr>
          <w:b/>
          <w:spacing w:val="-2"/>
          <w:position w:val="-1"/>
          <w:sz w:val="24"/>
          <w:szCs w:val="24"/>
        </w:rPr>
        <w:t>P</w:t>
      </w:r>
      <w:r w:rsidR="00BE02FD">
        <w:rPr>
          <w:b/>
          <w:position w:val="-1"/>
          <w:sz w:val="24"/>
          <w:szCs w:val="24"/>
        </w:rPr>
        <w:t>UT</w:t>
      </w:r>
      <w:r w:rsidR="00BE02FD">
        <w:rPr>
          <w:b/>
          <w:spacing w:val="1"/>
          <w:position w:val="-1"/>
          <w:sz w:val="24"/>
          <w:szCs w:val="24"/>
        </w:rPr>
        <w:t>ES</w:t>
      </w:r>
      <w:r w:rsidR="00BE02FD">
        <w:rPr>
          <w:b/>
          <w:position w:val="-1"/>
          <w:sz w:val="24"/>
          <w:szCs w:val="24"/>
        </w:rPr>
        <w:t>:</w:t>
      </w:r>
    </w:p>
    <w:p w:rsidR="00865E4A" w:rsidRDefault="00865E4A">
      <w:pPr>
        <w:spacing w:before="12" w:line="240" w:lineRule="exact"/>
        <w:rPr>
          <w:sz w:val="24"/>
          <w:szCs w:val="24"/>
        </w:rPr>
      </w:pPr>
    </w:p>
    <w:p w:rsidR="00865E4A" w:rsidRDefault="00BE02FD">
      <w:pPr>
        <w:spacing w:before="29" w:line="260" w:lineRule="exact"/>
        <w:ind w:left="460"/>
        <w:rPr>
          <w:sz w:val="24"/>
          <w:szCs w:val="24"/>
        </w:rPr>
      </w:pPr>
      <w:r>
        <w:rPr>
          <w:b/>
          <w:i/>
          <w:position w:val="-1"/>
          <w:sz w:val="24"/>
          <w:szCs w:val="24"/>
        </w:rPr>
        <w:t>(a)AMI</w:t>
      </w:r>
      <w:r>
        <w:rPr>
          <w:b/>
          <w:i/>
          <w:spacing w:val="1"/>
          <w:position w:val="-1"/>
          <w:sz w:val="24"/>
          <w:szCs w:val="24"/>
        </w:rPr>
        <w:t>C</w:t>
      </w:r>
      <w:r>
        <w:rPr>
          <w:b/>
          <w:i/>
          <w:position w:val="-1"/>
          <w:sz w:val="24"/>
          <w:szCs w:val="24"/>
        </w:rPr>
        <w:t>AB</w:t>
      </w:r>
      <w:r>
        <w:rPr>
          <w:b/>
          <w:i/>
          <w:spacing w:val="-3"/>
          <w:position w:val="-1"/>
          <w:sz w:val="24"/>
          <w:szCs w:val="24"/>
        </w:rPr>
        <w:t>L</w:t>
      </w:r>
      <w:r>
        <w:rPr>
          <w:b/>
          <w:i/>
          <w:position w:val="-1"/>
          <w:sz w:val="24"/>
          <w:szCs w:val="24"/>
        </w:rPr>
        <w:t xml:space="preserve">E </w:t>
      </w:r>
      <w:r>
        <w:rPr>
          <w:b/>
          <w:i/>
          <w:spacing w:val="1"/>
          <w:position w:val="-1"/>
          <w:sz w:val="24"/>
          <w:szCs w:val="24"/>
        </w:rPr>
        <w:t>S</w:t>
      </w:r>
      <w:r>
        <w:rPr>
          <w:b/>
          <w:i/>
          <w:position w:val="-1"/>
          <w:sz w:val="24"/>
          <w:szCs w:val="24"/>
        </w:rPr>
        <w:t>ETTLE</w:t>
      </w:r>
      <w:r>
        <w:rPr>
          <w:b/>
          <w:i/>
          <w:spacing w:val="-2"/>
          <w:position w:val="-1"/>
          <w:sz w:val="24"/>
          <w:szCs w:val="24"/>
        </w:rPr>
        <w:t>M</w:t>
      </w:r>
      <w:r>
        <w:rPr>
          <w:b/>
          <w:i/>
          <w:position w:val="-1"/>
          <w:sz w:val="24"/>
          <w:szCs w:val="24"/>
        </w:rPr>
        <w:t>EN</w:t>
      </w:r>
      <w:r>
        <w:rPr>
          <w:b/>
          <w:i/>
          <w:spacing w:val="-1"/>
          <w:position w:val="-1"/>
          <w:sz w:val="24"/>
          <w:szCs w:val="24"/>
        </w:rPr>
        <w:t>T</w:t>
      </w:r>
      <w:r>
        <w:rPr>
          <w:b/>
          <w:i/>
          <w:position w:val="-1"/>
          <w:sz w:val="24"/>
          <w:szCs w:val="24"/>
        </w:rPr>
        <w:t>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100" w:right="77"/>
        <w:jc w:val="both"/>
        <w:rPr>
          <w:sz w:val="24"/>
          <w:szCs w:val="24"/>
        </w:rPr>
      </w:pPr>
      <w:r>
        <w:rPr>
          <w:sz w:val="24"/>
          <w:szCs w:val="24"/>
        </w:rPr>
        <w:t>Thep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ethat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voida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solu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ionofdisputesis</w:t>
      </w:r>
      <w:r>
        <w:rPr>
          <w:spacing w:val="-1"/>
          <w:sz w:val="24"/>
          <w:szCs w:val="24"/>
        </w:rPr>
        <w:t>c</w:t>
      </w:r>
      <w:r>
        <w:rPr>
          <w:spacing w:val="6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lforasmooth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ndthesu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ssofthe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nment.The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llusetheirb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ortsto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lldisputes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risi</w:t>
      </w:r>
      <w:r>
        <w:rPr>
          <w:spacing w:val="6"/>
          <w:sz w:val="24"/>
          <w:szCs w:val="24"/>
        </w:rPr>
        <w:t>n</w:t>
      </w:r>
      <w:r>
        <w:rPr>
          <w:sz w:val="24"/>
          <w:szCs w:val="24"/>
        </w:rPr>
        <w:t>g 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toforin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onwithth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sContr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tation.</w:t>
      </w:r>
    </w:p>
    <w:p w:rsidR="00865E4A" w:rsidRDefault="00865E4A">
      <w:pPr>
        <w:spacing w:before="1" w:line="280" w:lineRule="exact"/>
        <w:rPr>
          <w:sz w:val="28"/>
          <w:szCs w:val="28"/>
        </w:rPr>
      </w:pPr>
    </w:p>
    <w:p w:rsidR="00865E4A" w:rsidRDefault="00BE02FD">
      <w:pPr>
        <w:spacing w:line="260" w:lineRule="exact"/>
        <w:ind w:left="460"/>
        <w:rPr>
          <w:sz w:val="24"/>
          <w:szCs w:val="24"/>
        </w:rPr>
      </w:pPr>
      <w:r>
        <w:rPr>
          <w:b/>
          <w:i/>
          <w:position w:val="-1"/>
          <w:sz w:val="24"/>
          <w:szCs w:val="24"/>
        </w:rPr>
        <w:t>(b)ARBITRATIO</w:t>
      </w:r>
      <w:r>
        <w:rPr>
          <w:b/>
          <w:i/>
          <w:spacing w:val="-1"/>
          <w:position w:val="-1"/>
          <w:sz w:val="24"/>
          <w:szCs w:val="24"/>
        </w:rPr>
        <w:t>N</w:t>
      </w:r>
      <w:r>
        <w:rPr>
          <w:b/>
          <w:i/>
          <w:position w:val="-1"/>
          <w:sz w:val="24"/>
          <w:szCs w:val="24"/>
        </w:rPr>
        <w:t>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Pr="00B03340" w:rsidRDefault="00BE02FD" w:rsidP="00B03340">
      <w:pPr>
        <w:pStyle w:val="NoSpacing"/>
        <w:rPr>
          <w:sz w:val="26"/>
          <w:szCs w:val="26"/>
        </w:rPr>
        <w:sectPr w:rsidR="00865E4A" w:rsidRPr="00B03340">
          <w:pgSz w:w="12240" w:h="15840"/>
          <w:pgMar w:top="920" w:right="1320" w:bottom="280" w:left="1340" w:header="0" w:footer="881" w:gutter="0"/>
          <w:cols w:space="720"/>
        </w:sectPr>
      </w:pPr>
      <w:r w:rsidRPr="00B03340">
        <w:rPr>
          <w:spacing w:val="-3"/>
          <w:sz w:val="26"/>
          <w:szCs w:val="26"/>
        </w:rPr>
        <w:t>I</w:t>
      </w:r>
      <w:r w:rsidRPr="00B03340">
        <w:rPr>
          <w:sz w:val="26"/>
          <w:szCs w:val="26"/>
        </w:rPr>
        <w:t>fthe</w:t>
      </w:r>
      <w:r w:rsidR="00751BAB" w:rsidRPr="00B03340">
        <w:rPr>
          <w:spacing w:val="4"/>
          <w:sz w:val="26"/>
          <w:szCs w:val="26"/>
        </w:rPr>
        <w:t xml:space="preserve"> Directorate of Human Rights</w:t>
      </w:r>
      <w:r w:rsidRPr="00B03340">
        <w:rPr>
          <w:sz w:val="26"/>
          <w:szCs w:val="26"/>
        </w:rPr>
        <w:t>,</w:t>
      </w:r>
      <w:r w:rsidR="00751BAB" w:rsidRPr="00B03340">
        <w:rPr>
          <w:sz w:val="26"/>
          <w:szCs w:val="26"/>
        </w:rPr>
        <w:t xml:space="preserve"> Government of Sindh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>ndthe</w:t>
      </w:r>
      <w:r w:rsidRPr="00B03340">
        <w:rPr>
          <w:spacing w:val="-2"/>
          <w:sz w:val="26"/>
          <w:szCs w:val="26"/>
        </w:rPr>
        <w:t>B</w:t>
      </w:r>
      <w:r w:rsidRPr="00B03340">
        <w:rPr>
          <w:sz w:val="26"/>
          <w:szCs w:val="26"/>
        </w:rPr>
        <w:t>idderf</w:t>
      </w:r>
      <w:r w:rsidRPr="00B03340">
        <w:rPr>
          <w:spacing w:val="-2"/>
          <w:sz w:val="26"/>
          <w:szCs w:val="26"/>
        </w:rPr>
        <w:t>a</w:t>
      </w:r>
      <w:r w:rsidRPr="00B03340">
        <w:rPr>
          <w:sz w:val="26"/>
          <w:szCs w:val="26"/>
        </w:rPr>
        <w:t>ilto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>m</w:t>
      </w:r>
      <w:r w:rsidRPr="00B03340">
        <w:rPr>
          <w:spacing w:val="1"/>
          <w:sz w:val="26"/>
          <w:szCs w:val="26"/>
        </w:rPr>
        <w:t>i</w:t>
      </w:r>
      <w:r w:rsidRPr="00B03340">
        <w:rPr>
          <w:spacing w:val="-1"/>
          <w:sz w:val="26"/>
          <w:szCs w:val="26"/>
        </w:rPr>
        <w:t>ca</w:t>
      </w:r>
      <w:r w:rsidRPr="00B03340">
        <w:rPr>
          <w:sz w:val="26"/>
          <w:szCs w:val="26"/>
        </w:rPr>
        <w:t>b</w:t>
      </w:r>
      <w:r w:rsidRPr="00B03340">
        <w:rPr>
          <w:spacing w:val="3"/>
          <w:sz w:val="26"/>
          <w:szCs w:val="26"/>
        </w:rPr>
        <w:t>l</w:t>
      </w:r>
      <w:r w:rsidRPr="00B03340">
        <w:rPr>
          <w:sz w:val="26"/>
          <w:szCs w:val="26"/>
        </w:rPr>
        <w:t>y s</w:t>
      </w:r>
      <w:r w:rsidRPr="00B03340">
        <w:rPr>
          <w:spacing w:val="-1"/>
          <w:sz w:val="26"/>
          <w:szCs w:val="26"/>
        </w:rPr>
        <w:t>e</w:t>
      </w:r>
      <w:r w:rsidRPr="00B03340">
        <w:rPr>
          <w:sz w:val="26"/>
          <w:szCs w:val="26"/>
        </w:rPr>
        <w:t>t</w:t>
      </w:r>
      <w:r w:rsidRPr="00B03340">
        <w:rPr>
          <w:spacing w:val="1"/>
          <w:sz w:val="26"/>
          <w:szCs w:val="26"/>
        </w:rPr>
        <w:t>t</w:t>
      </w:r>
      <w:r w:rsidRPr="00B03340">
        <w:rPr>
          <w:sz w:val="26"/>
          <w:szCs w:val="26"/>
        </w:rPr>
        <w:t>le</w:t>
      </w:r>
      <w:r w:rsidRPr="00B03340">
        <w:rPr>
          <w:spacing w:val="-1"/>
          <w:sz w:val="26"/>
          <w:szCs w:val="26"/>
        </w:rPr>
        <w:t>a</w:t>
      </w:r>
      <w:r w:rsidRPr="00B03340">
        <w:rPr>
          <w:spacing w:val="2"/>
          <w:sz w:val="26"/>
          <w:szCs w:val="26"/>
        </w:rPr>
        <w:t>n</w:t>
      </w:r>
      <w:r w:rsidRPr="00B03340">
        <w:rPr>
          <w:sz w:val="26"/>
          <w:szCs w:val="26"/>
        </w:rPr>
        <w:t>y dispute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>risi</w:t>
      </w:r>
      <w:r w:rsidRPr="00B03340">
        <w:rPr>
          <w:spacing w:val="3"/>
          <w:sz w:val="26"/>
          <w:szCs w:val="26"/>
        </w:rPr>
        <w:t>n</w:t>
      </w:r>
      <w:r w:rsidRPr="00B03340">
        <w:rPr>
          <w:sz w:val="26"/>
          <w:szCs w:val="26"/>
        </w:rPr>
        <w:t>goutoforin</w:t>
      </w:r>
      <w:r w:rsidRPr="00B03340">
        <w:rPr>
          <w:spacing w:val="-1"/>
          <w:sz w:val="26"/>
          <w:szCs w:val="26"/>
        </w:rPr>
        <w:t>c</w:t>
      </w:r>
      <w:r w:rsidRPr="00B03340">
        <w:rPr>
          <w:sz w:val="26"/>
          <w:szCs w:val="26"/>
        </w:rPr>
        <w:t>onn</w:t>
      </w:r>
      <w:r w:rsidRPr="00B03340">
        <w:rPr>
          <w:spacing w:val="-1"/>
          <w:sz w:val="26"/>
          <w:szCs w:val="26"/>
        </w:rPr>
        <w:t>ec</w:t>
      </w:r>
      <w:r w:rsidRPr="00B03340">
        <w:rPr>
          <w:sz w:val="26"/>
          <w:szCs w:val="26"/>
        </w:rPr>
        <w:t>t</w:t>
      </w:r>
      <w:r w:rsidRPr="00B03340">
        <w:rPr>
          <w:spacing w:val="3"/>
          <w:sz w:val="26"/>
          <w:szCs w:val="26"/>
        </w:rPr>
        <w:t>i</w:t>
      </w:r>
      <w:r w:rsidRPr="00B03340">
        <w:rPr>
          <w:sz w:val="26"/>
          <w:szCs w:val="26"/>
        </w:rPr>
        <w:t>onwiththeContr</w:t>
      </w:r>
      <w:r w:rsidRPr="00B03340">
        <w:rPr>
          <w:spacing w:val="-1"/>
          <w:sz w:val="26"/>
          <w:szCs w:val="26"/>
        </w:rPr>
        <w:t>ac</w:t>
      </w:r>
      <w:r w:rsidRPr="00B03340">
        <w:rPr>
          <w:sz w:val="26"/>
          <w:szCs w:val="26"/>
        </w:rPr>
        <w:t>tw</w:t>
      </w:r>
      <w:r w:rsidRPr="00B03340">
        <w:rPr>
          <w:spacing w:val="-2"/>
          <w:sz w:val="26"/>
          <w:szCs w:val="26"/>
        </w:rPr>
        <w:t>i</w:t>
      </w:r>
      <w:r w:rsidRPr="00B03340">
        <w:rPr>
          <w:sz w:val="26"/>
          <w:szCs w:val="26"/>
        </w:rPr>
        <w:t>th</w:t>
      </w:r>
      <w:r w:rsidRPr="00B03340">
        <w:rPr>
          <w:spacing w:val="1"/>
          <w:sz w:val="26"/>
          <w:szCs w:val="26"/>
        </w:rPr>
        <w:t>i</w:t>
      </w:r>
      <w:r w:rsidRPr="00B03340">
        <w:rPr>
          <w:sz w:val="26"/>
          <w:szCs w:val="26"/>
        </w:rPr>
        <w:t>nT</w:t>
      </w:r>
      <w:r w:rsidRPr="00B03340">
        <w:rPr>
          <w:spacing w:val="-1"/>
          <w:sz w:val="26"/>
          <w:szCs w:val="26"/>
        </w:rPr>
        <w:t>e</w:t>
      </w:r>
      <w:r w:rsidRPr="00B03340">
        <w:rPr>
          <w:sz w:val="26"/>
          <w:szCs w:val="26"/>
        </w:rPr>
        <w:t>n(10)d</w:t>
      </w:r>
      <w:r w:rsidRPr="00B03340">
        <w:rPr>
          <w:spacing w:val="1"/>
          <w:sz w:val="26"/>
          <w:szCs w:val="26"/>
        </w:rPr>
        <w:t>a</w:t>
      </w:r>
      <w:r w:rsidRPr="00B03340">
        <w:rPr>
          <w:spacing w:val="-5"/>
          <w:sz w:val="26"/>
          <w:szCs w:val="26"/>
        </w:rPr>
        <w:t>y</w:t>
      </w:r>
      <w:r w:rsidRPr="00B03340">
        <w:rPr>
          <w:sz w:val="26"/>
          <w:szCs w:val="26"/>
        </w:rPr>
        <w:t xml:space="preserve">sof </w:t>
      </w:r>
      <w:r w:rsidRPr="00B03340">
        <w:rPr>
          <w:spacing w:val="-1"/>
          <w:sz w:val="26"/>
          <w:szCs w:val="26"/>
        </w:rPr>
        <w:t>c</w:t>
      </w:r>
      <w:r w:rsidRPr="00B03340">
        <w:rPr>
          <w:sz w:val="26"/>
          <w:szCs w:val="26"/>
        </w:rPr>
        <w:t>om</w:t>
      </w:r>
      <w:r w:rsidRPr="00B03340">
        <w:rPr>
          <w:spacing w:val="1"/>
          <w:sz w:val="26"/>
          <w:szCs w:val="26"/>
        </w:rPr>
        <w:t>m</w:t>
      </w:r>
      <w:r w:rsidRPr="00B03340">
        <w:rPr>
          <w:spacing w:val="-1"/>
          <w:sz w:val="26"/>
          <w:szCs w:val="26"/>
        </w:rPr>
        <w:t>e</w:t>
      </w:r>
      <w:r w:rsidRPr="00B03340">
        <w:rPr>
          <w:sz w:val="26"/>
          <w:szCs w:val="26"/>
        </w:rPr>
        <w:t>n</w:t>
      </w:r>
      <w:r w:rsidRPr="00B03340">
        <w:rPr>
          <w:spacing w:val="-1"/>
          <w:sz w:val="26"/>
          <w:szCs w:val="26"/>
        </w:rPr>
        <w:t>ce</w:t>
      </w:r>
      <w:r w:rsidRPr="00B03340">
        <w:rPr>
          <w:sz w:val="26"/>
          <w:szCs w:val="26"/>
        </w:rPr>
        <w:t>mentofsu</w:t>
      </w:r>
      <w:r w:rsidRPr="00B03340">
        <w:rPr>
          <w:spacing w:val="-1"/>
          <w:sz w:val="26"/>
          <w:szCs w:val="26"/>
        </w:rPr>
        <w:t>c</w:t>
      </w:r>
      <w:r w:rsidRPr="00B03340">
        <w:rPr>
          <w:sz w:val="26"/>
          <w:szCs w:val="26"/>
        </w:rPr>
        <w:t>h</w:t>
      </w:r>
      <w:r w:rsidRPr="00B03340">
        <w:rPr>
          <w:spacing w:val="3"/>
          <w:sz w:val="26"/>
          <w:szCs w:val="26"/>
        </w:rPr>
        <w:t>i</w:t>
      </w:r>
      <w:r w:rsidRPr="00B03340">
        <w:rPr>
          <w:sz w:val="26"/>
          <w:szCs w:val="26"/>
        </w:rPr>
        <w:t>nfo</w:t>
      </w:r>
      <w:r w:rsidRPr="00B03340">
        <w:rPr>
          <w:spacing w:val="-1"/>
          <w:sz w:val="26"/>
          <w:szCs w:val="26"/>
        </w:rPr>
        <w:t>r</w:t>
      </w:r>
      <w:r w:rsidRPr="00B03340">
        <w:rPr>
          <w:sz w:val="26"/>
          <w:szCs w:val="26"/>
        </w:rPr>
        <w:t>maln</w:t>
      </w:r>
      <w:r w:rsidRPr="00B03340">
        <w:rPr>
          <w:spacing w:val="1"/>
          <w:sz w:val="26"/>
          <w:szCs w:val="26"/>
        </w:rPr>
        <w:t>e</w:t>
      </w:r>
      <w:r w:rsidRPr="00B03340">
        <w:rPr>
          <w:spacing w:val="-2"/>
          <w:sz w:val="26"/>
          <w:szCs w:val="26"/>
        </w:rPr>
        <w:t>g</w:t>
      </w:r>
      <w:r w:rsidRPr="00B03340">
        <w:rPr>
          <w:sz w:val="26"/>
          <w:szCs w:val="26"/>
        </w:rPr>
        <w:t>ot</w:t>
      </w:r>
      <w:r w:rsidRPr="00B03340">
        <w:rPr>
          <w:spacing w:val="1"/>
          <w:sz w:val="26"/>
          <w:szCs w:val="26"/>
        </w:rPr>
        <w:t>i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>t</w:t>
      </w:r>
      <w:r w:rsidRPr="00B03340">
        <w:rPr>
          <w:spacing w:val="1"/>
          <w:sz w:val="26"/>
          <w:szCs w:val="26"/>
        </w:rPr>
        <w:t>i</w:t>
      </w:r>
      <w:r w:rsidRPr="00B03340">
        <w:rPr>
          <w:sz w:val="26"/>
          <w:szCs w:val="26"/>
        </w:rPr>
        <w:t>ons,thedisputesh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>llbe r</w:t>
      </w:r>
      <w:r w:rsidRPr="00B03340">
        <w:rPr>
          <w:spacing w:val="-2"/>
          <w:sz w:val="26"/>
          <w:szCs w:val="26"/>
        </w:rPr>
        <w:t>e</w:t>
      </w:r>
      <w:r w:rsidRPr="00B03340">
        <w:rPr>
          <w:spacing w:val="1"/>
          <w:sz w:val="26"/>
          <w:szCs w:val="26"/>
        </w:rPr>
        <w:t>f</w:t>
      </w:r>
      <w:r w:rsidRPr="00B03340">
        <w:rPr>
          <w:spacing w:val="-1"/>
          <w:sz w:val="26"/>
          <w:szCs w:val="26"/>
        </w:rPr>
        <w:t>e</w:t>
      </w:r>
      <w:r w:rsidRPr="00B03340">
        <w:rPr>
          <w:sz w:val="26"/>
          <w:szCs w:val="26"/>
        </w:rPr>
        <w:t>r</w:t>
      </w:r>
      <w:r w:rsidRPr="00B03340">
        <w:rPr>
          <w:spacing w:val="1"/>
          <w:sz w:val="26"/>
          <w:szCs w:val="26"/>
        </w:rPr>
        <w:t>r</w:t>
      </w:r>
      <w:r w:rsidRPr="00B03340">
        <w:rPr>
          <w:spacing w:val="-1"/>
          <w:sz w:val="26"/>
          <w:szCs w:val="26"/>
        </w:rPr>
        <w:t>e</w:t>
      </w:r>
      <w:r w:rsidRPr="00B03340">
        <w:rPr>
          <w:sz w:val="26"/>
          <w:szCs w:val="26"/>
        </w:rPr>
        <w:t>dto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>rbitr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>t</w:t>
      </w:r>
      <w:r w:rsidRPr="00B03340">
        <w:rPr>
          <w:spacing w:val="1"/>
          <w:sz w:val="26"/>
          <w:szCs w:val="26"/>
        </w:rPr>
        <w:t>i</w:t>
      </w:r>
      <w:r w:rsidRPr="00B03340">
        <w:rPr>
          <w:sz w:val="26"/>
          <w:szCs w:val="26"/>
        </w:rPr>
        <w:t xml:space="preserve">onof two 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>rbitr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>tors,onetobe</w:t>
      </w:r>
      <w:r w:rsidRPr="00B03340">
        <w:rPr>
          <w:spacing w:val="-1"/>
          <w:sz w:val="26"/>
          <w:szCs w:val="26"/>
        </w:rPr>
        <w:t>a</w:t>
      </w:r>
      <w:r w:rsidRPr="00B03340">
        <w:rPr>
          <w:spacing w:val="2"/>
          <w:sz w:val="26"/>
          <w:szCs w:val="26"/>
        </w:rPr>
        <w:t>p</w:t>
      </w:r>
      <w:r w:rsidRPr="00B03340">
        <w:rPr>
          <w:sz w:val="26"/>
          <w:szCs w:val="26"/>
        </w:rPr>
        <w:t>poin</w:t>
      </w:r>
      <w:r w:rsidRPr="00B03340">
        <w:rPr>
          <w:spacing w:val="1"/>
          <w:sz w:val="26"/>
          <w:szCs w:val="26"/>
        </w:rPr>
        <w:t>t</w:t>
      </w:r>
      <w:r w:rsidRPr="00B03340">
        <w:rPr>
          <w:spacing w:val="-1"/>
          <w:sz w:val="26"/>
          <w:szCs w:val="26"/>
        </w:rPr>
        <w:t>e</w:t>
      </w:r>
      <w:r w:rsidRPr="00B03340">
        <w:rPr>
          <w:sz w:val="26"/>
          <w:szCs w:val="26"/>
        </w:rPr>
        <w:t>d</w:t>
      </w:r>
      <w:r w:rsidRPr="00B03340">
        <w:rPr>
          <w:spacing w:val="2"/>
          <w:sz w:val="26"/>
          <w:szCs w:val="26"/>
        </w:rPr>
        <w:t>b</w:t>
      </w:r>
      <w:r w:rsidRPr="00B03340">
        <w:rPr>
          <w:sz w:val="26"/>
          <w:szCs w:val="26"/>
        </w:rPr>
        <w:t xml:space="preserve">y </w:t>
      </w:r>
      <w:r w:rsidRPr="00B03340">
        <w:rPr>
          <w:spacing w:val="1"/>
          <w:sz w:val="26"/>
          <w:szCs w:val="26"/>
        </w:rPr>
        <w:t>e</w:t>
      </w:r>
      <w:r w:rsidRPr="00B03340">
        <w:rPr>
          <w:spacing w:val="-1"/>
          <w:sz w:val="26"/>
          <w:szCs w:val="26"/>
        </w:rPr>
        <w:t>ac</w:t>
      </w:r>
      <w:r w:rsidRPr="00B03340">
        <w:rPr>
          <w:sz w:val="26"/>
          <w:szCs w:val="26"/>
        </w:rPr>
        <w:t>hp</w:t>
      </w:r>
      <w:r w:rsidRPr="00B03340">
        <w:rPr>
          <w:spacing w:val="1"/>
          <w:sz w:val="26"/>
          <w:szCs w:val="26"/>
        </w:rPr>
        <w:t>a</w:t>
      </w:r>
      <w:r w:rsidRPr="00B03340">
        <w:rPr>
          <w:sz w:val="26"/>
          <w:szCs w:val="26"/>
        </w:rPr>
        <w:t>r</w:t>
      </w:r>
      <w:r w:rsidRPr="00B03340">
        <w:rPr>
          <w:spacing w:val="4"/>
          <w:sz w:val="26"/>
          <w:szCs w:val="26"/>
        </w:rPr>
        <w:t>t</w:t>
      </w:r>
      <w:r w:rsidRPr="00B03340">
        <w:rPr>
          <w:spacing w:val="-5"/>
          <w:sz w:val="26"/>
          <w:szCs w:val="26"/>
        </w:rPr>
        <w:t>y</w:t>
      </w:r>
      <w:r w:rsidRPr="00B03340">
        <w:rPr>
          <w:sz w:val="26"/>
          <w:szCs w:val="26"/>
        </w:rPr>
        <w:t>,in</w:t>
      </w:r>
      <w:r w:rsidRPr="00B03340">
        <w:rPr>
          <w:spacing w:val="-1"/>
          <w:sz w:val="26"/>
          <w:szCs w:val="26"/>
        </w:rPr>
        <w:t>acc</w:t>
      </w:r>
      <w:r w:rsidRPr="00B03340">
        <w:rPr>
          <w:sz w:val="26"/>
          <w:szCs w:val="26"/>
        </w:rPr>
        <w:t>or</w:t>
      </w:r>
      <w:r w:rsidRPr="00B03340">
        <w:rPr>
          <w:spacing w:val="1"/>
          <w:sz w:val="26"/>
          <w:szCs w:val="26"/>
        </w:rPr>
        <w:t>d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>n</w:t>
      </w:r>
      <w:r w:rsidRPr="00B03340">
        <w:rPr>
          <w:spacing w:val="1"/>
          <w:sz w:val="26"/>
          <w:szCs w:val="26"/>
        </w:rPr>
        <w:t>c</w:t>
      </w:r>
      <w:r w:rsidRPr="00B03340">
        <w:rPr>
          <w:sz w:val="26"/>
          <w:szCs w:val="26"/>
        </w:rPr>
        <w:t>ewiththeA</w:t>
      </w:r>
      <w:r w:rsidRPr="00B03340">
        <w:rPr>
          <w:spacing w:val="-1"/>
          <w:sz w:val="26"/>
          <w:szCs w:val="26"/>
        </w:rPr>
        <w:t>r</w:t>
      </w:r>
      <w:r w:rsidRPr="00B03340">
        <w:rPr>
          <w:sz w:val="26"/>
          <w:szCs w:val="26"/>
        </w:rPr>
        <w:t>bi</w:t>
      </w:r>
      <w:r w:rsidRPr="00B03340">
        <w:rPr>
          <w:spacing w:val="1"/>
          <w:sz w:val="26"/>
          <w:szCs w:val="26"/>
        </w:rPr>
        <w:t>t</w:t>
      </w:r>
      <w:r w:rsidRPr="00B03340">
        <w:rPr>
          <w:sz w:val="26"/>
          <w:szCs w:val="26"/>
        </w:rPr>
        <w:t>r</w:t>
      </w:r>
      <w:r w:rsidRPr="00B03340">
        <w:rPr>
          <w:spacing w:val="-2"/>
          <w:sz w:val="26"/>
          <w:szCs w:val="26"/>
        </w:rPr>
        <w:t>a</w:t>
      </w:r>
      <w:r w:rsidRPr="00B03340">
        <w:rPr>
          <w:sz w:val="26"/>
          <w:szCs w:val="26"/>
        </w:rPr>
        <w:t>t</w:t>
      </w:r>
      <w:r w:rsidRPr="00B03340">
        <w:rPr>
          <w:spacing w:val="1"/>
          <w:sz w:val="26"/>
          <w:szCs w:val="26"/>
        </w:rPr>
        <w:t>i</w:t>
      </w:r>
      <w:r w:rsidRPr="00B03340">
        <w:rPr>
          <w:sz w:val="26"/>
          <w:szCs w:val="26"/>
        </w:rPr>
        <w:t>onA</w:t>
      </w:r>
      <w:r w:rsidRPr="00B03340">
        <w:rPr>
          <w:spacing w:val="-1"/>
          <w:sz w:val="26"/>
          <w:szCs w:val="26"/>
        </w:rPr>
        <w:t>c</w:t>
      </w:r>
      <w:r w:rsidRPr="00B03340">
        <w:rPr>
          <w:sz w:val="26"/>
          <w:szCs w:val="26"/>
        </w:rPr>
        <w:t>t,1940. V</w:t>
      </w:r>
      <w:r w:rsidRPr="00B03340">
        <w:rPr>
          <w:spacing w:val="-1"/>
          <w:sz w:val="26"/>
          <w:szCs w:val="26"/>
        </w:rPr>
        <w:t>e</w:t>
      </w:r>
      <w:r w:rsidRPr="00B03340">
        <w:rPr>
          <w:sz w:val="26"/>
          <w:szCs w:val="26"/>
        </w:rPr>
        <w:t xml:space="preserve">nue  of  </w:t>
      </w:r>
      <w:r w:rsidRPr="00B03340">
        <w:rPr>
          <w:spacing w:val="2"/>
          <w:sz w:val="26"/>
          <w:szCs w:val="26"/>
        </w:rPr>
        <w:t>A</w:t>
      </w:r>
      <w:r w:rsidRPr="00B03340">
        <w:rPr>
          <w:sz w:val="26"/>
          <w:szCs w:val="26"/>
        </w:rPr>
        <w:t>rbitr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>t</w:t>
      </w:r>
      <w:r w:rsidRPr="00B03340">
        <w:rPr>
          <w:spacing w:val="1"/>
          <w:sz w:val="26"/>
          <w:szCs w:val="26"/>
        </w:rPr>
        <w:t>i</w:t>
      </w:r>
      <w:r w:rsidRPr="00B03340">
        <w:rPr>
          <w:sz w:val="26"/>
          <w:szCs w:val="26"/>
        </w:rPr>
        <w:t xml:space="preserve">on </w:t>
      </w:r>
      <w:r w:rsidRPr="00B03340">
        <w:rPr>
          <w:spacing w:val="2"/>
          <w:sz w:val="26"/>
          <w:szCs w:val="26"/>
        </w:rPr>
        <w:t>s</w:t>
      </w:r>
      <w:r w:rsidRPr="00B03340">
        <w:rPr>
          <w:sz w:val="26"/>
          <w:szCs w:val="26"/>
        </w:rPr>
        <w:t>h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>ll be  K</w:t>
      </w:r>
      <w:r w:rsidRPr="00B03340">
        <w:rPr>
          <w:spacing w:val="-1"/>
          <w:sz w:val="26"/>
          <w:szCs w:val="26"/>
        </w:rPr>
        <w:t>a</w:t>
      </w:r>
      <w:r w:rsidRPr="00B03340">
        <w:rPr>
          <w:spacing w:val="1"/>
          <w:sz w:val="26"/>
          <w:szCs w:val="26"/>
        </w:rPr>
        <w:t>r</w:t>
      </w:r>
      <w:r w:rsidRPr="00B03340">
        <w:rPr>
          <w:spacing w:val="-1"/>
          <w:sz w:val="26"/>
          <w:szCs w:val="26"/>
        </w:rPr>
        <w:t>ac</w:t>
      </w:r>
      <w:r w:rsidRPr="00B03340">
        <w:rPr>
          <w:sz w:val="26"/>
          <w:szCs w:val="26"/>
        </w:rPr>
        <w:t xml:space="preserve">hi, </w:t>
      </w:r>
      <w:r w:rsidRPr="00B03340">
        <w:rPr>
          <w:spacing w:val="1"/>
          <w:sz w:val="26"/>
          <w:szCs w:val="26"/>
        </w:rPr>
        <w:t>P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>kis</w:t>
      </w:r>
      <w:r w:rsidRPr="00B03340">
        <w:rPr>
          <w:spacing w:val="1"/>
          <w:sz w:val="26"/>
          <w:szCs w:val="26"/>
        </w:rPr>
        <w:t>t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 xml:space="preserve">n 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 xml:space="preserve">nd </w:t>
      </w:r>
      <w:r w:rsidRPr="00B03340">
        <w:rPr>
          <w:spacing w:val="1"/>
          <w:sz w:val="26"/>
          <w:szCs w:val="26"/>
        </w:rPr>
        <w:t xml:space="preserve"> P</w:t>
      </w:r>
      <w:r w:rsidRPr="00B03340">
        <w:rPr>
          <w:sz w:val="26"/>
          <w:szCs w:val="26"/>
        </w:rPr>
        <w:t>ro</w:t>
      </w:r>
      <w:r w:rsidRPr="00B03340">
        <w:rPr>
          <w:spacing w:val="-2"/>
          <w:sz w:val="26"/>
          <w:szCs w:val="26"/>
        </w:rPr>
        <w:t>c</w:t>
      </w:r>
      <w:r w:rsidRPr="00B03340">
        <w:rPr>
          <w:spacing w:val="1"/>
          <w:sz w:val="26"/>
          <w:szCs w:val="26"/>
        </w:rPr>
        <w:t>e</w:t>
      </w:r>
      <w:r w:rsidRPr="00B03340">
        <w:rPr>
          <w:spacing w:val="-1"/>
          <w:sz w:val="26"/>
          <w:szCs w:val="26"/>
        </w:rPr>
        <w:t>e</w:t>
      </w:r>
      <w:r w:rsidRPr="00B03340">
        <w:rPr>
          <w:sz w:val="26"/>
          <w:szCs w:val="26"/>
        </w:rPr>
        <w:t>di</w:t>
      </w:r>
      <w:r w:rsidRPr="00B03340">
        <w:rPr>
          <w:spacing w:val="3"/>
          <w:sz w:val="26"/>
          <w:szCs w:val="26"/>
        </w:rPr>
        <w:t>n</w:t>
      </w:r>
      <w:r w:rsidRPr="00B03340">
        <w:rPr>
          <w:spacing w:val="-2"/>
          <w:sz w:val="26"/>
          <w:szCs w:val="26"/>
        </w:rPr>
        <w:t>g</w:t>
      </w:r>
      <w:r w:rsidRPr="00B03340">
        <w:rPr>
          <w:sz w:val="26"/>
          <w:szCs w:val="26"/>
        </w:rPr>
        <w:t xml:space="preserve">s of 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>rbitr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>t</w:t>
      </w:r>
      <w:r w:rsidRPr="00B03340">
        <w:rPr>
          <w:spacing w:val="1"/>
          <w:sz w:val="26"/>
          <w:szCs w:val="26"/>
        </w:rPr>
        <w:t>i</w:t>
      </w:r>
      <w:r w:rsidRPr="00B03340">
        <w:rPr>
          <w:sz w:val="26"/>
          <w:szCs w:val="26"/>
        </w:rPr>
        <w:t>on sh</w:t>
      </w:r>
      <w:r w:rsidRPr="00B03340">
        <w:rPr>
          <w:spacing w:val="-1"/>
          <w:sz w:val="26"/>
          <w:szCs w:val="26"/>
        </w:rPr>
        <w:t>a</w:t>
      </w:r>
      <w:r w:rsidRPr="00B03340">
        <w:rPr>
          <w:sz w:val="26"/>
          <w:szCs w:val="26"/>
        </w:rPr>
        <w:t>ll be conducted in English.</w:t>
      </w:r>
    </w:p>
    <w:p w:rsidR="00865E4A" w:rsidRDefault="00C34204">
      <w:pPr>
        <w:spacing w:before="65" w:line="320" w:lineRule="exact"/>
        <w:ind w:left="3151"/>
        <w:rPr>
          <w:sz w:val="30"/>
          <w:szCs w:val="30"/>
        </w:rPr>
      </w:pPr>
      <w:r w:rsidRPr="00C34204">
        <w:lastRenderedPageBreak/>
        <w:pict>
          <v:group id="_x0000_s1111" style="position:absolute;left:0;text-align:left;margin-left:66.1pt;margin-top:49.5pt;width:479.95pt;height:20.85pt;z-index:-251659264;mso-position-horizontal-relative:page;mso-position-vertical-relative:page" coordorigin="1322,990" coordsize="9599,417">
            <v:shape id="_x0000_s1115" style="position:absolute;left:1332;top:1001;width:9577;height:0" coordorigin="1332,1001" coordsize="9577,0" path="m1332,1001r9578,e" filled="f" strokeweight=".58pt">
              <v:path arrowok="t"/>
            </v:shape>
            <v:shape id="_x0000_s1114" style="position:absolute;left:1332;top:1397;width:9577;height:0" coordorigin="1332,1397" coordsize="9577,0" path="m1332,1397r9578,e" filled="f" strokeweight=".58pt">
              <v:path arrowok="t"/>
            </v:shape>
            <v:shape id="_x0000_s1113" style="position:absolute;left:1328;top:996;width:0;height:406" coordorigin="1328,996" coordsize="0,406" path="m1328,996r,406e" filled="f" strokeweight=".58pt">
              <v:path arrowok="t"/>
            </v:shape>
            <v:shape id="_x0000_s1112" style="position:absolute;left:10915;top:996;width:0;height:406" coordorigin="10915,996" coordsize="0,406" path="m10915,996r,406e" filled="f" strokeweight=".58pt">
              <v:path arrowok="t"/>
            </v:shape>
            <w10:wrap anchorx="page" anchory="page"/>
          </v:group>
        </w:pict>
      </w:r>
      <w:r w:rsidR="00BE02FD">
        <w:rPr>
          <w:b/>
          <w:spacing w:val="1"/>
          <w:position w:val="-1"/>
          <w:sz w:val="30"/>
          <w:szCs w:val="30"/>
        </w:rPr>
        <w:t>II-</w:t>
      </w:r>
      <w:r w:rsidR="00BE02FD">
        <w:rPr>
          <w:b/>
          <w:spacing w:val="-1"/>
          <w:position w:val="-1"/>
          <w:sz w:val="30"/>
          <w:szCs w:val="30"/>
        </w:rPr>
        <w:t>LE</w:t>
      </w:r>
      <w:r w:rsidR="00BE02FD">
        <w:rPr>
          <w:b/>
          <w:position w:val="-1"/>
          <w:sz w:val="30"/>
          <w:szCs w:val="30"/>
        </w:rPr>
        <w:t>ASEA</w:t>
      </w:r>
      <w:r w:rsidR="00BE02FD">
        <w:rPr>
          <w:b/>
          <w:spacing w:val="-1"/>
          <w:position w:val="-1"/>
          <w:sz w:val="30"/>
          <w:szCs w:val="30"/>
        </w:rPr>
        <w:t>G</w:t>
      </w:r>
      <w:r w:rsidR="00BE02FD">
        <w:rPr>
          <w:b/>
          <w:position w:val="-1"/>
          <w:sz w:val="30"/>
          <w:szCs w:val="30"/>
        </w:rPr>
        <w:t>R</w:t>
      </w:r>
      <w:r w:rsidR="00BE02FD">
        <w:rPr>
          <w:b/>
          <w:spacing w:val="1"/>
          <w:position w:val="-1"/>
          <w:sz w:val="30"/>
          <w:szCs w:val="30"/>
        </w:rPr>
        <w:t>E</w:t>
      </w:r>
      <w:r w:rsidR="00BE02FD">
        <w:rPr>
          <w:b/>
          <w:spacing w:val="-1"/>
          <w:position w:val="-1"/>
          <w:sz w:val="30"/>
          <w:szCs w:val="30"/>
        </w:rPr>
        <w:t>E</w:t>
      </w:r>
      <w:r w:rsidR="00BE02FD">
        <w:rPr>
          <w:b/>
          <w:position w:val="-1"/>
          <w:sz w:val="30"/>
          <w:szCs w:val="30"/>
        </w:rPr>
        <w:t>M</w:t>
      </w:r>
      <w:r w:rsidR="00BE02FD">
        <w:rPr>
          <w:b/>
          <w:spacing w:val="-1"/>
          <w:position w:val="-1"/>
          <w:sz w:val="30"/>
          <w:szCs w:val="30"/>
        </w:rPr>
        <w:t>E</w:t>
      </w:r>
      <w:r w:rsidR="00BE02FD">
        <w:rPr>
          <w:b/>
          <w:position w:val="-1"/>
          <w:sz w:val="30"/>
          <w:szCs w:val="30"/>
        </w:rPr>
        <w:t>NT</w:t>
      </w:r>
    </w:p>
    <w:p w:rsidR="00865E4A" w:rsidRDefault="00865E4A">
      <w:pPr>
        <w:spacing w:before="3" w:line="140" w:lineRule="exact"/>
        <w:rPr>
          <w:sz w:val="15"/>
          <w:szCs w:val="15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spacing w:before="29" w:line="260" w:lineRule="exact"/>
        <w:ind w:left="100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This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2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RE</w:t>
      </w: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ENT OF L</w:t>
      </w: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ASE</w:t>
      </w:r>
      <w:r w:rsidR="00E124B1">
        <w:rPr>
          <w:b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is</w:t>
      </w:r>
      <w:r w:rsidR="00E124B1">
        <w:rPr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made</w:t>
      </w:r>
      <w:r>
        <w:rPr>
          <w:spacing w:val="-1"/>
          <w:position w:val="-1"/>
          <w:sz w:val="24"/>
          <w:szCs w:val="24"/>
        </w:rPr>
        <w:t xml:space="preserve"> a</w:t>
      </w:r>
      <w:r>
        <w:rPr>
          <w:position w:val="-1"/>
          <w:sz w:val="24"/>
          <w:szCs w:val="24"/>
        </w:rPr>
        <w:t>t on th</w:t>
      </w:r>
      <w:r>
        <w:rPr>
          <w:spacing w:val="1"/>
          <w:position w:val="-1"/>
          <w:sz w:val="24"/>
          <w:szCs w:val="24"/>
        </w:rPr>
        <w:t>i</w:t>
      </w:r>
      <w:r>
        <w:rPr>
          <w:position w:val="-1"/>
          <w:sz w:val="24"/>
          <w:szCs w:val="24"/>
        </w:rPr>
        <w:t>s  d</w:t>
      </w:r>
      <w:r>
        <w:rPr>
          <w:spacing w:val="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y</w:t>
      </w:r>
      <w:r w:rsidR="00E124B1">
        <w:rPr>
          <w:position w:val="-1"/>
          <w:sz w:val="24"/>
          <w:szCs w:val="24"/>
        </w:rPr>
        <w:t xml:space="preserve"> </w:t>
      </w:r>
      <w:r>
        <w:rPr>
          <w:spacing w:val="2"/>
          <w:position w:val="-1"/>
          <w:sz w:val="24"/>
          <w:szCs w:val="24"/>
        </w:rPr>
        <w:t>o</w:t>
      </w:r>
      <w:r>
        <w:rPr>
          <w:position w:val="-1"/>
          <w:sz w:val="24"/>
          <w:szCs w:val="24"/>
        </w:rPr>
        <w:t>f 201</w:t>
      </w:r>
      <w:r w:rsidR="00AC5420">
        <w:rPr>
          <w:position w:val="-1"/>
          <w:sz w:val="24"/>
          <w:szCs w:val="24"/>
        </w:rPr>
        <w:t>7</w:t>
      </w:r>
      <w:r>
        <w:rPr>
          <w:b/>
          <w:position w:val="-1"/>
          <w:sz w:val="24"/>
          <w:szCs w:val="24"/>
        </w:rPr>
        <w:t>.</w:t>
      </w:r>
    </w:p>
    <w:p w:rsidR="00865E4A" w:rsidRDefault="00865E4A">
      <w:pPr>
        <w:spacing w:before="17" w:line="240" w:lineRule="exact"/>
        <w:rPr>
          <w:sz w:val="24"/>
          <w:szCs w:val="24"/>
        </w:rPr>
      </w:pPr>
    </w:p>
    <w:p w:rsidR="00865E4A" w:rsidRDefault="00BE02FD">
      <w:pPr>
        <w:spacing w:before="29"/>
        <w:ind w:left="4136" w:right="4412"/>
        <w:jc w:val="center"/>
        <w:rPr>
          <w:sz w:val="24"/>
          <w:szCs w:val="24"/>
        </w:rPr>
      </w:pPr>
      <w:r>
        <w:rPr>
          <w:b/>
          <w:sz w:val="24"/>
          <w:szCs w:val="24"/>
        </w:rPr>
        <w:t>BETWEEN</w:t>
      </w:r>
    </w:p>
    <w:p w:rsidR="00865E4A" w:rsidRDefault="00865E4A">
      <w:pPr>
        <w:spacing w:before="11" w:line="260" w:lineRule="exact"/>
        <w:rPr>
          <w:sz w:val="26"/>
          <w:szCs w:val="26"/>
        </w:rPr>
      </w:pPr>
    </w:p>
    <w:p w:rsidR="00865E4A" w:rsidRDefault="00BE02FD" w:rsidP="00CA66FD">
      <w:pPr>
        <w:spacing w:line="276" w:lineRule="auto"/>
        <w:ind w:left="100" w:right="334"/>
        <w:jc w:val="both"/>
        <w:rPr>
          <w:sz w:val="24"/>
          <w:szCs w:val="24"/>
        </w:rPr>
      </w:pPr>
      <w:r>
        <w:rPr>
          <w:sz w:val="24"/>
          <w:szCs w:val="24"/>
        </w:rPr>
        <w:t>Mr.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/</w:t>
      </w:r>
      <w:r>
        <w:rPr>
          <w:spacing w:val="-2"/>
          <w:sz w:val="24"/>
          <w:szCs w:val="24"/>
        </w:rPr>
        <w:t>o</w:t>
      </w:r>
      <w:r w:rsidR="00CA66FD">
        <w:rPr>
          <w:b/>
          <w:sz w:val="24"/>
          <w:szCs w:val="24"/>
        </w:rPr>
        <w:t xml:space="preserve">, </w:t>
      </w:r>
      <w:r w:rsidR="00CA66FD" w:rsidRPr="00CA66FD">
        <w:rPr>
          <w:sz w:val="24"/>
          <w:szCs w:val="24"/>
        </w:rPr>
        <w:t>Muslim</w:t>
      </w:r>
      <w:r w:rsidRPr="00CA66FD">
        <w:rPr>
          <w:sz w:val="24"/>
          <w:szCs w:val="24"/>
        </w:rPr>
        <w:t>,</w:t>
      </w:r>
      <w:r w:rsidR="00E124B1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dult</w:t>
      </w:r>
      <w:r w:rsidR="00E124B1">
        <w:rPr>
          <w:sz w:val="24"/>
          <w:szCs w:val="24"/>
        </w:rPr>
        <w:t xml:space="preserve"> </w:t>
      </w:r>
      <w:r>
        <w:rPr>
          <w:sz w:val="24"/>
          <w:szCs w:val="24"/>
        </w:rPr>
        <w:t>hold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 w:rsidR="00E124B1">
        <w:rPr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N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CNo., r</w:t>
      </w:r>
      <w:r>
        <w:rPr>
          <w:spacing w:val="-2"/>
          <w:sz w:val="24"/>
          <w:szCs w:val="24"/>
        </w:rPr>
        <w:t>e</w:t>
      </w:r>
      <w:r w:rsidR="00CA66FD">
        <w:rPr>
          <w:sz w:val="24"/>
          <w:szCs w:val="24"/>
        </w:rPr>
        <w:t>sident of ___________________________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R throu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 xml:space="preserve">h his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 w:rsidR="00E124B1">
        <w:rPr>
          <w:sz w:val="24"/>
          <w:szCs w:val="24"/>
        </w:rPr>
        <w:t xml:space="preserve"> </w:t>
      </w:r>
      <w:r>
        <w:rPr>
          <w:sz w:val="24"/>
          <w:szCs w:val="24"/>
        </w:rPr>
        <w:t>Attorn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y</w:t>
      </w:r>
      <w:r w:rsidR="00E124B1"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z w:val="24"/>
          <w:szCs w:val="24"/>
        </w:rPr>
        <w:t>r./ Ms.</w:t>
      </w:r>
      <w:r w:rsidR="00CA66FD">
        <w:rPr>
          <w:sz w:val="24"/>
          <w:szCs w:val="24"/>
        </w:rPr>
        <w:t>__________________</w:t>
      </w:r>
      <w:r w:rsidR="00A013E1">
        <w:rPr>
          <w:sz w:val="24"/>
          <w:szCs w:val="24"/>
        </w:rPr>
        <w:t>______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/o</w:t>
      </w:r>
      <w:r>
        <w:rPr>
          <w:spacing w:val="-2"/>
          <w:sz w:val="24"/>
          <w:szCs w:val="24"/>
        </w:rPr>
        <w:t>.</w:t>
      </w:r>
      <w:r w:rsidR="00E124B1">
        <w:rPr>
          <w:spacing w:val="-2"/>
          <w:sz w:val="24"/>
          <w:szCs w:val="24"/>
        </w:rPr>
        <w:t xml:space="preserve"> </w:t>
      </w:r>
      <w:r w:rsidR="00CA66FD">
        <w:rPr>
          <w:sz w:val="24"/>
          <w:szCs w:val="24"/>
        </w:rPr>
        <w:t>Holding</w:t>
      </w:r>
      <w:r w:rsidR="00E124B1">
        <w:rPr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N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C No.</w:t>
      </w:r>
      <w:r w:rsidR="00CA66FD">
        <w:rPr>
          <w:sz w:val="24"/>
          <w:szCs w:val="24"/>
        </w:rPr>
        <w:t>_________________________</w:t>
      </w:r>
      <w:r w:rsidR="00813135">
        <w:rPr>
          <w:sz w:val="24"/>
          <w:szCs w:val="24"/>
        </w:rPr>
        <w:t>, residing</w:t>
      </w:r>
      <w:r w:rsidR="00E124B1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 w:rsidR="00CA66FD">
        <w:rPr>
          <w:sz w:val="24"/>
          <w:szCs w:val="24"/>
        </w:rPr>
        <w:t xml:space="preserve">, </w:t>
      </w:r>
      <w:r w:rsidR="00CA66FD">
        <w:rPr>
          <w:spacing w:val="55"/>
          <w:sz w:val="24"/>
          <w:szCs w:val="24"/>
        </w:rPr>
        <w:t>(</w:t>
      </w:r>
      <w:r w:rsidR="00CA66FD">
        <w:rPr>
          <w:sz w:val="24"/>
          <w:szCs w:val="24"/>
        </w:rPr>
        <w:t>h</w:t>
      </w:r>
      <w:r w:rsidR="00CA66FD">
        <w:rPr>
          <w:spacing w:val="-1"/>
          <w:sz w:val="24"/>
          <w:szCs w:val="24"/>
        </w:rPr>
        <w:t>e</w:t>
      </w:r>
      <w:r w:rsidR="00CA66FD">
        <w:rPr>
          <w:sz w:val="24"/>
          <w:szCs w:val="24"/>
        </w:rPr>
        <w:t>r</w:t>
      </w:r>
      <w:r w:rsidR="00CA66FD">
        <w:rPr>
          <w:spacing w:val="-2"/>
          <w:sz w:val="24"/>
          <w:szCs w:val="24"/>
        </w:rPr>
        <w:t>e</w:t>
      </w:r>
      <w:r w:rsidR="00CA66FD">
        <w:rPr>
          <w:sz w:val="24"/>
          <w:szCs w:val="24"/>
        </w:rPr>
        <w:t>i</w:t>
      </w:r>
      <w:r w:rsidR="00CA66FD">
        <w:rPr>
          <w:spacing w:val="3"/>
          <w:sz w:val="24"/>
          <w:szCs w:val="24"/>
        </w:rPr>
        <w:t>n</w:t>
      </w:r>
      <w:r w:rsidR="00CA66FD">
        <w:rPr>
          <w:spacing w:val="-1"/>
          <w:sz w:val="24"/>
          <w:szCs w:val="24"/>
        </w:rPr>
        <w:t>a</w:t>
      </w:r>
      <w:r w:rsidR="00CA66FD">
        <w:rPr>
          <w:sz w:val="24"/>
          <w:szCs w:val="24"/>
        </w:rPr>
        <w:t>ft</w:t>
      </w:r>
      <w:r w:rsidR="00CA66FD">
        <w:rPr>
          <w:spacing w:val="-1"/>
          <w:sz w:val="24"/>
          <w:szCs w:val="24"/>
        </w:rPr>
        <w:t>e</w:t>
      </w:r>
      <w:r w:rsidR="00CA66FD">
        <w:rPr>
          <w:sz w:val="24"/>
          <w:szCs w:val="24"/>
        </w:rPr>
        <w:t xml:space="preserve">r </w:t>
      </w:r>
      <w:r w:rsidR="00CA66FD" w:rsidRPr="00CA66FD">
        <w:rPr>
          <w:rStyle w:val="Heading6Char"/>
          <w:b w:val="0"/>
        </w:rPr>
        <w:t>referred to as</w:t>
      </w:r>
      <w:r>
        <w:rPr>
          <w:spacing w:val="-1"/>
          <w:sz w:val="24"/>
          <w:szCs w:val="24"/>
        </w:rPr>
        <w:t>“</w:t>
      </w:r>
      <w:r w:rsidR="00E124B1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ES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OR”,whi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llincludei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ssorsinin</w:t>
      </w:r>
      <w:r>
        <w:rPr>
          <w:spacing w:val="1"/>
          <w:sz w:val="24"/>
          <w:szCs w:val="24"/>
        </w:rPr>
        <w:t>te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,no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ine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ntatives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) of the</w:t>
      </w:r>
      <w:r w:rsidR="00E124B1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 w:rsidR="00E124B1">
        <w:rPr>
          <w:b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rt</w:t>
      </w:r>
      <w:r>
        <w:rPr>
          <w:b/>
          <w:sz w:val="24"/>
          <w:szCs w:val="24"/>
        </w:rPr>
        <w:t>.</w:t>
      </w:r>
    </w:p>
    <w:p w:rsidR="00865E4A" w:rsidRDefault="00865E4A" w:rsidP="003B46AC">
      <w:pPr>
        <w:spacing w:before="1" w:line="276" w:lineRule="auto"/>
        <w:rPr>
          <w:sz w:val="28"/>
          <w:szCs w:val="28"/>
        </w:rPr>
      </w:pPr>
    </w:p>
    <w:p w:rsidR="00865E4A" w:rsidRDefault="00BE02FD" w:rsidP="003B46AC">
      <w:pPr>
        <w:spacing w:line="276" w:lineRule="auto"/>
        <w:ind w:left="4481" w:right="4764"/>
        <w:jc w:val="center"/>
        <w:rPr>
          <w:sz w:val="24"/>
          <w:szCs w:val="24"/>
        </w:rPr>
      </w:pPr>
      <w:r>
        <w:rPr>
          <w:b/>
          <w:sz w:val="24"/>
          <w:szCs w:val="24"/>
        </w:rPr>
        <w:t>AND</w:t>
      </w:r>
    </w:p>
    <w:p w:rsidR="00865E4A" w:rsidRDefault="00865E4A" w:rsidP="003B46AC">
      <w:pPr>
        <w:spacing w:before="11" w:line="276" w:lineRule="auto"/>
        <w:rPr>
          <w:sz w:val="26"/>
          <w:szCs w:val="26"/>
        </w:rPr>
      </w:pPr>
    </w:p>
    <w:p w:rsidR="00865E4A" w:rsidRDefault="00BE02FD" w:rsidP="003B46AC">
      <w:pPr>
        <w:spacing w:line="276" w:lineRule="auto"/>
        <w:ind w:right="328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T</w:t>
      </w:r>
      <w:r>
        <w:rPr>
          <w:b/>
          <w:spacing w:val="-4"/>
          <w:sz w:val="24"/>
          <w:szCs w:val="24"/>
        </w:rPr>
        <w:t>H</w:t>
      </w:r>
      <w:r w:rsidR="00497F5A">
        <w:rPr>
          <w:b/>
          <w:sz w:val="24"/>
          <w:szCs w:val="24"/>
        </w:rPr>
        <w:t>E DIRECTORATE OF HUMAN RIGHTS</w:t>
      </w:r>
      <w:r>
        <w:rPr>
          <w:b/>
          <w:sz w:val="24"/>
          <w:szCs w:val="24"/>
        </w:rPr>
        <w:t xml:space="preserve">, </w:t>
      </w:r>
      <w:r>
        <w:rPr>
          <w:b/>
          <w:spacing w:val="-4"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V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RN</w:t>
      </w:r>
      <w:r>
        <w:rPr>
          <w:b/>
          <w:spacing w:val="-6"/>
          <w:sz w:val="24"/>
          <w:szCs w:val="24"/>
        </w:rPr>
        <w:t>M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N</w:t>
      </w:r>
      <w:r>
        <w:rPr>
          <w:b/>
          <w:sz w:val="24"/>
          <w:szCs w:val="24"/>
        </w:rPr>
        <w:t xml:space="preserve">T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N</w:t>
      </w:r>
      <w:r>
        <w:rPr>
          <w:b/>
          <w:spacing w:val="-5"/>
          <w:sz w:val="24"/>
          <w:szCs w:val="24"/>
        </w:rPr>
        <w:t>D</w:t>
      </w:r>
      <w:r>
        <w:rPr>
          <w:b/>
          <w:spacing w:val="-2"/>
          <w:sz w:val="24"/>
          <w:szCs w:val="24"/>
        </w:rPr>
        <w:t>H</w:t>
      </w:r>
      <w:r>
        <w:rPr>
          <w:b/>
          <w:sz w:val="24"/>
          <w:szCs w:val="24"/>
        </w:rPr>
        <w:t xml:space="preserve">, </w:t>
      </w:r>
      <w:r>
        <w:rPr>
          <w:b/>
          <w:spacing w:val="-4"/>
          <w:sz w:val="24"/>
          <w:szCs w:val="24"/>
        </w:rPr>
        <w:t>K</w:t>
      </w:r>
      <w:r>
        <w:rPr>
          <w:b/>
          <w:spacing w:val="-3"/>
          <w:sz w:val="24"/>
          <w:szCs w:val="24"/>
        </w:rPr>
        <w:t>ARAC</w:t>
      </w:r>
      <w:r>
        <w:rPr>
          <w:b/>
          <w:spacing w:val="-2"/>
          <w:sz w:val="24"/>
          <w:szCs w:val="24"/>
        </w:rPr>
        <w:t>HI</w:t>
      </w:r>
      <w:r w:rsidR="00497F5A">
        <w:rPr>
          <w:b/>
          <w:sz w:val="24"/>
          <w:szCs w:val="24"/>
        </w:rPr>
        <w:t xml:space="preserve">, </w:t>
      </w:r>
      <w:r w:rsidR="00497F5A" w:rsidRPr="00497F5A">
        <w:rPr>
          <w:rStyle w:val="Heading6Char"/>
          <w:b w:val="0"/>
          <w:sz w:val="24"/>
        </w:rPr>
        <w:t>through</w:t>
      </w:r>
      <w:r w:rsidR="00E124B1">
        <w:rPr>
          <w:rStyle w:val="Heading6Char"/>
          <w:b w:val="0"/>
          <w:sz w:val="24"/>
        </w:rPr>
        <w:t xml:space="preserve"> </w:t>
      </w:r>
      <w:r>
        <w:rPr>
          <w:spacing w:val="-2"/>
          <w:sz w:val="24"/>
          <w:szCs w:val="24"/>
        </w:rPr>
        <w:t>it</w:t>
      </w:r>
      <w:r>
        <w:rPr>
          <w:sz w:val="24"/>
          <w:szCs w:val="24"/>
        </w:rPr>
        <w:t xml:space="preserve">s </w:t>
      </w:r>
      <w:r>
        <w:rPr>
          <w:spacing w:val="-5"/>
          <w:sz w:val="24"/>
          <w:szCs w:val="24"/>
        </w:rPr>
        <w:t>d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 xml:space="preserve">ly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utho</w:t>
      </w:r>
      <w:r>
        <w:rPr>
          <w:spacing w:val="-3"/>
          <w:sz w:val="24"/>
          <w:szCs w:val="24"/>
        </w:rPr>
        <w:t>r</w:t>
      </w:r>
      <w:r>
        <w:rPr>
          <w:spacing w:val="-4"/>
          <w:sz w:val="24"/>
          <w:szCs w:val="24"/>
        </w:rPr>
        <w:t>i</w:t>
      </w:r>
      <w:r>
        <w:rPr>
          <w:spacing w:val="-1"/>
          <w:sz w:val="24"/>
          <w:szCs w:val="24"/>
        </w:rPr>
        <w:t>z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d</w:t>
      </w:r>
      <w:r w:rsidR="00AC5420">
        <w:rPr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pacing w:val="-2"/>
          <w:sz w:val="24"/>
          <w:szCs w:val="24"/>
        </w:rPr>
        <w:t>t</w:t>
      </w:r>
      <w:r>
        <w:rPr>
          <w:spacing w:val="-4"/>
          <w:sz w:val="24"/>
          <w:szCs w:val="24"/>
        </w:rPr>
        <w:t>t</w:t>
      </w:r>
      <w:r>
        <w:rPr>
          <w:spacing w:val="-2"/>
          <w:sz w:val="24"/>
          <w:szCs w:val="24"/>
        </w:rPr>
        <w:t>o</w:t>
      </w:r>
      <w:r>
        <w:rPr>
          <w:spacing w:val="-3"/>
          <w:sz w:val="24"/>
          <w:szCs w:val="24"/>
        </w:rPr>
        <w:t>r</w:t>
      </w:r>
      <w:r>
        <w:rPr>
          <w:spacing w:val="-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y</w:t>
      </w:r>
      <w:r w:rsidR="00E124B1"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.</w:t>
      </w:r>
      <w:r w:rsidR="00497F5A">
        <w:rPr>
          <w:sz w:val="24"/>
          <w:szCs w:val="24"/>
        </w:rPr>
        <w:t xml:space="preserve"> _____________________________________________  </w:t>
      </w:r>
    </w:p>
    <w:p w:rsidR="00865E4A" w:rsidRDefault="00AC5420" w:rsidP="003B46AC">
      <w:pPr>
        <w:spacing w:line="276" w:lineRule="auto"/>
        <w:ind w:right="33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H</w:t>
      </w:r>
      <w:r w:rsidR="00BE02FD">
        <w:rPr>
          <w:spacing w:val="-3"/>
          <w:sz w:val="24"/>
          <w:szCs w:val="24"/>
        </w:rPr>
        <w:t>a</w:t>
      </w:r>
      <w:r w:rsidR="00BE02FD">
        <w:rPr>
          <w:spacing w:val="-2"/>
          <w:sz w:val="24"/>
          <w:szCs w:val="24"/>
        </w:rPr>
        <w:t>vin</w:t>
      </w:r>
      <w:r w:rsidR="00BE02FD">
        <w:rPr>
          <w:sz w:val="24"/>
          <w:szCs w:val="24"/>
        </w:rPr>
        <w:t>g</w:t>
      </w:r>
      <w:r>
        <w:rPr>
          <w:sz w:val="24"/>
          <w:szCs w:val="24"/>
        </w:rPr>
        <w:t xml:space="preserve"> </w:t>
      </w:r>
      <w:r w:rsidR="00BE02FD">
        <w:rPr>
          <w:spacing w:val="-2"/>
          <w:sz w:val="24"/>
          <w:szCs w:val="24"/>
        </w:rPr>
        <w:t>th</w:t>
      </w:r>
      <w:r w:rsidR="00BE02FD">
        <w:rPr>
          <w:spacing w:val="-6"/>
          <w:sz w:val="24"/>
          <w:szCs w:val="24"/>
        </w:rPr>
        <w:t>e</w:t>
      </w:r>
      <w:r w:rsidR="00BE02FD">
        <w:rPr>
          <w:spacing w:val="-2"/>
          <w:sz w:val="24"/>
          <w:szCs w:val="24"/>
        </w:rPr>
        <w:t>i</w:t>
      </w:r>
      <w:r w:rsidR="00BE02FD">
        <w:rPr>
          <w:sz w:val="24"/>
          <w:szCs w:val="24"/>
        </w:rPr>
        <w:t>r</w:t>
      </w:r>
      <w:r>
        <w:rPr>
          <w:sz w:val="24"/>
          <w:szCs w:val="24"/>
        </w:rPr>
        <w:t xml:space="preserve"> </w:t>
      </w:r>
      <w:r w:rsidR="00BE02FD">
        <w:rPr>
          <w:spacing w:val="-2"/>
          <w:sz w:val="24"/>
          <w:szCs w:val="24"/>
        </w:rPr>
        <w:t>o</w:t>
      </w:r>
      <w:r w:rsidR="00BE02FD">
        <w:rPr>
          <w:spacing w:val="-3"/>
          <w:sz w:val="24"/>
          <w:szCs w:val="24"/>
        </w:rPr>
        <w:t>f</w:t>
      </w:r>
      <w:r w:rsidR="00BE02FD">
        <w:rPr>
          <w:spacing w:val="-6"/>
          <w:sz w:val="24"/>
          <w:szCs w:val="24"/>
        </w:rPr>
        <w:t>f</w:t>
      </w:r>
      <w:r w:rsidR="00BE02FD">
        <w:rPr>
          <w:spacing w:val="-2"/>
          <w:sz w:val="24"/>
          <w:szCs w:val="24"/>
        </w:rPr>
        <w:t>i</w:t>
      </w:r>
      <w:r w:rsidR="00BE02FD">
        <w:rPr>
          <w:spacing w:val="-3"/>
          <w:sz w:val="24"/>
          <w:szCs w:val="24"/>
        </w:rPr>
        <w:t>c</w:t>
      </w:r>
      <w:r w:rsidR="00BE02FD">
        <w:rPr>
          <w:sz w:val="24"/>
          <w:szCs w:val="24"/>
        </w:rPr>
        <w:t>e</w:t>
      </w:r>
      <w:r>
        <w:rPr>
          <w:sz w:val="24"/>
          <w:szCs w:val="24"/>
        </w:rPr>
        <w:t xml:space="preserve"> </w:t>
      </w:r>
      <w:r w:rsidR="00BE02FD">
        <w:rPr>
          <w:spacing w:val="-4"/>
          <w:sz w:val="24"/>
          <w:szCs w:val="24"/>
        </w:rPr>
        <w:t>l</w:t>
      </w:r>
      <w:r w:rsidR="00BE02FD">
        <w:rPr>
          <w:spacing w:val="-2"/>
          <w:sz w:val="24"/>
          <w:szCs w:val="24"/>
        </w:rPr>
        <w:t>o</w:t>
      </w:r>
      <w:r w:rsidR="00BE02FD">
        <w:rPr>
          <w:spacing w:val="-3"/>
          <w:sz w:val="24"/>
          <w:szCs w:val="24"/>
        </w:rPr>
        <w:t>ca</w:t>
      </w:r>
      <w:r w:rsidR="00BE02FD">
        <w:rPr>
          <w:spacing w:val="-2"/>
          <w:sz w:val="24"/>
          <w:szCs w:val="24"/>
        </w:rPr>
        <w:t>t</w:t>
      </w:r>
      <w:r w:rsidR="00BE02FD">
        <w:rPr>
          <w:spacing w:val="-6"/>
          <w:sz w:val="24"/>
          <w:szCs w:val="24"/>
        </w:rPr>
        <w:t>e</w:t>
      </w:r>
      <w:r w:rsidR="00BE02FD">
        <w:rPr>
          <w:sz w:val="24"/>
          <w:szCs w:val="24"/>
        </w:rPr>
        <w:t xml:space="preserve">d </w:t>
      </w:r>
      <w:r w:rsidR="00BE02FD">
        <w:rPr>
          <w:spacing w:val="-3"/>
          <w:sz w:val="24"/>
          <w:szCs w:val="24"/>
        </w:rPr>
        <w:t>a</w:t>
      </w:r>
      <w:r w:rsidR="00BE02FD">
        <w:rPr>
          <w:sz w:val="24"/>
          <w:szCs w:val="24"/>
        </w:rPr>
        <w:t xml:space="preserve">t </w:t>
      </w:r>
      <w:r w:rsidRPr="00164CE9">
        <w:rPr>
          <w:spacing w:val="-3"/>
          <w:sz w:val="30"/>
          <w:szCs w:val="30"/>
        </w:rPr>
        <w:t>House No 14 Block 7/8, KMCHS  Soci</w:t>
      </w:r>
      <w:r>
        <w:rPr>
          <w:spacing w:val="-3"/>
          <w:sz w:val="30"/>
          <w:szCs w:val="30"/>
        </w:rPr>
        <w:t>e</w:t>
      </w:r>
      <w:r w:rsidRPr="00164CE9">
        <w:rPr>
          <w:spacing w:val="-3"/>
          <w:sz w:val="30"/>
          <w:szCs w:val="30"/>
        </w:rPr>
        <w:t xml:space="preserve">ty, Shahrah-e-Faisal, Karachi </w:t>
      </w:r>
      <w:r w:rsidR="00BE02FD">
        <w:rPr>
          <w:sz w:val="24"/>
          <w:szCs w:val="24"/>
        </w:rPr>
        <w:t>(h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ina</w:t>
      </w:r>
      <w:r w:rsidR="00BE02FD">
        <w:rPr>
          <w:spacing w:val="-1"/>
          <w:sz w:val="24"/>
          <w:szCs w:val="24"/>
        </w:rPr>
        <w:t>f</w:t>
      </w:r>
      <w:r w:rsidR="00BE02FD">
        <w:rPr>
          <w:sz w:val="24"/>
          <w:szCs w:val="24"/>
        </w:rPr>
        <w:t>ter</w:t>
      </w:r>
      <w:r w:rsidR="00E124B1">
        <w:rPr>
          <w:sz w:val="24"/>
          <w:szCs w:val="24"/>
        </w:rPr>
        <w:t xml:space="preserve"> </w:t>
      </w:r>
      <w:r w:rsidR="00BE02FD">
        <w:rPr>
          <w:spacing w:val="1"/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fer</w:t>
      </w:r>
      <w:r w:rsidR="00BE02FD">
        <w:rPr>
          <w:spacing w:val="-1"/>
          <w:sz w:val="24"/>
          <w:szCs w:val="24"/>
        </w:rPr>
        <w:t>re</w:t>
      </w:r>
      <w:r w:rsidR="00BE02FD">
        <w:rPr>
          <w:sz w:val="24"/>
          <w:szCs w:val="24"/>
        </w:rPr>
        <w:t>d  to</w:t>
      </w:r>
      <w:r w:rsidR="00E124B1">
        <w:rPr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s</w:t>
      </w:r>
      <w:r w:rsidR="00E124B1">
        <w:rPr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“</w:t>
      </w:r>
      <w:r w:rsidR="00BE02FD">
        <w:rPr>
          <w:sz w:val="24"/>
          <w:szCs w:val="24"/>
        </w:rPr>
        <w:t>the</w:t>
      </w:r>
      <w:r w:rsidR="00E124B1">
        <w:rPr>
          <w:sz w:val="24"/>
          <w:szCs w:val="24"/>
        </w:rPr>
        <w:t xml:space="preserve"> </w:t>
      </w:r>
      <w:r w:rsidR="00BE02FD">
        <w:rPr>
          <w:spacing w:val="-5"/>
          <w:sz w:val="24"/>
          <w:szCs w:val="24"/>
        </w:rPr>
        <w:t>L</w:t>
      </w:r>
      <w:r w:rsidR="00BE02FD">
        <w:rPr>
          <w:sz w:val="24"/>
          <w:szCs w:val="24"/>
        </w:rPr>
        <w:t>ES</w:t>
      </w:r>
      <w:r w:rsidR="00BE02FD">
        <w:rPr>
          <w:spacing w:val="1"/>
          <w:sz w:val="24"/>
          <w:szCs w:val="24"/>
        </w:rPr>
        <w:t>S</w:t>
      </w:r>
      <w:r w:rsidR="00BE02FD">
        <w:rPr>
          <w:sz w:val="24"/>
          <w:szCs w:val="24"/>
        </w:rPr>
        <w:t>EE”</w:t>
      </w:r>
      <w:r w:rsidR="00E124B1">
        <w:rPr>
          <w:sz w:val="24"/>
          <w:szCs w:val="24"/>
        </w:rPr>
        <w:t xml:space="preserve"> </w:t>
      </w:r>
      <w:r w:rsidR="00BE02FD">
        <w:rPr>
          <w:spacing w:val="2"/>
          <w:sz w:val="24"/>
          <w:szCs w:val="24"/>
        </w:rPr>
        <w:t>w</w:t>
      </w:r>
      <w:r w:rsidR="00BE02FD">
        <w:rPr>
          <w:sz w:val="24"/>
          <w:szCs w:val="24"/>
        </w:rPr>
        <w:t>hich</w:t>
      </w:r>
      <w:r w:rsidR="00E124B1">
        <w:rPr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x</w:t>
      </w:r>
      <w:r w:rsidR="00BE02FD">
        <w:rPr>
          <w:sz w:val="24"/>
          <w:szCs w:val="24"/>
        </w:rPr>
        <w:t>pr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ss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on</w:t>
      </w:r>
      <w:r w:rsidR="00E124B1">
        <w:rPr>
          <w:sz w:val="24"/>
          <w:szCs w:val="24"/>
        </w:rPr>
        <w:t xml:space="preserve"> </w:t>
      </w:r>
      <w:r w:rsidR="00BE02FD">
        <w:rPr>
          <w:sz w:val="24"/>
          <w:szCs w:val="24"/>
        </w:rPr>
        <w:t>sh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ll include</w:t>
      </w:r>
      <w:r w:rsidR="00E124B1">
        <w:rPr>
          <w:sz w:val="24"/>
          <w:szCs w:val="24"/>
        </w:rPr>
        <w:t xml:space="preserve"> </w:t>
      </w:r>
      <w:r w:rsidR="00BE02FD">
        <w:rPr>
          <w:sz w:val="24"/>
          <w:szCs w:val="24"/>
        </w:rPr>
        <w:t>their</w:t>
      </w:r>
      <w:r w:rsidR="00E124B1">
        <w:rPr>
          <w:sz w:val="24"/>
          <w:szCs w:val="24"/>
        </w:rPr>
        <w:t xml:space="preserve"> </w:t>
      </w:r>
      <w:r w:rsidR="00BE02FD">
        <w:rPr>
          <w:sz w:val="24"/>
          <w:szCs w:val="24"/>
        </w:rPr>
        <w:t>su</w:t>
      </w:r>
      <w:r w:rsidR="00BE02FD">
        <w:rPr>
          <w:spacing w:val="-1"/>
          <w:sz w:val="24"/>
          <w:szCs w:val="24"/>
        </w:rPr>
        <w:t>c</w:t>
      </w:r>
      <w:r w:rsidR="00BE02FD">
        <w:rPr>
          <w:spacing w:val="1"/>
          <w:sz w:val="24"/>
          <w:szCs w:val="24"/>
        </w:rPr>
        <w:t>c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ssors</w:t>
      </w:r>
      <w:r w:rsidR="00BE02FD">
        <w:rPr>
          <w:spacing w:val="-1"/>
          <w:sz w:val="24"/>
          <w:szCs w:val="24"/>
        </w:rPr>
        <w:t>-</w:t>
      </w:r>
      <w:r w:rsidR="00BE02FD">
        <w:rPr>
          <w:spacing w:val="3"/>
          <w:sz w:val="24"/>
          <w:szCs w:val="24"/>
        </w:rPr>
        <w:t>i</w:t>
      </w:r>
      <w:r w:rsidR="00BE02FD">
        <w:rPr>
          <w:spacing w:val="1"/>
          <w:sz w:val="24"/>
          <w:szCs w:val="24"/>
        </w:rPr>
        <w:t>n</w:t>
      </w:r>
      <w:r w:rsidR="00BE02FD">
        <w:rPr>
          <w:spacing w:val="-1"/>
          <w:sz w:val="24"/>
          <w:szCs w:val="24"/>
        </w:rPr>
        <w:t>-</w:t>
      </w:r>
      <w:r w:rsidR="00BE02FD">
        <w:rPr>
          <w:sz w:val="24"/>
          <w:szCs w:val="24"/>
        </w:rPr>
        <w:t>in</w:t>
      </w:r>
      <w:r w:rsidR="00BE02FD">
        <w:rPr>
          <w:spacing w:val="1"/>
          <w:sz w:val="24"/>
          <w:szCs w:val="24"/>
        </w:rPr>
        <w:t>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 xml:space="preserve">st and 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ss</w:t>
      </w:r>
      <w:r w:rsidR="00BE02FD">
        <w:rPr>
          <w:spacing w:val="3"/>
          <w:sz w:val="24"/>
          <w:szCs w:val="24"/>
        </w:rPr>
        <w:t>i</w:t>
      </w:r>
      <w:r w:rsidR="00BE02FD">
        <w:rPr>
          <w:spacing w:val="-2"/>
          <w:sz w:val="24"/>
          <w:szCs w:val="24"/>
        </w:rPr>
        <w:t>g</w:t>
      </w:r>
      <w:r w:rsidR="00BE02FD">
        <w:rPr>
          <w:sz w:val="24"/>
          <w:szCs w:val="24"/>
        </w:rPr>
        <w:t xml:space="preserve">ns) </w:t>
      </w:r>
      <w:r w:rsidR="00BE02FD">
        <w:rPr>
          <w:spacing w:val="2"/>
          <w:sz w:val="24"/>
          <w:szCs w:val="24"/>
        </w:rPr>
        <w:t>o</w:t>
      </w:r>
      <w:r w:rsidR="00BE02FD">
        <w:rPr>
          <w:sz w:val="24"/>
          <w:szCs w:val="24"/>
        </w:rPr>
        <w:t xml:space="preserve">f the </w:t>
      </w:r>
      <w:r w:rsidR="00BE02FD">
        <w:rPr>
          <w:b/>
          <w:sz w:val="24"/>
          <w:szCs w:val="24"/>
        </w:rPr>
        <w:t>O</w:t>
      </w:r>
      <w:r w:rsidR="00BE02FD">
        <w:rPr>
          <w:b/>
          <w:spacing w:val="1"/>
          <w:sz w:val="24"/>
          <w:szCs w:val="24"/>
        </w:rPr>
        <w:t>T</w:t>
      </w:r>
      <w:r w:rsidR="00BE02FD">
        <w:rPr>
          <w:b/>
          <w:sz w:val="24"/>
          <w:szCs w:val="24"/>
        </w:rPr>
        <w:t>H</w:t>
      </w:r>
      <w:r w:rsidR="00BE02FD">
        <w:rPr>
          <w:b/>
          <w:spacing w:val="1"/>
          <w:sz w:val="24"/>
          <w:szCs w:val="24"/>
        </w:rPr>
        <w:t>E</w:t>
      </w:r>
      <w:r w:rsidR="00BE02FD">
        <w:rPr>
          <w:b/>
          <w:sz w:val="24"/>
          <w:szCs w:val="24"/>
        </w:rPr>
        <w:t xml:space="preserve">R </w:t>
      </w:r>
      <w:r w:rsidR="00BE02FD">
        <w:rPr>
          <w:b/>
          <w:spacing w:val="-3"/>
          <w:sz w:val="24"/>
          <w:szCs w:val="24"/>
        </w:rPr>
        <w:t>P</w:t>
      </w:r>
      <w:r w:rsidR="00BE02FD">
        <w:rPr>
          <w:b/>
          <w:sz w:val="24"/>
          <w:szCs w:val="24"/>
        </w:rPr>
        <w:t>A</w:t>
      </w:r>
      <w:r w:rsidR="00BE02FD">
        <w:rPr>
          <w:b/>
          <w:spacing w:val="-1"/>
          <w:sz w:val="24"/>
          <w:szCs w:val="24"/>
        </w:rPr>
        <w:t>R</w:t>
      </w:r>
      <w:r w:rsidR="00BE02FD">
        <w:rPr>
          <w:b/>
          <w:spacing w:val="1"/>
          <w:sz w:val="24"/>
          <w:szCs w:val="24"/>
        </w:rPr>
        <w:t>T</w:t>
      </w:r>
      <w:r w:rsidR="00BE02FD">
        <w:rPr>
          <w:sz w:val="24"/>
          <w:szCs w:val="24"/>
        </w:rPr>
        <w:t>.</w:t>
      </w:r>
    </w:p>
    <w:p w:rsidR="00865E4A" w:rsidRDefault="00865E4A" w:rsidP="003B46AC">
      <w:pPr>
        <w:spacing w:before="16" w:line="276" w:lineRule="auto"/>
        <w:rPr>
          <w:sz w:val="26"/>
          <w:szCs w:val="26"/>
        </w:rPr>
      </w:pPr>
    </w:p>
    <w:p w:rsidR="00865E4A" w:rsidRDefault="00BE02FD" w:rsidP="003B46AC">
      <w:pPr>
        <w:spacing w:line="276" w:lineRule="auto"/>
        <w:ind w:left="100" w:right="347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“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r”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ndthe</w:t>
      </w:r>
      <w:r>
        <w:rPr>
          <w:spacing w:val="1"/>
          <w:sz w:val="24"/>
          <w:szCs w:val="24"/>
        </w:rPr>
        <w:t>“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”s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lsobeind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vidual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yrefer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dto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sa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t</w:t>
      </w:r>
      <w:r>
        <w:rPr>
          <w:sz w:val="24"/>
          <w:szCs w:val="24"/>
        </w:rPr>
        <w:t>y</w:t>
      </w:r>
      <w:r w:rsidR="00763E05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865E4A" w:rsidRDefault="00E124B1" w:rsidP="003B46AC">
      <w:pPr>
        <w:spacing w:line="276" w:lineRule="auto"/>
        <w:ind w:left="100" w:right="687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ol</w:t>
      </w:r>
      <w:r w:rsidR="00BE02FD">
        <w:rPr>
          <w:spacing w:val="1"/>
          <w:sz w:val="24"/>
          <w:szCs w:val="24"/>
        </w:rPr>
        <w:t>l</w:t>
      </w:r>
      <w:r w:rsidR="00BE02FD">
        <w:rPr>
          <w:spacing w:val="-1"/>
          <w:sz w:val="24"/>
          <w:szCs w:val="24"/>
        </w:rPr>
        <w:t>ec</w:t>
      </w:r>
      <w:r w:rsidR="00BE02FD">
        <w:rPr>
          <w:sz w:val="24"/>
          <w:szCs w:val="24"/>
        </w:rPr>
        <w:t>t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v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3"/>
          <w:sz w:val="24"/>
          <w:szCs w:val="24"/>
        </w:rPr>
        <w:t>l</w:t>
      </w:r>
      <w:r w:rsidR="00BE02FD">
        <w:rPr>
          <w:sz w:val="24"/>
          <w:szCs w:val="24"/>
        </w:rPr>
        <w:t>y</w:t>
      </w:r>
      <w:r>
        <w:rPr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s the</w:t>
      </w:r>
      <w:r w:rsidR="00BE02FD">
        <w:rPr>
          <w:b/>
          <w:sz w:val="24"/>
          <w:szCs w:val="24"/>
        </w:rPr>
        <w:t>“</w:t>
      </w:r>
      <w:r w:rsidR="00BE02FD">
        <w:rPr>
          <w:spacing w:val="1"/>
          <w:sz w:val="24"/>
          <w:szCs w:val="24"/>
        </w:rPr>
        <w:t>P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rt</w:t>
      </w:r>
      <w:r w:rsidR="00BE02FD">
        <w:rPr>
          <w:spacing w:val="3"/>
          <w:sz w:val="24"/>
          <w:szCs w:val="24"/>
        </w:rPr>
        <w:t>i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1"/>
          <w:sz w:val="24"/>
          <w:szCs w:val="24"/>
        </w:rPr>
        <w:t>s</w:t>
      </w:r>
      <w:r w:rsidR="00BE02FD">
        <w:rPr>
          <w:b/>
          <w:sz w:val="24"/>
          <w:szCs w:val="24"/>
        </w:rPr>
        <w:t>”</w:t>
      </w:r>
      <w:r w:rsidR="00BE02FD">
        <w:rPr>
          <w:spacing w:val="-1"/>
          <w:sz w:val="24"/>
          <w:szCs w:val="24"/>
        </w:rPr>
        <w:t>).</w:t>
      </w:r>
    </w:p>
    <w:p w:rsidR="00865E4A" w:rsidRDefault="00865E4A" w:rsidP="003B46AC">
      <w:pPr>
        <w:spacing w:before="14" w:line="276" w:lineRule="auto"/>
        <w:rPr>
          <w:sz w:val="26"/>
          <w:szCs w:val="26"/>
        </w:rPr>
      </w:pPr>
    </w:p>
    <w:p w:rsidR="00865E4A" w:rsidRDefault="00BE02FD" w:rsidP="003B46AC">
      <w:pPr>
        <w:tabs>
          <w:tab w:val="left" w:pos="9460"/>
        </w:tabs>
        <w:spacing w:line="276" w:lineRule="auto"/>
        <w:ind w:left="100" w:right="342"/>
        <w:jc w:val="both"/>
        <w:rPr>
          <w:sz w:val="24"/>
          <w:szCs w:val="24"/>
        </w:rPr>
      </w:pPr>
      <w:r>
        <w:rPr>
          <w:b/>
          <w:sz w:val="24"/>
          <w:szCs w:val="24"/>
        </w:rPr>
        <w:t>WH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REAS</w:t>
      </w:r>
      <w:r w:rsidR="00E124B1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E124B1">
        <w:rPr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ssor 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 xml:space="preserve">s 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bsolute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la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ful</w:t>
      </w:r>
      <w:r w:rsidR="00E124B1">
        <w:rPr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of</w:t>
      </w:r>
      <w:r w:rsidR="00E124B1"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e</w:t>
      </w:r>
      <w:r w:rsidR="00E124B1"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 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z w:val="24"/>
          <w:szCs w:val="24"/>
          <w:u w:val="single" w:color="000000"/>
        </w:rPr>
        <w:tab/>
      </w:r>
    </w:p>
    <w:p w:rsidR="00865E4A" w:rsidRDefault="003B46AC" w:rsidP="003B46AC">
      <w:pPr>
        <w:tabs>
          <w:tab w:val="left" w:pos="9460"/>
        </w:tabs>
        <w:spacing w:line="276" w:lineRule="auto"/>
        <w:ind w:left="100" w:right="342"/>
        <w:jc w:val="both"/>
        <w:rPr>
          <w:sz w:val="24"/>
          <w:szCs w:val="24"/>
        </w:rPr>
      </w:pPr>
      <w:r>
        <w:rPr>
          <w:sz w:val="24"/>
          <w:szCs w:val="24"/>
        </w:rPr>
        <w:t>Square</w:t>
      </w:r>
      <w:r w:rsidR="00E124B1">
        <w:rPr>
          <w:sz w:val="24"/>
          <w:szCs w:val="24"/>
        </w:rPr>
        <w:t xml:space="preserve"> </w:t>
      </w:r>
      <w:r w:rsidR="00BE02FD">
        <w:rPr>
          <w:spacing w:val="1"/>
          <w:sz w:val="24"/>
          <w:szCs w:val="24"/>
        </w:rPr>
        <w:t>f</w:t>
      </w:r>
      <w:r w:rsidR="00BE02FD">
        <w:rPr>
          <w:spacing w:val="-1"/>
          <w:sz w:val="24"/>
          <w:szCs w:val="24"/>
        </w:rPr>
        <w:t>ee</w:t>
      </w:r>
      <w:r w:rsidR="00BE02FD">
        <w:rPr>
          <w:sz w:val="24"/>
          <w:szCs w:val="24"/>
        </w:rPr>
        <w:t xml:space="preserve">t on </w:t>
      </w:r>
      <w:r w:rsidR="00BE02FD">
        <w:rPr>
          <w:spacing w:val="1"/>
          <w:sz w:val="24"/>
          <w:szCs w:val="24"/>
        </w:rPr>
        <w:t>t</w:t>
      </w:r>
      <w:r w:rsidR="00BE02FD">
        <w:rPr>
          <w:sz w:val="24"/>
          <w:szCs w:val="24"/>
        </w:rPr>
        <w:t>he</w:t>
      </w:r>
      <w:r>
        <w:rPr>
          <w:sz w:val="24"/>
          <w:szCs w:val="24"/>
        </w:rPr>
        <w:t xml:space="preserve">____________________________ </w:t>
      </w:r>
      <w:r w:rsidR="00BE02FD">
        <w:rPr>
          <w:spacing w:val="-2"/>
          <w:sz w:val="24"/>
          <w:szCs w:val="24"/>
        </w:rPr>
        <w:t>B</w:t>
      </w:r>
      <w:r w:rsidR="00BE02FD">
        <w:rPr>
          <w:sz w:val="24"/>
          <w:szCs w:val="24"/>
        </w:rPr>
        <w:t>ui</w:t>
      </w:r>
      <w:r w:rsidR="00BE02FD">
        <w:rPr>
          <w:spacing w:val="1"/>
          <w:sz w:val="24"/>
          <w:szCs w:val="24"/>
        </w:rPr>
        <w:t>l</w:t>
      </w:r>
      <w:r w:rsidR="00BE02FD">
        <w:rPr>
          <w:sz w:val="24"/>
          <w:szCs w:val="24"/>
        </w:rPr>
        <w:t>ding</w:t>
      </w:r>
      <w:r w:rsidR="00E124B1">
        <w:rPr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lo</w:t>
      </w:r>
      <w:r w:rsidR="00BE02FD">
        <w:rPr>
          <w:spacing w:val="3"/>
          <w:sz w:val="24"/>
          <w:szCs w:val="24"/>
        </w:rPr>
        <w:t>n</w:t>
      </w:r>
      <w:r w:rsidR="00BE02FD">
        <w:rPr>
          <w:sz w:val="24"/>
          <w:szCs w:val="24"/>
        </w:rPr>
        <w:t>g</w:t>
      </w:r>
      <w:r w:rsidR="00E124B1">
        <w:rPr>
          <w:sz w:val="24"/>
          <w:szCs w:val="24"/>
        </w:rPr>
        <w:t xml:space="preserve"> </w:t>
      </w:r>
      <w:r w:rsidR="00BE02FD">
        <w:rPr>
          <w:sz w:val="24"/>
          <w:szCs w:val="24"/>
        </w:rPr>
        <w:t>with</w:t>
      </w:r>
      <w:r w:rsidR="00BE02FD">
        <w:rPr>
          <w:sz w:val="24"/>
          <w:szCs w:val="24"/>
          <w:u w:val="single" w:color="000000"/>
        </w:rPr>
        <w:tab/>
      </w:r>
    </w:p>
    <w:p w:rsidR="00865E4A" w:rsidRDefault="0096526C" w:rsidP="003B46AC">
      <w:pPr>
        <w:tabs>
          <w:tab w:val="left" w:pos="9460"/>
        </w:tabs>
        <w:spacing w:line="276" w:lineRule="auto"/>
        <w:ind w:left="100" w:right="342"/>
        <w:jc w:val="both"/>
        <w:rPr>
          <w:sz w:val="24"/>
          <w:szCs w:val="24"/>
        </w:rPr>
      </w:pPr>
      <w:r>
        <w:rPr>
          <w:sz w:val="24"/>
          <w:szCs w:val="24"/>
        </w:rPr>
        <w:t>Parking</w:t>
      </w:r>
      <w:r w:rsidR="00E124B1">
        <w:rPr>
          <w:sz w:val="24"/>
          <w:szCs w:val="24"/>
        </w:rPr>
        <w:t xml:space="preserve"> </w:t>
      </w:r>
      <w:r w:rsidR="00BE02FD">
        <w:rPr>
          <w:sz w:val="24"/>
          <w:szCs w:val="24"/>
        </w:rPr>
        <w:t>s</w:t>
      </w:r>
      <w:r w:rsidR="00BE02FD">
        <w:rPr>
          <w:spacing w:val="2"/>
          <w:sz w:val="24"/>
          <w:szCs w:val="24"/>
        </w:rPr>
        <w:t>p</w:t>
      </w:r>
      <w:r w:rsidR="00BE02FD">
        <w:rPr>
          <w:spacing w:val="-1"/>
          <w:sz w:val="24"/>
          <w:szCs w:val="24"/>
        </w:rPr>
        <w:t>a</w:t>
      </w:r>
      <w:r w:rsidR="00BE02FD">
        <w:rPr>
          <w:spacing w:val="1"/>
          <w:sz w:val="24"/>
          <w:szCs w:val="24"/>
        </w:rPr>
        <w:t>c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s, (h</w:t>
      </w:r>
      <w:r w:rsidR="00BE02FD">
        <w:rPr>
          <w:spacing w:val="1"/>
          <w:sz w:val="24"/>
          <w:szCs w:val="24"/>
        </w:rPr>
        <w:t>e</w:t>
      </w:r>
      <w:r w:rsidR="00BE02FD">
        <w:rPr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ina</w:t>
      </w:r>
      <w:r w:rsidR="00BE02FD">
        <w:rPr>
          <w:spacing w:val="1"/>
          <w:sz w:val="24"/>
          <w:szCs w:val="24"/>
        </w:rPr>
        <w:t>f</w:t>
      </w:r>
      <w:r w:rsidR="00BE02FD">
        <w:rPr>
          <w:sz w:val="24"/>
          <w:szCs w:val="24"/>
        </w:rPr>
        <w:t>ter</w:t>
      </w:r>
      <w:r w:rsidR="00E124B1">
        <w:rPr>
          <w:sz w:val="24"/>
          <w:szCs w:val="24"/>
        </w:rPr>
        <w:t xml:space="preserve"> </w:t>
      </w:r>
      <w:r w:rsidR="00BE02FD">
        <w:rPr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e</w:t>
      </w:r>
      <w:r w:rsidR="00BE02FD">
        <w:rPr>
          <w:spacing w:val="1"/>
          <w:sz w:val="24"/>
          <w:szCs w:val="24"/>
        </w:rPr>
        <w:t>f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</w:t>
      </w:r>
      <w:r w:rsidR="00BE02FD">
        <w:rPr>
          <w:spacing w:val="1"/>
          <w:sz w:val="24"/>
          <w:szCs w:val="24"/>
        </w:rPr>
        <w:t>r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d of</w:t>
      </w:r>
      <w:r w:rsidR="00E124B1">
        <w:rPr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 xml:space="preserve">s </w:t>
      </w:r>
      <w:r w:rsidR="00BE02FD">
        <w:rPr>
          <w:spacing w:val="2"/>
          <w:sz w:val="24"/>
          <w:szCs w:val="24"/>
        </w:rPr>
        <w:t>“</w:t>
      </w:r>
      <w:r w:rsidR="00BE02FD">
        <w:rPr>
          <w:sz w:val="24"/>
          <w:szCs w:val="24"/>
        </w:rPr>
        <w:t>D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m</w:t>
      </w:r>
      <w:r w:rsidR="00BE02FD">
        <w:rPr>
          <w:spacing w:val="1"/>
          <w:sz w:val="24"/>
          <w:szCs w:val="24"/>
        </w:rPr>
        <w:t>i</w:t>
      </w:r>
      <w:r w:rsidR="00BE02FD">
        <w:rPr>
          <w:spacing w:val="2"/>
          <w:sz w:val="24"/>
          <w:szCs w:val="24"/>
        </w:rPr>
        <w:t>s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d</w:t>
      </w:r>
      <w:r w:rsidR="00BE02FD">
        <w:rPr>
          <w:spacing w:val="1"/>
          <w:sz w:val="24"/>
          <w:szCs w:val="24"/>
        </w:rPr>
        <w:t xml:space="preserve"> P</w:t>
      </w:r>
      <w:r w:rsidR="00BE02FD">
        <w:rPr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m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s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s</w:t>
      </w:r>
      <w:r w:rsidR="00E124B1">
        <w:rPr>
          <w:sz w:val="24"/>
          <w:szCs w:val="24"/>
        </w:rPr>
        <w:t xml:space="preserve"> </w:t>
      </w:r>
      <w:r w:rsidR="00BE02FD">
        <w:rPr>
          <w:sz w:val="24"/>
          <w:szCs w:val="24"/>
        </w:rPr>
        <w:t>”b</w:t>
      </w:r>
      <w:r w:rsidR="00BE02FD">
        <w:rPr>
          <w:spacing w:val="1"/>
          <w:sz w:val="24"/>
          <w:szCs w:val="24"/>
        </w:rPr>
        <w:t>e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ri</w:t>
      </w:r>
      <w:r w:rsidR="00BE02FD">
        <w:rPr>
          <w:spacing w:val="2"/>
          <w:sz w:val="24"/>
          <w:szCs w:val="24"/>
        </w:rPr>
        <w:t>n</w:t>
      </w:r>
      <w:r w:rsidR="00BE02FD">
        <w:rPr>
          <w:sz w:val="24"/>
          <w:szCs w:val="24"/>
        </w:rPr>
        <w:t>g</w:t>
      </w:r>
      <w:r w:rsidR="00E124B1">
        <w:rPr>
          <w:sz w:val="24"/>
          <w:szCs w:val="24"/>
        </w:rPr>
        <w:t xml:space="preserve"> 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d</w:t>
      </w:r>
      <w:r w:rsidR="00BE02FD">
        <w:rPr>
          <w:spacing w:val="2"/>
          <w:sz w:val="24"/>
          <w:szCs w:val="24"/>
        </w:rPr>
        <w:t>d</w:t>
      </w:r>
      <w:r w:rsidR="00BE02FD">
        <w:rPr>
          <w:sz w:val="24"/>
          <w:szCs w:val="24"/>
        </w:rPr>
        <w:t>r</w:t>
      </w:r>
      <w:r w:rsidR="00BE02FD">
        <w:rPr>
          <w:spacing w:val="-2"/>
          <w:sz w:val="24"/>
          <w:szCs w:val="24"/>
        </w:rPr>
        <w:t>e</w:t>
      </w:r>
      <w:r w:rsidR="00BE02FD">
        <w:rPr>
          <w:sz w:val="24"/>
          <w:szCs w:val="24"/>
        </w:rPr>
        <w:t>ss</w:t>
      </w:r>
      <w:r w:rsidR="00BE02FD">
        <w:rPr>
          <w:sz w:val="24"/>
          <w:szCs w:val="24"/>
          <w:u w:val="single" w:color="000000"/>
        </w:rPr>
        <w:tab/>
      </w:r>
    </w:p>
    <w:p w:rsidR="00865E4A" w:rsidRDefault="00BE02FD" w:rsidP="003B46AC">
      <w:pPr>
        <w:spacing w:line="276" w:lineRule="auto"/>
        <w:ind w:left="100" w:right="339"/>
        <w:jc w:val="both"/>
        <w:rPr>
          <w:sz w:val="24"/>
          <w:szCs w:val="24"/>
        </w:rPr>
      </w:pP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dinthe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yofK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himoresp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dinthes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shown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 </w:t>
      </w:r>
      <w:r>
        <w:rPr>
          <w:spacing w:val="3"/>
          <w:sz w:val="24"/>
          <w:szCs w:val="24"/>
        </w:rPr>
        <w:t>S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TE  </w:t>
      </w:r>
      <w:r>
        <w:rPr>
          <w:spacing w:val="3"/>
          <w:sz w:val="24"/>
          <w:szCs w:val="24"/>
        </w:rPr>
        <w:t>P</w:t>
      </w:r>
      <w:r>
        <w:rPr>
          <w:spacing w:val="-5"/>
          <w:sz w:val="24"/>
          <w:szCs w:val="24"/>
        </w:rPr>
        <w:t>L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N  A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 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  of  the 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ment.</w:t>
      </w:r>
    </w:p>
    <w:p w:rsidR="00865E4A" w:rsidRDefault="00865E4A" w:rsidP="003B46AC">
      <w:pPr>
        <w:spacing w:before="2" w:line="276" w:lineRule="auto"/>
        <w:rPr>
          <w:sz w:val="15"/>
          <w:szCs w:val="15"/>
        </w:rPr>
      </w:pPr>
    </w:p>
    <w:p w:rsidR="00865E4A" w:rsidRDefault="00865E4A" w:rsidP="003B46AC">
      <w:pPr>
        <w:spacing w:line="276" w:lineRule="auto"/>
      </w:pPr>
    </w:p>
    <w:p w:rsidR="00865E4A" w:rsidRDefault="00865E4A" w:rsidP="003B46AC">
      <w:pPr>
        <w:spacing w:line="276" w:lineRule="auto"/>
      </w:pPr>
    </w:p>
    <w:p w:rsidR="00865E4A" w:rsidRDefault="00BE02FD" w:rsidP="003B46AC">
      <w:pPr>
        <w:spacing w:line="276" w:lineRule="auto"/>
        <w:ind w:left="100" w:right="345"/>
        <w:jc w:val="both"/>
        <w:rPr>
          <w:sz w:val="24"/>
          <w:szCs w:val="24"/>
        </w:rPr>
      </w:pP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DWH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REAS</w:t>
      </w:r>
      <w:r w:rsidR="00E124B1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E124B1"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 w:rsidR="00E124B1">
        <w:rPr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 w:rsidR="00E124B1"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 w:rsidR="00E124B1">
        <w:rPr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 w:rsidR="00E124B1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E124B1">
        <w:rPr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ssor</w:t>
      </w:r>
      <w:r w:rsidR="00E124B1">
        <w:rPr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 w:rsidR="00E124B1">
        <w:rPr>
          <w:sz w:val="24"/>
          <w:szCs w:val="24"/>
        </w:rPr>
        <w:t xml:space="preserve"> </w:t>
      </w:r>
      <w:r>
        <w:rPr>
          <w:sz w:val="24"/>
          <w:szCs w:val="24"/>
        </w:rPr>
        <w:t>gr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</w:t>
      </w:r>
      <w:r w:rsidR="00E124B1">
        <w:rPr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e to</w:t>
      </w:r>
      <w:r w:rsidR="00E124B1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E124B1">
        <w:rPr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e</w:t>
      </w:r>
      <w:r w:rsidR="00E124B1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 w:rsidR="00E124B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 w:rsidR="00E124B1">
        <w:rPr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 w:rsidR="00E124B1">
        <w:rPr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 on</w:t>
      </w:r>
      <w:r w:rsidR="00E124B1">
        <w:rPr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se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rom</w:t>
      </w:r>
      <w:r w:rsidR="00E124B1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E124B1">
        <w:rPr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sor</w:t>
      </w:r>
      <w:r w:rsidR="00E124B1">
        <w:rPr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 w:rsidR="00E124B1">
        <w:rPr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lation</w:t>
      </w:r>
      <w:r w:rsidR="00E124B1">
        <w:rPr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 w:rsidR="00E124B1">
        <w:rPr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E124B1"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 w:rsidR="00E124B1">
        <w:rPr>
          <w:sz w:val="24"/>
          <w:szCs w:val="24"/>
        </w:rPr>
        <w:t xml:space="preserve"> </w:t>
      </w:r>
      <w:r>
        <w:rPr>
          <w:sz w:val="24"/>
          <w:szCs w:val="24"/>
        </w:rPr>
        <w:t>for the 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 w:rsidR="00E124B1">
        <w:rPr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 w:rsidR="00E124B1">
        <w:rPr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 w:rsidR="00E124B1">
        <w:rPr>
          <w:sz w:val="24"/>
          <w:szCs w:val="24"/>
        </w:rPr>
        <w:t xml:space="preserve"> office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 w:rsidR="00E124B1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 w:rsidR="00E124B1">
        <w:rPr>
          <w:sz w:val="24"/>
          <w:szCs w:val="24"/>
        </w:rPr>
        <w:t xml:space="preserve"> </w:t>
      </w:r>
      <w:r>
        <w:rPr>
          <w:sz w:val="24"/>
          <w:szCs w:val="24"/>
        </w:rPr>
        <w:t>ford</w:t>
      </w:r>
      <w:r w:rsidR="00E124B1">
        <w:rPr>
          <w:sz w:val="24"/>
          <w:szCs w:val="24"/>
        </w:rPr>
        <w:t xml:space="preserve"> i</w:t>
      </w:r>
      <w:r>
        <w:rPr>
          <w:sz w:val="24"/>
          <w:szCs w:val="24"/>
        </w:rPr>
        <w:t>s</w:t>
      </w:r>
      <w:r w:rsidR="00E124B1">
        <w:rPr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ing</w:t>
      </w:r>
      <w:r w:rsidR="00E124B1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</w:t>
      </w:r>
      <w:r w:rsidR="00E124B1">
        <w:rPr>
          <w:sz w:val="24"/>
          <w:szCs w:val="24"/>
        </w:rPr>
        <w:t xml:space="preserve"> </w:t>
      </w:r>
      <w:r>
        <w:rPr>
          <w:sz w:val="24"/>
          <w:szCs w:val="24"/>
        </w:rPr>
        <w:t>busin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 w:rsidR="00E124B1">
        <w:rPr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 w:rsidR="00E124B1">
        <w:rPr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 w:rsidR="00A761D9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 w:rsidR="00A761D9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ions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 w:rsidR="007E47B4"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before="4" w:line="260" w:lineRule="exact"/>
        <w:rPr>
          <w:sz w:val="26"/>
          <w:szCs w:val="26"/>
        </w:rPr>
      </w:pPr>
    </w:p>
    <w:p w:rsidR="00865E4A" w:rsidRDefault="00BE02FD">
      <w:pPr>
        <w:ind w:left="100" w:right="63"/>
        <w:jc w:val="both"/>
        <w:rPr>
          <w:sz w:val="26"/>
          <w:szCs w:val="26"/>
        </w:rPr>
        <w:sectPr w:rsidR="00865E4A">
          <w:pgSz w:w="12240" w:h="15840"/>
          <w:pgMar w:top="960" w:right="1060" w:bottom="280" w:left="1340" w:header="0" w:footer="881" w:gutter="0"/>
          <w:cols w:space="720"/>
        </w:sectPr>
      </w:pPr>
      <w:r>
        <w:rPr>
          <w:b/>
          <w:sz w:val="26"/>
          <w:szCs w:val="26"/>
          <w:u w:val="thick" w:color="000000"/>
        </w:rPr>
        <w:t>LESS</w:t>
      </w:r>
      <w:r>
        <w:rPr>
          <w:b/>
          <w:spacing w:val="2"/>
          <w:sz w:val="26"/>
          <w:szCs w:val="26"/>
          <w:u w:val="thick" w:color="000000"/>
        </w:rPr>
        <w:t>O</w:t>
      </w:r>
      <w:r>
        <w:rPr>
          <w:b/>
          <w:sz w:val="26"/>
          <w:szCs w:val="26"/>
          <w:u w:val="thick" w:color="000000"/>
        </w:rPr>
        <w:t>R</w:t>
      </w:r>
      <w:r>
        <w:rPr>
          <w:b/>
          <w:sz w:val="26"/>
          <w:szCs w:val="26"/>
        </w:rPr>
        <w:t xml:space="preserve">:                                                                                                                 </w:t>
      </w:r>
      <w:r>
        <w:rPr>
          <w:b/>
          <w:sz w:val="26"/>
          <w:szCs w:val="26"/>
          <w:u w:val="thick" w:color="000000"/>
        </w:rPr>
        <w:t>L</w:t>
      </w:r>
      <w:r>
        <w:rPr>
          <w:b/>
          <w:spacing w:val="2"/>
          <w:sz w:val="26"/>
          <w:szCs w:val="26"/>
          <w:u w:val="thick" w:color="000000"/>
        </w:rPr>
        <w:t>E</w:t>
      </w:r>
      <w:r>
        <w:rPr>
          <w:b/>
          <w:sz w:val="26"/>
          <w:szCs w:val="26"/>
          <w:u w:val="thick" w:color="000000"/>
        </w:rPr>
        <w:t>SSEE:</w:t>
      </w:r>
    </w:p>
    <w:p w:rsidR="00865E4A" w:rsidRDefault="00BE02FD">
      <w:pPr>
        <w:spacing w:before="68"/>
        <w:ind w:left="100" w:right="341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NOWTH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RE</w:t>
      </w:r>
      <w:r>
        <w:rPr>
          <w:b/>
          <w:spacing w:val="-2"/>
          <w:sz w:val="24"/>
          <w:szCs w:val="24"/>
        </w:rPr>
        <w:t>F</w:t>
      </w:r>
      <w:r>
        <w:rPr>
          <w:b/>
          <w:sz w:val="24"/>
          <w:szCs w:val="24"/>
        </w:rPr>
        <w:t>ORE,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onofthe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utualpromises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in, the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follows:</w:t>
      </w:r>
    </w:p>
    <w:p w:rsidR="00865E4A" w:rsidRDefault="00865E4A">
      <w:pPr>
        <w:spacing w:before="19" w:line="260" w:lineRule="exact"/>
        <w:rPr>
          <w:sz w:val="26"/>
          <w:szCs w:val="26"/>
        </w:rPr>
      </w:pPr>
    </w:p>
    <w:p w:rsidR="00865E4A" w:rsidRDefault="00BE02FD">
      <w:pPr>
        <w:tabs>
          <w:tab w:val="left" w:pos="820"/>
        </w:tabs>
        <w:ind w:left="820" w:right="338" w:hanging="360"/>
        <w:jc w:val="both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npursu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fthe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ofthe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nts,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pulationsh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ontain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ndon the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’sp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rttobep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id,obs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>L</w:t>
      </w:r>
      <w:r>
        <w:rPr>
          <w:sz w:val="24"/>
          <w:szCs w:val="24"/>
        </w:rPr>
        <w:t>ES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ORh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M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 U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TO 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ES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EE </w:t>
      </w:r>
      <w:r>
        <w:rPr>
          <w:spacing w:val="2"/>
          <w:sz w:val="24"/>
          <w:szCs w:val="24"/>
        </w:rPr>
        <w:t xml:space="preserve"> A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L  T</w:t>
      </w:r>
      <w:r>
        <w:rPr>
          <w:spacing w:val="1"/>
          <w:sz w:val="24"/>
          <w:szCs w:val="24"/>
        </w:rPr>
        <w:t>H</w:t>
      </w:r>
      <w:r>
        <w:rPr>
          <w:sz w:val="24"/>
          <w:szCs w:val="24"/>
        </w:rPr>
        <w:t>AT 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TH 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LL 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ndprivil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retob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 orh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ldor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nj</w:t>
      </w:r>
      <w:r>
        <w:rPr>
          <w:spacing w:val="3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dthe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with,includingthe</w:t>
      </w:r>
      <w:r>
        <w:rPr>
          <w:spacing w:val="6"/>
          <w:sz w:val="24"/>
          <w:szCs w:val="24"/>
        </w:rPr>
        <w:t>u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nj</w:t>
      </w:r>
      <w:r>
        <w:rPr>
          <w:spacing w:val="3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mentin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onjunctionof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llfa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ina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ter ref</w:t>
      </w:r>
      <w:r>
        <w:rPr>
          <w:spacing w:val="-2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ostofthe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thev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 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tuat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 w:rsidR="00A87031">
        <w:rPr>
          <w:sz w:val="24"/>
          <w:szCs w:val="24"/>
        </w:rPr>
        <w:t>____________</w:t>
      </w:r>
    </w:p>
    <w:p w:rsidR="00865E4A" w:rsidRDefault="00BE02FD">
      <w:pPr>
        <w:ind w:left="820"/>
        <w:rPr>
          <w:sz w:val="24"/>
          <w:szCs w:val="24"/>
        </w:rPr>
      </w:pPr>
      <w:r>
        <w:rPr>
          <w:sz w:val="24"/>
          <w:szCs w:val="24"/>
        </w:rPr>
        <w:t>, 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hi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hro</w:t>
      </w:r>
      <w:r>
        <w:rPr>
          <w:spacing w:val="1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 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 M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  <w:r w:rsidR="00A87031">
        <w:rPr>
          <w:sz w:val="24"/>
          <w:szCs w:val="24"/>
        </w:rPr>
        <w:t>_______</w:t>
      </w:r>
    </w:p>
    <w:p w:rsidR="00865E4A" w:rsidRDefault="00BE02FD">
      <w:pPr>
        <w:ind w:left="820" w:right="337"/>
        <w:rPr>
          <w:sz w:val="24"/>
          <w:szCs w:val="24"/>
        </w:rPr>
      </w:pPr>
      <w:r>
        <w:rPr>
          <w:sz w:val="24"/>
          <w:szCs w:val="24"/>
        </w:rPr>
        <w:t>to Mr.</w:t>
      </w:r>
      <w:r w:rsidR="00A87031">
        <w:rPr>
          <w:sz w:val="24"/>
          <w:szCs w:val="24"/>
        </w:rPr>
        <w:t xml:space="preserve">_______________________  , 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 ofthe</w:t>
      </w:r>
      <w:r w:rsidR="00251E86">
        <w:rPr>
          <w:spacing w:val="2"/>
          <w:sz w:val="24"/>
          <w:szCs w:val="24"/>
        </w:rPr>
        <w:t xml:space="preserve"> Human Rights</w:t>
      </w:r>
      <w:r>
        <w:rPr>
          <w:sz w:val="24"/>
          <w:szCs w:val="24"/>
        </w:rPr>
        <w:t xml:space="preserve"> 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Gov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. of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indh (The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) on</w:t>
      </w:r>
      <w:r w:rsidR="00251E86">
        <w:rPr>
          <w:sz w:val="24"/>
          <w:szCs w:val="24"/>
        </w:rPr>
        <w:t>________</w:t>
      </w:r>
    </w:p>
    <w:p w:rsidR="00865E4A" w:rsidRDefault="00BE02FD">
      <w:pPr>
        <w:spacing w:line="260" w:lineRule="exact"/>
        <w:ind w:left="820"/>
        <w:rPr>
          <w:sz w:val="24"/>
          <w:szCs w:val="24"/>
        </w:rPr>
      </w:pPr>
      <w:r>
        <w:rPr>
          <w:position w:val="-1"/>
          <w:sz w:val="24"/>
          <w:szCs w:val="24"/>
        </w:rPr>
        <w:t>201</w:t>
      </w:r>
      <w:r w:rsidR="00476A93">
        <w:rPr>
          <w:position w:val="-1"/>
          <w:sz w:val="24"/>
          <w:szCs w:val="24"/>
        </w:rPr>
        <w:t>6</w:t>
      </w:r>
      <w:r>
        <w:rPr>
          <w:position w:val="-1"/>
          <w:sz w:val="24"/>
          <w:szCs w:val="24"/>
        </w:rPr>
        <w:t>.</w:t>
      </w:r>
    </w:p>
    <w:p w:rsidR="00865E4A" w:rsidRDefault="00865E4A">
      <w:pPr>
        <w:spacing w:before="8" w:line="260" w:lineRule="exact"/>
        <w:rPr>
          <w:sz w:val="26"/>
          <w:szCs w:val="26"/>
        </w:rPr>
      </w:pPr>
    </w:p>
    <w:p w:rsidR="00865E4A" w:rsidRDefault="00C34204">
      <w:pPr>
        <w:spacing w:before="15"/>
        <w:ind w:left="422" w:right="455"/>
        <w:jc w:val="center"/>
        <w:rPr>
          <w:sz w:val="24"/>
          <w:szCs w:val="24"/>
        </w:rPr>
      </w:pPr>
      <w:r w:rsidRPr="00C34204">
        <w:pict>
          <v:group id="_x0000_s1094" style="position:absolute;left:0;text-align:left;margin-left:537.45pt;margin-top:14.75pt;width:2.65pt;height:0;z-index:-251658240;mso-position-horizontal-relative:page" coordorigin="10749,295" coordsize="53,0">
            <v:shape id="_x0000_s1095" style="position:absolute;left:10749;top:295;width:53;height:0" coordorigin="10749,295" coordsize="53,0" path="m10749,295r53,e" filled="f" strokeweight="1.3pt">
              <v:path arrowok="t"/>
            </v:shape>
            <w10:wrap anchorx="page"/>
          </v:group>
        </w:pict>
      </w:r>
      <w:r w:rsidR="00BE02FD">
        <w:rPr>
          <w:rFonts w:ascii="Symbol" w:eastAsia="Symbol" w:hAnsi="Symbol" w:cs="Symbol"/>
          <w:sz w:val="24"/>
          <w:szCs w:val="24"/>
        </w:rPr>
        <w:t></w:t>
      </w:r>
      <w:r w:rsidR="00BE02FD">
        <w:rPr>
          <w:b/>
          <w:sz w:val="24"/>
          <w:szCs w:val="24"/>
        </w:rPr>
        <w:t>TER</w:t>
      </w:r>
      <w:r w:rsidR="00BE02FD">
        <w:rPr>
          <w:b/>
          <w:spacing w:val="-1"/>
          <w:sz w:val="24"/>
          <w:szCs w:val="24"/>
        </w:rPr>
        <w:t>M</w:t>
      </w:r>
      <w:r w:rsidR="00BE02FD">
        <w:rPr>
          <w:b/>
          <w:sz w:val="24"/>
          <w:szCs w:val="24"/>
        </w:rPr>
        <w:t>.</w:t>
      </w:r>
      <w:r w:rsidR="00BE02FD">
        <w:rPr>
          <w:sz w:val="24"/>
          <w:szCs w:val="24"/>
        </w:rPr>
        <w:t>Thete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m of the</w:t>
      </w:r>
      <w:r w:rsidR="00BE02FD">
        <w:rPr>
          <w:spacing w:val="-3"/>
          <w:sz w:val="24"/>
          <w:szCs w:val="24"/>
        </w:rPr>
        <w:t>L</w:t>
      </w:r>
      <w:r w:rsidR="00BE02FD">
        <w:rPr>
          <w:spacing w:val="1"/>
          <w:sz w:val="24"/>
          <w:szCs w:val="24"/>
        </w:rPr>
        <w:t>e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se</w:t>
      </w:r>
      <w:r w:rsidR="00BE02FD">
        <w:rPr>
          <w:spacing w:val="2"/>
          <w:sz w:val="24"/>
          <w:szCs w:val="24"/>
        </w:rPr>
        <w:t>A</w:t>
      </w:r>
      <w:r w:rsidR="00BE02FD">
        <w:rPr>
          <w:sz w:val="24"/>
          <w:szCs w:val="24"/>
        </w:rPr>
        <w:t>gr</w:t>
      </w:r>
      <w:r w:rsidR="00BE02FD">
        <w:rPr>
          <w:spacing w:val="-2"/>
          <w:sz w:val="24"/>
          <w:szCs w:val="24"/>
        </w:rPr>
        <w:t>e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3"/>
          <w:sz w:val="24"/>
          <w:szCs w:val="24"/>
        </w:rPr>
        <w:t>m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 xml:space="preserve">nt shall </w:t>
      </w:r>
      <w:r w:rsidR="00BE02FD">
        <w:rPr>
          <w:spacing w:val="1"/>
          <w:sz w:val="24"/>
          <w:szCs w:val="24"/>
        </w:rPr>
        <w:t>c</w:t>
      </w:r>
      <w:r w:rsidR="00BE02FD">
        <w:rPr>
          <w:sz w:val="24"/>
          <w:szCs w:val="24"/>
        </w:rPr>
        <w:t>om</w:t>
      </w:r>
      <w:r w:rsidR="00BE02FD">
        <w:rPr>
          <w:spacing w:val="1"/>
          <w:sz w:val="24"/>
          <w:szCs w:val="24"/>
        </w:rPr>
        <w:t>m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n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ewith e</w:t>
      </w:r>
      <w:r w:rsidR="00BE02FD">
        <w:rPr>
          <w:spacing w:val="1"/>
          <w:sz w:val="24"/>
          <w:szCs w:val="24"/>
        </w:rPr>
        <w:t>f</w:t>
      </w:r>
      <w:r w:rsidR="00BE02FD">
        <w:rPr>
          <w:sz w:val="24"/>
          <w:szCs w:val="24"/>
        </w:rPr>
        <w:t>f</w:t>
      </w:r>
      <w:r w:rsidR="00BE02FD">
        <w:rPr>
          <w:spacing w:val="-2"/>
          <w:sz w:val="24"/>
          <w:szCs w:val="24"/>
        </w:rPr>
        <w:t>e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 xml:space="preserve">t </w:t>
      </w:r>
      <w:r w:rsidR="00BE02FD">
        <w:rPr>
          <w:spacing w:val="2"/>
          <w:sz w:val="24"/>
          <w:szCs w:val="24"/>
        </w:rPr>
        <w:t>f</w:t>
      </w:r>
      <w:r w:rsidR="00BE02FD">
        <w:rPr>
          <w:sz w:val="24"/>
          <w:szCs w:val="24"/>
        </w:rPr>
        <w:t>r</w:t>
      </w:r>
      <w:r w:rsidR="00BE02FD">
        <w:rPr>
          <w:spacing w:val="1"/>
          <w:sz w:val="24"/>
          <w:szCs w:val="24"/>
        </w:rPr>
        <w:t>o</w:t>
      </w:r>
      <w:r w:rsidR="00BE02FD">
        <w:rPr>
          <w:sz w:val="24"/>
          <w:szCs w:val="24"/>
        </w:rPr>
        <w:t>m d</w:t>
      </w:r>
      <w:r w:rsidR="00BE02FD">
        <w:rPr>
          <w:spacing w:val="1"/>
          <w:sz w:val="24"/>
          <w:szCs w:val="24"/>
        </w:rPr>
        <w:t>a</w:t>
      </w:r>
      <w:r w:rsidR="00BE02FD">
        <w:rPr>
          <w:sz w:val="24"/>
          <w:szCs w:val="24"/>
        </w:rPr>
        <w:t>y</w:t>
      </w:r>
      <w:r w:rsidR="00BE02FD">
        <w:rPr>
          <w:spacing w:val="2"/>
          <w:sz w:val="24"/>
          <w:szCs w:val="24"/>
        </w:rPr>
        <w:t>o</w:t>
      </w:r>
      <w:r w:rsidR="00BE02FD">
        <w:rPr>
          <w:sz w:val="24"/>
          <w:szCs w:val="24"/>
        </w:rPr>
        <w:t>f</w:t>
      </w:r>
    </w:p>
    <w:p w:rsidR="00865E4A" w:rsidRDefault="00BE02FD">
      <w:pPr>
        <w:spacing w:line="260" w:lineRule="exact"/>
        <w:ind w:left="820" w:right="3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2015(the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te)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nuetor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mainv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dfor11 months(the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rm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).A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terthe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y ofthe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mthe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llbed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med to have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ll 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>of</w:t>
      </w:r>
      <w:r>
        <w:rPr>
          <w:sz w:val="24"/>
          <w:szCs w:val="24"/>
        </w:rPr>
        <w:t>2020unlesssp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gOnemon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einw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,the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 mu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reeinw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ingtor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wthe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seoftheD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sfor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therp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nduponsu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emu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dupon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the Pa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865E4A" w:rsidRDefault="00865E4A">
      <w:pPr>
        <w:spacing w:before="13" w:line="260" w:lineRule="exact"/>
        <w:rPr>
          <w:sz w:val="26"/>
          <w:szCs w:val="26"/>
        </w:rPr>
      </w:pPr>
    </w:p>
    <w:p w:rsidR="00865E4A" w:rsidRDefault="00BE02FD">
      <w:pPr>
        <w:tabs>
          <w:tab w:val="left" w:pos="820"/>
          <w:tab w:val="left" w:pos="9460"/>
        </w:tabs>
        <w:ind w:left="820" w:right="337" w:hanging="360"/>
        <w:jc w:val="both"/>
        <w:rPr>
          <w:sz w:val="24"/>
          <w:szCs w:val="24"/>
        </w:rPr>
      </w:pPr>
      <w:r>
        <w:rPr>
          <w:rFonts w:ascii="Symbol" w:eastAsia="Symbol" w:hAnsi="Symbol" w:cs="Symbol"/>
          <w:sz w:val="22"/>
          <w:szCs w:val="22"/>
        </w:rPr>
        <w:t></w:t>
      </w:r>
      <w:r>
        <w:rPr>
          <w:sz w:val="22"/>
          <w:szCs w:val="22"/>
        </w:rPr>
        <w:tab/>
      </w:r>
      <w:r>
        <w:rPr>
          <w:b/>
          <w:spacing w:val="-1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O</w:t>
      </w:r>
      <w:r>
        <w:rPr>
          <w:b/>
          <w:spacing w:val="-1"/>
          <w:sz w:val="22"/>
          <w:szCs w:val="22"/>
        </w:rPr>
        <w:t>N</w:t>
      </w:r>
      <w:r>
        <w:rPr>
          <w:b/>
          <w:sz w:val="22"/>
          <w:szCs w:val="22"/>
        </w:rPr>
        <w:t>SI</w:t>
      </w:r>
      <w:r>
        <w:rPr>
          <w:b/>
          <w:spacing w:val="-1"/>
          <w:sz w:val="22"/>
          <w:szCs w:val="22"/>
        </w:rPr>
        <w:t>DERAT</w:t>
      </w:r>
      <w:r>
        <w:rPr>
          <w:b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O</w:t>
      </w:r>
      <w:r>
        <w:rPr>
          <w:b/>
          <w:spacing w:val="-1"/>
          <w:sz w:val="22"/>
          <w:szCs w:val="22"/>
        </w:rPr>
        <w:t>N</w:t>
      </w:r>
      <w:r>
        <w:rPr>
          <w:b/>
          <w:sz w:val="22"/>
          <w:szCs w:val="22"/>
        </w:rPr>
        <w:t>.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onofther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ntoftheD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llbe Rs. 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     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includ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</w:t>
      </w:r>
      <w:r>
        <w:rPr>
          <w:spacing w:val="3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asum of Rs.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hin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 of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the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ui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.An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 w:rsidR="008915C3">
        <w:rPr>
          <w:sz w:val="24"/>
          <w:szCs w:val="24"/>
        </w:rPr>
        <w:t>of</w:t>
      </w:r>
      <w:r>
        <w:rPr>
          <w:sz w:val="24"/>
          <w:szCs w:val="24"/>
        </w:rPr>
        <w:t>Rs</w:t>
      </w:r>
      <w:r>
        <w:rPr>
          <w:spacing w:val="1"/>
          <w:sz w:val="24"/>
          <w:szCs w:val="24"/>
        </w:rPr>
        <w:t>.</w:t>
      </w:r>
      <w:r>
        <w:rPr>
          <w:sz w:val="24"/>
          <w:szCs w:val="24"/>
          <w:u w:val="single" w:color="000000"/>
        </w:rPr>
        <w:tab/>
      </w:r>
    </w:p>
    <w:p w:rsidR="00865E4A" w:rsidRDefault="008915C3" w:rsidP="008915C3">
      <w:pPr>
        <w:spacing w:before="3" w:line="260" w:lineRule="exact"/>
        <w:ind w:left="820" w:right="338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  <w:r w:rsidR="00BE02FD">
        <w:rPr>
          <w:sz w:val="24"/>
          <w:szCs w:val="24"/>
        </w:rPr>
        <w:t>,whi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histhe Th</w:t>
      </w:r>
      <w:r w:rsidR="00BE02FD">
        <w:rPr>
          <w:spacing w:val="-1"/>
          <w:sz w:val="24"/>
          <w:szCs w:val="24"/>
        </w:rPr>
        <w:t>re</w:t>
      </w:r>
      <w:r w:rsidR="00BE02FD">
        <w:rPr>
          <w:sz w:val="24"/>
          <w:szCs w:val="24"/>
        </w:rPr>
        <w:t>e(0</w:t>
      </w:r>
      <w:r w:rsidR="00BE02FD">
        <w:rPr>
          <w:spacing w:val="1"/>
          <w:sz w:val="24"/>
          <w:szCs w:val="24"/>
        </w:rPr>
        <w:t>3</w:t>
      </w:r>
      <w:r w:rsidR="00BE02FD">
        <w:rPr>
          <w:sz w:val="24"/>
          <w:szCs w:val="24"/>
        </w:rPr>
        <w:t>)mon</w:t>
      </w:r>
      <w:r w:rsidR="00BE02FD">
        <w:rPr>
          <w:spacing w:val="1"/>
          <w:sz w:val="24"/>
          <w:szCs w:val="24"/>
        </w:rPr>
        <w:t>t</w:t>
      </w:r>
      <w:r w:rsidR="00BE02FD">
        <w:rPr>
          <w:sz w:val="24"/>
          <w:szCs w:val="24"/>
        </w:rPr>
        <w:t>hsAdv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n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erent&amp; s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rvi</w:t>
      </w:r>
      <w:r w:rsidR="00BE02FD">
        <w:rPr>
          <w:spacing w:val="1"/>
          <w:sz w:val="24"/>
          <w:szCs w:val="24"/>
        </w:rPr>
        <w:t>c</w:t>
      </w:r>
      <w:r w:rsidR="00BE02FD">
        <w:rPr>
          <w:sz w:val="24"/>
          <w:szCs w:val="24"/>
        </w:rPr>
        <w:t>e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h</w:t>
      </w:r>
      <w:r w:rsidR="00BE02FD">
        <w:rPr>
          <w:spacing w:val="1"/>
          <w:sz w:val="24"/>
          <w:szCs w:val="24"/>
        </w:rPr>
        <w:t>ar</w:t>
      </w:r>
      <w:r w:rsidR="00BE02FD">
        <w:rPr>
          <w:spacing w:val="-2"/>
          <w:sz w:val="24"/>
          <w:szCs w:val="24"/>
        </w:rPr>
        <w:t>g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 xml:space="preserve">s 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g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instthefi</w:t>
      </w:r>
      <w:r w:rsidR="00BE02FD">
        <w:rPr>
          <w:spacing w:val="-1"/>
          <w:sz w:val="24"/>
          <w:szCs w:val="24"/>
        </w:rPr>
        <w:t>r</w:t>
      </w:r>
      <w:r w:rsidR="00BE02FD">
        <w:rPr>
          <w:sz w:val="24"/>
          <w:szCs w:val="24"/>
        </w:rPr>
        <w:t>st11mon</w:t>
      </w:r>
      <w:r w:rsidR="00BE02FD">
        <w:rPr>
          <w:spacing w:val="-1"/>
          <w:sz w:val="24"/>
          <w:szCs w:val="24"/>
        </w:rPr>
        <w:t>t</w:t>
      </w:r>
      <w:r w:rsidR="00BE02FD">
        <w:rPr>
          <w:sz w:val="24"/>
          <w:szCs w:val="24"/>
        </w:rPr>
        <w:t>hsoftheT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rm,sh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llbep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id</w:t>
      </w:r>
      <w:r w:rsidR="00BE02FD">
        <w:rPr>
          <w:spacing w:val="2"/>
          <w:sz w:val="24"/>
          <w:szCs w:val="24"/>
        </w:rPr>
        <w:t>b</w:t>
      </w:r>
      <w:r w:rsidR="00BE02FD">
        <w:rPr>
          <w:sz w:val="24"/>
          <w:szCs w:val="24"/>
        </w:rPr>
        <w:t>y theless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>e</w:t>
      </w:r>
      <w:r w:rsidR="00BE02FD">
        <w:rPr>
          <w:sz w:val="24"/>
          <w:szCs w:val="24"/>
          <w:u w:val="single" w:color="000000"/>
        </w:rPr>
        <w:t>with</w:t>
      </w:r>
      <w:r w:rsidR="00BE02FD">
        <w:rPr>
          <w:spacing w:val="1"/>
          <w:sz w:val="24"/>
          <w:szCs w:val="24"/>
          <w:u w:val="single" w:color="000000"/>
        </w:rPr>
        <w:t>i</w:t>
      </w:r>
      <w:r w:rsidR="00BE02FD">
        <w:rPr>
          <w:sz w:val="24"/>
          <w:szCs w:val="24"/>
          <w:u w:val="single" w:color="000000"/>
        </w:rPr>
        <w:t>nTh</w:t>
      </w:r>
      <w:r w:rsidR="00BE02FD">
        <w:rPr>
          <w:spacing w:val="-1"/>
          <w:sz w:val="24"/>
          <w:szCs w:val="24"/>
          <w:u w:val="single" w:color="000000"/>
        </w:rPr>
        <w:t>re</w:t>
      </w:r>
      <w:r w:rsidR="00BE02FD">
        <w:rPr>
          <w:sz w:val="24"/>
          <w:szCs w:val="24"/>
          <w:u w:val="single" w:color="000000"/>
        </w:rPr>
        <w:t>ew</w:t>
      </w:r>
      <w:r w:rsidR="00BE02FD">
        <w:rPr>
          <w:spacing w:val="1"/>
          <w:sz w:val="24"/>
          <w:szCs w:val="24"/>
          <w:u w:val="single" w:color="000000"/>
        </w:rPr>
        <w:t>e</w:t>
      </w:r>
      <w:r w:rsidR="00BE02FD">
        <w:rPr>
          <w:spacing w:val="-1"/>
          <w:sz w:val="24"/>
          <w:szCs w:val="24"/>
          <w:u w:val="single" w:color="000000"/>
        </w:rPr>
        <w:t>e</w:t>
      </w:r>
      <w:r w:rsidR="00BE02FD">
        <w:rPr>
          <w:sz w:val="24"/>
          <w:szCs w:val="24"/>
          <w:u w:val="single" w:color="000000"/>
        </w:rPr>
        <w:t>ks</w:t>
      </w:r>
      <w:r w:rsidR="00BE02FD">
        <w:rPr>
          <w:sz w:val="24"/>
          <w:szCs w:val="24"/>
        </w:rPr>
        <w:t xml:space="preserve">of the </w:t>
      </w:r>
      <w:r w:rsidR="00BE02FD">
        <w:rPr>
          <w:spacing w:val="-1"/>
          <w:sz w:val="24"/>
          <w:szCs w:val="24"/>
        </w:rPr>
        <w:t>e</w:t>
      </w:r>
      <w:r w:rsidR="00BE02FD">
        <w:rPr>
          <w:spacing w:val="2"/>
          <w:sz w:val="24"/>
          <w:szCs w:val="24"/>
        </w:rPr>
        <w:t>x</w:t>
      </w:r>
      <w:r w:rsidR="00BE02FD">
        <w:rPr>
          <w:spacing w:val="-1"/>
          <w:sz w:val="24"/>
          <w:szCs w:val="24"/>
        </w:rPr>
        <w:t>ec</w:t>
      </w:r>
      <w:r w:rsidR="00BE02FD">
        <w:rPr>
          <w:sz w:val="24"/>
          <w:szCs w:val="24"/>
        </w:rPr>
        <w:t>ut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on ofth</w:t>
      </w:r>
      <w:r w:rsidR="00BE02FD">
        <w:rPr>
          <w:spacing w:val="1"/>
          <w:sz w:val="24"/>
          <w:szCs w:val="24"/>
        </w:rPr>
        <w:t>i</w:t>
      </w:r>
      <w:r w:rsidR="00BE02FD">
        <w:rPr>
          <w:sz w:val="24"/>
          <w:szCs w:val="24"/>
        </w:rPr>
        <w:t>s</w:t>
      </w:r>
      <w:r w:rsidR="00BE02FD">
        <w:rPr>
          <w:spacing w:val="-5"/>
          <w:sz w:val="24"/>
          <w:szCs w:val="24"/>
        </w:rPr>
        <w:t>L</w:t>
      </w:r>
      <w:r w:rsidR="00BE02FD">
        <w:rPr>
          <w:spacing w:val="1"/>
          <w:sz w:val="24"/>
          <w:szCs w:val="24"/>
        </w:rPr>
        <w:t>ea</w:t>
      </w:r>
      <w:r w:rsidR="00BE02FD">
        <w:rPr>
          <w:sz w:val="24"/>
          <w:szCs w:val="24"/>
        </w:rPr>
        <w:t>se</w:t>
      </w:r>
      <w:r w:rsidR="00BE02FD">
        <w:rPr>
          <w:spacing w:val="2"/>
          <w:sz w:val="24"/>
          <w:szCs w:val="24"/>
        </w:rPr>
        <w:t>A</w:t>
      </w:r>
      <w:r w:rsidR="00BE02FD">
        <w:rPr>
          <w:spacing w:val="-2"/>
          <w:sz w:val="24"/>
          <w:szCs w:val="24"/>
        </w:rPr>
        <w:t>g</w:t>
      </w:r>
      <w:r w:rsidR="00BE02FD">
        <w:rPr>
          <w:sz w:val="24"/>
          <w:szCs w:val="24"/>
        </w:rPr>
        <w:t>re</w:t>
      </w:r>
      <w:r w:rsidR="00BE02FD">
        <w:rPr>
          <w:spacing w:val="-1"/>
          <w:sz w:val="24"/>
          <w:szCs w:val="24"/>
        </w:rPr>
        <w:t>e</w:t>
      </w:r>
      <w:r w:rsidR="00BE02FD">
        <w:rPr>
          <w:sz w:val="24"/>
          <w:szCs w:val="24"/>
        </w:rPr>
        <w:t xml:space="preserve">ment </w:t>
      </w:r>
      <w:r w:rsidR="00BE02FD">
        <w:rPr>
          <w:spacing w:val="-1"/>
          <w:sz w:val="24"/>
          <w:szCs w:val="24"/>
        </w:rPr>
        <w:t>(</w:t>
      </w:r>
      <w:r w:rsidR="00BE02FD">
        <w:rPr>
          <w:sz w:val="24"/>
          <w:szCs w:val="24"/>
        </w:rPr>
        <w:t xml:space="preserve">the </w:t>
      </w:r>
      <w:r w:rsidR="00BE02FD">
        <w:rPr>
          <w:spacing w:val="1"/>
          <w:sz w:val="24"/>
          <w:szCs w:val="24"/>
        </w:rPr>
        <w:t>“</w:t>
      </w:r>
      <w:r w:rsidR="00BE02FD">
        <w:rPr>
          <w:sz w:val="24"/>
          <w:szCs w:val="24"/>
        </w:rPr>
        <w:t>Adv</w:t>
      </w:r>
      <w:r w:rsidR="00BE02FD">
        <w:rPr>
          <w:spacing w:val="1"/>
          <w:sz w:val="24"/>
          <w:szCs w:val="24"/>
        </w:rPr>
        <w:t>a</w:t>
      </w:r>
      <w:r w:rsidR="00BE02FD">
        <w:rPr>
          <w:sz w:val="24"/>
          <w:szCs w:val="24"/>
        </w:rPr>
        <w:t>n</w:t>
      </w:r>
      <w:r w:rsidR="00BE02FD">
        <w:rPr>
          <w:spacing w:val="-1"/>
          <w:sz w:val="24"/>
          <w:szCs w:val="24"/>
        </w:rPr>
        <w:t>c</w:t>
      </w:r>
      <w:r w:rsidR="00BE02FD">
        <w:rPr>
          <w:sz w:val="24"/>
          <w:szCs w:val="24"/>
        </w:rPr>
        <w:t>e</w:t>
      </w:r>
      <w:r w:rsidR="00BE02FD">
        <w:rPr>
          <w:spacing w:val="1"/>
          <w:sz w:val="24"/>
          <w:szCs w:val="24"/>
        </w:rPr>
        <w:t>P</w:t>
      </w:r>
      <w:r w:rsidR="00BE02FD">
        <w:rPr>
          <w:spacing w:val="4"/>
          <w:sz w:val="24"/>
          <w:szCs w:val="24"/>
        </w:rPr>
        <w:t>a</w:t>
      </w:r>
      <w:r w:rsidR="00BE02FD">
        <w:rPr>
          <w:spacing w:val="-5"/>
          <w:sz w:val="24"/>
          <w:szCs w:val="24"/>
        </w:rPr>
        <w:t>y</w:t>
      </w:r>
      <w:r w:rsidR="00BE02FD">
        <w:rPr>
          <w:sz w:val="24"/>
          <w:szCs w:val="24"/>
        </w:rPr>
        <w:t>ment</w:t>
      </w:r>
      <w:r w:rsidR="00BE02FD">
        <w:rPr>
          <w:spacing w:val="-1"/>
          <w:sz w:val="24"/>
          <w:szCs w:val="24"/>
        </w:rPr>
        <w:t>”</w:t>
      </w:r>
      <w:r w:rsidR="00BE02FD">
        <w:rPr>
          <w:sz w:val="24"/>
          <w:szCs w:val="24"/>
        </w:rPr>
        <w:t>).</w:t>
      </w:r>
    </w:p>
    <w:p w:rsidR="00865E4A" w:rsidRDefault="00865E4A">
      <w:pPr>
        <w:spacing w:before="15" w:line="260" w:lineRule="exact"/>
        <w:rPr>
          <w:sz w:val="26"/>
          <w:szCs w:val="26"/>
        </w:rPr>
      </w:pPr>
    </w:p>
    <w:p w:rsidR="00865E4A" w:rsidRDefault="00BE02FD">
      <w:pPr>
        <w:tabs>
          <w:tab w:val="left" w:pos="820"/>
        </w:tabs>
        <w:ind w:left="820" w:right="340" w:hanging="360"/>
        <w:jc w:val="both"/>
        <w:rPr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  <w:t>The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testobeis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theo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eof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untantG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l,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indhinr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tof 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ted on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ountof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 xml:space="preserve">HT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tthe 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me of maki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ntofr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onsofthepr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 xml:space="preserve">.The 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ssee </w:t>
      </w:r>
      <w:r w:rsidR="00A8567D">
        <w:rPr>
          <w:spacing w:val="1"/>
          <w:sz w:val="24"/>
          <w:szCs w:val="24"/>
        </w:rPr>
        <w:t>(Human Rights</w:t>
      </w:r>
      <w:r>
        <w:rPr>
          <w:sz w:val="24"/>
          <w:szCs w:val="24"/>
        </w:rPr>
        <w:t xml:space="preserve">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Govt.of</w:t>
      </w:r>
      <w:r>
        <w:rPr>
          <w:spacing w:val="1"/>
          <w:sz w:val="24"/>
          <w:szCs w:val="24"/>
        </w:rPr>
        <w:t xml:space="preserve"> S</w:t>
      </w:r>
      <w:r>
        <w:rPr>
          <w:sz w:val="24"/>
          <w:szCs w:val="24"/>
        </w:rPr>
        <w:t>indh)sh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ois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ue 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teon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6"/>
          <w:sz w:val="24"/>
          <w:szCs w:val="24"/>
        </w:rPr>
        <w:t>c</w:t>
      </w:r>
      <w:r>
        <w:rPr>
          <w:sz w:val="24"/>
          <w:szCs w:val="24"/>
        </w:rPr>
        <w:t>ho</w:t>
      </w:r>
      <w:r>
        <w:rPr>
          <w:spacing w:val="-1"/>
          <w:sz w:val="24"/>
          <w:szCs w:val="24"/>
        </w:rPr>
        <w:t>cca</w:t>
      </w:r>
      <w:r>
        <w:rPr>
          <w:sz w:val="24"/>
          <w:szCs w:val="24"/>
        </w:rPr>
        <w:t>siononi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sletter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posit of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 xml:space="preserve">HTin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unt of </w:t>
      </w:r>
      <w:r>
        <w:rPr>
          <w:spacing w:val="-2"/>
          <w:sz w:val="24"/>
          <w:szCs w:val="24"/>
        </w:rPr>
        <w:t>FB</w:t>
      </w:r>
      <w:r>
        <w:rPr>
          <w:sz w:val="24"/>
          <w:szCs w:val="24"/>
        </w:rPr>
        <w:t>R.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ind w:left="422" w:right="345"/>
        <w:jc w:val="center"/>
        <w:rPr>
          <w:sz w:val="24"/>
          <w:szCs w:val="24"/>
        </w:rPr>
      </w:pPr>
      <w:r>
        <w:rPr>
          <w:rFonts w:ascii="Symbol" w:eastAsia="Symbol" w:hAnsi="Symbol" w:cs="Symbol"/>
          <w:sz w:val="22"/>
          <w:szCs w:val="22"/>
        </w:rPr>
        <w:t>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ALIN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REAS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.</w:t>
      </w:r>
      <w:r>
        <w:rPr>
          <w:sz w:val="24"/>
          <w:szCs w:val="24"/>
        </w:rPr>
        <w:t>Themon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llnotbe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dUptot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e(0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)Y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rs.</w:t>
      </w:r>
    </w:p>
    <w:p w:rsidR="00865E4A" w:rsidRDefault="00BE02FD">
      <w:pPr>
        <w:ind w:left="820" w:right="33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,ifthe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mentis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dwithmu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ntsh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 of 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ndh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nted 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e1979.</w:t>
      </w:r>
    </w:p>
    <w:p w:rsidR="00865E4A" w:rsidRDefault="00865E4A">
      <w:pPr>
        <w:spacing w:before="2" w:line="100" w:lineRule="exact"/>
        <w:rPr>
          <w:sz w:val="11"/>
          <w:szCs w:val="11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ind w:left="61" w:right="62"/>
        <w:jc w:val="center"/>
        <w:rPr>
          <w:sz w:val="26"/>
          <w:szCs w:val="26"/>
        </w:rPr>
        <w:sectPr w:rsidR="00865E4A">
          <w:pgSz w:w="12240" w:h="15840"/>
          <w:pgMar w:top="920" w:right="1060" w:bottom="280" w:left="1340" w:header="0" w:footer="881" w:gutter="0"/>
          <w:cols w:space="720"/>
        </w:sectPr>
      </w:pPr>
      <w:r>
        <w:rPr>
          <w:b/>
          <w:sz w:val="26"/>
          <w:szCs w:val="26"/>
          <w:u w:val="thick" w:color="000000"/>
        </w:rPr>
        <w:t>LESS</w:t>
      </w:r>
      <w:r>
        <w:rPr>
          <w:b/>
          <w:spacing w:val="2"/>
          <w:sz w:val="26"/>
          <w:szCs w:val="26"/>
          <w:u w:val="thick" w:color="000000"/>
        </w:rPr>
        <w:t>O</w:t>
      </w:r>
      <w:r>
        <w:rPr>
          <w:b/>
          <w:sz w:val="26"/>
          <w:szCs w:val="26"/>
          <w:u w:val="thick" w:color="000000"/>
        </w:rPr>
        <w:t>R</w:t>
      </w:r>
      <w:r>
        <w:rPr>
          <w:b/>
          <w:sz w:val="26"/>
          <w:szCs w:val="26"/>
        </w:rPr>
        <w:t xml:space="preserve">:                                                                                                                 </w:t>
      </w:r>
      <w:r>
        <w:rPr>
          <w:b/>
          <w:w w:val="99"/>
          <w:sz w:val="26"/>
          <w:szCs w:val="26"/>
          <w:u w:val="thick" w:color="000000"/>
        </w:rPr>
        <w:t>L</w:t>
      </w:r>
      <w:r>
        <w:rPr>
          <w:b/>
          <w:spacing w:val="2"/>
          <w:w w:val="99"/>
          <w:sz w:val="26"/>
          <w:szCs w:val="26"/>
          <w:u w:val="thick" w:color="000000"/>
        </w:rPr>
        <w:t>E</w:t>
      </w:r>
      <w:r>
        <w:rPr>
          <w:b/>
          <w:w w:val="99"/>
          <w:sz w:val="26"/>
          <w:szCs w:val="26"/>
          <w:u w:val="thick" w:color="000000"/>
        </w:rPr>
        <w:t>SSEE:</w:t>
      </w:r>
    </w:p>
    <w:p w:rsidR="00D16ADB" w:rsidRPr="00D16ADB" w:rsidRDefault="00D16ADB" w:rsidP="00D16ADB">
      <w:pPr>
        <w:pStyle w:val="ListParagraph"/>
        <w:numPr>
          <w:ilvl w:val="0"/>
          <w:numId w:val="10"/>
        </w:numPr>
        <w:spacing w:before="50"/>
        <w:rPr>
          <w:sz w:val="24"/>
          <w:szCs w:val="24"/>
        </w:rPr>
      </w:pPr>
      <w:r w:rsidRPr="00D16ADB">
        <w:rPr>
          <w:b/>
          <w:spacing w:val="1"/>
          <w:sz w:val="24"/>
          <w:szCs w:val="24"/>
        </w:rPr>
        <w:lastRenderedPageBreak/>
        <w:t>S</w:t>
      </w:r>
      <w:r w:rsidRPr="00D16ADB">
        <w:rPr>
          <w:b/>
          <w:sz w:val="24"/>
          <w:szCs w:val="24"/>
        </w:rPr>
        <w:t>EC</w:t>
      </w:r>
      <w:r w:rsidRPr="00D16ADB">
        <w:rPr>
          <w:b/>
          <w:spacing w:val="-1"/>
          <w:sz w:val="24"/>
          <w:szCs w:val="24"/>
        </w:rPr>
        <w:t>U</w:t>
      </w:r>
      <w:r w:rsidRPr="00D16ADB">
        <w:rPr>
          <w:b/>
          <w:sz w:val="24"/>
          <w:szCs w:val="24"/>
        </w:rPr>
        <w:t>RITYDE</w:t>
      </w:r>
      <w:r w:rsidRPr="00D16ADB">
        <w:rPr>
          <w:b/>
          <w:spacing w:val="-2"/>
          <w:sz w:val="24"/>
          <w:szCs w:val="24"/>
        </w:rPr>
        <w:t>P</w:t>
      </w:r>
      <w:r w:rsidRPr="00D16ADB">
        <w:rPr>
          <w:b/>
          <w:sz w:val="24"/>
          <w:szCs w:val="24"/>
        </w:rPr>
        <w:t>O</w:t>
      </w:r>
      <w:r w:rsidRPr="00D16ADB">
        <w:rPr>
          <w:b/>
          <w:spacing w:val="1"/>
          <w:sz w:val="24"/>
          <w:szCs w:val="24"/>
        </w:rPr>
        <w:t>S</w:t>
      </w:r>
      <w:r w:rsidRPr="00D16ADB">
        <w:rPr>
          <w:b/>
          <w:sz w:val="24"/>
          <w:szCs w:val="24"/>
        </w:rPr>
        <w:t>I</w:t>
      </w:r>
      <w:r w:rsidRPr="00D16ADB">
        <w:rPr>
          <w:b/>
          <w:spacing w:val="3"/>
          <w:sz w:val="24"/>
          <w:szCs w:val="24"/>
        </w:rPr>
        <w:t>T</w:t>
      </w:r>
      <w:r w:rsidRPr="00D16ADB">
        <w:rPr>
          <w:b/>
          <w:sz w:val="24"/>
          <w:szCs w:val="24"/>
        </w:rPr>
        <w:t>.</w:t>
      </w:r>
      <w:r w:rsidRPr="00D16ADB">
        <w:rPr>
          <w:sz w:val="24"/>
          <w:szCs w:val="24"/>
        </w:rPr>
        <w:t>T hes</w:t>
      </w:r>
      <w:r w:rsidRPr="00D16ADB">
        <w:rPr>
          <w:spacing w:val="-1"/>
          <w:sz w:val="24"/>
          <w:szCs w:val="24"/>
        </w:rPr>
        <w:t>ec</w:t>
      </w:r>
      <w:r w:rsidRPr="00D16ADB">
        <w:rPr>
          <w:sz w:val="24"/>
          <w:szCs w:val="24"/>
        </w:rPr>
        <w:t>uri</w:t>
      </w:r>
      <w:r w:rsidRPr="00D16ADB">
        <w:rPr>
          <w:spacing w:val="5"/>
          <w:sz w:val="24"/>
          <w:szCs w:val="24"/>
        </w:rPr>
        <w:t>t</w:t>
      </w:r>
      <w:r w:rsidRPr="00D16ADB">
        <w:rPr>
          <w:sz w:val="24"/>
          <w:szCs w:val="24"/>
        </w:rPr>
        <w:t>y</w:t>
      </w:r>
      <w:r w:rsidRPr="00D16ADB">
        <w:rPr>
          <w:spacing w:val="2"/>
          <w:sz w:val="24"/>
          <w:szCs w:val="24"/>
        </w:rPr>
        <w:t>d</w:t>
      </w:r>
      <w:r w:rsidRPr="00D16ADB">
        <w:rPr>
          <w:spacing w:val="-1"/>
          <w:sz w:val="24"/>
          <w:szCs w:val="24"/>
        </w:rPr>
        <w:t>e</w:t>
      </w:r>
      <w:r w:rsidRPr="00D16ADB">
        <w:rPr>
          <w:sz w:val="24"/>
          <w:szCs w:val="24"/>
        </w:rPr>
        <w:t>positsh</w:t>
      </w:r>
      <w:r w:rsidRPr="00D16ADB">
        <w:rPr>
          <w:spacing w:val="-1"/>
          <w:sz w:val="24"/>
          <w:szCs w:val="24"/>
        </w:rPr>
        <w:t>a</w:t>
      </w:r>
      <w:r w:rsidRPr="00D16ADB">
        <w:rPr>
          <w:sz w:val="24"/>
          <w:szCs w:val="24"/>
        </w:rPr>
        <w:t>llbe</w:t>
      </w:r>
      <w:r w:rsidRPr="00D16ADB">
        <w:rPr>
          <w:spacing w:val="-1"/>
          <w:sz w:val="24"/>
          <w:szCs w:val="24"/>
        </w:rPr>
        <w:t>e</w:t>
      </w:r>
      <w:r w:rsidRPr="00D16ADB">
        <w:rPr>
          <w:sz w:val="24"/>
          <w:szCs w:val="24"/>
        </w:rPr>
        <w:t>quival</w:t>
      </w:r>
      <w:r w:rsidRPr="00D16ADB">
        <w:rPr>
          <w:spacing w:val="-1"/>
          <w:sz w:val="24"/>
          <w:szCs w:val="24"/>
        </w:rPr>
        <w:t>e</w:t>
      </w:r>
      <w:r w:rsidRPr="00D16ADB">
        <w:rPr>
          <w:sz w:val="24"/>
          <w:szCs w:val="24"/>
        </w:rPr>
        <w:t>nttoTh</w:t>
      </w:r>
      <w:r w:rsidRPr="00D16ADB">
        <w:rPr>
          <w:spacing w:val="-1"/>
          <w:sz w:val="24"/>
          <w:szCs w:val="24"/>
        </w:rPr>
        <w:t>re</w:t>
      </w:r>
      <w:r w:rsidRPr="00D16ADB">
        <w:rPr>
          <w:sz w:val="24"/>
          <w:szCs w:val="24"/>
        </w:rPr>
        <w:t>e (03) mon</w:t>
      </w:r>
      <w:r w:rsidRPr="00D16ADB">
        <w:rPr>
          <w:spacing w:val="1"/>
          <w:sz w:val="24"/>
          <w:szCs w:val="24"/>
        </w:rPr>
        <w:t>t</w:t>
      </w:r>
      <w:r w:rsidRPr="00D16ADB">
        <w:rPr>
          <w:sz w:val="24"/>
          <w:szCs w:val="24"/>
        </w:rPr>
        <w:t>hs’</w:t>
      </w:r>
    </w:p>
    <w:p w:rsidR="00D16ADB" w:rsidRDefault="00D16ADB" w:rsidP="00D16ADB">
      <w:pPr>
        <w:tabs>
          <w:tab w:val="left" w:pos="8780"/>
        </w:tabs>
        <w:spacing w:line="260" w:lineRule="exact"/>
        <w:ind w:left="860"/>
        <w:rPr>
          <w:sz w:val="24"/>
          <w:szCs w:val="24"/>
        </w:rPr>
      </w:pP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nt @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s.p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month i.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Rs.</w:t>
      </w:r>
      <w:r>
        <w:rPr>
          <w:sz w:val="24"/>
          <w:szCs w:val="24"/>
          <w:u w:val="single" w:color="000000"/>
        </w:rPr>
        <w:tab/>
      </w:r>
    </w:p>
    <w:p w:rsidR="00D16ADB" w:rsidRDefault="00D16ADB" w:rsidP="00D16ADB">
      <w:pPr>
        <w:ind w:left="860"/>
        <w:rPr>
          <w:sz w:val="24"/>
          <w:szCs w:val="24"/>
        </w:rPr>
      </w:pPr>
      <w:r>
        <w:rPr>
          <w:sz w:val="24"/>
          <w:szCs w:val="24"/>
        </w:rPr>
        <w:t>.The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ris,h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eless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etor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tainthe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ositof</w:t>
      </w:r>
    </w:p>
    <w:p w:rsidR="00D16ADB" w:rsidRDefault="00D16ADB" w:rsidP="00D16ADB">
      <w:pPr>
        <w:spacing w:line="260" w:lineRule="exact"/>
        <w:ind w:left="860"/>
        <w:rPr>
          <w:sz w:val="24"/>
          <w:szCs w:val="24"/>
        </w:rPr>
      </w:pPr>
      <w:r>
        <w:rPr>
          <w:position w:val="-1"/>
          <w:sz w:val="24"/>
          <w:szCs w:val="24"/>
        </w:rPr>
        <w:t>Rs.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tat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      in      p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rat</w:t>
      </w:r>
      <w:r>
        <w:rPr>
          <w:spacing w:val="1"/>
          <w:position w:val="-1"/>
          <w:sz w:val="24"/>
          <w:szCs w:val="24"/>
        </w:rPr>
        <w:t>i</w:t>
      </w:r>
      <w:r>
        <w:rPr>
          <w:position w:val="-1"/>
          <w:sz w:val="24"/>
          <w:szCs w:val="24"/>
        </w:rPr>
        <w:t>t</w:t>
      </w:r>
      <w:r>
        <w:rPr>
          <w:spacing w:val="1"/>
          <w:position w:val="-1"/>
          <w:sz w:val="24"/>
          <w:szCs w:val="24"/>
        </w:rPr>
        <w:t>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 xml:space="preserve">d     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310"/>
        <w:gridCol w:w="15"/>
        <w:gridCol w:w="310"/>
        <w:gridCol w:w="8499"/>
        <w:gridCol w:w="310"/>
      </w:tblGrid>
      <w:tr w:rsidR="00D16ADB" w:rsidTr="00AB4A2F">
        <w:trPr>
          <w:trHeight w:hRule="exact" w:val="2088"/>
        </w:trPr>
        <w:tc>
          <w:tcPr>
            <w:tcW w:w="310" w:type="dxa"/>
            <w:tcBorders>
              <w:top w:val="nil"/>
              <w:left w:val="nil"/>
              <w:right w:val="nil"/>
            </w:tcBorders>
          </w:tcPr>
          <w:p w:rsidR="00D16ADB" w:rsidRDefault="00D16ADB" w:rsidP="00AB4A2F">
            <w:pPr>
              <w:spacing w:before="2" w:line="120" w:lineRule="exact"/>
              <w:rPr>
                <w:sz w:val="12"/>
                <w:szCs w:val="12"/>
              </w:rPr>
            </w:pPr>
          </w:p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line="200" w:lineRule="exact"/>
            </w:pPr>
          </w:p>
        </w:tc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/>
        </w:tc>
        <w:tc>
          <w:tcPr>
            <w:tcW w:w="8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before="5"/>
              <w:ind w:left="125"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“Consi</w:t>
            </w:r>
            <w:r>
              <w:rPr>
                <w:b/>
                <w:spacing w:val="1"/>
                <w:sz w:val="24"/>
                <w:szCs w:val="24"/>
              </w:rPr>
              <w:t>d</w:t>
            </w:r>
            <w:r>
              <w:rPr>
                <w:b/>
                <w:spacing w:val="-1"/>
                <w:sz w:val="24"/>
                <w:szCs w:val="24"/>
              </w:rPr>
              <w:t>er</w:t>
            </w:r>
            <w:r>
              <w:rPr>
                <w:b/>
                <w:sz w:val="24"/>
                <w:szCs w:val="24"/>
              </w:rPr>
              <w:t>ation”.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uri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posits</w:t>
            </w:r>
            <w:r>
              <w:rPr>
                <w:spacing w:val="2"/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ll</w:t>
            </w:r>
            <w:r>
              <w:rPr>
                <w:spacing w:val="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tain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5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ythe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</w:t>
            </w:r>
            <w:r>
              <w:rPr>
                <w:spacing w:val="3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rforthe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re 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rm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nd/or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tthe</w:t>
            </w:r>
            <w:r>
              <w:rPr>
                <w:spacing w:val="-1"/>
                <w:sz w:val="24"/>
                <w:szCs w:val="24"/>
              </w:rPr>
              <w:t>ea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2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pi</w:t>
            </w:r>
            <w:r>
              <w:rPr>
                <w:spacing w:val="5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 ofth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re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.Thiswill</w:t>
            </w:r>
            <w:r>
              <w:rPr>
                <w:spacing w:val="1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turn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dtotheless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y the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ssorinat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me</w:t>
            </w:r>
            <w:r>
              <w:rPr>
                <w:spacing w:val="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y mann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 xml:space="preserve"> a</w:t>
            </w:r>
            <w:r>
              <w:rPr>
                <w:sz w:val="24"/>
                <w:szCs w:val="24"/>
              </w:rPr>
              <w:t>ft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djus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mentofdu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s,if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5"/>
                <w:sz w:val="24"/>
                <w:szCs w:val="24"/>
              </w:rPr>
              <w:t>n</w:t>
            </w:r>
            <w:r>
              <w:rPr>
                <w:spacing w:val="-5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le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eof outs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ndingbi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lsfor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tri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y&amp;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lephone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tc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instthed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dpr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tthet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me ofthev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nth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ndi</w:t>
            </w:r>
            <w:r>
              <w:rPr>
                <w:spacing w:val="3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 xml:space="preserve"> o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roft</w:t>
            </w:r>
            <w:r>
              <w:rPr>
                <w:spacing w:val="3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5"/>
                <w:sz w:val="24"/>
                <w:szCs w:val="24"/>
              </w:rPr>
              <w:t xml:space="preserve"> b</w:t>
            </w:r>
            <w:r>
              <w:rPr>
                <w:sz w:val="24"/>
                <w:szCs w:val="24"/>
              </w:rPr>
              <w:t xml:space="preserve">y 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heless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etothe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</w:t>
            </w:r>
            <w:r>
              <w:rPr>
                <w:spacing w:val="3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rpursu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nttothe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se  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ee</w:t>
            </w:r>
            <w:r>
              <w:rPr>
                <w:sz w:val="24"/>
                <w:szCs w:val="24"/>
              </w:rPr>
              <w:t xml:space="preserve">ment or  </w:t>
            </w:r>
            <w:r>
              <w:rPr>
                <w:spacing w:val="2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pon 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 of  th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 A</w:t>
            </w:r>
            <w:r>
              <w:rPr>
                <w:spacing w:val="-3"/>
                <w:sz w:val="24"/>
                <w:szCs w:val="24"/>
              </w:rPr>
              <w:t>g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ee</w:t>
            </w:r>
            <w:r>
              <w:rPr>
                <w:sz w:val="24"/>
                <w:szCs w:val="24"/>
              </w:rPr>
              <w:t xml:space="preserve">ment in </w:t>
            </w:r>
            <w:r>
              <w:rPr>
                <w:spacing w:val="-1"/>
                <w:sz w:val="24"/>
                <w:szCs w:val="24"/>
              </w:rPr>
              <w:t>acc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  with the provisions h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nd in 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hemann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1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rib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2"/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inabov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.</w:t>
            </w:r>
          </w:p>
        </w:tc>
      </w:tr>
      <w:tr w:rsidR="00D16ADB" w:rsidTr="00AB4A2F">
        <w:trPr>
          <w:gridAfter w:val="1"/>
          <w:wAfter w:w="310" w:type="dxa"/>
          <w:trHeight w:hRule="exact" w:val="554"/>
        </w:trPr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before="8" w:line="120" w:lineRule="exact"/>
              <w:rPr>
                <w:sz w:val="12"/>
                <w:szCs w:val="12"/>
              </w:rPr>
            </w:pPr>
          </w:p>
          <w:p w:rsidR="00D16ADB" w:rsidRDefault="00D16ADB" w:rsidP="00AB4A2F">
            <w:pPr>
              <w:ind w:left="90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</w:p>
        </w:tc>
        <w:tc>
          <w:tcPr>
            <w:tcW w:w="8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before="5" w:line="120" w:lineRule="exact"/>
              <w:rPr>
                <w:sz w:val="12"/>
                <w:szCs w:val="12"/>
              </w:rPr>
            </w:pPr>
          </w:p>
          <w:p w:rsidR="00D16ADB" w:rsidRDefault="00D16ADB" w:rsidP="00AB4A2F">
            <w:pPr>
              <w:ind w:left="125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ER</w:t>
            </w: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IN</w:t>
            </w:r>
            <w:r>
              <w:rPr>
                <w:b/>
                <w:spacing w:val="-1"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TION.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3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ntt</w:t>
            </w:r>
            <w:r>
              <w:rPr>
                <w:spacing w:val="3"/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tthe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ssee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sir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stov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tethe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3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ises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5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y 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me</w:t>
            </w:r>
          </w:p>
        </w:tc>
      </w:tr>
      <w:tr w:rsidR="00D16ADB" w:rsidTr="00AB4A2F">
        <w:trPr>
          <w:gridAfter w:val="1"/>
          <w:wAfter w:w="310" w:type="dxa"/>
          <w:trHeight w:hRule="exact" w:val="276"/>
        </w:trPr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/>
        </w:tc>
        <w:tc>
          <w:tcPr>
            <w:tcW w:w="8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priortothe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pir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onoftheT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rm,thenits</w:t>
            </w:r>
            <w:r>
              <w:rPr>
                <w:spacing w:val="-2"/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ll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iveapriorw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tennot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eofsu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</w:p>
        </w:tc>
      </w:tr>
      <w:tr w:rsidR="00D16ADB" w:rsidTr="00AB4A2F">
        <w:trPr>
          <w:gridAfter w:val="1"/>
          <w:wAfter w:w="310" w:type="dxa"/>
          <w:trHeight w:hRule="exact" w:val="276"/>
        </w:trPr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/>
        </w:tc>
        <w:tc>
          <w:tcPr>
            <w:tcW w:w="8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ontothe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ssorof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tle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st30d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5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s.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nthe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ntthatthe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ssorre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pacing w:val="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y not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</w:p>
        </w:tc>
      </w:tr>
      <w:tr w:rsidR="00D16ADB" w:rsidTr="00AB4A2F">
        <w:trPr>
          <w:gridAfter w:val="1"/>
          <w:wAfter w:w="310" w:type="dxa"/>
          <w:trHeight w:hRule="exact" w:val="276"/>
        </w:trPr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/>
        </w:tc>
        <w:tc>
          <w:tcPr>
            <w:tcW w:w="8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fr</w:t>
            </w:r>
            <w:r>
              <w:rPr>
                <w:sz w:val="24"/>
                <w:szCs w:val="24"/>
              </w:rPr>
              <w:t>omthe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epurs</w:t>
            </w:r>
            <w:r>
              <w:rPr>
                <w:spacing w:val="2"/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ttoth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sClauseofthe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4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sse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’sin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onto</w:t>
            </w:r>
            <w:r>
              <w:rPr>
                <w:spacing w:val="2"/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tethe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s,</w:t>
            </w:r>
          </w:p>
        </w:tc>
      </w:tr>
      <w:tr w:rsidR="00D16ADB" w:rsidTr="00AB4A2F">
        <w:trPr>
          <w:gridAfter w:val="1"/>
          <w:wAfter w:w="310" w:type="dxa"/>
          <w:trHeight w:hRule="exact" w:val="276"/>
        </w:trPr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/>
        </w:tc>
        <w:tc>
          <w:tcPr>
            <w:tcW w:w="8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then,the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ssorsh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,onorpriortothe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ved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teofsu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hnot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,r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tu</w:t>
            </w:r>
            <w:r>
              <w:rPr>
                <w:spacing w:val="2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ntothe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ssee</w:t>
            </w:r>
          </w:p>
        </w:tc>
      </w:tr>
      <w:tr w:rsidR="00D16ADB" w:rsidTr="00AB4A2F">
        <w:trPr>
          <w:gridAfter w:val="1"/>
          <w:wAfter w:w="310" w:type="dxa"/>
          <w:trHeight w:hRule="exact" w:val="276"/>
        </w:trPr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/>
        </w:tc>
        <w:tc>
          <w:tcPr>
            <w:tcW w:w="8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fortheun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pir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riodoftheT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rm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ndthe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uri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positwithout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yd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du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ons</w:t>
            </w:r>
          </w:p>
        </w:tc>
      </w:tr>
      <w:tr w:rsidR="00D16ADB" w:rsidTr="00AB4A2F">
        <w:trPr>
          <w:gridAfter w:val="1"/>
          <w:wAfter w:w="310" w:type="dxa"/>
          <w:trHeight w:hRule="exact" w:val="276"/>
        </w:trPr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before="16" w:line="260" w:lineRule="exact"/>
              <w:rPr>
                <w:sz w:val="26"/>
                <w:szCs w:val="26"/>
              </w:rPr>
            </w:pPr>
          </w:p>
        </w:tc>
        <w:tc>
          <w:tcPr>
            <w:tcW w:w="8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tsoev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r. All the in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rior fi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tur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s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 fu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ure ins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y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4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ssee sh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ll be</w:t>
            </w:r>
          </w:p>
        </w:tc>
      </w:tr>
      <w:tr w:rsidR="00D16ADB" w:rsidTr="00AB4A2F">
        <w:trPr>
          <w:gridAfter w:val="1"/>
          <w:wAfter w:w="310" w:type="dxa"/>
          <w:trHeight w:hRule="exact" w:val="276"/>
        </w:trPr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before="16" w:line="260" w:lineRule="exact"/>
              <w:rPr>
                <w:sz w:val="26"/>
                <w:szCs w:val="26"/>
              </w:rPr>
            </w:pPr>
          </w:p>
        </w:tc>
        <w:tc>
          <w:tcPr>
            <w:tcW w:w="8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d/r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moved </w:t>
            </w:r>
            <w:r>
              <w:rPr>
                <w:spacing w:val="5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y 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e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t his own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ost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 the 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me </w:t>
            </w:r>
            <w:r>
              <w:rPr>
                <w:spacing w:val="2"/>
                <w:sz w:val="24"/>
                <w:szCs w:val="24"/>
              </w:rPr>
              <w:t xml:space="preserve"> o</w:t>
            </w:r>
            <w:r>
              <w:rPr>
                <w:sz w:val="24"/>
                <w:szCs w:val="24"/>
              </w:rPr>
              <w:t xml:space="preserve">f 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iv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possession of</w:t>
            </w:r>
          </w:p>
        </w:tc>
      </w:tr>
      <w:tr w:rsidR="00D16ADB" w:rsidTr="00AB4A2F">
        <w:trPr>
          <w:gridAfter w:val="1"/>
          <w:wAfter w:w="310" w:type="dxa"/>
          <w:trHeight w:hRule="exact" w:val="276"/>
        </w:trPr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before="16" w:line="260" w:lineRule="exact"/>
              <w:rPr>
                <w:sz w:val="26"/>
                <w:szCs w:val="26"/>
              </w:rPr>
            </w:pPr>
          </w:p>
        </w:tc>
        <w:tc>
          <w:tcPr>
            <w:tcW w:w="8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dpr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sto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sor.A</w:t>
            </w:r>
            <w:r>
              <w:rPr>
                <w:spacing w:val="4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yd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etot</w:t>
            </w:r>
            <w:r>
              <w:rPr>
                <w:spacing w:val="3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eprop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4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yduri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gdis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ing/r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mov</w:t>
            </w:r>
            <w:r>
              <w:rPr>
                <w:spacing w:val="8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</w:p>
        </w:tc>
      </w:tr>
      <w:tr w:rsidR="00D16ADB" w:rsidTr="00AB4A2F">
        <w:trPr>
          <w:gridAfter w:val="1"/>
          <w:wAfter w:w="310" w:type="dxa"/>
          <w:trHeight w:hRule="exact" w:val="422"/>
        </w:trPr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before="2" w:line="220" w:lineRule="exact"/>
              <w:rPr>
                <w:sz w:val="22"/>
                <w:szCs w:val="22"/>
              </w:rPr>
            </w:pPr>
          </w:p>
        </w:tc>
        <w:tc>
          <w:tcPr>
            <w:tcW w:w="8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willbe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ot prop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4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yr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5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ythe 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.</w:t>
            </w:r>
          </w:p>
        </w:tc>
      </w:tr>
      <w:tr w:rsidR="00D16ADB" w:rsidTr="00AB4A2F">
        <w:trPr>
          <w:gridAfter w:val="1"/>
          <w:wAfter w:w="310" w:type="dxa"/>
          <w:trHeight w:hRule="exact" w:val="699"/>
        </w:trPr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before="9" w:line="100" w:lineRule="exact"/>
              <w:rPr>
                <w:sz w:val="11"/>
                <w:szCs w:val="11"/>
              </w:rPr>
            </w:pPr>
          </w:p>
          <w:p w:rsidR="00D16ADB" w:rsidRDefault="00D16ADB" w:rsidP="00AB4A2F">
            <w:pPr>
              <w:ind w:left="90"/>
              <w:rPr>
                <w:rFonts w:ascii="Symbol" w:eastAsia="Symbol" w:hAnsi="Symbol" w:cs="Symbol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8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before="1" w:line="140" w:lineRule="exact"/>
              <w:rPr>
                <w:sz w:val="14"/>
                <w:szCs w:val="14"/>
              </w:rPr>
            </w:pPr>
          </w:p>
          <w:p w:rsidR="00D16ADB" w:rsidRDefault="00D16ADB" w:rsidP="00AB4A2F">
            <w:pPr>
              <w:spacing w:line="260" w:lineRule="exact"/>
              <w:ind w:left="125" w:right="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Onte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onofth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ee</w:t>
            </w:r>
            <w:r>
              <w:rPr>
                <w:sz w:val="24"/>
                <w:szCs w:val="24"/>
              </w:rPr>
              <w:t>mentun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rth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sClaus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,the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ssors</w:t>
            </w:r>
            <w:r>
              <w:rPr>
                <w:spacing w:val="2"/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lli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medi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yrefund tothe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etheAdv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4"/>
                <w:sz w:val="24"/>
                <w:szCs w:val="24"/>
              </w:rPr>
              <w:t>a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pacing w:val="3"/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ntfortheu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pir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dportionoftheT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rm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ndthe</w:t>
            </w:r>
          </w:p>
        </w:tc>
      </w:tr>
      <w:tr w:rsidR="00D16ADB" w:rsidTr="00AB4A2F">
        <w:trPr>
          <w:gridAfter w:val="1"/>
          <w:wAfter w:w="310" w:type="dxa"/>
          <w:trHeight w:hRule="exact" w:val="276"/>
        </w:trPr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before="16" w:line="260" w:lineRule="exact"/>
              <w:rPr>
                <w:sz w:val="26"/>
                <w:szCs w:val="26"/>
              </w:rPr>
            </w:pPr>
          </w:p>
        </w:tc>
        <w:tc>
          <w:tcPr>
            <w:tcW w:w="8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uri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posit,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djus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ingthe</w:t>
            </w:r>
            <w:r>
              <w:rPr>
                <w:spacing w:val="3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sif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5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fouts</w:t>
            </w:r>
            <w:r>
              <w:rPr>
                <w:spacing w:val="1"/>
                <w:sz w:val="24"/>
                <w:szCs w:val="24"/>
              </w:rPr>
              <w:t>ta</w:t>
            </w:r>
            <w:r>
              <w:rPr>
                <w:sz w:val="24"/>
                <w:szCs w:val="24"/>
              </w:rPr>
              <w:t>ndingbi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lsfor</w:t>
            </w:r>
          </w:p>
        </w:tc>
      </w:tr>
      <w:tr w:rsidR="00D16ADB" w:rsidTr="00AB4A2F">
        <w:trPr>
          <w:gridAfter w:val="1"/>
          <w:wAfter w:w="310" w:type="dxa"/>
          <w:trHeight w:hRule="exact" w:val="414"/>
        </w:trPr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before="14" w:line="200" w:lineRule="exact"/>
            </w:pPr>
          </w:p>
        </w:tc>
        <w:tc>
          <w:tcPr>
            <w:tcW w:w="8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le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tri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6"/>
                <w:sz w:val="24"/>
                <w:szCs w:val="24"/>
              </w:rPr>
              <w:t>t</w:t>
            </w:r>
            <w:r>
              <w:rPr>
                <w:spacing w:val="-5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, tel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pho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instthe 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 pr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3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ises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 p</w:t>
            </w:r>
            <w:r>
              <w:rPr>
                <w:spacing w:val="4"/>
                <w:sz w:val="24"/>
                <w:szCs w:val="24"/>
              </w:rPr>
              <w:t>a</w:t>
            </w:r>
            <w:r>
              <w:rPr>
                <w:spacing w:val="-5"/>
                <w:sz w:val="24"/>
                <w:szCs w:val="24"/>
              </w:rPr>
              <w:t>y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ble </w:t>
            </w:r>
            <w:r>
              <w:rPr>
                <w:spacing w:val="4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yt</w:t>
            </w:r>
            <w:r>
              <w:rPr>
                <w:spacing w:val="3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eless</w:t>
            </w:r>
            <w:r>
              <w:rPr>
                <w:spacing w:val="-1"/>
                <w:sz w:val="24"/>
                <w:szCs w:val="24"/>
              </w:rPr>
              <w:t>ee</w:t>
            </w:r>
            <w:r>
              <w:rPr>
                <w:sz w:val="24"/>
                <w:szCs w:val="24"/>
              </w:rPr>
              <w:t>.</w:t>
            </w:r>
          </w:p>
        </w:tc>
      </w:tr>
      <w:tr w:rsidR="00D16ADB" w:rsidTr="00AB4A2F">
        <w:trPr>
          <w:gridAfter w:val="1"/>
          <w:wAfter w:w="310" w:type="dxa"/>
          <w:trHeight w:hRule="exact" w:val="414"/>
        </w:trPr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before="14" w:line="200" w:lineRule="exact"/>
            </w:pPr>
          </w:p>
        </w:tc>
        <w:tc>
          <w:tcPr>
            <w:tcW w:w="8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before="5" w:line="120" w:lineRule="exact"/>
              <w:rPr>
                <w:sz w:val="12"/>
                <w:szCs w:val="12"/>
              </w:rPr>
            </w:pPr>
          </w:p>
          <w:p w:rsidR="00D16ADB" w:rsidRDefault="00D16ADB" w:rsidP="00AB4A2F">
            <w:pPr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ddi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ional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le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tricsupp</w:t>
            </w:r>
            <w:r>
              <w:rPr>
                <w:spacing w:val="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yr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qui</w:t>
            </w:r>
            <w:r>
              <w:rPr>
                <w:spacing w:val="2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5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ythe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em</w:t>
            </w:r>
            <w:r>
              <w:rPr>
                <w:spacing w:val="4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eins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ythe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</w:t>
            </w:r>
            <w:r>
              <w:rPr>
                <w:spacing w:val="3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</w:t>
            </w:r>
          </w:p>
        </w:tc>
      </w:tr>
      <w:tr w:rsidR="00D16ADB" w:rsidTr="00AB4A2F">
        <w:trPr>
          <w:gridAfter w:val="1"/>
          <w:wAfter w:w="310" w:type="dxa"/>
          <w:trHeight w:hRule="exact" w:val="276"/>
        </w:trPr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before="16" w:line="260" w:lineRule="exact"/>
              <w:rPr>
                <w:sz w:val="26"/>
                <w:szCs w:val="26"/>
              </w:rPr>
            </w:pPr>
          </w:p>
        </w:tc>
        <w:tc>
          <w:tcPr>
            <w:tcW w:w="8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tto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bi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fload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tthesole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ostofthe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e(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mat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ostwouldbe</w:t>
            </w:r>
          </w:p>
        </w:tc>
      </w:tr>
      <w:tr w:rsidR="00D16ADB" w:rsidTr="00AB4A2F">
        <w:trPr>
          <w:gridAfter w:val="1"/>
          <w:wAfter w:w="310" w:type="dxa"/>
          <w:trHeight w:hRule="exact" w:val="276"/>
        </w:trPr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before="16" w:line="260" w:lineRule="exact"/>
              <w:rPr>
                <w:sz w:val="26"/>
                <w:szCs w:val="26"/>
              </w:rPr>
            </w:pPr>
          </w:p>
        </w:tc>
        <w:tc>
          <w:tcPr>
            <w:tcW w:w="8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5"/>
                <w:sz w:val="24"/>
                <w:szCs w:val="24"/>
              </w:rPr>
              <w:t>y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blein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),pr</w:t>
            </w:r>
            <w:r>
              <w:rPr>
                <w:spacing w:val="1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videdthatthe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ddi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ionalloadis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blef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omK</w:t>
            </w:r>
            <w:r>
              <w:rPr>
                <w:spacing w:val="2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El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tric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5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y</w:t>
            </w:r>
          </w:p>
        </w:tc>
      </w:tr>
      <w:tr w:rsidR="00D16ADB" w:rsidTr="00AB4A2F">
        <w:trPr>
          <w:gridAfter w:val="1"/>
          <w:wAfter w:w="310" w:type="dxa"/>
          <w:trHeight w:hRule="exact" w:val="276"/>
        </w:trPr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before="16" w:line="260" w:lineRule="exact"/>
              <w:rPr>
                <w:sz w:val="26"/>
                <w:szCs w:val="26"/>
              </w:rPr>
            </w:pPr>
          </w:p>
        </w:tc>
        <w:tc>
          <w:tcPr>
            <w:tcW w:w="8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4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ndthe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4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ssor sh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llbes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sfi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 t</w:t>
            </w:r>
            <w:r>
              <w:rPr>
                <w:spacing w:val="3"/>
                <w:sz w:val="24"/>
                <w:szCs w:val="24"/>
              </w:rPr>
              <w:t>h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t 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hes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mewillnot </w:t>
            </w:r>
            <w:r>
              <w:rPr>
                <w:spacing w:val="2"/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use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yd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geor</w:t>
            </w:r>
          </w:p>
        </w:tc>
      </w:tr>
      <w:tr w:rsidR="00D16ADB" w:rsidTr="00AB4A2F">
        <w:trPr>
          <w:gridAfter w:val="1"/>
          <w:wAfter w:w="310" w:type="dxa"/>
          <w:trHeight w:hRule="exact" w:val="414"/>
        </w:trPr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before="14" w:line="200" w:lineRule="exact"/>
            </w:pPr>
          </w:p>
        </w:tc>
        <w:tc>
          <w:tcPr>
            <w:tcW w:w="8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</w:t>
            </w:r>
            <w:r>
              <w:rPr>
                <w:spacing w:val="1"/>
                <w:sz w:val="24"/>
                <w:szCs w:val="24"/>
              </w:rPr>
              <w:t>j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yto 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he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ui</w:t>
            </w:r>
            <w:r>
              <w:rPr>
                <w:spacing w:val="2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dingorD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s.</w:t>
            </w:r>
          </w:p>
        </w:tc>
      </w:tr>
    </w:tbl>
    <w:p w:rsidR="00D16ADB" w:rsidRDefault="00D16ADB">
      <w:pPr>
        <w:tabs>
          <w:tab w:val="left" w:pos="820"/>
        </w:tabs>
        <w:spacing w:before="68"/>
        <w:ind w:left="820" w:right="347" w:hanging="720"/>
        <w:jc w:val="both"/>
        <w:rPr>
          <w:b/>
          <w:sz w:val="24"/>
          <w:szCs w:val="2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310"/>
        <w:gridCol w:w="325"/>
        <w:gridCol w:w="8809"/>
      </w:tblGrid>
      <w:tr w:rsidR="00D16ADB" w:rsidTr="00AB4A2F">
        <w:trPr>
          <w:trHeight w:hRule="exact" w:val="414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before="5" w:line="120" w:lineRule="exact"/>
              <w:rPr>
                <w:sz w:val="12"/>
                <w:szCs w:val="12"/>
              </w:rPr>
            </w:pPr>
          </w:p>
          <w:p w:rsidR="00D16ADB" w:rsidRDefault="00D16ADB" w:rsidP="00AB4A2F">
            <w:pPr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before="14" w:line="200" w:lineRule="exact"/>
            </w:pPr>
          </w:p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before="5" w:line="120" w:lineRule="exact"/>
              <w:rPr>
                <w:sz w:val="12"/>
                <w:szCs w:val="12"/>
              </w:rPr>
            </w:pPr>
          </w:p>
          <w:p w:rsidR="00D16ADB" w:rsidRDefault="00D16ADB" w:rsidP="00AB4A2F">
            <w:pPr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ssorsh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llnotber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spons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bletothe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efor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5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ypow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rflu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tuat</w:t>
            </w:r>
            <w:r>
              <w:rPr>
                <w:spacing w:val="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on,br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kdown</w:t>
            </w:r>
          </w:p>
        </w:tc>
      </w:tr>
      <w:tr w:rsidR="00D16ADB" w:rsidTr="00AB4A2F">
        <w:trPr>
          <w:trHeight w:hRule="exact" w:val="276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before="16" w:line="260" w:lineRule="exact"/>
              <w:rPr>
                <w:sz w:val="26"/>
                <w:szCs w:val="2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before="16" w:line="260" w:lineRule="exact"/>
              <w:rPr>
                <w:sz w:val="26"/>
                <w:szCs w:val="26"/>
              </w:rPr>
            </w:pPr>
          </w:p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orshutdowndueto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yr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sonwh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tsoev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r,norfor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yd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,loss</w:t>
            </w:r>
            <w:r>
              <w:rPr>
                <w:spacing w:val="-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</w:p>
        </w:tc>
      </w:tr>
      <w:tr w:rsidR="00D16ADB" w:rsidTr="00AB4A2F">
        <w:trPr>
          <w:trHeight w:hRule="exact" w:val="276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before="16" w:line="260" w:lineRule="exact"/>
              <w:rPr>
                <w:sz w:val="26"/>
                <w:szCs w:val="2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before="16" w:line="260" w:lineRule="exact"/>
              <w:rPr>
                <w:sz w:val="26"/>
                <w:szCs w:val="26"/>
              </w:rPr>
            </w:pPr>
          </w:p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sul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ingthe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ro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.H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r,in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se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5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yd</w:t>
            </w:r>
            <w:r>
              <w:rPr>
                <w:spacing w:val="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sruptionofEl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tri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6"/>
                <w:sz w:val="24"/>
                <w:szCs w:val="24"/>
              </w:rPr>
              <w:t>t</w:t>
            </w:r>
            <w:r>
              <w:rPr>
                <w:spacing w:val="-5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2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sor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ter</w:t>
            </w:r>
            <w:r>
              <w:rPr>
                <w:spacing w:val="5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y</w:t>
            </w:r>
          </w:p>
        </w:tc>
      </w:tr>
      <w:tr w:rsidR="00D16ADB" w:rsidTr="00AB4A2F">
        <w:trPr>
          <w:trHeight w:hRule="exact" w:val="276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before="16" w:line="260" w:lineRule="exact"/>
              <w:rPr>
                <w:sz w:val="26"/>
                <w:szCs w:val="2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before="16" w:line="260" w:lineRule="exact"/>
              <w:rPr>
                <w:sz w:val="26"/>
                <w:szCs w:val="26"/>
              </w:rPr>
            </w:pPr>
          </w:p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rn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uthori</w:t>
            </w:r>
            <w:r>
              <w:rPr>
                <w:spacing w:val="5"/>
                <w:sz w:val="24"/>
                <w:szCs w:val="24"/>
              </w:rPr>
              <w:t>t</w:t>
            </w:r>
            <w:r>
              <w:rPr>
                <w:spacing w:val="-7"/>
                <w:sz w:val="24"/>
                <w:szCs w:val="24"/>
              </w:rPr>
              <w:t>y</w:t>
            </w:r>
            <w:r>
              <w:rPr>
                <w:spacing w:val="3"/>
                <w:sz w:val="24"/>
                <w:szCs w:val="24"/>
              </w:rPr>
              <w:t>/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ompa</w:t>
            </w:r>
            <w:r>
              <w:rPr>
                <w:spacing w:val="4"/>
                <w:sz w:val="24"/>
                <w:szCs w:val="24"/>
              </w:rPr>
              <w:t>n</w:t>
            </w:r>
            <w:r>
              <w:rPr>
                <w:spacing w:val="-5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,the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ssors</w:t>
            </w:r>
            <w:r>
              <w:rPr>
                <w:spacing w:val="2"/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llmakeb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vorsforthet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me</w:t>
            </w:r>
            <w:r>
              <w:rPr>
                <w:spacing w:val="2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y</w:t>
            </w:r>
          </w:p>
        </w:tc>
      </w:tr>
      <w:tr w:rsidR="00D16ADB" w:rsidTr="00AB4A2F">
        <w:trPr>
          <w:trHeight w:hRule="exact" w:val="414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before="14" w:line="200" w:lineRule="exact"/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before="14" w:line="200" w:lineRule="exact"/>
            </w:pPr>
          </w:p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fi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on.</w:t>
            </w:r>
          </w:p>
        </w:tc>
      </w:tr>
      <w:tr w:rsidR="00D16ADB" w:rsidTr="00AB4A2F">
        <w:trPr>
          <w:trHeight w:hRule="exact" w:val="414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before="5" w:line="120" w:lineRule="exact"/>
              <w:rPr>
                <w:sz w:val="12"/>
                <w:szCs w:val="12"/>
              </w:rPr>
            </w:pPr>
          </w:p>
          <w:p w:rsidR="00D16ADB" w:rsidRDefault="00D16ADB" w:rsidP="00AB4A2F">
            <w:pPr>
              <w:ind w:left="4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line="200" w:lineRule="exact"/>
            </w:pPr>
          </w:p>
          <w:p w:rsidR="00D16ADB" w:rsidRDefault="00D16ADB" w:rsidP="00AB4A2F">
            <w:pPr>
              <w:spacing w:before="14" w:line="200" w:lineRule="exact"/>
            </w:pPr>
          </w:p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before="5" w:line="120" w:lineRule="exact"/>
              <w:rPr>
                <w:sz w:val="12"/>
                <w:szCs w:val="12"/>
              </w:rPr>
            </w:pPr>
          </w:p>
          <w:p w:rsidR="00D16ADB" w:rsidRDefault="00D16ADB" w:rsidP="00AB4A2F">
            <w:pPr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ssors</w:t>
            </w:r>
            <w:r>
              <w:rPr>
                <w:spacing w:val="2"/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llbe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irown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osttoh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v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v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nts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pacing w:val="2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ri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rds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ttheD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</w:p>
        </w:tc>
      </w:tr>
      <w:tr w:rsidR="00D16ADB" w:rsidTr="00AB4A2F">
        <w:trPr>
          <w:trHeight w:hRule="exact" w:val="358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/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/>
        </w:tc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D16ADB" w:rsidRDefault="00D16ADB" w:rsidP="00AB4A2F">
            <w:pPr>
              <w:spacing w:line="260" w:lineRule="exact"/>
              <w:ind w:left="12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s to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fe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rd.</w:t>
            </w:r>
          </w:p>
        </w:tc>
      </w:tr>
    </w:tbl>
    <w:p w:rsidR="00D16ADB" w:rsidRDefault="00D16ADB" w:rsidP="00D16ADB">
      <w:pPr>
        <w:spacing w:before="5" w:line="100" w:lineRule="exact"/>
        <w:rPr>
          <w:sz w:val="11"/>
          <w:szCs w:val="11"/>
        </w:rPr>
      </w:pPr>
    </w:p>
    <w:p w:rsidR="00D16ADB" w:rsidRDefault="00D16ADB" w:rsidP="00D16ADB">
      <w:pPr>
        <w:spacing w:line="200" w:lineRule="exact"/>
      </w:pPr>
    </w:p>
    <w:p w:rsidR="00D16ADB" w:rsidRDefault="00D16ADB" w:rsidP="00D16ADB">
      <w:pPr>
        <w:spacing w:line="200" w:lineRule="exact"/>
      </w:pPr>
    </w:p>
    <w:p w:rsidR="00D16ADB" w:rsidRDefault="00D16ADB" w:rsidP="00D16ADB">
      <w:pPr>
        <w:spacing w:line="200" w:lineRule="exact"/>
      </w:pPr>
    </w:p>
    <w:p w:rsidR="00D16ADB" w:rsidRDefault="00D16ADB" w:rsidP="00D16ADB">
      <w:pPr>
        <w:spacing w:before="26"/>
        <w:ind w:left="140"/>
        <w:rPr>
          <w:sz w:val="26"/>
          <w:szCs w:val="26"/>
        </w:rPr>
        <w:sectPr w:rsidR="00D16ADB">
          <w:pgSz w:w="12240" w:h="15840"/>
          <w:pgMar w:top="940" w:right="1060" w:bottom="280" w:left="1300" w:header="0" w:footer="881" w:gutter="0"/>
          <w:cols w:space="720"/>
        </w:sectPr>
      </w:pPr>
      <w:r>
        <w:rPr>
          <w:b/>
          <w:sz w:val="26"/>
          <w:szCs w:val="26"/>
          <w:u w:val="thick" w:color="000000"/>
        </w:rPr>
        <w:t>LESS</w:t>
      </w:r>
      <w:r>
        <w:rPr>
          <w:b/>
          <w:spacing w:val="2"/>
          <w:sz w:val="26"/>
          <w:szCs w:val="26"/>
          <w:u w:val="thick" w:color="000000"/>
        </w:rPr>
        <w:t>O</w:t>
      </w:r>
      <w:r>
        <w:rPr>
          <w:b/>
          <w:sz w:val="26"/>
          <w:szCs w:val="26"/>
          <w:u w:val="thick" w:color="000000"/>
        </w:rPr>
        <w:t>R</w:t>
      </w:r>
      <w:r>
        <w:rPr>
          <w:b/>
          <w:sz w:val="26"/>
          <w:szCs w:val="26"/>
        </w:rPr>
        <w:t xml:space="preserve">:                                                                                                                 </w:t>
      </w:r>
      <w:r>
        <w:rPr>
          <w:b/>
          <w:sz w:val="26"/>
          <w:szCs w:val="26"/>
          <w:u w:val="thick" w:color="000000"/>
        </w:rPr>
        <w:t>L</w:t>
      </w:r>
      <w:r>
        <w:rPr>
          <w:b/>
          <w:spacing w:val="2"/>
          <w:sz w:val="26"/>
          <w:szCs w:val="26"/>
          <w:u w:val="thick" w:color="000000"/>
        </w:rPr>
        <w:t>E</w:t>
      </w:r>
      <w:r>
        <w:rPr>
          <w:b/>
          <w:sz w:val="26"/>
          <w:szCs w:val="26"/>
          <w:u w:val="thick" w:color="000000"/>
        </w:rPr>
        <w:t>SSEE:</w:t>
      </w:r>
    </w:p>
    <w:p w:rsidR="00D16ADB" w:rsidRDefault="00D16ADB">
      <w:pPr>
        <w:tabs>
          <w:tab w:val="left" w:pos="820"/>
        </w:tabs>
        <w:spacing w:before="68"/>
        <w:ind w:left="820" w:right="347" w:hanging="720"/>
        <w:jc w:val="both"/>
        <w:rPr>
          <w:b/>
          <w:sz w:val="24"/>
          <w:szCs w:val="24"/>
        </w:rPr>
      </w:pPr>
    </w:p>
    <w:p w:rsidR="00865E4A" w:rsidRDefault="00BE02FD">
      <w:pPr>
        <w:tabs>
          <w:tab w:val="left" w:pos="820"/>
        </w:tabs>
        <w:spacing w:before="68"/>
        <w:ind w:left="820" w:right="347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titis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>yund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ood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</w:t>
      </w:r>
      <w:r>
        <w:rPr>
          <w:spacing w:val="3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ionslaiddowninthe 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mentsh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llbebind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>y uponthe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ssor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sontheirh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rs,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l</w:t>
      </w:r>
      <w:r>
        <w:rPr>
          <w:spacing w:val="2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ntatives.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tabs>
          <w:tab w:val="left" w:pos="820"/>
        </w:tabs>
        <w:ind w:left="820" w:right="339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5.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tthe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tthe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'</w:t>
      </w:r>
      <w:r>
        <w:rPr>
          <w:sz w:val="24"/>
          <w:szCs w:val="24"/>
        </w:rPr>
        <w:t>sr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ntsto inspe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ttheD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Pre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suponthe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ssor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ving tot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tl</w:t>
      </w:r>
      <w:r>
        <w:rPr>
          <w:spacing w:val="2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sttwo(2)d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priorin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rmitthe</w:t>
      </w:r>
      <w:r>
        <w:rPr>
          <w:spacing w:val="-5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ssor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nd/orthe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'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b/>
          <w:sz w:val="24"/>
          <w:szCs w:val="24"/>
        </w:rPr>
        <w:t>or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ntsto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r</w:t>
      </w:r>
      <w:r>
        <w:rPr>
          <w:sz w:val="24"/>
          <w:szCs w:val="24"/>
        </w:rPr>
        <w:t>y out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irs,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ons,i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prov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mentsinortothe</w:t>
      </w:r>
      <w:r>
        <w:rPr>
          <w:spacing w:val="2"/>
          <w:sz w:val="24"/>
          <w:szCs w:val="24"/>
        </w:rPr>
        <w:t xml:space="preserve">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tabs>
          <w:tab w:val="left" w:pos="820"/>
        </w:tabs>
        <w:ind w:left="820" w:right="344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6.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tthe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ssorsh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llt</w:t>
      </w:r>
      <w:r>
        <w:rPr>
          <w:spacing w:val="-3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-1"/>
          <w:sz w:val="24"/>
          <w:szCs w:val="24"/>
        </w:rPr>
        <w:t>cea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ndlevi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sthat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rei</w:t>
      </w:r>
      <w:r>
        <w:rPr>
          <w:spacing w:val="1"/>
          <w:sz w:val="24"/>
          <w:szCs w:val="24"/>
        </w:rPr>
        <w:t>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oftheD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homso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rlevi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d,i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ngwithout 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tationprop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yta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,but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lause</w:t>
      </w:r>
    </w:p>
    <w:p w:rsidR="00865E4A" w:rsidRDefault="00BE02FD">
      <w:pPr>
        <w:ind w:left="820" w:right="341"/>
        <w:jc w:val="both"/>
        <w:rPr>
          <w:sz w:val="24"/>
          <w:szCs w:val="24"/>
        </w:rPr>
      </w:pPr>
      <w:r>
        <w:rPr>
          <w:sz w:val="24"/>
          <w:szCs w:val="24"/>
        </w:rPr>
        <w:t>11 of 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A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k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p the </w:t>
      </w:r>
      <w:r>
        <w:rPr>
          <w:spacing w:val="-5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ssee  indemnifi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of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posit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mes.Ho</w:t>
      </w:r>
      <w:r>
        <w:rPr>
          <w:spacing w:val="-1"/>
          <w:sz w:val="24"/>
          <w:szCs w:val="24"/>
        </w:rPr>
        <w:t>we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r,the</w:t>
      </w:r>
      <w:r>
        <w:rPr>
          <w:spacing w:val="4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otherta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 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’s business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llbep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ble </w:t>
      </w:r>
      <w:r>
        <w:rPr>
          <w:spacing w:val="4"/>
          <w:sz w:val="24"/>
          <w:szCs w:val="24"/>
        </w:rPr>
        <w:t>b</w:t>
      </w:r>
      <w:r>
        <w:rPr>
          <w:sz w:val="24"/>
          <w:szCs w:val="24"/>
        </w:rPr>
        <w:t>yt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sse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tabs>
          <w:tab w:val="left" w:pos="820"/>
        </w:tabs>
        <w:ind w:left="820" w:right="337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7.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ttheless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llmaintainthed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refu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,fi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tu</w:t>
      </w:r>
      <w:r>
        <w:rPr>
          <w:spacing w:val="-3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ndfitt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inthe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ionthatthe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slettoi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ngnorm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lw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r&amp;te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llnot make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onin</w:t>
      </w:r>
      <w:r>
        <w:rPr>
          <w:spacing w:val="3"/>
          <w:sz w:val="24"/>
          <w:szCs w:val="24"/>
        </w:rPr>
        <w:t xml:space="preserve"> t</w:t>
      </w:r>
      <w:r>
        <w:rPr>
          <w:sz w:val="24"/>
          <w:szCs w:val="24"/>
        </w:rPr>
        <w:t>hed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ptwiththepriorp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onofthe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r.The less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und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tak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to 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 the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pla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 of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portion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irwo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kofthep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pacing w:val="5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smentionedinthestat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with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his 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ment,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ts own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 be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ethe 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ofthe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tabs>
          <w:tab w:val="left" w:pos="820"/>
        </w:tabs>
        <w:ind w:left="820" w:right="342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8.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ttheless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llnotd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mand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nov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sfor fitt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fi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omthe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 ofte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 A</w:t>
      </w:r>
      <w:r>
        <w:rPr>
          <w:spacing w:val="-3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ment.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ind w:left="820" w:right="339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9</w:t>
      </w:r>
      <w:r>
        <w:rPr>
          <w:sz w:val="24"/>
          <w:szCs w:val="24"/>
        </w:rPr>
        <w:t>.        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 the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sseesh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rompt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yp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 ut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ls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 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,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-2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sr</w:t>
      </w:r>
      <w:r>
        <w:rPr>
          <w:spacing w:val="-2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ngtothet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ompris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ngtheT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rminr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tofthe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llprovi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>e ap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p</w:t>
      </w:r>
      <w:r>
        <w:rPr>
          <w:sz w:val="24"/>
          <w:szCs w:val="24"/>
        </w:rPr>
        <w:t>yof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lstothe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ssor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mand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ythe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sso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tabs>
          <w:tab w:val="left" w:pos="820"/>
        </w:tabs>
        <w:ind w:left="820" w:right="338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10.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esh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llnotu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etheD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yunl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ulorpol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lpurp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llnotp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rmittobed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ne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torth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rp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rmitthes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metobeus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dforthep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rpose ofhold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ngpubl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corpol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rin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sor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mp</w:t>
      </w:r>
      <w:r>
        <w:rPr>
          <w:spacing w:val="1"/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>sunionme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s,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dnottop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rmit or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ow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oth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 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 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lto s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p in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865E4A" w:rsidRDefault="00865E4A">
      <w:pPr>
        <w:spacing w:before="18" w:line="260" w:lineRule="exact"/>
        <w:rPr>
          <w:sz w:val="26"/>
          <w:szCs w:val="26"/>
        </w:rPr>
      </w:pPr>
    </w:p>
    <w:p w:rsidR="00865E4A" w:rsidRDefault="00BE02FD">
      <w:pPr>
        <w:tabs>
          <w:tab w:val="left" w:pos="820"/>
        </w:tabs>
        <w:ind w:left="820" w:right="339" w:hanging="720"/>
        <w:jc w:val="both"/>
        <w:rPr>
          <w:sz w:val="24"/>
          <w:szCs w:val="24"/>
        </w:rPr>
      </w:pPr>
      <w:r>
        <w:rPr>
          <w:rFonts w:ascii="Arial" w:eastAsia="Arial" w:hAnsi="Arial" w:cs="Arial"/>
          <w:b/>
          <w:spacing w:val="1"/>
          <w:sz w:val="24"/>
          <w:szCs w:val="24"/>
        </w:rPr>
        <w:t>11</w:t>
      </w:r>
      <w:r>
        <w:rPr>
          <w:rFonts w:ascii="Arial" w:eastAsia="Arial" w:hAnsi="Arial" w:cs="Arial"/>
          <w:b/>
          <w:sz w:val="24"/>
          <w:szCs w:val="24"/>
        </w:rPr>
        <w:t>.</w:t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yins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nbo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rd,n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mepl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,l</w:t>
      </w:r>
      <w:r>
        <w:rPr>
          <w:spacing w:val="3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o,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mb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nd/orins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niaonthe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sofa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blesi</w:t>
      </w:r>
      <w:r>
        <w:rPr>
          <w:spacing w:val="2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.Ho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rnosi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nbo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rdssh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nstalled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eon the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 ofthe build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865E4A" w:rsidRDefault="00865E4A">
      <w:pPr>
        <w:spacing w:before="3" w:line="100" w:lineRule="exact"/>
        <w:rPr>
          <w:sz w:val="11"/>
          <w:szCs w:val="11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ind w:left="100"/>
        <w:rPr>
          <w:sz w:val="26"/>
          <w:szCs w:val="26"/>
        </w:rPr>
        <w:sectPr w:rsidR="00865E4A">
          <w:pgSz w:w="12240" w:h="15840"/>
          <w:pgMar w:top="920" w:right="1060" w:bottom="280" w:left="1340" w:header="0" w:footer="881" w:gutter="0"/>
          <w:cols w:space="720"/>
        </w:sectPr>
      </w:pPr>
      <w:r>
        <w:rPr>
          <w:b/>
          <w:sz w:val="26"/>
          <w:szCs w:val="26"/>
          <w:u w:val="thick" w:color="000000"/>
        </w:rPr>
        <w:t>LESS</w:t>
      </w:r>
      <w:r>
        <w:rPr>
          <w:b/>
          <w:spacing w:val="2"/>
          <w:sz w:val="26"/>
          <w:szCs w:val="26"/>
          <w:u w:val="thick" w:color="000000"/>
        </w:rPr>
        <w:t>O</w:t>
      </w:r>
      <w:r>
        <w:rPr>
          <w:b/>
          <w:sz w:val="26"/>
          <w:szCs w:val="26"/>
          <w:u w:val="thick" w:color="000000"/>
        </w:rPr>
        <w:t>R</w:t>
      </w:r>
      <w:r>
        <w:rPr>
          <w:b/>
          <w:sz w:val="26"/>
          <w:szCs w:val="26"/>
        </w:rPr>
        <w:t xml:space="preserve">:                                                                                                                 </w:t>
      </w:r>
      <w:r>
        <w:rPr>
          <w:b/>
          <w:sz w:val="26"/>
          <w:szCs w:val="26"/>
          <w:u w:val="thick" w:color="000000"/>
        </w:rPr>
        <w:t>L</w:t>
      </w:r>
      <w:r>
        <w:rPr>
          <w:b/>
          <w:spacing w:val="2"/>
          <w:sz w:val="26"/>
          <w:szCs w:val="26"/>
          <w:u w:val="thick" w:color="000000"/>
        </w:rPr>
        <w:t>E</w:t>
      </w:r>
      <w:r>
        <w:rPr>
          <w:b/>
          <w:sz w:val="26"/>
          <w:szCs w:val="26"/>
          <w:u w:val="thick" w:color="000000"/>
        </w:rPr>
        <w:t>SSEE:</w:t>
      </w:r>
    </w:p>
    <w:p w:rsidR="00865E4A" w:rsidRDefault="00BE02FD">
      <w:pPr>
        <w:tabs>
          <w:tab w:val="left" w:pos="820"/>
        </w:tabs>
        <w:spacing w:before="68"/>
        <w:ind w:left="820" w:right="362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12.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tthed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,fi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,fitt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s,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sses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yins</w:t>
      </w:r>
      <w:r>
        <w:rPr>
          <w:spacing w:val="3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putableinsu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ompa</w:t>
      </w:r>
      <w:r>
        <w:rPr>
          <w:spacing w:val="4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nditwillbethesole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y oft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ssor, while insur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 less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’s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 fu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ure &amp;  fi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ture will be 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 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spons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tabs>
          <w:tab w:val="left" w:pos="820"/>
        </w:tabs>
        <w:ind w:left="820" w:right="364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13.</w:t>
      </w:r>
      <w:r>
        <w:rPr>
          <w:b/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f the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or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the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of, during 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 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 of the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str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,duetostru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tsor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ldisasterl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ke 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rthqu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,storm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fl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od,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God,dis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iv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lunr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st,riotor 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(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fo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maj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>e</w:t>
      </w:r>
      <w:r>
        <w:rPr>
          <w:spacing w:val="1"/>
          <w:sz w:val="24"/>
          <w:szCs w:val="24"/>
        </w:rPr>
        <w:t>”</w:t>
      </w:r>
      <w:r>
        <w:rPr>
          <w:sz w:val="24"/>
          <w:szCs w:val="24"/>
        </w:rPr>
        <w:t>)the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ssorwillr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sown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nsei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medi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yuponr</w:t>
      </w:r>
      <w:r>
        <w:rPr>
          <w:spacing w:val="-2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ipt of anot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his e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tabs>
          <w:tab w:val="left" w:pos="820"/>
        </w:tabs>
        <w:ind w:left="820" w:right="71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14.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esh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llnotsubl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torp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rtwiththeposs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onoftheD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rem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sor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of,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rin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mann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er</w:t>
      </w:r>
      <w:r>
        <w:rPr>
          <w:spacing w:val="2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-5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sewithout 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ior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ngof the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ssor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shall not be un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ywithheld.</w:t>
      </w:r>
    </w:p>
    <w:p w:rsidR="00865E4A" w:rsidRDefault="00865E4A">
      <w:pPr>
        <w:spacing w:before="17" w:line="260" w:lineRule="exact"/>
        <w:rPr>
          <w:sz w:val="26"/>
          <w:szCs w:val="26"/>
        </w:rPr>
      </w:pPr>
    </w:p>
    <w:p w:rsidR="00865E4A" w:rsidRDefault="00BE02FD">
      <w:pPr>
        <w:tabs>
          <w:tab w:val="left" w:pos="820"/>
        </w:tabs>
        <w:ind w:left="820" w:right="68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15.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esh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ythe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ssor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dvisedtothe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sseein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riting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meto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lating tothemainten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eintheD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ndthebui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ding 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dthattheserul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llinnow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 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irthe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sseer</w:t>
      </w:r>
      <w:r>
        <w:rPr>
          <w:spacing w:val="2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htoffulluseoftheD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tabs>
          <w:tab w:val="left" w:pos="820"/>
        </w:tabs>
        <w:ind w:left="820" w:right="73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16.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ssor</w:t>
      </w:r>
      <w:r>
        <w:rPr>
          <w:spacing w:val="2"/>
          <w:sz w:val="24"/>
          <w:szCs w:val="24"/>
        </w:rPr>
        <w:t xml:space="preserve">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ntswiththe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ethatthe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sseep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rming theirobl</w:t>
      </w:r>
      <w:r>
        <w:rPr>
          <w:spacing w:val="1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llp</w:t>
      </w:r>
      <w:r>
        <w:rPr>
          <w:spacing w:val="-1"/>
          <w:sz w:val="24"/>
          <w:szCs w:val="24"/>
        </w:rPr>
        <w:t>eac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ful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j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y 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swithout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in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omthe</w:t>
      </w:r>
      <w:r>
        <w:rPr>
          <w:spacing w:val="-3"/>
          <w:sz w:val="24"/>
          <w:szCs w:val="24"/>
        </w:rPr>
        <w:t>L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ssoror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rson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rorintrust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orthemor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uthorities.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tabs>
          <w:tab w:val="left" w:pos="820"/>
        </w:tabs>
        <w:ind w:left="820" w:right="72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17.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ure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>yt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rortheless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etoins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stuponthestrictp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inth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llnotbe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iverof 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’</w:t>
      </w:r>
      <w:r>
        <w:rPr>
          <w:sz w:val="24"/>
          <w:szCs w:val="24"/>
        </w:rPr>
        <w:t>sri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htto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rce strict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eth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tabs>
          <w:tab w:val="left" w:pos="820"/>
        </w:tabs>
        <w:ind w:left="820" w:right="78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18.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sseeis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dtoputC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bins,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tc.ofwoodor</w:t>
      </w:r>
      <w:r>
        <w:rPr>
          <w:spacing w:val="2"/>
          <w:sz w:val="24"/>
          <w:szCs w:val="24"/>
        </w:rPr>
        <w:t>s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ntheticmat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lwithout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using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tothe </w:t>
      </w:r>
      <w:r>
        <w:rPr>
          <w:spacing w:val="-2"/>
          <w:sz w:val="24"/>
          <w:szCs w:val="24"/>
        </w:rPr>
        <w:t>F</w:t>
      </w:r>
      <w:r>
        <w:rPr>
          <w:sz w:val="24"/>
          <w:szCs w:val="24"/>
        </w:rPr>
        <w:t>loors ort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our 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 of the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ind w:left="820" w:right="71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19.       </w:t>
      </w:r>
      <w:r>
        <w:rPr>
          <w:sz w:val="24"/>
          <w:szCs w:val="24"/>
        </w:rPr>
        <w:t>Theless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dof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ndre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dwiththe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uthorities,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ostincid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ntaltothe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onof the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 indupl</w:t>
      </w:r>
      <w:r>
        <w:rPr>
          <w:spacing w:val="1"/>
          <w:sz w:val="24"/>
          <w:szCs w:val="24"/>
        </w:rPr>
        <w:t>ic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ndthestamp du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ndre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onfeeforthed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dof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rtsh</w:t>
      </w:r>
      <w:r>
        <w:rPr>
          <w:spacing w:val="6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orne/sh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sso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.The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rsh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ontotheless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eforre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ind w:left="100"/>
        <w:rPr>
          <w:sz w:val="24"/>
          <w:szCs w:val="24"/>
        </w:rPr>
      </w:pPr>
      <w:r>
        <w:rPr>
          <w:b/>
          <w:sz w:val="24"/>
          <w:szCs w:val="24"/>
        </w:rPr>
        <w:t xml:space="preserve">20.       </w:t>
      </w:r>
      <w:r>
        <w:rPr>
          <w:sz w:val="24"/>
          <w:szCs w:val="24"/>
        </w:rPr>
        <w:t>This 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ment 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</w:t>
      </w:r>
      <w:r>
        <w:rPr>
          <w:spacing w:val="1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2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ewith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hela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s of Pakist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865E4A" w:rsidRDefault="00BE02FD">
      <w:pPr>
        <w:ind w:left="820"/>
        <w:rPr>
          <w:sz w:val="24"/>
          <w:szCs w:val="24"/>
        </w:rPr>
      </w:pPr>
      <w:r>
        <w:rPr>
          <w:sz w:val="24"/>
          <w:szCs w:val="24"/>
        </w:rPr>
        <w:t>Thep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itto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hejurisd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 ofthe Courts in 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hi.</w:t>
      </w: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before="4" w:line="260" w:lineRule="exact"/>
        <w:rPr>
          <w:sz w:val="26"/>
          <w:szCs w:val="26"/>
        </w:rPr>
      </w:pPr>
    </w:p>
    <w:p w:rsidR="00865E4A" w:rsidRDefault="00BE02FD">
      <w:pPr>
        <w:ind w:left="100"/>
        <w:rPr>
          <w:sz w:val="26"/>
          <w:szCs w:val="26"/>
        </w:rPr>
        <w:sectPr w:rsidR="00865E4A">
          <w:pgSz w:w="12240" w:h="15840"/>
          <w:pgMar w:top="920" w:right="1040" w:bottom="280" w:left="1340" w:header="0" w:footer="881" w:gutter="0"/>
          <w:cols w:space="720"/>
        </w:sectPr>
      </w:pPr>
      <w:r>
        <w:rPr>
          <w:b/>
          <w:sz w:val="26"/>
          <w:szCs w:val="26"/>
          <w:u w:val="thick" w:color="000000"/>
        </w:rPr>
        <w:t>LESS</w:t>
      </w:r>
      <w:r>
        <w:rPr>
          <w:b/>
          <w:spacing w:val="2"/>
          <w:sz w:val="26"/>
          <w:szCs w:val="26"/>
          <w:u w:val="thick" w:color="000000"/>
        </w:rPr>
        <w:t>O</w:t>
      </w:r>
      <w:r>
        <w:rPr>
          <w:b/>
          <w:sz w:val="26"/>
          <w:szCs w:val="26"/>
          <w:u w:val="thick" w:color="000000"/>
        </w:rPr>
        <w:t>R</w:t>
      </w:r>
      <w:r>
        <w:rPr>
          <w:b/>
          <w:sz w:val="26"/>
          <w:szCs w:val="26"/>
        </w:rPr>
        <w:t xml:space="preserve">:                                                                                                                 </w:t>
      </w:r>
      <w:r>
        <w:rPr>
          <w:b/>
          <w:sz w:val="26"/>
          <w:szCs w:val="26"/>
          <w:u w:val="thick" w:color="000000"/>
        </w:rPr>
        <w:t>L</w:t>
      </w:r>
      <w:r>
        <w:rPr>
          <w:b/>
          <w:spacing w:val="2"/>
          <w:sz w:val="26"/>
          <w:szCs w:val="26"/>
          <w:u w:val="thick" w:color="000000"/>
        </w:rPr>
        <w:t>E</w:t>
      </w:r>
      <w:r>
        <w:rPr>
          <w:b/>
          <w:sz w:val="26"/>
          <w:szCs w:val="26"/>
          <w:u w:val="thick" w:color="000000"/>
        </w:rPr>
        <w:t>SSEE:</w:t>
      </w:r>
    </w:p>
    <w:p w:rsidR="00865E4A" w:rsidRDefault="00BE02FD">
      <w:pPr>
        <w:tabs>
          <w:tab w:val="left" w:pos="820"/>
        </w:tabs>
        <w:spacing w:before="68"/>
        <w:ind w:left="820" w:right="71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21.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ynot</w:t>
      </w:r>
      <w:r>
        <w:rPr>
          <w:spacing w:val="1"/>
          <w:sz w:val="24"/>
          <w:szCs w:val="24"/>
        </w:rPr>
        <w:t>ic</w:t>
      </w:r>
      <w:r>
        <w:rPr>
          <w:sz w:val="24"/>
          <w:szCs w:val="24"/>
        </w:rPr>
        <w:t>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dto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ments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llbeinw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llbe suf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 xml:space="preserve">ssed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 xml:space="preserve">ost or </w:t>
      </w:r>
      <w:r>
        <w:rPr>
          <w:spacing w:val="3"/>
          <w:sz w:val="24"/>
          <w:szCs w:val="24"/>
        </w:rPr>
        <w:t>f</w:t>
      </w:r>
      <w:r>
        <w:rPr>
          <w:sz w:val="24"/>
          <w:szCs w:val="24"/>
        </w:rPr>
        <w:t>irst c</w:t>
      </w:r>
      <w:r>
        <w:rPr>
          <w:spacing w:val="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 cou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follows or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ot</w:t>
      </w:r>
      <w:r>
        <w:rPr>
          <w:spacing w:val="3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 as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Pa</w:t>
      </w:r>
      <w:r>
        <w:rPr>
          <w:spacing w:val="-1"/>
          <w:sz w:val="24"/>
          <w:szCs w:val="24"/>
        </w:rPr>
        <w:t>r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ym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rnot</w:t>
      </w:r>
      <w:r>
        <w:rPr>
          <w:spacing w:val="1"/>
          <w:sz w:val="24"/>
          <w:szCs w:val="24"/>
        </w:rPr>
        <w:t>if</w:t>
      </w:r>
      <w:r>
        <w:rPr>
          <w:sz w:val="24"/>
          <w:szCs w:val="24"/>
        </w:rPr>
        <w:t>ytothe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Pa</w:t>
      </w:r>
      <w:r>
        <w:rPr>
          <w:spacing w:val="-1"/>
          <w:sz w:val="24"/>
          <w:szCs w:val="24"/>
        </w:rPr>
        <w:t>r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.TheNoti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esh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lbed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medtoh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veb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>nr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tually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 r</w:t>
      </w:r>
      <w:r>
        <w:rPr>
          <w:spacing w:val="-2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tabs>
          <w:tab w:val="left" w:pos="820"/>
        </w:tabs>
        <w:ind w:left="820" w:right="73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22.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tonE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yof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seAg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riod,The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rtothe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ssor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aca</w:t>
      </w:r>
      <w:r>
        <w:rPr>
          <w:sz w:val="24"/>
          <w:szCs w:val="24"/>
        </w:rPr>
        <w:t>nt possessionof ther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ntedpr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se ini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sori</w:t>
      </w:r>
      <w:r>
        <w:rPr>
          <w:spacing w:val="-3"/>
          <w:sz w:val="24"/>
          <w:szCs w:val="24"/>
        </w:rPr>
        <w:t>g</w:t>
      </w:r>
      <w:r>
        <w:rPr>
          <w:sz w:val="24"/>
          <w:szCs w:val="24"/>
        </w:rPr>
        <w:t>inal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ioninwhi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hit</w:t>
      </w:r>
      <w:r>
        <w:rPr>
          <w:spacing w:val="-3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sletout,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 norm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w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r 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r.</w:t>
      </w: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before="13" w:line="220" w:lineRule="exact"/>
        <w:rPr>
          <w:sz w:val="22"/>
          <w:szCs w:val="22"/>
        </w:rPr>
      </w:pPr>
    </w:p>
    <w:p w:rsidR="00865E4A" w:rsidRDefault="00C34204">
      <w:pPr>
        <w:spacing w:line="260" w:lineRule="exact"/>
        <w:ind w:left="100"/>
        <w:rPr>
          <w:sz w:val="24"/>
          <w:szCs w:val="24"/>
        </w:rPr>
      </w:pPr>
      <w:r w:rsidRPr="00C34204">
        <w:pict>
          <v:group id="_x0000_s1078" style="position:absolute;left:0;text-align:left;margin-left:71.8pt;margin-top:53.65pt;width:108.6pt;height:1.3pt;z-index:-251655168;mso-position-horizontal-relative:page" coordorigin="1436,1073" coordsize="2172,26">
            <v:shape id="_x0000_s1080" style="position:absolute;left:3240;top:1080;width:360;height:0" coordorigin="3240,1080" coordsize="360,0" path="m3240,1080r360,e" filled="f" strokeweight=".7pt">
              <v:path arrowok="t"/>
            </v:shape>
            <v:shape id="_x0000_s1079" style="position:absolute;left:1440;top:1095;width:1800;height:0" coordorigin="1440,1095" coordsize="1800,0" path="m1440,1095r1800,e" filled="f" strokeweight=".48pt">
              <v:path arrowok="t"/>
            </v:shape>
            <w10:wrap anchorx="page"/>
          </v:group>
        </w:pict>
      </w:r>
      <w:r w:rsidR="00BE02FD">
        <w:rPr>
          <w:b/>
          <w:position w:val="-1"/>
          <w:sz w:val="24"/>
          <w:szCs w:val="24"/>
          <w:u w:val="thick" w:color="000000"/>
        </w:rPr>
        <w:t>LE</w:t>
      </w:r>
      <w:r w:rsidR="00BE02FD">
        <w:rPr>
          <w:b/>
          <w:spacing w:val="1"/>
          <w:position w:val="-1"/>
          <w:sz w:val="24"/>
          <w:szCs w:val="24"/>
          <w:u w:val="thick" w:color="000000"/>
        </w:rPr>
        <w:t>S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S</w:t>
      </w:r>
      <w:r w:rsidR="00BE02FD">
        <w:rPr>
          <w:b/>
          <w:position w:val="-1"/>
          <w:sz w:val="24"/>
          <w:szCs w:val="24"/>
          <w:u w:val="thick" w:color="000000"/>
        </w:rPr>
        <w:t>O</w:t>
      </w:r>
      <w:r w:rsidR="00BE02FD">
        <w:rPr>
          <w:b/>
          <w:spacing w:val="1"/>
          <w:position w:val="-1"/>
          <w:sz w:val="24"/>
          <w:szCs w:val="24"/>
          <w:u w:val="thick" w:color="000000"/>
        </w:rPr>
        <w:t>R</w:t>
      </w:r>
      <w:r w:rsidR="00BE02FD">
        <w:rPr>
          <w:b/>
          <w:position w:val="-1"/>
          <w:sz w:val="24"/>
          <w:szCs w:val="24"/>
        </w:rPr>
        <w:t xml:space="preserve">:                                                                                                                             </w:t>
      </w:r>
      <w:r w:rsidR="00BE02FD">
        <w:rPr>
          <w:b/>
          <w:position w:val="-1"/>
          <w:sz w:val="24"/>
          <w:szCs w:val="24"/>
          <w:u w:val="thick" w:color="000000"/>
        </w:rPr>
        <w:t>LE</w:t>
      </w:r>
      <w:r w:rsidR="00BE02FD">
        <w:rPr>
          <w:b/>
          <w:spacing w:val="1"/>
          <w:position w:val="-1"/>
          <w:sz w:val="24"/>
          <w:szCs w:val="24"/>
          <w:u w:val="thick" w:color="000000"/>
        </w:rPr>
        <w:t>S</w:t>
      </w:r>
      <w:r w:rsidR="00BE02FD">
        <w:rPr>
          <w:b/>
          <w:spacing w:val="-1"/>
          <w:position w:val="-1"/>
          <w:sz w:val="24"/>
          <w:szCs w:val="24"/>
          <w:u w:val="thick" w:color="000000"/>
        </w:rPr>
        <w:t>S</w:t>
      </w:r>
      <w:r w:rsidR="00BE02FD">
        <w:rPr>
          <w:b/>
          <w:position w:val="-1"/>
          <w:sz w:val="24"/>
          <w:szCs w:val="24"/>
          <w:u w:val="thick" w:color="000000"/>
        </w:rPr>
        <w:t>EE:</w:t>
      </w: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before="5" w:line="200" w:lineRule="exact"/>
      </w:pPr>
    </w:p>
    <w:p w:rsidR="00865E4A" w:rsidRDefault="00BE02FD">
      <w:pPr>
        <w:spacing w:before="29"/>
        <w:ind w:left="100" w:right="1293"/>
        <w:rPr>
          <w:sz w:val="24"/>
          <w:szCs w:val="24"/>
        </w:rPr>
      </w:pP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llN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e,                                                                                       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llN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e, 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atio</w:t>
      </w:r>
      <w:r>
        <w:rPr>
          <w:b/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,                                                                                    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atio</w:t>
      </w:r>
      <w:r>
        <w:rPr>
          <w:b/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 Ad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,                                                                          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eAd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re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,</w:t>
      </w:r>
    </w:p>
    <w:p w:rsidR="00865E4A" w:rsidRDefault="00BE02FD">
      <w:pPr>
        <w:spacing w:line="260" w:lineRule="exact"/>
        <w:ind w:left="100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N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C No……………                                                                       C</w:t>
      </w:r>
      <w:r>
        <w:rPr>
          <w:spacing w:val="2"/>
          <w:sz w:val="24"/>
          <w:szCs w:val="24"/>
        </w:rPr>
        <w:t>N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CNo……………</w:t>
      </w:r>
      <w:r>
        <w:rPr>
          <w:spacing w:val="2"/>
          <w:sz w:val="24"/>
          <w:szCs w:val="24"/>
        </w:rPr>
        <w:t>…</w:t>
      </w:r>
      <w:r>
        <w:rPr>
          <w:sz w:val="24"/>
          <w:szCs w:val="24"/>
        </w:rPr>
        <w:t>……</w:t>
      </w: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before="8" w:line="220" w:lineRule="exact"/>
        <w:rPr>
          <w:sz w:val="22"/>
          <w:szCs w:val="22"/>
        </w:rPr>
      </w:pPr>
    </w:p>
    <w:p w:rsidR="00865E4A" w:rsidRDefault="00BE02FD">
      <w:pPr>
        <w:ind w:left="100" w:right="78"/>
        <w:rPr>
          <w:sz w:val="24"/>
          <w:szCs w:val="24"/>
        </w:rPr>
      </w:pPr>
      <w:r>
        <w:rPr>
          <w:b/>
          <w:sz w:val="24"/>
          <w:szCs w:val="24"/>
        </w:rPr>
        <w:t>INWI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NE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SWH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>
        <w:rPr>
          <w:b/>
          <w:spacing w:val="-2"/>
          <w:sz w:val="24"/>
          <w:szCs w:val="24"/>
        </w:rPr>
        <w:t>E</w:t>
      </w:r>
      <w:r>
        <w:rPr>
          <w:b/>
          <w:sz w:val="24"/>
          <w:szCs w:val="24"/>
        </w:rPr>
        <w:t>OF</w:t>
      </w:r>
      <w:r>
        <w:rPr>
          <w:sz w:val="24"/>
          <w:szCs w:val="24"/>
        </w:rPr>
        <w:t>,the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toh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veh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ttheirh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ndsthed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ea</w:t>
      </w:r>
      <w:r>
        <w:rPr>
          <w:sz w:val="24"/>
          <w:szCs w:val="24"/>
        </w:rPr>
        <w:t>rfi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ten.</w:t>
      </w:r>
    </w:p>
    <w:p w:rsidR="00865E4A" w:rsidRDefault="00865E4A">
      <w:pPr>
        <w:spacing w:before="2" w:line="140" w:lineRule="exact"/>
        <w:rPr>
          <w:sz w:val="15"/>
          <w:szCs w:val="15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spacing w:line="260" w:lineRule="exact"/>
        <w:ind w:left="100"/>
        <w:rPr>
          <w:sz w:val="24"/>
          <w:szCs w:val="24"/>
        </w:rPr>
      </w:pPr>
      <w:r>
        <w:rPr>
          <w:b/>
          <w:position w:val="-1"/>
          <w:sz w:val="24"/>
          <w:szCs w:val="24"/>
          <w:u w:val="thick" w:color="000000"/>
        </w:rPr>
        <w:t>WI</w:t>
      </w:r>
      <w:r>
        <w:rPr>
          <w:b/>
          <w:spacing w:val="1"/>
          <w:position w:val="-1"/>
          <w:sz w:val="24"/>
          <w:szCs w:val="24"/>
          <w:u w:val="thick" w:color="000000"/>
        </w:rPr>
        <w:t>T</w:t>
      </w:r>
      <w:r>
        <w:rPr>
          <w:b/>
          <w:position w:val="-1"/>
          <w:sz w:val="24"/>
          <w:szCs w:val="24"/>
          <w:u w:val="thick" w:color="000000"/>
        </w:rPr>
        <w:t>NE</w:t>
      </w:r>
      <w:r>
        <w:rPr>
          <w:b/>
          <w:spacing w:val="1"/>
          <w:position w:val="-1"/>
          <w:sz w:val="24"/>
          <w:szCs w:val="24"/>
          <w:u w:val="thick" w:color="000000"/>
        </w:rPr>
        <w:t>SS</w:t>
      </w:r>
      <w:r>
        <w:rPr>
          <w:b/>
          <w:spacing w:val="-2"/>
          <w:position w:val="-1"/>
          <w:sz w:val="24"/>
          <w:szCs w:val="24"/>
          <w:u w:val="thick" w:color="000000"/>
        </w:rPr>
        <w:t>E</w:t>
      </w:r>
      <w:r>
        <w:rPr>
          <w:b/>
          <w:spacing w:val="2"/>
          <w:position w:val="-1"/>
          <w:sz w:val="24"/>
          <w:szCs w:val="24"/>
          <w:u w:val="thick" w:color="000000"/>
        </w:rPr>
        <w:t>S</w:t>
      </w:r>
      <w:r>
        <w:rPr>
          <w:position w:val="-1"/>
          <w:sz w:val="24"/>
          <w:szCs w:val="24"/>
          <w:u w:val="thick" w:color="000000"/>
        </w:rPr>
        <w:t>:</w:t>
      </w:r>
    </w:p>
    <w:p w:rsidR="00865E4A" w:rsidRDefault="00865E4A">
      <w:pPr>
        <w:spacing w:before="8" w:line="120" w:lineRule="exact"/>
        <w:rPr>
          <w:sz w:val="12"/>
          <w:szCs w:val="12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spacing w:before="29"/>
        <w:ind w:left="460"/>
        <w:rPr>
          <w:sz w:val="24"/>
          <w:szCs w:val="24"/>
        </w:rPr>
      </w:pPr>
      <w:r>
        <w:rPr>
          <w:b/>
          <w:sz w:val="24"/>
          <w:szCs w:val="24"/>
        </w:rPr>
        <w:t xml:space="preserve">1.  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me,                                                                                    </w:t>
      </w:r>
      <w:r>
        <w:rPr>
          <w:b/>
          <w:sz w:val="24"/>
          <w:szCs w:val="24"/>
        </w:rPr>
        <w:t>LE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S</w:t>
      </w:r>
      <w:r>
        <w:rPr>
          <w:b/>
          <w:sz w:val="24"/>
          <w:szCs w:val="24"/>
        </w:rPr>
        <w:t>OR</w:t>
      </w:r>
    </w:p>
    <w:p w:rsidR="00865E4A" w:rsidRDefault="00BE02FD">
      <w:pPr>
        <w:ind w:left="820" w:right="7108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on, 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ss, C</w:t>
      </w:r>
      <w:r>
        <w:rPr>
          <w:spacing w:val="2"/>
          <w:sz w:val="24"/>
          <w:szCs w:val="24"/>
        </w:rPr>
        <w:t>N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C……………..</w:t>
      </w:r>
    </w:p>
    <w:p w:rsidR="00865E4A" w:rsidRDefault="00865E4A">
      <w:pPr>
        <w:spacing w:before="2" w:line="140" w:lineRule="exact"/>
        <w:rPr>
          <w:sz w:val="15"/>
          <w:szCs w:val="15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772BE" w:rsidP="008772BE">
      <w:pPr>
        <w:ind w:left="360" w:hanging="260"/>
        <w:rPr>
          <w:sz w:val="24"/>
          <w:szCs w:val="24"/>
        </w:rPr>
      </w:pPr>
      <w:r>
        <w:rPr>
          <w:b/>
          <w:sz w:val="24"/>
          <w:szCs w:val="24"/>
        </w:rPr>
        <w:t xml:space="preserve">  2.     </w:t>
      </w:r>
      <w:bookmarkStart w:id="0" w:name="_GoBack"/>
      <w:bookmarkEnd w:id="0"/>
      <w:r w:rsidR="00BE02FD">
        <w:rPr>
          <w:sz w:val="24"/>
          <w:szCs w:val="24"/>
        </w:rPr>
        <w:t>N</w:t>
      </w:r>
      <w:r w:rsidR="00BE02FD">
        <w:rPr>
          <w:spacing w:val="-1"/>
          <w:sz w:val="24"/>
          <w:szCs w:val="24"/>
        </w:rPr>
        <w:t>a</w:t>
      </w:r>
      <w:r w:rsidR="00BE02FD">
        <w:rPr>
          <w:sz w:val="24"/>
          <w:szCs w:val="24"/>
        </w:rPr>
        <w:t>me,</w:t>
      </w:r>
    </w:p>
    <w:p w:rsidR="00865E4A" w:rsidRDefault="00BE02FD">
      <w:pPr>
        <w:ind w:left="820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on,                                                                         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S</w:t>
      </w:r>
      <w:r>
        <w:rPr>
          <w:b/>
          <w:sz w:val="24"/>
          <w:szCs w:val="24"/>
        </w:rPr>
        <w:t>EE</w:t>
      </w:r>
    </w:p>
    <w:p w:rsidR="00865E4A" w:rsidRDefault="00BE02FD">
      <w:pPr>
        <w:ind w:left="820"/>
        <w:rPr>
          <w:sz w:val="24"/>
          <w:szCs w:val="24"/>
        </w:rPr>
      </w:pPr>
      <w:r>
        <w:rPr>
          <w:sz w:val="24"/>
          <w:szCs w:val="24"/>
        </w:rPr>
        <w:t>Comp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ss,</w:t>
      </w:r>
    </w:p>
    <w:p w:rsidR="00865E4A" w:rsidRDefault="00BE02FD">
      <w:pPr>
        <w:ind w:left="820"/>
        <w:rPr>
          <w:sz w:val="24"/>
          <w:szCs w:val="24"/>
        </w:rPr>
        <w:sectPr w:rsidR="00865E4A">
          <w:pgSz w:w="12240" w:h="15840"/>
          <w:pgMar w:top="920" w:right="1040" w:bottom="280" w:left="1340" w:header="0" w:footer="881" w:gutter="0"/>
          <w:cols w:space="720"/>
        </w:sectPr>
      </w:pP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N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C……………….</w:t>
      </w:r>
    </w:p>
    <w:p w:rsidR="00865E4A" w:rsidRDefault="00865E4A">
      <w:pPr>
        <w:spacing w:before="7" w:line="140" w:lineRule="exact"/>
        <w:rPr>
          <w:sz w:val="14"/>
          <w:szCs w:val="14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707AF1">
      <w:pPr>
        <w:spacing w:before="53" w:line="400" w:lineRule="exact"/>
        <w:ind w:right="118"/>
        <w:jc w:val="right"/>
        <w:rPr>
          <w:sz w:val="36"/>
          <w:szCs w:val="36"/>
        </w:rPr>
      </w:pPr>
      <w:r>
        <w:rPr>
          <w:b/>
          <w:spacing w:val="-1"/>
          <w:position w:val="-1"/>
          <w:sz w:val="36"/>
          <w:szCs w:val="36"/>
          <w:u w:val="thick" w:color="000000"/>
        </w:rPr>
        <w:t>A</w:t>
      </w:r>
      <w:r w:rsidR="00BE02FD">
        <w:rPr>
          <w:b/>
          <w:spacing w:val="-1"/>
          <w:position w:val="-1"/>
          <w:sz w:val="36"/>
          <w:szCs w:val="36"/>
          <w:u w:val="thick" w:color="000000"/>
        </w:rPr>
        <w:t>N</w:t>
      </w:r>
      <w:r w:rsidR="00BE02FD">
        <w:rPr>
          <w:b/>
          <w:position w:val="-1"/>
          <w:sz w:val="36"/>
          <w:szCs w:val="36"/>
          <w:u w:val="thick" w:color="000000"/>
        </w:rPr>
        <w:t>NE</w:t>
      </w:r>
      <w:r w:rsidR="00BE02FD">
        <w:rPr>
          <w:b/>
          <w:spacing w:val="3"/>
          <w:position w:val="-1"/>
          <w:sz w:val="36"/>
          <w:szCs w:val="36"/>
          <w:u w:val="thick" w:color="000000"/>
        </w:rPr>
        <w:t>X</w:t>
      </w:r>
      <w:r w:rsidR="00BE02FD">
        <w:rPr>
          <w:b/>
          <w:position w:val="-1"/>
          <w:sz w:val="36"/>
          <w:szCs w:val="36"/>
          <w:u w:val="thick" w:color="000000"/>
        </w:rPr>
        <w:t>U</w:t>
      </w:r>
      <w:r w:rsidR="00BE02FD">
        <w:rPr>
          <w:b/>
          <w:spacing w:val="-1"/>
          <w:position w:val="-1"/>
          <w:sz w:val="36"/>
          <w:szCs w:val="36"/>
          <w:u w:val="thick" w:color="000000"/>
        </w:rPr>
        <w:t>R</w:t>
      </w:r>
      <w:r w:rsidR="00BE02FD">
        <w:rPr>
          <w:b/>
          <w:spacing w:val="1"/>
          <w:position w:val="-1"/>
          <w:sz w:val="36"/>
          <w:szCs w:val="36"/>
          <w:u w:val="thick" w:color="000000"/>
        </w:rPr>
        <w:t>E</w:t>
      </w:r>
      <w:r w:rsidR="00BE02FD">
        <w:rPr>
          <w:b/>
          <w:position w:val="-1"/>
          <w:sz w:val="36"/>
          <w:szCs w:val="36"/>
          <w:u w:val="thick" w:color="000000"/>
        </w:rPr>
        <w:t>-</w:t>
      </w:r>
      <w:r w:rsidR="00476A93">
        <w:rPr>
          <w:b/>
          <w:position w:val="-1"/>
          <w:sz w:val="36"/>
          <w:szCs w:val="36"/>
          <w:u w:val="thick" w:color="000000"/>
        </w:rPr>
        <w:t>B</w:t>
      </w:r>
      <w:r w:rsidR="00BE02FD">
        <w:rPr>
          <w:b/>
          <w:position w:val="-1"/>
          <w:sz w:val="36"/>
          <w:szCs w:val="36"/>
          <w:u w:val="thick" w:color="000000"/>
        </w:rPr>
        <w:t>:</w:t>
      </w:r>
    </w:p>
    <w:p w:rsidR="00865E4A" w:rsidRDefault="00865E4A">
      <w:pPr>
        <w:spacing w:before="8" w:line="160" w:lineRule="exact"/>
        <w:rPr>
          <w:sz w:val="16"/>
          <w:szCs w:val="16"/>
        </w:rPr>
      </w:pPr>
    </w:p>
    <w:p w:rsidR="00865E4A" w:rsidRDefault="00865E4A">
      <w:pPr>
        <w:spacing w:line="200" w:lineRule="exact"/>
      </w:pPr>
    </w:p>
    <w:p w:rsidR="00865E4A" w:rsidRDefault="00BE02FD">
      <w:pPr>
        <w:spacing w:before="9" w:line="440" w:lineRule="exact"/>
        <w:ind w:left="3190"/>
        <w:rPr>
          <w:sz w:val="40"/>
          <w:szCs w:val="40"/>
        </w:rPr>
      </w:pPr>
      <w:r>
        <w:rPr>
          <w:b/>
          <w:position w:val="-1"/>
          <w:sz w:val="40"/>
          <w:szCs w:val="40"/>
          <w:u w:val="thick" w:color="000000"/>
        </w:rPr>
        <w:t>UNDER</w:t>
      </w:r>
      <w:r>
        <w:rPr>
          <w:b/>
          <w:spacing w:val="-2"/>
          <w:position w:val="-1"/>
          <w:sz w:val="40"/>
          <w:szCs w:val="40"/>
          <w:u w:val="thick" w:color="000000"/>
        </w:rPr>
        <w:t>T</w:t>
      </w:r>
      <w:r>
        <w:rPr>
          <w:b/>
          <w:position w:val="-1"/>
          <w:sz w:val="40"/>
          <w:szCs w:val="40"/>
          <w:u w:val="thick" w:color="000000"/>
        </w:rPr>
        <w:t>AKING:</w:t>
      </w:r>
    </w:p>
    <w:p w:rsidR="00865E4A" w:rsidRDefault="00865E4A">
      <w:pPr>
        <w:spacing w:before="12" w:line="240" w:lineRule="exact"/>
        <w:rPr>
          <w:sz w:val="24"/>
          <w:szCs w:val="24"/>
        </w:rPr>
      </w:pPr>
    </w:p>
    <w:p w:rsidR="00865E4A" w:rsidRDefault="00BE02FD" w:rsidP="00540296">
      <w:pPr>
        <w:spacing w:before="29"/>
        <w:ind w:left="90" w:right="93" w:hanging="562"/>
        <w:jc w:val="both"/>
        <w:rPr>
          <w:sz w:val="22"/>
          <w:szCs w:val="22"/>
        </w:rPr>
      </w:pPr>
      <w:r>
        <w:rPr>
          <w:b/>
          <w:i/>
          <w:spacing w:val="-1"/>
          <w:sz w:val="24"/>
          <w:szCs w:val="24"/>
          <w:u w:val="thick" w:color="000000"/>
        </w:rPr>
        <w:t>(</w:t>
      </w:r>
      <w:r>
        <w:rPr>
          <w:b/>
          <w:i/>
          <w:sz w:val="22"/>
          <w:szCs w:val="22"/>
          <w:u w:val="thick" w:color="000000"/>
        </w:rPr>
        <w:t>T</w:t>
      </w:r>
      <w:r>
        <w:rPr>
          <w:b/>
          <w:i/>
          <w:spacing w:val="-1"/>
          <w:sz w:val="22"/>
          <w:szCs w:val="22"/>
          <w:u w:val="thick" w:color="000000"/>
        </w:rPr>
        <w:t>h</w:t>
      </w:r>
      <w:r>
        <w:rPr>
          <w:b/>
          <w:i/>
          <w:spacing w:val="1"/>
          <w:sz w:val="22"/>
          <w:szCs w:val="22"/>
          <w:u w:val="thick" w:color="000000"/>
        </w:rPr>
        <w:t>i</w:t>
      </w:r>
      <w:r>
        <w:rPr>
          <w:b/>
          <w:i/>
          <w:sz w:val="22"/>
          <w:szCs w:val="22"/>
          <w:u w:val="thick" w:color="000000"/>
        </w:rPr>
        <w:t>s unde</w:t>
      </w:r>
      <w:r>
        <w:rPr>
          <w:b/>
          <w:i/>
          <w:spacing w:val="-2"/>
          <w:sz w:val="22"/>
          <w:szCs w:val="22"/>
          <w:u w:val="thick" w:color="000000"/>
        </w:rPr>
        <w:t>r</w:t>
      </w:r>
      <w:r>
        <w:rPr>
          <w:b/>
          <w:i/>
          <w:spacing w:val="1"/>
          <w:sz w:val="22"/>
          <w:szCs w:val="22"/>
          <w:u w:val="thick" w:color="000000"/>
        </w:rPr>
        <w:t>t</w:t>
      </w:r>
      <w:r>
        <w:rPr>
          <w:b/>
          <w:i/>
          <w:sz w:val="22"/>
          <w:szCs w:val="22"/>
          <w:u w:val="thick" w:color="000000"/>
        </w:rPr>
        <w:t>a</w:t>
      </w:r>
      <w:r>
        <w:rPr>
          <w:b/>
          <w:i/>
          <w:spacing w:val="-2"/>
          <w:sz w:val="22"/>
          <w:szCs w:val="22"/>
          <w:u w:val="thick" w:color="000000"/>
        </w:rPr>
        <w:t>k</w:t>
      </w:r>
      <w:r>
        <w:rPr>
          <w:b/>
          <w:i/>
          <w:spacing w:val="1"/>
          <w:sz w:val="22"/>
          <w:szCs w:val="22"/>
          <w:u w:val="thick" w:color="000000"/>
        </w:rPr>
        <w:t>i</w:t>
      </w:r>
      <w:r>
        <w:rPr>
          <w:b/>
          <w:i/>
          <w:sz w:val="22"/>
          <w:szCs w:val="22"/>
          <w:u w:val="thick" w:color="000000"/>
        </w:rPr>
        <w:t xml:space="preserve">ng </w:t>
      </w:r>
      <w:r w:rsidR="00AB4A2F">
        <w:rPr>
          <w:b/>
          <w:i/>
          <w:sz w:val="22"/>
          <w:szCs w:val="22"/>
          <w:u w:val="thick" w:color="000000"/>
        </w:rPr>
        <w:t xml:space="preserve"> </w:t>
      </w:r>
      <w:r>
        <w:rPr>
          <w:b/>
          <w:i/>
          <w:sz w:val="22"/>
          <w:szCs w:val="22"/>
          <w:u w:val="thick" w:color="000000"/>
        </w:rPr>
        <w:t>s</w:t>
      </w:r>
      <w:r>
        <w:rPr>
          <w:b/>
          <w:i/>
          <w:spacing w:val="-3"/>
          <w:sz w:val="22"/>
          <w:szCs w:val="22"/>
          <w:u w:val="thick" w:color="000000"/>
        </w:rPr>
        <w:t>h</w:t>
      </w:r>
      <w:r>
        <w:rPr>
          <w:b/>
          <w:i/>
          <w:sz w:val="22"/>
          <w:szCs w:val="22"/>
          <w:u w:val="thick" w:color="000000"/>
        </w:rPr>
        <w:t>ould</w:t>
      </w:r>
      <w:r w:rsidR="00AB4A2F">
        <w:rPr>
          <w:b/>
          <w:i/>
          <w:sz w:val="22"/>
          <w:szCs w:val="22"/>
          <w:u w:val="thick" w:color="000000"/>
        </w:rPr>
        <w:t xml:space="preserve"> </w:t>
      </w:r>
      <w:r>
        <w:rPr>
          <w:b/>
          <w:i/>
          <w:sz w:val="22"/>
          <w:szCs w:val="22"/>
          <w:u w:val="thick" w:color="000000"/>
        </w:rPr>
        <w:t xml:space="preserve">be on </w:t>
      </w:r>
      <w:r>
        <w:rPr>
          <w:b/>
          <w:i/>
          <w:spacing w:val="1"/>
          <w:sz w:val="22"/>
          <w:szCs w:val="22"/>
          <w:u w:val="thick" w:color="000000"/>
        </w:rPr>
        <w:t>t</w:t>
      </w:r>
      <w:r>
        <w:rPr>
          <w:b/>
          <w:i/>
          <w:spacing w:val="-3"/>
          <w:sz w:val="22"/>
          <w:szCs w:val="22"/>
          <w:u w:val="thick" w:color="000000"/>
        </w:rPr>
        <w:t>h</w:t>
      </w:r>
      <w:r>
        <w:rPr>
          <w:b/>
          <w:i/>
          <w:sz w:val="22"/>
          <w:szCs w:val="22"/>
          <w:u w:val="thick" w:color="000000"/>
        </w:rPr>
        <w:t>e L</w:t>
      </w:r>
      <w:r>
        <w:rPr>
          <w:b/>
          <w:i/>
          <w:spacing w:val="-2"/>
          <w:sz w:val="22"/>
          <w:szCs w:val="22"/>
          <w:u w:val="thick" w:color="000000"/>
        </w:rPr>
        <w:t>e</w:t>
      </w:r>
      <w:r>
        <w:rPr>
          <w:b/>
          <w:i/>
          <w:spacing w:val="1"/>
          <w:sz w:val="22"/>
          <w:szCs w:val="22"/>
          <w:u w:val="thick" w:color="000000"/>
        </w:rPr>
        <w:t>tt</w:t>
      </w:r>
      <w:r>
        <w:rPr>
          <w:b/>
          <w:i/>
          <w:spacing w:val="-2"/>
          <w:sz w:val="22"/>
          <w:szCs w:val="22"/>
          <w:u w:val="thick" w:color="000000"/>
        </w:rPr>
        <w:t>e</w:t>
      </w:r>
      <w:r>
        <w:rPr>
          <w:b/>
          <w:i/>
          <w:sz w:val="22"/>
          <w:szCs w:val="22"/>
          <w:u w:val="thick" w:color="000000"/>
        </w:rPr>
        <w:t>r</w:t>
      </w:r>
      <w:r w:rsidR="00AB4A2F">
        <w:rPr>
          <w:b/>
          <w:i/>
          <w:sz w:val="22"/>
          <w:szCs w:val="22"/>
          <w:u w:val="thick" w:color="000000"/>
        </w:rPr>
        <w:t xml:space="preserve"> </w:t>
      </w:r>
      <w:r>
        <w:rPr>
          <w:b/>
          <w:i/>
          <w:spacing w:val="1"/>
          <w:sz w:val="22"/>
          <w:szCs w:val="22"/>
          <w:u w:val="thick" w:color="000000"/>
        </w:rPr>
        <w:t>H</w:t>
      </w:r>
      <w:r>
        <w:rPr>
          <w:b/>
          <w:i/>
          <w:sz w:val="22"/>
          <w:szCs w:val="22"/>
          <w:u w:val="thick" w:color="000000"/>
        </w:rPr>
        <w:t xml:space="preserve">ead </w:t>
      </w:r>
      <w:r>
        <w:rPr>
          <w:b/>
          <w:i/>
          <w:spacing w:val="-2"/>
          <w:sz w:val="22"/>
          <w:szCs w:val="22"/>
          <w:u w:val="thick" w:color="000000"/>
        </w:rPr>
        <w:t>o</w:t>
      </w:r>
      <w:r>
        <w:rPr>
          <w:b/>
          <w:i/>
          <w:sz w:val="22"/>
          <w:szCs w:val="22"/>
          <w:u w:val="thick" w:color="000000"/>
        </w:rPr>
        <w:t>f</w:t>
      </w:r>
      <w:r w:rsidR="00AB4A2F">
        <w:rPr>
          <w:b/>
          <w:i/>
          <w:sz w:val="22"/>
          <w:szCs w:val="22"/>
          <w:u w:val="thick" w:color="000000"/>
        </w:rPr>
        <w:t xml:space="preserve"> </w:t>
      </w:r>
      <w:r>
        <w:rPr>
          <w:b/>
          <w:i/>
          <w:spacing w:val="1"/>
          <w:sz w:val="22"/>
          <w:szCs w:val="22"/>
          <w:u w:val="thick" w:color="000000"/>
        </w:rPr>
        <w:t>t</w:t>
      </w:r>
      <w:r>
        <w:rPr>
          <w:b/>
          <w:i/>
          <w:spacing w:val="-3"/>
          <w:sz w:val="22"/>
          <w:szCs w:val="22"/>
          <w:u w:val="thick" w:color="000000"/>
        </w:rPr>
        <w:t>h</w:t>
      </w:r>
      <w:r>
        <w:rPr>
          <w:b/>
          <w:i/>
          <w:sz w:val="22"/>
          <w:szCs w:val="22"/>
          <w:u w:val="thick" w:color="000000"/>
        </w:rPr>
        <w:t>e Bidd</w:t>
      </w:r>
      <w:r>
        <w:rPr>
          <w:b/>
          <w:i/>
          <w:spacing w:val="-2"/>
          <w:sz w:val="22"/>
          <w:szCs w:val="22"/>
          <w:u w:val="thick" w:color="000000"/>
        </w:rPr>
        <w:t>e</w:t>
      </w:r>
      <w:r>
        <w:rPr>
          <w:b/>
          <w:i/>
          <w:spacing w:val="3"/>
          <w:sz w:val="22"/>
          <w:szCs w:val="22"/>
          <w:u w:val="thick" w:color="000000"/>
        </w:rPr>
        <w:t>r</w:t>
      </w:r>
      <w:r>
        <w:rPr>
          <w:b/>
          <w:i/>
          <w:spacing w:val="1"/>
          <w:sz w:val="22"/>
          <w:szCs w:val="22"/>
          <w:u w:val="thick" w:color="000000"/>
        </w:rPr>
        <w:t>/</w:t>
      </w:r>
      <w:r>
        <w:rPr>
          <w:b/>
          <w:i/>
          <w:spacing w:val="-3"/>
          <w:sz w:val="22"/>
          <w:szCs w:val="22"/>
          <w:u w:val="thick" w:color="000000"/>
        </w:rPr>
        <w:t>F</w:t>
      </w:r>
      <w:r>
        <w:rPr>
          <w:b/>
          <w:i/>
          <w:spacing w:val="1"/>
          <w:sz w:val="22"/>
          <w:szCs w:val="22"/>
          <w:u w:val="thick" w:color="000000"/>
        </w:rPr>
        <w:t>i</w:t>
      </w:r>
      <w:r>
        <w:rPr>
          <w:b/>
          <w:i/>
          <w:spacing w:val="-2"/>
          <w:sz w:val="22"/>
          <w:szCs w:val="22"/>
          <w:u w:val="thick" w:color="000000"/>
        </w:rPr>
        <w:t>r</w:t>
      </w:r>
      <w:r>
        <w:rPr>
          <w:b/>
          <w:i/>
          <w:spacing w:val="1"/>
          <w:sz w:val="22"/>
          <w:szCs w:val="22"/>
          <w:u w:val="thick" w:color="000000"/>
        </w:rPr>
        <w:t>m/</w:t>
      </w:r>
      <w:r>
        <w:rPr>
          <w:b/>
          <w:i/>
          <w:spacing w:val="-1"/>
          <w:sz w:val="22"/>
          <w:szCs w:val="22"/>
          <w:u w:val="thick" w:color="000000"/>
        </w:rPr>
        <w:t>N</w:t>
      </w:r>
      <w:r>
        <w:rPr>
          <w:b/>
          <w:i/>
          <w:spacing w:val="-2"/>
          <w:sz w:val="22"/>
          <w:szCs w:val="22"/>
          <w:u w:val="thick" w:color="000000"/>
        </w:rPr>
        <w:t>o</w:t>
      </w:r>
      <w:r>
        <w:rPr>
          <w:b/>
          <w:i/>
          <w:spacing w:val="1"/>
          <w:sz w:val="22"/>
          <w:szCs w:val="22"/>
          <w:u w:val="thick" w:color="000000"/>
        </w:rPr>
        <w:t>mi</w:t>
      </w:r>
      <w:r>
        <w:rPr>
          <w:b/>
          <w:i/>
          <w:spacing w:val="-3"/>
          <w:sz w:val="22"/>
          <w:szCs w:val="22"/>
          <w:u w:val="thick" w:color="000000"/>
        </w:rPr>
        <w:t>n</w:t>
      </w:r>
      <w:r>
        <w:rPr>
          <w:b/>
          <w:i/>
          <w:sz w:val="22"/>
          <w:szCs w:val="22"/>
          <w:u w:val="thick" w:color="000000"/>
        </w:rPr>
        <w:t>a</w:t>
      </w:r>
      <w:r>
        <w:rPr>
          <w:b/>
          <w:i/>
          <w:spacing w:val="1"/>
          <w:sz w:val="22"/>
          <w:szCs w:val="22"/>
          <w:u w:val="thick" w:color="000000"/>
        </w:rPr>
        <w:t>t</w:t>
      </w:r>
      <w:r>
        <w:rPr>
          <w:b/>
          <w:i/>
          <w:spacing w:val="-2"/>
          <w:sz w:val="22"/>
          <w:szCs w:val="22"/>
          <w:u w:val="thick" w:color="000000"/>
        </w:rPr>
        <w:t>e</w:t>
      </w:r>
      <w:r>
        <w:rPr>
          <w:b/>
          <w:i/>
          <w:sz w:val="22"/>
          <w:szCs w:val="22"/>
          <w:u w:val="thick" w:color="000000"/>
        </w:rPr>
        <w:t>d</w:t>
      </w:r>
      <w:r w:rsidR="00AB4A2F">
        <w:rPr>
          <w:b/>
          <w:i/>
          <w:sz w:val="22"/>
          <w:szCs w:val="22"/>
          <w:u w:val="thick" w:color="000000"/>
        </w:rPr>
        <w:t xml:space="preserve"> </w:t>
      </w:r>
      <w:r>
        <w:rPr>
          <w:b/>
          <w:i/>
          <w:sz w:val="22"/>
          <w:szCs w:val="22"/>
          <w:u w:val="thick" w:color="000000"/>
        </w:rPr>
        <w:t>Sta</w:t>
      </w:r>
      <w:r>
        <w:rPr>
          <w:b/>
          <w:i/>
          <w:spacing w:val="-1"/>
          <w:sz w:val="22"/>
          <w:szCs w:val="22"/>
          <w:u w:val="thick" w:color="000000"/>
        </w:rPr>
        <w:t>t</w:t>
      </w:r>
      <w:r>
        <w:rPr>
          <w:b/>
          <w:i/>
          <w:sz w:val="22"/>
          <w:szCs w:val="22"/>
          <w:u w:val="thick" w:color="000000"/>
        </w:rPr>
        <w:t xml:space="preserve">e </w:t>
      </w:r>
      <w:r w:rsidR="00AB4A2F">
        <w:rPr>
          <w:b/>
          <w:i/>
          <w:sz w:val="22"/>
          <w:szCs w:val="22"/>
          <w:u w:val="thick" w:color="000000"/>
        </w:rPr>
        <w:t xml:space="preserve"> </w:t>
      </w:r>
      <w:r>
        <w:rPr>
          <w:b/>
          <w:i/>
          <w:sz w:val="22"/>
          <w:szCs w:val="22"/>
          <w:u w:val="thick" w:color="000000"/>
        </w:rPr>
        <w:t>Age</w:t>
      </w:r>
      <w:r>
        <w:rPr>
          <w:b/>
          <w:i/>
          <w:spacing w:val="-3"/>
          <w:sz w:val="22"/>
          <w:szCs w:val="22"/>
          <w:u w:val="thick" w:color="000000"/>
        </w:rPr>
        <w:t>n</w:t>
      </w:r>
      <w:r>
        <w:rPr>
          <w:b/>
          <w:i/>
          <w:sz w:val="22"/>
          <w:szCs w:val="22"/>
          <w:u w:val="thick" w:color="000000"/>
        </w:rPr>
        <w:t>t</w:t>
      </w:r>
      <w:r w:rsidR="00AB4A2F">
        <w:rPr>
          <w:b/>
          <w:i/>
          <w:sz w:val="22"/>
          <w:szCs w:val="22"/>
          <w:u w:val="thick" w:color="000000"/>
        </w:rPr>
        <w:t xml:space="preserve"> </w:t>
      </w:r>
      <w:r>
        <w:rPr>
          <w:b/>
          <w:i/>
          <w:sz w:val="22"/>
          <w:szCs w:val="22"/>
          <w:u w:val="thick" w:color="000000"/>
        </w:rPr>
        <w:t>and s</w:t>
      </w:r>
      <w:r>
        <w:rPr>
          <w:b/>
          <w:i/>
          <w:spacing w:val="-3"/>
          <w:sz w:val="22"/>
          <w:szCs w:val="22"/>
          <w:u w:val="thick" w:color="000000"/>
        </w:rPr>
        <w:t>h</w:t>
      </w:r>
      <w:r>
        <w:rPr>
          <w:b/>
          <w:i/>
          <w:sz w:val="22"/>
          <w:szCs w:val="22"/>
          <w:u w:val="thick" w:color="000000"/>
        </w:rPr>
        <w:t>ould</w:t>
      </w:r>
      <w:r w:rsidR="00AB4A2F">
        <w:rPr>
          <w:b/>
          <w:i/>
          <w:sz w:val="22"/>
          <w:szCs w:val="22"/>
          <w:u w:val="thick" w:color="000000"/>
        </w:rPr>
        <w:t xml:space="preserve"> </w:t>
      </w:r>
      <w:r>
        <w:rPr>
          <w:b/>
          <w:i/>
          <w:sz w:val="22"/>
          <w:szCs w:val="22"/>
          <w:u w:val="thick" w:color="000000"/>
        </w:rPr>
        <w:t xml:space="preserve">be </w:t>
      </w:r>
      <w:r>
        <w:rPr>
          <w:b/>
          <w:i/>
          <w:spacing w:val="1"/>
          <w:sz w:val="22"/>
          <w:szCs w:val="22"/>
          <w:u w:val="thick" w:color="000000"/>
        </w:rPr>
        <w:t>s</w:t>
      </w:r>
      <w:r>
        <w:rPr>
          <w:b/>
          <w:i/>
          <w:spacing w:val="-1"/>
          <w:sz w:val="22"/>
          <w:szCs w:val="22"/>
          <w:u w:val="thick" w:color="000000"/>
        </w:rPr>
        <w:t>i</w:t>
      </w:r>
      <w:r>
        <w:rPr>
          <w:b/>
          <w:i/>
          <w:sz w:val="22"/>
          <w:szCs w:val="22"/>
          <w:u w:val="thick" w:color="000000"/>
        </w:rPr>
        <w:t xml:space="preserve">gned </w:t>
      </w:r>
      <w:r>
        <w:rPr>
          <w:b/>
          <w:i/>
          <w:spacing w:val="-2"/>
          <w:sz w:val="22"/>
          <w:szCs w:val="22"/>
          <w:u w:val="thick" w:color="000000"/>
        </w:rPr>
        <w:t>b</w:t>
      </w:r>
      <w:r>
        <w:rPr>
          <w:b/>
          <w:i/>
          <w:sz w:val="22"/>
          <w:szCs w:val="22"/>
          <w:u w:val="thick" w:color="000000"/>
        </w:rPr>
        <w:t>y a p</w:t>
      </w:r>
      <w:r>
        <w:rPr>
          <w:b/>
          <w:i/>
          <w:spacing w:val="-2"/>
          <w:sz w:val="22"/>
          <w:szCs w:val="22"/>
          <w:u w:val="thick" w:color="000000"/>
        </w:rPr>
        <w:t>e</w:t>
      </w:r>
      <w:r>
        <w:rPr>
          <w:b/>
          <w:i/>
          <w:sz w:val="22"/>
          <w:szCs w:val="22"/>
          <w:u w:val="thick" w:color="000000"/>
        </w:rPr>
        <w:t>r</w:t>
      </w:r>
      <w:r>
        <w:rPr>
          <w:b/>
          <w:i/>
          <w:spacing w:val="1"/>
          <w:sz w:val="22"/>
          <w:szCs w:val="22"/>
          <w:u w:val="thick" w:color="000000"/>
        </w:rPr>
        <w:t>s</w:t>
      </w:r>
      <w:r>
        <w:rPr>
          <w:b/>
          <w:i/>
          <w:sz w:val="22"/>
          <w:szCs w:val="22"/>
          <w:u w:val="thick" w:color="000000"/>
        </w:rPr>
        <w:t>on</w:t>
      </w:r>
      <w:r w:rsidR="00AB4A2F">
        <w:rPr>
          <w:b/>
          <w:i/>
          <w:sz w:val="22"/>
          <w:szCs w:val="22"/>
          <w:u w:val="thick" w:color="000000"/>
        </w:rPr>
        <w:t xml:space="preserve"> </w:t>
      </w:r>
      <w:r>
        <w:rPr>
          <w:b/>
          <w:i/>
          <w:sz w:val="22"/>
          <w:szCs w:val="22"/>
          <w:u w:val="thick" w:color="000000"/>
        </w:rPr>
        <w:t>c</w:t>
      </w:r>
      <w:r>
        <w:rPr>
          <w:b/>
          <w:i/>
          <w:spacing w:val="-2"/>
          <w:sz w:val="22"/>
          <w:szCs w:val="22"/>
          <w:u w:val="thick" w:color="000000"/>
        </w:rPr>
        <w:t>o</w:t>
      </w:r>
      <w:r>
        <w:rPr>
          <w:b/>
          <w:i/>
          <w:spacing w:val="1"/>
          <w:sz w:val="22"/>
          <w:szCs w:val="22"/>
          <w:u w:val="thick" w:color="000000"/>
        </w:rPr>
        <w:t>m</w:t>
      </w:r>
      <w:r>
        <w:rPr>
          <w:b/>
          <w:i/>
          <w:sz w:val="22"/>
          <w:szCs w:val="22"/>
          <w:u w:val="thick" w:color="000000"/>
        </w:rPr>
        <w:t>pe</w:t>
      </w:r>
      <w:r>
        <w:rPr>
          <w:b/>
          <w:i/>
          <w:spacing w:val="1"/>
          <w:sz w:val="22"/>
          <w:szCs w:val="22"/>
          <w:u w:val="thick" w:color="000000"/>
        </w:rPr>
        <w:t>t</w:t>
      </w:r>
      <w:r>
        <w:rPr>
          <w:b/>
          <w:i/>
          <w:sz w:val="22"/>
          <w:szCs w:val="22"/>
          <w:u w:val="thick" w:color="000000"/>
        </w:rPr>
        <w:t>e</w:t>
      </w:r>
      <w:r>
        <w:rPr>
          <w:b/>
          <w:i/>
          <w:spacing w:val="-2"/>
          <w:sz w:val="22"/>
          <w:szCs w:val="22"/>
          <w:u w:val="thick" w:color="000000"/>
        </w:rPr>
        <w:t>n</w:t>
      </w:r>
      <w:r>
        <w:rPr>
          <w:b/>
          <w:i/>
          <w:spacing w:val="1"/>
          <w:sz w:val="22"/>
          <w:szCs w:val="22"/>
          <w:u w:val="thick" w:color="000000"/>
        </w:rPr>
        <w:t>t</w:t>
      </w:r>
      <w:r>
        <w:rPr>
          <w:b/>
          <w:i/>
          <w:sz w:val="22"/>
          <w:szCs w:val="22"/>
          <w:u w:val="thick" w:color="000000"/>
        </w:rPr>
        <w:t xml:space="preserve">. </w:t>
      </w:r>
      <w:r>
        <w:rPr>
          <w:b/>
          <w:i/>
          <w:spacing w:val="-2"/>
          <w:sz w:val="22"/>
          <w:szCs w:val="22"/>
          <w:u w:val="thick" w:color="000000"/>
        </w:rPr>
        <w:t>I</w:t>
      </w:r>
      <w:r>
        <w:rPr>
          <w:b/>
          <w:i/>
          <w:sz w:val="22"/>
          <w:szCs w:val="22"/>
          <w:u w:val="thick" w:color="000000"/>
        </w:rPr>
        <w:t>t</w:t>
      </w:r>
      <w:r w:rsidR="00540296">
        <w:rPr>
          <w:b/>
          <w:i/>
          <w:sz w:val="22"/>
          <w:szCs w:val="22"/>
          <w:u w:val="thick" w:color="000000"/>
        </w:rPr>
        <w:t xml:space="preserve"> </w:t>
      </w:r>
      <w:r>
        <w:rPr>
          <w:b/>
          <w:i/>
          <w:sz w:val="22"/>
          <w:szCs w:val="22"/>
          <w:u w:val="thick" w:color="000000"/>
        </w:rPr>
        <w:t>sho</w:t>
      </w:r>
      <w:r>
        <w:rPr>
          <w:b/>
          <w:i/>
          <w:spacing w:val="-3"/>
          <w:sz w:val="22"/>
          <w:szCs w:val="22"/>
          <w:u w:val="thick" w:color="000000"/>
        </w:rPr>
        <w:t>u</w:t>
      </w:r>
      <w:r>
        <w:rPr>
          <w:b/>
          <w:i/>
          <w:spacing w:val="1"/>
          <w:sz w:val="22"/>
          <w:szCs w:val="22"/>
          <w:u w:val="thick" w:color="000000"/>
        </w:rPr>
        <w:t>l</w:t>
      </w:r>
      <w:r>
        <w:rPr>
          <w:b/>
          <w:i/>
          <w:sz w:val="22"/>
          <w:szCs w:val="22"/>
          <w:u w:val="thick" w:color="000000"/>
        </w:rPr>
        <w:t xml:space="preserve">d </w:t>
      </w:r>
      <w:r>
        <w:rPr>
          <w:b/>
          <w:i/>
          <w:spacing w:val="-2"/>
          <w:sz w:val="22"/>
          <w:szCs w:val="22"/>
          <w:u w:val="thick" w:color="000000"/>
        </w:rPr>
        <w:t>b</w:t>
      </w:r>
      <w:r>
        <w:rPr>
          <w:b/>
          <w:i/>
          <w:sz w:val="22"/>
          <w:szCs w:val="22"/>
          <w:u w:val="thick" w:color="000000"/>
        </w:rPr>
        <w:t xml:space="preserve">e </w:t>
      </w:r>
      <w:r>
        <w:rPr>
          <w:b/>
          <w:i/>
          <w:spacing w:val="1"/>
          <w:sz w:val="22"/>
          <w:szCs w:val="22"/>
          <w:u w:val="thick" w:color="000000"/>
        </w:rPr>
        <w:t>i</w:t>
      </w:r>
      <w:r>
        <w:rPr>
          <w:b/>
          <w:i/>
          <w:spacing w:val="-3"/>
          <w:sz w:val="22"/>
          <w:szCs w:val="22"/>
          <w:u w:val="thick" w:color="000000"/>
        </w:rPr>
        <w:t>n</w:t>
      </w:r>
      <w:r>
        <w:rPr>
          <w:b/>
          <w:i/>
          <w:sz w:val="22"/>
          <w:szCs w:val="22"/>
          <w:u w:val="thick" w:color="000000"/>
        </w:rPr>
        <w:t>c</w:t>
      </w:r>
      <w:r>
        <w:rPr>
          <w:b/>
          <w:i/>
          <w:spacing w:val="1"/>
          <w:sz w:val="22"/>
          <w:szCs w:val="22"/>
          <w:u w:val="thick" w:color="000000"/>
        </w:rPr>
        <w:t>l</w:t>
      </w:r>
      <w:r>
        <w:rPr>
          <w:b/>
          <w:i/>
          <w:sz w:val="22"/>
          <w:szCs w:val="22"/>
          <w:u w:val="thick" w:color="000000"/>
        </w:rPr>
        <w:t>u</w:t>
      </w:r>
      <w:r>
        <w:rPr>
          <w:b/>
          <w:i/>
          <w:spacing w:val="-3"/>
          <w:sz w:val="22"/>
          <w:szCs w:val="22"/>
          <w:u w:val="thick" w:color="000000"/>
        </w:rPr>
        <w:t>d</w:t>
      </w:r>
      <w:r>
        <w:rPr>
          <w:b/>
          <w:i/>
          <w:sz w:val="22"/>
          <w:szCs w:val="22"/>
          <w:u w:val="thick" w:color="000000"/>
        </w:rPr>
        <w:t>ed by</w:t>
      </w:r>
      <w:r w:rsidR="00540296">
        <w:rPr>
          <w:b/>
          <w:i/>
          <w:sz w:val="22"/>
          <w:szCs w:val="22"/>
          <w:u w:val="thick" w:color="000000"/>
        </w:rPr>
        <w:t xml:space="preserve"> </w:t>
      </w:r>
      <w:r>
        <w:rPr>
          <w:b/>
          <w:i/>
          <w:spacing w:val="1"/>
          <w:sz w:val="22"/>
          <w:szCs w:val="22"/>
          <w:u w:val="thick" w:color="000000"/>
        </w:rPr>
        <w:t>t</w:t>
      </w:r>
      <w:r>
        <w:rPr>
          <w:b/>
          <w:i/>
          <w:sz w:val="22"/>
          <w:szCs w:val="22"/>
          <w:u w:val="thick" w:color="000000"/>
        </w:rPr>
        <w:t xml:space="preserve">he </w:t>
      </w:r>
      <w:r>
        <w:rPr>
          <w:b/>
          <w:i/>
          <w:spacing w:val="-1"/>
          <w:sz w:val="22"/>
          <w:szCs w:val="22"/>
          <w:u w:val="thick" w:color="000000"/>
        </w:rPr>
        <w:t>Bi</w:t>
      </w:r>
      <w:r>
        <w:rPr>
          <w:b/>
          <w:i/>
          <w:sz w:val="22"/>
          <w:szCs w:val="22"/>
          <w:u w:val="thick" w:color="000000"/>
        </w:rPr>
        <w:t>dder</w:t>
      </w:r>
      <w:r w:rsidR="00540296">
        <w:rPr>
          <w:b/>
          <w:i/>
          <w:sz w:val="22"/>
          <w:szCs w:val="22"/>
          <w:u w:val="thick" w:color="000000"/>
        </w:rPr>
        <w:t xml:space="preserve"> </w:t>
      </w:r>
      <w:r>
        <w:rPr>
          <w:b/>
          <w:i/>
          <w:spacing w:val="1"/>
          <w:sz w:val="22"/>
          <w:szCs w:val="22"/>
          <w:u w:val="thick" w:color="000000"/>
        </w:rPr>
        <w:t>i</w:t>
      </w:r>
      <w:r>
        <w:rPr>
          <w:b/>
          <w:i/>
          <w:sz w:val="22"/>
          <w:szCs w:val="22"/>
          <w:u w:val="thick" w:color="000000"/>
        </w:rPr>
        <w:t>n</w:t>
      </w:r>
      <w:r w:rsidR="00540296">
        <w:rPr>
          <w:b/>
          <w:i/>
          <w:sz w:val="22"/>
          <w:szCs w:val="22"/>
          <w:u w:val="thick" w:color="000000"/>
        </w:rPr>
        <w:t xml:space="preserve"> </w:t>
      </w:r>
      <w:r>
        <w:rPr>
          <w:b/>
          <w:i/>
          <w:spacing w:val="1"/>
          <w:sz w:val="22"/>
          <w:szCs w:val="22"/>
          <w:u w:val="thick" w:color="000000"/>
        </w:rPr>
        <w:t>it</w:t>
      </w:r>
      <w:r>
        <w:rPr>
          <w:b/>
          <w:i/>
          <w:sz w:val="22"/>
          <w:szCs w:val="22"/>
          <w:u w:val="thick" w:color="000000"/>
        </w:rPr>
        <w:t>s</w:t>
      </w:r>
      <w:r w:rsidR="00540296">
        <w:rPr>
          <w:b/>
          <w:i/>
          <w:sz w:val="22"/>
          <w:szCs w:val="22"/>
          <w:u w:val="thick" w:color="000000"/>
        </w:rPr>
        <w:t xml:space="preserve"> </w:t>
      </w:r>
      <w:r>
        <w:rPr>
          <w:b/>
          <w:i/>
          <w:sz w:val="22"/>
          <w:szCs w:val="22"/>
          <w:u w:val="thick" w:color="000000"/>
        </w:rPr>
        <w:t>Te</w:t>
      </w:r>
      <w:r>
        <w:rPr>
          <w:b/>
          <w:i/>
          <w:spacing w:val="-2"/>
          <w:sz w:val="22"/>
          <w:szCs w:val="22"/>
          <w:u w:val="thick" w:color="000000"/>
        </w:rPr>
        <w:t>c</w:t>
      </w:r>
      <w:r>
        <w:rPr>
          <w:b/>
          <w:i/>
          <w:sz w:val="22"/>
          <w:szCs w:val="22"/>
          <w:u w:val="thick" w:color="000000"/>
        </w:rPr>
        <w:t>h</w:t>
      </w:r>
      <w:r>
        <w:rPr>
          <w:b/>
          <w:i/>
          <w:spacing w:val="-1"/>
          <w:sz w:val="22"/>
          <w:szCs w:val="22"/>
          <w:u w:val="thick" w:color="000000"/>
        </w:rPr>
        <w:t>n</w:t>
      </w:r>
      <w:r>
        <w:rPr>
          <w:b/>
          <w:i/>
          <w:spacing w:val="1"/>
          <w:sz w:val="22"/>
          <w:szCs w:val="22"/>
          <w:u w:val="thick" w:color="000000"/>
        </w:rPr>
        <w:t>i</w:t>
      </w:r>
      <w:r>
        <w:rPr>
          <w:b/>
          <w:i/>
          <w:sz w:val="22"/>
          <w:szCs w:val="22"/>
          <w:u w:val="thick" w:color="000000"/>
        </w:rPr>
        <w:t>c</w:t>
      </w:r>
      <w:r>
        <w:rPr>
          <w:b/>
          <w:i/>
          <w:spacing w:val="-2"/>
          <w:sz w:val="22"/>
          <w:szCs w:val="22"/>
          <w:u w:val="thick" w:color="000000"/>
        </w:rPr>
        <w:t>a</w:t>
      </w:r>
      <w:r>
        <w:rPr>
          <w:b/>
          <w:i/>
          <w:sz w:val="22"/>
          <w:szCs w:val="22"/>
          <w:u w:val="thick" w:color="000000"/>
        </w:rPr>
        <w:t>l</w:t>
      </w:r>
      <w:r w:rsidR="00540296">
        <w:rPr>
          <w:b/>
          <w:i/>
          <w:sz w:val="22"/>
          <w:szCs w:val="22"/>
          <w:u w:val="thick" w:color="000000"/>
        </w:rPr>
        <w:t xml:space="preserve"> </w:t>
      </w:r>
      <w:r>
        <w:rPr>
          <w:b/>
          <w:i/>
          <w:spacing w:val="-1"/>
          <w:sz w:val="22"/>
          <w:szCs w:val="22"/>
          <w:u w:val="thick" w:color="000000"/>
        </w:rPr>
        <w:t>B</w:t>
      </w:r>
      <w:r>
        <w:rPr>
          <w:b/>
          <w:i/>
          <w:spacing w:val="1"/>
          <w:sz w:val="22"/>
          <w:szCs w:val="22"/>
          <w:u w:val="thick" w:color="000000"/>
        </w:rPr>
        <w:t>i</w:t>
      </w:r>
      <w:r>
        <w:rPr>
          <w:b/>
          <w:i/>
          <w:spacing w:val="-2"/>
          <w:sz w:val="22"/>
          <w:szCs w:val="22"/>
          <w:u w:val="thick" w:color="000000"/>
        </w:rPr>
        <w:t>d</w:t>
      </w:r>
      <w:r>
        <w:rPr>
          <w:b/>
          <w:i/>
          <w:sz w:val="22"/>
          <w:szCs w:val="22"/>
          <w:u w:val="thick" w:color="000000"/>
        </w:rPr>
        <w:t>s)</w:t>
      </w: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before="18" w:line="220" w:lineRule="exact"/>
        <w:rPr>
          <w:sz w:val="22"/>
          <w:szCs w:val="22"/>
        </w:rPr>
      </w:pPr>
    </w:p>
    <w:p w:rsidR="00865E4A" w:rsidRDefault="00BE02FD">
      <w:pPr>
        <w:spacing w:before="21" w:line="360" w:lineRule="auto"/>
        <w:ind w:left="100" w:right="71"/>
        <w:jc w:val="both"/>
        <w:rPr>
          <w:sz w:val="30"/>
          <w:szCs w:val="30"/>
        </w:rPr>
      </w:pPr>
      <w:r>
        <w:rPr>
          <w:sz w:val="30"/>
          <w:szCs w:val="30"/>
        </w:rPr>
        <w:t>It</w:t>
      </w:r>
      <w:r w:rsidR="00AB4A2F">
        <w:rPr>
          <w:sz w:val="30"/>
          <w:szCs w:val="30"/>
        </w:rPr>
        <w:t xml:space="preserve"> </w:t>
      </w:r>
      <w:r>
        <w:rPr>
          <w:sz w:val="30"/>
          <w:szCs w:val="30"/>
        </w:rPr>
        <w:t>is</w:t>
      </w:r>
      <w:r w:rsidR="00AB4A2F">
        <w:rPr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ce</w:t>
      </w:r>
      <w:r>
        <w:rPr>
          <w:sz w:val="30"/>
          <w:szCs w:val="30"/>
        </w:rPr>
        <w:t>r</w:t>
      </w:r>
      <w:r>
        <w:rPr>
          <w:spacing w:val="1"/>
          <w:sz w:val="30"/>
          <w:szCs w:val="30"/>
        </w:rPr>
        <w:t>t</w:t>
      </w:r>
      <w:r>
        <w:rPr>
          <w:sz w:val="30"/>
          <w:szCs w:val="30"/>
        </w:rPr>
        <w:t>i</w:t>
      </w:r>
      <w:r>
        <w:rPr>
          <w:spacing w:val="1"/>
          <w:sz w:val="30"/>
          <w:szCs w:val="30"/>
        </w:rPr>
        <w:t>f</w:t>
      </w:r>
      <w:r>
        <w:rPr>
          <w:sz w:val="30"/>
          <w:szCs w:val="30"/>
        </w:rPr>
        <w:t>ied t</w:t>
      </w:r>
      <w:r>
        <w:rPr>
          <w:spacing w:val="1"/>
          <w:sz w:val="30"/>
          <w:szCs w:val="30"/>
        </w:rPr>
        <w:t>h</w:t>
      </w:r>
      <w:r>
        <w:rPr>
          <w:spacing w:val="-1"/>
          <w:sz w:val="30"/>
          <w:szCs w:val="30"/>
        </w:rPr>
        <w:t>a</w:t>
      </w:r>
      <w:r>
        <w:rPr>
          <w:sz w:val="30"/>
          <w:szCs w:val="30"/>
        </w:rPr>
        <w:t>t</w:t>
      </w:r>
      <w:r w:rsidR="00AB4A2F">
        <w:rPr>
          <w:sz w:val="30"/>
          <w:szCs w:val="30"/>
        </w:rPr>
        <w:t xml:space="preserve"> </w:t>
      </w:r>
      <w:r>
        <w:rPr>
          <w:spacing w:val="-2"/>
          <w:sz w:val="30"/>
          <w:szCs w:val="30"/>
        </w:rPr>
        <w:t>t</w:t>
      </w:r>
      <w:r>
        <w:rPr>
          <w:spacing w:val="-1"/>
          <w:sz w:val="30"/>
          <w:szCs w:val="30"/>
        </w:rPr>
        <w:t>h</w:t>
      </w:r>
      <w:r>
        <w:rPr>
          <w:sz w:val="30"/>
          <w:szCs w:val="30"/>
        </w:rPr>
        <w:t>e</w:t>
      </w:r>
      <w:r w:rsidR="00AB4A2F">
        <w:rPr>
          <w:sz w:val="30"/>
          <w:szCs w:val="30"/>
        </w:rPr>
        <w:t xml:space="preserve"> </w:t>
      </w:r>
      <w:r>
        <w:rPr>
          <w:sz w:val="30"/>
          <w:szCs w:val="30"/>
        </w:rPr>
        <w:t>i</w:t>
      </w:r>
      <w:r>
        <w:rPr>
          <w:spacing w:val="1"/>
          <w:sz w:val="30"/>
          <w:szCs w:val="30"/>
        </w:rPr>
        <w:t>n</w:t>
      </w:r>
      <w:r>
        <w:rPr>
          <w:sz w:val="30"/>
          <w:szCs w:val="30"/>
        </w:rPr>
        <w:t>for</w:t>
      </w:r>
      <w:r>
        <w:rPr>
          <w:spacing w:val="-2"/>
          <w:sz w:val="30"/>
          <w:szCs w:val="30"/>
        </w:rPr>
        <w:t>m</w:t>
      </w:r>
      <w:r>
        <w:rPr>
          <w:spacing w:val="-1"/>
          <w:sz w:val="30"/>
          <w:szCs w:val="30"/>
        </w:rPr>
        <w:t>a</w:t>
      </w:r>
      <w:r>
        <w:rPr>
          <w:sz w:val="30"/>
          <w:szCs w:val="30"/>
        </w:rPr>
        <w:t>t</w:t>
      </w:r>
      <w:r>
        <w:rPr>
          <w:spacing w:val="1"/>
          <w:sz w:val="30"/>
          <w:szCs w:val="30"/>
        </w:rPr>
        <w:t>io</w:t>
      </w:r>
      <w:r>
        <w:rPr>
          <w:sz w:val="30"/>
          <w:szCs w:val="30"/>
        </w:rPr>
        <w:t>n</w:t>
      </w:r>
      <w:r w:rsidR="00AB4A2F">
        <w:rPr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f</w:t>
      </w:r>
      <w:r>
        <w:rPr>
          <w:spacing w:val="1"/>
          <w:sz w:val="30"/>
          <w:szCs w:val="30"/>
        </w:rPr>
        <w:t>u</w:t>
      </w:r>
      <w:r>
        <w:rPr>
          <w:sz w:val="30"/>
          <w:szCs w:val="30"/>
        </w:rPr>
        <w:t>rni</w:t>
      </w:r>
      <w:r>
        <w:rPr>
          <w:spacing w:val="-1"/>
          <w:sz w:val="30"/>
          <w:szCs w:val="30"/>
        </w:rPr>
        <w:t>s</w:t>
      </w:r>
      <w:r>
        <w:rPr>
          <w:spacing w:val="1"/>
          <w:sz w:val="30"/>
          <w:szCs w:val="30"/>
        </w:rPr>
        <w:t>h</w:t>
      </w:r>
      <w:r>
        <w:rPr>
          <w:spacing w:val="-1"/>
          <w:sz w:val="30"/>
          <w:szCs w:val="30"/>
        </w:rPr>
        <w:t>e</w:t>
      </w:r>
      <w:r>
        <w:rPr>
          <w:sz w:val="30"/>
          <w:szCs w:val="30"/>
        </w:rPr>
        <w:t>d</w:t>
      </w:r>
      <w:r w:rsidR="00AB4A2F">
        <w:rPr>
          <w:sz w:val="30"/>
          <w:szCs w:val="30"/>
        </w:rPr>
        <w:t xml:space="preserve"> </w:t>
      </w:r>
      <w:r>
        <w:rPr>
          <w:spacing w:val="1"/>
          <w:sz w:val="30"/>
          <w:szCs w:val="30"/>
        </w:rPr>
        <w:t>h</w:t>
      </w:r>
      <w:r>
        <w:rPr>
          <w:spacing w:val="-1"/>
          <w:sz w:val="30"/>
          <w:szCs w:val="30"/>
        </w:rPr>
        <w:t>e</w:t>
      </w:r>
      <w:r>
        <w:rPr>
          <w:sz w:val="30"/>
          <w:szCs w:val="30"/>
        </w:rPr>
        <w:t>re</w:t>
      </w:r>
      <w:r w:rsidR="00AB4A2F">
        <w:rPr>
          <w:sz w:val="30"/>
          <w:szCs w:val="30"/>
        </w:rPr>
        <w:t xml:space="preserve"> </w:t>
      </w:r>
      <w:r>
        <w:rPr>
          <w:spacing w:val="-2"/>
          <w:sz w:val="30"/>
          <w:szCs w:val="30"/>
        </w:rPr>
        <w:t>i</w:t>
      </w:r>
      <w:r>
        <w:rPr>
          <w:sz w:val="30"/>
          <w:szCs w:val="30"/>
        </w:rPr>
        <w:t>n</w:t>
      </w:r>
      <w:r w:rsidR="00AB4A2F">
        <w:rPr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a</w:t>
      </w:r>
      <w:r>
        <w:rPr>
          <w:spacing w:val="1"/>
          <w:sz w:val="30"/>
          <w:szCs w:val="30"/>
        </w:rPr>
        <w:t>n</w:t>
      </w:r>
      <w:r>
        <w:rPr>
          <w:sz w:val="30"/>
          <w:szCs w:val="30"/>
        </w:rPr>
        <w:t>d</w:t>
      </w:r>
      <w:r w:rsidR="00AB4A2F">
        <w:rPr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a</w:t>
      </w:r>
      <w:r>
        <w:rPr>
          <w:sz w:val="30"/>
          <w:szCs w:val="30"/>
        </w:rPr>
        <w:t xml:space="preserve">s </w:t>
      </w:r>
      <w:r>
        <w:rPr>
          <w:spacing w:val="1"/>
          <w:sz w:val="30"/>
          <w:szCs w:val="30"/>
        </w:rPr>
        <w:t>p</w:t>
      </w:r>
      <w:r>
        <w:rPr>
          <w:spacing w:val="-1"/>
          <w:sz w:val="30"/>
          <w:szCs w:val="30"/>
        </w:rPr>
        <w:t>e</w:t>
      </w:r>
      <w:r>
        <w:rPr>
          <w:sz w:val="30"/>
          <w:szCs w:val="30"/>
        </w:rPr>
        <w:t>r</w:t>
      </w:r>
      <w:r w:rsidR="00AB4A2F">
        <w:rPr>
          <w:sz w:val="30"/>
          <w:szCs w:val="30"/>
        </w:rPr>
        <w:t xml:space="preserve"> </w:t>
      </w:r>
      <w:r>
        <w:rPr>
          <w:sz w:val="30"/>
          <w:szCs w:val="30"/>
        </w:rPr>
        <w:t>t</w:t>
      </w:r>
      <w:r>
        <w:rPr>
          <w:spacing w:val="1"/>
          <w:sz w:val="30"/>
          <w:szCs w:val="30"/>
        </w:rPr>
        <w:t>h</w:t>
      </w:r>
      <w:r>
        <w:rPr>
          <w:sz w:val="30"/>
          <w:szCs w:val="30"/>
        </w:rPr>
        <w:t>e</w:t>
      </w:r>
      <w:r w:rsidR="00AB4A2F">
        <w:rPr>
          <w:sz w:val="30"/>
          <w:szCs w:val="30"/>
        </w:rPr>
        <w:t xml:space="preserve"> </w:t>
      </w:r>
      <w:r>
        <w:rPr>
          <w:sz w:val="30"/>
          <w:szCs w:val="30"/>
        </w:rPr>
        <w:t>Docu</w:t>
      </w:r>
      <w:r>
        <w:rPr>
          <w:spacing w:val="-2"/>
          <w:sz w:val="30"/>
          <w:szCs w:val="30"/>
        </w:rPr>
        <w:t>m</w:t>
      </w:r>
      <w:r>
        <w:rPr>
          <w:spacing w:val="-1"/>
          <w:sz w:val="30"/>
          <w:szCs w:val="30"/>
        </w:rPr>
        <w:t>e</w:t>
      </w:r>
      <w:r>
        <w:rPr>
          <w:spacing w:val="1"/>
          <w:sz w:val="30"/>
          <w:szCs w:val="30"/>
        </w:rPr>
        <w:t>n</w:t>
      </w:r>
      <w:r>
        <w:rPr>
          <w:sz w:val="30"/>
          <w:szCs w:val="30"/>
        </w:rPr>
        <w:t>t s</w:t>
      </w:r>
      <w:r>
        <w:rPr>
          <w:spacing w:val="2"/>
          <w:sz w:val="30"/>
          <w:szCs w:val="30"/>
        </w:rPr>
        <w:t>u</w:t>
      </w:r>
      <w:r>
        <w:rPr>
          <w:spacing w:val="1"/>
          <w:sz w:val="30"/>
          <w:szCs w:val="30"/>
        </w:rPr>
        <w:t>b</w:t>
      </w:r>
      <w:r>
        <w:rPr>
          <w:spacing w:val="-3"/>
          <w:sz w:val="30"/>
          <w:szCs w:val="30"/>
        </w:rPr>
        <w:t>m</w:t>
      </w:r>
      <w:r>
        <w:rPr>
          <w:sz w:val="30"/>
          <w:szCs w:val="30"/>
        </w:rPr>
        <w:t>i</w:t>
      </w:r>
      <w:r>
        <w:rPr>
          <w:spacing w:val="1"/>
          <w:sz w:val="30"/>
          <w:szCs w:val="30"/>
        </w:rPr>
        <w:t>t</w:t>
      </w:r>
      <w:r>
        <w:rPr>
          <w:sz w:val="30"/>
          <w:szCs w:val="30"/>
        </w:rPr>
        <w:t>ted is t</w:t>
      </w:r>
      <w:r>
        <w:rPr>
          <w:spacing w:val="1"/>
          <w:sz w:val="30"/>
          <w:szCs w:val="30"/>
        </w:rPr>
        <w:t>ru</w:t>
      </w:r>
      <w:r>
        <w:rPr>
          <w:sz w:val="30"/>
          <w:szCs w:val="30"/>
        </w:rPr>
        <w:t xml:space="preserve">e </w:t>
      </w:r>
      <w:r>
        <w:rPr>
          <w:spacing w:val="-4"/>
          <w:sz w:val="30"/>
          <w:szCs w:val="30"/>
        </w:rPr>
        <w:t>a</w:t>
      </w:r>
      <w:r>
        <w:rPr>
          <w:spacing w:val="1"/>
          <w:sz w:val="30"/>
          <w:szCs w:val="30"/>
        </w:rPr>
        <w:t>n</w:t>
      </w:r>
      <w:r>
        <w:rPr>
          <w:sz w:val="30"/>
          <w:szCs w:val="30"/>
        </w:rPr>
        <w:t>d</w:t>
      </w:r>
      <w:r w:rsidR="00AB4A2F">
        <w:rPr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co</w:t>
      </w:r>
      <w:r>
        <w:rPr>
          <w:sz w:val="30"/>
          <w:szCs w:val="30"/>
        </w:rPr>
        <w:t>r</w:t>
      </w:r>
      <w:r>
        <w:rPr>
          <w:spacing w:val="1"/>
          <w:sz w:val="30"/>
          <w:szCs w:val="30"/>
        </w:rPr>
        <w:t>r</w:t>
      </w:r>
      <w:r>
        <w:rPr>
          <w:spacing w:val="-1"/>
          <w:sz w:val="30"/>
          <w:szCs w:val="30"/>
        </w:rPr>
        <w:t>ec</w:t>
      </w:r>
      <w:r>
        <w:rPr>
          <w:sz w:val="30"/>
          <w:szCs w:val="30"/>
        </w:rPr>
        <w:t>t</w:t>
      </w:r>
      <w:r w:rsidR="00AB4A2F">
        <w:rPr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a</w:t>
      </w:r>
      <w:r>
        <w:rPr>
          <w:spacing w:val="1"/>
          <w:sz w:val="30"/>
          <w:szCs w:val="30"/>
        </w:rPr>
        <w:t>n</w:t>
      </w:r>
      <w:r>
        <w:rPr>
          <w:sz w:val="30"/>
          <w:szCs w:val="30"/>
        </w:rPr>
        <w:t xml:space="preserve">d </w:t>
      </w:r>
      <w:r>
        <w:rPr>
          <w:spacing w:val="-1"/>
          <w:sz w:val="30"/>
          <w:szCs w:val="30"/>
        </w:rPr>
        <w:t>n</w:t>
      </w:r>
      <w:r>
        <w:rPr>
          <w:spacing w:val="1"/>
          <w:sz w:val="30"/>
          <w:szCs w:val="30"/>
        </w:rPr>
        <w:t>o</w:t>
      </w:r>
      <w:r>
        <w:rPr>
          <w:spacing w:val="4"/>
          <w:sz w:val="30"/>
          <w:szCs w:val="30"/>
        </w:rPr>
        <w:t>t</w:t>
      </w:r>
      <w:r>
        <w:rPr>
          <w:spacing w:val="1"/>
          <w:sz w:val="30"/>
          <w:szCs w:val="30"/>
        </w:rPr>
        <w:t>h</w:t>
      </w:r>
      <w:r>
        <w:rPr>
          <w:sz w:val="30"/>
          <w:szCs w:val="30"/>
        </w:rPr>
        <w:t xml:space="preserve">ing </w:t>
      </w:r>
      <w:r>
        <w:rPr>
          <w:spacing w:val="1"/>
          <w:sz w:val="30"/>
          <w:szCs w:val="30"/>
        </w:rPr>
        <w:t>h</w:t>
      </w:r>
      <w:r>
        <w:rPr>
          <w:spacing w:val="-1"/>
          <w:sz w:val="30"/>
          <w:szCs w:val="30"/>
        </w:rPr>
        <w:t>a</w:t>
      </w:r>
      <w:r>
        <w:rPr>
          <w:sz w:val="30"/>
          <w:szCs w:val="30"/>
        </w:rPr>
        <w:t>s</w:t>
      </w:r>
      <w:r w:rsidR="00AB4A2F">
        <w:rPr>
          <w:sz w:val="30"/>
          <w:szCs w:val="30"/>
        </w:rPr>
        <w:t xml:space="preserve"> </w:t>
      </w:r>
      <w:r>
        <w:rPr>
          <w:spacing w:val="1"/>
          <w:sz w:val="30"/>
          <w:szCs w:val="30"/>
        </w:rPr>
        <w:t>b</w:t>
      </w:r>
      <w:r>
        <w:rPr>
          <w:spacing w:val="-1"/>
          <w:sz w:val="30"/>
          <w:szCs w:val="30"/>
        </w:rPr>
        <w:t>ee</w:t>
      </w:r>
      <w:r>
        <w:rPr>
          <w:sz w:val="30"/>
          <w:szCs w:val="30"/>
        </w:rPr>
        <w:t>n</w:t>
      </w:r>
      <w:r w:rsidR="00AB4A2F">
        <w:rPr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co</w:t>
      </w:r>
      <w:r>
        <w:rPr>
          <w:spacing w:val="1"/>
          <w:sz w:val="30"/>
          <w:szCs w:val="30"/>
        </w:rPr>
        <w:t>n</w:t>
      </w:r>
      <w:r>
        <w:rPr>
          <w:spacing w:val="-1"/>
          <w:sz w:val="30"/>
          <w:szCs w:val="30"/>
        </w:rPr>
        <w:t>cea</w:t>
      </w:r>
      <w:r>
        <w:rPr>
          <w:sz w:val="30"/>
          <w:szCs w:val="30"/>
        </w:rPr>
        <w:t>led</w:t>
      </w:r>
      <w:r w:rsidR="00AB4A2F">
        <w:rPr>
          <w:sz w:val="30"/>
          <w:szCs w:val="30"/>
        </w:rPr>
        <w:t xml:space="preserve"> </w:t>
      </w:r>
      <w:r>
        <w:rPr>
          <w:spacing w:val="1"/>
          <w:sz w:val="30"/>
          <w:szCs w:val="30"/>
        </w:rPr>
        <w:t>o</w:t>
      </w:r>
      <w:r>
        <w:rPr>
          <w:sz w:val="30"/>
          <w:szCs w:val="30"/>
        </w:rPr>
        <w:t>r</w:t>
      </w:r>
      <w:r w:rsidR="00AB4A2F">
        <w:rPr>
          <w:sz w:val="30"/>
          <w:szCs w:val="30"/>
        </w:rPr>
        <w:t xml:space="preserve"> </w:t>
      </w:r>
      <w:r>
        <w:rPr>
          <w:sz w:val="30"/>
          <w:szCs w:val="30"/>
        </w:rPr>
        <w:t>ta</w:t>
      </w:r>
      <w:r>
        <w:rPr>
          <w:spacing w:val="-4"/>
          <w:sz w:val="30"/>
          <w:szCs w:val="30"/>
        </w:rPr>
        <w:t>m</w:t>
      </w:r>
      <w:r>
        <w:rPr>
          <w:spacing w:val="1"/>
          <w:sz w:val="30"/>
          <w:szCs w:val="30"/>
        </w:rPr>
        <w:t>p</w:t>
      </w:r>
      <w:r>
        <w:rPr>
          <w:spacing w:val="-1"/>
          <w:sz w:val="30"/>
          <w:szCs w:val="30"/>
        </w:rPr>
        <w:t>e</w:t>
      </w:r>
      <w:r>
        <w:rPr>
          <w:sz w:val="30"/>
          <w:szCs w:val="30"/>
        </w:rPr>
        <w:t>red wit</w:t>
      </w:r>
      <w:r>
        <w:rPr>
          <w:spacing w:val="2"/>
          <w:sz w:val="30"/>
          <w:szCs w:val="30"/>
        </w:rPr>
        <w:t>h</w:t>
      </w:r>
      <w:r>
        <w:rPr>
          <w:sz w:val="30"/>
          <w:szCs w:val="30"/>
        </w:rPr>
        <w:t xml:space="preserve">. We </w:t>
      </w:r>
      <w:r>
        <w:rPr>
          <w:spacing w:val="1"/>
          <w:sz w:val="30"/>
          <w:szCs w:val="30"/>
        </w:rPr>
        <w:t>h</w:t>
      </w:r>
      <w:r>
        <w:rPr>
          <w:spacing w:val="-1"/>
          <w:sz w:val="30"/>
          <w:szCs w:val="30"/>
        </w:rPr>
        <w:t>a</w:t>
      </w:r>
      <w:r>
        <w:rPr>
          <w:spacing w:val="1"/>
          <w:sz w:val="30"/>
          <w:szCs w:val="30"/>
        </w:rPr>
        <w:t>v</w:t>
      </w:r>
      <w:r>
        <w:rPr>
          <w:sz w:val="30"/>
          <w:szCs w:val="30"/>
        </w:rPr>
        <w:t xml:space="preserve">e </w:t>
      </w:r>
      <w:r>
        <w:rPr>
          <w:spacing w:val="1"/>
          <w:sz w:val="30"/>
          <w:szCs w:val="30"/>
        </w:rPr>
        <w:t>g</w:t>
      </w:r>
      <w:r>
        <w:rPr>
          <w:spacing w:val="-1"/>
          <w:sz w:val="30"/>
          <w:szCs w:val="30"/>
        </w:rPr>
        <w:t>o</w:t>
      </w:r>
      <w:r>
        <w:rPr>
          <w:spacing w:val="1"/>
          <w:sz w:val="30"/>
          <w:szCs w:val="30"/>
        </w:rPr>
        <w:t>n</w:t>
      </w:r>
      <w:r>
        <w:rPr>
          <w:sz w:val="30"/>
          <w:szCs w:val="30"/>
        </w:rPr>
        <w:t>e t</w:t>
      </w:r>
      <w:r>
        <w:rPr>
          <w:spacing w:val="1"/>
          <w:sz w:val="30"/>
          <w:szCs w:val="30"/>
        </w:rPr>
        <w:t>h</w:t>
      </w:r>
      <w:r>
        <w:rPr>
          <w:spacing w:val="-1"/>
          <w:sz w:val="30"/>
          <w:szCs w:val="30"/>
        </w:rPr>
        <w:t>r</w:t>
      </w:r>
      <w:r>
        <w:rPr>
          <w:spacing w:val="1"/>
          <w:sz w:val="30"/>
          <w:szCs w:val="30"/>
        </w:rPr>
        <w:t>o</w:t>
      </w:r>
      <w:r>
        <w:rPr>
          <w:spacing w:val="-1"/>
          <w:sz w:val="30"/>
          <w:szCs w:val="30"/>
        </w:rPr>
        <w:t>u</w:t>
      </w:r>
      <w:r>
        <w:rPr>
          <w:spacing w:val="1"/>
          <w:sz w:val="30"/>
          <w:szCs w:val="30"/>
        </w:rPr>
        <w:t>g</w:t>
      </w:r>
      <w:r>
        <w:rPr>
          <w:sz w:val="30"/>
          <w:szCs w:val="30"/>
        </w:rPr>
        <w:t>h</w:t>
      </w:r>
      <w:r w:rsidR="00AB4A2F">
        <w:rPr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a</w:t>
      </w:r>
      <w:r>
        <w:rPr>
          <w:sz w:val="30"/>
          <w:szCs w:val="30"/>
        </w:rPr>
        <w:t>ll t</w:t>
      </w:r>
      <w:r>
        <w:rPr>
          <w:spacing w:val="1"/>
          <w:sz w:val="30"/>
          <w:szCs w:val="30"/>
        </w:rPr>
        <w:t>h</w:t>
      </w:r>
      <w:r>
        <w:rPr>
          <w:sz w:val="30"/>
          <w:szCs w:val="30"/>
        </w:rPr>
        <w:t xml:space="preserve">e </w:t>
      </w:r>
      <w:r>
        <w:rPr>
          <w:spacing w:val="-1"/>
          <w:sz w:val="30"/>
          <w:szCs w:val="30"/>
        </w:rPr>
        <w:t>c</w:t>
      </w:r>
      <w:r>
        <w:rPr>
          <w:spacing w:val="1"/>
          <w:sz w:val="30"/>
          <w:szCs w:val="30"/>
        </w:rPr>
        <w:t>o</w:t>
      </w:r>
      <w:r>
        <w:rPr>
          <w:spacing w:val="-1"/>
          <w:sz w:val="30"/>
          <w:szCs w:val="30"/>
        </w:rPr>
        <w:t>n</w:t>
      </w:r>
      <w:r>
        <w:rPr>
          <w:spacing w:val="1"/>
          <w:sz w:val="30"/>
          <w:szCs w:val="30"/>
        </w:rPr>
        <w:t>d</w:t>
      </w:r>
      <w:r>
        <w:rPr>
          <w:sz w:val="30"/>
          <w:szCs w:val="30"/>
        </w:rPr>
        <w:t>i</w:t>
      </w:r>
      <w:r>
        <w:rPr>
          <w:spacing w:val="1"/>
          <w:sz w:val="30"/>
          <w:szCs w:val="30"/>
        </w:rPr>
        <w:t>t</w:t>
      </w:r>
      <w:r>
        <w:rPr>
          <w:spacing w:val="-2"/>
          <w:sz w:val="30"/>
          <w:szCs w:val="30"/>
        </w:rPr>
        <w:t>i</w:t>
      </w:r>
      <w:r>
        <w:rPr>
          <w:spacing w:val="1"/>
          <w:sz w:val="30"/>
          <w:szCs w:val="30"/>
        </w:rPr>
        <w:t>o</w:t>
      </w:r>
      <w:r>
        <w:rPr>
          <w:spacing w:val="-1"/>
          <w:sz w:val="30"/>
          <w:szCs w:val="30"/>
        </w:rPr>
        <w:t>n</w:t>
      </w:r>
      <w:r>
        <w:rPr>
          <w:sz w:val="30"/>
          <w:szCs w:val="30"/>
        </w:rPr>
        <w:t>s</w:t>
      </w:r>
      <w:r w:rsidR="00AB4A2F">
        <w:rPr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o</w:t>
      </w:r>
      <w:r>
        <w:rPr>
          <w:sz w:val="30"/>
          <w:szCs w:val="30"/>
        </w:rPr>
        <w:t>f</w:t>
      </w:r>
      <w:r w:rsidR="00AB4A2F">
        <w:rPr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Te</w:t>
      </w:r>
      <w:r>
        <w:rPr>
          <w:spacing w:val="1"/>
          <w:sz w:val="30"/>
          <w:szCs w:val="30"/>
        </w:rPr>
        <w:t>nd</w:t>
      </w:r>
      <w:r>
        <w:rPr>
          <w:spacing w:val="-1"/>
          <w:sz w:val="30"/>
          <w:szCs w:val="30"/>
        </w:rPr>
        <w:t>e</w:t>
      </w:r>
      <w:r>
        <w:rPr>
          <w:sz w:val="30"/>
          <w:szCs w:val="30"/>
        </w:rPr>
        <w:t>r</w:t>
      </w:r>
      <w:r w:rsidR="00AB4A2F">
        <w:rPr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an</w:t>
      </w:r>
      <w:r>
        <w:rPr>
          <w:sz w:val="30"/>
          <w:szCs w:val="30"/>
        </w:rPr>
        <w:t>d</w:t>
      </w:r>
      <w:r w:rsidR="00AB4A2F">
        <w:rPr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a</w:t>
      </w:r>
      <w:r>
        <w:rPr>
          <w:sz w:val="30"/>
          <w:szCs w:val="30"/>
        </w:rPr>
        <w:t>re</w:t>
      </w:r>
      <w:r w:rsidR="00AB4A2F">
        <w:rPr>
          <w:sz w:val="30"/>
          <w:szCs w:val="30"/>
        </w:rPr>
        <w:t xml:space="preserve"> </w:t>
      </w:r>
      <w:r>
        <w:rPr>
          <w:sz w:val="30"/>
          <w:szCs w:val="30"/>
        </w:rPr>
        <w:t>l</w:t>
      </w:r>
      <w:r>
        <w:rPr>
          <w:spacing w:val="1"/>
          <w:sz w:val="30"/>
          <w:szCs w:val="30"/>
        </w:rPr>
        <w:t>i</w:t>
      </w:r>
      <w:r>
        <w:rPr>
          <w:spacing w:val="-1"/>
          <w:sz w:val="30"/>
          <w:szCs w:val="30"/>
        </w:rPr>
        <w:t>a</w:t>
      </w:r>
      <w:r>
        <w:rPr>
          <w:spacing w:val="1"/>
          <w:sz w:val="30"/>
          <w:szCs w:val="30"/>
        </w:rPr>
        <w:t>b</w:t>
      </w:r>
      <w:r>
        <w:rPr>
          <w:sz w:val="30"/>
          <w:szCs w:val="30"/>
        </w:rPr>
        <w:t>le to</w:t>
      </w:r>
      <w:r w:rsidR="00AB4A2F">
        <w:rPr>
          <w:sz w:val="30"/>
          <w:szCs w:val="30"/>
        </w:rPr>
        <w:t xml:space="preserve"> </w:t>
      </w:r>
      <w:r>
        <w:rPr>
          <w:spacing w:val="-1"/>
          <w:sz w:val="30"/>
          <w:szCs w:val="30"/>
        </w:rPr>
        <w:t>an</w:t>
      </w:r>
      <w:r>
        <w:rPr>
          <w:sz w:val="30"/>
          <w:szCs w:val="30"/>
        </w:rPr>
        <w:t xml:space="preserve">y </w:t>
      </w:r>
      <w:r w:rsidR="00AB4A2F">
        <w:rPr>
          <w:spacing w:val="1"/>
          <w:sz w:val="30"/>
          <w:szCs w:val="30"/>
        </w:rPr>
        <w:t>punitive</w:t>
      </w:r>
      <w:r w:rsidR="00AB4A2F">
        <w:rPr>
          <w:sz w:val="30"/>
          <w:szCs w:val="30"/>
        </w:rPr>
        <w:t xml:space="preserve"> </w:t>
      </w:r>
      <w:r w:rsidR="00AB4A2F">
        <w:rPr>
          <w:spacing w:val="-2"/>
          <w:sz w:val="30"/>
          <w:szCs w:val="30"/>
        </w:rPr>
        <w:t>action</w:t>
      </w:r>
      <w:r w:rsidR="00AB4A2F">
        <w:rPr>
          <w:sz w:val="30"/>
          <w:szCs w:val="30"/>
        </w:rPr>
        <w:t xml:space="preserve"> </w:t>
      </w:r>
      <w:r>
        <w:rPr>
          <w:sz w:val="30"/>
          <w:szCs w:val="30"/>
        </w:rPr>
        <w:t>f</w:t>
      </w:r>
      <w:r>
        <w:rPr>
          <w:spacing w:val="-1"/>
          <w:sz w:val="30"/>
          <w:szCs w:val="30"/>
        </w:rPr>
        <w:t>o</w:t>
      </w:r>
      <w:r>
        <w:rPr>
          <w:sz w:val="30"/>
          <w:szCs w:val="30"/>
        </w:rPr>
        <w:t xml:space="preserve">r </w:t>
      </w:r>
      <w:r>
        <w:rPr>
          <w:spacing w:val="-1"/>
          <w:sz w:val="30"/>
          <w:szCs w:val="30"/>
        </w:rPr>
        <w:t>f</w:t>
      </w:r>
      <w:r>
        <w:rPr>
          <w:spacing w:val="1"/>
          <w:sz w:val="30"/>
          <w:szCs w:val="30"/>
        </w:rPr>
        <w:t>u</w:t>
      </w:r>
      <w:r>
        <w:rPr>
          <w:sz w:val="30"/>
          <w:szCs w:val="30"/>
        </w:rPr>
        <w:t>rni</w:t>
      </w:r>
      <w:r>
        <w:rPr>
          <w:spacing w:val="1"/>
          <w:sz w:val="30"/>
          <w:szCs w:val="30"/>
        </w:rPr>
        <w:t>s</w:t>
      </w:r>
      <w:r>
        <w:rPr>
          <w:spacing w:val="-1"/>
          <w:sz w:val="30"/>
          <w:szCs w:val="30"/>
        </w:rPr>
        <w:t>h</w:t>
      </w:r>
      <w:r>
        <w:rPr>
          <w:sz w:val="30"/>
          <w:szCs w:val="30"/>
        </w:rPr>
        <w:t>ing fal</w:t>
      </w:r>
      <w:r>
        <w:rPr>
          <w:spacing w:val="1"/>
          <w:sz w:val="30"/>
          <w:szCs w:val="30"/>
        </w:rPr>
        <w:t>s</w:t>
      </w:r>
      <w:r>
        <w:rPr>
          <w:sz w:val="30"/>
          <w:szCs w:val="30"/>
        </w:rPr>
        <w:t>e</w:t>
      </w:r>
      <w:r w:rsidR="00AB4A2F">
        <w:rPr>
          <w:sz w:val="30"/>
          <w:szCs w:val="30"/>
        </w:rPr>
        <w:t xml:space="preserve"> </w:t>
      </w:r>
      <w:r>
        <w:rPr>
          <w:sz w:val="30"/>
          <w:szCs w:val="30"/>
        </w:rPr>
        <w:t>i</w:t>
      </w:r>
      <w:r>
        <w:rPr>
          <w:spacing w:val="1"/>
          <w:sz w:val="30"/>
          <w:szCs w:val="30"/>
        </w:rPr>
        <w:t>n</w:t>
      </w:r>
      <w:r>
        <w:rPr>
          <w:spacing w:val="-1"/>
          <w:sz w:val="30"/>
          <w:szCs w:val="30"/>
        </w:rPr>
        <w:t>f</w:t>
      </w:r>
      <w:r>
        <w:rPr>
          <w:spacing w:val="1"/>
          <w:sz w:val="30"/>
          <w:szCs w:val="30"/>
        </w:rPr>
        <w:t>o</w:t>
      </w:r>
      <w:r>
        <w:rPr>
          <w:spacing w:val="-1"/>
          <w:sz w:val="30"/>
          <w:szCs w:val="30"/>
        </w:rPr>
        <w:t>r</w:t>
      </w:r>
      <w:r>
        <w:rPr>
          <w:sz w:val="30"/>
          <w:szCs w:val="30"/>
        </w:rPr>
        <w:t>m</w:t>
      </w:r>
      <w:r>
        <w:rPr>
          <w:spacing w:val="-2"/>
          <w:sz w:val="30"/>
          <w:szCs w:val="30"/>
        </w:rPr>
        <w:t>a</w:t>
      </w:r>
      <w:r>
        <w:rPr>
          <w:sz w:val="30"/>
          <w:szCs w:val="30"/>
        </w:rPr>
        <w:t>t</w:t>
      </w:r>
      <w:r>
        <w:rPr>
          <w:spacing w:val="1"/>
          <w:sz w:val="30"/>
          <w:szCs w:val="30"/>
        </w:rPr>
        <w:t>io</w:t>
      </w:r>
      <w:r>
        <w:rPr>
          <w:sz w:val="30"/>
          <w:szCs w:val="30"/>
        </w:rPr>
        <w:t xml:space="preserve">n/ </w:t>
      </w:r>
      <w:r>
        <w:rPr>
          <w:spacing w:val="-1"/>
          <w:sz w:val="30"/>
          <w:szCs w:val="30"/>
        </w:rPr>
        <w:t>D</w:t>
      </w:r>
      <w:r>
        <w:rPr>
          <w:spacing w:val="1"/>
          <w:sz w:val="30"/>
          <w:szCs w:val="30"/>
        </w:rPr>
        <w:t>o</w:t>
      </w:r>
      <w:r>
        <w:rPr>
          <w:spacing w:val="-1"/>
          <w:sz w:val="30"/>
          <w:szCs w:val="30"/>
        </w:rPr>
        <w:t>c</w:t>
      </w:r>
      <w:r>
        <w:rPr>
          <w:spacing w:val="1"/>
          <w:sz w:val="30"/>
          <w:szCs w:val="30"/>
        </w:rPr>
        <w:t>u</w:t>
      </w:r>
      <w:r>
        <w:rPr>
          <w:spacing w:val="-3"/>
          <w:sz w:val="30"/>
          <w:szCs w:val="30"/>
        </w:rPr>
        <w:t>m</w:t>
      </w:r>
      <w:r>
        <w:rPr>
          <w:spacing w:val="-1"/>
          <w:sz w:val="30"/>
          <w:szCs w:val="30"/>
        </w:rPr>
        <w:t>e</w:t>
      </w:r>
      <w:r>
        <w:rPr>
          <w:spacing w:val="1"/>
          <w:sz w:val="30"/>
          <w:szCs w:val="30"/>
        </w:rPr>
        <w:t>n</w:t>
      </w:r>
      <w:r>
        <w:rPr>
          <w:sz w:val="30"/>
          <w:szCs w:val="30"/>
        </w:rPr>
        <w:t>t</w:t>
      </w:r>
      <w:r>
        <w:rPr>
          <w:spacing w:val="1"/>
          <w:sz w:val="30"/>
          <w:szCs w:val="30"/>
        </w:rPr>
        <w:t>s</w:t>
      </w:r>
      <w:r>
        <w:rPr>
          <w:sz w:val="30"/>
          <w:szCs w:val="30"/>
        </w:rPr>
        <w:t>.</w:t>
      </w:r>
    </w:p>
    <w:p w:rsidR="00865E4A" w:rsidRDefault="00865E4A">
      <w:pPr>
        <w:spacing w:before="8" w:line="140" w:lineRule="exact"/>
        <w:rPr>
          <w:sz w:val="15"/>
          <w:szCs w:val="15"/>
        </w:rPr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BE02FD">
      <w:pPr>
        <w:spacing w:line="280" w:lineRule="exact"/>
        <w:ind w:left="100" w:right="3882"/>
        <w:jc w:val="both"/>
        <w:rPr>
          <w:sz w:val="26"/>
          <w:szCs w:val="26"/>
        </w:rPr>
      </w:pPr>
      <w:r>
        <w:rPr>
          <w:position w:val="-1"/>
          <w:sz w:val="26"/>
          <w:szCs w:val="26"/>
        </w:rPr>
        <w:t>Dated</w:t>
      </w:r>
      <w:r w:rsidR="00AB4A2F">
        <w:rPr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thi</w:t>
      </w:r>
      <w:r>
        <w:rPr>
          <w:spacing w:val="2"/>
          <w:position w:val="-1"/>
          <w:sz w:val="26"/>
          <w:szCs w:val="26"/>
        </w:rPr>
        <w:t>s</w:t>
      </w:r>
      <w:r w:rsidR="00AB4A2F">
        <w:rPr>
          <w:spacing w:val="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y</w:t>
      </w:r>
      <w:r w:rsidR="00AB4A2F">
        <w:rPr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 xml:space="preserve">of </w:t>
      </w:r>
      <w:r w:rsidR="00AB4A2F">
        <w:rPr>
          <w:position w:val="-1"/>
          <w:sz w:val="26"/>
          <w:szCs w:val="26"/>
        </w:rPr>
        <w:t>2017</w:t>
      </w: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before="16" w:line="260" w:lineRule="exact"/>
        <w:rPr>
          <w:sz w:val="26"/>
          <w:szCs w:val="26"/>
        </w:rPr>
      </w:pPr>
    </w:p>
    <w:p w:rsidR="00865E4A" w:rsidRDefault="00BE02FD">
      <w:pPr>
        <w:spacing w:before="26" w:line="280" w:lineRule="exact"/>
        <w:ind w:left="100"/>
        <w:rPr>
          <w:sz w:val="26"/>
          <w:szCs w:val="26"/>
        </w:rPr>
      </w:pPr>
      <w:r>
        <w:rPr>
          <w:position w:val="-1"/>
          <w:sz w:val="26"/>
          <w:szCs w:val="26"/>
        </w:rPr>
        <w:t>Signature</w:t>
      </w: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before="19" w:line="260" w:lineRule="exact"/>
        <w:rPr>
          <w:sz w:val="26"/>
          <w:szCs w:val="26"/>
        </w:rPr>
        <w:sectPr w:rsidR="00865E4A">
          <w:pgSz w:w="12240" w:h="15840"/>
          <w:pgMar w:top="940" w:right="1320" w:bottom="280" w:left="1340" w:header="0" w:footer="881" w:gutter="0"/>
          <w:cols w:space="720"/>
        </w:sectPr>
      </w:pPr>
    </w:p>
    <w:p w:rsidR="00865E4A" w:rsidRDefault="00865E4A">
      <w:pPr>
        <w:spacing w:before="3" w:line="120" w:lineRule="exact"/>
        <w:rPr>
          <w:sz w:val="12"/>
          <w:szCs w:val="12"/>
        </w:rPr>
      </w:pPr>
    </w:p>
    <w:p w:rsidR="00865E4A" w:rsidRDefault="00C34204">
      <w:pPr>
        <w:spacing w:line="200" w:lineRule="exact"/>
      </w:pPr>
      <w:r>
        <w:rPr>
          <w:noProof/>
        </w:rPr>
        <w:pict>
          <v:line id="Straight Connector 2" o:spid="_x0000_s1026" style="position:absolute;z-index:251665408;visibility:visible" from="9.5pt,6.4pt" to="170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" strokecolor="black [3040]"/>
        </w:pict>
      </w:r>
    </w:p>
    <w:p w:rsidR="00865E4A" w:rsidRDefault="00BE02FD">
      <w:pPr>
        <w:spacing w:line="280" w:lineRule="exact"/>
        <w:ind w:left="165" w:right="-59"/>
        <w:rPr>
          <w:sz w:val="26"/>
          <w:szCs w:val="26"/>
        </w:rPr>
      </w:pPr>
      <w:r>
        <w:rPr>
          <w:position w:val="-1"/>
          <w:sz w:val="26"/>
          <w:szCs w:val="26"/>
        </w:rPr>
        <w:t>In</w:t>
      </w:r>
      <w:r w:rsidR="00AB4A2F">
        <w:rPr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the</w:t>
      </w:r>
      <w:r w:rsidR="00AB4A2F">
        <w:rPr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capac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 w:rsidR="00AB4A2F">
        <w:rPr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</w:p>
    <w:p w:rsidR="00865E4A" w:rsidRDefault="00BE02FD">
      <w:pPr>
        <w:spacing w:before="26"/>
        <w:rPr>
          <w:sz w:val="26"/>
          <w:szCs w:val="26"/>
        </w:rPr>
        <w:sectPr w:rsidR="00865E4A">
          <w:type w:val="continuous"/>
          <w:pgSz w:w="12240" w:h="15840"/>
          <w:pgMar w:top="1480" w:right="1320" w:bottom="280" w:left="1340" w:header="720" w:footer="720" w:gutter="0"/>
          <w:cols w:num="2" w:space="720" w:equalWidth="0">
            <w:col w:w="1975" w:space="1726"/>
            <w:col w:w="5879"/>
          </w:cols>
        </w:sectPr>
      </w:pPr>
      <w:r>
        <w:br w:type="column"/>
      </w:r>
      <w:r>
        <w:rPr>
          <w:w w:val="99"/>
          <w:sz w:val="26"/>
          <w:szCs w:val="26"/>
        </w:rPr>
        <w:lastRenderedPageBreak/>
        <w:t>(Bidder/C</w:t>
      </w:r>
      <w:r>
        <w:rPr>
          <w:spacing w:val="2"/>
          <w:w w:val="99"/>
          <w:sz w:val="26"/>
          <w:szCs w:val="26"/>
        </w:rPr>
        <w:t>o</w:t>
      </w:r>
      <w:r>
        <w:rPr>
          <w:w w:val="99"/>
          <w:sz w:val="26"/>
          <w:szCs w:val="26"/>
        </w:rPr>
        <w:t>mpa</w:t>
      </w:r>
      <w:r>
        <w:rPr>
          <w:spacing w:val="5"/>
          <w:w w:val="99"/>
          <w:sz w:val="26"/>
          <w:szCs w:val="26"/>
        </w:rPr>
        <w:t>n</w:t>
      </w:r>
      <w:r>
        <w:rPr>
          <w:spacing w:val="-4"/>
          <w:w w:val="99"/>
          <w:sz w:val="26"/>
          <w:szCs w:val="26"/>
        </w:rPr>
        <w:t>y</w:t>
      </w:r>
      <w:r>
        <w:rPr>
          <w:spacing w:val="2"/>
          <w:w w:val="99"/>
          <w:sz w:val="26"/>
          <w:szCs w:val="26"/>
        </w:rPr>
        <w:t>/</w:t>
      </w:r>
      <w:r>
        <w:rPr>
          <w:w w:val="99"/>
          <w:sz w:val="26"/>
          <w:szCs w:val="26"/>
        </w:rPr>
        <w:t>N</w:t>
      </w:r>
      <w:r>
        <w:rPr>
          <w:spacing w:val="2"/>
          <w:w w:val="99"/>
          <w:sz w:val="26"/>
          <w:szCs w:val="26"/>
        </w:rPr>
        <w:t>o</w:t>
      </w:r>
      <w:r>
        <w:rPr>
          <w:spacing w:val="-2"/>
          <w:w w:val="99"/>
          <w:sz w:val="26"/>
          <w:szCs w:val="26"/>
        </w:rPr>
        <w:t>m</w:t>
      </w:r>
      <w:r>
        <w:rPr>
          <w:spacing w:val="2"/>
          <w:w w:val="99"/>
          <w:sz w:val="26"/>
          <w:szCs w:val="26"/>
        </w:rPr>
        <w:t>i</w:t>
      </w:r>
      <w:r>
        <w:rPr>
          <w:w w:val="99"/>
          <w:sz w:val="26"/>
          <w:szCs w:val="26"/>
        </w:rPr>
        <w:t>nated</w:t>
      </w:r>
      <w:r w:rsidR="00AB4A2F">
        <w:rPr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ate</w:t>
      </w:r>
      <w:r w:rsidR="00AB4A2F">
        <w:rPr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 w:rsidR="00AB4A2F">
        <w:rPr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al)</w:t>
      </w: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before="18" w:line="260" w:lineRule="exact"/>
        <w:rPr>
          <w:sz w:val="26"/>
          <w:szCs w:val="26"/>
        </w:rPr>
      </w:pPr>
    </w:p>
    <w:p w:rsidR="00865E4A" w:rsidRDefault="00BE02FD">
      <w:pPr>
        <w:spacing w:before="26"/>
        <w:ind w:left="100"/>
        <w:rPr>
          <w:sz w:val="26"/>
          <w:szCs w:val="26"/>
        </w:rPr>
        <w:sectPr w:rsidR="00865E4A">
          <w:type w:val="continuous"/>
          <w:pgSz w:w="12240" w:h="15840"/>
          <w:pgMar w:top="1480" w:right="1320" w:bottom="280" w:left="1340" w:header="720" w:footer="720" w:gutter="0"/>
          <w:cols w:space="720"/>
        </w:sectPr>
      </w:pPr>
      <w:r>
        <w:rPr>
          <w:sz w:val="26"/>
          <w:szCs w:val="26"/>
        </w:rPr>
        <w:t>Du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 w:rsidR="00AB4A2F">
        <w:rPr>
          <w:sz w:val="26"/>
          <w:szCs w:val="26"/>
        </w:rPr>
        <w:t xml:space="preserve"> </w:t>
      </w:r>
      <w:r>
        <w:rPr>
          <w:sz w:val="26"/>
          <w:szCs w:val="26"/>
        </w:rPr>
        <w:t>auth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rized</w:t>
      </w:r>
      <w:r w:rsidR="00AB4A2F">
        <w:rPr>
          <w:sz w:val="26"/>
          <w:szCs w:val="26"/>
        </w:rPr>
        <w:t xml:space="preserve"> </w:t>
      </w:r>
      <w:r>
        <w:rPr>
          <w:sz w:val="26"/>
          <w:szCs w:val="26"/>
        </w:rPr>
        <w:t>to sign</w:t>
      </w:r>
      <w:r w:rsidR="00AB4A2F">
        <w:rPr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 w:rsidR="00AB4A2F">
        <w:rPr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 w:rsidR="00AB4A2F">
        <w:rPr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 w:rsidR="00AB4A2F">
        <w:rPr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 w:rsidR="00AB4A2F">
        <w:rPr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half</w:t>
      </w:r>
      <w:r w:rsidR="00AB4A2F">
        <w:rPr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:</w:t>
      </w:r>
    </w:p>
    <w:p w:rsidR="00865E4A" w:rsidRDefault="00BE02FD">
      <w:pPr>
        <w:spacing w:before="53"/>
        <w:ind w:right="1098"/>
        <w:jc w:val="right"/>
        <w:rPr>
          <w:sz w:val="36"/>
          <w:szCs w:val="36"/>
        </w:rPr>
      </w:pPr>
      <w:r>
        <w:rPr>
          <w:b/>
          <w:sz w:val="36"/>
          <w:szCs w:val="36"/>
          <w:u w:val="thick" w:color="000000"/>
        </w:rPr>
        <w:lastRenderedPageBreak/>
        <w:t>A</w:t>
      </w:r>
      <w:r>
        <w:rPr>
          <w:b/>
          <w:spacing w:val="-1"/>
          <w:sz w:val="36"/>
          <w:szCs w:val="36"/>
          <w:u w:val="thick" w:color="000000"/>
        </w:rPr>
        <w:t>N</w:t>
      </w:r>
      <w:r>
        <w:rPr>
          <w:b/>
          <w:sz w:val="36"/>
          <w:szCs w:val="36"/>
          <w:u w:val="thick" w:color="000000"/>
        </w:rPr>
        <w:t>NE</w:t>
      </w:r>
      <w:r>
        <w:rPr>
          <w:b/>
          <w:spacing w:val="3"/>
          <w:sz w:val="36"/>
          <w:szCs w:val="36"/>
          <w:u w:val="thick" w:color="000000"/>
        </w:rPr>
        <w:t>X</w:t>
      </w:r>
      <w:r>
        <w:rPr>
          <w:b/>
          <w:sz w:val="36"/>
          <w:szCs w:val="36"/>
          <w:u w:val="thick" w:color="000000"/>
        </w:rPr>
        <w:t>U</w:t>
      </w:r>
      <w:r>
        <w:rPr>
          <w:b/>
          <w:spacing w:val="-1"/>
          <w:sz w:val="36"/>
          <w:szCs w:val="36"/>
          <w:u w:val="thick" w:color="000000"/>
        </w:rPr>
        <w:t>R</w:t>
      </w:r>
      <w:r>
        <w:rPr>
          <w:b/>
          <w:spacing w:val="1"/>
          <w:sz w:val="36"/>
          <w:szCs w:val="36"/>
          <w:u w:val="thick" w:color="000000"/>
        </w:rPr>
        <w:t>E</w:t>
      </w:r>
      <w:r>
        <w:rPr>
          <w:b/>
          <w:sz w:val="36"/>
          <w:szCs w:val="36"/>
          <w:u w:val="thick" w:color="000000"/>
        </w:rPr>
        <w:t>-</w:t>
      </w:r>
      <w:r w:rsidR="00D25F03">
        <w:rPr>
          <w:b/>
          <w:spacing w:val="1"/>
          <w:sz w:val="36"/>
          <w:szCs w:val="36"/>
          <w:u w:val="thick" w:color="000000"/>
        </w:rPr>
        <w:t>C</w:t>
      </w:r>
      <w:r>
        <w:rPr>
          <w:b/>
          <w:sz w:val="36"/>
          <w:szCs w:val="36"/>
          <w:u w:val="thick" w:color="000000"/>
        </w:rPr>
        <w:t>:</w:t>
      </w:r>
    </w:p>
    <w:p w:rsidR="00865E4A" w:rsidRDefault="00865E4A">
      <w:pPr>
        <w:spacing w:line="140" w:lineRule="exact"/>
        <w:rPr>
          <w:sz w:val="14"/>
          <w:szCs w:val="14"/>
        </w:rPr>
      </w:pPr>
    </w:p>
    <w:p w:rsidR="00865E4A" w:rsidRDefault="00BE02FD">
      <w:pPr>
        <w:spacing w:line="600" w:lineRule="exact"/>
        <w:ind w:left="2632"/>
        <w:rPr>
          <w:rFonts w:ascii="Calibri" w:eastAsia="Calibri" w:hAnsi="Calibri" w:cs="Calibri"/>
          <w:sz w:val="50"/>
          <w:szCs w:val="50"/>
        </w:rPr>
      </w:pPr>
      <w:r>
        <w:rPr>
          <w:rFonts w:ascii="Calibri" w:eastAsia="Calibri" w:hAnsi="Calibri" w:cs="Calibri"/>
          <w:b/>
          <w:sz w:val="50"/>
          <w:szCs w:val="50"/>
          <w:u w:val="thick" w:color="000000"/>
        </w:rPr>
        <w:t>SCHEDU</w:t>
      </w:r>
      <w:r>
        <w:rPr>
          <w:rFonts w:ascii="Calibri" w:eastAsia="Calibri" w:hAnsi="Calibri" w:cs="Calibri"/>
          <w:b/>
          <w:spacing w:val="2"/>
          <w:sz w:val="50"/>
          <w:szCs w:val="50"/>
          <w:u w:val="thick" w:color="000000"/>
        </w:rPr>
        <w:t>L</w:t>
      </w:r>
      <w:r>
        <w:rPr>
          <w:rFonts w:ascii="Calibri" w:eastAsia="Calibri" w:hAnsi="Calibri" w:cs="Calibri"/>
          <w:b/>
          <w:sz w:val="50"/>
          <w:szCs w:val="50"/>
          <w:u w:val="thick" w:color="000000"/>
        </w:rPr>
        <w:t>E</w:t>
      </w:r>
      <w:r>
        <w:rPr>
          <w:rFonts w:ascii="Calibri" w:eastAsia="Calibri" w:hAnsi="Calibri" w:cs="Calibri"/>
          <w:b/>
          <w:spacing w:val="1"/>
          <w:sz w:val="50"/>
          <w:szCs w:val="50"/>
          <w:u w:val="thick" w:color="000000"/>
        </w:rPr>
        <w:t>O</w:t>
      </w:r>
      <w:r>
        <w:rPr>
          <w:rFonts w:ascii="Calibri" w:eastAsia="Calibri" w:hAnsi="Calibri" w:cs="Calibri"/>
          <w:b/>
          <w:sz w:val="50"/>
          <w:szCs w:val="50"/>
          <w:u w:val="thick" w:color="000000"/>
        </w:rPr>
        <w:t>FREQUI</w:t>
      </w:r>
      <w:r>
        <w:rPr>
          <w:rFonts w:ascii="Calibri" w:eastAsia="Calibri" w:hAnsi="Calibri" w:cs="Calibri"/>
          <w:b/>
          <w:spacing w:val="2"/>
          <w:sz w:val="50"/>
          <w:szCs w:val="50"/>
          <w:u w:val="thick" w:color="000000"/>
        </w:rPr>
        <w:t>R</w:t>
      </w:r>
      <w:r>
        <w:rPr>
          <w:rFonts w:ascii="Calibri" w:eastAsia="Calibri" w:hAnsi="Calibri" w:cs="Calibri"/>
          <w:b/>
          <w:sz w:val="50"/>
          <w:szCs w:val="50"/>
          <w:u w:val="thick" w:color="000000"/>
        </w:rPr>
        <w:t>EMENTS</w:t>
      </w:r>
    </w:p>
    <w:p w:rsidR="00865E4A" w:rsidRDefault="00865E4A">
      <w:pPr>
        <w:spacing w:line="140" w:lineRule="exact"/>
        <w:rPr>
          <w:sz w:val="15"/>
          <w:szCs w:val="15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24"/>
        <w:gridCol w:w="8154"/>
        <w:gridCol w:w="1278"/>
        <w:gridCol w:w="1091"/>
      </w:tblGrid>
      <w:tr w:rsidR="00865E4A">
        <w:trPr>
          <w:trHeight w:hRule="exact" w:val="305"/>
        </w:trPr>
        <w:tc>
          <w:tcPr>
            <w:tcW w:w="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Sr.No</w:t>
            </w:r>
          </w:p>
        </w:tc>
        <w:tc>
          <w:tcPr>
            <w:tcW w:w="8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280" w:lineRule="exact"/>
              <w:ind w:left="2899" w:right="290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sc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rip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on of B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il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g</w:t>
            </w:r>
          </w:p>
        </w:tc>
        <w:tc>
          <w:tcPr>
            <w:tcW w:w="2369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65E4A" w:rsidRDefault="00BE02FD">
            <w:pPr>
              <w:spacing w:line="280" w:lineRule="exact"/>
              <w:ind w:left="31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Bidd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’s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 xml:space="preserve"> Rema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ks</w:t>
            </w:r>
          </w:p>
        </w:tc>
      </w:tr>
      <w:tr w:rsidR="00865E4A" w:rsidTr="000C51B5">
        <w:trPr>
          <w:trHeight w:hRule="exact" w:val="302"/>
        </w:trPr>
        <w:tc>
          <w:tcPr>
            <w:tcW w:w="897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/>
        </w:tc>
        <w:tc>
          <w:tcPr>
            <w:tcW w:w="1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280" w:lineRule="exact"/>
              <w:ind w:left="42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position w:val="1"/>
                <w:sz w:val="24"/>
                <w:szCs w:val="24"/>
              </w:rPr>
              <w:t>(Ye</w:t>
            </w:r>
            <w:r>
              <w:rPr>
                <w:rFonts w:ascii="Calibri" w:eastAsia="Calibri" w:hAnsi="Calibri" w:cs="Calibri"/>
                <w:b/>
                <w:i/>
                <w:spacing w:val="-1"/>
                <w:position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i/>
                <w:position w:val="1"/>
                <w:sz w:val="24"/>
                <w:szCs w:val="24"/>
              </w:rPr>
              <w:t>)</w:t>
            </w:r>
          </w:p>
        </w:tc>
        <w:tc>
          <w:tcPr>
            <w:tcW w:w="1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280" w:lineRule="exact"/>
              <w:ind w:left="28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position w:val="1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i/>
                <w:spacing w:val="1"/>
                <w:position w:val="1"/>
                <w:sz w:val="24"/>
                <w:szCs w:val="24"/>
              </w:rPr>
              <w:t>No</w:t>
            </w:r>
            <w:r>
              <w:rPr>
                <w:rFonts w:ascii="Calibri" w:eastAsia="Calibri" w:hAnsi="Calibri" w:cs="Calibri"/>
                <w:b/>
                <w:i/>
                <w:position w:val="1"/>
                <w:sz w:val="24"/>
                <w:szCs w:val="24"/>
              </w:rPr>
              <w:t>)</w:t>
            </w:r>
          </w:p>
        </w:tc>
      </w:tr>
      <w:tr w:rsidR="00865E4A" w:rsidTr="000C51B5">
        <w:trPr>
          <w:trHeight w:hRule="exact" w:val="278"/>
        </w:trPr>
        <w:tc>
          <w:tcPr>
            <w:tcW w:w="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Pr="00707AF1" w:rsidRDefault="00BE02FD" w:rsidP="00707AF1">
            <w:pPr>
              <w:pStyle w:val="ListParagraph"/>
              <w:numPr>
                <w:ilvl w:val="0"/>
                <w:numId w:val="9"/>
              </w:numPr>
              <w:spacing w:line="260" w:lineRule="exact"/>
              <w:ind w:right="28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7AF1"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1.</w:t>
            </w:r>
          </w:p>
        </w:tc>
        <w:tc>
          <w:tcPr>
            <w:tcW w:w="8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 w:rsidP="006E41F3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equ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 O</w:t>
            </w:r>
            <w:r>
              <w:rPr>
                <w:spacing w:val="-2"/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>fi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 w:rsidR="006E41F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 w:rsidR="006E41F3"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ea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es</w:t>
            </w:r>
            <w:r w:rsidR="006E41F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app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ox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y</w:t>
            </w:r>
            <w:r w:rsidR="006E41F3">
              <w:rPr>
                <w:sz w:val="22"/>
                <w:szCs w:val="22"/>
              </w:rPr>
              <w:t xml:space="preserve"> 250</w:t>
            </w:r>
            <w:r w:rsidR="002452AD">
              <w:rPr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qua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 w:rsidR="00551C05">
              <w:rPr>
                <w:spacing w:val="-2"/>
                <w:sz w:val="22"/>
                <w:szCs w:val="22"/>
              </w:rPr>
              <w:t xml:space="preserve"> Yard</w:t>
            </w:r>
            <w:r w:rsidR="002452AD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 xml:space="preserve"> t</w:t>
            </w:r>
            <w:r>
              <w:rPr>
                <w:sz w:val="22"/>
                <w:szCs w:val="22"/>
              </w:rPr>
              <w:t>o</w:t>
            </w:r>
            <w:r w:rsidR="006E41F3">
              <w:rPr>
                <w:sz w:val="22"/>
                <w:szCs w:val="22"/>
              </w:rPr>
              <w:t>500</w:t>
            </w:r>
            <w:r>
              <w:rPr>
                <w:sz w:val="22"/>
                <w:szCs w:val="22"/>
              </w:rPr>
              <w:t xml:space="preserve"> </w:t>
            </w:r>
            <w:r w:rsidR="002452A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3"/>
                <w:sz w:val="22"/>
                <w:szCs w:val="22"/>
              </w:rPr>
              <w:t>q</w:t>
            </w:r>
            <w:r>
              <w:rPr>
                <w:sz w:val="22"/>
                <w:szCs w:val="22"/>
              </w:rPr>
              <w:t>ua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 w:rsidR="00551C05">
              <w:rPr>
                <w:spacing w:val="-2"/>
                <w:sz w:val="22"/>
                <w:szCs w:val="22"/>
              </w:rPr>
              <w:t xml:space="preserve"> Yard</w:t>
            </w:r>
          </w:p>
        </w:tc>
        <w:tc>
          <w:tcPr>
            <w:tcW w:w="1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>
            <w:pPr>
              <w:spacing w:before="7" w:line="260" w:lineRule="exact"/>
              <w:rPr>
                <w:sz w:val="26"/>
                <w:szCs w:val="26"/>
              </w:rPr>
            </w:pPr>
          </w:p>
        </w:tc>
        <w:tc>
          <w:tcPr>
            <w:tcW w:w="1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/>
        </w:tc>
      </w:tr>
      <w:tr w:rsidR="00865E4A" w:rsidTr="000C51B5">
        <w:trPr>
          <w:trHeight w:hRule="exact" w:val="286"/>
        </w:trPr>
        <w:tc>
          <w:tcPr>
            <w:tcW w:w="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Pr="00707AF1" w:rsidRDefault="00066FF7" w:rsidP="00707AF1">
            <w:pPr>
              <w:pStyle w:val="ListParagraph"/>
              <w:numPr>
                <w:ilvl w:val="0"/>
                <w:numId w:val="9"/>
              </w:numPr>
              <w:spacing w:line="260" w:lineRule="exact"/>
              <w:ind w:right="28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1</w:t>
            </w:r>
          </w:p>
        </w:tc>
        <w:tc>
          <w:tcPr>
            <w:tcW w:w="8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 w:rsidP="00707AF1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quis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te 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ntal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e</w:t>
            </w:r>
            <w:r w:rsidR="006E41F3">
              <w:rPr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fer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y</w:t>
            </w:r>
            <w:r w:rsidR="006E41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be</w:t>
            </w:r>
            <w:r w:rsidR="006E41F3"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onsists</w:t>
            </w:r>
            <w:r w:rsidR="006E41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 w:rsidR="0005787C">
              <w:rPr>
                <w:sz w:val="24"/>
                <w:szCs w:val="24"/>
              </w:rPr>
              <w:t xml:space="preserve"> ground floor</w:t>
            </w:r>
            <w:r w:rsidR="002452AD">
              <w:rPr>
                <w:sz w:val="24"/>
                <w:szCs w:val="24"/>
              </w:rPr>
              <w:t xml:space="preserve"> </w:t>
            </w:r>
            <w:r w:rsidR="00707AF1">
              <w:rPr>
                <w:sz w:val="24"/>
                <w:szCs w:val="24"/>
              </w:rPr>
              <w:t>5 or more Rooms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 w:rsidP="0075211D">
            <w:pPr>
              <w:spacing w:before="14"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/>
        </w:tc>
      </w:tr>
      <w:tr w:rsidR="00865E4A" w:rsidTr="000C51B5">
        <w:trPr>
          <w:trHeight w:hRule="exact" w:val="302"/>
        </w:trPr>
        <w:tc>
          <w:tcPr>
            <w:tcW w:w="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Pr="00707AF1" w:rsidRDefault="00BE02FD" w:rsidP="00707AF1">
            <w:pPr>
              <w:pStyle w:val="ListParagraph"/>
              <w:numPr>
                <w:ilvl w:val="0"/>
                <w:numId w:val="9"/>
              </w:numPr>
              <w:spacing w:line="260" w:lineRule="exact"/>
              <w:ind w:right="28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7AF1"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4.</w:t>
            </w:r>
          </w:p>
        </w:tc>
        <w:tc>
          <w:tcPr>
            <w:tcW w:w="8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 w:rsidP="00707AF1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Atrium c</w:t>
            </w:r>
            <w:r>
              <w:rPr>
                <w:spacing w:val="-1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m 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pt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on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a</w:t>
            </w:r>
            <w:r w:rsidR="006E41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pref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y</w:t>
            </w:r>
          </w:p>
        </w:tc>
        <w:tc>
          <w:tcPr>
            <w:tcW w:w="1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>
            <w:pPr>
              <w:spacing w:before="11" w:line="280" w:lineRule="exact"/>
              <w:rPr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/>
        </w:tc>
      </w:tr>
      <w:tr w:rsidR="00865E4A" w:rsidTr="000C51B5">
        <w:trPr>
          <w:trHeight w:hRule="exact" w:val="286"/>
        </w:trPr>
        <w:tc>
          <w:tcPr>
            <w:tcW w:w="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Pr="00707AF1" w:rsidRDefault="00BE02FD" w:rsidP="00707AF1">
            <w:pPr>
              <w:pStyle w:val="ListParagraph"/>
              <w:numPr>
                <w:ilvl w:val="0"/>
                <w:numId w:val="9"/>
              </w:numPr>
              <w:spacing w:line="260" w:lineRule="exact"/>
              <w:ind w:right="28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707AF1"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6.</w:t>
            </w:r>
          </w:p>
        </w:tc>
        <w:tc>
          <w:tcPr>
            <w:tcW w:w="8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865E4A" w:rsidRDefault="00BE02FD" w:rsidP="000C51B5">
            <w:pPr>
              <w:tabs>
                <w:tab w:val="left" w:pos="7635"/>
                <w:tab w:val="right" w:pos="8142"/>
              </w:tabs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hould be a</w:t>
            </w:r>
            <w:r w:rsidR="006E41F3">
              <w:rPr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 xml:space="preserve">ure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ea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ful Envi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onment.</w:t>
            </w:r>
            <w:r w:rsidR="008D046F">
              <w:rPr>
                <w:sz w:val="24"/>
                <w:szCs w:val="24"/>
              </w:rPr>
              <w:tab/>
            </w:r>
            <w:r w:rsidR="000C51B5">
              <w:rPr>
                <w:sz w:val="24"/>
                <w:szCs w:val="24"/>
              </w:rPr>
              <w:tab/>
            </w:r>
          </w:p>
        </w:tc>
        <w:tc>
          <w:tcPr>
            <w:tcW w:w="1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>
            <w:pPr>
              <w:spacing w:before="14" w:line="260" w:lineRule="exact"/>
              <w:rPr>
                <w:sz w:val="26"/>
                <w:szCs w:val="26"/>
              </w:rPr>
            </w:pPr>
          </w:p>
        </w:tc>
        <w:tc>
          <w:tcPr>
            <w:tcW w:w="1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/>
        </w:tc>
      </w:tr>
      <w:tr w:rsidR="00865E4A" w:rsidTr="000C51B5">
        <w:trPr>
          <w:trHeight w:hRule="exact" w:val="286"/>
        </w:trPr>
        <w:tc>
          <w:tcPr>
            <w:tcW w:w="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Pr="00707AF1" w:rsidRDefault="00BE02FD" w:rsidP="00707AF1">
            <w:pPr>
              <w:pStyle w:val="ListParagraph"/>
              <w:numPr>
                <w:ilvl w:val="0"/>
                <w:numId w:val="9"/>
              </w:numPr>
              <w:spacing w:line="26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707AF1"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1</w:t>
            </w:r>
            <w:r w:rsidRPr="00707AF1">
              <w:rPr>
                <w:rFonts w:ascii="Calibri" w:eastAsia="Calibri" w:hAnsi="Calibri" w:cs="Calibri"/>
                <w:b/>
                <w:spacing w:val="-2"/>
                <w:position w:val="1"/>
                <w:sz w:val="22"/>
                <w:szCs w:val="22"/>
              </w:rPr>
              <w:t>0</w:t>
            </w:r>
            <w:r w:rsidRPr="00707AF1"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.</w:t>
            </w:r>
          </w:p>
        </w:tc>
        <w:tc>
          <w:tcPr>
            <w:tcW w:w="8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hould be a</w:t>
            </w:r>
            <w:r w:rsidR="006E41F3">
              <w:rPr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 w:rsidR="006E41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hrooms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 Kitch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f</w:t>
            </w:r>
            <w:r>
              <w:rPr>
                <w:sz w:val="24"/>
                <w:szCs w:val="24"/>
              </w:rPr>
              <w:t xml:space="preserve">or 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>quir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 w:rsidR="006E41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fi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 w:rsidR="006E41F3">
              <w:rPr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s.</w:t>
            </w:r>
          </w:p>
        </w:tc>
        <w:tc>
          <w:tcPr>
            <w:tcW w:w="1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>
            <w:pPr>
              <w:spacing w:before="14" w:line="260" w:lineRule="exact"/>
              <w:rPr>
                <w:sz w:val="26"/>
                <w:szCs w:val="26"/>
              </w:rPr>
            </w:pPr>
          </w:p>
        </w:tc>
        <w:tc>
          <w:tcPr>
            <w:tcW w:w="1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/>
        </w:tc>
      </w:tr>
      <w:tr w:rsidR="00865E4A" w:rsidTr="000C51B5">
        <w:trPr>
          <w:trHeight w:hRule="exact" w:val="278"/>
        </w:trPr>
        <w:tc>
          <w:tcPr>
            <w:tcW w:w="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Pr="00707AF1" w:rsidRDefault="00BE02FD" w:rsidP="00707AF1">
            <w:pPr>
              <w:pStyle w:val="ListParagraph"/>
              <w:numPr>
                <w:ilvl w:val="0"/>
                <w:numId w:val="9"/>
              </w:numPr>
              <w:spacing w:line="26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707AF1"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1</w:t>
            </w:r>
            <w:r w:rsidRPr="00707AF1">
              <w:rPr>
                <w:rFonts w:ascii="Calibri" w:eastAsia="Calibri" w:hAnsi="Calibri" w:cs="Calibri"/>
                <w:b/>
                <w:spacing w:val="-2"/>
                <w:position w:val="1"/>
                <w:sz w:val="22"/>
                <w:szCs w:val="22"/>
              </w:rPr>
              <w:t>2</w:t>
            </w:r>
            <w:r w:rsidRPr="00707AF1"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.</w:t>
            </w:r>
          </w:p>
        </w:tc>
        <w:tc>
          <w:tcPr>
            <w:tcW w:w="8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A4084F" w:rsidP="00A4084F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rovision for</w:t>
            </w:r>
            <w:r w:rsidR="006E41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 w:rsidR="006E41F3">
              <w:rPr>
                <w:sz w:val="24"/>
                <w:szCs w:val="24"/>
              </w:rPr>
              <w:t xml:space="preserve"> </w:t>
            </w:r>
            <w:r w:rsidR="00BE02FD">
              <w:rPr>
                <w:spacing w:val="-1"/>
                <w:sz w:val="22"/>
                <w:szCs w:val="22"/>
              </w:rPr>
              <w:t>A</w:t>
            </w:r>
            <w:r w:rsidR="00BE02FD">
              <w:rPr>
                <w:spacing w:val="1"/>
                <w:sz w:val="22"/>
                <w:szCs w:val="22"/>
              </w:rPr>
              <w:t>i</w:t>
            </w:r>
            <w:r w:rsidR="00BE02FD">
              <w:rPr>
                <w:sz w:val="22"/>
                <w:szCs w:val="22"/>
              </w:rPr>
              <w:t>r</w:t>
            </w:r>
            <w:r w:rsidR="006E41F3">
              <w:rPr>
                <w:sz w:val="22"/>
                <w:szCs w:val="22"/>
              </w:rPr>
              <w:t xml:space="preserve"> </w:t>
            </w:r>
            <w:r w:rsidR="00BE02FD">
              <w:rPr>
                <w:spacing w:val="-1"/>
                <w:sz w:val="22"/>
                <w:szCs w:val="22"/>
              </w:rPr>
              <w:t>C</w:t>
            </w:r>
            <w:r w:rsidR="00BE02FD">
              <w:rPr>
                <w:spacing w:val="-2"/>
                <w:sz w:val="22"/>
                <w:szCs w:val="22"/>
              </w:rPr>
              <w:t>on</w:t>
            </w:r>
            <w:r w:rsidR="00BE02FD">
              <w:rPr>
                <w:sz w:val="22"/>
                <w:szCs w:val="22"/>
              </w:rPr>
              <w:t>d</w:t>
            </w:r>
            <w:r w:rsidR="00BE02FD">
              <w:rPr>
                <w:spacing w:val="1"/>
                <w:sz w:val="22"/>
                <w:szCs w:val="22"/>
              </w:rPr>
              <w:t>i</w:t>
            </w:r>
            <w:r w:rsidR="00BE02FD">
              <w:rPr>
                <w:spacing w:val="-1"/>
                <w:sz w:val="22"/>
                <w:szCs w:val="22"/>
              </w:rPr>
              <w:t>t</w:t>
            </w:r>
            <w:r w:rsidR="00BE02FD">
              <w:rPr>
                <w:spacing w:val="1"/>
                <w:sz w:val="22"/>
                <w:szCs w:val="22"/>
              </w:rPr>
              <w:t>i</w:t>
            </w:r>
            <w:r w:rsidR="00BE02FD">
              <w:rPr>
                <w:sz w:val="22"/>
                <w:szCs w:val="22"/>
              </w:rPr>
              <w:t>o</w:t>
            </w:r>
            <w:r w:rsidR="00BE02FD">
              <w:rPr>
                <w:spacing w:val="-2"/>
                <w:sz w:val="22"/>
                <w:szCs w:val="22"/>
              </w:rPr>
              <w:t>n</w:t>
            </w:r>
            <w:r w:rsidR="00BE02FD">
              <w:rPr>
                <w:spacing w:val="1"/>
                <w:sz w:val="22"/>
                <w:szCs w:val="22"/>
              </w:rPr>
              <w:t>i</w:t>
            </w:r>
            <w:r w:rsidR="00BE02FD">
              <w:rPr>
                <w:sz w:val="22"/>
                <w:szCs w:val="22"/>
              </w:rPr>
              <w:t>ng</w:t>
            </w:r>
            <w:r w:rsidR="006E41F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System Setup</w:t>
            </w:r>
            <w:r w:rsidR="00BE02FD">
              <w:rPr>
                <w:sz w:val="22"/>
                <w:szCs w:val="22"/>
              </w:rPr>
              <w:t>.</w:t>
            </w:r>
          </w:p>
        </w:tc>
        <w:tc>
          <w:tcPr>
            <w:tcW w:w="1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/>
        </w:tc>
        <w:tc>
          <w:tcPr>
            <w:tcW w:w="1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/>
        </w:tc>
      </w:tr>
      <w:tr w:rsidR="00865E4A" w:rsidTr="000C51B5">
        <w:trPr>
          <w:trHeight w:hRule="exact" w:val="286"/>
        </w:trPr>
        <w:tc>
          <w:tcPr>
            <w:tcW w:w="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Pr="00707AF1" w:rsidRDefault="00BE02FD" w:rsidP="00707AF1">
            <w:pPr>
              <w:pStyle w:val="ListParagraph"/>
              <w:numPr>
                <w:ilvl w:val="0"/>
                <w:numId w:val="9"/>
              </w:numPr>
              <w:spacing w:line="26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707AF1"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1</w:t>
            </w:r>
            <w:r w:rsidRPr="00707AF1">
              <w:rPr>
                <w:rFonts w:ascii="Calibri" w:eastAsia="Calibri" w:hAnsi="Calibri" w:cs="Calibri"/>
                <w:b/>
                <w:spacing w:val="-2"/>
                <w:position w:val="1"/>
                <w:sz w:val="22"/>
                <w:szCs w:val="22"/>
              </w:rPr>
              <w:t>3</w:t>
            </w:r>
            <w:r w:rsidRPr="00707AF1"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.</w:t>
            </w:r>
          </w:p>
        </w:tc>
        <w:tc>
          <w:tcPr>
            <w:tcW w:w="8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rovision for</w:t>
            </w:r>
            <w:r w:rsidR="006E41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te 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lephone</w:t>
            </w:r>
            <w:r w:rsidR="006E41F3">
              <w:rPr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ines Setup.</w:t>
            </w:r>
          </w:p>
        </w:tc>
        <w:tc>
          <w:tcPr>
            <w:tcW w:w="1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/>
        </w:tc>
        <w:tc>
          <w:tcPr>
            <w:tcW w:w="1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/>
        </w:tc>
      </w:tr>
      <w:tr w:rsidR="00865E4A" w:rsidTr="000C51B5">
        <w:trPr>
          <w:trHeight w:hRule="exact" w:val="278"/>
        </w:trPr>
        <w:tc>
          <w:tcPr>
            <w:tcW w:w="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Pr="00707AF1" w:rsidRDefault="00BE02FD" w:rsidP="00707AF1">
            <w:pPr>
              <w:pStyle w:val="ListParagraph"/>
              <w:numPr>
                <w:ilvl w:val="0"/>
                <w:numId w:val="9"/>
              </w:numPr>
              <w:spacing w:line="26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707AF1"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1</w:t>
            </w:r>
            <w:r w:rsidRPr="00707AF1">
              <w:rPr>
                <w:rFonts w:ascii="Calibri" w:eastAsia="Calibri" w:hAnsi="Calibri" w:cs="Calibri"/>
                <w:b/>
                <w:spacing w:val="-2"/>
                <w:position w:val="1"/>
                <w:sz w:val="22"/>
                <w:szCs w:val="22"/>
              </w:rPr>
              <w:t>4</w:t>
            </w:r>
            <w:r w:rsidRPr="00707AF1"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.</w:t>
            </w:r>
          </w:p>
        </w:tc>
        <w:tc>
          <w:tcPr>
            <w:tcW w:w="8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A4084F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Provision for</w:t>
            </w:r>
            <w:r w:rsidR="006E41F3">
              <w:rPr>
                <w:sz w:val="22"/>
                <w:szCs w:val="22"/>
              </w:rPr>
              <w:t xml:space="preserve"> </w:t>
            </w:r>
            <w:r w:rsidR="00066FF7">
              <w:rPr>
                <w:spacing w:val="-1"/>
                <w:sz w:val="22"/>
                <w:szCs w:val="22"/>
              </w:rPr>
              <w:t>w</w:t>
            </w:r>
            <w:r w:rsidR="00066FF7">
              <w:rPr>
                <w:sz w:val="22"/>
                <w:szCs w:val="22"/>
              </w:rPr>
              <w:t>e</w:t>
            </w:r>
            <w:r w:rsidR="00066FF7">
              <w:rPr>
                <w:spacing w:val="-1"/>
                <w:sz w:val="22"/>
                <w:szCs w:val="22"/>
              </w:rPr>
              <w:t>l</w:t>
            </w:r>
            <w:r w:rsidR="00066FF7">
              <w:rPr>
                <w:sz w:val="22"/>
                <w:szCs w:val="22"/>
              </w:rPr>
              <w:t>l</w:t>
            </w:r>
            <w:r w:rsidR="00066FF7">
              <w:rPr>
                <w:spacing w:val="1"/>
                <w:sz w:val="22"/>
                <w:szCs w:val="22"/>
              </w:rPr>
              <w:t>-</w:t>
            </w:r>
            <w:r w:rsidR="00066FF7">
              <w:rPr>
                <w:spacing w:val="-2"/>
                <w:sz w:val="22"/>
                <w:szCs w:val="22"/>
              </w:rPr>
              <w:t>p</w:t>
            </w:r>
            <w:r w:rsidR="00066FF7">
              <w:rPr>
                <w:spacing w:val="1"/>
                <w:sz w:val="22"/>
                <w:szCs w:val="22"/>
              </w:rPr>
              <w:t>l</w:t>
            </w:r>
            <w:r w:rsidR="00066FF7">
              <w:rPr>
                <w:sz w:val="22"/>
                <w:szCs w:val="22"/>
              </w:rPr>
              <w:t>an</w:t>
            </w:r>
            <w:r w:rsidR="00066FF7">
              <w:rPr>
                <w:spacing w:val="-2"/>
                <w:sz w:val="22"/>
                <w:szCs w:val="22"/>
              </w:rPr>
              <w:t>n</w:t>
            </w:r>
            <w:r w:rsidR="00066FF7">
              <w:rPr>
                <w:sz w:val="22"/>
                <w:szCs w:val="22"/>
              </w:rPr>
              <w:t>ed</w:t>
            </w:r>
            <w:r w:rsidR="006E41F3">
              <w:rPr>
                <w:sz w:val="22"/>
                <w:szCs w:val="22"/>
              </w:rPr>
              <w:t xml:space="preserve"> </w:t>
            </w:r>
            <w:r w:rsidR="00BE02FD">
              <w:rPr>
                <w:spacing w:val="-2"/>
                <w:sz w:val="22"/>
                <w:szCs w:val="22"/>
              </w:rPr>
              <w:t>c</w:t>
            </w:r>
            <w:r w:rsidR="00BE02FD">
              <w:rPr>
                <w:sz w:val="22"/>
                <w:szCs w:val="22"/>
              </w:rPr>
              <w:t>a</w:t>
            </w:r>
            <w:r w:rsidR="00BE02FD">
              <w:rPr>
                <w:spacing w:val="-2"/>
                <w:sz w:val="22"/>
                <w:szCs w:val="22"/>
              </w:rPr>
              <w:t>b</w:t>
            </w:r>
            <w:r w:rsidR="00BE02FD">
              <w:rPr>
                <w:spacing w:val="1"/>
                <w:sz w:val="22"/>
                <w:szCs w:val="22"/>
              </w:rPr>
              <w:t>l</w:t>
            </w:r>
            <w:r w:rsidR="00BE02FD">
              <w:rPr>
                <w:sz w:val="22"/>
                <w:szCs w:val="22"/>
              </w:rPr>
              <w:t xml:space="preserve">e </w:t>
            </w:r>
            <w:r w:rsidR="00BE02FD">
              <w:rPr>
                <w:spacing w:val="-1"/>
                <w:sz w:val="22"/>
                <w:szCs w:val="22"/>
              </w:rPr>
              <w:t>t</w:t>
            </w:r>
            <w:r w:rsidR="00BE02FD">
              <w:rPr>
                <w:spacing w:val="1"/>
                <w:sz w:val="22"/>
                <w:szCs w:val="22"/>
              </w:rPr>
              <w:t>r</w:t>
            </w:r>
            <w:r w:rsidR="00BE02FD">
              <w:rPr>
                <w:sz w:val="22"/>
                <w:szCs w:val="22"/>
              </w:rPr>
              <w:t>a</w:t>
            </w:r>
            <w:r w:rsidR="00BE02FD">
              <w:rPr>
                <w:spacing w:val="-2"/>
                <w:sz w:val="22"/>
                <w:szCs w:val="22"/>
              </w:rPr>
              <w:t>y</w:t>
            </w:r>
            <w:r w:rsidR="00BE02FD">
              <w:rPr>
                <w:sz w:val="22"/>
                <w:szCs w:val="22"/>
              </w:rPr>
              <w:t>s</w:t>
            </w:r>
            <w:r w:rsidR="006E41F3">
              <w:rPr>
                <w:sz w:val="22"/>
                <w:szCs w:val="22"/>
              </w:rPr>
              <w:t xml:space="preserve"> </w:t>
            </w:r>
            <w:r w:rsidR="00BE02FD">
              <w:rPr>
                <w:spacing w:val="1"/>
                <w:sz w:val="22"/>
                <w:szCs w:val="22"/>
              </w:rPr>
              <w:t>f</w:t>
            </w:r>
            <w:r w:rsidR="00BE02FD">
              <w:rPr>
                <w:spacing w:val="-2"/>
                <w:sz w:val="22"/>
                <w:szCs w:val="22"/>
              </w:rPr>
              <w:t>o</w:t>
            </w:r>
            <w:r w:rsidR="00BE02FD">
              <w:rPr>
                <w:sz w:val="22"/>
                <w:szCs w:val="22"/>
              </w:rPr>
              <w:t>r</w:t>
            </w:r>
            <w:r w:rsidR="006E41F3">
              <w:rPr>
                <w:sz w:val="22"/>
                <w:szCs w:val="22"/>
              </w:rPr>
              <w:t xml:space="preserve"> </w:t>
            </w:r>
            <w:r w:rsidR="00BE02FD">
              <w:rPr>
                <w:sz w:val="22"/>
                <w:szCs w:val="22"/>
              </w:rPr>
              <w:t>Po</w:t>
            </w:r>
            <w:r w:rsidR="00BE02FD">
              <w:rPr>
                <w:spacing w:val="-1"/>
                <w:sz w:val="22"/>
                <w:szCs w:val="22"/>
              </w:rPr>
              <w:t>w</w:t>
            </w:r>
            <w:r w:rsidR="00BE02FD">
              <w:rPr>
                <w:spacing w:val="-2"/>
                <w:sz w:val="22"/>
                <w:szCs w:val="22"/>
              </w:rPr>
              <w:t>e</w:t>
            </w:r>
            <w:r w:rsidR="00BE02FD">
              <w:rPr>
                <w:spacing w:val="1"/>
                <w:sz w:val="22"/>
                <w:szCs w:val="22"/>
              </w:rPr>
              <w:t>r</w:t>
            </w:r>
            <w:r w:rsidR="00BE02FD">
              <w:rPr>
                <w:sz w:val="22"/>
                <w:szCs w:val="22"/>
              </w:rPr>
              <w:t>, co</w:t>
            </w:r>
            <w:r w:rsidR="00BE02FD">
              <w:rPr>
                <w:spacing w:val="-3"/>
                <w:sz w:val="22"/>
                <w:szCs w:val="22"/>
              </w:rPr>
              <w:t>m</w:t>
            </w:r>
            <w:r w:rsidR="00BE02FD">
              <w:rPr>
                <w:sz w:val="22"/>
                <w:szCs w:val="22"/>
              </w:rPr>
              <w:t>pu</w:t>
            </w:r>
            <w:r w:rsidR="00BE02FD">
              <w:rPr>
                <w:spacing w:val="1"/>
                <w:sz w:val="22"/>
                <w:szCs w:val="22"/>
              </w:rPr>
              <w:t>t</w:t>
            </w:r>
            <w:r w:rsidR="00BE02FD">
              <w:rPr>
                <w:spacing w:val="-2"/>
                <w:sz w:val="22"/>
                <w:szCs w:val="22"/>
              </w:rPr>
              <w:t>e</w:t>
            </w:r>
            <w:r w:rsidR="00BE02FD">
              <w:rPr>
                <w:spacing w:val="1"/>
                <w:sz w:val="22"/>
                <w:szCs w:val="22"/>
              </w:rPr>
              <w:t>r</w:t>
            </w:r>
            <w:r w:rsidR="00BE02FD">
              <w:rPr>
                <w:sz w:val="22"/>
                <w:szCs w:val="22"/>
              </w:rPr>
              <w:t xml:space="preserve">s </w:t>
            </w:r>
            <w:r w:rsidR="00BE02FD">
              <w:rPr>
                <w:spacing w:val="1"/>
                <w:sz w:val="22"/>
                <w:szCs w:val="22"/>
              </w:rPr>
              <w:t>a</w:t>
            </w:r>
            <w:r w:rsidR="00BE02FD">
              <w:rPr>
                <w:spacing w:val="-2"/>
                <w:sz w:val="22"/>
                <w:szCs w:val="22"/>
              </w:rPr>
              <w:t>n</w:t>
            </w:r>
            <w:r w:rsidR="00BE02FD">
              <w:rPr>
                <w:sz w:val="22"/>
                <w:szCs w:val="22"/>
              </w:rPr>
              <w:t>d</w:t>
            </w:r>
            <w:r w:rsidR="006E41F3">
              <w:rPr>
                <w:sz w:val="22"/>
                <w:szCs w:val="22"/>
              </w:rPr>
              <w:t xml:space="preserve"> </w:t>
            </w:r>
            <w:r w:rsidR="00BE02FD">
              <w:rPr>
                <w:spacing w:val="2"/>
                <w:sz w:val="22"/>
                <w:szCs w:val="22"/>
              </w:rPr>
              <w:t>T</w:t>
            </w:r>
            <w:r w:rsidR="00BE02FD">
              <w:rPr>
                <w:sz w:val="22"/>
                <w:szCs w:val="22"/>
              </w:rPr>
              <w:t>e</w:t>
            </w:r>
            <w:r w:rsidR="00BE02FD">
              <w:rPr>
                <w:spacing w:val="-1"/>
                <w:sz w:val="22"/>
                <w:szCs w:val="22"/>
              </w:rPr>
              <w:t>l</w:t>
            </w:r>
            <w:r w:rsidR="00BE02FD">
              <w:rPr>
                <w:sz w:val="22"/>
                <w:szCs w:val="22"/>
              </w:rPr>
              <w:t>epho</w:t>
            </w:r>
            <w:r w:rsidR="00BE02FD">
              <w:rPr>
                <w:spacing w:val="-2"/>
                <w:sz w:val="22"/>
                <w:szCs w:val="22"/>
              </w:rPr>
              <w:t>n</w:t>
            </w:r>
            <w:r w:rsidR="00BE02FD">
              <w:rPr>
                <w:sz w:val="22"/>
                <w:szCs w:val="22"/>
              </w:rPr>
              <w:t>e Ca</w:t>
            </w:r>
            <w:r w:rsidR="00BE02FD">
              <w:rPr>
                <w:spacing w:val="-3"/>
                <w:sz w:val="22"/>
                <w:szCs w:val="22"/>
              </w:rPr>
              <w:t>b</w:t>
            </w:r>
            <w:r w:rsidR="00BE02FD">
              <w:rPr>
                <w:spacing w:val="1"/>
                <w:sz w:val="22"/>
                <w:szCs w:val="22"/>
              </w:rPr>
              <w:t>li</w:t>
            </w:r>
            <w:r w:rsidR="00BE02FD">
              <w:rPr>
                <w:sz w:val="22"/>
                <w:szCs w:val="22"/>
              </w:rPr>
              <w:t>n</w:t>
            </w:r>
            <w:r w:rsidR="00BE02FD">
              <w:rPr>
                <w:spacing w:val="-2"/>
                <w:sz w:val="22"/>
                <w:szCs w:val="22"/>
              </w:rPr>
              <w:t>g</w:t>
            </w:r>
            <w:r w:rsidR="00BE02FD">
              <w:rPr>
                <w:sz w:val="22"/>
                <w:szCs w:val="22"/>
              </w:rPr>
              <w:t>.</w:t>
            </w:r>
          </w:p>
        </w:tc>
        <w:tc>
          <w:tcPr>
            <w:tcW w:w="1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/>
        </w:tc>
        <w:tc>
          <w:tcPr>
            <w:tcW w:w="1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/>
        </w:tc>
      </w:tr>
      <w:tr w:rsidR="00865E4A" w:rsidTr="000C51B5">
        <w:trPr>
          <w:trHeight w:hRule="exact" w:val="286"/>
        </w:trPr>
        <w:tc>
          <w:tcPr>
            <w:tcW w:w="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Pr="00707AF1" w:rsidRDefault="00BE02FD" w:rsidP="00707AF1">
            <w:pPr>
              <w:pStyle w:val="ListParagraph"/>
              <w:numPr>
                <w:ilvl w:val="0"/>
                <w:numId w:val="9"/>
              </w:numPr>
              <w:spacing w:line="26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707AF1">
              <w:rPr>
                <w:rFonts w:ascii="Calibri" w:eastAsia="Calibri" w:hAnsi="Calibri" w:cs="Calibri"/>
                <w:b/>
                <w:spacing w:val="1"/>
                <w:position w:val="1"/>
                <w:sz w:val="22"/>
                <w:szCs w:val="22"/>
              </w:rPr>
              <w:t>1</w:t>
            </w:r>
            <w:r w:rsidRPr="00707AF1">
              <w:rPr>
                <w:rFonts w:ascii="Calibri" w:eastAsia="Calibri" w:hAnsi="Calibri" w:cs="Calibri"/>
                <w:b/>
                <w:spacing w:val="-2"/>
                <w:position w:val="1"/>
                <w:sz w:val="22"/>
                <w:szCs w:val="22"/>
              </w:rPr>
              <w:t>5</w:t>
            </w:r>
            <w:r w:rsidRPr="00707AF1">
              <w:rPr>
                <w:rFonts w:ascii="Calibri" w:eastAsia="Calibri" w:hAnsi="Calibri" w:cs="Calibri"/>
                <w:b/>
                <w:position w:val="1"/>
                <w:sz w:val="22"/>
                <w:szCs w:val="22"/>
              </w:rPr>
              <w:t>.</w:t>
            </w:r>
          </w:p>
        </w:tc>
        <w:tc>
          <w:tcPr>
            <w:tcW w:w="8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066FF7" w:rsidP="00A4084F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Proper Generator Setup require of office premises</w:t>
            </w:r>
          </w:p>
        </w:tc>
        <w:tc>
          <w:tcPr>
            <w:tcW w:w="1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/>
        </w:tc>
        <w:tc>
          <w:tcPr>
            <w:tcW w:w="1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/>
        </w:tc>
      </w:tr>
      <w:tr w:rsidR="00865E4A" w:rsidTr="00A4084F">
        <w:trPr>
          <w:trHeight w:hRule="exact" w:val="323"/>
        </w:trPr>
        <w:tc>
          <w:tcPr>
            <w:tcW w:w="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Pr="00707AF1" w:rsidRDefault="00865E4A" w:rsidP="00707AF1">
            <w:pPr>
              <w:pStyle w:val="ListParagraph"/>
              <w:numPr>
                <w:ilvl w:val="0"/>
                <w:numId w:val="9"/>
              </w:numPr>
              <w:spacing w:before="2" w:line="140" w:lineRule="exact"/>
              <w:rPr>
                <w:sz w:val="14"/>
                <w:szCs w:val="14"/>
              </w:rPr>
            </w:pPr>
          </w:p>
          <w:p w:rsidR="00865E4A" w:rsidRPr="00707AF1" w:rsidRDefault="00BE02FD" w:rsidP="00707AF1">
            <w:pPr>
              <w:pStyle w:val="ListParagraph"/>
              <w:numPr>
                <w:ilvl w:val="0"/>
                <w:numId w:val="9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707AF1">
              <w:rPr>
                <w:rFonts w:ascii="Calibri" w:eastAsia="Calibri" w:hAnsi="Calibri" w:cs="Calibri"/>
                <w:b/>
                <w:spacing w:val="1"/>
                <w:sz w:val="22"/>
                <w:szCs w:val="22"/>
              </w:rPr>
              <w:t>1</w:t>
            </w:r>
            <w:r w:rsidRPr="00707AF1">
              <w:rPr>
                <w:rFonts w:ascii="Calibri" w:eastAsia="Calibri" w:hAnsi="Calibri" w:cs="Calibri"/>
                <w:b/>
                <w:spacing w:val="-2"/>
                <w:sz w:val="22"/>
                <w:szCs w:val="22"/>
              </w:rPr>
              <w:t>7</w:t>
            </w:r>
            <w:r w:rsidRPr="00707AF1">
              <w:rPr>
                <w:rFonts w:ascii="Calibri" w:eastAsia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81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BE02FD" w:rsidP="00A4084F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hould be a</w:t>
            </w:r>
            <w:r w:rsidR="006E41F3">
              <w:rPr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rop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 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t </w:t>
            </w:r>
            <w:r>
              <w:rPr>
                <w:spacing w:val="3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 xml:space="preserve">p </w:t>
            </w:r>
            <w:r w:rsidR="00A4084F">
              <w:rPr>
                <w:sz w:val="24"/>
                <w:szCs w:val="24"/>
              </w:rPr>
              <w:t>of the Car</w:t>
            </w:r>
            <w:r w:rsidR="006E41F3">
              <w:rPr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rki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</w:t>
            </w:r>
            <w:r w:rsidR="006E41F3"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</w:t>
            </w:r>
            <w:r w:rsidR="006E41F3">
              <w:rPr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ob</w:t>
            </w:r>
            <w:r>
              <w:rPr>
                <w:spacing w:val="5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y</w:t>
            </w:r>
            <w:r w:rsidR="006E41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rea</w:t>
            </w:r>
            <w:r>
              <w:rPr>
                <w:sz w:val="24"/>
                <w:szCs w:val="24"/>
              </w:rPr>
              <w:t>s.</w:t>
            </w:r>
          </w:p>
        </w:tc>
        <w:tc>
          <w:tcPr>
            <w:tcW w:w="1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/>
        </w:tc>
        <w:tc>
          <w:tcPr>
            <w:tcW w:w="1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5E4A" w:rsidRDefault="00865E4A"/>
        </w:tc>
      </w:tr>
    </w:tbl>
    <w:p w:rsidR="00865E4A" w:rsidRDefault="00865E4A">
      <w:pPr>
        <w:spacing w:before="1" w:line="260" w:lineRule="exact"/>
        <w:rPr>
          <w:sz w:val="26"/>
          <w:szCs w:val="26"/>
        </w:rPr>
      </w:pPr>
    </w:p>
    <w:p w:rsidR="00066FF7" w:rsidRDefault="00066FF7">
      <w:pPr>
        <w:spacing w:before="24" w:line="300" w:lineRule="exact"/>
        <w:ind w:left="4451" w:right="4452"/>
        <w:jc w:val="center"/>
        <w:rPr>
          <w:b/>
          <w:spacing w:val="-1"/>
          <w:position w:val="-1"/>
          <w:sz w:val="28"/>
          <w:szCs w:val="28"/>
        </w:rPr>
      </w:pPr>
    </w:p>
    <w:p w:rsidR="00865E4A" w:rsidRDefault="00BE02FD">
      <w:pPr>
        <w:spacing w:before="24" w:line="300" w:lineRule="exact"/>
        <w:ind w:left="4451" w:right="4452"/>
        <w:jc w:val="center"/>
        <w:rPr>
          <w:sz w:val="28"/>
          <w:szCs w:val="28"/>
        </w:rPr>
      </w:pPr>
      <w:r>
        <w:rPr>
          <w:b/>
          <w:spacing w:val="-1"/>
          <w:position w:val="-1"/>
          <w:sz w:val="28"/>
          <w:szCs w:val="28"/>
        </w:rPr>
        <w:t>PR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1"/>
          <w:position w:val="-1"/>
          <w:sz w:val="28"/>
          <w:szCs w:val="28"/>
        </w:rPr>
        <w:t>C</w:t>
      </w:r>
      <w:r>
        <w:rPr>
          <w:b/>
          <w:position w:val="-1"/>
          <w:sz w:val="28"/>
          <w:szCs w:val="28"/>
        </w:rPr>
        <w:t>E S</w:t>
      </w:r>
      <w:r>
        <w:rPr>
          <w:b/>
          <w:spacing w:val="-2"/>
          <w:position w:val="-1"/>
          <w:sz w:val="28"/>
          <w:szCs w:val="28"/>
        </w:rPr>
        <w:t>C</w:t>
      </w:r>
      <w:r>
        <w:rPr>
          <w:b/>
          <w:position w:val="-1"/>
          <w:sz w:val="28"/>
          <w:szCs w:val="28"/>
        </w:rPr>
        <w:t>HE</w:t>
      </w:r>
      <w:r>
        <w:rPr>
          <w:b/>
          <w:spacing w:val="-1"/>
          <w:position w:val="-1"/>
          <w:sz w:val="28"/>
          <w:szCs w:val="28"/>
        </w:rPr>
        <w:t>DU</w:t>
      </w:r>
      <w:r>
        <w:rPr>
          <w:b/>
          <w:position w:val="-1"/>
          <w:sz w:val="28"/>
          <w:szCs w:val="28"/>
        </w:rPr>
        <w:t>LE:</w:t>
      </w:r>
    </w:p>
    <w:p w:rsidR="00865E4A" w:rsidRDefault="00865E4A">
      <w:pPr>
        <w:spacing w:before="6" w:line="200" w:lineRule="exact"/>
      </w:pPr>
    </w:p>
    <w:p w:rsidR="00865E4A" w:rsidRDefault="00BE02FD">
      <w:pPr>
        <w:spacing w:before="29" w:line="260" w:lineRule="exact"/>
        <w:ind w:left="1100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N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spacing w:val="-3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</w:t>
      </w:r>
      <w:r w:rsidR="006E41F3">
        <w:rPr>
          <w:b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of</w:t>
      </w:r>
      <w:r w:rsidR="006E41F3">
        <w:rPr>
          <w:b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</w:t>
      </w:r>
      <w:r>
        <w:rPr>
          <w:b/>
          <w:spacing w:val="1"/>
          <w:position w:val="-1"/>
          <w:sz w:val="24"/>
          <w:szCs w:val="24"/>
        </w:rPr>
        <w:t>dd</w:t>
      </w:r>
      <w:r>
        <w:rPr>
          <w:b/>
          <w:spacing w:val="-1"/>
          <w:position w:val="-1"/>
          <w:sz w:val="24"/>
          <w:szCs w:val="24"/>
        </w:rPr>
        <w:t>er</w:t>
      </w:r>
      <w:r>
        <w:rPr>
          <w:b/>
          <w:position w:val="-1"/>
          <w:sz w:val="24"/>
          <w:szCs w:val="24"/>
        </w:rPr>
        <w:t>:</w:t>
      </w:r>
    </w:p>
    <w:p w:rsidR="00865E4A" w:rsidRDefault="00865E4A">
      <w:pPr>
        <w:spacing w:before="7" w:line="240" w:lineRule="exact"/>
        <w:rPr>
          <w:sz w:val="24"/>
          <w:szCs w:val="24"/>
        </w:rPr>
      </w:pPr>
    </w:p>
    <w:p w:rsidR="00865E4A" w:rsidRDefault="00BE02FD">
      <w:pPr>
        <w:tabs>
          <w:tab w:val="left" w:pos="10460"/>
        </w:tabs>
        <w:spacing w:before="29" w:line="260" w:lineRule="exact"/>
        <w:ind w:left="1100"/>
        <w:rPr>
          <w:sz w:val="24"/>
          <w:szCs w:val="24"/>
        </w:rPr>
      </w:pP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thly R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t</w:t>
      </w:r>
      <w:r w:rsidR="0044279B">
        <w:rPr>
          <w:b/>
          <w:position w:val="-1"/>
          <w:sz w:val="24"/>
          <w:szCs w:val="24"/>
        </w:rPr>
        <w:t xml:space="preserve"> </w:t>
      </w:r>
      <w:r>
        <w:rPr>
          <w:i/>
          <w:spacing w:val="-3"/>
          <w:position w:val="-1"/>
          <w:sz w:val="24"/>
          <w:szCs w:val="24"/>
        </w:rPr>
        <w:t>(</w:t>
      </w:r>
      <w:r>
        <w:rPr>
          <w:i/>
          <w:spacing w:val="1"/>
          <w:position w:val="-1"/>
          <w:sz w:val="24"/>
          <w:szCs w:val="24"/>
        </w:rPr>
        <w:t>L</w:t>
      </w:r>
      <w:r>
        <w:rPr>
          <w:i/>
          <w:position w:val="-1"/>
          <w:sz w:val="24"/>
          <w:szCs w:val="24"/>
        </w:rPr>
        <w:t>ump Su</w:t>
      </w:r>
      <w:r>
        <w:rPr>
          <w:i/>
          <w:spacing w:val="1"/>
          <w:position w:val="-1"/>
          <w:sz w:val="24"/>
          <w:szCs w:val="24"/>
        </w:rPr>
        <w:t>m</w:t>
      </w:r>
      <w:r>
        <w:rPr>
          <w:i/>
          <w:spacing w:val="-2"/>
          <w:position w:val="-1"/>
          <w:sz w:val="24"/>
          <w:szCs w:val="24"/>
        </w:rPr>
        <w:t>)</w:t>
      </w:r>
      <w:r>
        <w:rPr>
          <w:b/>
          <w:position w:val="-1"/>
          <w:sz w:val="24"/>
          <w:szCs w:val="24"/>
        </w:rPr>
        <w:t>:</w:t>
      </w:r>
      <w:r>
        <w:rPr>
          <w:position w:val="-1"/>
          <w:sz w:val="24"/>
          <w:szCs w:val="24"/>
        </w:rPr>
        <w:t>Tot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l Amount</w:t>
      </w:r>
      <w:r w:rsidR="0044279B">
        <w:rPr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in </w:t>
      </w:r>
      <w:r>
        <w:rPr>
          <w:spacing w:val="2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ords</w:t>
      </w:r>
      <w:r>
        <w:rPr>
          <w:b/>
          <w:position w:val="-1"/>
          <w:sz w:val="24"/>
          <w:szCs w:val="24"/>
        </w:rPr>
        <w:t>:</w:t>
      </w:r>
      <w:r>
        <w:rPr>
          <w:b/>
          <w:position w:val="-1"/>
          <w:sz w:val="24"/>
          <w:szCs w:val="24"/>
          <w:u w:val="thick" w:color="000000"/>
        </w:rPr>
        <w:tab/>
      </w: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line="200" w:lineRule="exact"/>
      </w:pPr>
    </w:p>
    <w:p w:rsidR="00865E4A" w:rsidRDefault="00865E4A">
      <w:pPr>
        <w:spacing w:before="9" w:line="200" w:lineRule="exact"/>
      </w:pPr>
    </w:p>
    <w:p w:rsidR="00865E4A" w:rsidRDefault="00BE02FD">
      <w:pPr>
        <w:spacing w:before="29"/>
        <w:ind w:left="1100"/>
        <w:rPr>
          <w:sz w:val="24"/>
          <w:szCs w:val="24"/>
        </w:rPr>
      </w:pPr>
      <w:r>
        <w:rPr>
          <w:b/>
          <w:i/>
          <w:sz w:val="24"/>
          <w:szCs w:val="24"/>
          <w:u w:val="thick" w:color="000000"/>
        </w:rPr>
        <w:t>Not</w:t>
      </w:r>
      <w:r>
        <w:rPr>
          <w:b/>
          <w:i/>
          <w:spacing w:val="-1"/>
          <w:sz w:val="24"/>
          <w:szCs w:val="24"/>
          <w:u w:val="thick" w:color="000000"/>
        </w:rPr>
        <w:t>e</w:t>
      </w:r>
      <w:r>
        <w:rPr>
          <w:b/>
          <w:i/>
          <w:sz w:val="24"/>
          <w:szCs w:val="24"/>
          <w:u w:val="thick" w:color="000000"/>
        </w:rPr>
        <w:t>:</w:t>
      </w:r>
    </w:p>
    <w:p w:rsidR="00865E4A" w:rsidRDefault="00BE02FD">
      <w:pPr>
        <w:spacing w:before="90"/>
        <w:ind w:left="1820" w:right="1060" w:hanging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1.  </w:t>
      </w:r>
      <w:r>
        <w:rPr>
          <w:spacing w:val="-1"/>
          <w:sz w:val="22"/>
          <w:szCs w:val="22"/>
        </w:rPr>
        <w:t>Ow</w:t>
      </w:r>
      <w:r>
        <w:rPr>
          <w:sz w:val="22"/>
          <w:szCs w:val="22"/>
        </w:rPr>
        <w:t>ner</w:t>
      </w:r>
      <w:r w:rsidR="006E41F3"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 w:rsidR="006E41F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 w:rsidR="006E41F3"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 w:rsidR="006E41F3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y 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 w:rsidR="006E41F3">
        <w:rPr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 w:rsidR="006E41F3"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 w:rsidR="006E41F3"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,</w:t>
      </w:r>
      <w:r w:rsidR="0044279B">
        <w:rPr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4"/>
          <w:sz w:val="22"/>
          <w:szCs w:val="22"/>
        </w:rPr>
        <w:t>n</w:t>
      </w:r>
      <w:r>
        <w:rPr>
          <w:spacing w:val="-2"/>
          <w:sz w:val="22"/>
          <w:szCs w:val="22"/>
        </w:rPr>
        <w:t>-g</w:t>
      </w:r>
      <w:r>
        <w:rPr>
          <w:spacing w:val="2"/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 w:rsidR="006E41F3">
        <w:rPr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 w:rsidR="006E41F3"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xe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 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p</w:t>
      </w:r>
      <w:r w:rsidR="006E41F3">
        <w:rPr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(</w:t>
      </w:r>
      <w:r>
        <w:rPr>
          <w:sz w:val="22"/>
          <w:szCs w:val="22"/>
        </w:rPr>
        <w:t>as</w:t>
      </w:r>
      <w:r w:rsidR="006E41F3">
        <w:rPr>
          <w:sz w:val="22"/>
          <w:szCs w:val="22"/>
        </w:rPr>
        <w:t xml:space="preserve"> </w:t>
      </w:r>
      <w:r>
        <w:rPr>
          <w:sz w:val="22"/>
          <w:szCs w:val="22"/>
        </w:rPr>
        <w:t>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 under</w:t>
      </w:r>
      <w:r>
        <w:rPr>
          <w:spacing w:val="-3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ct1989)d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ped</w:t>
      </w:r>
      <w:r w:rsidR="006E41F3">
        <w:rPr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 w:rsidR="006E41F3">
        <w:rPr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 w:rsidR="006E41F3">
        <w:rPr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 w:rsidR="006E41F3">
        <w:rPr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 w:rsidR="006E41F3">
        <w:rPr>
          <w:sz w:val="22"/>
          <w:szCs w:val="22"/>
        </w:rPr>
        <w:t xml:space="preserve"> </w:t>
      </w:r>
      <w:r>
        <w:rPr>
          <w:sz w:val="22"/>
          <w:szCs w:val="22"/>
        </w:rPr>
        <w:t>and a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 w:rsidR="006E41F3"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h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 w:rsidR="006E41F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 w:rsidR="006E41F3">
        <w:rPr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 w:rsidR="006E41F3">
        <w:rPr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 w:rsidR="006E41F3">
        <w:rPr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De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s.</w:t>
      </w:r>
    </w:p>
    <w:p w:rsidR="00865E4A" w:rsidRDefault="00BE02FD">
      <w:pPr>
        <w:tabs>
          <w:tab w:val="left" w:pos="1860"/>
        </w:tabs>
        <w:spacing w:before="3" w:line="240" w:lineRule="exact"/>
        <w:ind w:left="1820" w:right="1059" w:hanging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>2.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Fore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epayo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der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obee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os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dasper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ad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 w:rsidR="006E41F3"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 w:rsidR="006E41F3">
        <w:rPr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 w:rsidR="002452AD">
        <w:rPr>
          <w:sz w:val="22"/>
          <w:szCs w:val="22"/>
        </w:rPr>
        <w:t xml:space="preserve"> </w:t>
      </w:r>
      <w:r>
        <w:rPr>
          <w:sz w:val="22"/>
          <w:szCs w:val="22"/>
        </w:rPr>
        <w:t>newspa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865E4A" w:rsidRDefault="00BE02FD" w:rsidP="00066FF7">
      <w:pPr>
        <w:spacing w:before="2" w:line="240" w:lineRule="exact"/>
        <w:ind w:left="1820" w:right="1066" w:hanging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3.  </w:t>
      </w:r>
      <w:r>
        <w:rPr>
          <w:b/>
          <w:i/>
          <w:spacing w:val="-1"/>
          <w:sz w:val="22"/>
          <w:szCs w:val="22"/>
        </w:rPr>
        <w:t>E</w:t>
      </w:r>
      <w:r>
        <w:rPr>
          <w:b/>
          <w:i/>
          <w:sz w:val="22"/>
          <w:szCs w:val="22"/>
        </w:rPr>
        <w:t>arne</w:t>
      </w:r>
      <w:r>
        <w:rPr>
          <w:b/>
          <w:i/>
          <w:spacing w:val="-1"/>
          <w:sz w:val="22"/>
          <w:szCs w:val="22"/>
        </w:rPr>
        <w:t>s</w:t>
      </w:r>
      <w:r>
        <w:rPr>
          <w:b/>
          <w:i/>
          <w:sz w:val="22"/>
          <w:szCs w:val="22"/>
        </w:rPr>
        <w:t>t</w:t>
      </w:r>
      <w:r w:rsidR="002452AD">
        <w:rPr>
          <w:b/>
          <w:i/>
          <w:sz w:val="22"/>
          <w:szCs w:val="22"/>
        </w:rPr>
        <w:t xml:space="preserve"> </w:t>
      </w:r>
      <w:r>
        <w:rPr>
          <w:b/>
          <w:i/>
          <w:spacing w:val="3"/>
          <w:sz w:val="22"/>
          <w:szCs w:val="22"/>
        </w:rPr>
        <w:t>m</w:t>
      </w:r>
      <w:r>
        <w:rPr>
          <w:b/>
          <w:i/>
          <w:sz w:val="22"/>
          <w:szCs w:val="22"/>
        </w:rPr>
        <w:t>o</w:t>
      </w:r>
      <w:r>
        <w:rPr>
          <w:b/>
          <w:i/>
          <w:spacing w:val="-3"/>
          <w:sz w:val="22"/>
          <w:szCs w:val="22"/>
        </w:rPr>
        <w:t>n</w:t>
      </w:r>
      <w:r>
        <w:rPr>
          <w:b/>
          <w:i/>
          <w:sz w:val="22"/>
          <w:szCs w:val="22"/>
        </w:rPr>
        <w:t>ey</w:t>
      </w:r>
      <w:r w:rsidR="002452AD">
        <w:rPr>
          <w:b/>
          <w:i/>
          <w:sz w:val="22"/>
          <w:szCs w:val="22"/>
        </w:rPr>
        <w:t xml:space="preserve"> </w:t>
      </w:r>
      <w:r>
        <w:rPr>
          <w:b/>
          <w:i/>
          <w:spacing w:val="-2"/>
          <w:sz w:val="22"/>
          <w:szCs w:val="22"/>
        </w:rPr>
        <w:t>o</w:t>
      </w:r>
      <w:r>
        <w:rPr>
          <w:b/>
          <w:i/>
          <w:sz w:val="22"/>
          <w:szCs w:val="22"/>
        </w:rPr>
        <w:t>f</w:t>
      </w:r>
      <w:r w:rsidR="002452AD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0</w:t>
      </w:r>
      <w:r>
        <w:rPr>
          <w:b/>
          <w:i/>
          <w:spacing w:val="-5"/>
          <w:sz w:val="22"/>
          <w:szCs w:val="22"/>
        </w:rPr>
        <w:t>1</w:t>
      </w:r>
      <w:r>
        <w:rPr>
          <w:b/>
          <w:i/>
          <w:sz w:val="22"/>
          <w:szCs w:val="22"/>
        </w:rPr>
        <w:t>%</w:t>
      </w:r>
      <w:r w:rsidR="002452AD"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O</w:t>
      </w:r>
      <w:r>
        <w:rPr>
          <w:sz w:val="22"/>
          <w:szCs w:val="22"/>
        </w:rPr>
        <w:t>ne</w:t>
      </w:r>
      <w:r w:rsidR="002452AD">
        <w:rPr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(</w:t>
      </w:r>
      <w:r>
        <w:rPr>
          <w:sz w:val="22"/>
          <w:szCs w:val="22"/>
        </w:rPr>
        <w:t>0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)</w:t>
      </w:r>
      <w:r w:rsidR="002452AD"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Y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 w:rsidR="002452AD">
        <w:rPr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 w:rsidR="002452AD"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anded</w:t>
      </w:r>
      <w:r w:rsidR="002452AD">
        <w:rPr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 w:rsidR="002452AD"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 w:rsidR="002452AD"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sh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 of</w:t>
      </w:r>
      <w:r w:rsidR="002452AD">
        <w:rPr>
          <w:sz w:val="22"/>
          <w:szCs w:val="22"/>
        </w:rPr>
        <w:t xml:space="preserve"> </w:t>
      </w:r>
      <w:r>
        <w:rPr>
          <w:sz w:val="22"/>
          <w:szCs w:val="22"/>
        </w:rPr>
        <w:t>Pay 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 w:rsidR="002452AD"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eco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 w:rsidR="002452AD"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ank</w:t>
      </w:r>
      <w:r w:rsidR="002452AD"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ee</w:t>
      </w:r>
      <w:r w:rsidR="002452AD"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 w:rsidR="002452AD">
        <w:rPr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 w:rsidR="002452AD">
        <w:rPr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 w:rsidR="00164CE9">
        <w:rPr>
          <w:sz w:val="22"/>
          <w:szCs w:val="22"/>
        </w:rPr>
        <w:t xml:space="preserve"> </w:t>
      </w:r>
      <w:r w:rsidR="002452AD">
        <w:rPr>
          <w:sz w:val="22"/>
          <w:szCs w:val="22"/>
        </w:rPr>
        <w:t>H</w:t>
      </w:r>
      <w:r w:rsidR="00290B54">
        <w:rPr>
          <w:spacing w:val="15"/>
          <w:sz w:val="22"/>
          <w:szCs w:val="22"/>
        </w:rPr>
        <w:t>uman Rights</w:t>
      </w:r>
      <w:r w:rsidR="002452AD"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 w:rsidR="002452AD"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 w:rsidR="002452AD">
        <w:rPr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 w:rsidR="002452AD">
        <w:rPr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ndh</w:t>
      </w:r>
      <w:r w:rsidR="002452AD"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 w:rsidR="002452AD">
        <w:rPr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 w:rsidR="002452AD">
        <w:rPr>
          <w:sz w:val="22"/>
          <w:szCs w:val="22"/>
        </w:rPr>
        <w:t xml:space="preserve"> </w:t>
      </w:r>
      <w:r>
        <w:rPr>
          <w:sz w:val="22"/>
          <w:szCs w:val="22"/>
        </w:rPr>
        <w:t>be 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ched</w:t>
      </w:r>
      <w:r w:rsidR="002452AD">
        <w:rPr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h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anc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al</w:t>
      </w:r>
      <w:r w:rsidR="002452AD">
        <w:rPr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al</w:t>
      </w:r>
      <w:r>
        <w:rPr>
          <w:sz w:val="22"/>
          <w:szCs w:val="22"/>
        </w:rPr>
        <w:t>.</w:t>
      </w:r>
    </w:p>
    <w:p w:rsidR="00865E4A" w:rsidRDefault="00865E4A">
      <w:pPr>
        <w:spacing w:before="14" w:line="240" w:lineRule="exact"/>
        <w:rPr>
          <w:sz w:val="24"/>
          <w:szCs w:val="24"/>
        </w:rPr>
      </w:pPr>
    </w:p>
    <w:p w:rsidR="009D65E8" w:rsidRDefault="009D65E8">
      <w:pPr>
        <w:tabs>
          <w:tab w:val="left" w:pos="9020"/>
        </w:tabs>
        <w:spacing w:line="260" w:lineRule="exact"/>
        <w:ind w:left="1460"/>
        <w:rPr>
          <w:b/>
          <w:i/>
          <w:spacing w:val="1"/>
          <w:position w:val="-1"/>
          <w:sz w:val="24"/>
          <w:szCs w:val="24"/>
        </w:rPr>
      </w:pPr>
    </w:p>
    <w:p w:rsidR="00865E4A" w:rsidRDefault="00BE02FD">
      <w:pPr>
        <w:tabs>
          <w:tab w:val="left" w:pos="9020"/>
        </w:tabs>
        <w:spacing w:line="260" w:lineRule="exact"/>
        <w:ind w:left="1460"/>
        <w:rPr>
          <w:sz w:val="24"/>
          <w:szCs w:val="24"/>
        </w:rPr>
      </w:pPr>
      <w:r>
        <w:rPr>
          <w:b/>
          <w:i/>
          <w:spacing w:val="1"/>
          <w:position w:val="-1"/>
          <w:sz w:val="24"/>
          <w:szCs w:val="24"/>
        </w:rPr>
        <w:t>S</w:t>
      </w:r>
      <w:r>
        <w:rPr>
          <w:b/>
          <w:i/>
          <w:position w:val="-1"/>
          <w:sz w:val="24"/>
          <w:szCs w:val="24"/>
        </w:rPr>
        <w:t>ig</w:t>
      </w:r>
      <w:r>
        <w:rPr>
          <w:b/>
          <w:i/>
          <w:spacing w:val="1"/>
          <w:position w:val="-1"/>
          <w:sz w:val="24"/>
          <w:szCs w:val="24"/>
        </w:rPr>
        <w:t>n</w:t>
      </w:r>
      <w:r>
        <w:rPr>
          <w:b/>
          <w:i/>
          <w:position w:val="-1"/>
          <w:sz w:val="24"/>
          <w:szCs w:val="24"/>
        </w:rPr>
        <w:t>a</w:t>
      </w:r>
      <w:r>
        <w:rPr>
          <w:b/>
          <w:i/>
          <w:spacing w:val="-2"/>
          <w:position w:val="-1"/>
          <w:sz w:val="24"/>
          <w:szCs w:val="24"/>
        </w:rPr>
        <w:t>t</w:t>
      </w:r>
      <w:r>
        <w:rPr>
          <w:b/>
          <w:i/>
          <w:spacing w:val="1"/>
          <w:position w:val="-1"/>
          <w:sz w:val="24"/>
          <w:szCs w:val="24"/>
        </w:rPr>
        <w:t>u</w:t>
      </w:r>
      <w:r>
        <w:rPr>
          <w:b/>
          <w:i/>
          <w:position w:val="-1"/>
          <w:sz w:val="24"/>
          <w:szCs w:val="24"/>
        </w:rPr>
        <w:t>re</w:t>
      </w:r>
      <w:r w:rsidR="002452AD">
        <w:rPr>
          <w:b/>
          <w:i/>
          <w:position w:val="-1"/>
          <w:sz w:val="24"/>
          <w:szCs w:val="24"/>
        </w:rPr>
        <w:t xml:space="preserve"> </w:t>
      </w:r>
      <w:r>
        <w:rPr>
          <w:b/>
          <w:i/>
          <w:position w:val="-1"/>
          <w:sz w:val="24"/>
          <w:szCs w:val="24"/>
        </w:rPr>
        <w:t>&amp;</w:t>
      </w:r>
      <w:r>
        <w:rPr>
          <w:b/>
          <w:i/>
          <w:spacing w:val="1"/>
          <w:position w:val="-1"/>
          <w:sz w:val="24"/>
          <w:szCs w:val="24"/>
        </w:rPr>
        <w:t>S</w:t>
      </w:r>
      <w:r>
        <w:rPr>
          <w:b/>
          <w:i/>
          <w:position w:val="-1"/>
          <w:sz w:val="24"/>
          <w:szCs w:val="24"/>
        </w:rPr>
        <w:t>t</w:t>
      </w:r>
      <w:r>
        <w:rPr>
          <w:b/>
          <w:i/>
          <w:spacing w:val="-2"/>
          <w:position w:val="-1"/>
          <w:sz w:val="24"/>
          <w:szCs w:val="24"/>
        </w:rPr>
        <w:t>a</w:t>
      </w:r>
      <w:r>
        <w:rPr>
          <w:b/>
          <w:i/>
          <w:spacing w:val="3"/>
          <w:position w:val="-1"/>
          <w:sz w:val="24"/>
          <w:szCs w:val="24"/>
        </w:rPr>
        <w:t>m</w:t>
      </w:r>
      <w:r>
        <w:rPr>
          <w:b/>
          <w:i/>
          <w:position w:val="-1"/>
          <w:sz w:val="24"/>
          <w:szCs w:val="24"/>
        </w:rPr>
        <w:t xml:space="preserve">p of </w:t>
      </w:r>
      <w:r>
        <w:rPr>
          <w:b/>
          <w:i/>
          <w:spacing w:val="-3"/>
          <w:position w:val="-1"/>
          <w:sz w:val="24"/>
          <w:szCs w:val="24"/>
        </w:rPr>
        <w:t>t</w:t>
      </w:r>
      <w:r>
        <w:rPr>
          <w:b/>
          <w:i/>
          <w:spacing w:val="-1"/>
          <w:position w:val="-1"/>
          <w:sz w:val="24"/>
          <w:szCs w:val="24"/>
        </w:rPr>
        <w:t>h</w:t>
      </w:r>
      <w:r>
        <w:rPr>
          <w:b/>
          <w:i/>
          <w:position w:val="-1"/>
          <w:sz w:val="24"/>
          <w:szCs w:val="24"/>
        </w:rPr>
        <w:t>e</w:t>
      </w:r>
      <w:r w:rsidR="002452AD">
        <w:rPr>
          <w:b/>
          <w:i/>
          <w:position w:val="-1"/>
          <w:sz w:val="24"/>
          <w:szCs w:val="24"/>
        </w:rPr>
        <w:t xml:space="preserve"> </w:t>
      </w:r>
      <w:r>
        <w:rPr>
          <w:b/>
          <w:i/>
          <w:position w:val="-1"/>
          <w:sz w:val="24"/>
          <w:szCs w:val="24"/>
        </w:rPr>
        <w:t>Bidder</w:t>
      </w:r>
      <w:r>
        <w:rPr>
          <w:b/>
          <w:i/>
          <w:spacing w:val="1"/>
          <w:position w:val="-1"/>
          <w:sz w:val="24"/>
          <w:szCs w:val="24"/>
        </w:rPr>
        <w:t>:</w:t>
      </w:r>
      <w:r>
        <w:rPr>
          <w:b/>
          <w:i/>
          <w:position w:val="-1"/>
          <w:sz w:val="24"/>
          <w:szCs w:val="24"/>
          <w:u w:val="thick" w:color="000000"/>
        </w:rPr>
        <w:tab/>
      </w:r>
    </w:p>
    <w:p w:rsidR="00865E4A" w:rsidRDefault="00865E4A">
      <w:pPr>
        <w:spacing w:before="10" w:line="220" w:lineRule="exact"/>
        <w:rPr>
          <w:sz w:val="22"/>
          <w:szCs w:val="22"/>
        </w:rPr>
      </w:pPr>
    </w:p>
    <w:p w:rsidR="009D65E8" w:rsidRDefault="009D65E8">
      <w:pPr>
        <w:tabs>
          <w:tab w:val="left" w:pos="4700"/>
        </w:tabs>
        <w:spacing w:before="29"/>
        <w:ind w:left="1460"/>
        <w:rPr>
          <w:b/>
          <w:i/>
          <w:sz w:val="24"/>
          <w:szCs w:val="24"/>
        </w:rPr>
      </w:pPr>
    </w:p>
    <w:p w:rsidR="00865E4A" w:rsidRDefault="00BE02FD">
      <w:pPr>
        <w:tabs>
          <w:tab w:val="left" w:pos="4700"/>
        </w:tabs>
        <w:spacing w:before="29"/>
        <w:ind w:left="1460"/>
        <w:rPr>
          <w:b/>
          <w:i/>
          <w:sz w:val="24"/>
          <w:szCs w:val="24"/>
          <w:u w:val="thick" w:color="000000"/>
        </w:rPr>
      </w:pPr>
      <w:r>
        <w:rPr>
          <w:b/>
          <w:i/>
          <w:sz w:val="24"/>
          <w:szCs w:val="24"/>
        </w:rPr>
        <w:t>Dat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pacing w:val="2"/>
          <w:sz w:val="24"/>
          <w:szCs w:val="24"/>
        </w:rPr>
        <w:t>:</w:t>
      </w:r>
      <w:r>
        <w:rPr>
          <w:b/>
          <w:i/>
          <w:sz w:val="24"/>
          <w:szCs w:val="24"/>
          <w:u w:val="thick" w:color="000000"/>
        </w:rPr>
        <w:tab/>
      </w:r>
    </w:p>
    <w:p w:rsidR="00D25F03" w:rsidRDefault="00D25F03">
      <w:pPr>
        <w:tabs>
          <w:tab w:val="left" w:pos="4700"/>
        </w:tabs>
        <w:spacing w:before="29"/>
        <w:ind w:left="1460"/>
        <w:rPr>
          <w:b/>
          <w:i/>
          <w:sz w:val="24"/>
          <w:szCs w:val="24"/>
          <w:u w:val="thick" w:color="000000"/>
        </w:rPr>
      </w:pPr>
    </w:p>
    <w:p w:rsidR="00D25F03" w:rsidRDefault="00D25F03">
      <w:pPr>
        <w:tabs>
          <w:tab w:val="left" w:pos="4700"/>
        </w:tabs>
        <w:spacing w:before="29"/>
        <w:ind w:left="1460"/>
        <w:rPr>
          <w:b/>
          <w:i/>
          <w:sz w:val="24"/>
          <w:szCs w:val="24"/>
          <w:u w:val="thick" w:color="000000"/>
        </w:rPr>
      </w:pPr>
    </w:p>
    <w:p w:rsidR="00D25F03" w:rsidRDefault="00D25F03">
      <w:pPr>
        <w:tabs>
          <w:tab w:val="left" w:pos="4700"/>
        </w:tabs>
        <w:spacing w:before="29"/>
        <w:ind w:left="1460"/>
        <w:rPr>
          <w:b/>
          <w:i/>
          <w:sz w:val="24"/>
          <w:szCs w:val="24"/>
          <w:u w:val="thick" w:color="000000"/>
        </w:rPr>
      </w:pPr>
    </w:p>
    <w:p w:rsidR="00D25F03" w:rsidRDefault="00D25F03">
      <w:pPr>
        <w:tabs>
          <w:tab w:val="left" w:pos="4700"/>
        </w:tabs>
        <w:spacing w:before="29"/>
        <w:ind w:left="1460"/>
        <w:rPr>
          <w:b/>
          <w:i/>
          <w:sz w:val="24"/>
          <w:szCs w:val="24"/>
          <w:u w:val="thick" w:color="000000"/>
        </w:rPr>
      </w:pPr>
    </w:p>
    <w:p w:rsidR="00D25F03" w:rsidRDefault="00D25F03">
      <w:pPr>
        <w:tabs>
          <w:tab w:val="left" w:pos="4700"/>
        </w:tabs>
        <w:spacing w:before="29"/>
        <w:ind w:left="1460"/>
        <w:rPr>
          <w:sz w:val="24"/>
          <w:szCs w:val="24"/>
        </w:rPr>
        <w:sectPr w:rsidR="00D25F03">
          <w:pgSz w:w="12240" w:h="15840"/>
          <w:pgMar w:top="940" w:right="340" w:bottom="280" w:left="340" w:header="0" w:footer="881" w:gutter="0"/>
          <w:cols w:space="720"/>
        </w:sectPr>
      </w:pPr>
    </w:p>
    <w:p w:rsidR="00865E4A" w:rsidRDefault="00865E4A" w:rsidP="00D25F03">
      <w:pPr>
        <w:spacing w:before="2" w:line="120" w:lineRule="exact"/>
        <w:rPr>
          <w:sz w:val="18"/>
          <w:szCs w:val="18"/>
        </w:rPr>
      </w:pPr>
    </w:p>
    <w:sectPr w:rsidR="00865E4A" w:rsidSect="00D25F03">
      <w:pgSz w:w="12240" w:h="15840"/>
      <w:pgMar w:top="940" w:right="1320" w:bottom="280" w:left="1340" w:header="0" w:footer="881" w:gutter="0"/>
      <w:cols w:num="2" w:space="720" w:equalWidth="0">
        <w:col w:w="6588" w:space="313"/>
        <w:col w:w="2679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2B7" w:rsidRDefault="002F72B7">
      <w:r>
        <w:separator/>
      </w:r>
    </w:p>
  </w:endnote>
  <w:endnote w:type="continuationSeparator" w:id="1">
    <w:p w:rsidR="002F72B7" w:rsidRDefault="002F72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A2F" w:rsidRDefault="00AB4A2F">
    <w:pPr>
      <w:spacing w:line="200" w:lineRule="exact"/>
    </w:pPr>
    <w:r>
      <w:pict>
        <v:group id="_x0000_s2054" style="position:absolute;margin-left:72.35pt;margin-top:722.65pt;width:467.45pt;height:5.3pt;z-index:-2376;mso-position-horizontal-relative:page;mso-position-vertical-relative:page" coordorigin="1447,14453" coordsize="9349,106">
          <v:shape id="_x0000_s2056" style="position:absolute;left:1457;top:14463;width:9329;height:86" coordorigin="1457,14463" coordsize="9329,86" path="m6121,14463r-4664,43l6121,14549r4665,-43l6121,14463xe" fillcolor="black" stroked="f">
            <v:path arrowok="t"/>
          </v:shape>
          <v:shape id="_x0000_s2055" style="position:absolute;left:1457;top:14463;width:9329;height:86" coordorigin="1457,14463" coordsize="9329,86" path="m6121,14463r-4664,43l6121,14549r4665,-43l6121,14463xe" fill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2.05pt;margin-top:728.65pt;width:8pt;height:14pt;z-index:-2375;mso-position-horizontal-relative:page;mso-position-vertical-relative:page" filled="f" stroked="f">
          <v:textbox inset="0,0,0,0">
            <w:txbxContent>
              <w:p w:rsidR="00AB4A2F" w:rsidRDefault="00AB4A2F">
                <w:pPr>
                  <w:spacing w:line="260" w:lineRule="exact"/>
                  <w:ind w:left="20" w:right="-36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A2F" w:rsidRDefault="00AB4A2F">
    <w:pPr>
      <w:spacing w:line="0" w:lineRule="atLeast"/>
      <w:rPr>
        <w:sz w:val="0"/>
        <w:szCs w:val="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A2F" w:rsidRDefault="00AB4A2F">
    <w:pPr>
      <w:spacing w:line="200" w:lineRule="exact"/>
    </w:pPr>
    <w:r>
      <w:pict>
        <v:group id="_x0000_s2050" style="position:absolute;margin-left:71.85pt;margin-top:737.35pt;width:467.45pt;height:5.3pt;z-index:-2374;mso-position-horizontal-relative:page;mso-position-vertical-relative:page" coordorigin="1447,14453" coordsize="9349,106">
          <v:shape id="_x0000_s2052" style="position:absolute;left:1457;top:14463;width:9329;height:86" coordorigin="1457,14463" coordsize="9329,86" path="m6121,14463r-4664,43l6121,14549r4665,-43l6121,14463xe" fillcolor="black" stroked="f">
            <v:path arrowok="t"/>
          </v:shape>
          <v:shape id="_x0000_s2051" style="position:absolute;left:1457;top:14463;width:9329;height:86" coordorigin="1457,14463" coordsize="9329,86" path="m6121,14463r-4664,43l6121,14549r4665,-43l6121,14463xe" fill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8.05pt;margin-top:728.65pt;width:16pt;height:14pt;z-index:-2373;mso-position-horizontal-relative:page;mso-position-vertical-relative:page" filled="f" stroked="f">
          <v:textbox inset="0,0,0,0">
            <w:txbxContent>
              <w:p w:rsidR="00AB4A2F" w:rsidRDefault="00AB4A2F">
                <w:pPr>
                  <w:spacing w:line="260" w:lineRule="exact"/>
                  <w:ind w:left="40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540296">
                  <w:rPr>
                    <w:noProof/>
                    <w:sz w:val="24"/>
                    <w:szCs w:val="24"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2B7" w:rsidRDefault="002F72B7">
      <w:r>
        <w:separator/>
      </w:r>
    </w:p>
  </w:footnote>
  <w:footnote w:type="continuationSeparator" w:id="1">
    <w:p w:rsidR="002F72B7" w:rsidRDefault="002F72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6F0C"/>
    <w:multiLevelType w:val="hybridMultilevel"/>
    <w:tmpl w:val="DA68683E"/>
    <w:lvl w:ilvl="0" w:tplc="0409000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0" w:hanging="360"/>
      </w:pPr>
      <w:rPr>
        <w:rFonts w:ascii="Wingdings" w:hAnsi="Wingdings" w:hint="default"/>
      </w:rPr>
    </w:lvl>
  </w:abstractNum>
  <w:abstractNum w:abstractNumId="1">
    <w:nsid w:val="0AA62906"/>
    <w:multiLevelType w:val="hybridMultilevel"/>
    <w:tmpl w:val="C13EDAD8"/>
    <w:lvl w:ilvl="0" w:tplc="2C66D4C2">
      <w:start w:val="1"/>
      <w:numFmt w:val="lowerLetter"/>
      <w:lvlText w:val="%1)"/>
      <w:lvlJc w:val="left"/>
      <w:pPr>
        <w:ind w:left="2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80" w:hanging="360"/>
      </w:pPr>
    </w:lvl>
    <w:lvl w:ilvl="2" w:tplc="0409001B" w:tentative="1">
      <w:start w:val="1"/>
      <w:numFmt w:val="lowerRoman"/>
      <w:lvlText w:val="%3."/>
      <w:lvlJc w:val="right"/>
      <w:pPr>
        <w:ind w:left="3700" w:hanging="180"/>
      </w:pPr>
    </w:lvl>
    <w:lvl w:ilvl="3" w:tplc="0409000F" w:tentative="1">
      <w:start w:val="1"/>
      <w:numFmt w:val="decimal"/>
      <w:lvlText w:val="%4."/>
      <w:lvlJc w:val="left"/>
      <w:pPr>
        <w:ind w:left="4420" w:hanging="360"/>
      </w:pPr>
    </w:lvl>
    <w:lvl w:ilvl="4" w:tplc="04090019" w:tentative="1">
      <w:start w:val="1"/>
      <w:numFmt w:val="lowerLetter"/>
      <w:lvlText w:val="%5."/>
      <w:lvlJc w:val="left"/>
      <w:pPr>
        <w:ind w:left="5140" w:hanging="360"/>
      </w:pPr>
    </w:lvl>
    <w:lvl w:ilvl="5" w:tplc="0409001B" w:tentative="1">
      <w:start w:val="1"/>
      <w:numFmt w:val="lowerRoman"/>
      <w:lvlText w:val="%6."/>
      <w:lvlJc w:val="right"/>
      <w:pPr>
        <w:ind w:left="5860" w:hanging="180"/>
      </w:pPr>
    </w:lvl>
    <w:lvl w:ilvl="6" w:tplc="0409000F" w:tentative="1">
      <w:start w:val="1"/>
      <w:numFmt w:val="decimal"/>
      <w:lvlText w:val="%7."/>
      <w:lvlJc w:val="left"/>
      <w:pPr>
        <w:ind w:left="6580" w:hanging="360"/>
      </w:pPr>
    </w:lvl>
    <w:lvl w:ilvl="7" w:tplc="04090019" w:tentative="1">
      <w:start w:val="1"/>
      <w:numFmt w:val="lowerLetter"/>
      <w:lvlText w:val="%8."/>
      <w:lvlJc w:val="left"/>
      <w:pPr>
        <w:ind w:left="7300" w:hanging="360"/>
      </w:pPr>
    </w:lvl>
    <w:lvl w:ilvl="8" w:tplc="0409001B" w:tentative="1">
      <w:start w:val="1"/>
      <w:numFmt w:val="lowerRoman"/>
      <w:lvlText w:val="%9."/>
      <w:lvlJc w:val="right"/>
      <w:pPr>
        <w:ind w:left="8020" w:hanging="180"/>
      </w:pPr>
    </w:lvl>
  </w:abstractNum>
  <w:abstractNum w:abstractNumId="2">
    <w:nsid w:val="13847500"/>
    <w:multiLevelType w:val="hybridMultilevel"/>
    <w:tmpl w:val="95904CB8"/>
    <w:lvl w:ilvl="0" w:tplc="FAA407F4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46D769E9"/>
    <w:multiLevelType w:val="hybridMultilevel"/>
    <w:tmpl w:val="AC002D42"/>
    <w:lvl w:ilvl="0" w:tplc="0409000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0" w:hanging="360"/>
      </w:pPr>
      <w:rPr>
        <w:rFonts w:ascii="Wingdings" w:hAnsi="Wingdings" w:hint="default"/>
      </w:rPr>
    </w:lvl>
  </w:abstractNum>
  <w:abstractNum w:abstractNumId="4">
    <w:nsid w:val="50C55722"/>
    <w:multiLevelType w:val="multilevel"/>
    <w:tmpl w:val="06729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5ECD3147"/>
    <w:multiLevelType w:val="hybridMultilevel"/>
    <w:tmpl w:val="530EBAEE"/>
    <w:lvl w:ilvl="0" w:tplc="04090017">
      <w:start w:val="1"/>
      <w:numFmt w:val="lowerLetter"/>
      <w:lvlText w:val="%1)"/>
      <w:lvlJc w:val="left"/>
      <w:pPr>
        <w:ind w:left="2620" w:hanging="360"/>
      </w:pPr>
    </w:lvl>
    <w:lvl w:ilvl="1" w:tplc="04090019" w:tentative="1">
      <w:start w:val="1"/>
      <w:numFmt w:val="lowerLetter"/>
      <w:lvlText w:val="%2."/>
      <w:lvlJc w:val="left"/>
      <w:pPr>
        <w:ind w:left="3340" w:hanging="360"/>
      </w:pPr>
    </w:lvl>
    <w:lvl w:ilvl="2" w:tplc="0409001B" w:tentative="1">
      <w:start w:val="1"/>
      <w:numFmt w:val="lowerRoman"/>
      <w:lvlText w:val="%3."/>
      <w:lvlJc w:val="right"/>
      <w:pPr>
        <w:ind w:left="4060" w:hanging="180"/>
      </w:pPr>
    </w:lvl>
    <w:lvl w:ilvl="3" w:tplc="0409000F" w:tentative="1">
      <w:start w:val="1"/>
      <w:numFmt w:val="decimal"/>
      <w:lvlText w:val="%4."/>
      <w:lvlJc w:val="left"/>
      <w:pPr>
        <w:ind w:left="4780" w:hanging="360"/>
      </w:pPr>
    </w:lvl>
    <w:lvl w:ilvl="4" w:tplc="04090019" w:tentative="1">
      <w:start w:val="1"/>
      <w:numFmt w:val="lowerLetter"/>
      <w:lvlText w:val="%5."/>
      <w:lvlJc w:val="left"/>
      <w:pPr>
        <w:ind w:left="5500" w:hanging="360"/>
      </w:pPr>
    </w:lvl>
    <w:lvl w:ilvl="5" w:tplc="0409001B" w:tentative="1">
      <w:start w:val="1"/>
      <w:numFmt w:val="lowerRoman"/>
      <w:lvlText w:val="%6."/>
      <w:lvlJc w:val="right"/>
      <w:pPr>
        <w:ind w:left="6220" w:hanging="180"/>
      </w:pPr>
    </w:lvl>
    <w:lvl w:ilvl="6" w:tplc="0409000F" w:tentative="1">
      <w:start w:val="1"/>
      <w:numFmt w:val="decimal"/>
      <w:lvlText w:val="%7."/>
      <w:lvlJc w:val="left"/>
      <w:pPr>
        <w:ind w:left="6940" w:hanging="360"/>
      </w:pPr>
    </w:lvl>
    <w:lvl w:ilvl="7" w:tplc="04090019" w:tentative="1">
      <w:start w:val="1"/>
      <w:numFmt w:val="lowerLetter"/>
      <w:lvlText w:val="%8."/>
      <w:lvlJc w:val="left"/>
      <w:pPr>
        <w:ind w:left="7660" w:hanging="360"/>
      </w:pPr>
    </w:lvl>
    <w:lvl w:ilvl="8" w:tplc="0409001B" w:tentative="1">
      <w:start w:val="1"/>
      <w:numFmt w:val="lowerRoman"/>
      <w:lvlText w:val="%9."/>
      <w:lvlJc w:val="right"/>
      <w:pPr>
        <w:ind w:left="8380" w:hanging="180"/>
      </w:pPr>
    </w:lvl>
  </w:abstractNum>
  <w:abstractNum w:abstractNumId="6">
    <w:nsid w:val="635D2374"/>
    <w:multiLevelType w:val="hybridMultilevel"/>
    <w:tmpl w:val="A314C2CC"/>
    <w:lvl w:ilvl="0" w:tplc="0409000F">
      <w:start w:val="1"/>
      <w:numFmt w:val="decimal"/>
      <w:lvlText w:val="%1."/>
      <w:lvlJc w:val="left"/>
      <w:pPr>
        <w:ind w:left="2620" w:hanging="360"/>
      </w:pPr>
    </w:lvl>
    <w:lvl w:ilvl="1" w:tplc="04090019" w:tentative="1">
      <w:start w:val="1"/>
      <w:numFmt w:val="lowerLetter"/>
      <w:lvlText w:val="%2."/>
      <w:lvlJc w:val="left"/>
      <w:pPr>
        <w:ind w:left="3340" w:hanging="360"/>
      </w:pPr>
    </w:lvl>
    <w:lvl w:ilvl="2" w:tplc="0409001B" w:tentative="1">
      <w:start w:val="1"/>
      <w:numFmt w:val="lowerRoman"/>
      <w:lvlText w:val="%3."/>
      <w:lvlJc w:val="right"/>
      <w:pPr>
        <w:ind w:left="4060" w:hanging="180"/>
      </w:pPr>
    </w:lvl>
    <w:lvl w:ilvl="3" w:tplc="0409000F" w:tentative="1">
      <w:start w:val="1"/>
      <w:numFmt w:val="decimal"/>
      <w:lvlText w:val="%4."/>
      <w:lvlJc w:val="left"/>
      <w:pPr>
        <w:ind w:left="4780" w:hanging="360"/>
      </w:pPr>
    </w:lvl>
    <w:lvl w:ilvl="4" w:tplc="04090019" w:tentative="1">
      <w:start w:val="1"/>
      <w:numFmt w:val="lowerLetter"/>
      <w:lvlText w:val="%5."/>
      <w:lvlJc w:val="left"/>
      <w:pPr>
        <w:ind w:left="5500" w:hanging="360"/>
      </w:pPr>
    </w:lvl>
    <w:lvl w:ilvl="5" w:tplc="0409001B" w:tentative="1">
      <w:start w:val="1"/>
      <w:numFmt w:val="lowerRoman"/>
      <w:lvlText w:val="%6."/>
      <w:lvlJc w:val="right"/>
      <w:pPr>
        <w:ind w:left="6220" w:hanging="180"/>
      </w:pPr>
    </w:lvl>
    <w:lvl w:ilvl="6" w:tplc="0409000F" w:tentative="1">
      <w:start w:val="1"/>
      <w:numFmt w:val="decimal"/>
      <w:lvlText w:val="%7."/>
      <w:lvlJc w:val="left"/>
      <w:pPr>
        <w:ind w:left="6940" w:hanging="360"/>
      </w:pPr>
    </w:lvl>
    <w:lvl w:ilvl="7" w:tplc="04090019" w:tentative="1">
      <w:start w:val="1"/>
      <w:numFmt w:val="lowerLetter"/>
      <w:lvlText w:val="%8."/>
      <w:lvlJc w:val="left"/>
      <w:pPr>
        <w:ind w:left="7660" w:hanging="360"/>
      </w:pPr>
    </w:lvl>
    <w:lvl w:ilvl="8" w:tplc="0409001B" w:tentative="1">
      <w:start w:val="1"/>
      <w:numFmt w:val="lowerRoman"/>
      <w:lvlText w:val="%9."/>
      <w:lvlJc w:val="right"/>
      <w:pPr>
        <w:ind w:left="8380" w:hanging="180"/>
      </w:pPr>
    </w:lvl>
  </w:abstractNum>
  <w:abstractNum w:abstractNumId="7">
    <w:nsid w:val="65CA4287"/>
    <w:multiLevelType w:val="hybridMultilevel"/>
    <w:tmpl w:val="D98C4A1C"/>
    <w:lvl w:ilvl="0" w:tplc="0409000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340" w:hanging="360"/>
      </w:pPr>
    </w:lvl>
    <w:lvl w:ilvl="2" w:tplc="0409001B" w:tentative="1">
      <w:start w:val="1"/>
      <w:numFmt w:val="lowerRoman"/>
      <w:lvlText w:val="%3."/>
      <w:lvlJc w:val="right"/>
      <w:pPr>
        <w:ind w:left="4060" w:hanging="180"/>
      </w:pPr>
    </w:lvl>
    <w:lvl w:ilvl="3" w:tplc="0409000F" w:tentative="1">
      <w:start w:val="1"/>
      <w:numFmt w:val="decimal"/>
      <w:lvlText w:val="%4."/>
      <w:lvlJc w:val="left"/>
      <w:pPr>
        <w:ind w:left="4780" w:hanging="360"/>
      </w:pPr>
    </w:lvl>
    <w:lvl w:ilvl="4" w:tplc="04090019" w:tentative="1">
      <w:start w:val="1"/>
      <w:numFmt w:val="lowerLetter"/>
      <w:lvlText w:val="%5."/>
      <w:lvlJc w:val="left"/>
      <w:pPr>
        <w:ind w:left="5500" w:hanging="360"/>
      </w:pPr>
    </w:lvl>
    <w:lvl w:ilvl="5" w:tplc="0409001B" w:tentative="1">
      <w:start w:val="1"/>
      <w:numFmt w:val="lowerRoman"/>
      <w:lvlText w:val="%6."/>
      <w:lvlJc w:val="right"/>
      <w:pPr>
        <w:ind w:left="6220" w:hanging="180"/>
      </w:pPr>
    </w:lvl>
    <w:lvl w:ilvl="6" w:tplc="0409000F" w:tentative="1">
      <w:start w:val="1"/>
      <w:numFmt w:val="decimal"/>
      <w:lvlText w:val="%7."/>
      <w:lvlJc w:val="left"/>
      <w:pPr>
        <w:ind w:left="6940" w:hanging="360"/>
      </w:pPr>
    </w:lvl>
    <w:lvl w:ilvl="7" w:tplc="04090019" w:tentative="1">
      <w:start w:val="1"/>
      <w:numFmt w:val="lowerLetter"/>
      <w:lvlText w:val="%8."/>
      <w:lvlJc w:val="left"/>
      <w:pPr>
        <w:ind w:left="7660" w:hanging="360"/>
      </w:pPr>
    </w:lvl>
    <w:lvl w:ilvl="8" w:tplc="0409001B" w:tentative="1">
      <w:start w:val="1"/>
      <w:numFmt w:val="lowerRoman"/>
      <w:lvlText w:val="%9."/>
      <w:lvlJc w:val="right"/>
      <w:pPr>
        <w:ind w:left="8380" w:hanging="180"/>
      </w:pPr>
    </w:lvl>
  </w:abstractNum>
  <w:abstractNum w:abstractNumId="8">
    <w:nsid w:val="6CAF4BE6"/>
    <w:multiLevelType w:val="hybridMultilevel"/>
    <w:tmpl w:val="0AB64706"/>
    <w:lvl w:ilvl="0" w:tplc="0409000F">
      <w:start w:val="1"/>
      <w:numFmt w:val="decimal"/>
      <w:lvlText w:val="%1."/>
      <w:lvlJc w:val="left"/>
      <w:pPr>
        <w:ind w:left="2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7361B3"/>
    <w:multiLevelType w:val="hybridMultilevel"/>
    <w:tmpl w:val="D864F846"/>
    <w:lvl w:ilvl="0" w:tplc="2C66D4C2">
      <w:start w:val="1"/>
      <w:numFmt w:val="lowerLetter"/>
      <w:lvlText w:val="%1)"/>
      <w:lvlJc w:val="left"/>
      <w:pPr>
        <w:ind w:left="2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9"/>
  </w:num>
  <w:num w:numId="5">
    <w:abstractNumId w:val="8"/>
  </w:num>
  <w:num w:numId="6">
    <w:abstractNumId w:val="6"/>
  </w:num>
  <w:num w:numId="7">
    <w:abstractNumId w:val="7"/>
  </w:num>
  <w:num w:numId="8">
    <w:abstractNumId w:val="3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65E4A"/>
    <w:rsid w:val="00000FEB"/>
    <w:rsid w:val="000261BE"/>
    <w:rsid w:val="000516CA"/>
    <w:rsid w:val="0005787C"/>
    <w:rsid w:val="00066FF7"/>
    <w:rsid w:val="00074B36"/>
    <w:rsid w:val="00075586"/>
    <w:rsid w:val="00094A39"/>
    <w:rsid w:val="000C51B5"/>
    <w:rsid w:val="000E7EBF"/>
    <w:rsid w:val="000F1EC7"/>
    <w:rsid w:val="00144CF1"/>
    <w:rsid w:val="0015535B"/>
    <w:rsid w:val="001603BC"/>
    <w:rsid w:val="00163554"/>
    <w:rsid w:val="00164CE9"/>
    <w:rsid w:val="001874FD"/>
    <w:rsid w:val="001B13A0"/>
    <w:rsid w:val="001B61A7"/>
    <w:rsid w:val="001C1531"/>
    <w:rsid w:val="001E386A"/>
    <w:rsid w:val="00206D05"/>
    <w:rsid w:val="002452AD"/>
    <w:rsid w:val="00251E86"/>
    <w:rsid w:val="00277590"/>
    <w:rsid w:val="00290B54"/>
    <w:rsid w:val="002B393C"/>
    <w:rsid w:val="002C29FB"/>
    <w:rsid w:val="002C46B8"/>
    <w:rsid w:val="002E76D1"/>
    <w:rsid w:val="002F72B7"/>
    <w:rsid w:val="00300EC4"/>
    <w:rsid w:val="00305A8B"/>
    <w:rsid w:val="003268D4"/>
    <w:rsid w:val="00330FBA"/>
    <w:rsid w:val="003313FF"/>
    <w:rsid w:val="003674E3"/>
    <w:rsid w:val="003A13A2"/>
    <w:rsid w:val="003A7F09"/>
    <w:rsid w:val="003B46AC"/>
    <w:rsid w:val="003B5352"/>
    <w:rsid w:val="003F11BF"/>
    <w:rsid w:val="003F7161"/>
    <w:rsid w:val="0042062E"/>
    <w:rsid w:val="0044279B"/>
    <w:rsid w:val="00476A93"/>
    <w:rsid w:val="0048188B"/>
    <w:rsid w:val="00490A1E"/>
    <w:rsid w:val="00496B41"/>
    <w:rsid w:val="00497F5A"/>
    <w:rsid w:val="004B41EA"/>
    <w:rsid w:val="004B7D4E"/>
    <w:rsid w:val="004D7FEE"/>
    <w:rsid w:val="004F34D2"/>
    <w:rsid w:val="004F569A"/>
    <w:rsid w:val="0050587D"/>
    <w:rsid w:val="0051653F"/>
    <w:rsid w:val="00540296"/>
    <w:rsid w:val="00543376"/>
    <w:rsid w:val="0054455B"/>
    <w:rsid w:val="005508B4"/>
    <w:rsid w:val="00551C05"/>
    <w:rsid w:val="00592195"/>
    <w:rsid w:val="00595349"/>
    <w:rsid w:val="005B181C"/>
    <w:rsid w:val="005B55A7"/>
    <w:rsid w:val="005D1CC8"/>
    <w:rsid w:val="00602D24"/>
    <w:rsid w:val="00604810"/>
    <w:rsid w:val="00645675"/>
    <w:rsid w:val="006715AB"/>
    <w:rsid w:val="00682357"/>
    <w:rsid w:val="00690D80"/>
    <w:rsid w:val="006A5CF8"/>
    <w:rsid w:val="006B1457"/>
    <w:rsid w:val="006B3DFC"/>
    <w:rsid w:val="006B5E7C"/>
    <w:rsid w:val="006C7537"/>
    <w:rsid w:val="006D2397"/>
    <w:rsid w:val="006E41F3"/>
    <w:rsid w:val="006E5E11"/>
    <w:rsid w:val="00707AF1"/>
    <w:rsid w:val="0071587D"/>
    <w:rsid w:val="00720347"/>
    <w:rsid w:val="00721D7C"/>
    <w:rsid w:val="00725D97"/>
    <w:rsid w:val="00751BAB"/>
    <w:rsid w:val="0075211D"/>
    <w:rsid w:val="00755399"/>
    <w:rsid w:val="00763E05"/>
    <w:rsid w:val="007847C3"/>
    <w:rsid w:val="007A212E"/>
    <w:rsid w:val="007B1B0D"/>
    <w:rsid w:val="007D2889"/>
    <w:rsid w:val="007E47B4"/>
    <w:rsid w:val="00810819"/>
    <w:rsid w:val="00813135"/>
    <w:rsid w:val="00837143"/>
    <w:rsid w:val="00865E4A"/>
    <w:rsid w:val="008739EC"/>
    <w:rsid w:val="008772BE"/>
    <w:rsid w:val="008869AE"/>
    <w:rsid w:val="008915C3"/>
    <w:rsid w:val="008C4BC7"/>
    <w:rsid w:val="008D046F"/>
    <w:rsid w:val="008F1CB2"/>
    <w:rsid w:val="008F2D21"/>
    <w:rsid w:val="008F45C3"/>
    <w:rsid w:val="008F578D"/>
    <w:rsid w:val="00940ABC"/>
    <w:rsid w:val="00963BDC"/>
    <w:rsid w:val="0096526C"/>
    <w:rsid w:val="009A0512"/>
    <w:rsid w:val="009A5D55"/>
    <w:rsid w:val="009A62E2"/>
    <w:rsid w:val="009B214B"/>
    <w:rsid w:val="009B485E"/>
    <w:rsid w:val="009C51A2"/>
    <w:rsid w:val="009D65E8"/>
    <w:rsid w:val="009F2492"/>
    <w:rsid w:val="00A013E1"/>
    <w:rsid w:val="00A4084F"/>
    <w:rsid w:val="00A46311"/>
    <w:rsid w:val="00A75F26"/>
    <w:rsid w:val="00A761D9"/>
    <w:rsid w:val="00A8567D"/>
    <w:rsid w:val="00A87031"/>
    <w:rsid w:val="00A87F60"/>
    <w:rsid w:val="00A91C3D"/>
    <w:rsid w:val="00AA0E30"/>
    <w:rsid w:val="00AB1E76"/>
    <w:rsid w:val="00AB4A2F"/>
    <w:rsid w:val="00AC4A14"/>
    <w:rsid w:val="00AC5420"/>
    <w:rsid w:val="00B0006F"/>
    <w:rsid w:val="00B03340"/>
    <w:rsid w:val="00B03F17"/>
    <w:rsid w:val="00B066B5"/>
    <w:rsid w:val="00B26102"/>
    <w:rsid w:val="00B7503B"/>
    <w:rsid w:val="00BB4CE2"/>
    <w:rsid w:val="00BE02FD"/>
    <w:rsid w:val="00C14C3B"/>
    <w:rsid w:val="00C154D5"/>
    <w:rsid w:val="00C34204"/>
    <w:rsid w:val="00C62EB6"/>
    <w:rsid w:val="00C82798"/>
    <w:rsid w:val="00CA66FD"/>
    <w:rsid w:val="00CB1A13"/>
    <w:rsid w:val="00CD7BF9"/>
    <w:rsid w:val="00D139EB"/>
    <w:rsid w:val="00D16ADB"/>
    <w:rsid w:val="00D25F03"/>
    <w:rsid w:val="00D3488D"/>
    <w:rsid w:val="00DA2877"/>
    <w:rsid w:val="00DB6EFE"/>
    <w:rsid w:val="00DC0497"/>
    <w:rsid w:val="00DE25BB"/>
    <w:rsid w:val="00E124B1"/>
    <w:rsid w:val="00E92CC9"/>
    <w:rsid w:val="00E961C9"/>
    <w:rsid w:val="00EC49E0"/>
    <w:rsid w:val="00F74F70"/>
    <w:rsid w:val="00F915B9"/>
    <w:rsid w:val="00FA4944"/>
    <w:rsid w:val="00FF0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1603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03BC"/>
  </w:style>
  <w:style w:type="paragraph" w:styleId="Footer">
    <w:name w:val="footer"/>
    <w:basedOn w:val="Normal"/>
    <w:link w:val="FooterChar"/>
    <w:uiPriority w:val="99"/>
    <w:unhideWhenUsed/>
    <w:rsid w:val="001603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03BC"/>
  </w:style>
  <w:style w:type="paragraph" w:styleId="NoSpacing">
    <w:name w:val="No Spacing"/>
    <w:uiPriority w:val="1"/>
    <w:qFormat/>
    <w:rsid w:val="00B03340"/>
  </w:style>
  <w:style w:type="paragraph" w:styleId="ListParagraph">
    <w:name w:val="List Paragraph"/>
    <w:basedOn w:val="Normal"/>
    <w:uiPriority w:val="34"/>
    <w:qFormat/>
    <w:rsid w:val="00725D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03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3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1603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03BC"/>
  </w:style>
  <w:style w:type="paragraph" w:styleId="Footer">
    <w:name w:val="footer"/>
    <w:basedOn w:val="Normal"/>
    <w:link w:val="FooterChar"/>
    <w:uiPriority w:val="99"/>
    <w:unhideWhenUsed/>
    <w:rsid w:val="001603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03BC"/>
  </w:style>
  <w:style w:type="paragraph" w:styleId="NoSpacing">
    <w:name w:val="No Spacing"/>
    <w:uiPriority w:val="1"/>
    <w:qFormat/>
    <w:rsid w:val="00B03340"/>
  </w:style>
  <w:style w:type="paragraph" w:styleId="ListParagraph">
    <w:name w:val="List Paragraph"/>
    <w:basedOn w:val="Normal"/>
    <w:uiPriority w:val="34"/>
    <w:qFormat/>
    <w:rsid w:val="00725D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03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3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prasindh.gov.pk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/spprarules2010.php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56A66-F9CA-4E31-9FE6-32CA6DF07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6090</Words>
  <Characters>34716</Characters>
  <Application>Microsoft Office Word</Application>
  <DocSecurity>0</DocSecurity>
  <Lines>289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Irshad</dc:creator>
  <cp:lastModifiedBy>Accounts</cp:lastModifiedBy>
  <cp:revision>136</cp:revision>
  <cp:lastPrinted>2017-04-28T10:10:00Z</cp:lastPrinted>
  <dcterms:created xsi:type="dcterms:W3CDTF">2016-02-11T12:44:00Z</dcterms:created>
  <dcterms:modified xsi:type="dcterms:W3CDTF">2017-04-28T10:15:00Z</dcterms:modified>
</cp:coreProperties>
</file>