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2A" w:rsidRDefault="002D195D">
      <w:pPr>
        <w:spacing w:line="200" w:lineRule="exact"/>
      </w:pPr>
      <w:r>
        <w:pict>
          <v:group id="_x0000_s1104" style="position:absolute;margin-left:70.1pt;margin-top:57.4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>
        <w:rPr>
          <w:b/>
          <w:i/>
          <w:spacing w:val="-13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sting</w:t>
      </w:r>
      <w:r>
        <w:rPr>
          <w:b/>
          <w:i/>
          <w:spacing w:val="-8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up</w:t>
      </w:r>
      <w:r>
        <w:rPr>
          <w:b/>
          <w:i/>
          <w:spacing w:val="-1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to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Rs</w:t>
      </w:r>
      <w:r>
        <w:rPr>
          <w:b/>
          <w:i/>
          <w:spacing w:val="-3"/>
          <w:position w:val="-1"/>
          <w:sz w:val="32"/>
          <w:szCs w:val="32"/>
        </w:rPr>
        <w:t xml:space="preserve"> </w:t>
      </w:r>
      <w:r>
        <w:rPr>
          <w:b/>
          <w:i/>
          <w:spacing w:val="1"/>
          <w:position w:val="-1"/>
          <w:sz w:val="32"/>
          <w:szCs w:val="32"/>
        </w:rPr>
        <w:t>2</w:t>
      </w:r>
      <w:r>
        <w:rPr>
          <w:b/>
          <w:i/>
          <w:position w:val="-1"/>
          <w:sz w:val="32"/>
          <w:szCs w:val="32"/>
        </w:rPr>
        <w:t>.5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MIL</w:t>
      </w:r>
      <w:r>
        <w:rPr>
          <w:b/>
          <w:i/>
          <w:spacing w:val="-1"/>
          <w:position w:val="-1"/>
          <w:sz w:val="32"/>
          <w:szCs w:val="32"/>
        </w:rPr>
        <w:t>L</w:t>
      </w:r>
      <w:r>
        <w:rPr>
          <w:b/>
          <w:i/>
          <w:spacing w:val="3"/>
          <w:position w:val="-1"/>
          <w:sz w:val="32"/>
          <w:szCs w:val="32"/>
        </w:rPr>
        <w:t>I</w:t>
      </w:r>
      <w:r>
        <w:rPr>
          <w:b/>
          <w:i/>
          <w:position w:val="-1"/>
          <w:sz w:val="32"/>
          <w:szCs w:val="32"/>
        </w:rPr>
        <w:t>ON)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 w:rsidP="005B4707">
      <w:pPr>
        <w:spacing w:line="200" w:lineRule="exact"/>
        <w:jc w:val="center"/>
      </w:pPr>
    </w:p>
    <w:p w:rsidR="0035142A" w:rsidRDefault="002D195D">
      <w:pPr>
        <w:spacing w:line="20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9.4pt;margin-top:9.35pt;width:428.9pt;height:87.8pt;z-index:251664896" fillcolor="#e5b8b7 [1301]">
            <v:textbox style="mso-next-textbox:#_x0000_s1145">
              <w:txbxContent>
                <w:p w:rsidR="00F16267" w:rsidRPr="0001654F" w:rsidRDefault="00F16267" w:rsidP="002C0028">
                  <w:pPr>
                    <w:jc w:val="center"/>
                  </w:pPr>
                </w:p>
              </w:txbxContent>
            </v:textbox>
          </v:shape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Pr="008B50A9" w:rsidRDefault="008B50A9" w:rsidP="005B4707">
      <w:pPr>
        <w:spacing w:before="28" w:line="320" w:lineRule="exact"/>
        <w:ind w:left="100" w:right="69" w:firstLine="720"/>
        <w:jc w:val="center"/>
        <w:rPr>
          <w:rFonts w:ascii="Arial Black" w:hAnsi="Arial Black"/>
          <w:b/>
          <w:sz w:val="28"/>
          <w:szCs w:val="28"/>
        </w:rPr>
      </w:pPr>
      <w:r w:rsidRPr="008B50A9">
        <w:rPr>
          <w:rFonts w:ascii="Arial Black" w:hAnsi="Arial Black"/>
          <w:b/>
          <w:sz w:val="28"/>
          <w:szCs w:val="28"/>
        </w:rPr>
        <w:t>KANDHKOT DIVISION @ GARHI HASSAN SARKI</w:t>
      </w: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35142A" w:rsidRDefault="005D0D41" w:rsidP="005B4707">
      <w:pPr>
        <w:spacing w:before="28" w:line="320" w:lineRule="exact"/>
        <w:ind w:left="100" w:right="69" w:firstLine="720"/>
        <w:jc w:val="center"/>
        <w:rPr>
          <w:sz w:val="28"/>
          <w:szCs w:val="28"/>
        </w:rPr>
        <w:sectPr w:rsidR="0035142A">
          <w:pgSz w:w="12240" w:h="15840"/>
          <w:pgMar w:top="1480" w:right="1320" w:bottom="280" w:left="1340" w:header="720" w:footer="720" w:gutter="0"/>
          <w:cols w:space="720"/>
        </w:sectPr>
      </w:pPr>
      <w:r>
        <w:rPr>
          <w:b/>
          <w:i/>
          <w:sz w:val="28"/>
          <w:szCs w:val="28"/>
        </w:rPr>
        <w:t>S</w:t>
      </w:r>
      <w:r>
        <w:rPr>
          <w:b/>
          <w:i/>
          <w:spacing w:val="1"/>
          <w:sz w:val="28"/>
          <w:szCs w:val="28"/>
        </w:rPr>
        <w:t>ta</w:t>
      </w:r>
      <w:r>
        <w:rPr>
          <w:b/>
          <w:i/>
          <w:spacing w:val="-3"/>
          <w:sz w:val="28"/>
          <w:szCs w:val="28"/>
        </w:rPr>
        <w:t>n</w:t>
      </w:r>
      <w:r>
        <w:rPr>
          <w:b/>
          <w:i/>
          <w:spacing w:val="-1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a</w:t>
      </w:r>
      <w:r>
        <w:rPr>
          <w:b/>
          <w:i/>
          <w:spacing w:val="-1"/>
          <w:sz w:val="28"/>
          <w:szCs w:val="28"/>
        </w:rPr>
        <w:t>r</w:t>
      </w:r>
      <w:r>
        <w:rPr>
          <w:b/>
          <w:i/>
          <w:sz w:val="28"/>
          <w:szCs w:val="28"/>
        </w:rPr>
        <w:t>d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B</w:t>
      </w:r>
      <w:r>
        <w:rPr>
          <w:b/>
          <w:i/>
          <w:spacing w:val="-1"/>
          <w:sz w:val="28"/>
          <w:szCs w:val="28"/>
        </w:rPr>
        <w:t>id</w:t>
      </w:r>
      <w:r>
        <w:rPr>
          <w:b/>
          <w:i/>
          <w:spacing w:val="1"/>
          <w:sz w:val="28"/>
          <w:szCs w:val="28"/>
        </w:rPr>
        <w:t>d</w:t>
      </w:r>
      <w:r>
        <w:rPr>
          <w:b/>
          <w:i/>
          <w:spacing w:val="-1"/>
          <w:sz w:val="28"/>
          <w:szCs w:val="28"/>
        </w:rPr>
        <w:t>i</w:t>
      </w:r>
      <w:r>
        <w:rPr>
          <w:b/>
          <w:i/>
          <w:sz w:val="28"/>
          <w:szCs w:val="28"/>
        </w:rPr>
        <w:t>ng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pacing w:val="-4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o</w:t>
      </w:r>
      <w:r>
        <w:rPr>
          <w:b/>
          <w:i/>
          <w:sz w:val="28"/>
          <w:szCs w:val="28"/>
        </w:rPr>
        <w:t>c</w:t>
      </w:r>
      <w:r>
        <w:rPr>
          <w:b/>
          <w:i/>
          <w:spacing w:val="-5"/>
          <w:sz w:val="28"/>
          <w:szCs w:val="28"/>
        </w:rPr>
        <w:t>u</w:t>
      </w:r>
      <w:r>
        <w:rPr>
          <w:b/>
          <w:i/>
          <w:spacing w:val="4"/>
          <w:sz w:val="28"/>
          <w:szCs w:val="28"/>
        </w:rPr>
        <w:t>m</w:t>
      </w:r>
      <w:r>
        <w:rPr>
          <w:b/>
          <w:i/>
          <w:spacing w:val="-2"/>
          <w:sz w:val="28"/>
          <w:szCs w:val="28"/>
        </w:rPr>
        <w:t>e</w:t>
      </w:r>
      <w:r>
        <w:rPr>
          <w:b/>
          <w:i/>
          <w:sz w:val="28"/>
          <w:szCs w:val="28"/>
        </w:rPr>
        <w:t>nt</w:t>
      </w:r>
      <w:r>
        <w:rPr>
          <w:b/>
          <w:i/>
          <w:spacing w:val="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in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 as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4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od</w:t>
      </w:r>
      <w:r>
        <w:rPr>
          <w:sz w:val="28"/>
          <w:szCs w:val="28"/>
        </w:rPr>
        <w:t>el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d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z w:val="28"/>
          <w:szCs w:val="28"/>
        </w:rPr>
        <w:t>re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ts (Perc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R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/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ni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p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s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2"/>
          <w:sz w:val="28"/>
          <w:szCs w:val="28"/>
        </w:rPr>
        <w:t xml:space="preserve"> B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Q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)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4"/>
          <w:sz w:val="28"/>
          <w:szCs w:val="28"/>
        </w:rPr>
        <w:t>y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es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ra</w:t>
      </w:r>
      <w:r>
        <w:rPr>
          <w:spacing w:val="-2"/>
          <w:sz w:val="28"/>
          <w:szCs w:val="28"/>
        </w:rPr>
        <w:t>c</w:t>
      </w:r>
      <w:r>
        <w:rPr>
          <w:spacing w:val="5"/>
          <w:sz w:val="28"/>
          <w:szCs w:val="28"/>
        </w:rPr>
        <w:t>t</w:t>
      </w:r>
      <w:r>
        <w:rPr>
          <w:sz w:val="28"/>
          <w:szCs w:val="28"/>
        </w:rPr>
        <w:t xml:space="preserve">.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text re</w:t>
      </w:r>
      <w:r>
        <w:rPr>
          <w:spacing w:val="-2"/>
          <w:sz w:val="28"/>
          <w:szCs w:val="28"/>
        </w:rPr>
        <w:t>f</w:t>
      </w:r>
      <w:r>
        <w:rPr>
          <w:sz w:val="28"/>
          <w:szCs w:val="28"/>
        </w:rPr>
        <w:t>ers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ad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4"/>
          <w:sz w:val="28"/>
          <w:szCs w:val="28"/>
        </w:rPr>
        <w:t>t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nt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ac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0" w:line="220" w:lineRule="exact"/>
        <w:rPr>
          <w:sz w:val="22"/>
          <w:szCs w:val="22"/>
        </w:rPr>
      </w:pPr>
    </w:p>
    <w:p w:rsidR="0035142A" w:rsidRDefault="005D0D41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35142A" w:rsidRDefault="005D0D41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  <w:sectPr w:rsidR="003514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35142A" w:rsidRDefault="0035142A">
      <w:pPr>
        <w:spacing w:before="15" w:line="280" w:lineRule="exact"/>
        <w:rPr>
          <w:sz w:val="28"/>
          <w:szCs w:val="28"/>
        </w:rPr>
      </w:pPr>
    </w:p>
    <w:p w:rsidR="0035142A" w:rsidRDefault="005D0D41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 w:rsidP="00041C2F">
      <w:pPr>
        <w:ind w:left="1320" w:right="222" w:hanging="720"/>
        <w:jc w:val="both"/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  <w:r w:rsidR="00041C2F">
        <w:t xml:space="preserve"> </w:t>
      </w:r>
    </w:p>
    <w:p w:rsidR="0035142A" w:rsidRDefault="0035142A">
      <w:pPr>
        <w:spacing w:line="200" w:lineRule="exact"/>
      </w:pPr>
    </w:p>
    <w:p w:rsidR="0035142A" w:rsidRDefault="0035142A">
      <w:pPr>
        <w:spacing w:before="13" w:line="220" w:lineRule="exact"/>
        <w:rPr>
          <w:sz w:val="22"/>
          <w:szCs w:val="22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35142A" w:rsidRDefault="005D0D41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Default="005D0D41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2D125B" w:rsidRDefault="002D195D">
      <w:pPr>
        <w:spacing w:line="280" w:lineRule="exact"/>
        <w:ind w:left="240"/>
        <w:rPr>
          <w:b/>
          <w:position w:val="-1"/>
          <w:sz w:val="26"/>
          <w:szCs w:val="26"/>
        </w:rPr>
      </w:pPr>
      <w:r w:rsidRPr="002D195D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(a).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Proc</w:t>
      </w:r>
      <w:r w:rsidR="005D0D41">
        <w:rPr>
          <w:b/>
          <w:spacing w:val="2"/>
          <w:position w:val="-1"/>
          <w:sz w:val="26"/>
          <w:szCs w:val="26"/>
        </w:rPr>
        <w:t>u</w:t>
      </w:r>
      <w:r w:rsidR="005D0D41">
        <w:rPr>
          <w:b/>
          <w:position w:val="-1"/>
          <w:sz w:val="26"/>
          <w:szCs w:val="26"/>
        </w:rPr>
        <w:t>ri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position w:val="-1"/>
          <w:sz w:val="26"/>
          <w:szCs w:val="26"/>
        </w:rPr>
        <w:t>g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Agency</w:t>
      </w:r>
      <w:r w:rsidR="00041C2F">
        <w:rPr>
          <w:b/>
          <w:position w:val="-1"/>
          <w:sz w:val="26"/>
          <w:szCs w:val="26"/>
        </w:rPr>
        <w:t xml:space="preserve">  :   Executive Engineer </w:t>
      </w:r>
      <w:r w:rsidR="002D125B">
        <w:rPr>
          <w:b/>
          <w:position w:val="-1"/>
          <w:sz w:val="26"/>
          <w:szCs w:val="26"/>
        </w:rPr>
        <w:t xml:space="preserve">Kandhkot </w:t>
      </w:r>
      <w:r w:rsidR="00041C2F">
        <w:rPr>
          <w:b/>
          <w:position w:val="-1"/>
          <w:sz w:val="26"/>
          <w:szCs w:val="26"/>
        </w:rPr>
        <w:t xml:space="preserve">Division </w:t>
      </w:r>
      <w:r w:rsidR="002D125B">
        <w:rPr>
          <w:b/>
          <w:position w:val="-1"/>
          <w:sz w:val="26"/>
          <w:szCs w:val="26"/>
        </w:rPr>
        <w:t xml:space="preserve">@ </w:t>
      </w:r>
    </w:p>
    <w:p w:rsidR="0035142A" w:rsidRDefault="002D125B">
      <w:pPr>
        <w:spacing w:line="280" w:lineRule="exact"/>
        <w:ind w:left="240"/>
        <w:rPr>
          <w:sz w:val="26"/>
          <w:szCs w:val="26"/>
        </w:rPr>
      </w:pP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</w:r>
      <w:r>
        <w:rPr>
          <w:b/>
          <w:position w:val="-1"/>
          <w:sz w:val="26"/>
          <w:szCs w:val="26"/>
        </w:rPr>
        <w:tab/>
        <w:t xml:space="preserve">       Garhi Hassan Sarki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1F240D" w:rsidRDefault="002D195D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  <w:r w:rsidRPr="002D195D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(b).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Brief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Descript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on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Works      </w:t>
      </w:r>
      <w:r w:rsidR="00041C2F">
        <w:rPr>
          <w:b/>
          <w:position w:val="-1"/>
          <w:sz w:val="26"/>
          <w:szCs w:val="26"/>
        </w:rPr>
        <w:tab/>
      </w:r>
    </w:p>
    <w:p w:rsidR="001F240D" w:rsidRDefault="001F240D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1F240D" w:rsidRDefault="001F240D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1F240D" w:rsidRDefault="001F240D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35142A" w:rsidRDefault="005D0D41" w:rsidP="00041C2F">
      <w:pPr>
        <w:spacing w:before="26" w:line="280" w:lineRule="exact"/>
        <w:ind w:left="240"/>
        <w:rPr>
          <w:sz w:val="28"/>
          <w:szCs w:val="28"/>
        </w:rPr>
      </w:pPr>
      <w:r>
        <w:rPr>
          <w:b/>
          <w:position w:val="-1"/>
          <w:sz w:val="26"/>
          <w:szCs w:val="26"/>
        </w:rPr>
        <w:t xml:space="preserve">                                                                            </w:t>
      </w:r>
      <w:r>
        <w:rPr>
          <w:b/>
          <w:spacing w:val="6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_</w:t>
      </w:r>
    </w:p>
    <w:p w:rsidR="0035142A" w:rsidRDefault="002D195D">
      <w:pPr>
        <w:spacing w:before="26" w:line="280" w:lineRule="exact"/>
        <w:ind w:left="240"/>
        <w:rPr>
          <w:sz w:val="26"/>
          <w:szCs w:val="26"/>
        </w:rPr>
      </w:pPr>
      <w:r w:rsidRPr="002D195D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(c).Procur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ng</w:t>
      </w:r>
      <w:r w:rsidR="005D0D41">
        <w:rPr>
          <w:b/>
          <w:spacing w:val="-1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’s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addres</w:t>
      </w:r>
      <w:r w:rsidR="005D0D41">
        <w:rPr>
          <w:b/>
          <w:spacing w:val="1"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2D195D">
      <w:pPr>
        <w:spacing w:before="26" w:line="280" w:lineRule="exact"/>
        <w:ind w:left="240"/>
        <w:rPr>
          <w:sz w:val="26"/>
          <w:szCs w:val="26"/>
        </w:rPr>
      </w:pPr>
      <w:r w:rsidRPr="002D195D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(d).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Est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mated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C</w:t>
      </w:r>
      <w:r w:rsidR="005D0D41">
        <w:rPr>
          <w:b/>
          <w:position w:val="-1"/>
          <w:sz w:val="26"/>
          <w:szCs w:val="26"/>
        </w:rPr>
        <w:t>ost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position w:val="-1"/>
          <w:sz w:val="26"/>
          <w:szCs w:val="26"/>
        </w:rPr>
        <w:t>_</w:t>
      </w:r>
      <w:r w:rsidR="00041C2F" w:rsidRPr="00041C2F">
        <w:rPr>
          <w:b/>
          <w:position w:val="-1"/>
          <w:sz w:val="26"/>
          <w:szCs w:val="26"/>
        </w:rPr>
        <w:t xml:space="preserve">Rs. </w:t>
      </w:r>
      <w:r w:rsidR="001E710F">
        <w:rPr>
          <w:b/>
          <w:position w:val="-1"/>
          <w:sz w:val="26"/>
          <w:szCs w:val="26"/>
        </w:rPr>
        <w:t xml:space="preserve">                 </w:t>
      </w:r>
      <w:r w:rsidR="0076698C">
        <w:rPr>
          <w:b/>
          <w:position w:val="-1"/>
          <w:sz w:val="26"/>
          <w:szCs w:val="26"/>
        </w:rPr>
        <w:t>Millions.</w:t>
      </w:r>
    </w:p>
    <w:p w:rsidR="0035142A" w:rsidRDefault="00041C2F">
      <w:pPr>
        <w:spacing w:before="7" w:line="200" w:lineRule="exact"/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tab/>
      </w:r>
    </w:p>
    <w:p w:rsidR="0035142A" w:rsidRDefault="002D195D" w:rsidP="00041C2F">
      <w:pPr>
        <w:spacing w:before="26" w:line="280" w:lineRule="exact"/>
        <w:ind w:left="240" w:right="-1826"/>
        <w:rPr>
          <w:sz w:val="26"/>
          <w:szCs w:val="26"/>
        </w:rPr>
      </w:pPr>
      <w:r w:rsidRPr="002D195D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(e).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unt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of 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position w:val="-1"/>
          <w:sz w:val="26"/>
          <w:szCs w:val="26"/>
        </w:rPr>
        <w:t>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spacing w:val="3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        </w:t>
      </w:r>
      <w:r w:rsidR="001E710F">
        <w:rPr>
          <w:b/>
          <w:position w:val="-1"/>
          <w:sz w:val="26"/>
          <w:szCs w:val="26"/>
        </w:rPr>
        <w:t xml:space="preserve">     </w:t>
      </w:r>
      <w:r w:rsidR="00041C2F">
        <w:rPr>
          <w:b/>
          <w:position w:val="-1"/>
          <w:sz w:val="26"/>
          <w:szCs w:val="26"/>
        </w:rPr>
        <w:t xml:space="preserve">%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484" w:space="3315"/>
            <w:col w:w="3061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35142A" w:rsidRDefault="0035142A">
      <w:pPr>
        <w:spacing w:before="1" w:line="280" w:lineRule="exact"/>
        <w:rPr>
          <w:sz w:val="28"/>
          <w:szCs w:val="28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2D195D" w:rsidP="00041C2F">
      <w:pPr>
        <w:spacing w:before="26" w:line="280" w:lineRule="exact"/>
        <w:ind w:left="240" w:right="-1482"/>
        <w:rPr>
          <w:sz w:val="26"/>
          <w:szCs w:val="26"/>
        </w:rPr>
      </w:pPr>
      <w:r w:rsidRPr="002D195D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(f).Period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Val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(da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s):-</w:t>
      </w:r>
      <w:r w:rsidR="00041C2F">
        <w:rPr>
          <w:b/>
          <w:position w:val="-1"/>
          <w:sz w:val="26"/>
          <w:szCs w:val="26"/>
        </w:rPr>
        <w:t xml:space="preserve"> </w:t>
      </w:r>
      <w:r w:rsidR="001E710F">
        <w:rPr>
          <w:b/>
          <w:position w:val="-1"/>
          <w:sz w:val="26"/>
          <w:szCs w:val="26"/>
        </w:rPr>
        <w:t xml:space="preserve">    </w:t>
      </w:r>
      <w:r w:rsidR="00041C2F">
        <w:rPr>
          <w:b/>
          <w:position w:val="-1"/>
          <w:sz w:val="26"/>
          <w:szCs w:val="26"/>
        </w:rPr>
        <w:t xml:space="preserve"> Days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918" w:space="1817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35142A" w:rsidRDefault="0035142A">
      <w:pPr>
        <w:spacing w:before="6" w:line="280" w:lineRule="exact"/>
        <w:rPr>
          <w:sz w:val="28"/>
          <w:szCs w:val="28"/>
        </w:rPr>
      </w:pPr>
    </w:p>
    <w:p w:rsidR="0035142A" w:rsidRDefault="002D195D">
      <w:pPr>
        <w:spacing w:before="26" w:line="280" w:lineRule="exact"/>
        <w:ind w:left="240"/>
        <w:rPr>
          <w:sz w:val="26"/>
          <w:szCs w:val="26"/>
        </w:rPr>
      </w:pPr>
      <w:r w:rsidRPr="002D195D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(g).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Securit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041C2F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Depo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it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b/>
          <w:spacing w:val="2"/>
          <w:position w:val="-1"/>
          <w:sz w:val="26"/>
          <w:szCs w:val="26"/>
        </w:rPr>
        <w:t>(</w:t>
      </w:r>
      <w:r w:rsidR="005D0D41">
        <w:rPr>
          <w:b/>
          <w:position w:val="-1"/>
          <w:sz w:val="26"/>
          <w:szCs w:val="26"/>
        </w:rPr>
        <w:t>includi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spacing w:val="1"/>
          <w:position w:val="-1"/>
          <w:sz w:val="26"/>
          <w:szCs w:val="26"/>
        </w:rPr>
        <w:t>g</w:t>
      </w:r>
      <w:r w:rsidR="00041C2F">
        <w:rPr>
          <w:b/>
          <w:spacing w:val="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3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):-</w:t>
      </w:r>
      <w:r w:rsidR="00041C2F">
        <w:rPr>
          <w:b/>
          <w:position w:val="-1"/>
          <w:sz w:val="26"/>
          <w:szCs w:val="26"/>
        </w:rPr>
        <w:t xml:space="preserve"> </w:t>
      </w:r>
      <w:r w:rsidR="001E710F">
        <w:rPr>
          <w:b/>
          <w:position w:val="-1"/>
          <w:sz w:val="26"/>
          <w:szCs w:val="26"/>
        </w:rPr>
        <w:t xml:space="preserve">   </w:t>
      </w:r>
      <w:r w:rsidR="00041C2F">
        <w:rPr>
          <w:b/>
          <w:position w:val="-1"/>
          <w:sz w:val="26"/>
          <w:szCs w:val="26"/>
        </w:rPr>
        <w:t xml:space="preserve"> %</w:t>
      </w:r>
    </w:p>
    <w:p w:rsidR="0035142A" w:rsidRDefault="0035142A">
      <w:pPr>
        <w:spacing w:before="11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2D195D">
      <w:pPr>
        <w:spacing w:line="280" w:lineRule="exact"/>
        <w:ind w:left="240"/>
        <w:rPr>
          <w:sz w:val="26"/>
          <w:szCs w:val="26"/>
        </w:rPr>
      </w:pPr>
      <w:r w:rsidRPr="002D195D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(h).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Percen</w:t>
      </w:r>
      <w:r w:rsidR="005D0D41">
        <w:rPr>
          <w:b/>
          <w:spacing w:val="3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age,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if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,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to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be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ducted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bills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</w:t>
      </w: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2D195D">
      <w:pPr>
        <w:spacing w:before="26" w:line="280" w:lineRule="exact"/>
        <w:ind w:left="240"/>
        <w:rPr>
          <w:sz w:val="26"/>
          <w:szCs w:val="26"/>
        </w:rPr>
      </w:pPr>
      <w:r w:rsidRPr="002D195D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(i).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Deadl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ne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u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ssion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Bids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along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ith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6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2D195D">
      <w:pPr>
        <w:spacing w:before="26" w:line="280" w:lineRule="exact"/>
        <w:ind w:left="240"/>
        <w:rPr>
          <w:sz w:val="26"/>
          <w:szCs w:val="26"/>
        </w:rPr>
      </w:pPr>
      <w:r w:rsidRPr="002D195D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(j).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Venue,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e,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and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Date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Op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ning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2D195D">
      <w:pPr>
        <w:spacing w:before="26" w:line="280" w:lineRule="exact"/>
        <w:ind w:left="240"/>
        <w:rPr>
          <w:sz w:val="26"/>
          <w:szCs w:val="26"/>
        </w:rPr>
      </w:pPr>
      <w:r w:rsidRPr="002D195D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(k).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mple</w:t>
      </w:r>
      <w:r w:rsidR="005D0D41">
        <w:rPr>
          <w:b/>
          <w:spacing w:val="2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ion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spacing w:val="5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ritten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ord</w:t>
      </w:r>
      <w:r w:rsidR="005D0D41">
        <w:rPr>
          <w:b/>
          <w:spacing w:val="3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 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nce: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-                                    </w:t>
      </w:r>
      <w:r w:rsidR="005D0D41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_</w:t>
      </w:r>
    </w:p>
    <w:p w:rsidR="0035142A" w:rsidRDefault="0035142A">
      <w:pPr>
        <w:spacing w:before="11" w:line="26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2D195D">
      <w:pPr>
        <w:spacing w:before="26" w:line="280" w:lineRule="exact"/>
        <w:ind w:left="240" w:right="-59"/>
        <w:rPr>
          <w:sz w:val="26"/>
          <w:szCs w:val="26"/>
        </w:rPr>
      </w:pPr>
      <w:r w:rsidRPr="002D195D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(L).Liqu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3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s:-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5D0D41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spacing w:line="719" w:lineRule="auto"/>
        <w:ind w:left="1894" w:right="1873" w:hanging="1654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 w:rsidR="00D07083">
        <w:rPr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igures) 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35142A" w:rsidRDefault="0035142A">
      <w:pPr>
        <w:spacing w:before="12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 w:rsidR="00E1516E">
        <w:rPr>
          <w:spacing w:val="-1"/>
          <w:sz w:val="26"/>
          <w:szCs w:val="26"/>
        </w:rPr>
        <w:t>’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35142A" w:rsidRDefault="0035142A">
      <w:pPr>
        <w:spacing w:before="16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2"/>
        </w:numPr>
        <w:tabs>
          <w:tab w:val="left" w:pos="960"/>
        </w:tabs>
        <w:spacing w:line="280" w:lineRule="exact"/>
        <w:ind w:right="211"/>
        <w:rPr>
          <w:sz w:val="26"/>
          <w:szCs w:val="26"/>
        </w:rPr>
      </w:pPr>
      <w:r w:rsidRPr="00E1516E">
        <w:rPr>
          <w:sz w:val="26"/>
          <w:szCs w:val="26"/>
        </w:rPr>
        <w:t>Procuring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gen</w:t>
      </w:r>
      <w:r w:rsidRPr="00E1516E">
        <w:rPr>
          <w:spacing w:val="5"/>
          <w:sz w:val="26"/>
          <w:szCs w:val="26"/>
        </w:rPr>
        <w:t>c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cutive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Engi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eer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erminate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ontract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ollowing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xits:-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E1516E">
        <w:rPr>
          <w:sz w:val="26"/>
          <w:szCs w:val="26"/>
        </w:rPr>
        <w:t>contractor</w:t>
      </w:r>
      <w:r w:rsidRPr="00E1516E">
        <w:rPr>
          <w:spacing w:val="-12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uses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b</w:t>
      </w:r>
      <w:r w:rsidRPr="00E1516E">
        <w:rPr>
          <w:spacing w:val="2"/>
          <w:sz w:val="26"/>
          <w:szCs w:val="26"/>
        </w:rPr>
        <w:t>re</w:t>
      </w:r>
      <w:r w:rsidRPr="00E1516E">
        <w:rPr>
          <w:sz w:val="26"/>
          <w:szCs w:val="26"/>
        </w:rPr>
        <w:t>ach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ause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Contract;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35142A" w:rsidRDefault="005D0D41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35142A" w:rsidRDefault="0035142A">
      <w:pPr>
        <w:spacing w:before="20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35142A" w:rsidRDefault="0035142A">
      <w:pPr>
        <w:spacing w:line="200" w:lineRule="exact"/>
      </w:pPr>
    </w:p>
    <w:p w:rsidR="0035142A" w:rsidRDefault="0035142A">
      <w:pPr>
        <w:spacing w:before="15" w:line="200" w:lineRule="exact"/>
      </w:pPr>
    </w:p>
    <w:p w:rsidR="0035142A" w:rsidRPr="00E1516E" w:rsidRDefault="005D0D41" w:rsidP="00E1516E">
      <w:pPr>
        <w:pStyle w:val="ListParagraph"/>
        <w:numPr>
          <w:ilvl w:val="0"/>
          <w:numId w:val="4"/>
        </w:numPr>
        <w:ind w:right="215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to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</w:t>
      </w:r>
      <w:r w:rsidRPr="00E1516E">
        <w:rPr>
          <w:spacing w:val="-2"/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eit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3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z w:val="26"/>
          <w:szCs w:val="26"/>
        </w:rPr>
        <w:t>avail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ble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exc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>pt</w:t>
      </w:r>
      <w:r w:rsidRPr="00E1516E">
        <w:rPr>
          <w:spacing w:val="29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conditions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mention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d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z w:val="26"/>
          <w:szCs w:val="26"/>
        </w:rPr>
        <w:t>A (iii)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(iv)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above;</w:t>
      </w:r>
    </w:p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5D0D41">
      <w:pPr>
        <w:ind w:left="960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E1516E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In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event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 xml:space="preserve">y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above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cours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 xml:space="preserve">s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being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ad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 xml:space="preserve">pted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 xml:space="preserve">y 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 xml:space="preserve">he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Executive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35142A" w:rsidRDefault="0035142A">
      <w:pPr>
        <w:spacing w:before="2" w:line="240" w:lineRule="exact"/>
        <w:rPr>
          <w:sz w:val="24"/>
          <w:szCs w:val="24"/>
        </w:rPr>
      </w:pPr>
    </w:p>
    <w:p w:rsidR="0035142A" w:rsidRDefault="005D0D41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7"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35142A" w:rsidRDefault="005D0D41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5"/>
        </w:numPr>
        <w:ind w:right="215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Inter</w:t>
      </w:r>
      <w:r w:rsidRPr="00E1516E">
        <w:rPr>
          <w:b/>
          <w:spacing w:val="2"/>
          <w:sz w:val="26"/>
          <w:szCs w:val="26"/>
        </w:rPr>
        <w:t>i</w:t>
      </w:r>
      <w:r w:rsidRPr="00E1516E">
        <w:rPr>
          <w:b/>
          <w:spacing w:val="-2"/>
          <w:sz w:val="26"/>
          <w:szCs w:val="26"/>
        </w:rPr>
        <w:t>m</w:t>
      </w:r>
      <w:r w:rsidRPr="00E1516E">
        <w:rPr>
          <w:b/>
          <w:sz w:val="26"/>
          <w:szCs w:val="26"/>
        </w:rPr>
        <w:t>/</w:t>
      </w:r>
      <w:r w:rsidRPr="00E1516E">
        <w:rPr>
          <w:b/>
          <w:spacing w:val="2"/>
          <w:sz w:val="26"/>
          <w:szCs w:val="26"/>
        </w:rPr>
        <w:t>R</w:t>
      </w:r>
      <w:r w:rsidRPr="00E1516E">
        <w:rPr>
          <w:b/>
          <w:sz w:val="26"/>
          <w:szCs w:val="26"/>
        </w:rPr>
        <w:t>unni</w:t>
      </w:r>
      <w:r w:rsidRPr="00E1516E">
        <w:rPr>
          <w:b/>
          <w:spacing w:val="2"/>
          <w:sz w:val="26"/>
          <w:szCs w:val="26"/>
        </w:rPr>
        <w:t>n</w:t>
      </w:r>
      <w:r w:rsidRPr="00E1516E">
        <w:rPr>
          <w:b/>
          <w:sz w:val="26"/>
          <w:szCs w:val="26"/>
        </w:rPr>
        <w:t>g</w:t>
      </w:r>
      <w:r w:rsidRPr="00E1516E">
        <w:rPr>
          <w:b/>
          <w:spacing w:val="-1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Bil</w:t>
      </w:r>
      <w:r w:rsidRPr="00E1516E">
        <w:rPr>
          <w:b/>
          <w:spacing w:val="1"/>
          <w:sz w:val="26"/>
          <w:szCs w:val="26"/>
        </w:rPr>
        <w:t>l</w:t>
      </w:r>
      <w:r w:rsidRPr="00E1516E">
        <w:rPr>
          <w:b/>
          <w:sz w:val="26"/>
          <w:szCs w:val="26"/>
        </w:rPr>
        <w:t>.</w:t>
      </w:r>
      <w:r w:rsidRPr="00E1516E">
        <w:rPr>
          <w:b/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b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ed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pacing w:val="5"/>
          <w:sz w:val="26"/>
          <w:szCs w:val="26"/>
        </w:rPr>
        <w:t>b</w:t>
      </w:r>
      <w:r w:rsidRPr="00E1516E">
        <w:rPr>
          <w:sz w:val="26"/>
          <w:szCs w:val="26"/>
        </w:rPr>
        <w:t>y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actor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requent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as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prog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ess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wo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k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justi</w:t>
      </w:r>
      <w:r w:rsidRPr="00E1516E">
        <w:rPr>
          <w:spacing w:val="4"/>
          <w:sz w:val="26"/>
          <w:szCs w:val="26"/>
        </w:rPr>
        <w:t>f</w:t>
      </w:r>
      <w:r w:rsidRPr="00E1516E">
        <w:rPr>
          <w:sz w:val="26"/>
          <w:szCs w:val="26"/>
        </w:rPr>
        <w:t>y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exec</w:t>
      </w:r>
      <w:r w:rsidRPr="00E1516E">
        <w:rPr>
          <w:spacing w:val="3"/>
          <w:sz w:val="26"/>
          <w:szCs w:val="26"/>
        </w:rPr>
        <w:t>u</w:t>
      </w:r>
      <w:r w:rsidRPr="00E1516E">
        <w:rPr>
          <w:sz w:val="26"/>
          <w:szCs w:val="26"/>
        </w:rPr>
        <w:t>ted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n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ncluded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 previous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least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once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onth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4"/>
          <w:sz w:val="26"/>
          <w:szCs w:val="26"/>
        </w:rPr>
        <w:t>r</w:t>
      </w:r>
      <w:r w:rsidRPr="00E1516E">
        <w:rPr>
          <w:sz w:val="26"/>
          <w:szCs w:val="26"/>
        </w:rPr>
        <w:t>-in-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harge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take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or cause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tak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equisite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ments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ving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 veri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cla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ad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iss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ble,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djusted,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if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possible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expi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ten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m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resentation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bill,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me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ute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ubordinate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to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sure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 xml:space="preserve">id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presen</w:t>
      </w:r>
      <w:r w:rsidRPr="00E1516E">
        <w:rPr>
          <w:spacing w:val="6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au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horized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ag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nt, whose</w:t>
      </w:r>
      <w:r w:rsidRPr="00E1516E">
        <w:rPr>
          <w:spacing w:val="19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ounters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gnatu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will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ff</w:t>
      </w:r>
      <w:r w:rsidRPr="00E1516E">
        <w:rPr>
          <w:sz w:val="26"/>
          <w:szCs w:val="26"/>
        </w:rPr>
        <w:t>icient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warrant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Engineer-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n-charge</w:t>
      </w:r>
      <w:r w:rsidRPr="00E1516E">
        <w:rPr>
          <w:spacing w:val="-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repare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ch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binding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pects.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6"/>
        </w:numPr>
        <w:ind w:right="216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Agen</w:t>
      </w:r>
      <w:r w:rsidRPr="00E1516E">
        <w:rPr>
          <w:spacing w:val="5"/>
          <w:sz w:val="26"/>
          <w:szCs w:val="26"/>
        </w:rPr>
        <w:t>c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ssue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ariation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Order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pro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ur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ent of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works,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sical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servic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ginal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er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increase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crease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quantiti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s, including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ntrodu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tion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0"/>
          <w:sz w:val="26"/>
          <w:szCs w:val="26"/>
        </w:rPr>
        <w:t xml:space="preserve"> </w:t>
      </w:r>
      <w:r w:rsidRPr="00E1516E">
        <w:rPr>
          <w:sz w:val="26"/>
          <w:szCs w:val="26"/>
        </w:rPr>
        <w:t>new</w:t>
      </w:r>
      <w:r w:rsidRPr="00E1516E">
        <w:rPr>
          <w:spacing w:val="46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45"/>
          <w:sz w:val="26"/>
          <w:szCs w:val="26"/>
        </w:rPr>
        <w:t xml:space="preserve"> 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s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hat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are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e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change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of plans,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ign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alig</w:t>
      </w:r>
      <w:r w:rsidRPr="00E1516E">
        <w:rPr>
          <w:spacing w:val="2"/>
          <w:sz w:val="26"/>
          <w:szCs w:val="26"/>
        </w:rPr>
        <w:t>n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suit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ual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ield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ns, w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thin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general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scope 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sic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l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bou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dari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of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35142A" w:rsidRDefault="005D0D41">
      <w:pPr>
        <w:spacing w:line="280" w:lineRule="exact"/>
        <w:ind w:left="960" w:right="22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E1516E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9"/>
          <w:sz w:val="26"/>
          <w:szCs w:val="26"/>
        </w:rPr>
        <w:t xml:space="preserve"> </w:t>
      </w:r>
      <w:r w:rsidR="005D0D41">
        <w:rPr>
          <w:sz w:val="26"/>
          <w:szCs w:val="26"/>
        </w:rPr>
        <w:t>case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nature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work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variati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n</w:t>
      </w:r>
      <w:r w:rsidR="005D0D41">
        <w:rPr>
          <w:spacing w:val="12"/>
          <w:sz w:val="26"/>
          <w:szCs w:val="26"/>
        </w:rPr>
        <w:t xml:space="preserve"> </w:t>
      </w:r>
      <w:r w:rsidR="005D0D41">
        <w:rPr>
          <w:sz w:val="26"/>
          <w:szCs w:val="26"/>
        </w:rPr>
        <w:t>does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ot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corr</w:t>
      </w:r>
      <w:r w:rsidR="005D0D41">
        <w:rPr>
          <w:spacing w:val="3"/>
          <w:sz w:val="26"/>
          <w:szCs w:val="26"/>
        </w:rPr>
        <w:t>e</w:t>
      </w:r>
      <w:r w:rsidR="005D0D41">
        <w:rPr>
          <w:sz w:val="26"/>
          <w:szCs w:val="26"/>
        </w:rPr>
        <w:t>spond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with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it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ms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>in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Bill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Quantities,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quota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ion</w:t>
      </w:r>
      <w:r w:rsidR="005D0D41">
        <w:rPr>
          <w:spacing w:val="1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3"/>
          <w:sz w:val="26"/>
          <w:szCs w:val="26"/>
        </w:rPr>
        <w:t xml:space="preserve"> </w:t>
      </w:r>
      <w:r w:rsidR="005D0D41">
        <w:rPr>
          <w:spacing w:val="3"/>
          <w:sz w:val="26"/>
          <w:szCs w:val="26"/>
        </w:rPr>
        <w:t>c</w:t>
      </w:r>
      <w:r w:rsidR="005D0D41">
        <w:rPr>
          <w:sz w:val="26"/>
          <w:szCs w:val="26"/>
        </w:rPr>
        <w:t xml:space="preserve">ontractor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to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be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pacing w:val="3"/>
          <w:sz w:val="26"/>
          <w:szCs w:val="26"/>
        </w:rPr>
        <w:t>o</w:t>
      </w:r>
      <w:r w:rsidR="005D0D41">
        <w:rPr>
          <w:sz w:val="26"/>
          <w:szCs w:val="26"/>
        </w:rPr>
        <w:t>rm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new rates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or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relevant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ems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work,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and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if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Enginee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-in-</w:t>
      </w:r>
      <w:r w:rsidR="005D0D41">
        <w:rPr>
          <w:spacing w:val="2"/>
          <w:sz w:val="26"/>
          <w:szCs w:val="26"/>
        </w:rPr>
        <w:t>c</w:t>
      </w:r>
      <w:r w:rsidR="005D0D41">
        <w:rPr>
          <w:sz w:val="26"/>
          <w:szCs w:val="26"/>
        </w:rPr>
        <w:t>harge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satis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ied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that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quot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wi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wo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ked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out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4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d</w:t>
      </w:r>
      <w:r w:rsidR="005D0D41">
        <w:rPr>
          <w:sz w:val="26"/>
          <w:szCs w:val="26"/>
        </w:rPr>
        <w:t>etailed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r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te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ana</w:t>
      </w:r>
      <w:r w:rsidR="005D0D41">
        <w:rPr>
          <w:spacing w:val="5"/>
          <w:sz w:val="26"/>
          <w:szCs w:val="26"/>
        </w:rPr>
        <w:t>l</w:t>
      </w:r>
      <w:r w:rsidR="005D0D41">
        <w:rPr>
          <w:spacing w:val="-5"/>
          <w:sz w:val="26"/>
          <w:szCs w:val="26"/>
        </w:rPr>
        <w:t>y</w:t>
      </w:r>
      <w:r w:rsidR="005D0D41">
        <w:rPr>
          <w:sz w:val="26"/>
          <w:szCs w:val="26"/>
        </w:rPr>
        <w:t>sis, 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d then</w:t>
      </w:r>
      <w:r w:rsidR="005D0D41">
        <w:rPr>
          <w:spacing w:val="-4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4"/>
          <w:sz w:val="26"/>
          <w:szCs w:val="26"/>
        </w:rPr>
        <w:t>l</w:t>
      </w:r>
      <w:r w:rsidR="005D0D41">
        <w:rPr>
          <w:sz w:val="26"/>
          <w:szCs w:val="26"/>
        </w:rPr>
        <w:t>y</w:t>
      </w:r>
      <w:r w:rsidR="005D0D41">
        <w:rPr>
          <w:spacing w:val="-10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shall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ll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w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-7"/>
          <w:sz w:val="26"/>
          <w:szCs w:val="26"/>
        </w:rPr>
        <w:t xml:space="preserve"> </w:t>
      </w:r>
      <w:r w:rsidR="005D0D41">
        <w:rPr>
          <w:sz w:val="26"/>
          <w:szCs w:val="26"/>
        </w:rPr>
        <w:t>that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ter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p</w:t>
      </w:r>
      <w:r w:rsidR="005D0D41">
        <w:rPr>
          <w:sz w:val="26"/>
          <w:szCs w:val="26"/>
        </w:rPr>
        <w:t>proval</w:t>
      </w:r>
      <w:r w:rsidR="005D0D41">
        <w:rPr>
          <w:spacing w:val="-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rom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higher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au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hori</w:t>
      </w:r>
      <w:r w:rsidR="005D0D41">
        <w:rPr>
          <w:spacing w:val="4"/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y</w:t>
      </w:r>
      <w:r w:rsidR="005D0D41"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7"/>
        </w:numPr>
        <w:ind w:right="211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Identif</w:t>
      </w:r>
      <w:r w:rsidRPr="00E1516E">
        <w:rPr>
          <w:b/>
          <w:spacing w:val="2"/>
          <w:sz w:val="26"/>
          <w:szCs w:val="26"/>
        </w:rPr>
        <w:t>y</w:t>
      </w:r>
      <w:r w:rsidRPr="00E1516E">
        <w:rPr>
          <w:b/>
          <w:sz w:val="26"/>
          <w:szCs w:val="26"/>
        </w:rPr>
        <w:t>ing Defects:</w:t>
      </w:r>
      <w:r w:rsidRPr="00E1516E">
        <w:rPr>
          <w:b/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ef</w:t>
      </w:r>
      <w:r w:rsidRPr="00E1516E">
        <w:rPr>
          <w:sz w:val="26"/>
          <w:szCs w:val="26"/>
        </w:rPr>
        <w:t>unded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 contracto</w:t>
      </w:r>
      <w:r w:rsidRPr="00E1516E">
        <w:rPr>
          <w:spacing w:val="-1"/>
          <w:sz w:val="26"/>
          <w:szCs w:val="26"/>
        </w:rPr>
        <w:t>r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uring 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liabili</w:t>
      </w:r>
      <w:r w:rsidRPr="00E1516E">
        <w:rPr>
          <w:spacing w:val="4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period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en</w:t>
      </w:r>
      <w:r w:rsidRPr="00E1516E">
        <w:rPr>
          <w:sz w:val="26"/>
          <w:szCs w:val="26"/>
        </w:rPr>
        <w:t>tioned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bid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dat</w:t>
      </w:r>
      <w:r w:rsidRPr="00E1516E">
        <w:rPr>
          <w:spacing w:val="4"/>
          <w:sz w:val="26"/>
          <w:szCs w:val="26"/>
        </w:rPr>
        <w:t>a</w:t>
      </w:r>
      <w:r w:rsidRPr="00E1516E">
        <w:rPr>
          <w:sz w:val="26"/>
          <w:szCs w:val="26"/>
        </w:rPr>
        <w:t>,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1"/>
          <w:sz w:val="26"/>
          <w:szCs w:val="26"/>
        </w:rPr>
        <w:t>r</w:t>
      </w:r>
      <w:r w:rsidRPr="00E1516E">
        <w:rPr>
          <w:sz w:val="26"/>
          <w:szCs w:val="26"/>
        </w:rPr>
        <w:t>-in- charge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his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-in-char</w:t>
      </w:r>
      <w:r w:rsidRPr="00E1516E">
        <w:rPr>
          <w:spacing w:val="2"/>
          <w:sz w:val="26"/>
          <w:szCs w:val="26"/>
        </w:rPr>
        <w:t>g</w:t>
      </w:r>
      <w:r w:rsidRPr="00E1516E">
        <w:rPr>
          <w:sz w:val="26"/>
          <w:szCs w:val="26"/>
        </w:rPr>
        <w:t>e of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inst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uct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contractor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to uncover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test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art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av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due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use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unsound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ma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erials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unskill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ul w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k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anship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has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 car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wn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cost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irr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spective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of work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alrea</w:t>
      </w:r>
      <w:r w:rsidRPr="00E1516E">
        <w:rPr>
          <w:spacing w:val="5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appro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ed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paid.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E1516E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Uncorrect</w:t>
      </w:r>
      <w:r w:rsidR="005D0D41">
        <w:rPr>
          <w:b/>
          <w:spacing w:val="2"/>
          <w:sz w:val="26"/>
          <w:szCs w:val="26"/>
        </w:rPr>
        <w:t>e</w:t>
      </w:r>
      <w:r w:rsidR="005D0D41">
        <w:rPr>
          <w:b/>
          <w:sz w:val="26"/>
          <w:szCs w:val="26"/>
        </w:rPr>
        <w:t>d</w:t>
      </w:r>
      <w:r w:rsidR="005D0D41">
        <w:rPr>
          <w:b/>
          <w:spacing w:val="-14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Defect</w:t>
      </w:r>
      <w:r w:rsidR="005D0D41">
        <w:rPr>
          <w:b/>
          <w:spacing w:val="3"/>
          <w:sz w:val="26"/>
          <w:szCs w:val="26"/>
        </w:rPr>
        <w:t>s</w:t>
      </w:r>
      <w:r w:rsidR="005D0D41">
        <w:rPr>
          <w:b/>
          <w:sz w:val="26"/>
          <w:szCs w:val="26"/>
        </w:rPr>
        <w:t>: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Default="005D0D41">
      <w:pPr>
        <w:ind w:left="1680" w:right="212" w:hanging="720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8"/>
        </w:numPr>
        <w:ind w:right="214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Inspecti</w:t>
      </w:r>
      <w:r w:rsidRPr="00E1516E">
        <w:rPr>
          <w:b/>
          <w:spacing w:val="2"/>
          <w:sz w:val="26"/>
          <w:szCs w:val="26"/>
        </w:rPr>
        <w:t>o</w:t>
      </w:r>
      <w:r w:rsidRPr="00E1516E">
        <w:rPr>
          <w:b/>
          <w:sz w:val="26"/>
          <w:szCs w:val="26"/>
        </w:rPr>
        <w:t xml:space="preserve">n </w:t>
      </w:r>
      <w:r w:rsidRPr="00E1516E">
        <w:rPr>
          <w:b/>
          <w:spacing w:val="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 xml:space="preserve">of </w:t>
      </w:r>
      <w:r w:rsidRPr="00E1516E">
        <w:rPr>
          <w:b/>
          <w:spacing w:val="11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Oper</w:t>
      </w:r>
      <w:r w:rsidRPr="00E1516E">
        <w:rPr>
          <w:b/>
          <w:spacing w:val="2"/>
          <w:sz w:val="26"/>
          <w:szCs w:val="26"/>
        </w:rPr>
        <w:t>a</w:t>
      </w:r>
      <w:r w:rsidRPr="00E1516E">
        <w:rPr>
          <w:b/>
          <w:sz w:val="26"/>
          <w:szCs w:val="26"/>
        </w:rPr>
        <w:t>tion</w:t>
      </w:r>
      <w:r w:rsidRPr="00E1516E">
        <w:rPr>
          <w:b/>
          <w:spacing w:val="2"/>
          <w:sz w:val="26"/>
          <w:szCs w:val="26"/>
        </w:rPr>
        <w:t>s</w:t>
      </w:r>
      <w:r w:rsidRPr="00E1516E">
        <w:rPr>
          <w:b/>
          <w:sz w:val="26"/>
          <w:szCs w:val="26"/>
        </w:rPr>
        <w:t xml:space="preserve">. 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Engineer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and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his 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subordinat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 xml:space="preserve">s,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shall 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at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all reasonable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3"/>
          <w:sz w:val="26"/>
          <w:szCs w:val="26"/>
        </w:rPr>
        <w:t>m</w:t>
      </w:r>
      <w:r w:rsidRPr="00E1516E">
        <w:rPr>
          <w:sz w:val="26"/>
          <w:szCs w:val="26"/>
        </w:rPr>
        <w:t>es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ha</w:t>
      </w:r>
      <w:r w:rsidRPr="00E1516E">
        <w:rPr>
          <w:spacing w:val="1"/>
          <w:sz w:val="26"/>
          <w:szCs w:val="26"/>
        </w:rPr>
        <w:t>v</w:t>
      </w:r>
      <w:r w:rsidRPr="00E1516E">
        <w:rPr>
          <w:sz w:val="26"/>
          <w:szCs w:val="26"/>
        </w:rPr>
        <w:t>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access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upervision and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nspec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ion 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 under</w:t>
      </w:r>
      <w:r w:rsidRPr="00E1516E">
        <w:rPr>
          <w:spacing w:val="3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cou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se</w:t>
      </w:r>
      <w:r w:rsidRPr="00E1516E">
        <w:rPr>
          <w:spacing w:val="31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execution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pur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uan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or shall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af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aci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i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assi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tance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obtaining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right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access.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9"/>
        </w:numPr>
        <w:tabs>
          <w:tab w:val="left" w:pos="960"/>
        </w:tabs>
        <w:ind w:right="218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No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part</w:t>
      </w:r>
      <w:r w:rsidRPr="00E1516E">
        <w:rPr>
          <w:spacing w:val="39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covered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put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view/b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ond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reach without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giving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ce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less than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ive d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whe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ever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part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 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about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inati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and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w</w:t>
      </w:r>
      <w:r w:rsidRPr="00E1516E">
        <w:rPr>
          <w:spacing w:val="2"/>
          <w:sz w:val="26"/>
          <w:szCs w:val="26"/>
        </w:rPr>
        <w:t>it</w:t>
      </w:r>
      <w:r w:rsidRPr="00E1516E">
        <w:rPr>
          <w:sz w:val="26"/>
          <w:szCs w:val="26"/>
        </w:rPr>
        <w:t>hout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del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unl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considers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it unnecessa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nd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advi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acc</w:t>
      </w:r>
      <w:r w:rsidRPr="00E1516E">
        <w:rPr>
          <w:spacing w:val="3"/>
          <w:sz w:val="26"/>
          <w:szCs w:val="26"/>
        </w:rPr>
        <w:t>o</w:t>
      </w:r>
      <w:r w:rsidRPr="00E1516E">
        <w:rPr>
          <w:sz w:val="26"/>
          <w:szCs w:val="26"/>
        </w:rPr>
        <w:t>rding</w:t>
      </w:r>
      <w:r w:rsidRPr="00E1516E">
        <w:rPr>
          <w:spacing w:val="4"/>
          <w:sz w:val="26"/>
          <w:szCs w:val="26"/>
        </w:rPr>
        <w:t>l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atte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purpose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of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ining  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 xml:space="preserve">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ea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 xml:space="preserve">uring  such 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part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works 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or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exa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ning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such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oundations;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 w:rsidR="00E1516E">
        <w:rPr>
          <w:sz w:val="26"/>
          <w:szCs w:val="26"/>
        </w:rPr>
        <w:t>I</w:t>
      </w:r>
      <w:r>
        <w:rPr>
          <w:sz w:val="26"/>
          <w:szCs w:val="26"/>
        </w:rPr>
        <w:t>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35142A" w:rsidRDefault="0035142A">
      <w:pPr>
        <w:spacing w:before="5" w:line="140" w:lineRule="exact"/>
        <w:rPr>
          <w:sz w:val="14"/>
          <w:szCs w:val="14"/>
        </w:rPr>
      </w:pPr>
    </w:p>
    <w:p w:rsidR="0035142A" w:rsidRDefault="005D0D41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" w:line="100" w:lineRule="exact"/>
        <w:rPr>
          <w:sz w:val="11"/>
          <w:szCs w:val="11"/>
        </w:rPr>
      </w:pPr>
    </w:p>
    <w:p w:rsidR="0035142A" w:rsidRDefault="005D0D41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35142A" w:rsidRDefault="0035142A">
      <w:pPr>
        <w:spacing w:before="1" w:line="120" w:lineRule="exact"/>
        <w:rPr>
          <w:sz w:val="12"/>
          <w:szCs w:val="12"/>
        </w:rPr>
      </w:pPr>
    </w:p>
    <w:p w:rsidR="0035142A" w:rsidRDefault="005D0D41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35142A" w:rsidRDefault="0035142A">
      <w:pPr>
        <w:spacing w:before="6" w:line="160" w:lineRule="exact"/>
        <w:rPr>
          <w:sz w:val="16"/>
          <w:szCs w:val="16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5490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35142A" w:rsidRDefault="0035142A">
      <w:pPr>
        <w:spacing w:before="4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6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4116" w:right="4116"/>
        <w:jc w:val="center"/>
        <w:rPr>
          <w:sz w:val="24"/>
          <w:szCs w:val="24"/>
        </w:rPr>
      </w:pP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QUA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35142A" w:rsidRDefault="0035142A">
      <w:pPr>
        <w:spacing w:before="8" w:line="220" w:lineRule="exact"/>
        <w:rPr>
          <w:sz w:val="22"/>
          <w:szCs w:val="22"/>
        </w:rPr>
      </w:pPr>
    </w:p>
    <w:p w:rsidR="0035142A" w:rsidRPr="00E1516E" w:rsidRDefault="005D0D41" w:rsidP="00E1516E">
      <w:pPr>
        <w:pStyle w:val="ListParagraph"/>
        <w:numPr>
          <w:ilvl w:val="0"/>
          <w:numId w:val="10"/>
        </w:numPr>
        <w:ind w:right="1668"/>
        <w:jc w:val="center"/>
        <w:rPr>
          <w:sz w:val="24"/>
          <w:szCs w:val="24"/>
        </w:rPr>
      </w:pPr>
      <w:r w:rsidRPr="00E1516E">
        <w:rPr>
          <w:b/>
          <w:sz w:val="24"/>
          <w:szCs w:val="24"/>
        </w:rPr>
        <w:t>D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2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cr</w:t>
      </w:r>
      <w:r w:rsidRPr="00E1516E">
        <w:rPr>
          <w:b/>
          <w:sz w:val="24"/>
          <w:szCs w:val="24"/>
        </w:rPr>
        <w:t>i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tion a</w:t>
      </w:r>
      <w:r w:rsidRPr="00E1516E">
        <w:rPr>
          <w:b/>
          <w:spacing w:val="1"/>
          <w:sz w:val="24"/>
          <w:szCs w:val="24"/>
        </w:rPr>
        <w:t>n</w:t>
      </w:r>
      <w:r w:rsidRPr="00E1516E">
        <w:rPr>
          <w:b/>
          <w:sz w:val="24"/>
          <w:szCs w:val="24"/>
        </w:rPr>
        <w:t>d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pacing w:val="-1"/>
          <w:sz w:val="24"/>
          <w:szCs w:val="24"/>
        </w:rPr>
        <w:t>r</w:t>
      </w:r>
      <w:r w:rsidRPr="00E1516E">
        <w:rPr>
          <w:b/>
          <w:sz w:val="24"/>
          <w:szCs w:val="24"/>
        </w:rPr>
        <w:t>a</w:t>
      </w:r>
      <w:r w:rsidRPr="00E1516E">
        <w:rPr>
          <w:b/>
          <w:spacing w:val="-1"/>
          <w:sz w:val="24"/>
          <w:szCs w:val="24"/>
        </w:rPr>
        <w:t>t</w:t>
      </w:r>
      <w:r w:rsidRPr="00E1516E">
        <w:rPr>
          <w:b/>
          <w:sz w:val="24"/>
          <w:szCs w:val="24"/>
        </w:rPr>
        <w:t>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It</w:t>
      </w:r>
      <w:r w:rsidRPr="00E1516E">
        <w:rPr>
          <w:b/>
          <w:spacing w:val="1"/>
          <w:sz w:val="24"/>
          <w:szCs w:val="24"/>
        </w:rPr>
        <w:t>e</w:t>
      </w:r>
      <w:r w:rsidRPr="00E1516E">
        <w:rPr>
          <w:b/>
          <w:spacing w:val="-3"/>
          <w:sz w:val="24"/>
          <w:szCs w:val="24"/>
        </w:rPr>
        <w:t>m</w:t>
      </w:r>
      <w:r w:rsidRPr="00E1516E">
        <w:rPr>
          <w:b/>
          <w:sz w:val="24"/>
          <w:szCs w:val="24"/>
        </w:rPr>
        <w:t xml:space="preserve">s </w:t>
      </w:r>
      <w:r w:rsidRPr="00E1516E">
        <w:rPr>
          <w:b/>
          <w:spacing w:val="1"/>
          <w:sz w:val="24"/>
          <w:szCs w:val="24"/>
        </w:rPr>
        <w:t>b</w:t>
      </w:r>
      <w:r w:rsidRPr="00E1516E">
        <w:rPr>
          <w:b/>
          <w:sz w:val="24"/>
          <w:szCs w:val="24"/>
        </w:rPr>
        <w:t>ased on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Co</w:t>
      </w:r>
      <w:r w:rsidRPr="00E1516E">
        <w:rPr>
          <w:b/>
          <w:spacing w:val="-4"/>
          <w:sz w:val="24"/>
          <w:szCs w:val="24"/>
        </w:rPr>
        <w:t>m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osite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pacing w:val="1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</w:t>
      </w:r>
      <w:r w:rsidRPr="00E1516E">
        <w:rPr>
          <w:b/>
          <w:spacing w:val="1"/>
          <w:sz w:val="24"/>
          <w:szCs w:val="24"/>
        </w:rPr>
        <w:t>h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1"/>
          <w:sz w:val="24"/>
          <w:szCs w:val="24"/>
        </w:rPr>
        <w:t>du</w:t>
      </w:r>
      <w:r w:rsidRPr="00E1516E">
        <w:rPr>
          <w:b/>
          <w:sz w:val="24"/>
          <w:szCs w:val="24"/>
        </w:rPr>
        <w:t>le 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Ra</w:t>
      </w:r>
      <w:r w:rsidRPr="00E1516E">
        <w:rPr>
          <w:b/>
          <w:spacing w:val="-1"/>
          <w:sz w:val="24"/>
          <w:szCs w:val="24"/>
        </w:rPr>
        <w:t>te</w:t>
      </w:r>
      <w:r w:rsidRPr="00E1516E">
        <w:rPr>
          <w:b/>
          <w:sz w:val="24"/>
          <w:szCs w:val="24"/>
        </w:rPr>
        <w:t>s.</w:t>
      </w:r>
    </w:p>
    <w:p w:rsidR="0035142A" w:rsidRDefault="0035142A">
      <w:pPr>
        <w:spacing w:before="6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440"/>
        <w:gridCol w:w="1801"/>
      </w:tblGrid>
      <w:tr w:rsidR="0035142A">
        <w:trPr>
          <w:trHeight w:hRule="exact" w:val="8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41"/>
            </w:pPr>
            <w:r>
              <w:rPr>
                <w:b/>
                <w:color w:val="404040"/>
                <w:spacing w:val="-1"/>
              </w:rPr>
              <w:t>I</w:t>
            </w:r>
            <w:r>
              <w:rPr>
                <w:b/>
                <w:color w:val="404040"/>
                <w:spacing w:val="1"/>
              </w:rPr>
              <w:t>t</w:t>
            </w:r>
            <w:r>
              <w:rPr>
                <w:b/>
                <w:color w:val="404040"/>
                <w:spacing w:val="3"/>
              </w:rPr>
              <w:t>e</w:t>
            </w:r>
            <w:r>
              <w:rPr>
                <w:b/>
                <w:color w:val="404040"/>
              </w:rPr>
              <w:t>m</w:t>
            </w:r>
            <w:r>
              <w:rPr>
                <w:b/>
                <w:color w:val="404040"/>
                <w:spacing w:val="-7"/>
              </w:rPr>
              <w:t xml:space="preserve"> </w:t>
            </w:r>
            <w:r>
              <w:rPr>
                <w:b/>
                <w:color w:val="404040"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311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490" w:right="488"/>
              <w:jc w:val="center"/>
            </w:pPr>
            <w:r>
              <w:rPr>
                <w:b/>
                <w:color w:val="404040"/>
                <w:w w:val="99"/>
              </w:rPr>
              <w:t>Unit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399" w:right="397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before="67"/>
              <w:ind w:left="548" w:right="547"/>
              <w:jc w:val="center"/>
            </w:pPr>
            <w:r>
              <w:rPr>
                <w:b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403" w:right="403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670" w:right="673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2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1618" w:right="1616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3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629" w:right="625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4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629" w:right="625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5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Pr="00FC7890" w:rsidRDefault="005D0D41">
            <w:pPr>
              <w:spacing w:line="220" w:lineRule="exact"/>
              <w:ind w:left="809" w:right="805"/>
              <w:jc w:val="center"/>
              <w:rPr>
                <w:b/>
              </w:rPr>
            </w:pPr>
            <w:r w:rsidRPr="00FC7890">
              <w:rPr>
                <w:b/>
                <w:w w:val="99"/>
              </w:rPr>
              <w:t>6</w:t>
            </w:r>
          </w:p>
        </w:tc>
      </w:tr>
      <w:tr w:rsidR="002952C7" w:rsidTr="006808AF">
        <w:trPr>
          <w:trHeight w:hRule="exact" w:val="87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 w:rsidP="0001654F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 w:rsidP="006808AF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952C7" w:rsidRDefault="002952C7"/>
        </w:tc>
      </w:tr>
      <w:tr w:rsidR="00A43E58" w:rsidTr="0076698C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D07083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</w:tr>
      <w:tr w:rsidR="00A43E58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Pr="00AA437B" w:rsidRDefault="00A43E58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43E58" w:rsidRDefault="00A43E58"/>
        </w:tc>
      </w:tr>
      <w:tr w:rsidR="0001654F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Pr="0001654F" w:rsidRDefault="0001654F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</w:tr>
      <w:tr w:rsidR="0001654F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Pr="0001654F" w:rsidRDefault="0001654F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</w:tr>
      <w:tr w:rsidR="0001654F" w:rsidTr="0076698C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Pr="0001654F" w:rsidRDefault="0001654F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1654F" w:rsidRDefault="0001654F"/>
        </w:tc>
      </w:tr>
      <w:tr w:rsidR="002D125B" w:rsidTr="0076698C">
        <w:trPr>
          <w:trHeight w:hRule="exact" w:val="62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Pr="0001654F" w:rsidRDefault="002D125B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</w:tr>
      <w:tr w:rsidR="002D125B" w:rsidTr="0076698C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A437B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 w:rsidP="00A43E58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Pr="002D125B" w:rsidRDefault="002D125B" w:rsidP="00A43E58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D125B" w:rsidRDefault="002D125B"/>
        </w:tc>
      </w:tr>
    </w:tbl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2D125B" w:rsidRDefault="002D125B">
      <w:pPr>
        <w:ind w:left="740"/>
        <w:rPr>
          <w:b/>
          <w:spacing w:val="2"/>
        </w:rPr>
      </w:pPr>
    </w:p>
    <w:p w:rsidR="002D125B" w:rsidRDefault="002D125B">
      <w:pPr>
        <w:ind w:left="740"/>
        <w:rPr>
          <w:b/>
          <w:spacing w:val="2"/>
        </w:rPr>
      </w:pPr>
    </w:p>
    <w:p w:rsidR="002D125B" w:rsidRDefault="002D125B">
      <w:pPr>
        <w:ind w:left="740"/>
        <w:rPr>
          <w:b/>
          <w:spacing w:val="2"/>
        </w:rPr>
      </w:pPr>
    </w:p>
    <w:p w:rsidR="002D125B" w:rsidRDefault="002D125B">
      <w:pPr>
        <w:ind w:left="740"/>
        <w:rPr>
          <w:b/>
          <w:spacing w:val="2"/>
        </w:rPr>
      </w:pPr>
    </w:p>
    <w:p w:rsidR="0035142A" w:rsidRDefault="005D0D41">
      <w:pPr>
        <w:ind w:left="740"/>
      </w:pP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3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T</w:t>
      </w:r>
      <w:r>
        <w:rPr>
          <w:b/>
          <w:spacing w:val="3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1"/>
        </w:rPr>
        <w:t>(a</w:t>
      </w:r>
      <w:r>
        <w:rPr>
          <w:b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before="19" w:line="240" w:lineRule="exact"/>
        <w:rPr>
          <w:sz w:val="24"/>
          <w:szCs w:val="24"/>
        </w:rPr>
      </w:pPr>
    </w:p>
    <w:p w:rsidR="0035142A" w:rsidRDefault="005D0D41">
      <w:pPr>
        <w:ind w:left="740"/>
      </w:pPr>
      <w:r>
        <w:rPr>
          <w:b/>
          <w:spacing w:val="1"/>
        </w:rPr>
        <w:t>-----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</w:t>
      </w:r>
      <w:r>
        <w:rPr>
          <w:b/>
        </w:rPr>
        <w:t>-</w:t>
      </w:r>
      <w:r>
        <w:rPr>
          <w:b/>
          <w:spacing w:val="-8"/>
        </w:rPr>
        <w:t xml:space="preserve"> </w:t>
      </w:r>
      <w:r>
        <w:rPr>
          <w:b/>
        </w:rPr>
        <w:t>%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b</w:t>
      </w:r>
      <w:r>
        <w:rPr>
          <w:b/>
          <w:spacing w:val="1"/>
        </w:rPr>
        <w:t>ov</w:t>
      </w:r>
      <w:r>
        <w:rPr>
          <w:b/>
        </w:rPr>
        <w:t>e/bel</w:t>
      </w:r>
      <w:r>
        <w:rPr>
          <w:b/>
          <w:spacing w:val="1"/>
        </w:rPr>
        <w:t>o</w:t>
      </w:r>
      <w:r>
        <w:rPr>
          <w:b/>
        </w:rPr>
        <w:t>w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4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</w:t>
      </w:r>
      <w:r>
        <w:rPr>
          <w:b/>
          <w:spacing w:val="-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 xml:space="preserve">CSR.        </w:t>
      </w:r>
      <w:r>
        <w:rPr>
          <w:b/>
          <w:spacing w:val="43"/>
        </w:rPr>
        <w:t xml:space="preserve"> </w:t>
      </w: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1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</w:rPr>
        <w:t>be</w:t>
      </w:r>
      <w:r>
        <w:rPr>
          <w:b/>
          <w:spacing w:val="-2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d</w:t>
      </w:r>
      <w:r>
        <w:rPr>
          <w:b/>
          <w:spacing w:val="-1"/>
        </w:rPr>
        <w:t>d</w:t>
      </w:r>
      <w:r>
        <w:rPr>
          <w:b/>
        </w:rPr>
        <w:t>ed</w:t>
      </w:r>
      <w:r>
        <w:rPr>
          <w:b/>
          <w:spacing w:val="2"/>
        </w:rPr>
        <w:t>/</w:t>
      </w:r>
      <w:r>
        <w:rPr>
          <w:b/>
        </w:rPr>
        <w:t>ded</w:t>
      </w:r>
      <w:r>
        <w:rPr>
          <w:b/>
          <w:spacing w:val="-1"/>
        </w:rPr>
        <w:t>u</w:t>
      </w:r>
      <w:r>
        <w:rPr>
          <w:b/>
          <w:spacing w:val="3"/>
        </w:rPr>
        <w:t>c</w:t>
      </w:r>
      <w:r>
        <w:rPr>
          <w:b/>
          <w:spacing w:val="1"/>
        </w:rPr>
        <w:t>t</w:t>
      </w:r>
      <w:r>
        <w:rPr>
          <w:b/>
        </w:rPr>
        <w:t>ed</w:t>
      </w:r>
      <w:r>
        <w:rPr>
          <w:b/>
          <w:spacing w:val="-1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is</w:t>
      </w:r>
    </w:p>
    <w:p w:rsidR="0035142A" w:rsidRDefault="005D0D41">
      <w:pPr>
        <w:spacing w:line="481" w:lineRule="auto"/>
        <w:ind w:left="2142" w:right="1221" w:firstLine="3601"/>
      </w:pP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pr</w:t>
      </w:r>
      <w:r>
        <w:rPr>
          <w:b/>
          <w:spacing w:val="3"/>
        </w:rPr>
        <w:t>e</w:t>
      </w:r>
      <w:r>
        <w:rPr>
          <w:b/>
          <w:spacing w:val="-5"/>
        </w:rPr>
        <w:t>m</w:t>
      </w:r>
      <w:r>
        <w:rPr>
          <w:b/>
        </w:rPr>
        <w:t>i</w:t>
      </w:r>
      <w:r>
        <w:rPr>
          <w:b/>
          <w:spacing w:val="4"/>
        </w:rPr>
        <w:t>u</w:t>
      </w:r>
      <w:r>
        <w:rPr>
          <w:b/>
        </w:rPr>
        <w:t>m</w:t>
      </w:r>
      <w:r>
        <w:rPr>
          <w:b/>
          <w:spacing w:val="-11"/>
        </w:rPr>
        <w:t xml:space="preserve"> </w:t>
      </w:r>
      <w:r>
        <w:rPr>
          <w:b/>
        </w:rPr>
        <w:t>q</w:t>
      </w:r>
      <w:r>
        <w:rPr>
          <w:b/>
          <w:spacing w:val="-1"/>
        </w:rPr>
        <w:t>u</w:t>
      </w:r>
      <w:r>
        <w:rPr>
          <w:b/>
          <w:spacing w:val="1"/>
        </w:rPr>
        <w:t>ot</w:t>
      </w:r>
      <w:r>
        <w:rPr>
          <w:b/>
        </w:rPr>
        <w:t xml:space="preserve">ed.                    </w:t>
      </w:r>
      <w:r>
        <w:rPr>
          <w:b/>
          <w:spacing w:val="44"/>
        </w:rPr>
        <w:t xml:space="preserve"> </w:t>
      </w:r>
      <w:r>
        <w:rPr>
          <w:b/>
          <w:spacing w:val="-1"/>
        </w:rPr>
        <w:t>T</w:t>
      </w:r>
      <w:r>
        <w:rPr>
          <w:b/>
          <w:spacing w:val="1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8"/>
        </w:rPr>
        <w:t>(</w:t>
      </w:r>
      <w:r>
        <w:rPr>
          <w:b/>
        </w:rPr>
        <w:t xml:space="preserve">b) </w:t>
      </w: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1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  <w:spacing w:val="-1"/>
        </w:rPr>
        <w:t>+</w:t>
      </w:r>
      <w:r>
        <w:rPr>
          <w:b/>
        </w:rPr>
        <w:t>b</w:t>
      </w:r>
      <w:r>
        <w:rPr>
          <w:b/>
          <w:spacing w:val="-3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2041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s)</w:t>
      </w:r>
    </w:p>
    <w:p w:rsidR="0035142A" w:rsidRDefault="0035142A">
      <w:pPr>
        <w:spacing w:line="200" w:lineRule="exact"/>
      </w:pPr>
    </w:p>
    <w:p w:rsidR="0035142A" w:rsidRDefault="0035142A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909"/>
        <w:gridCol w:w="1332"/>
      </w:tblGrid>
      <w:tr w:rsidR="0035142A">
        <w:trPr>
          <w:trHeight w:hRule="exact" w:val="695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2"/>
            </w:pP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0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725" w:right="721"/>
              <w:jc w:val="center"/>
            </w:pPr>
            <w:r>
              <w:rPr>
                <w:b/>
                <w:w w:val="99"/>
              </w:rPr>
              <w:t>Unit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66" w:right="161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line="220" w:lineRule="exact"/>
              <w:ind w:left="314" w:right="312"/>
              <w:jc w:val="center"/>
            </w:pPr>
            <w:r>
              <w:rPr>
                <w:b/>
                <w:color w:val="404040"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7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5D0D41">
      <w:pPr>
        <w:ind w:left="6494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(</w:t>
      </w:r>
      <w:r>
        <w:rPr>
          <w:b/>
          <w:spacing w:val="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  <w:spacing w:val="2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3" w:line="220" w:lineRule="exact"/>
        <w:rPr>
          <w:sz w:val="22"/>
          <w:szCs w:val="22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3806"/>
        <w:rPr>
          <w:sz w:val="26"/>
          <w:szCs w:val="26"/>
        </w:rPr>
      </w:pP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of Bill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Quantities.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7" w:line="280" w:lineRule="exact"/>
        <w:rPr>
          <w:sz w:val="28"/>
          <w:szCs w:val="28"/>
        </w:rPr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>Cost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of Bid                                                                                           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</w:p>
    <w:p w:rsidR="0035142A" w:rsidRDefault="0035142A">
      <w:pPr>
        <w:spacing w:before="4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1"/>
        </w:rPr>
        <w:t>1</w:t>
      </w:r>
      <w:r>
        <w:rPr>
          <w:b/>
        </w:rPr>
        <w:t xml:space="preserve">.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1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4"/>
        </w:rPr>
        <w:t>o</w:t>
      </w:r>
      <w:r>
        <w:rPr>
          <w:b/>
          <w:spacing w:val="-5"/>
        </w:rPr>
        <w:t>m</w:t>
      </w:r>
      <w:r>
        <w:rPr>
          <w:b/>
        </w:rPr>
        <w:t>p</w:t>
      </w:r>
      <w:r>
        <w:rPr>
          <w:b/>
          <w:spacing w:val="3"/>
        </w:rPr>
        <w:t>o</w:t>
      </w:r>
      <w:r>
        <w:rPr>
          <w:b/>
          <w:spacing w:val="-1"/>
        </w:rPr>
        <w:t>s</w:t>
      </w:r>
      <w:r>
        <w:rPr>
          <w:b/>
        </w:rPr>
        <w:t>ite</w:t>
      </w:r>
      <w:r>
        <w:rPr>
          <w:b/>
          <w:spacing w:val="-8"/>
        </w:rPr>
        <w:t xml:space="preserve"> </w:t>
      </w:r>
      <w:r>
        <w:rPr>
          <w:b/>
        </w:rPr>
        <w:t>Sche</w:t>
      </w:r>
      <w:r>
        <w:rPr>
          <w:b/>
          <w:spacing w:val="2"/>
        </w:rPr>
        <w:t>d</w:t>
      </w:r>
      <w:r>
        <w:rPr>
          <w:b/>
        </w:rPr>
        <w:t>ule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9" w:line="280" w:lineRule="exact"/>
        <w:rPr>
          <w:sz w:val="28"/>
          <w:szCs w:val="28"/>
        </w:rPr>
      </w:pPr>
    </w:p>
    <w:p w:rsidR="0035142A" w:rsidRDefault="005D0D41">
      <w:pPr>
        <w:ind w:left="712"/>
      </w:pPr>
      <w:r>
        <w:rPr>
          <w:b/>
          <w:spacing w:val="1"/>
        </w:rPr>
        <w:t>2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rPr>
          <w:b/>
          <w:spacing w:val="1"/>
        </w:rPr>
        <w:t>(</w:t>
      </w:r>
      <w:r>
        <w:rPr>
          <w:b/>
          <w:spacing w:val="-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2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"/>
        </w:rPr>
        <w:t xml:space="preserve"> </w:t>
      </w:r>
      <w:r>
        <w:rPr>
          <w:b/>
        </w:rPr>
        <w:t>N</w:t>
      </w:r>
      <w:r>
        <w:rPr>
          <w:b/>
          <w:spacing w:val="1"/>
        </w:rPr>
        <w:t>o</w:t>
      </w:r>
      <w:r>
        <w:rPr>
          <w:b/>
        </w:rPr>
        <w:t>n/O</w:t>
      </w:r>
      <w:r>
        <w:rPr>
          <w:b/>
          <w:spacing w:val="1"/>
        </w:rPr>
        <w:t>ff</w:t>
      </w:r>
      <w:r>
        <w:rPr>
          <w:b/>
        </w:rPr>
        <w:t>e</w:t>
      </w:r>
      <w:r>
        <w:rPr>
          <w:b/>
          <w:spacing w:val="1"/>
        </w:rPr>
        <w:t>r</w:t>
      </w:r>
      <w:r>
        <w:rPr>
          <w:b/>
        </w:rPr>
        <w:t>ed</w:t>
      </w:r>
      <w:r>
        <w:rPr>
          <w:b/>
          <w:spacing w:val="-9"/>
        </w:rPr>
        <w:t xml:space="preserve"> </w:t>
      </w:r>
      <w:r>
        <w:rPr>
          <w:b/>
        </w:rPr>
        <w:t>Sched</w:t>
      </w:r>
      <w:r>
        <w:rPr>
          <w:b/>
          <w:spacing w:val="-1"/>
        </w:rPr>
        <w:t>u</w:t>
      </w:r>
      <w:r>
        <w:rPr>
          <w:b/>
        </w:rPr>
        <w:t>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3" w:line="280" w:lineRule="exact"/>
        <w:rPr>
          <w:sz w:val="28"/>
          <w:szCs w:val="28"/>
        </w:rPr>
      </w:pPr>
    </w:p>
    <w:p w:rsidR="0035142A" w:rsidRDefault="005D0D41">
      <w:pPr>
        <w:ind w:left="69" w:right="4820"/>
        <w:jc w:val="center"/>
        <w:rPr>
          <w:sz w:val="26"/>
          <w:szCs w:val="26"/>
        </w:rPr>
      </w:pPr>
      <w:r>
        <w:rPr>
          <w:sz w:val="26"/>
          <w:szCs w:val="26"/>
        </w:rPr>
        <w:t>TOTAL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C)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=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A)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+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w w:val="99"/>
          <w:sz w:val="26"/>
          <w:szCs w:val="26"/>
        </w:rPr>
        <w:t>(</w:t>
      </w:r>
      <w:r>
        <w:rPr>
          <w:w w:val="99"/>
          <w:sz w:val="26"/>
          <w:szCs w:val="26"/>
        </w:rPr>
        <w:t>B)</w:t>
      </w:r>
    </w:p>
    <w:p w:rsidR="0035142A" w:rsidRDefault="0035142A">
      <w:pPr>
        <w:spacing w:before="4" w:line="180" w:lineRule="exact"/>
        <w:rPr>
          <w:sz w:val="19"/>
          <w:szCs w:val="19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sectPr w:rsidR="0035142A" w:rsidSect="003514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0E56" w:rsidRDefault="00070E56" w:rsidP="0035142A">
      <w:r>
        <w:separator/>
      </w:r>
    </w:p>
  </w:endnote>
  <w:endnote w:type="continuationSeparator" w:id="1">
    <w:p w:rsidR="00070E56" w:rsidRDefault="00070E56" w:rsidP="00351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2D195D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35142A" w:rsidRDefault="002D195D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5D0D41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1E710F">
                  <w:rPr>
                    <w:noProof/>
                    <w:color w:val="FFFFFF"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0E56" w:rsidRDefault="00070E56" w:rsidP="0035142A">
      <w:r>
        <w:separator/>
      </w:r>
    </w:p>
  </w:footnote>
  <w:footnote w:type="continuationSeparator" w:id="1">
    <w:p w:rsidR="00070E56" w:rsidRDefault="00070E56" w:rsidP="00351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2D195D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868AF"/>
    <w:multiLevelType w:val="hybridMultilevel"/>
    <w:tmpl w:val="1A908850"/>
    <w:lvl w:ilvl="0" w:tplc="AB4405C0">
      <w:start w:val="1"/>
      <w:numFmt w:val="upperLetter"/>
      <w:lvlText w:val="(%1)"/>
      <w:lvlJc w:val="left"/>
      <w:pPr>
        <w:ind w:left="2052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1">
    <w:nsid w:val="2427173B"/>
    <w:multiLevelType w:val="hybridMultilevel"/>
    <w:tmpl w:val="781897C8"/>
    <w:lvl w:ilvl="0" w:tplc="5CA24536">
      <w:start w:val="1"/>
      <w:numFmt w:val="upperLetter"/>
      <w:lvlText w:val="(%1)"/>
      <w:lvlJc w:val="left"/>
      <w:pPr>
        <w:ind w:left="13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28DE7876"/>
    <w:multiLevelType w:val="hybridMultilevel"/>
    <w:tmpl w:val="C0A8694E"/>
    <w:lvl w:ilvl="0" w:tplc="54C0BD0A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0BB2892"/>
    <w:multiLevelType w:val="multilevel"/>
    <w:tmpl w:val="26201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355D7762"/>
    <w:multiLevelType w:val="hybridMultilevel"/>
    <w:tmpl w:val="23A6FC4A"/>
    <w:lvl w:ilvl="0" w:tplc="93BE5C1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3BC66CE8"/>
    <w:multiLevelType w:val="hybridMultilevel"/>
    <w:tmpl w:val="A4804986"/>
    <w:lvl w:ilvl="0" w:tplc="6568C63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5C947674"/>
    <w:multiLevelType w:val="hybridMultilevel"/>
    <w:tmpl w:val="8340C9DC"/>
    <w:lvl w:ilvl="0" w:tplc="12CA5350">
      <w:start w:val="1"/>
      <w:numFmt w:val="upperLetter"/>
      <w:lvlText w:val="(%1)"/>
      <w:lvlJc w:val="left"/>
      <w:pPr>
        <w:ind w:left="1665" w:hanging="705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656D50C4"/>
    <w:multiLevelType w:val="hybridMultilevel"/>
    <w:tmpl w:val="6068E514"/>
    <w:lvl w:ilvl="0" w:tplc="8BB2B8AE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6E4D482B"/>
    <w:multiLevelType w:val="hybridMultilevel"/>
    <w:tmpl w:val="579EE41A"/>
    <w:lvl w:ilvl="0" w:tplc="C45A2A62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79CA19D7"/>
    <w:multiLevelType w:val="hybridMultilevel"/>
    <w:tmpl w:val="F95AAAAC"/>
    <w:lvl w:ilvl="0" w:tplc="4A88C026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60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5142A"/>
    <w:rsid w:val="0001654F"/>
    <w:rsid w:val="00041C2F"/>
    <w:rsid w:val="00070E56"/>
    <w:rsid w:val="00071400"/>
    <w:rsid w:val="000B5467"/>
    <w:rsid w:val="001949C7"/>
    <w:rsid w:val="001D36F4"/>
    <w:rsid w:val="001E710F"/>
    <w:rsid w:val="001E78D1"/>
    <w:rsid w:val="001F240D"/>
    <w:rsid w:val="00202D2B"/>
    <w:rsid w:val="0022675B"/>
    <w:rsid w:val="00272919"/>
    <w:rsid w:val="002952C7"/>
    <w:rsid w:val="002C0028"/>
    <w:rsid w:val="002D125B"/>
    <w:rsid w:val="002D195D"/>
    <w:rsid w:val="003447F5"/>
    <w:rsid w:val="00350B7C"/>
    <w:rsid w:val="0035142A"/>
    <w:rsid w:val="003A5196"/>
    <w:rsid w:val="004053CA"/>
    <w:rsid w:val="00421233"/>
    <w:rsid w:val="00541216"/>
    <w:rsid w:val="00551A36"/>
    <w:rsid w:val="005B4707"/>
    <w:rsid w:val="005D0D41"/>
    <w:rsid w:val="00652205"/>
    <w:rsid w:val="006655FF"/>
    <w:rsid w:val="006808AF"/>
    <w:rsid w:val="006A2919"/>
    <w:rsid w:val="00702613"/>
    <w:rsid w:val="00736A13"/>
    <w:rsid w:val="0076698C"/>
    <w:rsid w:val="007C598C"/>
    <w:rsid w:val="00803D6B"/>
    <w:rsid w:val="008227B1"/>
    <w:rsid w:val="008500E1"/>
    <w:rsid w:val="00875F38"/>
    <w:rsid w:val="008B50A9"/>
    <w:rsid w:val="00922687"/>
    <w:rsid w:val="00A279F8"/>
    <w:rsid w:val="00A41942"/>
    <w:rsid w:val="00A43E58"/>
    <w:rsid w:val="00A46993"/>
    <w:rsid w:val="00A94103"/>
    <w:rsid w:val="00AA437B"/>
    <w:rsid w:val="00B0077C"/>
    <w:rsid w:val="00B23B3C"/>
    <w:rsid w:val="00B81890"/>
    <w:rsid w:val="00BF2C9F"/>
    <w:rsid w:val="00C272B9"/>
    <w:rsid w:val="00C6740D"/>
    <w:rsid w:val="00CC4D6D"/>
    <w:rsid w:val="00D07083"/>
    <w:rsid w:val="00D40FAE"/>
    <w:rsid w:val="00DD63A3"/>
    <w:rsid w:val="00E14797"/>
    <w:rsid w:val="00E1516E"/>
    <w:rsid w:val="00E53D00"/>
    <w:rsid w:val="00F13CAA"/>
    <w:rsid w:val="00F16267"/>
    <w:rsid w:val="00F179C9"/>
    <w:rsid w:val="00F55BAB"/>
    <w:rsid w:val="00F57D4D"/>
    <w:rsid w:val="00FC7166"/>
    <w:rsid w:val="00FC7890"/>
    <w:rsid w:val="00FD4C0F"/>
    <w:rsid w:val="00FD6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151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C78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7890"/>
  </w:style>
  <w:style w:type="paragraph" w:styleId="Footer">
    <w:name w:val="footer"/>
    <w:basedOn w:val="Normal"/>
    <w:link w:val="FooterChar"/>
    <w:uiPriority w:val="99"/>
    <w:semiHidden/>
    <w:unhideWhenUsed/>
    <w:rsid w:val="00FC78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78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14</Pages>
  <Words>3886</Words>
  <Characters>22153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services sukkur</dc:creator>
  <cp:lastModifiedBy>Irrigation</cp:lastModifiedBy>
  <cp:revision>42</cp:revision>
  <cp:lastPrinted>2017-03-20T11:35:00Z</cp:lastPrinted>
  <dcterms:created xsi:type="dcterms:W3CDTF">2016-03-29T12:12:00Z</dcterms:created>
  <dcterms:modified xsi:type="dcterms:W3CDTF">2017-03-20T11:36:00Z</dcterms:modified>
</cp:coreProperties>
</file>