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7A" w:rsidRDefault="00D52817">
      <w:pPr>
        <w:spacing w:line="200" w:lineRule="exact"/>
      </w:pPr>
      <w:r>
        <w:pict>
          <v:group id="_x0000_s1249" style="position:absolute;margin-left:66.55pt;margin-top:94.1pt;width:462.4pt;height:653.6pt;z-index:-3741;mso-position-horizontal-relative:page;mso-position-vertical-relative:page" coordorigin="1331,1882" coordsize="9248,13072">
            <v:shape id="_x0000_s1288" style="position:absolute;left:1392;top:1973;width:9126;height:996" coordorigin="1392,1973" coordsize="9126,996" path="m1392,2969r9127,l10519,1973r-9127,l1392,2969xe" fillcolor="#92d050" stroked="f">
              <v:path arrowok="t"/>
            </v:shape>
            <v:shape id="_x0000_s1287" style="position:absolute;left:1392;top:1943;width:9126;height:0" coordorigin="1392,1943" coordsize="9126,0" path="m1392,1943r9127,e" filled="f" strokeweight="3.1pt">
              <v:path arrowok="t"/>
            </v:shape>
            <v:shape id="_x0000_s1286" style="position:absolute;left:1392;top:2969;width:9126;height:377" coordorigin="1392,2969" coordsize="9126,377" path="m1392,3346r9127,l10519,2969r-9127,l1392,3346xe" fillcolor="#92d050" stroked="f">
              <v:path arrowok="t"/>
            </v:shape>
            <v:shape id="_x0000_s1285" style="position:absolute;left:1392;top:3346;width:9126;height:377" coordorigin="1392,3346" coordsize="9126,377" path="m1392,3723r9127,l10519,3346r-9127,l1392,3723xe" fillcolor="#92d050" stroked="f">
              <v:path arrowok="t"/>
            </v:shape>
            <v:shape id="_x0000_s1284" style="position:absolute;left:1392;top:3723;width:9126;height:377" coordorigin="1392,3723" coordsize="9126,377" path="m1392,4100r9127,l10519,3723r-9127,l1392,4100xe" fillcolor="#92d050" stroked="f">
              <v:path arrowok="t"/>
            </v:shape>
            <v:shape id="_x0000_s1283" style="position:absolute;left:1392;top:4100;width:9126;height:377" coordorigin="1392,4100" coordsize="9126,377" path="m1392,4476r9127,l10519,4100r-9127,l1392,4476xe" fillcolor="#92d050" stroked="f">
              <v:path arrowok="t"/>
            </v:shape>
            <v:shape id="_x0000_s1282" style="position:absolute;left:1392;top:4476;width:9126;height:377" coordorigin="1392,4476" coordsize="9126,377" path="m1392,4853r9127,l10519,4476r-9127,l1392,4853xe" fillcolor="#92d050" stroked="f">
              <v:path arrowok="t"/>
            </v:shape>
            <v:shape id="_x0000_s1281" style="position:absolute;left:1392;top:4853;width:9126;height:377" coordorigin="1392,4853" coordsize="9126,377" path="m1392,5230r9127,l10519,4853r-9127,l1392,5230xe" fillcolor="#92d050" stroked="f">
              <v:path arrowok="t"/>
            </v:shape>
            <v:shape id="_x0000_s1280" style="position:absolute;left:1392;top:5230;width:9126;height:377" coordorigin="1392,5230" coordsize="9126,377" path="m1392,5607r9127,l10519,5230r-9127,l1392,5607xe" fillcolor="#92d050" stroked="f">
              <v:path arrowok="t"/>
            </v:shape>
            <v:shape id="_x0000_s1279" style="position:absolute;left:1392;top:5607;width:9126;height:377" coordorigin="1392,5607" coordsize="9126,377" path="m1392,5984r9127,l10519,5607r-9127,l1392,5984xe" fillcolor="#92d050" stroked="f">
              <v:path arrowok="t"/>
            </v:shape>
            <v:shape id="_x0000_s1278" style="position:absolute;left:1392;top:5984;width:9126;height:377" coordorigin="1392,5984" coordsize="9126,377" path="m1392,6361r9127,l10519,5984r-9127,l1392,6361xe" fillcolor="#92d050" stroked="f">
              <v:path arrowok="t"/>
            </v:shape>
            <v:shape id="_x0000_s1277" style="position:absolute;left:1392;top:6361;width:9126;height:377" coordorigin="1392,6361" coordsize="9126,377" path="m1392,6738r9127,l10519,6361r-9127,l1392,6738xe" fillcolor="#92d050" stroked="f">
              <v:path arrowok="t"/>
            </v:shape>
            <v:shape id="_x0000_s1276" style="position:absolute;left:1392;top:6738;width:9126;height:377" coordorigin="1392,6738" coordsize="9126,377" path="m1392,7115r9127,l10519,6738r-9127,l1392,7115xe" fillcolor="#92d050" stroked="f">
              <v:path arrowok="t"/>
            </v:shape>
            <v:shape id="_x0000_s1275" style="position:absolute;left:1392;top:7115;width:9126;height:377" coordorigin="1392,7115" coordsize="9126,377" path="m1392,7491r9127,l10519,7115r-9127,l1392,7491xe" fillcolor="#92d050" stroked="f">
              <v:path arrowok="t"/>
            </v:shape>
            <v:shape id="_x0000_s1274" style="position:absolute;left:1392;top:7491;width:9126;height:377" coordorigin="1392,7491" coordsize="9126,377" path="m1392,7868r9127,l10519,7491r-9127,l1392,7868xe" fillcolor="#92d050" stroked="f">
              <v:path arrowok="t"/>
            </v:shape>
            <v:shape id="_x0000_s1273" style="position:absolute;left:1392;top:7868;width:9126;height:377" coordorigin="1392,7868" coordsize="9126,377" path="m1392,8245r9127,l10519,7868r-9127,l1392,8245xe" fillcolor="#92d050" stroked="f">
              <v:path arrowok="t"/>
            </v:shape>
            <v:shape id="_x0000_s1272" style="position:absolute;left:1392;top:8245;width:9126;height:377" coordorigin="1392,8245" coordsize="9126,377" path="m1392,8622r9127,l10519,8245r-9127,l1392,8622xe" fillcolor="#92d050" stroked="f">
              <v:path arrowok="t"/>
            </v:shape>
            <v:shape id="_x0000_s1271" style="position:absolute;left:1392;top:8622;width:9126;height:377" coordorigin="1392,8622" coordsize="9126,377" path="m1392,8999r9127,l10519,8622r-9127,l1392,8999xe" fillcolor="#92d050" stroked="f">
              <v:path arrowok="t"/>
            </v:shape>
            <v:shape id="_x0000_s1270" style="position:absolute;left:1392;top:8999;width:9126;height:377" coordorigin="1392,8999" coordsize="9126,377" path="m1392,9376r9127,l10519,8999r-9127,l1392,9376xe" fillcolor="#92d050" stroked="f">
              <v:path arrowok="t"/>
            </v:shape>
            <v:shape id="_x0000_s1269" style="position:absolute;left:1392;top:9376;width:9126;height:377" coordorigin="1392,9376" coordsize="9126,377" path="m1392,9753r9127,l10519,9376r-9127,l1392,9753xe" fillcolor="#92d050" stroked="f">
              <v:path arrowok="t"/>
            </v:shape>
            <v:shape id="_x0000_s1268" style="position:absolute;left:1392;top:9753;width:9126;height:331" coordorigin="1392,9753" coordsize="9126,331" path="m1392,10084r9127,l10519,9753r-9127,l1392,10084xe" fillcolor="#92d050" stroked="f">
              <v:path arrowok="t"/>
            </v:shape>
            <v:shape id="_x0000_s1267" style="position:absolute;left:1392;top:10084;width:9126;height:331" coordorigin="1392,10084" coordsize="9126,331" path="m1392,10415r9127,l10519,10084r-9127,l1392,10415xe" fillcolor="#92d050" stroked="f">
              <v:path arrowok="t"/>
            </v:shape>
            <v:shape id="_x0000_s1266" style="position:absolute;left:1392;top:10415;width:9126;height:377" coordorigin="1392,10415" coordsize="9126,377" path="m1392,10792r9127,l10519,10415r-9127,l1392,10792xe" fillcolor="#92d050" stroked="f">
              <v:path arrowok="t"/>
            </v:shape>
            <v:shape id="_x0000_s1265" style="position:absolute;left:1392;top:10792;width:9126;height:283" coordorigin="1392,10792" coordsize="9126,283" path="m1392,11075r9127,l10519,10792r-9127,l1392,11075xe" fillcolor="#92d050" stroked="f">
              <v:path arrowok="t"/>
            </v:shape>
            <v:shape id="_x0000_s1264" style="position:absolute;left:1392;top:11075;width:9126;height:377" coordorigin="1392,11075" coordsize="9126,377" path="m1392,11452r9127,l10519,11075r-9127,l1392,11452xe" fillcolor="#92d050" stroked="f">
              <v:path arrowok="t"/>
            </v:shape>
            <v:shape id="_x0000_s1263" style="position:absolute;left:1392;top:11452;width:9126;height:377" coordorigin="1392,11452" coordsize="9126,377" path="m1392,11829r9127,l10519,11452r-9127,l1392,11829xe" fillcolor="#92d050" stroked="f">
              <v:path arrowok="t"/>
            </v:shape>
            <v:shape id="_x0000_s1262" style="position:absolute;left:1392;top:11829;width:9126;height:377" coordorigin="1392,11829" coordsize="9126,377" path="m1392,12205r9127,l10519,11829r-9127,l1392,12205xe" fillcolor="#92d050" stroked="f">
              <v:path arrowok="t"/>
            </v:shape>
            <v:shape id="_x0000_s1261" style="position:absolute;left:1392;top:12205;width:9126;height:377" coordorigin="1392,12205" coordsize="9126,377" path="m1392,12582r9127,l10519,12205r-9127,l1392,12582xe" fillcolor="#92d050" stroked="f">
              <v:path arrowok="t"/>
            </v:shape>
            <v:shape id="_x0000_s1260" style="position:absolute;left:1392;top:12582;width:9126;height:377" coordorigin="1392,12582" coordsize="9126,377" path="m1392,12960r9127,l10519,12582r-9127,l1392,12960xe" fillcolor="#92d050" stroked="f">
              <v:path arrowok="t"/>
            </v:shape>
            <v:shape id="_x0000_s1259" style="position:absolute;left:1392;top:12960;width:9126;height:377" coordorigin="1392,12960" coordsize="9126,377" path="m1392,13336r9127,l10519,12960r-9127,l1392,13336xe" fillcolor="#92d050" stroked="f">
              <v:path arrowok="t"/>
            </v:shape>
            <v:shape id="_x0000_s1258" style="position:absolute;left:1392;top:13336;width:9126;height:377" coordorigin="1392,13336" coordsize="9126,377" path="m1392,13713r9127,l10519,13336r-9127,l1392,13713xe" fillcolor="#92d050" stroked="f">
              <v:path arrowok="t"/>
            </v:shape>
            <v:shape id="_x0000_s1257" style="position:absolute;left:1392;top:13713;width:9126;height:377" coordorigin="1392,13713" coordsize="9126,377" path="m1392,14090r9127,l10519,13713r-9127,l1392,14090xe" fillcolor="#92d050" stroked="f">
              <v:path arrowok="t"/>
            </v:shape>
            <v:shape id="_x0000_s1256" style="position:absolute;left:1392;top:14090;width:9126;height:377" coordorigin="1392,14090" coordsize="9126,377" path="m1392,14467r9127,l10519,14090r-9127,l1392,14467xe" fillcolor="#92d050" stroked="f">
              <v:path arrowok="t"/>
            </v:shape>
            <v:shape id="_x0000_s1255" style="position:absolute;left:1392;top:14467;width:9126;height:396" coordorigin="1392,14467" coordsize="9126,396" path="m1392,14863r9127,l10519,14467r-9127,l1392,14863xe" fillcolor="#92d050" stroked="f">
              <v:path arrowok="t"/>
            </v:shape>
            <v:shape id="_x0000_s1254" style="position:absolute;left:1392;top:14893;width:9126;height:0" coordorigin="1392,14893" coordsize="9126,0" path="m1392,14893r9127,e" filled="f" strokeweight="3.1pt">
              <v:path arrowok="t"/>
            </v:shape>
            <v:shape id="_x0000_s1253" style="position:absolute;left:1362;top:1913;width:0;height:13010" coordorigin="1362,1913" coordsize="0,13010" path="m1362,1913r,13010e" filled="f" strokeweight="3.1pt">
              <v:path arrowok="t"/>
            </v:shape>
            <v:shape id="_x0000_s1252" style="position:absolute;left:10549;top:1913;width:0;height:13010" coordorigin="10549,1913" coordsize="0,13010" path="m10549,1913r,13010e" filled="f" strokeweight="3.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1" type="#_x0000_t75" style="position:absolute;left:1637;top:2213;width:4935;height:2673">
              <v:imagedata r:id="rId7" o:title=""/>
            </v:shape>
            <v:shape id="_x0000_s1250" type="#_x0000_t75" style="position:absolute;left:6807;top:2303;width:3494;height:2520">
              <v:imagedata r:id="rId8" o:title=""/>
            </v:shape>
            <w10:wrap anchorx="page" anchory="page"/>
          </v:group>
        </w:pic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4" w:line="220" w:lineRule="exact"/>
        <w:rPr>
          <w:sz w:val="22"/>
          <w:szCs w:val="22"/>
        </w:rPr>
      </w:pPr>
    </w:p>
    <w:p w:rsidR="00BB487A" w:rsidRDefault="00073D1B">
      <w:pPr>
        <w:spacing w:before="18" w:line="360" w:lineRule="exact"/>
        <w:ind w:left="972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STANDARD</w:t>
      </w:r>
      <w:r w:rsidR="00A07881">
        <w:rPr>
          <w:b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RM</w:t>
      </w:r>
      <w:r w:rsidR="00A07881">
        <w:rPr>
          <w:b/>
          <w:position w:val="-1"/>
          <w:sz w:val="32"/>
          <w:szCs w:val="32"/>
        </w:rPr>
        <w:t xml:space="preserve"> 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 w:rsidR="00A07881">
        <w:rPr>
          <w:b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</w:t>
      </w:r>
      <w:r>
        <w:rPr>
          <w:b/>
          <w:spacing w:val="1"/>
          <w:position w:val="-1"/>
          <w:sz w:val="32"/>
          <w:szCs w:val="32"/>
        </w:rPr>
        <w:t>I</w:t>
      </w:r>
      <w:r>
        <w:rPr>
          <w:b/>
          <w:position w:val="-1"/>
          <w:sz w:val="32"/>
          <w:szCs w:val="32"/>
        </w:rPr>
        <w:t>DDING</w:t>
      </w:r>
      <w:r w:rsidR="00A07881">
        <w:rPr>
          <w:b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1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073D1B" w:rsidP="00A07881">
      <w:pPr>
        <w:spacing w:before="18" w:line="360" w:lineRule="exact"/>
        <w:ind w:left="3995" w:right="3994"/>
        <w:rPr>
          <w:sz w:val="32"/>
          <w:szCs w:val="32"/>
        </w:rPr>
      </w:pPr>
      <w:r>
        <w:rPr>
          <w:b/>
          <w:w w:val="99"/>
          <w:position w:val="-1"/>
          <w:sz w:val="32"/>
          <w:szCs w:val="32"/>
        </w:rPr>
        <w:t>F</w:t>
      </w:r>
      <w:r>
        <w:rPr>
          <w:b/>
          <w:spacing w:val="-2"/>
          <w:w w:val="99"/>
          <w:position w:val="-1"/>
          <w:sz w:val="32"/>
          <w:szCs w:val="32"/>
        </w:rPr>
        <w:t>O</w:t>
      </w:r>
      <w:r>
        <w:rPr>
          <w:b/>
          <w:w w:val="99"/>
          <w:position w:val="-1"/>
          <w:sz w:val="32"/>
          <w:szCs w:val="32"/>
        </w:rPr>
        <w:t>R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18" w:line="360" w:lineRule="exact"/>
        <w:ind w:left="2196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CURE</w:t>
      </w:r>
      <w:r>
        <w:rPr>
          <w:b/>
          <w:spacing w:val="1"/>
          <w:position w:val="-1"/>
          <w:sz w:val="32"/>
          <w:szCs w:val="32"/>
        </w:rPr>
        <w:t>M</w:t>
      </w:r>
      <w:r>
        <w:rPr>
          <w:b/>
          <w:position w:val="-1"/>
          <w:sz w:val="32"/>
          <w:szCs w:val="32"/>
        </w:rPr>
        <w:t>ENT</w:t>
      </w:r>
      <w:r w:rsidR="00A07881">
        <w:rPr>
          <w:b/>
          <w:position w:val="-1"/>
          <w:sz w:val="32"/>
          <w:szCs w:val="32"/>
        </w:rPr>
        <w:t xml:space="preserve"> </w:t>
      </w:r>
      <w:r>
        <w:rPr>
          <w:b/>
          <w:spacing w:val="-2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 w:rsidR="00A07881">
        <w:rPr>
          <w:b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BB487A" w:rsidRDefault="00BB487A">
      <w:pPr>
        <w:spacing w:before="7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073D1B" w:rsidP="00FC1102">
      <w:pPr>
        <w:spacing w:before="18" w:line="245" w:lineRule="auto"/>
        <w:ind w:left="3862" w:right="61" w:hanging="3747"/>
        <w:rPr>
          <w:sz w:val="32"/>
          <w:szCs w:val="32"/>
        </w:rPr>
      </w:pPr>
      <w:r>
        <w:rPr>
          <w:sz w:val="32"/>
          <w:szCs w:val="32"/>
        </w:rPr>
        <w:t>(</w:t>
      </w:r>
      <w:r w:rsidR="00A07881">
        <w:rPr>
          <w:sz w:val="32"/>
          <w:szCs w:val="32"/>
        </w:rPr>
        <w:t xml:space="preserve">                                                </w:t>
      </w:r>
      <w:r>
        <w:rPr>
          <w:sz w:val="32"/>
          <w:szCs w:val="32"/>
        </w:rPr>
        <w:t>For</w:t>
      </w:r>
    </w:p>
    <w:p w:rsidR="00A07881" w:rsidRDefault="00A07881" w:rsidP="00FC1102">
      <w:pPr>
        <w:spacing w:before="18" w:line="245" w:lineRule="auto"/>
        <w:ind w:left="3862" w:right="61" w:hanging="3747"/>
        <w:rPr>
          <w:sz w:val="32"/>
          <w:szCs w:val="32"/>
        </w:rPr>
      </w:pPr>
    </w:p>
    <w:p w:rsidR="00A07881" w:rsidRDefault="00A07881" w:rsidP="00FC1102">
      <w:pPr>
        <w:spacing w:before="18" w:line="245" w:lineRule="auto"/>
        <w:ind w:left="3862" w:right="61" w:hanging="3747"/>
        <w:rPr>
          <w:sz w:val="32"/>
          <w:szCs w:val="32"/>
        </w:rPr>
      </w:pPr>
    </w:p>
    <w:p w:rsidR="00EA04FE" w:rsidRDefault="00AF40C4" w:rsidP="00122E57">
      <w:pPr>
        <w:spacing w:before="18" w:line="245" w:lineRule="auto"/>
        <w:ind w:left="1440" w:right="61"/>
        <w:jc w:val="both"/>
        <w:rPr>
          <w:b/>
          <w:color w:val="000000"/>
          <w:sz w:val="24"/>
          <w:szCs w:val="24"/>
        </w:rPr>
      </w:pPr>
      <w:r w:rsidRPr="00AF40C4">
        <w:rPr>
          <w:b/>
          <w:color w:val="000000"/>
          <w:sz w:val="24"/>
          <w:szCs w:val="24"/>
        </w:rPr>
        <w:t xml:space="preserve">CONSTRUCTION OF COMPOUND WALL OF NEW FRUIT AND </w:t>
      </w:r>
    </w:p>
    <w:p w:rsidR="00AF40C4" w:rsidRPr="00AF40C4" w:rsidRDefault="00AF40C4" w:rsidP="00122E57">
      <w:pPr>
        <w:spacing w:before="18" w:line="245" w:lineRule="auto"/>
        <w:ind w:left="1440" w:right="61"/>
        <w:jc w:val="both"/>
        <w:rPr>
          <w:b/>
          <w:color w:val="000000"/>
          <w:sz w:val="24"/>
          <w:szCs w:val="24"/>
        </w:rPr>
      </w:pPr>
      <w:r w:rsidRPr="00AF40C4">
        <w:rPr>
          <w:b/>
          <w:color w:val="000000"/>
          <w:sz w:val="24"/>
          <w:szCs w:val="24"/>
        </w:rPr>
        <w:t>VEGETABLE MARKET (SABZI MANDI) NEAR HALA NAKA</w:t>
      </w:r>
    </w:p>
    <w:p w:rsidR="00A07881" w:rsidRPr="00AF40C4" w:rsidRDefault="0026215B" w:rsidP="00122E57">
      <w:pPr>
        <w:spacing w:before="18" w:line="245" w:lineRule="auto"/>
        <w:ind w:left="720" w:right="61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</w:t>
      </w:r>
      <w:r w:rsidR="00AF40C4" w:rsidRPr="00AF40C4">
        <w:rPr>
          <w:b/>
          <w:color w:val="000000"/>
          <w:sz w:val="24"/>
          <w:szCs w:val="24"/>
        </w:rPr>
        <w:t>HYDERABAD.</w:t>
      </w:r>
    </w:p>
    <w:p w:rsidR="00A07881" w:rsidRDefault="00A07881" w:rsidP="00FC1102">
      <w:pPr>
        <w:spacing w:before="18" w:line="245" w:lineRule="auto"/>
        <w:ind w:left="3862" w:right="61" w:hanging="3747"/>
        <w:rPr>
          <w:sz w:val="32"/>
          <w:szCs w:val="32"/>
        </w:rPr>
      </w:pPr>
    </w:p>
    <w:p w:rsidR="00A07881" w:rsidRDefault="00A07881" w:rsidP="00FC1102">
      <w:pPr>
        <w:spacing w:before="18" w:line="245" w:lineRule="auto"/>
        <w:ind w:left="3862" w:right="61" w:hanging="3747"/>
        <w:rPr>
          <w:sz w:val="32"/>
          <w:szCs w:val="32"/>
        </w:rPr>
      </w:pPr>
    </w:p>
    <w:p w:rsidR="00A07881" w:rsidRDefault="00A07881" w:rsidP="00FC1102">
      <w:pPr>
        <w:spacing w:before="18" w:line="245" w:lineRule="auto"/>
        <w:ind w:left="3862" w:right="61" w:hanging="3747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A07881" w:rsidRDefault="00A07881">
      <w:pPr>
        <w:spacing w:line="200" w:lineRule="exact"/>
      </w:pPr>
    </w:p>
    <w:p w:rsidR="00A07881" w:rsidRDefault="00A07881">
      <w:pPr>
        <w:spacing w:line="200" w:lineRule="exact"/>
      </w:pPr>
    </w:p>
    <w:p w:rsidR="00A07881" w:rsidRDefault="00A07881">
      <w:pPr>
        <w:spacing w:line="200" w:lineRule="exact"/>
      </w:pPr>
    </w:p>
    <w:p w:rsidR="00A07881" w:rsidRDefault="00A07881">
      <w:pPr>
        <w:spacing w:line="200" w:lineRule="exact"/>
      </w:pPr>
    </w:p>
    <w:p w:rsidR="00BB487A" w:rsidRDefault="00BB487A">
      <w:pPr>
        <w:spacing w:before="5" w:line="240" w:lineRule="exact"/>
        <w:rPr>
          <w:sz w:val="24"/>
          <w:szCs w:val="24"/>
        </w:rPr>
      </w:pPr>
    </w:p>
    <w:p w:rsidR="00BB487A" w:rsidRDefault="00073D1B">
      <w:pPr>
        <w:spacing w:before="18"/>
        <w:ind w:left="1373"/>
        <w:rPr>
          <w:sz w:val="32"/>
          <w:szCs w:val="32"/>
        </w:rPr>
        <w:sectPr w:rsidR="00BB487A">
          <w:footerReference w:type="default" r:id="rId9"/>
          <w:pgSz w:w="11920" w:h="16840"/>
          <w:pgMar w:top="1560" w:right="1180" w:bottom="0" w:left="1200" w:header="0" w:footer="166" w:gutter="0"/>
          <w:cols w:space="720"/>
        </w:sectPr>
      </w:pPr>
      <w:r>
        <w:rPr>
          <w:b/>
          <w:sz w:val="32"/>
          <w:szCs w:val="32"/>
        </w:rPr>
        <w:t>INS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RUCT</w:t>
      </w:r>
      <w:r>
        <w:rPr>
          <w:b/>
          <w:spacing w:val="1"/>
          <w:sz w:val="32"/>
          <w:szCs w:val="32"/>
        </w:rPr>
        <w:t>I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NSTOPR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CURINGA</w:t>
      </w:r>
      <w:r>
        <w:rPr>
          <w:b/>
          <w:spacing w:val="-1"/>
          <w:sz w:val="32"/>
          <w:szCs w:val="32"/>
        </w:rPr>
        <w:t>G</w:t>
      </w:r>
      <w:r>
        <w:rPr>
          <w:b/>
          <w:sz w:val="32"/>
          <w:szCs w:val="32"/>
        </w:rPr>
        <w:t>ENC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ES</w:t>
      </w:r>
    </w:p>
    <w:p w:rsidR="00BB487A" w:rsidRDefault="00073D1B">
      <w:pPr>
        <w:spacing w:before="72" w:line="246" w:lineRule="auto"/>
        <w:ind w:left="2193" w:right="2213"/>
        <w:jc w:val="center"/>
        <w:rPr>
          <w:sz w:val="24"/>
          <w:szCs w:val="24"/>
        </w:rPr>
      </w:pPr>
      <w:r>
        <w:rPr>
          <w:b/>
          <w:sz w:val="24"/>
          <w:szCs w:val="24"/>
          <w:u w:val="thick" w:color="000000"/>
        </w:rPr>
        <w:lastRenderedPageBreak/>
        <w:t>INS</w:t>
      </w:r>
      <w:r>
        <w:rPr>
          <w:b/>
          <w:spacing w:val="1"/>
          <w:sz w:val="24"/>
          <w:szCs w:val="24"/>
          <w:u w:val="thick" w:color="000000"/>
        </w:rPr>
        <w:t>T</w:t>
      </w:r>
      <w:r>
        <w:rPr>
          <w:b/>
          <w:sz w:val="24"/>
          <w:szCs w:val="24"/>
          <w:u w:val="thick" w:color="000000"/>
        </w:rPr>
        <w:t>R</w:t>
      </w:r>
      <w:r>
        <w:rPr>
          <w:b/>
          <w:spacing w:val="-1"/>
          <w:sz w:val="24"/>
          <w:szCs w:val="24"/>
          <w:u w:val="thick" w:color="000000"/>
        </w:rPr>
        <w:t>U</w:t>
      </w:r>
      <w:r>
        <w:rPr>
          <w:b/>
          <w:sz w:val="24"/>
          <w:szCs w:val="24"/>
          <w:u w:val="thick" w:color="000000"/>
        </w:rPr>
        <w:t>CTI</w:t>
      </w:r>
      <w:r>
        <w:rPr>
          <w:b/>
          <w:spacing w:val="1"/>
          <w:sz w:val="24"/>
          <w:szCs w:val="24"/>
          <w:u w:val="thick" w:color="000000"/>
        </w:rPr>
        <w:t>O</w:t>
      </w:r>
      <w:r>
        <w:rPr>
          <w:b/>
          <w:sz w:val="24"/>
          <w:szCs w:val="24"/>
          <w:u w:val="thick" w:color="000000"/>
        </w:rPr>
        <w:t xml:space="preserve">NS </w:t>
      </w:r>
      <w:r>
        <w:rPr>
          <w:b/>
          <w:spacing w:val="1"/>
          <w:sz w:val="24"/>
          <w:szCs w:val="24"/>
          <w:u w:val="thick" w:color="000000"/>
        </w:rPr>
        <w:t>T</w:t>
      </w:r>
      <w:r>
        <w:rPr>
          <w:b/>
          <w:sz w:val="24"/>
          <w:szCs w:val="24"/>
          <w:u w:val="thick" w:color="000000"/>
        </w:rPr>
        <w:t>O</w:t>
      </w:r>
      <w:r>
        <w:rPr>
          <w:b/>
          <w:spacing w:val="-3"/>
          <w:sz w:val="24"/>
          <w:szCs w:val="24"/>
          <w:u w:val="thick" w:color="000000"/>
        </w:rPr>
        <w:t>P</w:t>
      </w:r>
      <w:r>
        <w:rPr>
          <w:b/>
          <w:sz w:val="24"/>
          <w:szCs w:val="24"/>
          <w:u w:val="thick" w:color="000000"/>
        </w:rPr>
        <w:t>ROC</w:t>
      </w:r>
      <w:r>
        <w:rPr>
          <w:b/>
          <w:spacing w:val="-1"/>
          <w:sz w:val="24"/>
          <w:szCs w:val="24"/>
          <w:u w:val="thick" w:color="000000"/>
        </w:rPr>
        <w:t>U</w:t>
      </w:r>
      <w:r>
        <w:rPr>
          <w:b/>
          <w:sz w:val="24"/>
          <w:szCs w:val="24"/>
          <w:u w:val="thick" w:color="000000"/>
        </w:rPr>
        <w:t>RI</w:t>
      </w:r>
      <w:r>
        <w:rPr>
          <w:b/>
          <w:spacing w:val="-1"/>
          <w:sz w:val="24"/>
          <w:szCs w:val="24"/>
          <w:u w:val="thick" w:color="000000"/>
        </w:rPr>
        <w:t>N</w:t>
      </w:r>
      <w:r>
        <w:rPr>
          <w:b/>
          <w:sz w:val="24"/>
          <w:szCs w:val="24"/>
          <w:u w:val="thick" w:color="000000"/>
        </w:rPr>
        <w:t>GA</w:t>
      </w:r>
      <w:r>
        <w:rPr>
          <w:b/>
          <w:spacing w:val="-2"/>
          <w:sz w:val="24"/>
          <w:szCs w:val="24"/>
          <w:u w:val="thick" w:color="000000"/>
        </w:rPr>
        <w:t>G</w:t>
      </w:r>
      <w:r>
        <w:rPr>
          <w:b/>
          <w:sz w:val="24"/>
          <w:szCs w:val="24"/>
          <w:u w:val="thick" w:color="000000"/>
        </w:rPr>
        <w:t>EN</w:t>
      </w:r>
      <w:r>
        <w:rPr>
          <w:b/>
          <w:spacing w:val="-1"/>
          <w:sz w:val="24"/>
          <w:szCs w:val="24"/>
          <w:u w:val="thick" w:color="000000"/>
        </w:rPr>
        <w:t>C</w:t>
      </w:r>
      <w:r>
        <w:rPr>
          <w:b/>
          <w:sz w:val="24"/>
          <w:szCs w:val="24"/>
          <w:u w:val="thick" w:color="000000"/>
        </w:rPr>
        <w:t>I</w:t>
      </w:r>
      <w:r>
        <w:rPr>
          <w:b/>
          <w:spacing w:val="1"/>
          <w:sz w:val="24"/>
          <w:szCs w:val="24"/>
          <w:u w:val="thick" w:color="000000"/>
        </w:rPr>
        <w:t>E</w:t>
      </w:r>
      <w:r>
        <w:rPr>
          <w:b/>
          <w:sz w:val="24"/>
          <w:szCs w:val="24"/>
          <w:u w:val="thick" w:color="000000"/>
        </w:rPr>
        <w:t>S</w:t>
      </w:r>
      <w:r>
        <w:rPr>
          <w:b/>
          <w:sz w:val="24"/>
          <w:szCs w:val="24"/>
        </w:rPr>
        <w:t xml:space="preserve"> (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ot</w:t>
      </w:r>
      <w:r>
        <w:rPr>
          <w:b/>
          <w:spacing w:val="-1"/>
          <w:sz w:val="24"/>
          <w:szCs w:val="24"/>
        </w:rPr>
        <w:t xml:space="preserve"> 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dinBi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ts)</w:t>
      </w:r>
    </w:p>
    <w:p w:rsidR="00BB487A" w:rsidRDefault="00BB487A">
      <w:pPr>
        <w:spacing w:before="6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6534"/>
        <w:jc w:val="both"/>
        <w:rPr>
          <w:sz w:val="24"/>
          <w:szCs w:val="24"/>
        </w:rPr>
      </w:pPr>
      <w:r>
        <w:rPr>
          <w:b/>
          <w:sz w:val="24"/>
          <w:szCs w:val="24"/>
        </w:rPr>
        <w:t>A.       BasisofDo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lobaldo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dtobeusedby 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ies/use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dingtotheirr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  Thisdo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nvisa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dforN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ng(NC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),me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ntforusefor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notmorethanRs.25Mil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ion.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umentsmay betailor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dingtothes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sin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seof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tson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,fund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dby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ons/dono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s,withp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mentsinfo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ies.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rethen totailor 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stosuittheirr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mentsincluding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onsinthe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umentsinthel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htof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umentsfor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tedtoman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lf.TheroleofEn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rmaybe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,ifthe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onsultant.The roleoftheEn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rwithspe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rious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ssuch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ndmentof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shouldh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ified.The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toutinthe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sthefulls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kincludingthe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tentofd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ntobedone bythe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510"/>
        <w:jc w:val="both"/>
        <w:rPr>
          <w:sz w:val="24"/>
          <w:szCs w:val="24"/>
        </w:rPr>
      </w:pPr>
      <w:r>
        <w:rPr>
          <w:b/>
          <w:sz w:val="24"/>
          <w:szCs w:val="24"/>
        </w:rPr>
        <w:t>B. Cont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ofDo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Asstat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dinClause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.4of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tsin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ionto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onfor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idsshall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inincluding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ndumto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.6.The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mall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ts)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51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&amp;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240" w:right="57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7"/>
        <w:ind w:left="240" w:right="5050"/>
        <w:jc w:val="both"/>
        <w:rPr>
          <w:sz w:val="24"/>
          <w:szCs w:val="24"/>
        </w:rPr>
      </w:pPr>
      <w:r>
        <w:rPr>
          <w:sz w:val="24"/>
          <w:szCs w:val="24"/>
        </w:rPr>
        <w:t>3.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240" w:right="73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BB487A" w:rsidRDefault="00073D1B">
      <w:pPr>
        <w:spacing w:before="7"/>
        <w:ind w:left="240" w:right="753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spacing w:before="7"/>
        <w:ind w:left="240" w:right="7292"/>
        <w:jc w:val="both"/>
        <w:rPr>
          <w:sz w:val="24"/>
          <w:szCs w:val="24"/>
        </w:rPr>
      </w:pPr>
      <w:r>
        <w:rPr>
          <w:sz w:val="24"/>
          <w:szCs w:val="24"/>
        </w:rPr>
        <w:t>6. 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ion,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sisor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saNote(s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tedto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ditor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,byfill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ntblankspa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opeof 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llnotes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intend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help 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Thepro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rethefollowingfor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240" w:right="8094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7127"/>
        <w:jc w:val="both"/>
        <w:rPr>
          <w:sz w:val="24"/>
          <w:szCs w:val="24"/>
        </w:rPr>
        <w:sectPr w:rsidR="00BB487A">
          <w:footerReference w:type="default" r:id="rId10"/>
          <w:pgSz w:w="11920" w:h="16840"/>
          <w:pgMar w:top="1360" w:right="1180" w:bottom="280" w:left="1200" w:header="0" w:footer="724" w:gutter="0"/>
          <w:cols w:space="720"/>
        </w:sectPr>
      </w:pPr>
      <w:r>
        <w:rPr>
          <w:sz w:val="24"/>
          <w:szCs w:val="24"/>
        </w:rPr>
        <w:t xml:space="preserve">(i)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</w:p>
    <w:p w:rsidR="00BB487A" w:rsidRDefault="00073D1B">
      <w:pPr>
        <w:spacing w:before="68"/>
        <w:ind w:left="240" w:right="761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(ii)</w:t>
      </w:r>
      <w:r>
        <w:rPr>
          <w:spacing w:val="-2"/>
          <w:sz w:val="24"/>
          <w:szCs w:val="24"/>
          <w:u w:val="single" w:color="000000"/>
        </w:rPr>
        <w:t>B</w:t>
      </w:r>
      <w:r>
        <w:rPr>
          <w:sz w:val="24"/>
          <w:szCs w:val="24"/>
          <w:u w:val="single" w:color="000000"/>
        </w:rPr>
        <w:t>idd</w:t>
      </w:r>
      <w:r>
        <w:rPr>
          <w:spacing w:val="1"/>
          <w:sz w:val="24"/>
          <w:szCs w:val="24"/>
          <w:u w:val="single" w:color="000000"/>
        </w:rPr>
        <w:t>i</w:t>
      </w:r>
      <w:r>
        <w:rPr>
          <w:sz w:val="24"/>
          <w:szCs w:val="24"/>
          <w:u w:val="single" w:color="000000"/>
        </w:rPr>
        <w:t>ngD</w:t>
      </w:r>
      <w:r>
        <w:rPr>
          <w:spacing w:val="-1"/>
          <w:sz w:val="24"/>
          <w:szCs w:val="24"/>
          <w:u w:val="single" w:color="000000"/>
        </w:rPr>
        <w:t>a</w:t>
      </w:r>
      <w:r>
        <w:rPr>
          <w:sz w:val="24"/>
          <w:szCs w:val="24"/>
          <w:u w:val="single" w:color="000000"/>
        </w:rPr>
        <w:t>ta</w:t>
      </w:r>
    </w:p>
    <w:p w:rsidR="00BB487A" w:rsidRDefault="00073D1B">
      <w:pPr>
        <w:spacing w:before="7" w:line="246" w:lineRule="auto"/>
        <w:ind w:left="240" w:right="61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 (Sampl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s) (iv)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mat) (v)Contr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ind w:left="240" w:right="7484"/>
        <w:jc w:val="both"/>
        <w:rPr>
          <w:sz w:val="24"/>
          <w:szCs w:val="24"/>
        </w:rPr>
      </w:pPr>
      <w:r>
        <w:rPr>
          <w:sz w:val="24"/>
          <w:szCs w:val="24"/>
        </w:rPr>
        <w:t>(vi)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spacing w:before="7"/>
        <w:ind w:left="240" w:right="7179"/>
        <w:jc w:val="both"/>
        <w:rPr>
          <w:sz w:val="24"/>
          <w:szCs w:val="24"/>
        </w:rPr>
      </w:pPr>
      <w:r>
        <w:rPr>
          <w:sz w:val="24"/>
          <w:szCs w:val="24"/>
        </w:rPr>
        <w:t>(vii)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ttentionisd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wntothefollowingwhilefin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ingthe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240" w:right="8101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 w:right="536"/>
        <w:jc w:val="both"/>
        <w:rPr>
          <w:sz w:val="24"/>
          <w:szCs w:val="24"/>
        </w:rPr>
      </w:pPr>
      <w:r>
        <w:rPr>
          <w:b/>
          <w:sz w:val="24"/>
          <w:szCs w:val="24"/>
        </w:rPr>
        <w:t>C.      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Ten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/I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f</w:t>
      </w:r>
      <w:r>
        <w:rPr>
          <w:b/>
          <w:sz w:val="24"/>
          <w:szCs w:val="24"/>
        </w:rPr>
        <w:t>orBi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/ 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st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orEx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onofI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 xml:space="preserve">Notice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>isme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ntforpubl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rsfor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ingbidsinthe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wsp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 xml:space="preserve">RA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Theblankspa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rshown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dtobefilledbythe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ymay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ra1ofNotice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ritsr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 Thenot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eshouldbepubl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shedso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ivethein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forp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ionofbids–notlessthan15d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sfor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lCompeti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ive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45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for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ive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PRule 18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1.         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.2;thete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3"/>
          <w:szCs w:val="23"/>
        </w:r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>Thenon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blef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eforthes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umentsshouldbenom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 that only  bon</w:t>
      </w:r>
      <w:r>
        <w:rPr>
          <w:spacing w:val="4"/>
          <w:sz w:val="24"/>
          <w:szCs w:val="24"/>
        </w:rPr>
        <w:t>a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fide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pply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PRule20).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shouldbealu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psumfi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eorap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>,butnotless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n1%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ndmorethan5%ofbidp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ndshouldbein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.13.1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PRule37)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nueof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 xml:space="preserve">iptof bids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ningof bids is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 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b/>
          <w:i/>
          <w:sz w:val="24"/>
          <w:szCs w:val="24"/>
        </w:rPr>
        <w:t xml:space="preserve">s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rece</w:t>
      </w:r>
      <w:r>
        <w:rPr>
          <w:sz w:val="24"/>
          <w:szCs w:val="24"/>
        </w:rPr>
        <w:t xml:space="preserve">ipt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ofbids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tobe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dinlast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ra oftheNotice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,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tethen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onfortheop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ofbids. 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orthe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ningof 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llbesame </w:t>
      </w:r>
      <w:r>
        <w:rPr>
          <w:sz w:val="23"/>
          <w:szCs w:val="23"/>
        </w:rPr>
        <w:t>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PRule41)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172"/>
        <w:jc w:val="both"/>
        <w:rPr>
          <w:sz w:val="24"/>
          <w:szCs w:val="24"/>
        </w:rPr>
      </w:pPr>
      <w:r>
        <w:rPr>
          <w:b/>
          <w:sz w:val="24"/>
          <w:szCs w:val="24"/>
        </w:rPr>
        <w:t>D.       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2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swillnotbep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ndwill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setoh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longwith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nbeused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iven.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ymayh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vetomake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sorEn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ntative,if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>y</w:t>
      </w:r>
      <w:r>
        <w:rPr>
          <w:b/>
          <w:i/>
          <w:sz w:val="24"/>
          <w:szCs w:val="24"/>
        </w:rPr>
        <w:t>,</w:t>
      </w:r>
      <w:r>
        <w:rPr>
          <w:sz w:val="24"/>
          <w:szCs w:val="24"/>
        </w:rPr>
        <w:t>shall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rsofthe</w:t>
      </w:r>
    </w:p>
    <w:p w:rsidR="00BB487A" w:rsidRDefault="00073D1B">
      <w:pPr>
        <w:spacing w:before="7"/>
        <w:ind w:left="240" w:right="222"/>
        <w:jc w:val="both"/>
        <w:rPr>
          <w:sz w:val="24"/>
          <w:szCs w:val="24"/>
        </w:rPr>
        <w:sectPr w:rsidR="00BB487A">
          <w:footerReference w:type="default" r:id="rId11"/>
          <w:pgSz w:w="11920" w:h="16840"/>
          <w:pgMar w:top="1360" w:right="1180" w:bottom="0" w:left="1200" w:header="0" w:footer="166" w:gutter="0"/>
          <w:cols w:space="720"/>
        </w:sect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onwithClaus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.5,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.6,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.16,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</w:p>
    <w:p w:rsidR="00BB487A" w:rsidRDefault="00073D1B">
      <w:pPr>
        <w:spacing w:before="68" w:line="246" w:lineRule="auto"/>
        <w:ind w:left="240" w:right="21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smay be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lytospe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ifytheroleoftheEn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 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Clause1.1.20&amp; Cl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use15ofCondi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and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tem 1.1.20 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7162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.      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 w:right="221"/>
        <w:jc w:val="both"/>
        <w:rPr>
          <w:sz w:val="24"/>
          <w:szCs w:val="24"/>
        </w:rPr>
      </w:pPr>
      <w:r>
        <w:rPr>
          <w:sz w:val="24"/>
          <w:szCs w:val="24"/>
        </w:rPr>
        <w:t>The blank 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shown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filled by the</w:t>
      </w:r>
    </w:p>
    <w:p w:rsidR="00BB487A" w:rsidRDefault="00073D1B">
      <w:pPr>
        <w:spacing w:before="7"/>
        <w:ind w:left="240" w:right="2744"/>
        <w:jc w:val="both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 w:right="1374"/>
        <w:jc w:val="both"/>
        <w:rPr>
          <w:sz w:val="24"/>
          <w:szCs w:val="24"/>
        </w:rPr>
      </w:pPr>
      <w:r>
        <w:rPr>
          <w:sz w:val="24"/>
          <w:szCs w:val="24"/>
        </w:rPr>
        <w:t>1.         Con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of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.10.3 maybe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 modifi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bythe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7"/>
        <w:ind w:left="240" w:right="24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 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yshould inse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ein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.11.2.</w:t>
      </w:r>
    </w:p>
    <w:p w:rsidR="00BB487A" w:rsidRDefault="00073D1B">
      <w:pPr>
        <w:tabs>
          <w:tab w:val="left" w:pos="960"/>
        </w:tabs>
        <w:spacing w:before="7"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to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14.1,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 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 mayr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30 to 90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ndinguponthesi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tureoft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sshallbe filledin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Contentsof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16.3to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.16.8mayber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dormod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ewithits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838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 xml:space="preserve">les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nof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dulesto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idincludingfo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matof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duleof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ovidedinth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ymay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dd/del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te/mod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perits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Theblankspa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rshown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dtobefilledbytheEn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those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 by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 w:right="6171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.      Con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ofCont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 while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ring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 shall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 that no Clause 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ndthatthe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shall besuch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not 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the spirit of the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ument. Any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ment 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ttome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sshallbemadewith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7064"/>
        <w:jc w:val="both"/>
        <w:rPr>
          <w:sz w:val="24"/>
          <w:szCs w:val="24"/>
        </w:rPr>
      </w:pPr>
      <w:r>
        <w:rPr>
          <w:b/>
          <w:sz w:val="24"/>
          <w:szCs w:val="24"/>
        </w:rPr>
        <w:t>H.      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Theblankspa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rshown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dtobefilledbytheEn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to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1.1.1 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ymay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dd,ino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rofp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iorit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,suchotherdo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stofo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rtofthe Contr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Clause1.3 ofthe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2.        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ntative,if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,shall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 w:right="225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onwith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s1.3,2.3,4.2,4.3,5.1,7.3,8.2,9.1,</w:t>
      </w:r>
    </w:p>
    <w:p w:rsidR="00BB487A" w:rsidRDefault="00073D1B">
      <w:pPr>
        <w:spacing w:before="7" w:line="246" w:lineRule="auto"/>
        <w:ind w:left="960" w:right="217"/>
        <w:jc w:val="both"/>
        <w:rPr>
          <w:sz w:val="24"/>
          <w:szCs w:val="24"/>
        </w:rPr>
        <w:sectPr w:rsidR="00BB487A">
          <w:footerReference w:type="default" r:id="rId12"/>
          <w:pgSz w:w="11920" w:h="16840"/>
          <w:pgMar w:top="1360" w:right="1180" w:bottom="280" w:left="1200" w:header="0" w:footer="724" w:gutter="0"/>
          <w:pgNumType w:start="5"/>
          <w:cols w:space="720"/>
        </w:sectPr>
      </w:pPr>
      <w:r>
        <w:rPr>
          <w:sz w:val="24"/>
          <w:szCs w:val="24"/>
        </w:rPr>
        <w:t>9.2,10.1,10.2.10.5,11.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,11.5, 12.1, 13.2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14.1 ofthe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 Contr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maybemod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lybythe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2" w:line="140" w:lineRule="exact"/>
        <w:rPr>
          <w:sz w:val="15"/>
          <w:szCs w:val="15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09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Thesuminsur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dfordif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sincludingm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mountofth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rdp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eshouldbe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shallbe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ied outwith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C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mpany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st AA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PAC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A/</w:t>
      </w:r>
      <w:r>
        <w:rPr>
          <w:spacing w:val="2"/>
          <w:sz w:val="24"/>
          <w:szCs w:val="24"/>
        </w:rPr>
        <w:t>J</w:t>
      </w:r>
      <w:r>
        <w:rPr>
          <w:sz w:val="24"/>
          <w:szCs w:val="24"/>
        </w:rPr>
        <w:t xml:space="preserve">CR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ur ofthe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4.         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 whole of 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should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  the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9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TheCondi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ontainnoov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tontheContr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.T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mountof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yofd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shallbe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dbythe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yinContr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thel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b/>
          <w:sz w:val="24"/>
          <w:szCs w:val="24"/>
        </w:rPr>
        <w:t>0.05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d0.10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aya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dthe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axi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m l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itas10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of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 pri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din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rofA</w:t>
      </w:r>
      <w:r>
        <w:rPr>
          <w:b/>
          <w:spacing w:val="-1"/>
          <w:sz w:val="24"/>
          <w:szCs w:val="24"/>
        </w:rPr>
        <w:t>cce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tanc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Any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mendm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ionstotheCondi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tthat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ificto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tshouldbeinclud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.Thismayinclude but notbel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 to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rdingt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772" w:right="214" w:hanging="811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rmsof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mentshouldbep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tedinContr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taby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218" w:hanging="72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ytomakesurethat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bythe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I.        </w:t>
      </w:r>
      <w:r>
        <w:rPr>
          <w:b/>
          <w:spacing w:val="1"/>
          <w:sz w:val="24"/>
          <w:szCs w:val="24"/>
        </w:rPr>
        <w:t>Sp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To bepr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ted bythe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J.         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  <w:sectPr w:rsidR="00BB487A">
          <w:pgSz w:w="11920" w:h="16840"/>
          <w:pgMar w:top="1560" w:right="1180" w:bottom="280" w:left="1200" w:header="0" w:footer="724" w:gutter="0"/>
          <w:cols w:space="720"/>
        </w:sectPr>
      </w:pPr>
      <w:r>
        <w:rPr>
          <w:sz w:val="24"/>
          <w:szCs w:val="24"/>
        </w:rPr>
        <w:t>To bepr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ted bythe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2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3191" w:right="3213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>U</w:t>
      </w:r>
      <w:r>
        <w:rPr>
          <w:b/>
          <w:spacing w:val="-1"/>
          <w:position w:val="-1"/>
          <w:sz w:val="24"/>
          <w:szCs w:val="24"/>
          <w:u w:val="thick" w:color="000000"/>
        </w:rPr>
        <w:t>MM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Y OFCONT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NTS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1680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Sub</w:t>
      </w:r>
      <w:r>
        <w:rPr>
          <w:b/>
          <w:position w:val="-1"/>
          <w:sz w:val="24"/>
          <w:szCs w:val="24"/>
          <w:u w:val="thick" w:color="000000"/>
        </w:rPr>
        <w:t>j</w:t>
      </w:r>
      <w:r>
        <w:rPr>
          <w:b/>
          <w:spacing w:val="-2"/>
          <w:position w:val="-1"/>
          <w:sz w:val="24"/>
          <w:szCs w:val="24"/>
          <w:u w:val="thick" w:color="000000"/>
        </w:rPr>
        <w:t>e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t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ageNo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spacing w:before="29" w:line="369" w:lineRule="auto"/>
        <w:ind w:left="240" w:right="605"/>
        <w:jc w:val="both"/>
        <w:rPr>
          <w:sz w:val="24"/>
          <w:szCs w:val="24"/>
        </w:rPr>
        <w:sectPr w:rsidR="00BB487A">
          <w:footerReference w:type="default" r:id="rId13"/>
          <w:pgSz w:w="11920" w:h="16840"/>
          <w:pgMar w:top="1560" w:right="1180" w:bottom="0" w:left="1200" w:header="0" w:footer="171" w:gutter="0"/>
          <w:pgNumType w:start="1"/>
          <w:cols w:space="720"/>
        </w:sectPr>
      </w:pP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)   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</w:t>
      </w:r>
      <w:r>
        <w:rPr>
          <w:spacing w:val="1"/>
          <w:sz w:val="24"/>
          <w:szCs w:val="24"/>
        </w:rPr>
        <w:t>…</w:t>
      </w:r>
      <w:r>
        <w:rPr>
          <w:sz w:val="24"/>
          <w:szCs w:val="24"/>
        </w:rPr>
        <w:t>……….02 (</w:t>
      </w:r>
      <w:r>
        <w:rPr>
          <w:spacing w:val="-6"/>
          <w:sz w:val="24"/>
          <w:szCs w:val="24"/>
        </w:rPr>
        <w:t>II</w:t>
      </w:r>
      <w:r>
        <w:rPr>
          <w:sz w:val="24"/>
          <w:szCs w:val="24"/>
        </w:rPr>
        <w:t xml:space="preserve">) 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UCT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STO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ERS&amp;</w:t>
      </w:r>
      <w:r>
        <w:rPr>
          <w:spacing w:val="-2"/>
          <w:sz w:val="24"/>
          <w:szCs w:val="24"/>
        </w:rPr>
        <w:t xml:space="preserve"> 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…………………………04 (</w:t>
      </w:r>
      <w:r>
        <w:rPr>
          <w:spacing w:val="-6"/>
          <w:sz w:val="24"/>
          <w:szCs w:val="24"/>
        </w:rPr>
        <w:t>III</w:t>
      </w:r>
      <w:r>
        <w:rPr>
          <w:sz w:val="24"/>
          <w:szCs w:val="24"/>
        </w:rPr>
        <w:t xml:space="preserve">) 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 OF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 &amp;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CHE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U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 xml:space="preserve">ES TO </w:t>
      </w:r>
      <w:r>
        <w:rPr>
          <w:spacing w:val="-2"/>
          <w:sz w:val="24"/>
          <w:szCs w:val="24"/>
        </w:rPr>
        <w:t>B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………………………………………19 (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V)    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SOFCO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TRACT &amp;CO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TRACT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……………………...33 (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)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…………………………………………………………...54 (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)   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EC</w:t>
      </w:r>
      <w:r>
        <w:rPr>
          <w:spacing w:val="-5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CAT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………………………………………………………………67 (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II</w:t>
      </w:r>
      <w:r>
        <w:rPr>
          <w:sz w:val="24"/>
          <w:szCs w:val="24"/>
        </w:rPr>
        <w:t>)  DRA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G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…………………………………………………………………….68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5" w:line="240" w:lineRule="exact"/>
        <w:rPr>
          <w:sz w:val="24"/>
          <w:szCs w:val="24"/>
        </w:rPr>
      </w:pPr>
    </w:p>
    <w:p w:rsidR="00BB487A" w:rsidRDefault="00073D1B">
      <w:pPr>
        <w:spacing w:before="18"/>
        <w:ind w:left="2982"/>
        <w:rPr>
          <w:sz w:val="32"/>
          <w:szCs w:val="32"/>
        </w:rPr>
        <w:sectPr w:rsidR="00BB487A">
          <w:pgSz w:w="11920" w:h="16840"/>
          <w:pgMar w:top="1560" w:right="1180" w:bottom="0" w:left="1200" w:header="0" w:footer="171" w:gutter="0"/>
          <w:cols w:space="720"/>
        </w:sectPr>
      </w:pPr>
      <w:r>
        <w:rPr>
          <w:b/>
          <w:sz w:val="32"/>
          <w:szCs w:val="32"/>
        </w:rPr>
        <w:t>INV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TA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IONF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RB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DS</w:t>
      </w:r>
    </w:p>
    <w:p w:rsidR="00BB487A" w:rsidRDefault="00BB487A">
      <w:pPr>
        <w:spacing w:before="3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3383" w:right="3405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V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 xml:space="preserve">N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 BIDS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260"/>
        </w:tabs>
        <w:spacing w:line="246" w:lineRule="auto"/>
        <w:ind w:left="5593" w:right="217" w:firstLine="1380"/>
        <w:rPr>
          <w:sz w:val="24"/>
          <w:szCs w:val="24"/>
        </w:rPr>
      </w:pP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u w:val="single" w:color="000000"/>
        </w:rPr>
        <w:tab/>
      </w:r>
      <w:r>
        <w:rPr>
          <w:b/>
          <w:sz w:val="24"/>
          <w:szCs w:val="24"/>
        </w:rPr>
        <w:t xml:space="preserve"> BidR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eNo.:</w:t>
      </w:r>
      <w:r>
        <w:rPr>
          <w:b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4" w:line="260" w:lineRule="exact"/>
        <w:rPr>
          <w:sz w:val="26"/>
          <w:szCs w:val="26"/>
        </w:rPr>
      </w:pPr>
    </w:p>
    <w:p w:rsidR="00BB487A" w:rsidRDefault="00073D1B">
      <w:pPr>
        <w:spacing w:before="29" w:line="247" w:lineRule="auto"/>
        <w:ind w:left="600" w:right="215" w:hanging="360"/>
        <w:jc w:val="both"/>
        <w:rPr>
          <w:sz w:val="24"/>
          <w:szCs w:val="24"/>
        </w:rPr>
      </w:pPr>
      <w:r>
        <w:rPr>
          <w:sz w:val="24"/>
          <w:szCs w:val="24"/>
        </w:rPr>
        <w:t>1.  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nternameoftheproc</w:t>
      </w:r>
      <w:r>
        <w:rPr>
          <w:i/>
          <w:spacing w:val="-1"/>
          <w:sz w:val="24"/>
          <w:szCs w:val="24"/>
        </w:rPr>
        <w:t>u</w:t>
      </w:r>
      <w:r>
        <w:rPr>
          <w:i/>
          <w:sz w:val="24"/>
          <w:szCs w:val="24"/>
        </w:rPr>
        <w:t>ringag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pacing w:val="1"/>
          <w:sz w:val="24"/>
          <w:szCs w:val="24"/>
        </w:rPr>
        <w:t>y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,inv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tess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led bidsf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msorp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nsedbythe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ilinthe </w:t>
      </w:r>
      <w:r>
        <w:rPr>
          <w:i/>
          <w:sz w:val="24"/>
          <w:szCs w:val="24"/>
        </w:rPr>
        <w:t>appropr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ate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notr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quiredforworks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ngRs2.5mil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 xml:space="preserve">ionor less)and/orduly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ifpre-qual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onisdone forspe</w:t>
      </w:r>
      <w:r>
        <w:rPr>
          <w:i/>
          <w:spacing w:val="-2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ic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/pro</w:t>
      </w:r>
      <w:r>
        <w:rPr>
          <w:i/>
          <w:spacing w:val="1"/>
          <w:sz w:val="24"/>
          <w:szCs w:val="24"/>
        </w:rPr>
        <w:t>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t)</w:t>
      </w:r>
      <w:r>
        <w:rPr>
          <w:sz w:val="24"/>
          <w:szCs w:val="24"/>
        </w:rPr>
        <w:t>withthe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yforthe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,typeandf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ial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olumeofwor</w:t>
      </w:r>
      <w:r>
        <w:rPr>
          <w:i/>
          <w:spacing w:val="3"/>
          <w:sz w:val="24"/>
          <w:szCs w:val="24"/>
        </w:rPr>
        <w:t>k</w:t>
      </w:r>
      <w:r>
        <w:rPr>
          <w:spacing w:val="2"/>
          <w:sz w:val="24"/>
          <w:szCs w:val="24"/>
        </w:rPr>
        <w:t>]</w:t>
      </w:r>
      <w:r>
        <w:rPr>
          <w:sz w:val="24"/>
          <w:szCs w:val="24"/>
        </w:rPr>
        <w:t>,whi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willbe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in </w:t>
      </w:r>
      <w:r>
        <w:rPr>
          <w:spacing w:val="3"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 appropriate timep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rio</w:t>
      </w:r>
      <w:r>
        <w:rPr>
          <w:i/>
          <w:spacing w:val="1"/>
          <w:sz w:val="24"/>
          <w:szCs w:val="24"/>
        </w:rPr>
        <w:t>d</w:t>
      </w:r>
      <w:r>
        <w:rPr>
          <w:sz w:val="24"/>
          <w:szCs w:val="24"/>
        </w:rPr>
        <w:t>]d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600" w:right="209" w:hanging="360"/>
        <w:jc w:val="both"/>
        <w:rPr>
          <w:sz w:val="24"/>
          <w:szCs w:val="24"/>
        </w:rPr>
      </w:pPr>
      <w:r>
        <w:rPr>
          <w:sz w:val="24"/>
          <w:szCs w:val="24"/>
        </w:rPr>
        <w:t>2.   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umentsmaybepur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ebidder onsubmis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ontothe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nduponp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mentof a 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fund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ble 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 of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Amo</w:t>
      </w:r>
      <w:r>
        <w:rPr>
          <w:i/>
          <w:spacing w:val="-1"/>
          <w:sz w:val="24"/>
          <w:szCs w:val="24"/>
        </w:rPr>
        <w:t>u</w:t>
      </w:r>
      <w:r>
        <w:rPr>
          <w:i/>
          <w:sz w:val="24"/>
          <w:szCs w:val="24"/>
        </w:rPr>
        <w:t>nt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 xml:space="preserve">.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may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quire  the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 the 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of  the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(M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ss).</w:t>
      </w:r>
    </w:p>
    <w:p w:rsidR="00BB487A" w:rsidRDefault="00BB487A">
      <w:pPr>
        <w:spacing w:line="200" w:lineRule="exact"/>
      </w:pPr>
    </w:p>
    <w:p w:rsidR="00BB487A" w:rsidRDefault="00BB487A">
      <w:pPr>
        <w:spacing w:before="5" w:line="220" w:lineRule="exact"/>
        <w:rPr>
          <w:sz w:val="22"/>
          <w:szCs w:val="22"/>
        </w:rPr>
      </w:pPr>
    </w:p>
    <w:p w:rsidR="00BB487A" w:rsidRDefault="00073D1B">
      <w:pPr>
        <w:tabs>
          <w:tab w:val="left" w:pos="9260"/>
        </w:tabs>
        <w:spacing w:line="260" w:lineRule="exact"/>
        <w:ind w:left="240"/>
        <w:rPr>
          <w:sz w:val="24"/>
          <w:szCs w:val="24"/>
        </w:rPr>
        <w:sectPr w:rsidR="00BB487A">
          <w:pgSz w:w="11920" w:h="16840"/>
          <w:pgMar w:top="1560" w:right="1180" w:bottom="0" w:left="1200" w:header="0" w:footer="171" w:gutter="0"/>
          <w:cols w:space="720"/>
        </w:sectPr>
      </w:pPr>
      <w:r>
        <w:rPr>
          <w:position w:val="-1"/>
          <w:sz w:val="24"/>
          <w:szCs w:val="24"/>
        </w:rPr>
        <w:t xml:space="preserve">3.   All bids must be </w:t>
      </w:r>
      <w:r>
        <w:rPr>
          <w:spacing w:val="-1"/>
          <w:position w:val="-1"/>
          <w:sz w:val="24"/>
          <w:szCs w:val="24"/>
        </w:rPr>
        <w:t>acc</w:t>
      </w:r>
      <w:r>
        <w:rPr>
          <w:position w:val="-1"/>
          <w:sz w:val="24"/>
          <w:szCs w:val="24"/>
        </w:rPr>
        <w:t>ompani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by a </w:t>
      </w:r>
      <w:r>
        <w:rPr>
          <w:spacing w:val="-2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 xml:space="preserve">id 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ec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 xml:space="preserve">y in the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mount of Rs.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D52817">
      <w:pPr>
        <w:spacing w:before="12" w:line="260" w:lineRule="exact"/>
        <w:ind w:left="600" w:right="-56"/>
        <w:rPr>
          <w:sz w:val="24"/>
          <w:szCs w:val="24"/>
        </w:rPr>
      </w:pPr>
      <w:r w:rsidRPr="00D52817">
        <w:lastRenderedPageBreak/>
        <w:pict>
          <v:group id="_x0000_s1246" style="position:absolute;left:0;text-align:left;margin-left:293.45pt;margin-top:13.05pt;width:102.25pt;height:1.3pt;z-index:-3740;mso-position-horizontal-relative:page" coordorigin="5869,261" coordsize="2045,26">
            <v:shape id="_x0000_s1248" style="position:absolute;left:5876;top:268;width:593;height:0" coordorigin="5876,268" coordsize="593,0" path="m5876,268r593,e" filled="f" strokeweight=".7pt">
              <v:path arrowok="t"/>
            </v:shape>
            <v:shape id="_x0000_s1247" style="position:absolute;left:6469;top:283;width:1440;height:0" coordorigin="6469,283" coordsize="1440,0" path="m6469,283r14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(Rup</w:t>
      </w:r>
      <w:r w:rsidR="00073D1B">
        <w:rPr>
          <w:spacing w:val="-1"/>
          <w:position w:val="-1"/>
          <w:sz w:val="24"/>
          <w:szCs w:val="24"/>
        </w:rPr>
        <w:t>ee</w:t>
      </w:r>
      <w:r w:rsidR="00073D1B">
        <w:rPr>
          <w:position w:val="-1"/>
          <w:sz w:val="24"/>
          <w:szCs w:val="24"/>
        </w:rPr>
        <w:t>s  )  o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_</w:t>
      </w:r>
    </w:p>
    <w:p w:rsidR="00BB487A" w:rsidRDefault="00073D1B">
      <w:pPr>
        <w:spacing w:before="12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178" w:space="1531"/>
            <w:col w:w="2831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p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c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eofbidp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icein</w:t>
      </w:r>
    </w:p>
    <w:p w:rsidR="00BB487A" w:rsidRDefault="00073D1B">
      <w:pPr>
        <w:tabs>
          <w:tab w:val="left" w:pos="9260"/>
        </w:tabs>
        <w:spacing w:before="12" w:line="246" w:lineRule="auto"/>
        <w:ind w:left="600" w:right="21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(</w:t>
      </w:r>
      <w:r>
        <w:rPr>
          <w:i/>
          <w:sz w:val="24"/>
          <w:szCs w:val="24"/>
        </w:rPr>
        <w:t>pay order /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mand draft / bank guarant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must be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to(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d</w:t>
      </w:r>
      <w:r>
        <w:rPr>
          <w:i/>
          <w:sz w:val="24"/>
          <w:szCs w:val="24"/>
        </w:rPr>
        <w:t>icateAddr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ssandE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o</w:t>
      </w:r>
      <w:r>
        <w:rPr>
          <w:i/>
          <w:spacing w:val="2"/>
          <w:sz w:val="24"/>
          <w:szCs w:val="24"/>
        </w:rPr>
        <w:t>n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hours,on (</w:t>
      </w:r>
      <w:r>
        <w:rPr>
          <w:spacing w:val="-1"/>
          <w:sz w:val="24"/>
          <w:szCs w:val="24"/>
        </w:rPr>
        <w:t>Da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idswillbeop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hoursonthes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yin 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ntatives who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hoose 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 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2"/>
          <w:sz w:val="24"/>
          <w:szCs w:val="24"/>
        </w:rPr>
        <w:t>[</w:t>
      </w:r>
      <w:r>
        <w:rPr>
          <w:i/>
          <w:sz w:val="24"/>
          <w:szCs w:val="24"/>
        </w:rPr>
        <w:t>ind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ate theaddr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ss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f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t 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f</w:t>
      </w:r>
      <w:r>
        <w:rPr>
          <w:i/>
          <w:sz w:val="24"/>
          <w:szCs w:val="24"/>
        </w:rPr>
        <w:t>fers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[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1.    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 to ent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the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quis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te information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 blank spa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s.</w:t>
      </w:r>
    </w:p>
    <w:p w:rsidR="00BB487A" w:rsidRDefault="00073D1B">
      <w:pPr>
        <w:tabs>
          <w:tab w:val="left" w:pos="1500"/>
        </w:tabs>
        <w:spacing w:before="7" w:line="246" w:lineRule="auto"/>
        <w:ind w:left="1500" w:right="220" w:hanging="54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hebidshallbeop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hinonehour af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rthed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adl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neforsubmissionof bids.]</w:t>
      </w:r>
    </w:p>
    <w:p w:rsidR="00BB487A" w:rsidRDefault="00073D1B">
      <w:pPr>
        <w:spacing w:before="58" w:line="246" w:lineRule="auto"/>
        <w:ind w:left="3663" w:right="3684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BB487A" w:rsidRDefault="00073D1B">
      <w:pPr>
        <w:spacing w:line="247" w:lineRule="auto"/>
        <w:ind w:left="3685" w:right="370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&amp;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G </w:t>
      </w:r>
      <w:r>
        <w:rPr>
          <w:b/>
          <w:spacing w:val="-1"/>
          <w:sz w:val="28"/>
          <w:szCs w:val="28"/>
        </w:rPr>
        <w:t>DA</w:t>
      </w:r>
      <w:r>
        <w:rPr>
          <w:b/>
          <w:sz w:val="28"/>
          <w:szCs w:val="28"/>
        </w:rPr>
        <w:t>TA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6" w:line="200" w:lineRule="exact"/>
      </w:pPr>
    </w:p>
    <w:p w:rsidR="00BB487A" w:rsidRDefault="00073D1B">
      <w:pPr>
        <w:ind w:left="2874" w:right="2893"/>
        <w:jc w:val="center"/>
        <w:rPr>
          <w:sz w:val="24"/>
          <w:szCs w:val="24"/>
        </w:rPr>
      </w:pP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on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on</w:t>
      </w:r>
      <w:r>
        <w:rPr>
          <w:b/>
          <w:sz w:val="24"/>
          <w:szCs w:val="24"/>
        </w:rPr>
        <w:t>s to 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Thiss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umentsshouldp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ovidetheinfo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yforbidde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top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vebids,in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mentsofthe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should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mationonbidsubmis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ion,op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ndonthe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  <w:sectPr w:rsidR="00BB487A">
          <w:footerReference w:type="default" r:id="rId14"/>
          <w:pgSz w:w="11920" w:h="16840"/>
          <w:pgMar w:top="720" w:right="1180" w:bottom="280" w:left="1200" w:header="0" w:footer="729" w:gutter="0"/>
          <w:pgNumType w:start="4"/>
          <w:cols w:space="720"/>
        </w:sectPr>
      </w:pPr>
      <w:r>
        <w:rPr>
          <w:sz w:val="24"/>
          <w:szCs w:val="24"/>
        </w:rPr>
        <w:t>Matt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rning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or 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or 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ngtherisks,ri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not 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ion,butr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therinthe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</w:t>
      </w:r>
      <w:r>
        <w:rPr>
          <w:i/>
          <w:sz w:val="24"/>
          <w:szCs w:val="24"/>
        </w:rPr>
        <w:t>Condi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Dat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0"/>
        <w:ind w:left="3421" w:right="3444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TAB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 OFCONT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NTS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D52817">
      <w:pPr>
        <w:ind w:left="3035" w:right="3054"/>
        <w:jc w:val="center"/>
        <w:rPr>
          <w:sz w:val="24"/>
          <w:szCs w:val="24"/>
        </w:rPr>
      </w:pPr>
      <w:r w:rsidRPr="00D52817">
        <w:pict>
          <v:group id="_x0000_s1244" style="position:absolute;left:0;text-align:left;margin-left:70.6pt;margin-top:146.05pt;width:454.4pt;height:0;z-index:-3739;mso-position-horizontal-relative:page;mso-position-vertical-relative:page" coordorigin="1412,2921" coordsize="9088,0">
            <v:shape id="_x0000_s1245" style="position:absolute;left:1412;top:2921;width:9088;height:0" coordorigin="1412,2921" coordsize="9088,0" path="m1412,2921r9087,e" filled="f" strokeweight=".82pt">
              <v:path arrowok="t"/>
            </v:shape>
            <w10:wrap anchorx="page" anchory="page"/>
          </v:group>
        </w:pict>
      </w:r>
      <w:r w:rsidR="00073D1B">
        <w:rPr>
          <w:b/>
          <w:sz w:val="24"/>
          <w:szCs w:val="24"/>
        </w:rPr>
        <w:t>INS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CTI</w:t>
      </w:r>
      <w:r w:rsidR="00073D1B">
        <w:rPr>
          <w:b/>
          <w:spacing w:val="1"/>
          <w:sz w:val="24"/>
          <w:szCs w:val="24"/>
        </w:rPr>
        <w:t>O</w:t>
      </w:r>
      <w:r w:rsidR="00073D1B">
        <w:rPr>
          <w:b/>
          <w:sz w:val="24"/>
          <w:szCs w:val="24"/>
        </w:rPr>
        <w:t xml:space="preserve">NS 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OBID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ERS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D52817">
      <w:pPr>
        <w:spacing w:line="260" w:lineRule="exact"/>
        <w:ind w:left="240"/>
        <w:rPr>
          <w:sz w:val="24"/>
          <w:szCs w:val="24"/>
        </w:rPr>
      </w:pPr>
      <w:r w:rsidRPr="00D52817">
        <w:pict>
          <v:group id="_x0000_s1242" style="position:absolute;left:0;text-align:left;margin-left:70.6pt;margin-top:15.15pt;width:454.4pt;height:0;z-index:-3738;mso-position-horizontal-relative:page" coordorigin="1412,303" coordsize="9088,0">
            <v:shape id="_x0000_s1243" style="position:absolute;left:1412;top:303;width:9088;height:0" coordorigin="1412,303" coordsize="9088,0" path="m1412,303r9087,e" filled="f" strokeweight=".82pt">
              <v:path arrowok="t"/>
            </v:shape>
            <w10:wrap anchorx="page"/>
          </v:group>
        </w:pict>
      </w:r>
      <w:r w:rsidR="00073D1B">
        <w:rPr>
          <w:b/>
          <w:i/>
          <w:position w:val="-1"/>
          <w:sz w:val="24"/>
          <w:szCs w:val="24"/>
        </w:rPr>
        <w:t>Cla</w:t>
      </w:r>
      <w:r w:rsidR="00073D1B">
        <w:rPr>
          <w:b/>
          <w:i/>
          <w:spacing w:val="1"/>
          <w:position w:val="-1"/>
          <w:sz w:val="24"/>
          <w:szCs w:val="24"/>
        </w:rPr>
        <w:t>u</w:t>
      </w:r>
      <w:r w:rsidR="00073D1B">
        <w:rPr>
          <w:b/>
          <w:i/>
          <w:position w:val="-1"/>
          <w:sz w:val="24"/>
          <w:szCs w:val="24"/>
        </w:rPr>
        <w:t>seNo.          D</w:t>
      </w:r>
      <w:r w:rsidR="00073D1B">
        <w:rPr>
          <w:b/>
          <w:i/>
          <w:spacing w:val="-1"/>
          <w:position w:val="-1"/>
          <w:sz w:val="24"/>
          <w:szCs w:val="24"/>
        </w:rPr>
        <w:t>e</w:t>
      </w:r>
      <w:r w:rsidR="00073D1B">
        <w:rPr>
          <w:b/>
          <w:i/>
          <w:position w:val="-1"/>
          <w:sz w:val="24"/>
          <w:szCs w:val="24"/>
        </w:rPr>
        <w:t>s</w:t>
      </w:r>
      <w:r w:rsidR="00073D1B">
        <w:rPr>
          <w:b/>
          <w:i/>
          <w:spacing w:val="-1"/>
          <w:position w:val="-1"/>
          <w:sz w:val="24"/>
          <w:szCs w:val="24"/>
        </w:rPr>
        <w:t>c</w:t>
      </w:r>
      <w:r w:rsidR="00073D1B">
        <w:rPr>
          <w:b/>
          <w:i/>
          <w:position w:val="-1"/>
          <w:sz w:val="24"/>
          <w:szCs w:val="24"/>
        </w:rPr>
        <w:t>rip</w:t>
      </w:r>
      <w:r w:rsidR="00073D1B">
        <w:rPr>
          <w:b/>
          <w:i/>
          <w:spacing w:val="1"/>
          <w:position w:val="-1"/>
          <w:sz w:val="24"/>
          <w:szCs w:val="24"/>
        </w:rPr>
        <w:t>t</w:t>
      </w:r>
      <w:r w:rsidR="00073D1B">
        <w:rPr>
          <w:b/>
          <w:i/>
          <w:position w:val="-1"/>
          <w:sz w:val="24"/>
          <w:szCs w:val="24"/>
        </w:rPr>
        <w:t>ion                                                                  PageNo.</w:t>
      </w:r>
    </w:p>
    <w:p w:rsidR="00BB487A" w:rsidRDefault="00BB487A">
      <w:pPr>
        <w:spacing w:line="300" w:lineRule="exact"/>
        <w:rPr>
          <w:sz w:val="30"/>
          <w:szCs w:val="30"/>
        </w:rPr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           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opeof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eof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unds…………………………………6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                 Eli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s…………………………………………………..6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.3                 Cost 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…………………………………………………..7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 xml:space="preserve">B.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INGDOC</w:t>
      </w:r>
      <w:r>
        <w:rPr>
          <w:b/>
          <w:spacing w:val="-1"/>
          <w:sz w:val="24"/>
          <w:szCs w:val="24"/>
        </w:rPr>
        <w:t>UM</w:t>
      </w:r>
      <w:r>
        <w:rPr>
          <w:b/>
          <w:sz w:val="24"/>
          <w:szCs w:val="24"/>
        </w:rPr>
        <w:t>ENTS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.4                 Contents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uments…………………………………7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.5                 Cla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……………………………..7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                 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ndment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</w:t>
      </w:r>
      <w:r>
        <w:rPr>
          <w:spacing w:val="1"/>
          <w:sz w:val="24"/>
          <w:szCs w:val="24"/>
        </w:rPr>
        <w:t>…</w:t>
      </w:r>
      <w:r>
        <w:rPr>
          <w:sz w:val="24"/>
          <w:szCs w:val="24"/>
        </w:rPr>
        <w:t>..8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>C-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OFBID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.7                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id………………………………………………….8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.8                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id………………………………….8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.9            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id………………………………………………..8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.10        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&amp;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              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Est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shing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r‘</w:t>
      </w:r>
      <w:r>
        <w:rPr>
          <w:sz w:val="24"/>
          <w:szCs w:val="24"/>
        </w:rPr>
        <w:t>sEli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...9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.12              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Est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shing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ksConfo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tyto</w:t>
      </w:r>
    </w:p>
    <w:p w:rsidR="00BB487A" w:rsidRDefault="00073D1B">
      <w:pPr>
        <w:spacing w:before="7"/>
        <w:ind w:left="1772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uments………………………………………………9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.13        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………………………………………………….10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.14              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</w:t>
      </w:r>
      <w:r>
        <w:rPr>
          <w:i/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id……….10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OFBID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.15              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Modifi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&amp;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….11</w:t>
      </w:r>
    </w:p>
    <w:p w:rsidR="00BB487A" w:rsidRDefault="00BB487A">
      <w:pPr>
        <w:spacing w:before="8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E. BID 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 EV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.16        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 12</w:t>
      </w:r>
    </w:p>
    <w:p w:rsidR="00BB487A" w:rsidRDefault="00073D1B">
      <w:pPr>
        <w:spacing w:before="8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.17          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beConfid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………………………………………...13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. AW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RDOFCONTR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            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……………………………………………………...13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               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ria&amp;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…………………….14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               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 &amp;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 14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.21          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…………………………………………….14</w:t>
      </w:r>
    </w:p>
    <w:p w:rsidR="00BB487A" w:rsidRDefault="00073D1B">
      <w:pPr>
        <w:spacing w:before="7"/>
        <w:ind w:left="240"/>
        <w:rPr>
          <w:sz w:val="24"/>
          <w:szCs w:val="24"/>
        </w:rPr>
        <w:sectPr w:rsidR="00BB487A">
          <w:pgSz w:w="11920" w:h="16840"/>
          <w:pgMar w:top="1420" w:right="1180" w:bottom="280" w:left="1200" w:header="0" w:footer="72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.22           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……………………………………………………..15</w:t>
      </w:r>
    </w:p>
    <w:p w:rsidR="00BB487A" w:rsidRDefault="00D52817">
      <w:pPr>
        <w:spacing w:before="71"/>
        <w:ind w:left="3061" w:right="3080"/>
        <w:jc w:val="center"/>
        <w:rPr>
          <w:sz w:val="24"/>
          <w:szCs w:val="24"/>
        </w:rPr>
      </w:pPr>
      <w:r w:rsidRPr="00D52817">
        <w:lastRenderedPageBreak/>
        <w:pict>
          <v:group id="_x0000_s1230" style="position:absolute;left:0;text-align:left;margin-left:65.95pt;margin-top:745.45pt;width:481.75pt;height:23.7pt;z-index:-3737;mso-position-horizontal-relative:page;mso-position-vertical-relative:page" coordorigin="1319,14909" coordsize="9635,474">
            <v:shape id="_x0000_s1241" style="position:absolute;left:9957;top:14946;width:960;height:74" coordorigin="9957,14946" coordsize="960,74" path="m9957,15020r960,l10917,14946r-960,l9957,15020xe" fillcolor="#933634" stroked="f">
              <v:path arrowok="t"/>
            </v:shape>
            <v:shape id="_x0000_s1240" style="position:absolute;left:9957;top:15019;width:115;height:254" coordorigin="9957,15019" coordsize="115,254" path="m9957,15273r115,l10072,15019r-115,l9957,15273xe" fillcolor="#933634" stroked="f">
              <v:path arrowok="t"/>
            </v:shape>
            <v:shape id="_x0000_s1239" style="position:absolute;left:10802;top:15019;width:115;height:254" coordorigin="10802,15019" coordsize="115,254" path="m10802,15273r115,l10917,15019r-115,l10802,15273xe" fillcolor="#933634" stroked="f">
              <v:path arrowok="t"/>
            </v:shape>
            <v:shape id="_x0000_s1238" style="position:absolute;left:9957;top:15272;width:960;height:74" coordorigin="9957,15272" coordsize="960,74" path="m9957,15346r960,l10917,15272r-960,l9957,15346xe" fillcolor="#933634" stroked="f">
              <v:path arrowok="t"/>
            </v:shape>
            <v:shape id="_x0000_s1237" style="position:absolute;left:10072;top:15019;width:730;height:254" coordorigin="10072,15019" coordsize="730,254" path="m10802,15019r-730,l10072,15273r730,l10802,15019xe" fillcolor="#933634" stroked="f">
              <v:path arrowok="t"/>
            </v:shape>
            <v:shape id="_x0000_s1236" style="position:absolute;left:1325;top:14942;width:8632;height:0" coordorigin="1325,14942" coordsize="8632,0" path="m1325,14942r8632,e" filled="f" strokeweight=".58pt">
              <v:path arrowok="t"/>
            </v:shape>
            <v:shape id="_x0000_s1235" style="position:absolute;left:9957;top:14946;width:10;height:74" coordorigin="9957,14946" coordsize="10,74" path="m9957,15020r10,l9967,14946r-10,l9957,15020xe" fillcolor="#933634" stroked="f">
              <v:path arrowok="t"/>
            </v:shape>
            <v:shape id="_x0000_s1234" style="position:absolute;left:9957;top:14936;width:10;height:12" coordorigin="9957,14936" coordsize="10,12" path="m9957,14948r10,l9967,14936r-10,l9957,14948xe" fillcolor="#c0504d" stroked="f">
              <v:path arrowok="t"/>
            </v:shape>
            <v:shape id="_x0000_s1233" style="position:absolute;left:9967;top:14936;width:950;height:12" coordorigin="9967,14936" coordsize="950,12" path="m9967,14948r950,l10917,14936r-950,l9967,14948xe" fillcolor="#c0504d" stroked="f">
              <v:path arrowok="t"/>
            </v:shape>
            <v:shape id="_x0000_s1232" style="position:absolute;left:9967;top:14946;width:950;height:74" coordorigin="9967,14946" coordsize="950,74" path="m9967,15020r950,l10917,14946r-950,l9967,15020xe" fillcolor="#933634" stroked="f">
              <v:path arrowok="t"/>
            </v:shape>
            <v:shape id="_x0000_s1231" style="position:absolute;left:9957;top:15272;width:960;height:74" coordorigin="9957,15272" coordsize="960,74" path="m9957,15346r960,l10917,15272r-960,l9957,15346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z w:val="24"/>
          <w:szCs w:val="24"/>
        </w:rPr>
        <w:t>INS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R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CTI</w:t>
      </w:r>
      <w:r w:rsidR="00073D1B">
        <w:rPr>
          <w:b/>
          <w:spacing w:val="1"/>
          <w:sz w:val="24"/>
          <w:szCs w:val="24"/>
        </w:rPr>
        <w:t>O</w:t>
      </w:r>
      <w:r w:rsidR="00073D1B">
        <w:rPr>
          <w:b/>
          <w:sz w:val="24"/>
          <w:szCs w:val="24"/>
        </w:rPr>
        <w:t xml:space="preserve">NS 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OBID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ERS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ote:  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 Instru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rs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IB) along 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 Bidding Data wi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 not be part of</w:t>
      </w:r>
    </w:p>
    <w:p w:rsidR="00BB487A" w:rsidRDefault="00073D1B">
      <w:pPr>
        <w:spacing w:before="24"/>
        <w:ind w:left="962" w:right="2097"/>
        <w:jc w:val="center"/>
        <w:rPr>
          <w:sz w:val="24"/>
          <w:szCs w:val="24"/>
        </w:rPr>
      </w:pP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 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ase 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oncethe Contract is signed</w:t>
      </w:r>
      <w:r>
        <w:rPr>
          <w:i/>
          <w:spacing w:val="-4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BB487A">
      <w:pPr>
        <w:spacing w:before="9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521" w:lineRule="auto"/>
        <w:ind w:left="100" w:right="3806" w:firstLine="3728"/>
        <w:rPr>
          <w:sz w:val="24"/>
          <w:szCs w:val="24"/>
        </w:rPr>
      </w:pPr>
      <w:r>
        <w:rPr>
          <w:b/>
          <w:sz w:val="24"/>
          <w:szCs w:val="24"/>
        </w:rPr>
        <w:t xml:space="preserve">A.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eofBid&amp;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eof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12"/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eofBid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auto"/>
        <w:ind w:left="820" w:right="7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)wish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idsforthe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as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w w:val="110"/>
          <w:sz w:val="24"/>
          <w:szCs w:val="24"/>
        </w:rPr>
        <w:t>ks‖</w:t>
      </w:r>
      <w:r>
        <w:rPr>
          <w:spacing w:val="-1"/>
          <w:w w:val="110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60" w:lineRule="exact"/>
        <w:rPr>
          <w:sz w:val="26"/>
          <w:szCs w:val="26"/>
        </w:rPr>
      </w:pPr>
    </w:p>
    <w:p w:rsidR="00BB487A" w:rsidRDefault="00073D1B">
      <w:pPr>
        <w:spacing w:line="246" w:lineRule="auto"/>
        <w:ind w:left="820" w:right="7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smustquoteforthe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k.Any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rtials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willbe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 of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820" w:right="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dfundsf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sownsour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sor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ral/Pro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incial</w:t>
      </w:r>
    </w:p>
    <w:p w:rsidR="00BB487A" w:rsidRDefault="00073D1B">
      <w:pPr>
        <w:spacing w:before="24" w:line="260" w:lineRule="auto"/>
        <w:ind w:left="820" w:right="77"/>
        <w:jc w:val="both"/>
        <w:rPr>
          <w:sz w:val="24"/>
          <w:szCs w:val="24"/>
        </w:rPr>
      </w:pPr>
      <w:r>
        <w:rPr>
          <w:i/>
          <w:sz w:val="24"/>
          <w:szCs w:val="24"/>
        </w:rPr>
        <w:t>/Donorag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yoranyothersourc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hmay beind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lyinbidd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tow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ost of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.2   El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100"/>
        <w:rPr>
          <w:sz w:val="24"/>
          <w:szCs w:val="24"/>
        </w:rPr>
      </w:pPr>
      <w:r>
        <w:rPr>
          <w:sz w:val="24"/>
          <w:szCs w:val="24"/>
        </w:rPr>
        <w:t xml:space="preserve">2.1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ngis open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irms and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me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6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duly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nsed by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il (PEC) in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iate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820" w:right="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dthatthewo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ngRs.2.5m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ionorlessshallnotr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with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EC.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 w:right="1806"/>
        <w:jc w:val="both"/>
        <w:rPr>
          <w:sz w:val="24"/>
          <w:szCs w:val="24"/>
        </w:rPr>
      </w:pPr>
      <w:r>
        <w:rPr>
          <w:sz w:val="24"/>
          <w:szCs w:val="24"/>
        </w:rPr>
        <w:t>b)       dulypr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(</w:t>
      </w:r>
      <w:r>
        <w:rPr>
          <w:i/>
          <w:spacing w:val="-6"/>
          <w:sz w:val="24"/>
          <w:szCs w:val="24"/>
        </w:rPr>
        <w:t>W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rer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820" w:right="82" w:hanging="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ntthatp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onofpotentialbidde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n,only bidsf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willbe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 ofCon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17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ymay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not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ted to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ompanypro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B487A" w:rsidRDefault="00073D1B">
      <w:pPr>
        <w:spacing w:before="7" w:line="246" w:lineRule="auto"/>
        <w:ind w:left="1540" w:right="684"/>
        <w:rPr>
          <w:sz w:val="24"/>
          <w:szCs w:val="24"/>
        </w:rPr>
      </w:pPr>
      <w:r>
        <w:rPr>
          <w:sz w:val="24"/>
          <w:szCs w:val="24"/>
        </w:rPr>
        <w:t>(ii)     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of simi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si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eac</w:t>
      </w:r>
      <w:r>
        <w:rPr>
          <w:sz w:val="24"/>
          <w:szCs w:val="24"/>
        </w:rPr>
        <w:t>h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in last</w:t>
      </w:r>
      <w:r>
        <w:rPr>
          <w:i/>
          <w:sz w:val="24"/>
          <w:szCs w:val="24"/>
        </w:rPr>
        <w:t xml:space="preserve">3/5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rs;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iii)  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BB487A" w:rsidRDefault="00073D1B">
      <w:pPr>
        <w:tabs>
          <w:tab w:val="left" w:pos="2260"/>
        </w:tabs>
        <w:spacing w:line="246" w:lineRule="auto"/>
        <w:ind w:left="2260" w:right="1190" w:hanging="720"/>
        <w:rPr>
          <w:sz w:val="24"/>
          <w:szCs w:val="24"/>
        </w:rPr>
        <w:sectPr w:rsidR="00BB487A">
          <w:footerReference w:type="default" r:id="rId15"/>
          <w:pgSz w:w="12240" w:h="15840"/>
          <w:pgMar w:top="900" w:right="1320" w:bottom="280" w:left="1340" w:header="0" w:footer="594" w:gutter="0"/>
          <w:cols w:space="720"/>
        </w:sectPr>
      </w:pPr>
      <w:r>
        <w:rPr>
          <w:sz w:val="24"/>
          <w:szCs w:val="24"/>
        </w:rPr>
        <w:t>(iv)</w:t>
      </w:r>
      <w:r>
        <w:rPr>
          <w:sz w:val="24"/>
          <w:szCs w:val="24"/>
        </w:rPr>
        <w:tab/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ment;</w:t>
      </w:r>
    </w:p>
    <w:p w:rsidR="00BB487A" w:rsidRDefault="00073D1B">
      <w:pPr>
        <w:spacing w:before="63"/>
        <w:ind w:left="16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(v)   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of last 3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rs;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>(vi)    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rdingl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9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.3   CostofBi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>
        <w:rPr>
          <w:sz w:val="24"/>
          <w:szCs w:val="24"/>
        </w:rPr>
        <w:tab/>
        <w:t>Thebiddershallb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tedwiththep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ywill in no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 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 or 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for  those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 r</w:t>
      </w:r>
      <w:r>
        <w:rPr>
          <w:spacing w:val="-2"/>
          <w:sz w:val="24"/>
          <w:szCs w:val="24"/>
        </w:rPr>
        <w:t>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 outcomeof thebidd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PRu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&amp;25).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492" w:lineRule="auto"/>
        <w:ind w:left="240" w:right="3205" w:firstLine="298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       BIDDI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GDOC</w:t>
      </w:r>
      <w:r>
        <w:rPr>
          <w:b/>
          <w:spacing w:val="-1"/>
          <w:sz w:val="24"/>
          <w:szCs w:val="24"/>
        </w:rPr>
        <w:t>UM</w:t>
      </w:r>
      <w:r>
        <w:rPr>
          <w:b/>
          <w:sz w:val="24"/>
          <w:szCs w:val="24"/>
        </w:rPr>
        <w:t>ENTS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.4   Cont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ofBi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073D1B">
      <w:pPr>
        <w:tabs>
          <w:tab w:val="left" w:pos="960"/>
        </w:tabs>
        <w:spacing w:before="6"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ionto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onfor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rethosestat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shouldber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onjunctionwith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Add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.6.1.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&amp;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mation&amp;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the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073D1B">
      <w:pPr>
        <w:spacing w:before="7" w:line="246" w:lineRule="auto"/>
        <w:ind w:left="1320" w:right="1860"/>
        <w:rPr>
          <w:sz w:val="24"/>
          <w:szCs w:val="24"/>
        </w:rPr>
      </w:pPr>
      <w:r>
        <w:rPr>
          <w:sz w:val="24"/>
          <w:szCs w:val="24"/>
        </w:rPr>
        <w:t xml:space="preserve">(i)       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/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 xml:space="preserve">. (ii)      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(iii)     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C: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>
        <w:rPr>
          <w:spacing w:val="1"/>
          <w:sz w:val="24"/>
          <w:szCs w:val="24"/>
        </w:rPr>
        <w:t>Pe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by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(iv)     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(v)      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:Method of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(vi)     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: 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t(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ngRs 10 mi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3.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ms:</w:t>
      </w:r>
    </w:p>
    <w:p w:rsidR="00BB487A" w:rsidRDefault="00073D1B">
      <w:pPr>
        <w:spacing w:before="7"/>
        <w:ind w:left="1320"/>
        <w:rPr>
          <w:sz w:val="24"/>
          <w:szCs w:val="24"/>
        </w:rPr>
      </w:pPr>
      <w:r>
        <w:rPr>
          <w:sz w:val="24"/>
          <w:szCs w:val="24"/>
        </w:rPr>
        <w:t xml:space="preserve">(i)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rit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BB487A" w:rsidRDefault="00073D1B">
      <w:pPr>
        <w:spacing w:before="7" w:line="246" w:lineRule="auto"/>
        <w:ind w:left="1320" w:right="5160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; (iii)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;</w:t>
      </w: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6.  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.5   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ionofBi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073D1B">
      <w:pPr>
        <w:tabs>
          <w:tab w:val="left" w:pos="780"/>
        </w:tabs>
        <w:spacing w:before="2" w:line="246" w:lineRule="auto"/>
        <w:ind w:left="780" w:right="174" w:hanging="540"/>
        <w:rPr>
          <w:sz w:val="24"/>
          <w:szCs w:val="24"/>
        </w:rPr>
      </w:pPr>
      <w:r>
        <w:rPr>
          <w:sz w:val="24"/>
          <w:szCs w:val="24"/>
        </w:rPr>
        <w:t>5.1</w:t>
      </w:r>
      <w:r>
        <w:rPr>
          <w:sz w:val="24"/>
          <w:szCs w:val="24"/>
        </w:rPr>
        <w:tab/>
        <w:t>A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vebidderr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on(s)in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 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/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  <w:sectPr w:rsidR="00BB487A">
          <w:footerReference w:type="default" r:id="rId16"/>
          <w:pgSz w:w="12240" w:h="15840"/>
          <w:pgMar w:top="920" w:right="1180" w:bottom="280" w:left="1200" w:header="0" w:footer="731" w:gutter="0"/>
          <w:pgNumType w:start="7"/>
          <w:cols w:space="720"/>
        </w:sectPr>
      </w:pPr>
      <w:r>
        <w:rPr>
          <w:sz w:val="24"/>
          <w:szCs w:val="24"/>
        </w:rPr>
        <w:t>5.2       Anin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,whoh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uments,mayr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stfor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</w:p>
    <w:p w:rsidR="00BB487A" w:rsidRDefault="00073D1B">
      <w:pPr>
        <w:spacing w:before="76" w:line="246" w:lineRule="auto"/>
        <w:ind w:left="960" w:right="22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ontentsofbidd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spondtosuch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iesinw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ovidedthey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stfive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priorto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ningof bid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 xml:space="preserve">PRule 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).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spacing w:before="31"/>
        <w:ind w:left="24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;</w:t>
      </w:r>
    </w:p>
    <w:p w:rsidR="00BB487A" w:rsidRDefault="00BB487A">
      <w:pPr>
        <w:spacing w:before="8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.6   A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ofBi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(S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PRu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22(2)&amp; 2</w:t>
      </w:r>
      <w:r>
        <w:rPr>
          <w:b/>
          <w:spacing w:val="-1"/>
          <w:sz w:val="24"/>
          <w:szCs w:val="24"/>
        </w:rPr>
        <w:t>2</w:t>
      </w:r>
      <w:r>
        <w:rPr>
          <w:b/>
          <w:sz w:val="24"/>
          <w:szCs w:val="24"/>
        </w:rPr>
        <w:t>).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z w:val="24"/>
          <w:szCs w:val="24"/>
        </w:rPr>
        <w:tab/>
        <w:t>At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iortothed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neforsubmis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,for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son,wh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thisownin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veorinr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sponsetoa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stedby a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 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 byis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>
        <w:rPr>
          <w:sz w:val="24"/>
          <w:szCs w:val="24"/>
        </w:rPr>
        <w:tab/>
        <w:t>Any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ndumthusis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dshallbep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ntto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- Clause6.1h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ndshallbe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llpur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iptof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ing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>
        <w:rPr>
          <w:sz w:val="24"/>
          <w:szCs w:val="24"/>
        </w:rPr>
        <w:tab/>
        <w:t>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sted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meinwhi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htotake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inp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ring their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ymay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 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 thed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492" w:lineRule="auto"/>
        <w:ind w:left="240" w:right="3156" w:firstLine="2936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OFBIDS 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.7   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ageofBid</w:t>
      </w:r>
    </w:p>
    <w:p w:rsidR="00BB487A" w:rsidRDefault="00073D1B">
      <w:pPr>
        <w:spacing w:before="5"/>
        <w:ind w:left="300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docum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latingto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shall bein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helan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ifiedin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.8  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g theBid</w:t>
      </w:r>
    </w:p>
    <w:p w:rsidR="00BB487A" w:rsidRDefault="00073D1B">
      <w:pPr>
        <w:tabs>
          <w:tab w:val="left" w:pos="960"/>
        </w:tabs>
        <w:spacing w:before="57" w:line="560" w:lineRule="exact"/>
        <w:ind w:left="960" w:right="2891" w:hanging="660"/>
        <w:rPr>
          <w:sz w:val="24"/>
          <w:szCs w:val="24"/>
        </w:rPr>
      </w:pPr>
      <w:r>
        <w:rPr>
          <w:sz w:val="24"/>
          <w:szCs w:val="24"/>
        </w:rPr>
        <w:t>8.1</w:t>
      </w:r>
      <w:r>
        <w:rPr>
          <w:sz w:val="24"/>
          <w:szCs w:val="24"/>
        </w:rPr>
        <w:tab/>
        <w:t>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bythe biddershall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the followin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 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    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 /Cov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BB487A" w:rsidRDefault="00073D1B">
      <w:pPr>
        <w:spacing w:line="220" w:lineRule="exact"/>
        <w:ind w:left="960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(b)      </w:t>
      </w:r>
      <w:r>
        <w:rPr>
          <w:spacing w:val="-1"/>
          <w:position w:val="1"/>
          <w:sz w:val="24"/>
          <w:szCs w:val="24"/>
        </w:rPr>
        <w:t>F</w:t>
      </w:r>
      <w:r>
        <w:rPr>
          <w:position w:val="1"/>
          <w:sz w:val="24"/>
          <w:szCs w:val="24"/>
        </w:rPr>
        <w:t>o</w:t>
      </w:r>
      <w:r>
        <w:rPr>
          <w:spacing w:val="-1"/>
          <w:position w:val="1"/>
          <w:sz w:val="24"/>
          <w:szCs w:val="24"/>
        </w:rPr>
        <w:t>r</w:t>
      </w:r>
      <w:r>
        <w:rPr>
          <w:position w:val="1"/>
          <w:sz w:val="24"/>
          <w:szCs w:val="24"/>
        </w:rPr>
        <w:t xml:space="preserve">m of </w:t>
      </w:r>
      <w:r>
        <w:rPr>
          <w:spacing w:val="-2"/>
          <w:position w:val="1"/>
          <w:sz w:val="24"/>
          <w:szCs w:val="24"/>
        </w:rPr>
        <w:t>B</w:t>
      </w:r>
      <w:r>
        <w:rPr>
          <w:position w:val="1"/>
          <w:sz w:val="24"/>
          <w:szCs w:val="24"/>
        </w:rPr>
        <w:t>id duly</w:t>
      </w:r>
      <w:r>
        <w:rPr>
          <w:spacing w:val="-1"/>
          <w:position w:val="1"/>
          <w:sz w:val="24"/>
          <w:szCs w:val="24"/>
        </w:rPr>
        <w:t>f</w:t>
      </w:r>
      <w:r>
        <w:rPr>
          <w:position w:val="1"/>
          <w:sz w:val="24"/>
          <w:szCs w:val="24"/>
        </w:rPr>
        <w:t>i</w:t>
      </w:r>
      <w:r>
        <w:rPr>
          <w:spacing w:val="1"/>
          <w:position w:val="1"/>
          <w:sz w:val="24"/>
          <w:szCs w:val="24"/>
        </w:rPr>
        <w:t>l</w:t>
      </w:r>
      <w:r>
        <w:rPr>
          <w:position w:val="1"/>
          <w:sz w:val="24"/>
          <w:szCs w:val="24"/>
        </w:rPr>
        <w:t>led, si</w:t>
      </w:r>
      <w:r>
        <w:rPr>
          <w:spacing w:val="-2"/>
          <w:position w:val="1"/>
          <w:sz w:val="24"/>
          <w:szCs w:val="24"/>
        </w:rPr>
        <w:t>g</w:t>
      </w:r>
      <w:r>
        <w:rPr>
          <w:position w:val="1"/>
          <w:sz w:val="24"/>
          <w:szCs w:val="24"/>
        </w:rPr>
        <w:t>n</w:t>
      </w:r>
      <w:r>
        <w:rPr>
          <w:spacing w:val="-1"/>
          <w:position w:val="1"/>
          <w:sz w:val="24"/>
          <w:szCs w:val="24"/>
        </w:rPr>
        <w:t>e</w:t>
      </w:r>
      <w:r>
        <w:rPr>
          <w:position w:val="1"/>
          <w:sz w:val="24"/>
          <w:szCs w:val="24"/>
        </w:rPr>
        <w:t xml:space="preserve">d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s</w:t>
      </w:r>
      <w:r>
        <w:rPr>
          <w:spacing w:val="-1"/>
          <w:position w:val="1"/>
          <w:sz w:val="24"/>
          <w:szCs w:val="24"/>
        </w:rPr>
        <w:t>ea</w:t>
      </w:r>
      <w:r>
        <w:rPr>
          <w:position w:val="1"/>
          <w:sz w:val="24"/>
          <w:szCs w:val="24"/>
        </w:rPr>
        <w:t xml:space="preserve">led, in </w:t>
      </w:r>
      <w:r>
        <w:rPr>
          <w:spacing w:val="-1"/>
          <w:position w:val="1"/>
          <w:sz w:val="24"/>
          <w:szCs w:val="24"/>
        </w:rPr>
        <w:t>acc</w:t>
      </w:r>
      <w:r>
        <w:rPr>
          <w:position w:val="1"/>
          <w:sz w:val="24"/>
          <w:szCs w:val="24"/>
        </w:rPr>
        <w:t>o</w:t>
      </w:r>
      <w:r>
        <w:rPr>
          <w:spacing w:val="-1"/>
          <w:position w:val="1"/>
          <w:sz w:val="24"/>
          <w:szCs w:val="24"/>
        </w:rPr>
        <w:t>r</w:t>
      </w:r>
      <w:r>
        <w:rPr>
          <w:position w:val="1"/>
          <w:sz w:val="24"/>
          <w:szCs w:val="24"/>
        </w:rPr>
        <w:t>d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</w:t>
      </w:r>
      <w:r>
        <w:rPr>
          <w:spacing w:val="-1"/>
          <w:position w:val="1"/>
          <w:sz w:val="24"/>
          <w:szCs w:val="24"/>
        </w:rPr>
        <w:t>c</w:t>
      </w:r>
      <w:r>
        <w:rPr>
          <w:position w:val="1"/>
          <w:sz w:val="24"/>
          <w:szCs w:val="24"/>
        </w:rPr>
        <w:t xml:space="preserve">ewith </w:t>
      </w:r>
      <w:r>
        <w:rPr>
          <w:spacing w:val="-4"/>
          <w:position w:val="1"/>
          <w:sz w:val="24"/>
          <w:szCs w:val="24"/>
        </w:rPr>
        <w:t>I</w:t>
      </w:r>
      <w:r>
        <w:rPr>
          <w:spacing w:val="-2"/>
          <w:position w:val="1"/>
          <w:sz w:val="24"/>
          <w:szCs w:val="24"/>
        </w:rPr>
        <w:t>B</w:t>
      </w:r>
      <w:r>
        <w:rPr>
          <w:position w:val="1"/>
          <w:sz w:val="24"/>
          <w:szCs w:val="24"/>
        </w:rPr>
        <w:t>.14.3.</w:t>
      </w:r>
    </w:p>
    <w:p w:rsidR="00BB487A" w:rsidRDefault="00073D1B">
      <w:pPr>
        <w:spacing w:before="7" w:line="246" w:lineRule="auto"/>
        <w:ind w:left="1680" w:right="219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(A to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)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duly  filled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led,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 the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 &amp;in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ewith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.14.3.</w:t>
      </w:r>
    </w:p>
    <w:p w:rsidR="00BB487A" w:rsidRDefault="00073D1B">
      <w:pPr>
        <w:spacing w:line="260" w:lineRule="exact"/>
        <w:ind w:left="9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(d)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nished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ewith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</w:t>
      </w:r>
    </w:p>
    <w:p w:rsidR="00BB487A" w:rsidRDefault="00073D1B">
      <w:pPr>
        <w:spacing w:before="6"/>
        <w:ind w:left="96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(e)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ofAttorn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ewith 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B14.5.</w:t>
      </w:r>
    </w:p>
    <w:p w:rsidR="00BB487A" w:rsidRDefault="00073D1B">
      <w:pPr>
        <w:spacing w:before="6" w:line="246" w:lineRule="auto"/>
        <w:ind w:left="960" w:right="2490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 xml:space="preserve">)     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&amp;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 (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)     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ewith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.12.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.9   </w:t>
      </w:r>
      <w:r>
        <w:rPr>
          <w:b/>
          <w:spacing w:val="1"/>
          <w:sz w:val="24"/>
          <w:szCs w:val="24"/>
        </w:rPr>
        <w:t>Suff</w:t>
      </w:r>
      <w:r>
        <w:rPr>
          <w:b/>
          <w:sz w:val="24"/>
          <w:szCs w:val="24"/>
        </w:rPr>
        <w:t>ici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ofBid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16" w:hanging="720"/>
        <w:jc w:val="both"/>
        <w:rPr>
          <w:sz w:val="24"/>
          <w:szCs w:val="24"/>
        </w:rPr>
        <w:sectPr w:rsidR="00BB487A">
          <w:pgSz w:w="12240" w:h="15840"/>
          <w:pgMar w:top="820" w:right="1180" w:bottom="280" w:left="1200" w:header="0" w:footer="731" w:gutter="0"/>
          <w:cols w:space="720"/>
        </w:sectPr>
      </w:pPr>
      <w:r>
        <w:rPr>
          <w:rFonts w:ascii="Arial" w:eastAsia="Arial" w:hAnsi="Arial" w:cs="Arial"/>
          <w:spacing w:val="1"/>
          <w:sz w:val="24"/>
          <w:szCs w:val="24"/>
        </w:rPr>
        <w:t>9</w:t>
      </w:r>
      <w:r>
        <w:rPr>
          <w:rFonts w:ascii="Arial" w:eastAsia="Arial" w:hAnsi="Arial" w:cs="Arial"/>
          <w:sz w:val="24"/>
          <w:szCs w:val="24"/>
        </w:rPr>
        <w:t xml:space="preserve">.1   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hbiddershalls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sfyhi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stothe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tness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yof his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ndofthep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umonther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tesofC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R/r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squoted/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dinthe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 shall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 in  so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sitisothe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llhisobl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andth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ne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073D1B">
      <w:pPr>
        <w:tabs>
          <w:tab w:val="left" w:pos="960"/>
        </w:tabs>
        <w:spacing w:before="66"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9.2</w:t>
      </w:r>
      <w:r>
        <w:rPr>
          <w:sz w:val="24"/>
          <w:szCs w:val="24"/>
        </w:rPr>
        <w:tab/>
        <w:t xml:space="preserve">The bidder is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dvised to obtain for hi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his own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mationthatmay ben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yforp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ringthebid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oaContr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tfor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.10 Bid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s, Cu</w:t>
      </w:r>
      <w:r>
        <w:rPr>
          <w:b/>
          <w:spacing w:val="-1"/>
          <w:sz w:val="24"/>
          <w:szCs w:val="24"/>
        </w:rPr>
        <w:t>rre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ofBida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10.1</w:t>
      </w:r>
      <w:r>
        <w:rPr>
          <w:sz w:val="24"/>
          <w:szCs w:val="24"/>
        </w:rPr>
        <w:tab/>
        <w:t xml:space="preserve">The bidder shall fill up 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(Sch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dule A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id)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boveorb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 the Composi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3"/>
          <w:sz w:val="24"/>
          <w:szCs w:val="24"/>
        </w:rPr>
        <w:t>/</w:t>
      </w:r>
      <w:r>
        <w:rPr>
          <w:sz w:val="24"/>
          <w:szCs w:val="24"/>
        </w:rPr>
        <w:t>unitr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sof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kstobep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sinthe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s/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sshallbequoted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ly in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pinginviewtheins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eto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10.2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squotedbythebidder shallr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dduring 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ndnotsubj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tto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386" w:hanging="720"/>
        <w:rPr>
          <w:sz w:val="24"/>
          <w:szCs w:val="24"/>
        </w:rPr>
      </w:pPr>
      <w:r>
        <w:rPr>
          <w:sz w:val="24"/>
          <w:szCs w:val="24"/>
        </w:rPr>
        <w:t>10.3</w:t>
      </w:r>
      <w:r>
        <w:rPr>
          <w:sz w:val="24"/>
          <w:szCs w:val="24"/>
        </w:rPr>
        <w:tab/>
        <w:t>Theunitr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sorp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boveor b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lowon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esch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 xml:space="preserve">tesshall bequoted bythe bidderin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ipu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146" w:hanging="720"/>
        <w:jc w:val="both"/>
        <w:rPr>
          <w:sz w:val="24"/>
          <w:szCs w:val="24"/>
        </w:rPr>
      </w:pPr>
      <w:r>
        <w:rPr>
          <w:sz w:val="24"/>
          <w:szCs w:val="24"/>
        </w:rPr>
        <w:t>10.4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temsforwhi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teorp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dbythe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idderwillnotbep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idforbythe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ndshallbed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dbytheotherr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of 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.11 </w:t>
      </w:r>
      <w:r>
        <w:rPr>
          <w:b/>
          <w:spacing w:val="-8"/>
          <w:sz w:val="24"/>
          <w:szCs w:val="24"/>
        </w:rPr>
        <w:t>D</w:t>
      </w:r>
      <w:r>
        <w:rPr>
          <w:b/>
          <w:spacing w:val="-7"/>
          <w:sz w:val="24"/>
          <w:szCs w:val="24"/>
        </w:rPr>
        <w:t>o</w:t>
      </w:r>
      <w:r>
        <w:rPr>
          <w:b/>
          <w:spacing w:val="-8"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>u</w:t>
      </w:r>
      <w:r>
        <w:rPr>
          <w:b/>
          <w:spacing w:val="-10"/>
          <w:sz w:val="24"/>
          <w:szCs w:val="24"/>
        </w:rPr>
        <w:t>m</w:t>
      </w:r>
      <w:r>
        <w:rPr>
          <w:b/>
          <w:spacing w:val="-8"/>
          <w:sz w:val="24"/>
          <w:szCs w:val="24"/>
        </w:rPr>
        <w:t>e</w:t>
      </w:r>
      <w:r>
        <w:rPr>
          <w:b/>
          <w:spacing w:val="-6"/>
          <w:sz w:val="24"/>
          <w:szCs w:val="24"/>
        </w:rPr>
        <w:t>n</w:t>
      </w:r>
      <w:r>
        <w:rPr>
          <w:b/>
          <w:spacing w:val="-8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>E</w:t>
      </w:r>
      <w:r>
        <w:rPr>
          <w:b/>
          <w:spacing w:val="-7"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>t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lis</w:t>
      </w:r>
      <w:r>
        <w:rPr>
          <w:b/>
          <w:spacing w:val="-6"/>
          <w:sz w:val="24"/>
          <w:szCs w:val="24"/>
        </w:rPr>
        <w:t>h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6"/>
          <w:sz w:val="24"/>
          <w:szCs w:val="24"/>
        </w:rPr>
        <w:t>dd</w:t>
      </w:r>
      <w:r>
        <w:rPr>
          <w:b/>
          <w:spacing w:val="-8"/>
          <w:sz w:val="24"/>
          <w:szCs w:val="24"/>
        </w:rPr>
        <w:t>er’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>E</w:t>
      </w:r>
      <w:r>
        <w:rPr>
          <w:b/>
          <w:spacing w:val="-7"/>
          <w:sz w:val="24"/>
          <w:szCs w:val="24"/>
        </w:rPr>
        <w:t>ligi</w:t>
      </w:r>
      <w:r>
        <w:rPr>
          <w:b/>
          <w:spacing w:val="-6"/>
          <w:sz w:val="24"/>
          <w:szCs w:val="24"/>
        </w:rPr>
        <w:t>b</w:t>
      </w:r>
      <w:r>
        <w:rPr>
          <w:b/>
          <w:spacing w:val="-7"/>
          <w:sz w:val="24"/>
          <w:szCs w:val="24"/>
        </w:rPr>
        <w:t>ili</w:t>
      </w:r>
      <w:r>
        <w:rPr>
          <w:b/>
          <w:spacing w:val="-8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7"/>
          <w:sz w:val="24"/>
          <w:szCs w:val="24"/>
        </w:rPr>
        <w:t>Q</w:t>
      </w:r>
      <w:r>
        <w:rPr>
          <w:b/>
          <w:spacing w:val="-6"/>
          <w:sz w:val="24"/>
          <w:szCs w:val="24"/>
        </w:rPr>
        <w:t>u</w:t>
      </w:r>
      <w:r>
        <w:rPr>
          <w:b/>
          <w:spacing w:val="-7"/>
          <w:sz w:val="24"/>
          <w:szCs w:val="24"/>
        </w:rPr>
        <w:t>ali</w:t>
      </w:r>
      <w:r>
        <w:rPr>
          <w:b/>
          <w:spacing w:val="-6"/>
          <w:sz w:val="24"/>
          <w:szCs w:val="24"/>
        </w:rPr>
        <w:t>f</w:t>
      </w:r>
      <w:r>
        <w:rPr>
          <w:b/>
          <w:spacing w:val="-7"/>
          <w:sz w:val="24"/>
          <w:szCs w:val="24"/>
        </w:rPr>
        <w:t>i</w:t>
      </w:r>
      <w:r>
        <w:rPr>
          <w:b/>
          <w:spacing w:val="-8"/>
          <w:sz w:val="24"/>
          <w:szCs w:val="24"/>
        </w:rPr>
        <w:t>c</w:t>
      </w:r>
      <w:r>
        <w:rPr>
          <w:b/>
          <w:spacing w:val="-7"/>
          <w:sz w:val="24"/>
          <w:szCs w:val="24"/>
        </w:rPr>
        <w:t>a</w:t>
      </w:r>
      <w:r>
        <w:rPr>
          <w:b/>
          <w:spacing w:val="-8"/>
          <w:sz w:val="24"/>
          <w:szCs w:val="24"/>
        </w:rPr>
        <w:t>t</w:t>
      </w:r>
      <w:r>
        <w:rPr>
          <w:b/>
          <w:spacing w:val="-7"/>
          <w:sz w:val="24"/>
          <w:szCs w:val="24"/>
        </w:rPr>
        <w:t>io</w:t>
      </w:r>
      <w:r>
        <w:rPr>
          <w:b/>
          <w:spacing w:val="-6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11.1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suant to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lause</w:t>
      </w:r>
      <w:r>
        <w:rPr>
          <w:spacing w:val="-5"/>
          <w:sz w:val="24"/>
          <w:szCs w:val="24"/>
        </w:rPr>
        <w:t>I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.8, the biddersh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itsbid,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stablishing 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tobid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tifi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sbidis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idder must possess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its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onCrite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iamentionedinthe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.12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Establ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’Con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ity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oBi</w:t>
      </w:r>
      <w:r>
        <w:rPr>
          <w:b/>
          <w:spacing w:val="2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12.1</w:t>
      </w:r>
      <w:r>
        <w:rPr>
          <w:sz w:val="24"/>
          <w:szCs w:val="24"/>
        </w:rPr>
        <w:tab/>
        <w:t>Thedo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tytothe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umentsmaybe inthe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ndthebidder shallfu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outin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  <w:sectPr w:rsidR="00BB487A">
          <w:pgSz w:w="12240" w:h="15840"/>
          <w:pgMar w:top="1200" w:right="1180" w:bottom="280" w:left="1200" w:header="0" w:footer="731" w:gutter="0"/>
          <w:cols w:space="720"/>
        </w:sectPr>
      </w:pPr>
      <w:r>
        <w:rPr>
          <w:sz w:val="24"/>
          <w:szCs w:val="24"/>
        </w:rPr>
        <w:t>12.2</w:t>
      </w:r>
      <w:r>
        <w:rPr>
          <w:sz w:val="24"/>
          <w:szCs w:val="24"/>
        </w:rPr>
        <w:tab/>
        <w:t>The bidder shall note that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rdsforwo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 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stob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mesor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talo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uenumbe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,   if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i/>
          <w:sz w:val="24"/>
          <w:szCs w:val="24"/>
        </w:rPr>
        <w:t>,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rovisions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riptiveonly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strictive.</w:t>
      </w:r>
    </w:p>
    <w:p w:rsidR="00BB487A" w:rsidRDefault="00073D1B">
      <w:pPr>
        <w:spacing w:before="76"/>
        <w:ind w:left="24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.13 Bid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13.1</w:t>
      </w:r>
      <w:r>
        <w:rPr>
          <w:sz w:val="24"/>
          <w:szCs w:val="24"/>
        </w:rPr>
        <w:tab/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hbiddershallfu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rtofhisbid,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eofbidp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ice/esti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ostorinthe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in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sinthefo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positat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/Pa</w:t>
      </w:r>
      <w:r>
        <w:rPr>
          <w:i/>
          <w:spacing w:val="-1"/>
          <w:sz w:val="24"/>
          <w:szCs w:val="24"/>
        </w:rPr>
        <w:t>yee</w:t>
      </w:r>
      <w:r>
        <w:rPr>
          <w:i/>
          <w:sz w:val="24"/>
          <w:szCs w:val="24"/>
        </w:rPr>
        <w:t>’sOrd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roraBankGuarantee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dby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duled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nkin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vourofthe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dforap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riodupto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ht(28)d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ondthebidv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Bids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yshouldnotbeb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>.and not e</w:t>
      </w:r>
      <w:r>
        <w:rPr>
          <w:i/>
          <w:spacing w:val="-1"/>
          <w:sz w:val="24"/>
          <w:szCs w:val="24"/>
        </w:rPr>
        <w:t>xcee</w:t>
      </w:r>
      <w:r>
        <w:rPr>
          <w:i/>
          <w:sz w:val="24"/>
          <w:szCs w:val="24"/>
        </w:rPr>
        <w:t>ding 5% 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/estimat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 3</w:t>
      </w:r>
      <w:r>
        <w:rPr>
          <w:i/>
          <w:spacing w:val="1"/>
          <w:sz w:val="24"/>
          <w:szCs w:val="24"/>
        </w:rPr>
        <w:t>7</w:t>
      </w:r>
      <w:r>
        <w:rPr>
          <w:spacing w:val="-1"/>
          <w:sz w:val="24"/>
          <w:szCs w:val="24"/>
        </w:rPr>
        <w:t>).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13.2     Anybidnot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ptable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yshall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bythe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13.3</w:t>
      </w:r>
      <w:r>
        <w:rPr>
          <w:sz w:val="24"/>
          <w:szCs w:val="24"/>
        </w:rPr>
        <w:tab/>
        <w:t>Thebids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iesofunsu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swillber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dupon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rdof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ttothe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ssful bidderoron 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piryof 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13.4</w:t>
      </w:r>
      <w:r>
        <w:rPr>
          <w:sz w:val="24"/>
          <w:szCs w:val="24"/>
        </w:rPr>
        <w:tab/>
        <w:t>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yofthesuc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ssfulbidderwillber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nthebidderh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nished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PRule 37).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ymaybe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     if abidderwithdr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 hisbid duringthe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 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;or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(b)      ifabidderdo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snot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ptthe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onofhis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ntto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 xml:space="preserve">16.4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)     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seof asuc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if 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>(i)      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yor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sz w:val="24"/>
          <w:szCs w:val="24"/>
        </w:rPr>
        <w:t>(ii)     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.14 Vali</w:t>
      </w:r>
      <w:r>
        <w:rPr>
          <w:b/>
          <w:spacing w:val="1"/>
          <w:sz w:val="24"/>
          <w:szCs w:val="24"/>
        </w:rPr>
        <w:t>di</w:t>
      </w:r>
      <w:r>
        <w:rPr>
          <w:b/>
          <w:sz w:val="24"/>
          <w:szCs w:val="24"/>
        </w:rPr>
        <w:t>ty ofBi</w:t>
      </w:r>
      <w:r>
        <w:rPr>
          <w:b/>
          <w:spacing w:val="2"/>
          <w:sz w:val="24"/>
          <w:szCs w:val="24"/>
        </w:rPr>
        <w:t>d</w:t>
      </w:r>
      <w:r>
        <w:rPr>
          <w:b/>
          <w:sz w:val="24"/>
          <w:szCs w:val="24"/>
        </w:rPr>
        <w:t xml:space="preserve">s, 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ionofBid</w:t>
      </w:r>
    </w:p>
    <w:p w:rsidR="00BB487A" w:rsidRDefault="00BB487A">
      <w:pPr>
        <w:spacing w:before="2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60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14.1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idsshallr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dforthep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B487A" w:rsidRDefault="00BB487A">
      <w:pPr>
        <w:spacing w:before="20" w:line="280" w:lineRule="exact"/>
        <w:rPr>
          <w:sz w:val="28"/>
          <w:szCs w:val="28"/>
        </w:rPr>
      </w:pPr>
    </w:p>
    <w:p w:rsidR="00BB487A" w:rsidRDefault="00073D1B">
      <w:pPr>
        <w:spacing w:line="260" w:lineRule="auto"/>
        <w:ind w:left="960" w:right="215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sz w:val="24"/>
          <w:szCs w:val="24"/>
        </w:rPr>
        <w:t xml:space="preserve">2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ymayr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sto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fora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riodbutnot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ding1/3oftheo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.The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sponsesshallbemadeinw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ingorby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ble. 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fusether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stwithoutfo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 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tothe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willnotber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id,butwillber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yforthep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riodofthe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tension,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 compl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ewith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 in all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PRule 38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reto bepro</w:t>
      </w:r>
      <w:r>
        <w:rPr>
          <w:spacing w:val="-1"/>
          <w:sz w:val="24"/>
          <w:szCs w:val="24"/>
        </w:rPr>
        <w:t>pe</w:t>
      </w:r>
      <w:r>
        <w:rPr>
          <w:sz w:val="24"/>
          <w:szCs w:val="24"/>
        </w:rPr>
        <w:t>rly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14.4     No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onistobemadeinthe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ptinfill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nguptheblanks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ted.</w:t>
      </w:r>
    </w:p>
    <w:p w:rsidR="00BB487A" w:rsidRDefault="00073D1B">
      <w:pPr>
        <w:spacing w:before="7" w:line="246" w:lineRule="auto"/>
        <w:ind w:left="960" w:right="209"/>
        <w:rPr>
          <w:sz w:val="24"/>
          <w:szCs w:val="24"/>
        </w:rPr>
        <w:sectPr w:rsidR="00BB487A">
          <w:pgSz w:w="12240" w:h="15840"/>
          <w:pgMar w:top="820" w:right="1180" w:bottom="280" w:left="1200" w:header="0" w:footer="731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onbemadeoriftheseins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onsbenotfully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iedwith,thebidmay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</w:t>
      </w:r>
    </w:p>
    <w:p w:rsidR="00BB487A" w:rsidRDefault="00073D1B">
      <w:pPr>
        <w:spacing w:before="71" w:line="260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14.5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hbiddersh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ndnumberof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taof the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the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4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rly 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them</w:t>
      </w:r>
    </w:p>
    <w:p w:rsidR="00BB487A" w:rsidRDefault="00073D1B">
      <w:pPr>
        <w:spacing w:before="1"/>
        <w:ind w:left="960"/>
        <w:rPr>
          <w:sz w:val="24"/>
          <w:szCs w:val="24"/>
        </w:rPr>
      </w:pP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OR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L</w:t>
      </w:r>
      <w:r>
        <w:rPr>
          <w:w w:val="158"/>
          <w:sz w:val="24"/>
          <w:szCs w:val="24"/>
        </w:rPr>
        <w:t>‖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</w:t>
      </w:r>
      <w:r>
        <w:rPr>
          <w:w w:val="107"/>
          <w:sz w:val="24"/>
          <w:szCs w:val="24"/>
        </w:rPr>
        <w:t>OPY‖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nthem,the</w:t>
      </w:r>
    </w:p>
    <w:p w:rsidR="00BB487A" w:rsidRDefault="00073D1B">
      <w:pPr>
        <w:spacing w:before="24"/>
        <w:ind w:left="960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Theo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 ofthebid shall bet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ritten in 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ink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rsonorp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duly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(in the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opies, Photostats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).This  shall  beind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tedbysubmi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nga 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rofAttorn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ngthesi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tory ofthebidderto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tfor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lfofthebidde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.Allp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sof thebidshallbein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rsonorp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ningthe bid.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14.7     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idshallbed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dinp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sonors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ntbyr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dmail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ssto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3541" w:right="3561"/>
        <w:jc w:val="center"/>
        <w:rPr>
          <w:sz w:val="24"/>
          <w:szCs w:val="24"/>
        </w:rPr>
      </w:pPr>
      <w:r>
        <w:rPr>
          <w:b/>
          <w:sz w:val="24"/>
          <w:szCs w:val="24"/>
        </w:rPr>
        <w:t>D. SUB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OFBID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.15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ion&amp;With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al ofBi</w:t>
      </w:r>
      <w:r>
        <w:rPr>
          <w:b/>
          <w:spacing w:val="2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420" w:hanging="720"/>
        <w:rPr>
          <w:sz w:val="24"/>
          <w:szCs w:val="24"/>
        </w:rPr>
      </w:pPr>
      <w:r>
        <w:rPr>
          <w:sz w:val="24"/>
          <w:szCs w:val="24"/>
        </w:rPr>
        <w:t>15.1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t be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 xml:space="preserve">ived bythe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not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terthan 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stipulat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in.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15.2     Theinner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outer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29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    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ssed to the 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ta; (b)      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then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identifi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numberof theCon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7" w:line="246" w:lineRule="auto"/>
        <w:ind w:left="1680" w:right="384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    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 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rningnot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ethe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opening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ined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tabs>
          <w:tab w:val="left" w:pos="1680"/>
        </w:tabs>
        <w:spacing w:line="246" w:lineRule="auto"/>
        <w:ind w:left="1680" w:right="264" w:hanging="720"/>
        <w:rPr>
          <w:sz w:val="24"/>
          <w:szCs w:val="24"/>
        </w:rPr>
      </w:pPr>
      <w:r>
        <w:rPr>
          <w:sz w:val="24"/>
          <w:szCs w:val="24"/>
        </w:rPr>
        <w:t>(d)</w:t>
      </w:r>
      <w:r>
        <w:rPr>
          <w:sz w:val="24"/>
          <w:szCs w:val="24"/>
        </w:rPr>
        <w:tab/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5.2, the 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idderto 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seitis de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1680" w:right="191" w:hanging="72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 theouter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 is not 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ab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eno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orthe mispla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orpr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ningof 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tel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ph, tel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xor 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mail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llnot 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15.4     Anybidr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neforsubmis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hbid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15.5</w:t>
      </w:r>
      <w:r>
        <w:rPr>
          <w:sz w:val="24"/>
          <w:szCs w:val="24"/>
        </w:rPr>
        <w:tab/>
        <w:t>Anybiddermaymod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fyorwithdr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whisbid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rbidsubmis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ovidedthatthe 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lisr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iorto 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 ofbids.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  <w:sectPr w:rsidR="00BB487A">
          <w:pgSz w:w="12240" w:h="15840"/>
          <w:pgMar w:top="900" w:right="1180" w:bottom="280" w:left="1200" w:header="0" w:footer="731" w:gutter="0"/>
          <w:cols w:space="720"/>
        </w:sectPr>
      </w:pPr>
      <w:r>
        <w:rPr>
          <w:sz w:val="24"/>
          <w:szCs w:val="24"/>
        </w:rPr>
        <w:t>15.6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lofabidduringthein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nthed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neforsubmis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ionofbids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riodofbidv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ifiedinthe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idmayr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sultin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eof 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ntto 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BB487A" w:rsidRDefault="00073D1B">
      <w:pPr>
        <w:spacing w:before="72"/>
        <w:ind w:left="2588" w:right="2608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E</w:t>
      </w:r>
      <w:r>
        <w:rPr>
          <w:b/>
          <w:sz w:val="24"/>
          <w:szCs w:val="24"/>
        </w:rPr>
        <w:t>.       BID O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 EV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.16 BidO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ng</w:t>
      </w:r>
      <w:r>
        <w:rPr>
          <w:b/>
          <w:sz w:val="24"/>
          <w:szCs w:val="24"/>
        </w:rPr>
        <w:t>, 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ion(S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PRu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41,42 &amp;43)</w:t>
      </w:r>
    </w:p>
    <w:p w:rsidR="00BB487A" w:rsidRDefault="00BB487A">
      <w:pPr>
        <w:spacing w:before="2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16.1    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ywillop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nthebids,inthep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ntativeswho</w:t>
      </w:r>
    </w:p>
    <w:p w:rsidR="00BB487A" w:rsidRDefault="00073D1B">
      <w:pPr>
        <w:spacing w:before="24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hooseto attend,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hepla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ifiedin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16.2</w:t>
      </w:r>
      <w:r>
        <w:rPr>
          <w:sz w:val="24"/>
          <w:szCs w:val="24"/>
        </w:rPr>
        <w:tab/>
        <w:t>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nydiscount,thep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suchotherd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onmay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te,will 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tthebidop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dthem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nutesofthebidop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ntativesofthebidde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swho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 xml:space="preserve">ooseto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eshe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t>Any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eordiscountwhi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hisnotr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tbidop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ningwillnotbe 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ofbid.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5" w:hanging="720"/>
        <w:jc w:val="both"/>
        <w:rPr>
          <w:sz w:val="24"/>
          <w:szCs w:val="24"/>
        </w:rPr>
      </w:pPr>
      <w:r>
        <w:rPr>
          <w:sz w:val="24"/>
          <w:szCs w:val="24"/>
        </w:rPr>
        <w:t>16.3</w:t>
      </w:r>
      <w:r>
        <w:rPr>
          <w:sz w:val="24"/>
          <w:szCs w:val="24"/>
        </w:rPr>
        <w:tab/>
        <w:t>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stinthe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skthebidd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sponseshallbeinw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ndno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einthep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besou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 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pe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PRule 43).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1680" w:right="211" w:hanging="1440"/>
        <w:jc w:val="both"/>
        <w:rPr>
          <w:sz w:val="24"/>
          <w:szCs w:val="24"/>
        </w:rPr>
      </w:pPr>
      <w:r>
        <w:rPr>
          <w:sz w:val="24"/>
          <w:szCs w:val="24"/>
        </w:rPr>
        <w:t>16.4</w:t>
      </w:r>
      <w:r>
        <w:rPr>
          <w:sz w:val="24"/>
          <w:szCs w:val="24"/>
        </w:rPr>
        <w:tab/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rior   to   the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   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  to  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.16.7   to   16.9,  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nethesubs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ssof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bidtothe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 of theseins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,a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vebidisonewhi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llthete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ionsofthe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umentswithoutmat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viations.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twillincluded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ningthe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lis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(b)     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hmetic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willbe</w:t>
      </w:r>
      <w:r>
        <w:rPr>
          <w:spacing w:val="-1"/>
          <w:sz w:val="24"/>
          <w:szCs w:val="24"/>
        </w:rPr>
        <w:t xml:space="preserve"> 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eisadisc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ntheunitp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icethatisobtain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mu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ingtheunitp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,theunitp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iceshallp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iceshallbe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eisadisc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mountinwo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dsshallp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eisadisc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ntheTot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 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lshownin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4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 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idwillbe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tedbythe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fthebidderdo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snot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id,his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idwillbe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his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16.5</w:t>
      </w:r>
      <w:r>
        <w:rPr>
          <w:sz w:val="24"/>
          <w:szCs w:val="24"/>
        </w:rPr>
        <w:tab/>
        <w:t xml:space="preserve">A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non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will 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will not subsequ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ybemade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vebythebidderby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ofthe non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50" w:lineRule="auto"/>
        <w:ind w:left="960" w:right="217" w:hanging="720"/>
        <w:jc w:val="both"/>
        <w:rPr>
          <w:sz w:val="24"/>
          <w:szCs w:val="24"/>
        </w:rPr>
        <w:sectPr w:rsidR="00BB487A">
          <w:pgSz w:w="12240" w:h="15840"/>
          <w:pgMar w:top="1180" w:right="1180" w:bottom="280" w:left="1200" w:header="0" w:footer="731" w:gutter="0"/>
          <w:cols w:space="720"/>
        </w:sectPr>
      </w:pPr>
      <w:r>
        <w:rPr>
          <w:sz w:val="24"/>
          <w:szCs w:val="24"/>
        </w:rPr>
        <w:t>16.6</w:t>
      </w:r>
      <w:r>
        <w:rPr>
          <w:sz w:val="24"/>
          <w:szCs w:val="24"/>
        </w:rPr>
        <w:tab/>
        <w:t>Any 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nor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or 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or ir</w:t>
      </w:r>
      <w:r>
        <w:rPr>
          <w:spacing w:val="-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in a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not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uteamat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</w:t>
      </w:r>
      <w:r>
        <w:rPr>
          <w:b/>
          <w:sz w:val="24"/>
          <w:szCs w:val="24"/>
        </w:rPr>
        <w:t>(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or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>maybew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ivedby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BB487A" w:rsidRDefault="00073D1B">
      <w:pPr>
        <w:spacing w:before="71" w:line="246" w:lineRule="auto"/>
        <w:ind w:left="960" w:right="220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ovidedsuchw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iverdo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not 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 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lativer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nkingof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nyother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960" w:right="4568"/>
        <w:jc w:val="both"/>
        <w:rPr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). 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(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ud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:</w:t>
      </w:r>
      <w:r>
        <w:rPr>
          <w:b/>
          <w:sz w:val="24"/>
          <w:szCs w:val="24"/>
        </w:rPr>
        <w:t>-</w:t>
      </w:r>
    </w:p>
    <w:p w:rsidR="00BB487A" w:rsidRDefault="00073D1B">
      <w:pPr>
        <w:spacing w:before="2"/>
        <w:ind w:left="960" w:right="5331"/>
        <w:jc w:val="both"/>
        <w:rPr>
          <w:sz w:val="24"/>
          <w:szCs w:val="24"/>
        </w:rPr>
      </w:pPr>
      <w:r>
        <w:rPr>
          <w:sz w:val="24"/>
          <w:szCs w:val="24"/>
        </w:rPr>
        <w:t>(i)      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not 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B487A" w:rsidRDefault="00073D1B">
      <w:pPr>
        <w:spacing w:before="7" w:line="246" w:lineRule="auto"/>
        <w:ind w:left="960" w:right="1316"/>
        <w:rPr>
          <w:sz w:val="24"/>
          <w:szCs w:val="24"/>
        </w:rPr>
      </w:pPr>
      <w:r>
        <w:rPr>
          <w:sz w:val="24"/>
          <w:szCs w:val="24"/>
        </w:rPr>
        <w:t>(ii)      is not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bythe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yof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 (iii)     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pulatingpri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ebids 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;</w:t>
      </w:r>
    </w:p>
    <w:p w:rsidR="00BB487A" w:rsidRDefault="00073D1B">
      <w:pPr>
        <w:ind w:left="960" w:right="4763"/>
        <w:jc w:val="both"/>
        <w:rPr>
          <w:sz w:val="24"/>
          <w:szCs w:val="24"/>
        </w:rPr>
      </w:pPr>
      <w:r>
        <w:rPr>
          <w:sz w:val="24"/>
          <w:szCs w:val="24"/>
        </w:rPr>
        <w:t>(iv)    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ingto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 to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BB487A" w:rsidRDefault="00073D1B">
      <w:pPr>
        <w:spacing w:before="7" w:line="246" w:lineRule="auto"/>
        <w:ind w:left="960" w:right="267"/>
        <w:rPr>
          <w:sz w:val="24"/>
          <w:szCs w:val="24"/>
        </w:rPr>
      </w:pPr>
      <w:r>
        <w:rPr>
          <w:sz w:val="24"/>
          <w:szCs w:val="24"/>
        </w:rPr>
        <w:t>(v)     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ingto complywith Mi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stones/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uments; (vi)     sub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ryto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 of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ifiedin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ind w:left="1680" w:right="6985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uments;</w:t>
      </w:r>
    </w:p>
    <w:p w:rsidR="00BB487A" w:rsidRDefault="00073D1B">
      <w:pPr>
        <w:spacing w:before="7"/>
        <w:ind w:left="960" w:right="415"/>
        <w:jc w:val="both"/>
        <w:rPr>
          <w:sz w:val="24"/>
          <w:szCs w:val="24"/>
        </w:rPr>
      </w:pPr>
      <w:r>
        <w:rPr>
          <w:sz w:val="24"/>
          <w:szCs w:val="24"/>
        </w:rPr>
        <w:t>(vii)   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fusingto 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import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</w:p>
    <w:p w:rsidR="00BB487A" w:rsidRDefault="00073D1B">
      <w:pPr>
        <w:spacing w:before="7"/>
        <w:ind w:left="1680" w:right="1518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uments, 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BB487A" w:rsidRDefault="00073D1B">
      <w:pPr>
        <w:tabs>
          <w:tab w:val="left" w:pos="1680"/>
        </w:tabs>
        <w:spacing w:before="7" w:line="246" w:lineRule="auto"/>
        <w:ind w:left="1680" w:right="246" w:hanging="720"/>
        <w:rPr>
          <w:sz w:val="24"/>
          <w:szCs w:val="24"/>
        </w:rPr>
      </w:pPr>
      <w:r>
        <w:rPr>
          <w:sz w:val="24"/>
          <w:szCs w:val="24"/>
        </w:rPr>
        <w:t>(viii)</w:t>
      </w:r>
      <w:r>
        <w:rPr>
          <w:sz w:val="24"/>
          <w:szCs w:val="24"/>
        </w:rPr>
        <w:tab/>
        <w:t>taking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provis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such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ap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, 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and dispute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BB487A" w:rsidRDefault="00073D1B">
      <w:pPr>
        <w:spacing w:before="1"/>
        <w:ind w:left="960" w:right="4106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)     amat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devi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is one:</w:t>
      </w:r>
    </w:p>
    <w:p w:rsidR="00BB487A" w:rsidRDefault="00073D1B">
      <w:pPr>
        <w:spacing w:before="7" w:line="246" w:lineRule="auto"/>
        <w:ind w:left="2086" w:right="484" w:hanging="3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ythe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tyor 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 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ks;</w:t>
      </w:r>
    </w:p>
    <w:p w:rsidR="00BB487A" w:rsidRDefault="00073D1B">
      <w:pPr>
        <w:spacing w:line="246" w:lineRule="auto"/>
        <w:ind w:left="2086" w:right="371" w:hanging="36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on/r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ofwould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unf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irlythe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iveposit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ofotherbidde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vebids.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780"/>
        <w:rPr>
          <w:sz w:val="24"/>
          <w:szCs w:val="24"/>
        </w:rPr>
      </w:pPr>
      <w:r>
        <w:rPr>
          <w:b/>
          <w:sz w:val="24"/>
          <w:szCs w:val="24"/>
        </w:rPr>
        <w:t xml:space="preserve">(B) 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orD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2" w:line="246" w:lineRule="auto"/>
        <w:ind w:left="1232" w:right="454" w:firstLine="108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viations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ptableto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amonet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ueof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ss. This valuewould 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an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onlyduringthe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BB487A" w:rsidRDefault="00BB487A">
      <w:pPr>
        <w:spacing w:before="7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46" w:lineRule="auto"/>
        <w:ind w:left="960" w:right="209" w:hanging="720"/>
        <w:jc w:val="both"/>
        <w:rPr>
          <w:sz w:val="24"/>
          <w:szCs w:val="24"/>
        </w:rPr>
      </w:pPr>
      <w:r>
        <w:rPr>
          <w:sz w:val="24"/>
          <w:szCs w:val="24"/>
        </w:rPr>
        <w:t>16.7</w:t>
      </w:r>
      <w:r>
        <w:rPr>
          <w:sz w:val="24"/>
          <w:szCs w:val="24"/>
        </w:rPr>
        <w:tab/>
        <w:t>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ywill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eonlythe bids 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dtobesubs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ntto</w:t>
      </w:r>
      <w:r>
        <w:rPr>
          <w:spacing w:val="-2"/>
          <w:sz w:val="24"/>
          <w:szCs w:val="24"/>
        </w:rPr>
        <w:t>IB</w:t>
      </w:r>
      <w:r>
        <w:rPr>
          <w:sz w:val="24"/>
          <w:szCs w:val="24"/>
        </w:rPr>
        <w:t>.16.4to16.6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swillbe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swillbe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on 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sisof theEv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.16.8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680" w:right="210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icalEval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twillbe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 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dby thebidder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ieswiththeT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rovisionsofthe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tedwiththebidin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duleB to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idwillbe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dwithte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 inthe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rovisions.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with the bid r</w:t>
      </w:r>
      <w:r>
        <w:rPr>
          <w:spacing w:val="-2"/>
          <w:sz w:val="24"/>
          <w:szCs w:val="24"/>
        </w:rPr>
        <w:t>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rding  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vie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d.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16.8    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luatingthebi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s,theEn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willd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nefor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 xml:space="preserve">hbidin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iontothe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,thefollowing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tors(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ments)inthemann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to 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to det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rminethe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: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960" w:right="1375"/>
        <w:jc w:val="both"/>
        <w:rPr>
          <w:sz w:val="24"/>
          <w:szCs w:val="24"/>
        </w:rPr>
        <w:sectPr w:rsidR="00BB487A">
          <w:pgSz w:w="12240" w:h="15840"/>
          <w:pgMar w:top="840" w:right="1180" w:bottom="280" w:left="1200" w:header="0" w:footer="731" w:gutter="0"/>
          <w:cols w:space="720"/>
        </w:sectPr>
      </w:pPr>
      <w:r>
        <w:rPr>
          <w:sz w:val="24"/>
          <w:szCs w:val="24"/>
        </w:rPr>
        <w:t>(i)       making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c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ntto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.16.4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B487A" w:rsidRDefault="00073D1B">
      <w:pPr>
        <w:spacing w:before="72" w:line="246" w:lineRule="auto"/>
        <w:ind w:left="1680" w:right="220" w:hanging="720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(</w:t>
      </w:r>
      <w:r>
        <w:rPr>
          <w:sz w:val="24"/>
          <w:szCs w:val="24"/>
        </w:rPr>
        <w:t>ii)      discount,if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dbythebidde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meof 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BB487A" w:rsidRDefault="00073D1B">
      <w:pPr>
        <w:spacing w:before="5"/>
        <w:ind w:left="920" w:right="53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(iii)    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al 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io</w:t>
      </w:r>
      <w:r>
        <w:rPr>
          <w:sz w:val="24"/>
          <w:szCs w:val="24"/>
        </w:rPr>
        <w:t>ns for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tingenci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s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</w:t>
      </w:r>
    </w:p>
    <w:p w:rsidR="00BB487A" w:rsidRDefault="00073D1B">
      <w:pPr>
        <w:spacing w:before="12"/>
        <w:ind w:left="1640" w:right="1254"/>
        <w:jc w:val="center"/>
        <w:rPr>
          <w:sz w:val="24"/>
          <w:szCs w:val="24"/>
        </w:rPr>
      </w:pP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b/>
          <w:sz w:val="24"/>
          <w:szCs w:val="24"/>
        </w:rPr>
        <w:t>ifa</w:t>
      </w:r>
      <w:r>
        <w:rPr>
          <w:b/>
          <w:spacing w:val="1"/>
          <w:sz w:val="24"/>
          <w:szCs w:val="24"/>
        </w:rPr>
        <w:t>ny</w:t>
      </w:r>
      <w:r>
        <w:rPr>
          <w:sz w:val="24"/>
          <w:szCs w:val="24"/>
        </w:rPr>
        <w:t xml:space="preserve">, but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b/>
          <w:sz w:val="24"/>
          <w:szCs w:val="24"/>
        </w:rPr>
        <w:t xml:space="preserve">Day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ivel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 w:right="6194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.17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ss to beCon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tial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17.1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tto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.16.3h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,nobiddershall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matterr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latingtoi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 tothet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methebid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sultis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sultshallbe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PRule45</w:t>
      </w:r>
      <w:r>
        <w:rPr>
          <w:spacing w:val="1"/>
          <w:sz w:val="24"/>
          <w:szCs w:val="24"/>
        </w:rPr>
        <w:t>)</w:t>
      </w:r>
      <w:r>
        <w:rPr>
          <w:sz w:val="24"/>
          <w:szCs w:val="24"/>
        </w:rPr>
        <w:t xml:space="preserve">.The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swillincludetabl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doutp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s,discountedp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ices,p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mentsmad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ices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thebids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17.2</w:t>
      </w:r>
      <w:r>
        <w:rPr>
          <w:sz w:val="24"/>
          <w:szCs w:val="24"/>
        </w:rPr>
        <w:tab/>
        <w:t>Any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tbyabiddertoinflu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isonorContr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sultinther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onofhis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nybidder</w:t>
      </w:r>
      <w:r>
        <w:rPr>
          <w:spacing w:val="-1"/>
          <w:sz w:val="24"/>
          <w:szCs w:val="24"/>
        </w:rPr>
        <w:t>fee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gg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,may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eaw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inttoComp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ssal Com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ionsmentionedin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PRules31&amp; 32.How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r,me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of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 shall not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 su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 pro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smay be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ludedifinvo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rFonts w:ascii="Arial" w:eastAsia="Arial" w:hAnsi="Arial" w:cs="Arial"/>
          <w:b/>
          <w:sz w:val="24"/>
          <w:szCs w:val="24"/>
        </w:rPr>
        <w:t>“Corrupt</w:t>
      </w:r>
      <w:r>
        <w:rPr>
          <w:rFonts w:ascii="Arial" w:eastAsia="Arial" w:hAnsi="Arial" w:cs="Arial"/>
          <w:b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nd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2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oneor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ofthe 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PRul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2(q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BB487A" w:rsidRDefault="00073D1B">
      <w:pPr>
        <w:spacing w:before="5"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z w:val="24"/>
          <w:szCs w:val="24"/>
        </w:rPr>
        <w:t>Co</w:t>
      </w:r>
      <w:r>
        <w:rPr>
          <w:b/>
          <w:spacing w:val="-1"/>
          <w:sz w:val="24"/>
          <w:szCs w:val="24"/>
        </w:rPr>
        <w:t>erc</w:t>
      </w:r>
      <w:r>
        <w:rPr>
          <w:b/>
          <w:sz w:val="24"/>
          <w:szCs w:val="24"/>
        </w:rPr>
        <w:t>ive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ce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iringorh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,orthr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teningtoi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irorh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 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yorind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orthep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 ofthep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ethe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onsofap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rty 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hieveaw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 or to 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use aw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loss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073D1B">
      <w:pPr>
        <w:spacing w:before="5" w:line="247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(ii) 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z w:val="24"/>
          <w:szCs w:val="24"/>
        </w:rPr>
        <w:t>Coll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sive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w w:val="158"/>
          <w:sz w:val="24"/>
          <w:szCs w:val="24"/>
        </w:rPr>
        <w:t xml:space="preserve">‖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two or more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 to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ssor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hievewithorwithoutthe kno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led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eof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yto establish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 at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non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ls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 (iii)</w:t>
      </w:r>
      <w:r>
        <w:rPr>
          <w:rFonts w:ascii="Arial" w:eastAsia="Arial" w:hAnsi="Arial" w:cs="Arial"/>
          <w:b/>
          <w:sz w:val="24"/>
          <w:szCs w:val="24"/>
        </w:rPr>
        <w:t>“Corrupt</w:t>
      </w:r>
      <w:r>
        <w:rPr>
          <w:b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ngorsol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or 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ngof 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lue to 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ethe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ts 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notherp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ful 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in;</w:t>
      </w:r>
    </w:p>
    <w:p w:rsidR="00BB487A" w:rsidRDefault="00073D1B">
      <w:pPr>
        <w:spacing w:before="3" w:line="246" w:lineRule="auto"/>
        <w:ind w:left="240" w:right="220"/>
        <w:jc w:val="both"/>
        <w:rPr>
          <w:sz w:val="24"/>
          <w:szCs w:val="24"/>
        </w:rPr>
      </w:pPr>
      <w:r>
        <w:rPr>
          <w:sz w:val="24"/>
          <w:szCs w:val="24"/>
        </w:rPr>
        <w:t>(iv)</w:t>
      </w:r>
      <w:r>
        <w:rPr>
          <w:spacing w:val="-1"/>
          <w:w w:val="44"/>
          <w:sz w:val="24"/>
          <w:szCs w:val="24"/>
        </w:rPr>
        <w:t>―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udu</w:t>
      </w:r>
      <w:r>
        <w:rPr>
          <w:b/>
          <w:sz w:val="24"/>
          <w:szCs w:val="24"/>
        </w:rPr>
        <w:t>lent</w:t>
      </w:r>
      <w:r>
        <w:rPr>
          <w:b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on,includingam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ntation,that knowin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lyorr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klesslym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ds,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stom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d,ap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toobtainafin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ialorother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fit or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void an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on;</w:t>
      </w:r>
    </w:p>
    <w:p w:rsidR="00BB487A" w:rsidRDefault="00073D1B">
      <w:pPr>
        <w:spacing w:before="4"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(v)</w:t>
      </w:r>
      <w:r>
        <w:rPr>
          <w:rFonts w:ascii="Arial" w:eastAsia="Arial" w:hAnsi="Arial" w:cs="Arial"/>
          <w:b/>
          <w:sz w:val="24"/>
          <w:szCs w:val="24"/>
        </w:rPr>
        <w:t>“Ob</w:t>
      </w:r>
      <w:r>
        <w:rPr>
          <w:rFonts w:ascii="Arial" w:eastAsia="Arial" w:hAnsi="Arial" w:cs="Arial"/>
          <w:b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sz w:val="24"/>
          <w:szCs w:val="24"/>
        </w:rPr>
        <w:t>tructi</w:t>
      </w:r>
      <w:r>
        <w:rPr>
          <w:rFonts w:ascii="Arial" w:eastAsia="Arial" w:hAnsi="Arial" w:cs="Arial"/>
          <w:b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sz w:val="24"/>
          <w:szCs w:val="24"/>
        </w:rPr>
        <w:t>r</w:t>
      </w:r>
      <w:r>
        <w:rPr>
          <w:rFonts w:ascii="Arial" w:eastAsia="Arial" w:hAnsi="Arial" w:cs="Arial"/>
          <w:b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sz w:val="24"/>
          <w:szCs w:val="24"/>
        </w:rPr>
        <w:t>tic</w:t>
      </w:r>
      <w:r>
        <w:rPr>
          <w:rFonts w:ascii="Arial" w:eastAsia="Arial" w:hAnsi="Arial" w:cs="Arial"/>
          <w:b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sz w:val="24"/>
          <w:szCs w:val="24"/>
        </w:rPr>
        <w:t>”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rmingorthr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teningtoh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rm,dir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orind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rsonsortheirp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 toinflu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etheirp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oninap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ss,or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or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telyd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stro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ringor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ngof</w:t>
      </w: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  <w:sectPr w:rsidR="00BB487A">
          <w:pgSz w:w="12240" w:h="15840"/>
          <w:pgMar w:top="1120" w:right="1180" w:bottom="280" w:left="1200" w:header="0" w:footer="731" w:gutter="0"/>
          <w:cols w:space="720"/>
        </w:sect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ltotheinvesti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onormaking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lsestat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torsino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rto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rupt,f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udulent,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iveor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usive 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;orthr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ngorin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idating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top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omdisclos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eofmatte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nttotheinvesti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ompursuing theinvesti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on,or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dethe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iseofinspe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uditri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ovidedforund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 Rules.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.18.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 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</w:t>
      </w:r>
      <w:r>
        <w:rPr>
          <w:b/>
          <w:spacing w:val="1"/>
          <w:position w:val="-1"/>
          <w:sz w:val="24"/>
          <w:szCs w:val="24"/>
        </w:rPr>
        <w:t>if</w:t>
      </w:r>
      <w:r>
        <w:rPr>
          <w:b/>
          <w:position w:val="-1"/>
          <w:sz w:val="24"/>
          <w:szCs w:val="24"/>
        </w:rPr>
        <w:t>ica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BB487A" w:rsidRDefault="00073D1B">
      <w:pPr>
        <w:spacing w:before="60"/>
        <w:rPr>
          <w:sz w:val="24"/>
          <w:szCs w:val="24"/>
        </w:rPr>
        <w:sectPr w:rsidR="00BB487A">
          <w:pgSz w:w="12240" w:h="15840"/>
          <w:pgMar w:top="1120" w:right="1180" w:bottom="280" w:left="1200" w:header="0" w:footer="731" w:gutter="0"/>
          <w:cols w:num="2" w:space="720" w:equalWidth="0">
            <w:col w:w="2807" w:space="377"/>
            <w:col w:w="6676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>.       AW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RDOFCONTR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tabs>
          <w:tab w:val="left" w:pos="960"/>
        </w:tabs>
        <w:spacing w:before="29"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18.1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nysta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eofthebid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luation,h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sonsforor </w:t>
      </w:r>
      <w:r>
        <w:rPr>
          <w:i/>
          <w:sz w:val="24"/>
          <w:szCs w:val="24"/>
        </w:rPr>
        <w:t>primafacie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ies,may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top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rning theirp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or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dypr</w:t>
      </w:r>
      <w:r>
        <w:rPr>
          <w:spacing w:val="-1"/>
          <w:sz w:val="24"/>
          <w:szCs w:val="24"/>
        </w:rPr>
        <w:t>e-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or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ot: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960" w:right="21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d,thatsuchqu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onshallonlybelaiddown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yshall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the</w:t>
      </w:r>
      <w:r>
        <w:rPr>
          <w:spacing w:val="-1"/>
          <w:sz w:val="24"/>
          <w:szCs w:val="24"/>
        </w:rPr>
        <w:t xml:space="preserve"> rec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of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18.2     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onwilltakein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‘sfin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ies.</w:t>
      </w:r>
    </w:p>
    <w:p w:rsidR="00BB487A" w:rsidRDefault="00073D1B">
      <w:pPr>
        <w:spacing w:before="7" w:line="246" w:lineRule="auto"/>
        <w:ind w:left="96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will be b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upon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 the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 of  the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.11,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ssuchother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dinthe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.19 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ia &amp;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15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19.1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tto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ywill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ttothebidderwhosebid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dtobesubs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vetothe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ndwho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dthelow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ided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such bidderh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tobequ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dtosat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onsof the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</w:pPr>
      <w:r>
        <w:rPr>
          <w:sz w:val="24"/>
          <w:szCs w:val="24"/>
        </w:rPr>
        <w:t>19.2</w:t>
      </w:r>
      <w:r>
        <w:rPr>
          <w:sz w:val="24"/>
          <w:szCs w:val="24"/>
        </w:rPr>
        <w:tab/>
        <w:t>Notwithstanding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stheri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htto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ptorr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bid,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nnulthebiddingp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llbids,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t,withoutthe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byincu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ytothe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softhe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sforthe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thatthe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sfori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llbidsshalluponr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stbe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ted,to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bidderwhosubmi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tedabid,withoutjus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s.Noticeofther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llthe bidsshall be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lyto 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PRule 25).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.20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ionofA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d&amp; Sig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ofCont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20.1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riorto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riodofbidv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,the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ywillnot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fythesuc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ssfulbidderinw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w w:val="58"/>
          <w:sz w:val="24"/>
          <w:szCs w:val="24"/>
        </w:rPr>
        <w:t>(</w:t>
      </w:r>
      <w:r>
        <w:rPr>
          <w:spacing w:val="-2"/>
          <w:w w:val="58"/>
          <w:sz w:val="24"/>
          <w:szCs w:val="24"/>
        </w:rPr>
        <w:t>―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ce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 that hisbid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PRule 49).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3" w:hanging="720"/>
        <w:jc w:val="both"/>
        <w:rPr>
          <w:sz w:val="24"/>
          <w:szCs w:val="24"/>
        </w:rPr>
      </w:pPr>
      <w:r>
        <w:rPr>
          <w:sz w:val="24"/>
          <w:szCs w:val="24"/>
        </w:rPr>
        <w:t>20.2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ngof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ywills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ndthesuc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ssfulbidder the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the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0" w:hanging="720"/>
        <w:jc w:val="both"/>
        <w:rPr>
          <w:sz w:val="24"/>
          <w:szCs w:val="24"/>
        </w:rPr>
        <w:sectPr w:rsidR="00BB487A">
          <w:type w:val="continuous"/>
          <w:pgSz w:w="12240" w:h="15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20.3</w:t>
      </w:r>
      <w:r>
        <w:rPr>
          <w:sz w:val="24"/>
          <w:szCs w:val="24"/>
        </w:rPr>
        <w:tab/>
        <w:t>Thefo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ssfulbidderduly stamp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teof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%ofbidp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(upd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metot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me)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eshallbe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sof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iptof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 C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bythe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ssfulbidderf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68"/>
        <w:ind w:left="240" w:right="6628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.21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21.1</w:t>
      </w:r>
      <w:r>
        <w:rPr>
          <w:sz w:val="24"/>
          <w:szCs w:val="24"/>
        </w:rPr>
        <w:tab/>
        <w:t>Thesuc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biddershall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ya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tw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1"/>
          <w:sz w:val="24"/>
          <w:szCs w:val="24"/>
        </w:rPr>
        <w:t xml:space="preserve"> rece</w:t>
      </w:r>
      <w:r>
        <w:rPr>
          <w:sz w:val="24"/>
          <w:szCs w:val="24"/>
        </w:rPr>
        <w:t xml:space="preserve">iptof </w:t>
      </w:r>
      <w:r>
        <w:rPr>
          <w:spacing w:val="-6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P39).</w:t>
      </w:r>
    </w:p>
    <w:p w:rsidR="00BB487A" w:rsidRDefault="00073D1B">
      <w:pPr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eofthesuc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ssfulbidderto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ywithther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mentsof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</w:p>
    <w:p w:rsidR="00BB487A" w:rsidRDefault="00073D1B">
      <w:pPr>
        <w:spacing w:before="7"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t>&amp;20.3or21.1orClause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22shall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sforthe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eof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14" w:line="259" w:lineRule="auto"/>
        <w:ind w:left="240" w:right="214"/>
        <w:jc w:val="both"/>
        <w:rPr>
          <w:sz w:val="23"/>
          <w:szCs w:val="23"/>
        </w:rPr>
      </w:pPr>
      <w:r>
        <w:rPr>
          <w:sz w:val="23"/>
          <w:szCs w:val="23"/>
        </w:rPr>
        <w:t>21.3</w:t>
      </w:r>
      <w:r>
        <w:rPr>
          <w:spacing w:val="-1"/>
          <w:sz w:val="23"/>
          <w:szCs w:val="23"/>
        </w:rPr>
        <w:t>P</w:t>
      </w:r>
      <w:r>
        <w:rPr>
          <w:sz w:val="23"/>
          <w:szCs w:val="23"/>
        </w:rPr>
        <w:t>ubli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tionof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rdofContr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t: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ithin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nd</w:t>
      </w:r>
      <w:r>
        <w:rPr>
          <w:spacing w:val="1"/>
          <w:sz w:val="23"/>
          <w:szCs w:val="23"/>
        </w:rPr>
        <w:t>a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softhe</w:t>
      </w:r>
      <w:r>
        <w:rPr>
          <w:spacing w:val="1"/>
          <w:sz w:val="23"/>
          <w:szCs w:val="23"/>
        </w:rPr>
        <w:t>a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rdof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t,thepro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ur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 xml:space="preserve">ng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llpubli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honthe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iteofthe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uthor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 xml:space="preserve">ty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ndonitso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n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 xml:space="preserve">,if 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ha</w:t>
      </w:r>
      <w:r>
        <w:rPr>
          <w:spacing w:val="-1"/>
          <w:sz w:val="23"/>
          <w:szCs w:val="23"/>
        </w:rPr>
        <w:t>w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b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ite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xi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t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,the r</w:t>
      </w:r>
      <w:r>
        <w:rPr>
          <w:spacing w:val="1"/>
          <w:sz w:val="23"/>
          <w:szCs w:val="23"/>
        </w:rPr>
        <w:t>e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ultsofthebiddingpro</w:t>
      </w:r>
      <w:r>
        <w:rPr>
          <w:spacing w:val="1"/>
          <w:sz w:val="23"/>
          <w:szCs w:val="23"/>
        </w:rPr>
        <w:t>ce</w:t>
      </w:r>
      <w:r>
        <w:rPr>
          <w:spacing w:val="-1"/>
          <w:sz w:val="23"/>
          <w:szCs w:val="23"/>
        </w:rPr>
        <w:t>ss</w:t>
      </w:r>
      <w:r>
        <w:rPr>
          <w:sz w:val="23"/>
          <w:szCs w:val="23"/>
        </w:rPr>
        <w:t>,id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</w:t>
      </w:r>
      <w:r>
        <w:rPr>
          <w:spacing w:val="-2"/>
          <w:sz w:val="23"/>
          <w:szCs w:val="23"/>
        </w:rPr>
        <w:t>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ingthebidthrou</w:t>
      </w:r>
      <w:r>
        <w:rPr>
          <w:spacing w:val="-2"/>
          <w:sz w:val="23"/>
          <w:szCs w:val="23"/>
        </w:rPr>
        <w:t>g</w:t>
      </w:r>
      <w:r>
        <w:rPr>
          <w:sz w:val="23"/>
          <w:szCs w:val="23"/>
        </w:rPr>
        <w:t>hpro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ur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ntid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nti</w:t>
      </w:r>
      <w:r>
        <w:rPr>
          <w:spacing w:val="-2"/>
          <w:sz w:val="23"/>
          <w:szCs w:val="23"/>
        </w:rPr>
        <w:t>f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>ing</w:t>
      </w:r>
      <w:r>
        <w:rPr>
          <w:spacing w:val="-1"/>
          <w:sz w:val="23"/>
          <w:szCs w:val="23"/>
        </w:rPr>
        <w:t>N</w:t>
      </w:r>
      <w:r>
        <w:rPr>
          <w:sz w:val="23"/>
          <w:szCs w:val="23"/>
        </w:rPr>
        <w:t>umb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rif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 xml:space="preserve">ny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 the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ollo</w:t>
      </w:r>
      <w:r>
        <w:rPr>
          <w:spacing w:val="-1"/>
          <w:sz w:val="23"/>
          <w:szCs w:val="23"/>
        </w:rPr>
        <w:t>w</w:t>
      </w:r>
      <w:r>
        <w:rPr>
          <w:sz w:val="23"/>
          <w:szCs w:val="23"/>
        </w:rPr>
        <w:t>ingin</w:t>
      </w:r>
      <w:r>
        <w:rPr>
          <w:spacing w:val="-2"/>
          <w:sz w:val="23"/>
          <w:szCs w:val="23"/>
        </w:rPr>
        <w:t>f</w:t>
      </w:r>
      <w:r>
        <w:rPr>
          <w:sz w:val="23"/>
          <w:szCs w:val="23"/>
        </w:rPr>
        <w:t>or</w:t>
      </w:r>
      <w:r>
        <w:rPr>
          <w:spacing w:val="1"/>
          <w:sz w:val="23"/>
          <w:szCs w:val="23"/>
        </w:rPr>
        <w:t>ma</w:t>
      </w:r>
      <w:r>
        <w:rPr>
          <w:sz w:val="23"/>
          <w:szCs w:val="23"/>
        </w:rPr>
        <w:t>tion:</w:t>
      </w:r>
    </w:p>
    <w:p w:rsidR="00BB487A" w:rsidRDefault="00073D1B">
      <w:pPr>
        <w:ind w:left="240" w:right="75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(1) </w:t>
      </w:r>
      <w:r>
        <w:rPr>
          <w:spacing w:val="1"/>
          <w:sz w:val="23"/>
          <w:szCs w:val="23"/>
        </w:rPr>
        <w:t>E</w:t>
      </w:r>
      <w:r>
        <w:rPr>
          <w:spacing w:val="-2"/>
          <w:sz w:val="23"/>
          <w:szCs w:val="23"/>
        </w:rPr>
        <w:t>v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lu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tion 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por</w:t>
      </w:r>
      <w:r>
        <w:rPr>
          <w:spacing w:val="1"/>
          <w:sz w:val="23"/>
          <w:szCs w:val="23"/>
        </w:rPr>
        <w:t>t</w:t>
      </w:r>
      <w:r>
        <w:rPr>
          <w:sz w:val="23"/>
          <w:szCs w:val="23"/>
        </w:rPr>
        <w:t>;</w:t>
      </w:r>
    </w:p>
    <w:p w:rsidR="00BB487A" w:rsidRDefault="00073D1B">
      <w:pPr>
        <w:spacing w:before="21"/>
        <w:ind w:left="240" w:right="574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(2) </w:t>
      </w:r>
      <w:r>
        <w:rPr>
          <w:spacing w:val="-3"/>
          <w:sz w:val="23"/>
          <w:szCs w:val="23"/>
        </w:rPr>
        <w:t>F</w:t>
      </w:r>
      <w:r>
        <w:rPr>
          <w:sz w:val="23"/>
          <w:szCs w:val="23"/>
        </w:rPr>
        <w:t>ormofContr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 xml:space="preserve">t 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nd l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tt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r of</w:t>
      </w:r>
      <w:r>
        <w:rPr>
          <w:spacing w:val="-1"/>
          <w:sz w:val="23"/>
          <w:szCs w:val="23"/>
        </w:rPr>
        <w:t>Aw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rd;</w:t>
      </w:r>
    </w:p>
    <w:p w:rsidR="00BB487A" w:rsidRDefault="00073D1B">
      <w:pPr>
        <w:spacing w:before="21"/>
        <w:ind w:left="240" w:right="3479"/>
        <w:jc w:val="both"/>
        <w:rPr>
          <w:sz w:val="23"/>
          <w:szCs w:val="23"/>
        </w:rPr>
      </w:pPr>
      <w:r>
        <w:rPr>
          <w:sz w:val="23"/>
          <w:szCs w:val="23"/>
        </w:rPr>
        <w:t>(3) B</w:t>
      </w:r>
      <w:r>
        <w:rPr>
          <w:spacing w:val="1"/>
          <w:sz w:val="23"/>
          <w:szCs w:val="23"/>
        </w:rPr>
        <w:t>i</w:t>
      </w:r>
      <w:r>
        <w:rPr>
          <w:sz w:val="23"/>
          <w:szCs w:val="23"/>
        </w:rPr>
        <w:t>ll of</w:t>
      </w:r>
      <w:r>
        <w:rPr>
          <w:spacing w:val="-1"/>
          <w:sz w:val="23"/>
          <w:szCs w:val="23"/>
        </w:rPr>
        <w:t>Q</w:t>
      </w:r>
      <w:r>
        <w:rPr>
          <w:sz w:val="23"/>
          <w:szCs w:val="23"/>
        </w:rPr>
        <w:t>u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ntiti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 xml:space="preserve">sor </w:t>
      </w:r>
      <w:r>
        <w:rPr>
          <w:spacing w:val="-1"/>
          <w:sz w:val="23"/>
          <w:szCs w:val="23"/>
        </w:rPr>
        <w:t>S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h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duleofR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quir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m</w:t>
      </w:r>
      <w:r>
        <w:rPr>
          <w:spacing w:val="1"/>
          <w:sz w:val="23"/>
          <w:szCs w:val="23"/>
        </w:rPr>
        <w:t>e</w:t>
      </w:r>
      <w:r>
        <w:rPr>
          <w:sz w:val="23"/>
          <w:szCs w:val="23"/>
        </w:rPr>
        <w:t>nt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.(</w:t>
      </w:r>
      <w:r>
        <w:rPr>
          <w:spacing w:val="-1"/>
          <w:sz w:val="23"/>
          <w:szCs w:val="23"/>
        </w:rPr>
        <w:t>SP</w:t>
      </w:r>
      <w:r>
        <w:rPr>
          <w:sz w:val="23"/>
          <w:szCs w:val="23"/>
        </w:rPr>
        <w:t>PRule50)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  <w:sectPr w:rsidR="00BB487A">
          <w:pgSz w:w="12240" w:h="15840"/>
          <w:pgMar w:top="1140" w:right="1180" w:bottom="280" w:left="1200" w:header="0" w:footer="731" w:gutter="0"/>
          <w:cols w:space="720"/>
        </w:sect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.22 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iddershallsi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ndstampthe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rity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Fto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umentfor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sten(10)m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ion.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etop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ovidesuch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tshallmakethebidnon-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ve(S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PRule 89).</w:t>
      </w:r>
    </w:p>
    <w:p w:rsidR="00BB487A" w:rsidRDefault="00073D1B">
      <w:pPr>
        <w:spacing w:before="71"/>
        <w:ind w:left="3988" w:right="4006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BID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ING</w:t>
      </w:r>
      <w:r w:rsidR="00A0788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TA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1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his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should be filled  in  by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 The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fol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owing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A07881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 w:rsidR="00A07881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mend,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A07881"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A07881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  <w:r w:rsidR="00A07881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is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 shall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those</w:t>
      </w:r>
      <w:r w:rsidR="00A078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 w:rsidR="00A07881"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s.)</w:t>
      </w:r>
    </w:p>
    <w:p w:rsidR="00BB487A" w:rsidRDefault="00BB487A">
      <w:pPr>
        <w:spacing w:before="5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7218"/>
        <w:jc w:val="both"/>
        <w:rPr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st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 w:rsidR="00A07881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</w:t>
      </w:r>
      <w:r>
        <w:rPr>
          <w:b/>
          <w:spacing w:val="1"/>
          <w:sz w:val="24"/>
          <w:szCs w:val="24"/>
        </w:rPr>
        <w:t>idd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BB487A" w:rsidRDefault="00073D1B">
      <w:pPr>
        <w:spacing w:before="24"/>
        <w:ind w:left="240" w:right="7807"/>
        <w:jc w:val="both"/>
        <w:rPr>
          <w:sz w:val="24"/>
          <w:szCs w:val="24"/>
        </w:rPr>
      </w:pP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 w:rsidR="00A0788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D52817">
      <w:pPr>
        <w:spacing w:line="260" w:lineRule="exact"/>
        <w:ind w:left="240" w:right="6092"/>
        <w:jc w:val="both"/>
        <w:rPr>
          <w:sz w:val="24"/>
          <w:szCs w:val="24"/>
        </w:rPr>
      </w:pPr>
      <w:r w:rsidRPr="00D52817">
        <w:pict>
          <v:group id="_x0000_s1228" style="position:absolute;left:0;text-align:left;margin-left:108pt;margin-top:28.55pt;width:348pt;height:0;z-index:-3736;mso-position-horizontal-relative:page" coordorigin="2160,571" coordsize="6960,0">
            <v:shape id="_x0000_s1229" style="position:absolute;left:2160;top:571;width:6960;height:0" coordorigin="2160,571" coordsize="6960,0" path="m2160,571r6960,e" filled="f" strokeweight=".48pt">
              <v:path arrowok="t"/>
            </v:shape>
            <w10:wrap anchorx="page"/>
          </v:group>
        </w:pict>
      </w:r>
      <w:r w:rsidRPr="00D52817">
        <w:pict>
          <v:group id="_x0000_s1226" style="position:absolute;left:0;text-align:left;margin-left:108pt;margin-top:43.55pt;width:348pt;height:0;z-index:-3735;mso-position-horizontal-relative:page" coordorigin="2160,871" coordsize="6960,0">
            <v:shape id="_x0000_s1227" style="position:absolute;left:2160;top:871;width:6960;height:0" coordorigin="2160,871" coordsize="6960,0" path="m2160,871r69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       </w:t>
      </w:r>
      <w:r w:rsidR="00073D1B">
        <w:rPr>
          <w:b/>
          <w:position w:val="-1"/>
          <w:sz w:val="24"/>
          <w:szCs w:val="24"/>
        </w:rPr>
        <w:t>Na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e</w:t>
      </w:r>
      <w:r w:rsidR="00A07881">
        <w:rPr>
          <w:b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of</w:t>
      </w:r>
      <w:r w:rsidR="00A07881">
        <w:rPr>
          <w:b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y</w:t>
      </w:r>
    </w:p>
    <w:p w:rsidR="00BB487A" w:rsidRDefault="00BB487A">
      <w:pPr>
        <w:spacing w:before="1" w:line="100" w:lineRule="exact"/>
        <w:rPr>
          <w:sz w:val="10"/>
          <w:szCs w:val="10"/>
        </w:rPr>
      </w:pPr>
    </w:p>
    <w:p w:rsidR="00BB487A" w:rsidRDefault="00073D1B">
      <w:pPr>
        <w:spacing w:line="200" w:lineRule="exact"/>
      </w:pPr>
      <w:r>
        <w:tab/>
        <w:t xml:space="preserve">   </w:t>
      </w:r>
      <w:r w:rsidR="00A07881">
        <w:t xml:space="preserve">  </w:t>
      </w:r>
      <w:r>
        <w:tab/>
      </w:r>
    </w:p>
    <w:p w:rsidR="00BB487A" w:rsidRDefault="00855588">
      <w:pPr>
        <w:spacing w:line="200" w:lineRule="exact"/>
      </w:pPr>
      <w:r>
        <w:tab/>
        <w:t xml:space="preserve">     EXECUTIVE ENGINEER, </w:t>
      </w:r>
      <w:r w:rsidR="00CF6BD8">
        <w:t>BUILDINGS DIVISION HYDERABAD.</w:t>
      </w:r>
    </w:p>
    <w:p w:rsidR="00BB487A" w:rsidRDefault="00073D1B">
      <w:pPr>
        <w:spacing w:line="200" w:lineRule="exact"/>
      </w:pPr>
      <w:r>
        <w:tab/>
      </w:r>
      <w:r>
        <w:tab/>
      </w: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name</w:t>
      </w:r>
      <w:r w:rsidR="00A0788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 w:rsidR="00A0788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9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D77D5E" w:rsidRDefault="00D52817" w:rsidP="00D77D5E">
      <w:pPr>
        <w:spacing w:line="260" w:lineRule="exact"/>
        <w:ind w:left="960"/>
        <w:rPr>
          <w:b/>
          <w:position w:val="-1"/>
          <w:sz w:val="24"/>
          <w:szCs w:val="24"/>
        </w:rPr>
      </w:pPr>
      <w:r w:rsidRPr="00D52817">
        <w:pict>
          <v:group id="_x0000_s1224" style="position:absolute;left:0;text-align:left;margin-left:108pt;margin-top:28.3pt;width:348.05pt;height:0;z-index:-3734;mso-position-horizontal-relative:page" coordorigin="2160,566" coordsize="6961,0">
            <v:shape id="_x0000_s1225" style="position:absolute;left:2160;top:566;width:6961;height:0" coordorigin="2160,566" coordsize="6961,0" path="m2160,566r6961,e" filled="f" strokeweight=".48pt">
              <v:path arrowok="t"/>
            </v:shape>
            <w10:wrap anchorx="page"/>
          </v:group>
        </w:pict>
      </w:r>
      <w:r w:rsidR="00073D1B">
        <w:rPr>
          <w:b/>
          <w:position w:val="-1"/>
          <w:sz w:val="24"/>
          <w:szCs w:val="24"/>
        </w:rPr>
        <w:t>B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ief</w:t>
      </w:r>
      <w:r w:rsidR="00A07881">
        <w:rPr>
          <w:b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D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position w:val="-1"/>
          <w:sz w:val="24"/>
          <w:szCs w:val="24"/>
        </w:rPr>
        <w:t>s</w:t>
      </w:r>
      <w:r w:rsidR="00073D1B">
        <w:rPr>
          <w:b/>
          <w:spacing w:val="-1"/>
          <w:position w:val="-1"/>
          <w:sz w:val="24"/>
          <w:szCs w:val="24"/>
        </w:rPr>
        <w:t>cr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position w:val="-1"/>
          <w:sz w:val="24"/>
          <w:szCs w:val="24"/>
        </w:rPr>
        <w:t>tion of</w:t>
      </w:r>
      <w:r w:rsidR="00A07881">
        <w:rPr>
          <w:b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Wo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spacing w:val="1"/>
          <w:position w:val="-1"/>
          <w:sz w:val="24"/>
          <w:szCs w:val="24"/>
        </w:rPr>
        <w:t>k</w:t>
      </w:r>
      <w:r w:rsidR="00073D1B">
        <w:rPr>
          <w:b/>
          <w:position w:val="-1"/>
          <w:sz w:val="24"/>
          <w:szCs w:val="24"/>
        </w:rPr>
        <w:t>s</w:t>
      </w:r>
    </w:p>
    <w:p w:rsidR="00583726" w:rsidRDefault="00583726" w:rsidP="00332823">
      <w:pPr>
        <w:spacing w:line="200" w:lineRule="exact"/>
        <w:ind w:left="960"/>
        <w:rPr>
          <w:b/>
          <w:position w:val="-1"/>
          <w:sz w:val="24"/>
          <w:szCs w:val="24"/>
        </w:rPr>
      </w:pPr>
      <w:r>
        <w:t xml:space="preserve"> </w:t>
      </w:r>
    </w:p>
    <w:p w:rsidR="00647E61" w:rsidRDefault="00B1192A" w:rsidP="001C5AD5">
      <w:pPr>
        <w:ind w:firstLine="720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:rsidR="00B1192A" w:rsidRPr="00647E61" w:rsidRDefault="00647E61" w:rsidP="001C5AD5">
      <w:pPr>
        <w:ind w:firstLine="720"/>
        <w:rPr>
          <w:b/>
          <w:color w:val="000000"/>
        </w:rPr>
      </w:pPr>
      <w:r>
        <w:rPr>
          <w:b/>
          <w:color w:val="000000"/>
        </w:rPr>
        <w:t xml:space="preserve">     </w:t>
      </w:r>
      <w:r w:rsidR="00B1192A" w:rsidRPr="00647E61">
        <w:rPr>
          <w:b/>
          <w:color w:val="000000"/>
        </w:rPr>
        <w:t>CONSTRUCTION OF COMPOUND WALL OF NEW FRUIT AND VEGETABLE MARKET</w:t>
      </w:r>
    </w:p>
    <w:p w:rsidR="00583726" w:rsidRPr="00D77D5E" w:rsidRDefault="00B1192A" w:rsidP="001C5AD5">
      <w:pPr>
        <w:ind w:firstLine="720"/>
        <w:rPr>
          <w:b/>
          <w:position w:val="-1"/>
          <w:sz w:val="24"/>
          <w:szCs w:val="24"/>
        </w:rPr>
      </w:pPr>
      <w:r>
        <w:rPr>
          <w:b/>
          <w:color w:val="000000"/>
        </w:rPr>
        <w:t xml:space="preserve">     </w:t>
      </w:r>
      <w:r w:rsidRPr="00CA0AFB">
        <w:rPr>
          <w:b/>
          <w:color w:val="000000"/>
        </w:rPr>
        <w:t>(SABZI MANDI) NEAR HALA NAKA HYDERABAD</w:t>
      </w:r>
      <w:r>
        <w:rPr>
          <w:b/>
          <w:color w:val="000000"/>
        </w:rPr>
        <w:t>.</w:t>
      </w:r>
    </w:p>
    <w:p w:rsidR="00BB487A" w:rsidRDefault="00D52817" w:rsidP="008F6340">
      <w:pPr>
        <w:spacing w:line="200" w:lineRule="exact"/>
      </w:pPr>
      <w:r>
        <w:pict>
          <v:group id="_x0000_s1222" style="position:absolute;margin-left:108pt;margin-top:4.35pt;width:348pt;height:0;z-index:-3733;mso-position-horizontal-relative:page" coordorigin="2160,866" coordsize="6960,0">
            <v:shape id="_x0000_s1223" style="position:absolute;left:2160;top:866;width:6960;height:0" coordorigin="2160,866" coordsize="6960,0" path="m2160,866r6960,e" filled="f" strokeweight=".48pt">
              <v:path arrowok="t"/>
            </v:shape>
            <w10:wrap anchorx="page"/>
          </v:group>
        </w:pic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D52817">
      <w:pPr>
        <w:spacing w:before="29" w:line="260" w:lineRule="exact"/>
        <w:ind w:left="240"/>
        <w:rPr>
          <w:position w:val="-1"/>
          <w:sz w:val="24"/>
          <w:szCs w:val="24"/>
        </w:rPr>
      </w:pPr>
      <w:r w:rsidRPr="00D52817">
        <w:pict>
          <v:group id="_x0000_s1220" style="position:absolute;left:0;text-align:left;margin-left:2in;margin-top:30pt;width:312pt;height:0;z-index:-3732;mso-position-horizontal-relative:page" coordorigin="2880,600" coordsize="6240,0">
            <v:shape id="_x0000_s1221" style="position:absolute;left:2880;top:600;width:6240;height:0" coordorigin="2880,600" coordsize="6240,0" path="m2880,600r6240,e" filled="f" strokeweight=".48pt">
              <v:path arrowok="t"/>
            </v:shape>
            <w10:wrap anchorx="page"/>
          </v:group>
        </w:pict>
      </w:r>
      <w:r w:rsidRPr="00D52817">
        <w:pict>
          <v:group id="_x0000_s1218" style="position:absolute;left:0;text-align:left;margin-left:2in;margin-top:45pt;width:312pt;height:0;z-index:-3731;mso-position-horizontal-relative:page" coordorigin="2880,900" coordsize="6240,0">
            <v:shape id="_x0000_s1219" style="position:absolute;left:2880;top:900;width:6240;height:0" coordorigin="2880,900" coordsize="6240,0" path="m2880,900r62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5.1       (</w:t>
      </w:r>
      <w:r w:rsidR="00073D1B">
        <w:rPr>
          <w:spacing w:val="-2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)     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</w:t>
      </w:r>
      <w:r w:rsidR="00E40FBE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position w:val="-1"/>
          <w:sz w:val="24"/>
          <w:szCs w:val="24"/>
        </w:rPr>
        <w:t xml:space="preserve">‘s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50797E" w:rsidRDefault="0050797E">
      <w:pPr>
        <w:spacing w:before="29" w:line="260" w:lineRule="exact"/>
        <w:ind w:left="240"/>
        <w:rPr>
          <w:sz w:val="24"/>
          <w:szCs w:val="24"/>
        </w:rPr>
      </w:pPr>
    </w:p>
    <w:p w:rsidR="00BB487A" w:rsidRPr="00373512" w:rsidRDefault="00D77D5E">
      <w:pPr>
        <w:spacing w:line="200" w:lineRule="exact"/>
        <w:rPr>
          <w:b/>
        </w:rPr>
      </w:pPr>
      <w:r>
        <w:tab/>
      </w:r>
      <w:r>
        <w:tab/>
        <w:t xml:space="preserve">      </w:t>
      </w:r>
      <w:r w:rsidR="00583726" w:rsidRPr="00373512">
        <w:rPr>
          <w:b/>
        </w:rPr>
        <w:t>D-26</w:t>
      </w:r>
      <w:r w:rsidR="008A06F9" w:rsidRPr="00373512">
        <w:rPr>
          <w:b/>
        </w:rPr>
        <w:t>,</w:t>
      </w:r>
      <w:r w:rsidR="00583726" w:rsidRPr="00373512">
        <w:rPr>
          <w:b/>
        </w:rPr>
        <w:t xml:space="preserve"> G.O.R COLONY </w:t>
      </w:r>
      <w:r w:rsidR="009D1882" w:rsidRPr="00373512">
        <w:rPr>
          <w:b/>
        </w:rPr>
        <w:t xml:space="preserve">THANDI SARAK </w:t>
      </w:r>
      <w:r w:rsidR="00583726" w:rsidRPr="00373512">
        <w:rPr>
          <w:b/>
        </w:rPr>
        <w:t>HYDERABAD     # 022-9200090</w:t>
      </w:r>
      <w:r w:rsidRPr="00373512">
        <w:rPr>
          <w:b/>
        </w:rPr>
        <w:tab/>
      </w:r>
      <w:r w:rsidRPr="00373512">
        <w:rPr>
          <w:b/>
        </w:rPr>
        <w:tab/>
      </w:r>
    </w:p>
    <w:p w:rsidR="00BB487A" w:rsidRDefault="00BB487A">
      <w:pPr>
        <w:spacing w:line="300" w:lineRule="exact"/>
        <w:rPr>
          <w:sz w:val="30"/>
          <w:szCs w:val="30"/>
        </w:rPr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of</w:t>
      </w:r>
      <w:r w:rsidR="0058372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 w:rsidR="0058372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 w:rsidR="0058372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 tel</w:t>
      </w:r>
      <w:r>
        <w:rPr>
          <w:i/>
          <w:spacing w:val="-1"/>
          <w:sz w:val="24"/>
          <w:szCs w:val="24"/>
        </w:rPr>
        <w:t>ex</w:t>
      </w:r>
      <w:r>
        <w:rPr>
          <w:i/>
          <w:sz w:val="24"/>
          <w:szCs w:val="24"/>
        </w:rPr>
        <w:t>/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ax)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960"/>
        <w:rPr>
          <w:position w:val="-1"/>
          <w:sz w:val="24"/>
          <w:szCs w:val="24"/>
        </w:rPr>
      </w:pPr>
      <w:r>
        <w:rPr>
          <w:position w:val="-1"/>
          <w:sz w:val="24"/>
          <w:szCs w:val="24"/>
        </w:rPr>
        <w:t>(b)      En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ine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‘</w:t>
      </w:r>
      <w:r>
        <w:rPr>
          <w:position w:val="-1"/>
          <w:sz w:val="24"/>
          <w:szCs w:val="24"/>
        </w:rPr>
        <w:t>s ad</w:t>
      </w:r>
      <w:r>
        <w:rPr>
          <w:spacing w:val="-1"/>
          <w:position w:val="-1"/>
          <w:sz w:val="24"/>
          <w:szCs w:val="24"/>
        </w:rPr>
        <w:t>d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ss:</w:t>
      </w:r>
    </w:p>
    <w:p w:rsidR="003D79E5" w:rsidRDefault="00D52817">
      <w:pPr>
        <w:spacing w:line="260" w:lineRule="exact"/>
        <w:ind w:left="960"/>
        <w:rPr>
          <w:position w:val="-1"/>
          <w:sz w:val="24"/>
          <w:szCs w:val="24"/>
        </w:rPr>
      </w:pPr>
      <w:r w:rsidRPr="00D52817">
        <w:pict>
          <v:group id="_x0000_s1216" style="position:absolute;left:0;text-align:left;margin-left:2in;margin-top:7.25pt;width:318pt;height:0;z-index:-3730;mso-position-horizontal-relative:page" coordorigin="2880,571" coordsize="6360,0">
            <v:shape id="_x0000_s1217" style="position:absolute;left:2880;top:571;width:6360;height:0" coordorigin="2880,571" coordsize="6360,0" path="m2880,571r6360,e" filled="f" strokeweight=".48pt">
              <v:path arrowok="t"/>
            </v:shape>
            <w10:wrap anchorx="page"/>
          </v:group>
        </w:pict>
      </w:r>
    </w:p>
    <w:p w:rsidR="00BB487A" w:rsidRPr="00643FB0" w:rsidRDefault="00D77D5E" w:rsidP="003D79E5">
      <w:pPr>
        <w:rPr>
          <w:b/>
        </w:rPr>
      </w:pPr>
      <w:r>
        <w:tab/>
      </w:r>
      <w:r>
        <w:tab/>
      </w:r>
      <w:r w:rsidR="00C07ECD">
        <w:tab/>
      </w:r>
      <w:r w:rsidR="00583726" w:rsidRPr="00643FB0">
        <w:rPr>
          <w:b/>
        </w:rPr>
        <w:t xml:space="preserve">EXECUTIVE ENGINEER BUILDINGS DIVISION HYDERABAD         </w:t>
      </w:r>
      <w:r w:rsidR="00976A36">
        <w:rPr>
          <w:b/>
        </w:rPr>
        <w:t xml:space="preserve">                      </w:t>
      </w:r>
      <w:r w:rsidR="00976A36">
        <w:rPr>
          <w:b/>
        </w:rPr>
        <w:tab/>
        <w:t xml:space="preserve">      </w:t>
      </w:r>
      <w:r w:rsidR="00976A36">
        <w:rPr>
          <w:b/>
        </w:rPr>
        <w:tab/>
      </w:r>
      <w:r w:rsidR="00976A36">
        <w:rPr>
          <w:b/>
        </w:rPr>
        <w:tab/>
      </w:r>
      <w:r w:rsidR="00583726" w:rsidRPr="00643FB0">
        <w:rPr>
          <w:b/>
        </w:rPr>
        <w:t>D-26 G.O.R COLONY HYDERABAD     # 022-9200090</w:t>
      </w:r>
      <w:r w:rsidR="00583726" w:rsidRPr="00643FB0">
        <w:rPr>
          <w:b/>
        </w:rPr>
        <w:tab/>
      </w:r>
      <w:r w:rsidR="00583726" w:rsidRPr="00643FB0">
        <w:rPr>
          <w:b/>
        </w:rPr>
        <w:tab/>
      </w:r>
    </w:p>
    <w:p w:rsidR="00BB487A" w:rsidRDefault="00D52817">
      <w:pPr>
        <w:spacing w:line="200" w:lineRule="exact"/>
      </w:pPr>
      <w:r>
        <w:pict>
          <v:group id="_x0000_s1214" style="position:absolute;margin-left:2in;margin-top:4pt;width:318pt;height:0;z-index:-3729;mso-position-horizontal-relative:page" coordorigin="2880,871" coordsize="6360,0">
            <v:shape id="_x0000_s1215" style="position:absolute;left:2880;top:871;width:6360;height:0" coordorigin="2880,871" coordsize="6360,0" path="m2880,871r6360,e" filled="f" strokeweight=".48pt">
              <v:path arrowok="t"/>
            </v:shape>
            <w10:wrap anchorx="page"/>
          </v:group>
        </w:pict>
      </w:r>
    </w:p>
    <w:p w:rsidR="00BB487A" w:rsidRDefault="00073D1B">
      <w:pPr>
        <w:spacing w:before="29"/>
        <w:ind w:left="1642" w:right="195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 name</w:t>
      </w:r>
      <w:r w:rsidR="0058372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and 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of</w:t>
      </w:r>
      <w:r w:rsidR="0058372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the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ngine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r, if</w:t>
      </w:r>
      <w:r w:rsidR="0058372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, 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th 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/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.)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02" w:right="4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10.3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shall be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quoted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ly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 The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</w:t>
      </w:r>
    </w:p>
    <w:p w:rsidR="00BB487A" w:rsidRDefault="00BB487A">
      <w:pPr>
        <w:spacing w:before="7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60"/>
        </w:tabs>
        <w:spacing w:line="246" w:lineRule="auto"/>
        <w:ind w:left="960" w:right="319" w:hanging="720"/>
        <w:rPr>
          <w:sz w:val="24"/>
          <w:szCs w:val="24"/>
        </w:rPr>
      </w:pPr>
      <w:r>
        <w:rPr>
          <w:sz w:val="24"/>
          <w:szCs w:val="24"/>
        </w:rPr>
        <w:t>11.2</w:t>
      </w:r>
      <w:r>
        <w:rPr>
          <w:sz w:val="24"/>
          <w:szCs w:val="24"/>
        </w:rPr>
        <w:tab/>
        <w:t>The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ial, 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and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 w:rsidR="00583726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 w:rsidR="00583726">
        <w:rPr>
          <w:sz w:val="24"/>
          <w:szCs w:val="24"/>
        </w:rPr>
        <w:t xml:space="preserve"> </w:t>
      </w:r>
      <w:r>
        <w:rPr>
          <w:sz w:val="24"/>
          <w:szCs w:val="24"/>
        </w:rPr>
        <w:t>to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as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ows:</w:t>
      </w:r>
      <w:r w:rsidR="00583726">
        <w:rPr>
          <w:sz w:val="24"/>
          <w:szCs w:val="24"/>
        </w:rPr>
        <w:t xml:space="preserve">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rt </w:t>
      </w:r>
      <w:r>
        <w:rPr>
          <w:i/>
          <w:spacing w:val="1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quired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apabi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 and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nts)</w:t>
      </w:r>
    </w:p>
    <w:p w:rsidR="00BB487A" w:rsidRDefault="00073D1B">
      <w:pPr>
        <w:ind w:left="932"/>
        <w:rPr>
          <w:sz w:val="23"/>
          <w:szCs w:val="23"/>
        </w:rPr>
      </w:pPr>
      <w:r>
        <w:rPr>
          <w:sz w:val="23"/>
          <w:szCs w:val="23"/>
        </w:rPr>
        <w:t xml:space="preserve">i. </w:t>
      </w:r>
      <w:r>
        <w:rPr>
          <w:spacing w:val="-3"/>
          <w:sz w:val="23"/>
          <w:szCs w:val="23"/>
        </w:rPr>
        <w:t>F</w:t>
      </w:r>
      <w:r>
        <w:rPr>
          <w:sz w:val="23"/>
          <w:szCs w:val="23"/>
        </w:rPr>
        <w:t>in</w:t>
      </w:r>
      <w:r>
        <w:rPr>
          <w:spacing w:val="1"/>
          <w:sz w:val="23"/>
          <w:szCs w:val="23"/>
        </w:rPr>
        <w:t>anc</w:t>
      </w:r>
      <w:r>
        <w:rPr>
          <w:sz w:val="23"/>
          <w:szCs w:val="23"/>
        </w:rPr>
        <w:t>i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 xml:space="preserve">l 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it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 xml:space="preserve">: </w:t>
      </w:r>
      <w:r>
        <w:rPr>
          <w:spacing w:val="3"/>
          <w:sz w:val="23"/>
          <w:szCs w:val="23"/>
        </w:rPr>
        <w:t>(</w:t>
      </w:r>
      <w:r>
        <w:rPr>
          <w:i/>
          <w:spacing w:val="-1"/>
          <w:sz w:val="23"/>
          <w:szCs w:val="23"/>
        </w:rPr>
        <w:t>m</w:t>
      </w:r>
      <w:r>
        <w:rPr>
          <w:i/>
          <w:sz w:val="23"/>
          <w:szCs w:val="23"/>
        </w:rPr>
        <w:t>u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 ha</w:t>
      </w:r>
      <w:r>
        <w:rPr>
          <w:i/>
          <w:spacing w:val="1"/>
          <w:sz w:val="23"/>
          <w:szCs w:val="23"/>
        </w:rPr>
        <w:t>v</w:t>
      </w:r>
      <w:r>
        <w:rPr>
          <w:i/>
          <w:sz w:val="23"/>
          <w:szCs w:val="23"/>
        </w:rPr>
        <w:t>e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>tu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n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>o</w:t>
      </w:r>
      <w:r>
        <w:rPr>
          <w:i/>
          <w:spacing w:val="1"/>
          <w:sz w:val="23"/>
          <w:szCs w:val="23"/>
        </w:rPr>
        <w:t>ve</w:t>
      </w:r>
      <w:r>
        <w:rPr>
          <w:i/>
          <w:sz w:val="23"/>
          <w:szCs w:val="23"/>
        </w:rPr>
        <w:t>r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1"/>
          <w:sz w:val="23"/>
          <w:szCs w:val="23"/>
        </w:rPr>
        <w:t>Rs</w:t>
      </w:r>
      <w:r w:rsidR="00583726">
        <w:rPr>
          <w:i/>
          <w:spacing w:val="1"/>
          <w:sz w:val="23"/>
          <w:szCs w:val="23"/>
        </w:rPr>
        <w:t>10.00</w:t>
      </w:r>
      <w:r>
        <w:rPr>
          <w:i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i</w:t>
      </w:r>
      <w:r>
        <w:rPr>
          <w:i/>
          <w:sz w:val="23"/>
          <w:szCs w:val="23"/>
        </w:rPr>
        <w:t>llion</w:t>
      </w:r>
      <w:r>
        <w:rPr>
          <w:i/>
          <w:spacing w:val="1"/>
          <w:sz w:val="23"/>
          <w:szCs w:val="23"/>
        </w:rPr>
        <w:t>)</w:t>
      </w:r>
      <w:r>
        <w:rPr>
          <w:i/>
          <w:sz w:val="23"/>
          <w:szCs w:val="23"/>
        </w:rPr>
        <w:t>;</w:t>
      </w:r>
    </w:p>
    <w:p w:rsidR="00BB487A" w:rsidRDefault="00073D1B">
      <w:pPr>
        <w:spacing w:before="6" w:line="245" w:lineRule="auto"/>
        <w:ind w:left="960" w:right="909" w:hanging="31"/>
        <w:rPr>
          <w:sz w:val="23"/>
          <w:szCs w:val="23"/>
        </w:rPr>
      </w:pPr>
      <w:r>
        <w:rPr>
          <w:i/>
          <w:spacing w:val="1"/>
          <w:sz w:val="23"/>
          <w:szCs w:val="23"/>
        </w:rPr>
        <w:t>ii</w:t>
      </w:r>
      <w:r>
        <w:rPr>
          <w:i/>
          <w:sz w:val="23"/>
          <w:szCs w:val="23"/>
        </w:rPr>
        <w:t xml:space="preserve">. </w:t>
      </w:r>
      <w:r>
        <w:rPr>
          <w:spacing w:val="1"/>
          <w:sz w:val="23"/>
          <w:szCs w:val="23"/>
        </w:rPr>
        <w:t>Tec</w:t>
      </w:r>
      <w:r>
        <w:rPr>
          <w:sz w:val="23"/>
          <w:szCs w:val="23"/>
        </w:rPr>
        <w:t>hni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 xml:space="preserve">l </w:t>
      </w:r>
      <w:r>
        <w:rPr>
          <w:spacing w:val="1"/>
          <w:sz w:val="23"/>
          <w:szCs w:val="23"/>
        </w:rPr>
        <w:t>ca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</w:t>
      </w:r>
      <w:r>
        <w:rPr>
          <w:spacing w:val="3"/>
          <w:sz w:val="23"/>
          <w:szCs w:val="23"/>
        </w:rPr>
        <w:t>t</w:t>
      </w:r>
      <w:r>
        <w:rPr>
          <w:spacing w:val="-5"/>
          <w:sz w:val="23"/>
          <w:szCs w:val="23"/>
        </w:rPr>
        <w:t>y</w:t>
      </w:r>
      <w:r>
        <w:rPr>
          <w:i/>
          <w:sz w:val="23"/>
          <w:szCs w:val="23"/>
        </w:rPr>
        <w:t xml:space="preserve"> :( mention the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>app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op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iate</w:t>
      </w:r>
      <w:r>
        <w:rPr>
          <w:i/>
          <w:spacing w:val="1"/>
          <w:sz w:val="23"/>
          <w:szCs w:val="23"/>
        </w:rPr>
        <w:t xml:space="preserve"> c</w:t>
      </w:r>
      <w:r>
        <w:rPr>
          <w:i/>
          <w:sz w:val="23"/>
          <w:szCs w:val="23"/>
        </w:rPr>
        <w:t>at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go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y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gi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ation wi</w:t>
      </w:r>
      <w:r>
        <w:rPr>
          <w:i/>
          <w:spacing w:val="1"/>
          <w:sz w:val="23"/>
          <w:szCs w:val="23"/>
        </w:rPr>
        <w:t>t</w:t>
      </w:r>
      <w:r>
        <w:rPr>
          <w:i/>
          <w:sz w:val="23"/>
          <w:szCs w:val="23"/>
        </w:rPr>
        <w:t xml:space="preserve">h </w:t>
      </w:r>
      <w:r>
        <w:rPr>
          <w:i/>
          <w:spacing w:val="1"/>
          <w:sz w:val="23"/>
          <w:szCs w:val="23"/>
        </w:rPr>
        <w:t>PE</w:t>
      </w:r>
      <w:r>
        <w:rPr>
          <w:i/>
          <w:sz w:val="23"/>
          <w:szCs w:val="23"/>
        </w:rPr>
        <w:t>C and qualifi</w:t>
      </w:r>
      <w:r>
        <w:rPr>
          <w:i/>
          <w:spacing w:val="1"/>
          <w:sz w:val="23"/>
          <w:szCs w:val="23"/>
        </w:rPr>
        <w:t>c</w:t>
      </w:r>
      <w:r>
        <w:rPr>
          <w:i/>
          <w:sz w:val="23"/>
          <w:szCs w:val="23"/>
        </w:rPr>
        <w:t xml:space="preserve">ation and </w:t>
      </w:r>
      <w:r>
        <w:rPr>
          <w:i/>
          <w:spacing w:val="1"/>
          <w:sz w:val="23"/>
          <w:szCs w:val="23"/>
        </w:rPr>
        <w:t>ex</w:t>
      </w:r>
      <w:r>
        <w:rPr>
          <w:i/>
          <w:sz w:val="23"/>
          <w:szCs w:val="23"/>
        </w:rPr>
        <w:t>p</w:t>
      </w:r>
      <w:r>
        <w:rPr>
          <w:i/>
          <w:spacing w:val="1"/>
          <w:sz w:val="23"/>
          <w:szCs w:val="23"/>
        </w:rPr>
        <w:t>e</w:t>
      </w:r>
      <w:r>
        <w:rPr>
          <w:i/>
          <w:spacing w:val="-1"/>
          <w:sz w:val="23"/>
          <w:szCs w:val="23"/>
        </w:rPr>
        <w:t>r</w:t>
      </w:r>
      <w:r>
        <w:rPr>
          <w:i/>
          <w:sz w:val="23"/>
          <w:szCs w:val="23"/>
        </w:rPr>
        <w:t>i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</w:t>
      </w:r>
      <w:r>
        <w:rPr>
          <w:i/>
          <w:spacing w:val="1"/>
          <w:sz w:val="23"/>
          <w:szCs w:val="23"/>
        </w:rPr>
        <w:t>c</w:t>
      </w:r>
      <w:r>
        <w:rPr>
          <w:i/>
          <w:sz w:val="23"/>
          <w:szCs w:val="23"/>
        </w:rPr>
        <w:t>e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>of the</w:t>
      </w:r>
      <w:r w:rsidR="00583726">
        <w:rPr>
          <w:i/>
          <w:sz w:val="23"/>
          <w:szCs w:val="23"/>
        </w:rPr>
        <w:t xml:space="preserve"> </w:t>
      </w:r>
      <w:r>
        <w:rPr>
          <w:i/>
          <w:spacing w:val="-1"/>
          <w:sz w:val="23"/>
          <w:szCs w:val="23"/>
        </w:rPr>
        <w:t>s</w:t>
      </w:r>
      <w:r>
        <w:rPr>
          <w:i/>
          <w:sz w:val="23"/>
          <w:szCs w:val="23"/>
        </w:rPr>
        <w:t>taff);</w:t>
      </w:r>
    </w:p>
    <w:p w:rsidR="00BB487A" w:rsidRDefault="00073D1B">
      <w:pPr>
        <w:spacing w:before="1" w:line="245" w:lineRule="auto"/>
        <w:ind w:left="1232" w:right="554" w:hanging="300"/>
        <w:rPr>
          <w:i/>
          <w:sz w:val="23"/>
          <w:szCs w:val="23"/>
        </w:rPr>
      </w:pPr>
      <w:r>
        <w:rPr>
          <w:sz w:val="23"/>
          <w:szCs w:val="23"/>
        </w:rPr>
        <w:t>iii. Con</w:t>
      </w:r>
      <w:r>
        <w:rPr>
          <w:spacing w:val="-1"/>
          <w:sz w:val="23"/>
          <w:szCs w:val="23"/>
        </w:rPr>
        <w:t>s</w:t>
      </w:r>
      <w:r>
        <w:rPr>
          <w:sz w:val="23"/>
          <w:szCs w:val="23"/>
        </w:rPr>
        <w:t>tru</w:t>
      </w:r>
      <w:r>
        <w:rPr>
          <w:spacing w:val="1"/>
          <w:sz w:val="23"/>
          <w:szCs w:val="23"/>
        </w:rPr>
        <w:t>c</w:t>
      </w:r>
      <w:r>
        <w:rPr>
          <w:sz w:val="23"/>
          <w:szCs w:val="23"/>
        </w:rPr>
        <w:t>tion C</w:t>
      </w:r>
      <w:r>
        <w:rPr>
          <w:spacing w:val="1"/>
          <w:sz w:val="23"/>
          <w:szCs w:val="23"/>
        </w:rPr>
        <w:t>a</w:t>
      </w:r>
      <w:r>
        <w:rPr>
          <w:sz w:val="23"/>
          <w:szCs w:val="23"/>
        </w:rPr>
        <w:t>p</w:t>
      </w:r>
      <w:r>
        <w:rPr>
          <w:spacing w:val="1"/>
          <w:sz w:val="23"/>
          <w:szCs w:val="23"/>
        </w:rPr>
        <w:t>ac</w:t>
      </w:r>
      <w:r>
        <w:rPr>
          <w:sz w:val="23"/>
          <w:szCs w:val="23"/>
        </w:rPr>
        <w:t>it</w:t>
      </w:r>
      <w:r>
        <w:rPr>
          <w:spacing w:val="-5"/>
          <w:sz w:val="23"/>
          <w:szCs w:val="23"/>
        </w:rPr>
        <w:t>y</w:t>
      </w:r>
      <w:r>
        <w:rPr>
          <w:sz w:val="23"/>
          <w:szCs w:val="23"/>
        </w:rPr>
        <w:t xml:space="preserve">: </w:t>
      </w:r>
      <w:r>
        <w:rPr>
          <w:spacing w:val="4"/>
          <w:sz w:val="23"/>
          <w:szCs w:val="23"/>
        </w:rPr>
        <w:t>(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ntion the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>na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s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>and nu</w:t>
      </w:r>
      <w:r>
        <w:rPr>
          <w:i/>
          <w:spacing w:val="-1"/>
          <w:sz w:val="23"/>
          <w:szCs w:val="23"/>
        </w:rPr>
        <w:t>m</w:t>
      </w:r>
      <w:r>
        <w:rPr>
          <w:i/>
          <w:sz w:val="23"/>
          <w:szCs w:val="23"/>
        </w:rPr>
        <w:t>b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r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of 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quip</w:t>
      </w:r>
      <w:r>
        <w:rPr>
          <w:i/>
          <w:spacing w:val="-1"/>
          <w:sz w:val="23"/>
          <w:szCs w:val="23"/>
        </w:rPr>
        <w:t>m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nts</w:t>
      </w:r>
      <w:r>
        <w:rPr>
          <w:i/>
          <w:spacing w:val="-1"/>
          <w:sz w:val="23"/>
          <w:szCs w:val="23"/>
        </w:rPr>
        <w:t xml:space="preserve"> 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qui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e</w:t>
      </w:r>
      <w:r>
        <w:rPr>
          <w:i/>
          <w:sz w:val="23"/>
          <w:szCs w:val="23"/>
        </w:rPr>
        <w:t>d for</w:t>
      </w:r>
      <w:r w:rsidR="00583726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>the wo</w:t>
      </w:r>
      <w:r>
        <w:rPr>
          <w:i/>
          <w:spacing w:val="-1"/>
          <w:sz w:val="23"/>
          <w:szCs w:val="23"/>
        </w:rPr>
        <w:t>r</w:t>
      </w:r>
      <w:r>
        <w:rPr>
          <w:i/>
          <w:spacing w:val="1"/>
          <w:sz w:val="23"/>
          <w:szCs w:val="23"/>
        </w:rPr>
        <w:t>k</w:t>
      </w:r>
      <w:r>
        <w:rPr>
          <w:i/>
          <w:sz w:val="23"/>
          <w:szCs w:val="23"/>
        </w:rPr>
        <w:t>).</w:t>
      </w:r>
    </w:p>
    <w:p w:rsidR="0037612C" w:rsidRDefault="0037612C">
      <w:pPr>
        <w:spacing w:before="1" w:line="245" w:lineRule="auto"/>
        <w:ind w:left="1232" w:right="554" w:hanging="300"/>
        <w:rPr>
          <w:i/>
          <w:sz w:val="23"/>
          <w:szCs w:val="23"/>
        </w:rPr>
      </w:pPr>
    </w:p>
    <w:p w:rsidR="0037612C" w:rsidRDefault="0037612C">
      <w:pPr>
        <w:spacing w:before="1" w:line="245" w:lineRule="auto"/>
        <w:ind w:left="1232" w:right="554" w:hanging="300"/>
        <w:rPr>
          <w:i/>
          <w:sz w:val="23"/>
          <w:szCs w:val="23"/>
        </w:rPr>
      </w:pPr>
    </w:p>
    <w:p w:rsidR="0037612C" w:rsidRDefault="0037612C">
      <w:pPr>
        <w:spacing w:before="1" w:line="245" w:lineRule="auto"/>
        <w:ind w:left="1232" w:right="554" w:hanging="300"/>
        <w:rPr>
          <w:i/>
          <w:sz w:val="23"/>
          <w:szCs w:val="23"/>
        </w:rPr>
      </w:pPr>
    </w:p>
    <w:p w:rsidR="0037612C" w:rsidRDefault="0037612C">
      <w:pPr>
        <w:spacing w:before="1" w:line="245" w:lineRule="auto"/>
        <w:ind w:left="1232" w:right="554" w:hanging="300"/>
        <w:rPr>
          <w:i/>
          <w:sz w:val="23"/>
          <w:szCs w:val="23"/>
        </w:rPr>
      </w:pPr>
    </w:p>
    <w:p w:rsidR="0037612C" w:rsidRDefault="0037612C">
      <w:pPr>
        <w:spacing w:before="1" w:line="245" w:lineRule="auto"/>
        <w:ind w:left="1232" w:right="554" w:hanging="300"/>
        <w:rPr>
          <w:i/>
          <w:sz w:val="23"/>
          <w:szCs w:val="23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610"/>
        <w:gridCol w:w="650"/>
        <w:gridCol w:w="8179"/>
      </w:tblGrid>
      <w:tr w:rsidR="00BB487A">
        <w:trPr>
          <w:trHeight w:hRule="exact" w:val="79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 w:line="246" w:lineRule="auto"/>
              <w:ind w:left="220"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tailed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ription of the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ks,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ssential 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hnic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ics.</w:t>
            </w:r>
          </w:p>
        </w:tc>
      </w:tr>
      <w:tr w:rsidR="00BB487A">
        <w:trPr>
          <w:trHeight w:hRule="exact" w:val="2012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073D1B">
            <w:pPr>
              <w:ind w:left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073D1B" w:rsidP="00583726">
            <w:pPr>
              <w:spacing w:line="260" w:lineRule="auto"/>
              <w:ind w:left="220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hnic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mation,</w:t>
            </w:r>
            <w:r w:rsidR="009D18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ription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ta,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 xml:space="preserve">ture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win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s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acc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with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 to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id,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ific</w:t>
            </w:r>
            <w:r>
              <w:rPr>
                <w:spacing w:val="1"/>
                <w:sz w:val="24"/>
                <w:szCs w:val="24"/>
              </w:rPr>
              <w:t xml:space="preserve"> 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ta.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This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will include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but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not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 w:rsidR="00583726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ed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suf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ici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number of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win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s,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photo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phs, 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talo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s,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such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other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info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is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ece</w:t>
            </w:r>
            <w:r>
              <w:rPr>
                <w:sz w:val="24"/>
                <w:szCs w:val="24"/>
              </w:rPr>
              <w:t>ssa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 to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te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rly the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nt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ics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onstru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nsions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other</w:t>
            </w:r>
            <w:r>
              <w:rPr>
                <w:spacing w:val="-1"/>
                <w:sz w:val="24"/>
                <w:szCs w:val="24"/>
              </w:rPr>
              <w:t xml:space="preserve"> re</w:t>
            </w:r>
            <w:r>
              <w:rPr>
                <w:sz w:val="24"/>
                <w:szCs w:val="24"/>
              </w:rPr>
              <w:t>lev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nt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mation about the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 to be</w:t>
            </w:r>
            <w:r w:rsidR="005837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med.</w:t>
            </w:r>
          </w:p>
        </w:tc>
      </w:tr>
    </w:tbl>
    <w:p w:rsidR="00BB487A" w:rsidRDefault="00BB487A">
      <w:pPr>
        <w:spacing w:line="200" w:lineRule="exact"/>
      </w:pPr>
    </w:p>
    <w:p w:rsidR="00BB487A" w:rsidRDefault="00D52817">
      <w:pPr>
        <w:spacing w:before="29" w:line="260" w:lineRule="exact"/>
        <w:ind w:left="240"/>
        <w:rPr>
          <w:sz w:val="24"/>
          <w:szCs w:val="24"/>
        </w:rPr>
      </w:pPr>
      <w:r w:rsidRPr="00D52817">
        <w:pict>
          <v:group id="_x0000_s1212" style="position:absolute;left:0;text-align:left;margin-left:108pt;margin-top:44.15pt;width:384pt;height:0;z-index:-3728;mso-position-horizontal-relative:page" coordorigin="2160,883" coordsize="7680,0">
            <v:shape id="_x0000_s1213" style="position:absolute;left:2160;top:883;width:7680;height:0" coordorigin="2160,883" coordsize="7680,0" path="m2160,883r7680,e" filled="f" strokeweight=".48pt">
              <v:path arrowok="t"/>
            </v:shape>
            <w10:wrap anchorx="page"/>
          </v:group>
        </w:pict>
      </w:r>
      <w:r w:rsidRPr="00D52817">
        <w:pict>
          <v:group id="_x0000_s1210" style="position:absolute;left:0;text-align:left;margin-left:108pt;margin-top:58.35pt;width:384.05pt;height:0;z-index:-3727;mso-position-horizontal-relative:page" coordorigin="2160,1167" coordsize="7681,0">
            <v:shape id="_x0000_s1211" style="position:absolute;left:2160;top:1167;width:7681;height:0" coordorigin="2160,1167" coordsize="7681,0" path="m2160,1167r768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13.1     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-4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1"/>
          <w:position w:val="-1"/>
          <w:sz w:val="24"/>
          <w:szCs w:val="24"/>
        </w:rPr>
        <w:t>un</w:t>
      </w:r>
      <w:r w:rsidR="00073D1B">
        <w:rPr>
          <w:b/>
          <w:position w:val="-1"/>
          <w:sz w:val="24"/>
          <w:szCs w:val="24"/>
        </w:rPr>
        <w:t>t of</w:t>
      </w:r>
      <w:r w:rsidR="009D1882">
        <w:rPr>
          <w:b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S</w:t>
      </w:r>
      <w:r w:rsidR="00073D1B">
        <w:rPr>
          <w:b/>
          <w:spacing w:val="-1"/>
          <w:position w:val="-1"/>
          <w:sz w:val="24"/>
          <w:szCs w:val="24"/>
        </w:rPr>
        <w:t>ec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ity</w:t>
      </w:r>
    </w:p>
    <w:p w:rsidR="00BB487A" w:rsidRDefault="00BB487A">
      <w:pPr>
        <w:spacing w:before="3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C1783" w:rsidP="00CC0F6E">
      <w:pPr>
        <w:tabs>
          <w:tab w:val="left" w:pos="1024"/>
        </w:tabs>
        <w:spacing w:line="200" w:lineRule="exact"/>
      </w:pPr>
      <w:r>
        <w:tab/>
        <w:t>4% of the Bid (4</w:t>
      </w:r>
      <w:r w:rsidR="00CC0F6E">
        <w:t>% of the Bid Amount will be converted into performance guarantee after successful bidding)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i/>
          <w:sz w:val="24"/>
          <w:szCs w:val="24"/>
        </w:rPr>
        <w:t>Fill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lump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sum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%age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amount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/estimat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 w:rsidR="008A06F9">
        <w:rPr>
          <w:i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</w:t>
      </w:r>
      <w:r>
        <w:rPr>
          <w:i/>
          <w:spacing w:val="1"/>
          <w:sz w:val="24"/>
          <w:szCs w:val="24"/>
        </w:rPr>
        <w:t>t</w:t>
      </w:r>
      <w:r w:rsidR="008A06F9"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,but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low1%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z w:val="24"/>
          <w:szCs w:val="24"/>
        </w:rPr>
        <w:t xml:space="preserve">and not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ding 5%)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D52817">
      <w:pPr>
        <w:spacing w:line="260" w:lineRule="exact"/>
        <w:ind w:left="240"/>
        <w:rPr>
          <w:sz w:val="24"/>
          <w:szCs w:val="24"/>
        </w:rPr>
      </w:pPr>
      <w:r w:rsidRPr="00D52817">
        <w:pict>
          <v:group id="_x0000_s1208" style="position:absolute;left:0;text-align:left;margin-left:108pt;margin-top:28.55pt;width:384pt;height:0;z-index:-3726;mso-position-horizontal-relative:page" coordorigin="2160,571" coordsize="7680,0">
            <v:shape id="_x0000_s1209" style="position:absolute;left:2160;top:571;width:7680;height:0" coordorigin="2160,571" coordsize="7680,0" path="m2160,571r7680,e" filled="f" strokeweight=".48pt">
              <v:path arrowok="t"/>
            </v:shape>
            <w10:wrap anchorx="page"/>
          </v:group>
        </w:pict>
      </w:r>
      <w:r w:rsidRPr="00D52817">
        <w:pict>
          <v:group id="_x0000_s1206" style="position:absolute;left:0;text-align:left;margin-left:108pt;margin-top:42.7pt;width:384.05pt;height:0;z-index:-3725;mso-position-horizontal-relative:page" coordorigin="2160,854" coordsize="7681,0">
            <v:shape id="_x0000_s1207" style="position:absolute;left:2160;top:854;width:7681;height:0" coordorigin="2160,854" coordsize="7681,0" path="m2160,854r768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14.1    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er</w:t>
      </w:r>
      <w:r w:rsidR="00073D1B">
        <w:rPr>
          <w:b/>
          <w:position w:val="-1"/>
          <w:sz w:val="24"/>
          <w:szCs w:val="24"/>
        </w:rPr>
        <w:t>iodofBidVali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position w:val="-1"/>
          <w:sz w:val="24"/>
          <w:szCs w:val="24"/>
        </w:rPr>
        <w:t>ity</w:t>
      </w:r>
    </w:p>
    <w:p w:rsidR="00BB487A" w:rsidRDefault="00FF7907" w:rsidP="00CC0F6E">
      <w:pPr>
        <w:tabs>
          <w:tab w:val="left" w:pos="1174"/>
        </w:tabs>
        <w:spacing w:line="200" w:lineRule="exact"/>
      </w:pPr>
      <w:r>
        <w:tab/>
      </w:r>
      <w:r w:rsidR="008A06F9">
        <w:t xml:space="preserve">                                                                 </w:t>
      </w:r>
      <w:r>
        <w:t>90 days</w:t>
      </w:r>
      <w:r w:rsidR="00CC0F6E"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Fill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"/>
          <w:sz w:val="24"/>
          <w:szCs w:val="24"/>
        </w:rPr>
        <w:t>“</w:t>
      </w:r>
      <w:r>
        <w:rPr>
          <w:i/>
          <w:sz w:val="24"/>
          <w:szCs w:val="24"/>
        </w:rPr>
        <w:t>numb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of da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s”</w:t>
      </w:r>
      <w:r w:rsidR="008A06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not e</w:t>
      </w:r>
      <w:r>
        <w:rPr>
          <w:i/>
          <w:spacing w:val="-1"/>
          <w:sz w:val="24"/>
          <w:szCs w:val="24"/>
        </w:rPr>
        <w:t>xcee</w:t>
      </w:r>
      <w:r>
        <w:rPr>
          <w:i/>
          <w:sz w:val="24"/>
          <w:szCs w:val="24"/>
        </w:rPr>
        <w:t>ding 90)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14.4     </w:t>
      </w:r>
      <w:r>
        <w:rPr>
          <w:b/>
          <w:sz w:val="24"/>
          <w:szCs w:val="24"/>
        </w:rPr>
        <w:t>Nu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8A06F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 w:rsidR="008A06F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Cop</w:t>
      </w:r>
      <w:r>
        <w:rPr>
          <w:b/>
          <w:spacing w:val="1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of</w:t>
      </w:r>
      <w:r w:rsidR="008A06F9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 w:rsidR="008A06F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 w:rsidR="008A06F9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 w:rsidR="008A06F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One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>ori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inal plus </w:t>
      </w:r>
      <w:r w:rsidR="00CC0F6E">
        <w:rPr>
          <w:sz w:val="24"/>
          <w:szCs w:val="24"/>
          <w:u w:val="single" w:color="000000"/>
        </w:rPr>
        <w:t xml:space="preserve">( </w:t>
      </w:r>
      <w:r w:rsidR="00BC1783">
        <w:rPr>
          <w:sz w:val="24"/>
          <w:szCs w:val="24"/>
          <w:u w:val="single" w:color="000000"/>
        </w:rPr>
        <w:t>two</w:t>
      </w:r>
      <w:r w:rsidR="00CC0F6E">
        <w:rPr>
          <w:sz w:val="24"/>
          <w:szCs w:val="24"/>
          <w:u w:val="single" w:color="000000"/>
        </w:rPr>
        <w:t>)</w:t>
      </w:r>
      <w:r w:rsidR="009D1882">
        <w:rPr>
          <w:sz w:val="24"/>
          <w:szCs w:val="24"/>
          <w:u w:val="single" w:color="000000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opies.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D52817">
      <w:pPr>
        <w:spacing w:line="260" w:lineRule="exact"/>
        <w:ind w:left="240"/>
        <w:rPr>
          <w:sz w:val="24"/>
          <w:szCs w:val="24"/>
        </w:rPr>
      </w:pPr>
      <w:r w:rsidRPr="00D52817">
        <w:pict>
          <v:group id="_x0000_s1204" style="position:absolute;left:0;text-align:left;margin-left:108pt;margin-top:42.7pt;width:432.05pt;height:0;z-index:-3724;mso-position-horizontal-relative:page" coordorigin="2160,854" coordsize="8641,0">
            <v:shape id="_x0000_s1205" style="position:absolute;left:2160;top:854;width:8641;height:0" coordorigin="2160,854" coordsize="8641,0" path="m2160,854r8641,e" filled="f" strokeweight=".48pt">
              <v:path arrowok="t"/>
            </v:shape>
            <w10:wrap anchorx="page"/>
          </v:group>
        </w:pict>
      </w:r>
      <w:r w:rsidRPr="00D52817">
        <w:pict>
          <v:group id="_x0000_s1202" style="position:absolute;left:0;text-align:left;margin-left:108pt;margin-top:56.9pt;width:336pt;height:0;z-index:-3723;mso-position-horizontal-relative:page" coordorigin="2160,1138" coordsize="6720,0">
            <v:shape id="_x0000_s1203" style="position:absolute;left:2160;top:1138;width:6720;height:0" coordorigin="2160,1138" coordsize="6720,0" path="m2160,1138r6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14.6     </w:t>
      </w:r>
      <w:r w:rsidR="00073D1B">
        <w:rPr>
          <w:b/>
          <w:position w:val="-1"/>
          <w:sz w:val="24"/>
          <w:szCs w:val="24"/>
        </w:rPr>
        <w:t xml:space="preserve">(a)     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y</w:t>
      </w:r>
      <w:r w:rsidR="00073D1B">
        <w:rPr>
          <w:b/>
          <w:position w:val="-1"/>
          <w:sz w:val="24"/>
          <w:szCs w:val="24"/>
        </w:rPr>
        <w:t>'s A</w:t>
      </w:r>
      <w:r w:rsidR="00073D1B">
        <w:rPr>
          <w:b/>
          <w:spacing w:val="1"/>
          <w:position w:val="-1"/>
          <w:sz w:val="24"/>
          <w:szCs w:val="24"/>
        </w:rPr>
        <w:t>dd</w:t>
      </w:r>
      <w:r w:rsidR="00073D1B">
        <w:rPr>
          <w:b/>
          <w:spacing w:val="-1"/>
          <w:position w:val="-1"/>
          <w:sz w:val="24"/>
          <w:szCs w:val="24"/>
        </w:rPr>
        <w:t>re</w:t>
      </w:r>
      <w:r w:rsidR="00073D1B">
        <w:rPr>
          <w:b/>
          <w:position w:val="-1"/>
          <w:sz w:val="24"/>
          <w:szCs w:val="24"/>
        </w:rPr>
        <w:t xml:space="preserve">ss </w:t>
      </w:r>
      <w:r w:rsidR="00073D1B">
        <w:rPr>
          <w:b/>
          <w:spacing w:val="2"/>
          <w:position w:val="-1"/>
          <w:sz w:val="24"/>
          <w:szCs w:val="24"/>
        </w:rPr>
        <w:t>f</w:t>
      </w:r>
      <w:r w:rsidR="00073D1B">
        <w:rPr>
          <w:b/>
          <w:position w:val="-1"/>
          <w:sz w:val="24"/>
          <w:szCs w:val="24"/>
        </w:rPr>
        <w:t>or</w:t>
      </w:r>
      <w:r w:rsidR="00073D1B">
        <w:rPr>
          <w:b/>
          <w:spacing w:val="-1"/>
          <w:position w:val="-1"/>
          <w:sz w:val="24"/>
          <w:szCs w:val="24"/>
        </w:rPr>
        <w:t xml:space="preserve"> 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>e</w:t>
      </w:r>
      <w:r w:rsidR="00BC1783">
        <w:rPr>
          <w:b/>
          <w:position w:val="-1"/>
          <w:sz w:val="24"/>
          <w:szCs w:val="24"/>
        </w:rPr>
        <w:t xml:space="preserve">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spacing w:val="1"/>
          <w:position w:val="-1"/>
          <w:sz w:val="24"/>
          <w:szCs w:val="24"/>
        </w:rPr>
        <w:t>p</w:t>
      </w:r>
      <w:r w:rsidR="00073D1B">
        <w:rPr>
          <w:b/>
          <w:position w:val="-1"/>
          <w:sz w:val="24"/>
          <w:szCs w:val="24"/>
        </w:rPr>
        <w:t xml:space="preserve">ose </w:t>
      </w:r>
      <w:r w:rsidR="00073D1B">
        <w:rPr>
          <w:b/>
          <w:spacing w:val="-1"/>
          <w:position w:val="-1"/>
          <w:sz w:val="24"/>
          <w:szCs w:val="24"/>
        </w:rPr>
        <w:t>o</w:t>
      </w:r>
      <w:r w:rsidR="00073D1B">
        <w:rPr>
          <w:b/>
          <w:position w:val="-1"/>
          <w:sz w:val="24"/>
          <w:szCs w:val="24"/>
        </w:rPr>
        <w:t>f</w:t>
      </w:r>
      <w:r w:rsidR="00BC1783">
        <w:rPr>
          <w:b/>
          <w:position w:val="-1"/>
          <w:sz w:val="24"/>
          <w:szCs w:val="24"/>
        </w:rPr>
        <w:t xml:space="preserve"> </w:t>
      </w:r>
      <w:r w:rsidR="00073D1B">
        <w:rPr>
          <w:b/>
          <w:position w:val="-1"/>
          <w:sz w:val="24"/>
          <w:szCs w:val="24"/>
        </w:rPr>
        <w:t>Bid</w:t>
      </w:r>
      <w:r w:rsidR="00073D1B">
        <w:rPr>
          <w:b/>
          <w:spacing w:val="1"/>
          <w:position w:val="-1"/>
          <w:sz w:val="24"/>
          <w:szCs w:val="24"/>
        </w:rPr>
        <w:t xml:space="preserve"> Sub</w:t>
      </w:r>
      <w:r w:rsidR="00073D1B">
        <w:rPr>
          <w:b/>
          <w:spacing w:val="-3"/>
          <w:position w:val="-1"/>
          <w:sz w:val="24"/>
          <w:szCs w:val="24"/>
        </w:rPr>
        <w:t>m</w:t>
      </w:r>
      <w:r w:rsidR="00073D1B">
        <w:rPr>
          <w:b/>
          <w:position w:val="-1"/>
          <w:sz w:val="24"/>
          <w:szCs w:val="24"/>
        </w:rPr>
        <w:t>is</w:t>
      </w:r>
      <w:r w:rsidR="00073D1B">
        <w:rPr>
          <w:b/>
          <w:spacing w:val="1"/>
          <w:position w:val="-1"/>
          <w:sz w:val="24"/>
          <w:szCs w:val="24"/>
        </w:rPr>
        <w:t>s</w:t>
      </w:r>
      <w:r w:rsidR="00073D1B">
        <w:rPr>
          <w:b/>
          <w:position w:val="-1"/>
          <w:sz w:val="24"/>
          <w:szCs w:val="24"/>
        </w:rPr>
        <w:t>ion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CC0F6E" w:rsidP="00CC0F6E">
      <w:pPr>
        <w:tabs>
          <w:tab w:val="left" w:pos="999"/>
        </w:tabs>
        <w:spacing w:line="200" w:lineRule="exact"/>
        <w:ind w:left="999"/>
      </w:pPr>
      <w:r>
        <w:t xml:space="preserve">Executive Engineer,  Buildings Division </w:t>
      </w:r>
      <w:r w:rsidR="00BC1783">
        <w:t>Hyderabad  D-26 G.O.R colony Thandi Sarak Hyderbad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132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insert postal</w:t>
      </w:r>
      <w:r w:rsidR="00BC178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addr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ss or location of</w:t>
      </w:r>
      <w:r w:rsidR="00BC178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bid box for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ry</w:t>
      </w:r>
      <w:r w:rsidR="00BC178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by</w:t>
      </w:r>
      <w:r w:rsidR="00BC178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hand)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e</w:t>
      </w:r>
      <w:r w:rsidR="00BC1783"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 w:rsidR="00BC1783"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</w:t>
      </w:r>
      <w:r w:rsidR="00BC17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 w:rsidR="00BC17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 w:rsidR="00CC0F6E">
        <w:rPr>
          <w:sz w:val="24"/>
          <w:szCs w:val="24"/>
          <w:u w:val="single" w:color="000000"/>
        </w:rPr>
        <w:t>1:00</w:t>
      </w:r>
      <w:r w:rsidR="00BC1783">
        <w:rPr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M</w:t>
      </w:r>
      <w:r w:rsidR="00BC1783">
        <w:rPr>
          <w:sz w:val="24"/>
          <w:szCs w:val="24"/>
        </w:rPr>
        <w:t xml:space="preserve"> </w:t>
      </w:r>
      <w:r w:rsidR="00316D64">
        <w:rPr>
          <w:sz w:val="24"/>
          <w:szCs w:val="24"/>
        </w:rPr>
        <w:t xml:space="preserve">on </w:t>
      </w:r>
      <w:r w:rsidR="00F93A8E">
        <w:rPr>
          <w:sz w:val="24"/>
          <w:szCs w:val="24"/>
          <w:u w:val="single" w:color="000000"/>
        </w:rPr>
        <w:t>03</w:t>
      </w:r>
      <w:r w:rsidR="00BC1783">
        <w:rPr>
          <w:sz w:val="24"/>
          <w:szCs w:val="24"/>
          <w:u w:val="single" w:color="000000"/>
        </w:rPr>
        <w:t>.04</w:t>
      </w:r>
      <w:r w:rsidR="00316D64">
        <w:rPr>
          <w:sz w:val="24"/>
          <w:szCs w:val="24"/>
          <w:u w:val="single" w:color="000000"/>
        </w:rPr>
        <w:t>.201</w:t>
      </w:r>
      <w:r w:rsidR="00F93A8E">
        <w:rPr>
          <w:sz w:val="24"/>
          <w:szCs w:val="24"/>
          <w:u w:val="single" w:color="000000"/>
        </w:rPr>
        <w:t>7</w:t>
      </w:r>
      <w:r>
        <w:rPr>
          <w:sz w:val="24"/>
          <w:szCs w:val="24"/>
        </w:rPr>
        <w:t>.</w:t>
      </w:r>
    </w:p>
    <w:p w:rsidR="00BB487A" w:rsidRDefault="00BB487A">
      <w:pPr>
        <w:spacing w:before="5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16.1     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nu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,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 w:rsidR="00BC17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 w:rsidR="00BC17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 w:rsidR="00BC17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 w:rsidR="00BC17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CC0F6E" w:rsidRDefault="00073D1B" w:rsidP="00CC0F6E">
      <w:pPr>
        <w:tabs>
          <w:tab w:val="left" w:pos="3480"/>
        </w:tabs>
        <w:ind w:left="960"/>
        <w:rPr>
          <w:sz w:val="24"/>
          <w:szCs w:val="24"/>
          <w:u w:val="single" w:color="000000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  <w:r w:rsidR="00BC1783">
        <w:rPr>
          <w:sz w:val="24"/>
          <w:szCs w:val="24"/>
        </w:rPr>
        <w:t xml:space="preserve"> </w:t>
      </w:r>
      <w:r w:rsidR="00CC0F6E">
        <w:rPr>
          <w:sz w:val="24"/>
          <w:szCs w:val="24"/>
          <w:u w:val="single" w:color="000000"/>
        </w:rPr>
        <w:t xml:space="preserve">Executive Engineer,  Buildings Division </w:t>
      </w:r>
      <w:r w:rsidR="00BC1783">
        <w:rPr>
          <w:sz w:val="24"/>
          <w:szCs w:val="24"/>
          <w:u w:val="single" w:color="000000"/>
        </w:rPr>
        <w:t>Hyderabad</w:t>
      </w:r>
    </w:p>
    <w:p w:rsidR="00BB487A" w:rsidRDefault="00073D1B" w:rsidP="00CC0F6E">
      <w:pPr>
        <w:tabs>
          <w:tab w:val="left" w:pos="3480"/>
        </w:tabs>
        <w:ind w:left="96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 w:rsidR="00CC0F6E">
        <w:rPr>
          <w:sz w:val="24"/>
          <w:szCs w:val="24"/>
          <w:u w:val="single" w:color="000000"/>
        </w:rPr>
        <w:t xml:space="preserve">2:00 </w:t>
      </w:r>
      <w:r w:rsidR="00DE17AD">
        <w:rPr>
          <w:sz w:val="24"/>
          <w:szCs w:val="24"/>
          <w:u w:val="single" w:color="000000"/>
        </w:rPr>
        <w:t xml:space="preserve"> </w:t>
      </w:r>
      <w:r w:rsidR="00CC0F6E">
        <w:rPr>
          <w:sz w:val="24"/>
          <w:szCs w:val="24"/>
          <w:u w:val="single" w:color="000000"/>
        </w:rPr>
        <w:t>P.M.</w:t>
      </w:r>
      <w:r w:rsidR="00DE17AD"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 w:rsidR="000A4365">
        <w:rPr>
          <w:sz w:val="24"/>
          <w:szCs w:val="24"/>
        </w:rPr>
        <w:t>te:</w:t>
      </w:r>
      <w:r w:rsidR="008C7203">
        <w:rPr>
          <w:sz w:val="24"/>
          <w:szCs w:val="24"/>
        </w:rPr>
        <w:t xml:space="preserve"> </w:t>
      </w:r>
      <w:r w:rsidR="002C78E8">
        <w:rPr>
          <w:sz w:val="24"/>
          <w:szCs w:val="24"/>
          <w:u w:val="single" w:color="000000"/>
        </w:rPr>
        <w:t>03</w:t>
      </w:r>
      <w:r w:rsidR="00BC1783">
        <w:rPr>
          <w:sz w:val="24"/>
          <w:szCs w:val="24"/>
          <w:u w:val="single" w:color="000000"/>
        </w:rPr>
        <w:t>.04</w:t>
      </w:r>
      <w:r w:rsidR="000A4365">
        <w:rPr>
          <w:sz w:val="24"/>
          <w:szCs w:val="24"/>
          <w:u w:val="single" w:color="000000"/>
        </w:rPr>
        <w:t>.201</w:t>
      </w:r>
      <w:r w:rsidR="002C78E8">
        <w:rPr>
          <w:sz w:val="24"/>
          <w:szCs w:val="24"/>
          <w:u w:val="single" w:color="000000"/>
        </w:rPr>
        <w:t>7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24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16.4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siven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ss of</w:t>
      </w:r>
      <w:r w:rsidR="00BC17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8" w:line="100" w:lineRule="exact"/>
        <w:rPr>
          <w:sz w:val="10"/>
          <w:szCs w:val="10"/>
        </w:rPr>
      </w:pPr>
    </w:p>
    <w:p w:rsidR="00BB487A" w:rsidRDefault="00073D1B">
      <w:pPr>
        <w:ind w:left="1080"/>
        <w:rPr>
          <w:sz w:val="24"/>
          <w:szCs w:val="24"/>
        </w:rPr>
        <w:sectPr w:rsidR="00BB487A">
          <w:pgSz w:w="12240" w:h="15840"/>
          <w:pgMar w:top="780" w:right="1180" w:bottom="280" w:left="1200" w:header="0" w:footer="731" w:gutter="0"/>
          <w:cols w:space="720"/>
        </w:sectPr>
      </w:pPr>
      <w:r>
        <w:rPr>
          <w:sz w:val="24"/>
          <w:szCs w:val="24"/>
        </w:rPr>
        <w:t xml:space="preserve">(i)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valid 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</w:p>
    <w:p w:rsidR="00BC1783" w:rsidRDefault="00073D1B" w:rsidP="00D652F4">
      <w:pPr>
        <w:tabs>
          <w:tab w:val="left" w:pos="1680"/>
        </w:tabs>
        <w:spacing w:before="71" w:line="492" w:lineRule="auto"/>
        <w:ind w:left="1080" w:right="-40" w:hanging="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(ii)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irm during</w:t>
      </w:r>
      <w:r w:rsidR="00BC178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 w:rsidR="00BC1783">
        <w:rPr>
          <w:spacing w:val="1"/>
          <w:sz w:val="24"/>
          <w:szCs w:val="24"/>
        </w:rPr>
        <w:t xml:space="preserve"> (no escalation will</w:t>
      </w:r>
      <w:r w:rsidR="00156454">
        <w:rPr>
          <w:spacing w:val="1"/>
          <w:sz w:val="24"/>
          <w:szCs w:val="24"/>
        </w:rPr>
        <w:t xml:space="preserve"> </w:t>
      </w:r>
      <w:r w:rsidR="00BC1783">
        <w:rPr>
          <w:spacing w:val="1"/>
          <w:sz w:val="24"/>
          <w:szCs w:val="24"/>
        </w:rPr>
        <w:t>be provided)</w:t>
      </w:r>
    </w:p>
    <w:p w:rsidR="00BB487A" w:rsidRDefault="00073D1B">
      <w:pPr>
        <w:tabs>
          <w:tab w:val="left" w:pos="1680"/>
        </w:tabs>
        <w:spacing w:before="71" w:line="492" w:lineRule="auto"/>
        <w:ind w:left="1080" w:right="1936" w:hanging="60"/>
        <w:rPr>
          <w:sz w:val="24"/>
          <w:szCs w:val="24"/>
        </w:rPr>
      </w:pPr>
      <w:r>
        <w:rPr>
          <w:sz w:val="24"/>
          <w:szCs w:val="24"/>
        </w:rPr>
        <w:t xml:space="preserve"> (iii)</w:t>
      </w:r>
      <w:r w:rsidR="008A06F9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is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ified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ts,</w:t>
      </w:r>
    </w:p>
    <w:p w:rsidR="00D3436E" w:rsidRDefault="00073D1B">
      <w:pPr>
        <w:tabs>
          <w:tab w:val="left" w:pos="1680"/>
        </w:tabs>
        <w:spacing w:before="10" w:line="246" w:lineRule="auto"/>
        <w:ind w:left="1680" w:right="218" w:hanging="600"/>
        <w:rPr>
          <w:sz w:val="24"/>
          <w:szCs w:val="24"/>
        </w:rPr>
      </w:pPr>
      <w:r>
        <w:rPr>
          <w:sz w:val="24"/>
          <w:szCs w:val="24"/>
        </w:rPr>
        <w:t>(iv)</w:t>
      </w:r>
      <w:r w:rsidR="008A06F9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 w:rsidR="00BC178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BC1783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 w:rsidR="00BC178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>possess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 w:rsidR="00BC178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 w:rsidR="00BC1783">
        <w:rPr>
          <w:sz w:val="24"/>
          <w:szCs w:val="24"/>
        </w:rPr>
        <w:t xml:space="preserve">, capability </w:t>
      </w:r>
      <w:r>
        <w:rPr>
          <w:spacing w:val="-1"/>
          <w:sz w:val="24"/>
          <w:szCs w:val="24"/>
        </w:rPr>
        <w:t>a</w:t>
      </w:r>
      <w:r w:rsidR="00D3436E">
        <w:rPr>
          <w:sz w:val="24"/>
          <w:szCs w:val="24"/>
        </w:rPr>
        <w:t xml:space="preserve">nd </w:t>
      </w:r>
    </w:p>
    <w:p w:rsidR="00BB487A" w:rsidRDefault="00D3436E">
      <w:pPr>
        <w:tabs>
          <w:tab w:val="left" w:pos="1680"/>
        </w:tabs>
        <w:spacing w:before="10" w:line="246" w:lineRule="auto"/>
        <w:ind w:left="1680" w:right="218" w:hanging="60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73D1B">
        <w:rPr>
          <w:sz w:val="24"/>
          <w:szCs w:val="24"/>
        </w:rPr>
        <w:t>qu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l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fi</w:t>
      </w:r>
      <w:r w:rsidR="00073D1B">
        <w:rPr>
          <w:spacing w:val="-1"/>
          <w:sz w:val="24"/>
          <w:szCs w:val="24"/>
        </w:rPr>
        <w:t>ca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(v)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does not devi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sic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before="7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(vi)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 w:rsidR="00BC1783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 w:rsidR="00BC1783">
        <w:rPr>
          <w:sz w:val="24"/>
          <w:szCs w:val="24"/>
        </w:rPr>
        <w:t xml:space="preserve"> </w:t>
      </w:r>
      <w:r>
        <w:rPr>
          <w:sz w:val="24"/>
          <w:szCs w:val="24"/>
        </w:rPr>
        <w:t>in 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tc.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BB487A">
      <w:pPr>
        <w:spacing w:before="6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9D1882" w:rsidRDefault="009D1882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E518AC" w:rsidRDefault="00E518AC">
      <w:pPr>
        <w:spacing w:before="18"/>
        <w:ind w:left="1863"/>
        <w:rPr>
          <w:b/>
          <w:sz w:val="32"/>
          <w:szCs w:val="32"/>
        </w:rPr>
      </w:pPr>
    </w:p>
    <w:p w:rsidR="00BB487A" w:rsidRDefault="00073D1B">
      <w:pPr>
        <w:spacing w:before="18"/>
        <w:ind w:left="1863"/>
        <w:rPr>
          <w:sz w:val="32"/>
          <w:szCs w:val="32"/>
        </w:rPr>
        <w:sectPr w:rsidR="00BB487A">
          <w:footerReference w:type="default" r:id="rId17"/>
          <w:pgSz w:w="12240" w:h="15840"/>
          <w:pgMar w:top="1480" w:right="1180" w:bottom="0" w:left="1200" w:header="0" w:footer="173" w:gutter="0"/>
          <w:cols w:space="720"/>
        </w:sectPr>
      </w:pPr>
      <w:r>
        <w:rPr>
          <w:b/>
          <w:sz w:val="32"/>
          <w:szCs w:val="32"/>
        </w:rPr>
        <w:lastRenderedPageBreak/>
        <w:t>F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RM</w:t>
      </w:r>
      <w:r w:rsidR="00E15BCC">
        <w:rPr>
          <w:b/>
          <w:sz w:val="32"/>
          <w:szCs w:val="32"/>
        </w:rPr>
        <w:t xml:space="preserve"> </w:t>
      </w:r>
      <w:r>
        <w:rPr>
          <w:b/>
          <w:spacing w:val="-2"/>
          <w:sz w:val="32"/>
          <w:szCs w:val="32"/>
        </w:rPr>
        <w:t>O</w:t>
      </w:r>
      <w:r>
        <w:rPr>
          <w:b/>
          <w:sz w:val="32"/>
          <w:szCs w:val="32"/>
        </w:rPr>
        <w:t>F</w:t>
      </w:r>
      <w:r w:rsidR="00E15BC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B</w:t>
      </w:r>
      <w:r>
        <w:rPr>
          <w:b/>
          <w:spacing w:val="1"/>
          <w:sz w:val="32"/>
          <w:szCs w:val="32"/>
        </w:rPr>
        <w:t>I</w:t>
      </w:r>
      <w:r>
        <w:rPr>
          <w:b/>
          <w:sz w:val="32"/>
          <w:szCs w:val="32"/>
        </w:rPr>
        <w:t>D</w:t>
      </w:r>
      <w:r w:rsidR="00E15BC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AND</w:t>
      </w:r>
      <w:r w:rsidR="00E15BC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SC</w:t>
      </w:r>
      <w:r>
        <w:rPr>
          <w:b/>
          <w:spacing w:val="-1"/>
          <w:sz w:val="32"/>
          <w:szCs w:val="32"/>
        </w:rPr>
        <w:t>H</w:t>
      </w:r>
      <w:r>
        <w:rPr>
          <w:b/>
          <w:sz w:val="32"/>
          <w:szCs w:val="32"/>
        </w:rPr>
        <w:t>EDU</w:t>
      </w:r>
      <w:r>
        <w:rPr>
          <w:b/>
          <w:spacing w:val="1"/>
          <w:sz w:val="32"/>
          <w:szCs w:val="32"/>
        </w:rPr>
        <w:t>L</w:t>
      </w:r>
      <w:r>
        <w:rPr>
          <w:b/>
          <w:sz w:val="32"/>
          <w:szCs w:val="32"/>
        </w:rPr>
        <w:t>ES</w:t>
      </w:r>
      <w:r w:rsidR="00E15BC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TO</w:t>
      </w:r>
      <w:r w:rsidR="00E15BC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BID</w:t>
      </w:r>
    </w:p>
    <w:p w:rsidR="00BB487A" w:rsidRDefault="00D52817">
      <w:pPr>
        <w:spacing w:before="72"/>
        <w:ind w:left="3771" w:right="3789"/>
        <w:jc w:val="center"/>
        <w:rPr>
          <w:sz w:val="24"/>
          <w:szCs w:val="24"/>
        </w:rPr>
      </w:pPr>
      <w:r w:rsidRPr="00D52817">
        <w:lastRenderedPageBreak/>
        <w:pict>
          <v:group id="_x0000_s1190" style="position:absolute;left:0;text-align:left;margin-left:65.95pt;margin-top:795.25pt;width:465.2pt;height:23.7pt;z-index:-3722;mso-position-horizontal-relative:page;mso-position-vertical-relative:page" coordorigin="1319,15905" coordsize="9304,474">
            <v:shape id="_x0000_s1201" style="position:absolute;left:9660;top:15942;width:926;height:74" coordorigin="9660,15942" coordsize="926,74" path="m9660,16016r926,l10586,15942r-926,l9660,16016xe" fillcolor="#933634" stroked="f">
              <v:path arrowok="t"/>
            </v:shape>
            <v:shape id="_x0000_s1200" style="position:absolute;left:9660;top:16015;width:115;height:254" coordorigin="9660,16015" coordsize="115,254" path="m9660,16269r115,l9775,16015r-115,l9660,16269xe" fillcolor="#933634" stroked="f">
              <v:path arrowok="t"/>
            </v:shape>
            <v:shape id="_x0000_s1199" style="position:absolute;left:10471;top:16015;width:115;height:254" coordorigin="10471,16015" coordsize="115,254" path="m10471,16269r115,l10586,16015r-115,l10471,16269xe" fillcolor="#933634" stroked="f">
              <v:path arrowok="t"/>
            </v:shape>
            <v:shape id="_x0000_s1198" style="position:absolute;left:9660;top:16268;width:926;height:74" coordorigin="9660,16268" coordsize="926,74" path="m9660,16342r926,l10586,16268r-926,l9660,16342xe" fillcolor="#933634" stroked="f">
              <v:path arrowok="t"/>
            </v:shape>
            <v:shape id="_x0000_s1197" style="position:absolute;left:9775;top:16015;width:696;height:254" coordorigin="9775,16015" coordsize="696,254" path="m10471,16015r-696,l9775,16269r696,l10471,16015xe" fillcolor="#933634" stroked="f">
              <v:path arrowok="t"/>
            </v:shape>
            <v:shape id="_x0000_s1196" style="position:absolute;left:1325;top:15938;width:8334;height:0" coordorigin="1325,15938" coordsize="8334,0" path="m1325,15938r8334,e" filled="f" strokeweight=".58pt">
              <v:path arrowok="t"/>
            </v:shape>
            <v:shape id="_x0000_s1195" style="position:absolute;left:9660;top:15942;width:10;height:74" coordorigin="9660,15942" coordsize="10,74" path="m9660,16016r9,l9669,15942r-9,l9660,16016xe" fillcolor="#933634" stroked="f">
              <v:path arrowok="t"/>
            </v:shape>
            <v:shape id="_x0000_s1194" style="position:absolute;left:9660;top:15932;width:10;height:12" coordorigin="9660,15932" coordsize="10,12" path="m9660,15944r9,l9669,15932r-9,l9660,15944xe" fillcolor="#c0504d" stroked="f">
              <v:path arrowok="t"/>
            </v:shape>
            <v:shape id="_x0000_s1193" style="position:absolute;left:9669;top:15932;width:917;height:12" coordorigin="9669,15932" coordsize="917,12" path="m9669,15944r917,l10586,15932r-917,l9669,15944xe" fillcolor="#c0504d" stroked="f">
              <v:path arrowok="t"/>
            </v:shape>
            <v:shape id="_x0000_s1192" style="position:absolute;left:9669;top:15942;width:917;height:74" coordorigin="9669,15942" coordsize="917,74" path="m9669,16016r917,l10586,15942r-917,l9669,16016xe" fillcolor="#933634" stroked="f">
              <v:path arrowok="t"/>
            </v:shape>
            <v:shape id="_x0000_s1191" style="position:absolute;left:9660;top:16268;width:926;height:74" coordorigin="9660,16268" coordsize="926,74" path="m9660,16342r926,l10586,16268r-926,l9660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-3"/>
          <w:sz w:val="24"/>
          <w:szCs w:val="24"/>
        </w:rPr>
        <w:t>F</w:t>
      </w:r>
      <w:r w:rsidR="00073D1B">
        <w:rPr>
          <w:b/>
          <w:sz w:val="24"/>
          <w:szCs w:val="24"/>
        </w:rPr>
        <w:t>ORM</w:t>
      </w:r>
      <w:r w:rsidR="00CA34A0">
        <w:rPr>
          <w:b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OF</w:t>
      </w:r>
      <w:r w:rsidR="00CA34A0">
        <w:rPr>
          <w:b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BID</w:t>
      </w:r>
    </w:p>
    <w:p w:rsidR="00BB487A" w:rsidRDefault="00073D1B">
      <w:pPr>
        <w:spacing w:before="3"/>
        <w:ind w:left="3469" w:right="3489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ETT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 w:rsidR="00CA34A0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ER)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D52817">
      <w:pPr>
        <w:tabs>
          <w:tab w:val="left" w:pos="4220"/>
        </w:tabs>
        <w:spacing w:line="260" w:lineRule="exact"/>
        <w:ind w:left="100"/>
        <w:rPr>
          <w:sz w:val="24"/>
          <w:szCs w:val="24"/>
        </w:rPr>
      </w:pPr>
      <w:r w:rsidRPr="00D52817">
        <w:pict>
          <v:group id="_x0000_s1188" style="position:absolute;left:0;text-align:left;margin-left:1in;margin-top:27.7pt;width:222pt;height:0;z-index:-3721;mso-position-horizontal-relative:page" coordorigin="1440,554" coordsize="4440,0">
            <v:shape id="_x0000_s1189" style="position:absolute;left:1440;top:554;width:4440;height:0" coordorigin="1440,554" coordsize="4440,0" path="m1440,554r4440,e" filled="f" strokeweight=".48pt">
              <v:path arrowok="t"/>
            </v:shape>
            <w10:wrap anchorx="page"/>
          </v:group>
        </w:pict>
      </w:r>
      <w:r w:rsidRPr="00D52817">
        <w:pict>
          <v:group id="_x0000_s1186" style="position:absolute;left:0;text-align:left;margin-left:1in;margin-top:41.9pt;width:222pt;height:0;z-index:-3720;mso-position-horizontal-relative:page" coordorigin="1440,838" coordsize="4440,0">
            <v:shape id="_x0000_s1187" style="position:absolute;left:1440;top:838;width:4440;height:0" coordorigin="1440,838" coordsize="4440,0" path="m1440,838r4440,e" filled="f" strokeweight=".48pt">
              <v:path arrowok="t"/>
            </v:shape>
            <w10:wrap anchorx="page"/>
          </v:group>
        </w:pic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position w:val="-1"/>
          <w:sz w:val="24"/>
          <w:szCs w:val="24"/>
        </w:rPr>
        <w:t xml:space="preserve">id </w:t>
      </w:r>
      <w:r w:rsidR="00073D1B">
        <w:rPr>
          <w:spacing w:val="1"/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f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 xml:space="preserve">eNo.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820"/>
        <w:rPr>
          <w:sz w:val="24"/>
          <w:szCs w:val="24"/>
        </w:r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position w:val="-1"/>
          <w:sz w:val="24"/>
          <w:szCs w:val="24"/>
        </w:rPr>
        <w:t xml:space="preserve">Nameof </w:t>
      </w:r>
      <w:r>
        <w:rPr>
          <w:i/>
          <w:spacing w:val="-5"/>
          <w:position w:val="-1"/>
          <w:sz w:val="24"/>
          <w:szCs w:val="24"/>
        </w:rPr>
        <w:t>W</w:t>
      </w:r>
      <w:r>
        <w:rPr>
          <w:i/>
          <w:position w:val="-1"/>
          <w:sz w:val="24"/>
          <w:szCs w:val="24"/>
        </w:rPr>
        <w:t>orks)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D52817">
      <w:pPr>
        <w:spacing w:before="29" w:line="260" w:lineRule="exact"/>
        <w:ind w:left="100"/>
        <w:rPr>
          <w:sz w:val="24"/>
          <w:szCs w:val="24"/>
        </w:rPr>
      </w:pPr>
      <w:r w:rsidRPr="00D52817">
        <w:pict>
          <v:group id="_x0000_s1184" style="position:absolute;left:0;text-align:left;margin-left:108pt;margin-top:29.15pt;width:186pt;height:0;z-index:-3719;mso-position-horizontal-relative:page" coordorigin="2160,583" coordsize="3720,0">
            <v:shape id="_x0000_s1185" style="position:absolute;left:2160;top:583;width:3720;height:0" coordorigin="2160,583" coordsize="3720,0" path="m2160,583r3720,e" filled="f" strokeweight=".48pt">
              <v:path arrowok="t"/>
            </v:shape>
            <w10:wrap anchorx="page"/>
          </v:group>
        </w:pict>
      </w:r>
      <w:r w:rsidRPr="00D52817">
        <w:pict>
          <v:group id="_x0000_s1182" style="position:absolute;left:0;text-align:left;margin-left:108pt;margin-top:43.35pt;width:186pt;height:0;z-index:-3718;mso-position-horizontal-relative:page" coordorigin="2160,867" coordsize="3720,0">
            <v:shape id="_x0000_s1183" style="position:absolute;left:2160;top:867;width:3720;height:0" coordorigin="2160,867" coordsize="3720,0" path="m2160,867r3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To:</w:t>
      </w:r>
    </w:p>
    <w:p w:rsidR="00BB487A" w:rsidRDefault="00BB487A">
      <w:pPr>
        <w:spacing w:before="6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men,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D52817">
      <w:pPr>
        <w:tabs>
          <w:tab w:val="left" w:pos="1540"/>
        </w:tabs>
        <w:spacing w:line="246" w:lineRule="auto"/>
        <w:ind w:left="1540" w:right="78" w:hanging="720"/>
        <w:jc w:val="both"/>
        <w:rPr>
          <w:sz w:val="24"/>
          <w:szCs w:val="24"/>
        </w:rPr>
      </w:pPr>
      <w:r w:rsidRPr="00D52817">
        <w:pict>
          <v:group id="_x0000_s1180" style="position:absolute;left:0;text-align:left;margin-left:108pt;margin-top:-43.1pt;width:186pt;height:0;z-index:-3717;mso-position-horizontal-relative:page" coordorigin="2160,-862" coordsize="3720,0">
            <v:shape id="_x0000_s1181" style="position:absolute;left:2160;top:-862;width:3720;height:0" coordorigin="2160,-862" coordsize="3720,0" path="m2160,-862r372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1.</w:t>
      </w:r>
      <w:r w:rsidR="00073D1B">
        <w:rPr>
          <w:sz w:val="24"/>
          <w:szCs w:val="24"/>
        </w:rPr>
        <w:tab/>
        <w:t>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ving</w:t>
      </w:r>
      <w:r w:rsidR="000B050A"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B050A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B050A">
        <w:rPr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</w:t>
      </w:r>
      <w:r w:rsidR="000B050A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Do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</w:t>
      </w:r>
      <w:r w:rsidR="000B050A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including</w:t>
      </w:r>
      <w:r w:rsidR="000B050A">
        <w:rPr>
          <w:sz w:val="24"/>
          <w:szCs w:val="24"/>
        </w:rPr>
        <w:t xml:space="preserve"> 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nstr</w:t>
      </w:r>
      <w:r w:rsidR="00073D1B">
        <w:rPr>
          <w:spacing w:val="4"/>
          <w:sz w:val="24"/>
          <w:szCs w:val="24"/>
        </w:rPr>
        <w:t>u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ons</w:t>
      </w:r>
      <w:r w:rsidR="000B050A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0B050A">
        <w:rPr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idde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 xml:space="preserve">s,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   D</w:t>
      </w:r>
      <w:r w:rsidR="00073D1B">
        <w:rPr>
          <w:spacing w:val="-1"/>
          <w:sz w:val="24"/>
          <w:szCs w:val="24"/>
        </w:rPr>
        <w:t>a</w:t>
      </w:r>
      <w:r w:rsidR="000B050A">
        <w:rPr>
          <w:sz w:val="24"/>
          <w:szCs w:val="24"/>
        </w:rPr>
        <w:t xml:space="preserve">ta, </w:t>
      </w:r>
      <w:r w:rsidR="00073D1B">
        <w:rPr>
          <w:sz w:val="24"/>
          <w:szCs w:val="24"/>
        </w:rPr>
        <w:t>Condi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ions  of  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>t,  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>t  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ta,  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ific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ons, D</w:t>
      </w:r>
      <w:r w:rsidR="00073D1B">
        <w:rPr>
          <w:spacing w:val="-1"/>
          <w:sz w:val="24"/>
          <w:szCs w:val="24"/>
        </w:rPr>
        <w:t>ra</w:t>
      </w:r>
      <w:r w:rsidR="00073D1B">
        <w:rPr>
          <w:sz w:val="24"/>
          <w:szCs w:val="24"/>
        </w:rPr>
        <w:t>win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 xml:space="preserve">s,    if  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 xml:space="preserve">,    </w:t>
      </w:r>
      <w:r w:rsidR="00073D1B">
        <w:rPr>
          <w:spacing w:val="1"/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dule    of    </w:t>
      </w:r>
      <w:r w:rsidR="00073D1B">
        <w:rPr>
          <w:spacing w:val="1"/>
          <w:sz w:val="24"/>
          <w:szCs w:val="24"/>
        </w:rPr>
        <w:t>P</w:t>
      </w:r>
      <w:r w:rsidR="00073D1B">
        <w:rPr>
          <w:sz w:val="24"/>
          <w:szCs w:val="24"/>
        </w:rPr>
        <w:t>ri</w:t>
      </w:r>
      <w:r w:rsidR="00073D1B">
        <w:rPr>
          <w:spacing w:val="-1"/>
          <w:sz w:val="24"/>
          <w:szCs w:val="24"/>
        </w:rPr>
        <w:t>ce</w:t>
      </w:r>
      <w:r w:rsidR="00073D1B">
        <w:rPr>
          <w:sz w:val="24"/>
          <w:szCs w:val="24"/>
        </w:rPr>
        <w:t xml:space="preserve">s  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    Add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nda    Nos.</w:t>
      </w:r>
    </w:p>
    <w:p w:rsidR="00BB487A" w:rsidRDefault="00D52817">
      <w:pPr>
        <w:spacing w:line="246" w:lineRule="auto"/>
        <w:ind w:left="1540" w:right="77"/>
        <w:jc w:val="both"/>
        <w:rPr>
          <w:sz w:val="24"/>
          <w:szCs w:val="24"/>
        </w:rPr>
      </w:pPr>
      <w:r w:rsidRPr="00D52817">
        <w:pict>
          <v:group id="_x0000_s1178" style="position:absolute;left:0;text-align:left;margin-left:283.45pt;margin-top:41.9pt;width:240pt;height:0;z-index:-3716;mso-position-horizontal-relative:page" coordorigin="5669,838" coordsize="4800,0">
            <v:shape id="_x0000_s1179" style="position:absolute;left:5669;top:838;width:4800;height:0" coordorigin="5669,838" coordsize="4800,0" path="m5669,838r48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for</w:t>
      </w:r>
      <w:r w:rsidR="00571223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</w:t>
      </w:r>
      <w:r w:rsidR="00073D1B">
        <w:rPr>
          <w:spacing w:val="2"/>
          <w:sz w:val="24"/>
          <w:szCs w:val="24"/>
        </w:rPr>
        <w:t>h</w:t>
      </w:r>
      <w:r w:rsidR="00073D1B">
        <w:rPr>
          <w:sz w:val="24"/>
          <w:szCs w:val="24"/>
        </w:rPr>
        <w:t>e</w:t>
      </w:r>
      <w:r w:rsidR="00571223"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</w:t>
      </w:r>
      <w:r w:rsidR="00571223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571223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571223"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1"/>
          <w:sz w:val="24"/>
          <w:szCs w:val="24"/>
        </w:rPr>
        <w:t>e</w:t>
      </w:r>
      <w:r w:rsidR="00073D1B">
        <w:rPr>
          <w:spacing w:val="-1"/>
          <w:sz w:val="24"/>
          <w:szCs w:val="24"/>
        </w:rPr>
        <w:t>-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med</w:t>
      </w:r>
      <w:r w:rsidR="00571223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wo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ks, w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</w:t>
      </w:r>
      <w:r w:rsidR="007709A6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7709A6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d,</w:t>
      </w:r>
      <w:r w:rsidR="007709A6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</w:t>
      </w:r>
      <w:r w:rsidR="007709A6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a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ompany doing</w:t>
      </w:r>
      <w:r w:rsidR="007709A6">
        <w:rPr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b</w:t>
      </w:r>
      <w:r w:rsidR="00073D1B">
        <w:rPr>
          <w:sz w:val="24"/>
          <w:szCs w:val="24"/>
        </w:rPr>
        <w:t>usiness</w:t>
      </w:r>
      <w:r w:rsidR="007709A6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7709A6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7709A6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</w:t>
      </w:r>
      <w:r w:rsidR="007709A6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 w:rsidR="007709A6"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ddr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ss</w:t>
      </w:r>
      <w:r w:rsidR="00461882"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F1193F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 duly</w:t>
      </w:r>
      <w:r w:rsidR="00F1193F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inco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por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ted</w:t>
      </w:r>
      <w:r w:rsidR="00F1193F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F1193F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F1193F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la</w:t>
      </w:r>
      <w:r w:rsidR="00073D1B" w:rsidRPr="000D5F46">
        <w:rPr>
          <w:spacing w:val="-1"/>
          <w:sz w:val="24"/>
          <w:szCs w:val="24"/>
        </w:rPr>
        <w:t>w</w:t>
      </w:r>
      <w:r w:rsidR="00073D1B" w:rsidRPr="000D5F46">
        <w:rPr>
          <w:sz w:val="24"/>
          <w:szCs w:val="24"/>
        </w:rPr>
        <w:t>s</w:t>
      </w:r>
      <w:r w:rsidR="00F1193F" w:rsidRPr="000D5F46">
        <w:rPr>
          <w:sz w:val="24"/>
          <w:szCs w:val="24"/>
        </w:rPr>
        <w:t xml:space="preserve"> </w:t>
      </w:r>
      <w:r w:rsidR="00073D1B" w:rsidRPr="000D5F46">
        <w:rPr>
          <w:sz w:val="24"/>
          <w:szCs w:val="24"/>
        </w:rPr>
        <w:t xml:space="preserve">of   </w:t>
      </w:r>
      <w:r w:rsidR="00073D1B">
        <w:rPr>
          <w:spacing w:val="1"/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kis</w:t>
      </w:r>
      <w:r w:rsidR="00073D1B">
        <w:rPr>
          <w:spacing w:val="1"/>
          <w:sz w:val="24"/>
          <w:szCs w:val="24"/>
        </w:rPr>
        <w:t>t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</w:t>
      </w:r>
      <w:r w:rsidR="00F1193F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by</w:t>
      </w:r>
      <w:r w:rsidR="00F1193F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o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F1193F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 w:rsidR="00F1193F"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ute</w:t>
      </w:r>
      <w:r w:rsidR="00F1193F"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omp</w:t>
      </w:r>
      <w:r w:rsidR="00073D1B">
        <w:rPr>
          <w:spacing w:val="1"/>
          <w:sz w:val="24"/>
          <w:szCs w:val="24"/>
        </w:rPr>
        <w:t>l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te</w:t>
      </w:r>
      <w:r w:rsidR="00010442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such</w:t>
      </w:r>
      <w:r w:rsidR="00010442">
        <w:rPr>
          <w:sz w:val="24"/>
          <w:szCs w:val="24"/>
        </w:rPr>
        <w:t xml:space="preserve"> </w:t>
      </w:r>
      <w:r w:rsidR="00073D1B">
        <w:rPr>
          <w:spacing w:val="1"/>
          <w:sz w:val="24"/>
          <w:szCs w:val="24"/>
        </w:rPr>
        <w:t>w</w:t>
      </w:r>
      <w:r w:rsidR="00073D1B">
        <w:rPr>
          <w:sz w:val="24"/>
          <w:szCs w:val="24"/>
        </w:rPr>
        <w:t>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ks</w:t>
      </w:r>
      <w:r w:rsidR="00010442"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 w:rsidR="00010442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 xml:space="preserve">medy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ny d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1"/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ts</w:t>
      </w:r>
      <w:r w:rsidR="00010442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in</w:t>
      </w:r>
      <w:r w:rsidR="00010442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in</w:t>
      </w:r>
      <w:r w:rsidR="00010442"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onfo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m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ty</w:t>
      </w:r>
      <w:r w:rsidR="00010442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with</w:t>
      </w:r>
      <w:r w:rsidR="00010442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the s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id Do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 including Add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nda the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to for the Tot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l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 xml:space="preserve">id </w:t>
      </w:r>
      <w:r w:rsidR="00073D1B">
        <w:rPr>
          <w:spacing w:val="1"/>
          <w:sz w:val="24"/>
          <w:szCs w:val="24"/>
        </w:rPr>
        <w:t>P</w:t>
      </w:r>
      <w:r w:rsidR="00073D1B">
        <w:rPr>
          <w:sz w:val="24"/>
          <w:szCs w:val="24"/>
        </w:rPr>
        <w:t>ri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e of Rs</w:t>
      </w:r>
      <w:r w:rsidR="003566A0"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(Rup</w:t>
      </w:r>
      <w:r w:rsidR="00073D1B">
        <w:rPr>
          <w:spacing w:val="-1"/>
          <w:sz w:val="24"/>
          <w:szCs w:val="24"/>
        </w:rPr>
        <w:t>ee</w:t>
      </w:r>
      <w:r w:rsidR="00073D1B">
        <w:rPr>
          <w:sz w:val="24"/>
          <w:szCs w:val="24"/>
        </w:rPr>
        <w:t>s) or such other sum as maybe</w:t>
      </w:r>
      <w:r w:rsidR="00073D1B">
        <w:rPr>
          <w:spacing w:val="-1"/>
          <w:sz w:val="24"/>
          <w:szCs w:val="24"/>
        </w:rPr>
        <w:t xml:space="preserve"> a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ce</w:t>
      </w:r>
      <w:r w:rsidR="00073D1B">
        <w:rPr>
          <w:sz w:val="24"/>
          <w:szCs w:val="24"/>
        </w:rPr>
        <w:t>rt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ined in </w:t>
      </w:r>
      <w:r w:rsidR="00073D1B">
        <w:rPr>
          <w:spacing w:val="-1"/>
          <w:sz w:val="24"/>
          <w:szCs w:val="24"/>
        </w:rPr>
        <w:t>acc</w:t>
      </w:r>
      <w:r w:rsidR="00073D1B">
        <w:rPr>
          <w:sz w:val="24"/>
          <w:szCs w:val="24"/>
        </w:rPr>
        <w:t>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 xml:space="preserve">ewith 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hesaid </w:t>
      </w:r>
      <w:r w:rsidR="00073D1B">
        <w:rPr>
          <w:spacing w:val="-1"/>
          <w:sz w:val="24"/>
          <w:szCs w:val="24"/>
        </w:rPr>
        <w:t>D</w:t>
      </w:r>
      <w:r w:rsidR="00073D1B">
        <w:rPr>
          <w:sz w:val="24"/>
          <w:szCs w:val="24"/>
        </w:rPr>
        <w:t>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 xml:space="preserve">2.    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 w:rsidR="00FB407A">
        <w:rPr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that 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 w:rsidR="00FB407A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 w:rsidR="00FB407A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of this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>3.         As</w:t>
      </w:r>
      <w:r w:rsidR="00FB407A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 w:rsidR="00FB407A">
        <w:rPr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 w:rsidR="00FB407A">
        <w:rPr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 w:rsidR="00552095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552095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552095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552095">
        <w:rPr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 w:rsidR="00552095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552095">
        <w:rPr>
          <w:sz w:val="24"/>
          <w:szCs w:val="24"/>
        </w:rPr>
        <w:t xml:space="preserve"> </w:t>
      </w:r>
      <w:r>
        <w:rPr>
          <w:sz w:val="24"/>
          <w:szCs w:val="24"/>
        </w:rPr>
        <w:t>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 w:rsidR="00552095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552095">
        <w:rPr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</w:p>
    <w:p w:rsidR="00BB487A" w:rsidRDefault="00073D1B">
      <w:pPr>
        <w:tabs>
          <w:tab w:val="left" w:pos="9120"/>
        </w:tabs>
        <w:spacing w:before="7"/>
        <w:ind w:left="1540" w:right="8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we submit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with a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in  the 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mount  of </w:t>
      </w:r>
      <w:r>
        <w:rPr>
          <w:sz w:val="24"/>
          <w:szCs w:val="24"/>
          <w:u w:val="single" w:color="000000"/>
        </w:rPr>
        <w:tab/>
      </w:r>
    </w:p>
    <w:p w:rsidR="00BB487A" w:rsidRDefault="00EF272C">
      <w:pPr>
        <w:spacing w:before="7" w:line="246" w:lineRule="auto"/>
        <w:ind w:left="1540" w:right="72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ra</w:t>
      </w:r>
      <w:r w:rsidR="00073D1B">
        <w:rPr>
          <w:sz w:val="24"/>
          <w:szCs w:val="24"/>
        </w:rPr>
        <w:t>wn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our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f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vour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or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made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a</w:t>
      </w:r>
      <w:r w:rsidR="00073D1B">
        <w:rPr>
          <w:spacing w:val="-7"/>
          <w:sz w:val="24"/>
          <w:szCs w:val="24"/>
        </w:rPr>
        <w:t>y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ble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 xml:space="preserve">ou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v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l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riod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tw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nty</w:t>
      </w:r>
      <w:r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ht</w:t>
      </w:r>
      <w:r>
        <w:rPr>
          <w:sz w:val="24"/>
          <w:szCs w:val="24"/>
        </w:rPr>
        <w:t xml:space="preserve"> </w:t>
      </w:r>
      <w:r w:rsidR="00073D1B">
        <w:rPr>
          <w:spacing w:val="-1"/>
          <w:sz w:val="24"/>
          <w:szCs w:val="24"/>
        </w:rPr>
        <w:t>(</w:t>
      </w:r>
      <w:r w:rsidR="00073D1B">
        <w:rPr>
          <w:sz w:val="24"/>
          <w:szCs w:val="24"/>
        </w:rPr>
        <w:t>28)d</w:t>
      </w:r>
      <w:r w:rsidR="00073D1B">
        <w:rPr>
          <w:spacing w:val="-1"/>
          <w:sz w:val="24"/>
          <w:szCs w:val="24"/>
        </w:rPr>
        <w:t>a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b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ond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the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riod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of</w:t>
      </w:r>
      <w:r>
        <w:rPr>
          <w:sz w:val="24"/>
          <w:szCs w:val="24"/>
        </w:rPr>
        <w:t xml:space="preserve"> </w:t>
      </w:r>
      <w:r w:rsidR="00073D1B">
        <w:rPr>
          <w:sz w:val="24"/>
          <w:szCs w:val="24"/>
        </w:rPr>
        <w:t>v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l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di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y of</w:t>
      </w:r>
      <w:r>
        <w:rPr>
          <w:sz w:val="24"/>
          <w:szCs w:val="24"/>
        </w:rPr>
        <w:t xml:space="preserve">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7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 w:rsidR="00581383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,if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 w:rsidR="00581383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 w:rsidR="0058138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58138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581383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 w:rsidR="0058138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58138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581383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 w:rsidR="0058138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omprised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 w:rsidR="00581383">
        <w:rPr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s)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 w:rsidR="0090025D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90025D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 w:rsidR="0090025D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 w:rsidR="0090025D">
        <w:rPr>
          <w:sz w:val="24"/>
          <w:szCs w:val="24"/>
        </w:rPr>
        <w:t xml:space="preserve"> of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 w:rsidR="0090025D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ngup</w:t>
      </w:r>
      <w:r w:rsidR="00744E53">
        <w:rPr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 w:rsidR="00744E53">
        <w:rPr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 w:rsidR="00744E5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744E5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may be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any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ofthat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9" w:hanging="7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unt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l a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is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uted,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 w:rsidR="0081264B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to</w:t>
      </w:r>
      <w:r w:rsidR="00CC2969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 w:rsidR="00CC2969">
        <w:rPr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 w:rsidR="00CC2969">
        <w:rPr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 w:rsidR="0090025D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</w:t>
      </w:r>
      <w:r>
        <w:rPr>
          <w:spacing w:val="-1"/>
          <w:sz w:val="24"/>
          <w:szCs w:val="24"/>
        </w:rPr>
        <w:t>re</w:t>
      </w:r>
      <w:r w:rsidR="0090025D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,shall</w:t>
      </w:r>
      <w:r w:rsidR="0090025D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 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betw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us.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  <w:sectPr w:rsidR="00BB487A">
          <w:footerReference w:type="default" r:id="rId18"/>
          <w:pgSz w:w="11920" w:h="16840"/>
          <w:pgMar w:top="1360" w:right="1320" w:bottom="280" w:left="1340" w:header="0" w:footer="592" w:gutter="0"/>
          <w:pgNumType w:start="20"/>
          <w:cols w:space="720"/>
        </w:sectPr>
      </w:pPr>
      <w:r>
        <w:rPr>
          <w:sz w:val="24"/>
          <w:szCs w:val="24"/>
        </w:rPr>
        <w:t xml:space="preserve">7.    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 w:rsidR="001E02C6">
        <w:rPr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 w:rsidR="001E02C6">
        <w:rPr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 w:rsidR="001E02C6">
        <w:rPr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 w:rsidR="001E02C6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 w:rsidR="001E02C6">
        <w:rPr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 w:rsidR="001E02C6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</w:t>
      </w:r>
      <w:r w:rsidR="001E02C6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1E02C6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 w:rsidR="001E02C6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1E02C6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1E02C6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</w:p>
    <w:p w:rsidR="00BB487A" w:rsidRDefault="00073D1B">
      <w:pPr>
        <w:spacing w:before="68"/>
        <w:ind w:left="1540"/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 w:rsidR="005941A6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5941A6">
        <w:rPr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</w:t>
      </w:r>
      <w:r w:rsidR="005941A6">
        <w:rPr>
          <w:sz w:val="24"/>
          <w:szCs w:val="24"/>
        </w:rPr>
        <w:t xml:space="preserve"> </w:t>
      </w:r>
      <w:r>
        <w:rPr>
          <w:sz w:val="24"/>
          <w:szCs w:val="24"/>
        </w:rPr>
        <w:t>the due</w:t>
      </w:r>
      <w:r w:rsidR="005941A6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5941A6">
        <w:rPr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 w:rsidR="005941A6">
        <w:rPr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4" w:hanging="72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 w:rsidR="00322E77">
        <w:rPr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</w:t>
      </w:r>
      <w:r w:rsidR="00322E77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322E77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 w:rsidR="00322E77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 w:rsidR="00322E77">
        <w:rPr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</w:t>
      </w:r>
      <w:r w:rsidR="00322E77">
        <w:rPr>
          <w:sz w:val="24"/>
          <w:szCs w:val="24"/>
        </w:rPr>
        <w:t xml:space="preserve"> </w:t>
      </w:r>
      <w:r>
        <w:rPr>
          <w:sz w:val="24"/>
          <w:szCs w:val="24"/>
        </w:rPr>
        <w:t>may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540"/>
        </w:tabs>
        <w:spacing w:line="246" w:lineRule="auto"/>
        <w:ind w:left="1540" w:right="78" w:hanging="72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 w:rsidR="002659BA">
        <w:rPr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 w:rsidR="002659BA">
        <w:rPr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 w:rsidR="002659BA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 w:rsidR="002659BA">
        <w:rPr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 w:rsidR="002659BA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2659BA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 w:rsidR="002659BA">
        <w:rPr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 w:rsidR="002659BA">
        <w:rPr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 w:rsidR="002659BA">
        <w:rPr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 w:rsidR="002659B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 w:rsidR="002659B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usion,</w:t>
      </w:r>
      <w:r w:rsidR="002659B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ison of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 w:rsidR="00A83868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 w:rsidR="00A83868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making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 w:rsidR="00A838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for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 w:rsidR="002C5655">
        <w:rPr>
          <w:sz w:val="24"/>
          <w:szCs w:val="24"/>
        </w:rPr>
        <w:t xml:space="preserve"> </w:t>
      </w:r>
      <w:r>
        <w:rPr>
          <w:sz w:val="24"/>
          <w:szCs w:val="24"/>
        </w:rPr>
        <w:t>of , 20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3700"/>
        </w:tabs>
        <w:spacing w:line="260" w:lineRule="exact"/>
        <w:ind w:left="820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D52817">
      <w:pPr>
        <w:spacing w:before="29" w:line="260" w:lineRule="exact"/>
        <w:ind w:left="820"/>
        <w:rPr>
          <w:sz w:val="24"/>
          <w:szCs w:val="24"/>
        </w:rPr>
      </w:pPr>
      <w:r w:rsidRPr="00D52817">
        <w:pict>
          <v:group id="_x0000_s1176" style="position:absolute;left:0;text-align:left;margin-left:108pt;margin-top:29.2pt;width:186pt;height:0;z-index:-3714;mso-position-horizontal-relative:page" coordorigin="2160,584" coordsize="3720,0">
            <v:shape id="_x0000_s1177" style="position:absolute;left:2160;top:584;width:3720;height:0" coordorigin="2160,584" coordsize="3720,0" path="m2160,584r372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in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the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ca</w:t>
      </w:r>
      <w:r w:rsidR="00073D1B">
        <w:rPr>
          <w:position w:val="-1"/>
          <w:sz w:val="24"/>
          <w:szCs w:val="24"/>
        </w:rPr>
        <w:t>p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y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of  duly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uthori</w:t>
      </w:r>
      <w:r w:rsidR="00073D1B">
        <w:rPr>
          <w:spacing w:val="1"/>
          <w:position w:val="-1"/>
          <w:sz w:val="24"/>
          <w:szCs w:val="24"/>
        </w:rPr>
        <w:t>z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d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to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si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bid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for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nd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on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b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h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lf</w:t>
      </w:r>
      <w:r w:rsidR="00D91AB7">
        <w:rPr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of</w:t>
      </w:r>
    </w:p>
    <w:p w:rsidR="00BB487A" w:rsidRDefault="00BB487A">
      <w:pPr>
        <w:spacing w:before="7" w:line="260" w:lineRule="exact"/>
        <w:rPr>
          <w:sz w:val="26"/>
          <w:szCs w:val="26"/>
        </w:rPr>
        <w:sectPr w:rsidR="00BB487A">
          <w:pgSz w:w="11920" w:h="16840"/>
          <w:pgMar w:top="1360" w:right="1320" w:bottom="280" w:left="1340" w:header="0" w:footer="592" w:gutter="0"/>
          <w:cols w:space="720"/>
        </w:sectPr>
      </w:pPr>
    </w:p>
    <w:p w:rsidR="00BB487A" w:rsidRDefault="00073D1B" w:rsidP="000871D3">
      <w:pPr>
        <w:spacing w:before="29"/>
        <w:ind w:left="820" w:right="-2977"/>
        <w:rPr>
          <w:sz w:val="24"/>
          <w:szCs w:val="24"/>
        </w:rPr>
      </w:pPr>
      <w:r>
        <w:rPr>
          <w:i/>
          <w:spacing w:val="-3"/>
          <w:sz w:val="24"/>
          <w:szCs w:val="24"/>
        </w:rPr>
        <w:lastRenderedPageBreak/>
        <w:t>(</w:t>
      </w:r>
      <w:r>
        <w:rPr>
          <w:i/>
          <w:sz w:val="24"/>
          <w:szCs w:val="24"/>
        </w:rPr>
        <w:t>Name</w:t>
      </w:r>
      <w:r w:rsidR="000871D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 w:rsidR="000871D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in 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k</w:t>
      </w:r>
      <w:r w:rsidR="000871D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Capi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als)</w:t>
      </w:r>
    </w:p>
    <w:p w:rsidR="00BB487A" w:rsidRDefault="00073D1B">
      <w:pPr>
        <w:spacing w:before="2" w:line="100" w:lineRule="exact"/>
        <w:rPr>
          <w:sz w:val="11"/>
          <w:szCs w:val="11"/>
        </w:rPr>
      </w:pPr>
      <w:r>
        <w:br w:type="column"/>
      </w: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320" w:bottom="280" w:left="1340" w:header="720" w:footer="720" w:gutter="0"/>
          <w:cols w:num="2" w:space="720" w:equalWidth="0">
            <w:col w:w="4223" w:space="3079"/>
            <w:col w:w="1958"/>
          </w:cols>
        </w:sectPr>
      </w:pP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position w:val="-1"/>
          <w:sz w:val="24"/>
          <w:szCs w:val="24"/>
        </w:rPr>
        <w:t>S</w:t>
      </w:r>
      <w:r>
        <w:rPr>
          <w:i/>
          <w:spacing w:val="-1"/>
          <w:position w:val="-1"/>
          <w:sz w:val="24"/>
          <w:szCs w:val="24"/>
        </w:rPr>
        <w:t>e</w:t>
      </w:r>
      <w:r>
        <w:rPr>
          <w:i/>
          <w:position w:val="-1"/>
          <w:sz w:val="24"/>
          <w:szCs w:val="24"/>
        </w:rPr>
        <w:t>al)</w:t>
      </w:r>
    </w:p>
    <w:p w:rsidR="00BB487A" w:rsidRDefault="00D52817">
      <w:pPr>
        <w:spacing w:before="10" w:line="140" w:lineRule="exact"/>
        <w:rPr>
          <w:sz w:val="14"/>
          <w:szCs w:val="14"/>
        </w:rPr>
      </w:pPr>
      <w:r w:rsidRPr="00D52817">
        <w:lastRenderedPageBreak/>
        <w:pict>
          <v:group id="_x0000_s1164" style="position:absolute;margin-left:65.95pt;margin-top:795.25pt;width:481.75pt;height:23.7pt;z-index:-3715;mso-position-horizontal-relative:page;mso-position-vertical-relative:page" coordorigin="1319,15905" coordsize="9635,474">
            <v:shape id="_x0000_s1175" style="position:absolute;left:9957;top:15942;width:960;height:74" coordorigin="9957,15942" coordsize="960,74" path="m9957,16016r960,l10917,15942r-960,l9957,16016xe" fillcolor="#933634" stroked="f">
              <v:path arrowok="t"/>
            </v:shape>
            <v:shape id="_x0000_s1174" style="position:absolute;left:9957;top:16015;width:115;height:254" coordorigin="9957,16015" coordsize="115,254" path="m9957,16269r115,l10072,16015r-115,l9957,16269xe" fillcolor="#933634" stroked="f">
              <v:path arrowok="t"/>
            </v:shape>
            <v:shape id="_x0000_s1173" style="position:absolute;left:10802;top:16015;width:115;height:254" coordorigin="10802,16015" coordsize="115,254" path="m10802,16269r115,l10917,16015r-115,l10802,16269xe" fillcolor="#933634" stroked="f">
              <v:path arrowok="t"/>
            </v:shape>
            <v:shape id="_x0000_s1172" style="position:absolute;left:9957;top:16268;width:960;height:74" coordorigin="9957,16268" coordsize="960,74" path="m9957,16342r960,l10917,16268r-960,l9957,16342xe" fillcolor="#933634" stroked="f">
              <v:path arrowok="t"/>
            </v:shape>
            <v:shape id="_x0000_s1171" style="position:absolute;left:10072;top:16015;width:730;height:254" coordorigin="10072,16015" coordsize="730,254" path="m10802,16015r-730,l10072,16269r730,l10802,16015xe" fillcolor="#933634" stroked="f">
              <v:path arrowok="t"/>
            </v:shape>
            <v:shape id="_x0000_s1170" style="position:absolute;left:1325;top:15938;width:8632;height:0" coordorigin="1325,15938" coordsize="8632,0" path="m1325,15938r8632,e" filled="f" strokeweight=".58pt">
              <v:path arrowok="t"/>
            </v:shape>
            <v:shape id="_x0000_s1169" style="position:absolute;left:9957;top:15942;width:10;height:74" coordorigin="9957,15942" coordsize="10,74" path="m9957,16016r10,l9967,15942r-10,l9957,16016xe" fillcolor="#933634" stroked="f">
              <v:path arrowok="t"/>
            </v:shape>
            <v:shape id="_x0000_s1168" style="position:absolute;left:9957;top:15932;width:10;height:12" coordorigin="9957,15932" coordsize="10,12" path="m9957,15944r10,l9967,15932r-10,l9957,15944xe" fillcolor="#c0504d" stroked="f">
              <v:path arrowok="t"/>
            </v:shape>
            <v:shape id="_x0000_s1167" style="position:absolute;left:9967;top:15932;width:950;height:12" coordorigin="9967,15932" coordsize="950,12" path="m9967,15944r950,l10917,15932r-950,l9967,15944xe" fillcolor="#c0504d" stroked="f">
              <v:path arrowok="t"/>
            </v:shape>
            <v:shape id="_x0000_s1166" style="position:absolute;left:9967;top:15942;width:950;height:74" coordorigin="9967,15942" coordsize="950,74" path="m9967,16016r950,l10917,15942r-950,l9967,16016xe" fillcolor="#933634" stroked="f">
              <v:path arrowok="t"/>
            </v:shape>
            <v:shape id="_x0000_s1165" style="position:absolute;left:9957;top:16268;width:960;height:74" coordorigin="9957,16268" coordsize="960,74" path="m9957,16342r960,l10917,16268r-960,l9957,16342xe" fillcolor="#933634" stroked="f">
              <v:path arrowok="t"/>
            </v:shape>
            <w10:wrap anchorx="page" anchory="page"/>
          </v:group>
        </w:pic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D52817">
      <w:pPr>
        <w:spacing w:before="29" w:line="260" w:lineRule="exact"/>
        <w:ind w:left="820"/>
        <w:rPr>
          <w:sz w:val="24"/>
          <w:szCs w:val="24"/>
        </w:rPr>
      </w:pPr>
      <w:r w:rsidRPr="00D52817">
        <w:pict>
          <v:group id="_x0000_s1162" style="position:absolute;left:0;text-align:left;margin-left:108pt;margin-top:29.15pt;width:414pt;height:0;z-index:-3713;mso-position-horizontal-relative:page" coordorigin="2160,583" coordsize="8280,0">
            <v:shape id="_x0000_s1163" style="position:absolute;left:2160;top:583;width:8280;height:0" coordorigin="2160,583" coordsize="8280,0" path="m2160,583r8280,e" filled="f" strokeweight=".48pt">
              <v:path arrowok="t"/>
            </v:shape>
            <w10:wrap anchorx="page"/>
          </v:group>
        </w:pict>
      </w:r>
      <w:r w:rsidRPr="00D52817">
        <w:pict>
          <v:group id="_x0000_s1160" style="position:absolute;left:0;text-align:left;margin-left:108pt;margin-top:57.5pt;width:414pt;height:0;z-index:-3712;mso-position-horizontal-relative:page" coordorigin="2160,1150" coordsize="8280,0">
            <v:shape id="_x0000_s1161" style="position:absolute;left:2160;top:1150;width:8280;height:0" coordorigin="2160,1150" coordsize="8280,0" path="m2160,1150r8280,e" filled="f" strokeweight=".48pt">
              <v:path arrowok="t"/>
            </v:shape>
            <w10:wrap anchorx="page"/>
          </v:group>
        </w:pict>
      </w:r>
      <w:r w:rsidRPr="00D52817">
        <w:pict>
          <v:group id="_x0000_s1158" style="position:absolute;left:0;text-align:left;margin-left:108pt;margin-top:85.8pt;width:414.1pt;height:0;z-index:-3711;mso-position-horizontal-relative:page" coordorigin="2160,1716" coordsize="8282,0">
            <v:shape id="_x0000_s1159" style="position:absolute;left:2160;top:1716;width:8282;height:0" coordorigin="2160,1716" coordsize="8282,0" path="m2160,1716r828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Add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ss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spacing w:before="29"/>
        <w:ind w:left="820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5480"/>
        </w:tabs>
        <w:spacing w:line="260" w:lineRule="exact"/>
        <w:ind w:left="820"/>
        <w:rPr>
          <w:sz w:val="24"/>
          <w:szCs w:val="24"/>
        </w:rPr>
      </w:pPr>
      <w:r>
        <w:rPr>
          <w:position w:val="-1"/>
          <w:sz w:val="24"/>
          <w:szCs w:val="24"/>
        </w:rPr>
        <w:t>(Si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)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D52817">
      <w:pPr>
        <w:tabs>
          <w:tab w:val="left" w:pos="9000"/>
        </w:tabs>
        <w:spacing w:before="29" w:line="246" w:lineRule="auto"/>
        <w:ind w:left="820" w:right="155"/>
        <w:rPr>
          <w:sz w:val="24"/>
          <w:szCs w:val="24"/>
        </w:rPr>
        <w:sectPr w:rsidR="00BB487A">
          <w:type w:val="continuous"/>
          <w:pgSz w:w="11920" w:h="16840"/>
          <w:pgMar w:top="1560" w:right="1320" w:bottom="280" w:left="1340" w:header="720" w:footer="720" w:gutter="0"/>
          <w:cols w:space="720"/>
        </w:sectPr>
      </w:pPr>
      <w:r w:rsidRPr="00D52817">
        <w:pict>
          <v:group id="_x0000_s1156" style="position:absolute;left:0;text-align:left;margin-left:108pt;margin-top:43.35pt;width:414.1pt;height:0;z-index:-3710;mso-position-horizontal-relative:page" coordorigin="2160,867" coordsize="8282,0">
            <v:shape id="_x0000_s1157" style="position:absolute;left:2160;top:867;width:8282;height:0" coordorigin="2160,867" coordsize="8282,0" path="m2160,867r8282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me: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Add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ss:</w:t>
      </w:r>
      <w:r w:rsidR="00073D1B"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72"/>
        <w:ind w:left="1798" w:right="2160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[SCH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 xml:space="preserve">LESTO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 IN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LU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E THE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LOWIN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6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A</w:t>
      </w:r>
      <w:r w:rsidR="007025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 w:rsidR="00702536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B</w:t>
      </w:r>
      <w:r w:rsidR="007025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C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</w:t>
      </w:r>
      <w:r w:rsidR="00702536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by</w:t>
      </w:r>
      <w:r w:rsidR="00702536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 w:rsidR="00702536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D</w:t>
      </w:r>
      <w:r w:rsidR="009737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m of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E</w:t>
      </w:r>
      <w:r w:rsidR="009737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d: Method of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 w:rsidR="00973704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  <w:sectPr w:rsidR="00BB487A">
          <w:footerReference w:type="default" r:id="rId19"/>
          <w:pgSz w:w="11920" w:h="16840"/>
          <w:pgMar w:top="1360" w:right="840" w:bottom="280" w:left="1200" w:header="0" w:footer="729" w:gutter="0"/>
          <w:cols w:space="720"/>
        </w:sect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F</w:t>
      </w:r>
      <w:r w:rsidR="009737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id:</w:t>
      </w:r>
      <w:r w:rsidR="00973704"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 w:rsidR="00973704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]</w:t>
      </w:r>
    </w:p>
    <w:p w:rsidR="00BB487A" w:rsidRDefault="00D52817">
      <w:pPr>
        <w:spacing w:before="72" w:line="492" w:lineRule="auto"/>
        <w:ind w:left="3268" w:right="3130" w:firstLine="5"/>
        <w:jc w:val="center"/>
        <w:rPr>
          <w:sz w:val="24"/>
          <w:szCs w:val="24"/>
        </w:rPr>
      </w:pPr>
      <w:r w:rsidRPr="00D52817">
        <w:lastRenderedPageBreak/>
        <w:pict>
          <v:group id="_x0000_s1144" style="position:absolute;left:0;text-align:left;margin-left:65.95pt;margin-top:795.25pt;width:465.2pt;height:23.7pt;z-index:-3709;mso-position-horizontal-relative:page;mso-position-vertical-relative:page" coordorigin="1319,15905" coordsize="9304,474">
            <v:shape id="_x0000_s1155" style="position:absolute;left:9660;top:15942;width:926;height:74" coordorigin="9660,15942" coordsize="926,74" path="m9660,16016r926,l10586,15942r-926,l9660,16016xe" fillcolor="#933634" stroked="f">
              <v:path arrowok="t"/>
            </v:shape>
            <v:shape id="_x0000_s1154" style="position:absolute;left:9660;top:16015;width:115;height:254" coordorigin="9660,16015" coordsize="115,254" path="m9660,16269r115,l9775,16015r-115,l9660,16269xe" fillcolor="#933634" stroked="f">
              <v:path arrowok="t"/>
            </v:shape>
            <v:shape id="_x0000_s1153" style="position:absolute;left:10471;top:16015;width:115;height:254" coordorigin="10471,16015" coordsize="115,254" path="m10471,16269r115,l10586,16015r-115,l10471,16269xe" fillcolor="#933634" stroked="f">
              <v:path arrowok="t"/>
            </v:shape>
            <v:shape id="_x0000_s1152" style="position:absolute;left:9660;top:16268;width:926;height:74" coordorigin="9660,16268" coordsize="926,74" path="m9660,16342r926,l10586,16268r-926,l9660,16342xe" fillcolor="#933634" stroked="f">
              <v:path arrowok="t"/>
            </v:shape>
            <v:shape id="_x0000_s1151" style="position:absolute;left:9775;top:16015;width:696;height:254" coordorigin="9775,16015" coordsize="696,254" path="m10471,16015r-696,l9775,16269r696,l10471,16015xe" fillcolor="#933634" stroked="f">
              <v:path arrowok="t"/>
            </v:shape>
            <v:shape id="_x0000_s1150" style="position:absolute;left:1325;top:15938;width:8334;height:0" coordorigin="1325,15938" coordsize="8334,0" path="m1325,15938r8334,e" filled="f" strokeweight=".58pt">
              <v:path arrowok="t"/>
            </v:shape>
            <v:shape id="_x0000_s1149" style="position:absolute;left:9660;top:15942;width:10;height:74" coordorigin="9660,15942" coordsize="10,74" path="m9660,16016r9,l9669,15942r-9,l9660,16016xe" fillcolor="#933634" stroked="f">
              <v:path arrowok="t"/>
            </v:shape>
            <v:shape id="_x0000_s1148" style="position:absolute;left:9660;top:15932;width:10;height:12" coordorigin="9660,15932" coordsize="10,12" path="m9660,15944r9,l9669,15932r-9,l9660,15944xe" fillcolor="#c0504d" stroked="f">
              <v:path arrowok="t"/>
            </v:shape>
            <v:shape id="_x0000_s1147" style="position:absolute;left:9669;top:15932;width:917;height:12" coordorigin="9669,15932" coordsize="917,12" path="m9669,15944r917,l10586,15932r-917,l9669,15944xe" fillcolor="#c0504d" stroked="f">
              <v:path arrowok="t"/>
            </v:shape>
            <v:shape id="_x0000_s1146" style="position:absolute;left:9669;top:15942;width:917;height:74" coordorigin="9669,15942" coordsize="917,74" path="m9669,16016r917,l10586,15942r-917,l9669,16016xe" fillcolor="#933634" stroked="f">
              <v:path arrowok="t"/>
            </v:shape>
            <v:shape id="_x0000_s1145" style="position:absolute;left:9660;top:16268;width:926;height:74" coordorigin="9660,16268" coordsize="926,74" path="m9660,16342r926,l10586,16268r-926,l9660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 xml:space="preserve">LE– A TO BID </w: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 OF</w:t>
      </w:r>
      <w:r w:rsidR="00127D56">
        <w:rPr>
          <w:b/>
          <w:sz w:val="24"/>
          <w:szCs w:val="24"/>
        </w:rPr>
        <w:t xml:space="preserve"> </w:t>
      </w:r>
      <w:r w:rsidR="00073D1B">
        <w:rPr>
          <w:b/>
          <w:spacing w:val="-3"/>
          <w:sz w:val="24"/>
          <w:szCs w:val="24"/>
        </w:rPr>
        <w:t>P</w:t>
      </w:r>
      <w:r w:rsidR="00073D1B">
        <w:rPr>
          <w:b/>
          <w:sz w:val="24"/>
          <w:szCs w:val="24"/>
        </w:rPr>
        <w:t>RI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ES</w:t>
      </w:r>
    </w:p>
    <w:p w:rsidR="00BB487A" w:rsidRDefault="00BB487A">
      <w:pPr>
        <w:spacing w:before="13" w:line="280" w:lineRule="exact"/>
        <w:rPr>
          <w:sz w:val="28"/>
          <w:szCs w:val="28"/>
        </w:rPr>
      </w:pPr>
    </w:p>
    <w:p w:rsidR="00BB487A" w:rsidRDefault="00073D1B">
      <w:pPr>
        <w:spacing w:line="260" w:lineRule="exact"/>
        <w:ind w:left="1540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. No.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ageNo.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1.                 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eto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 w:rsidR="00127D56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…………..   24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2.                    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 w:rsidR="00127D56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……………………….    26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981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>) Summa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 w:rsidR="00127D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BB487A">
      <w:pPr>
        <w:spacing w:before="8" w:line="240" w:lineRule="exact"/>
        <w:rPr>
          <w:sz w:val="24"/>
          <w:szCs w:val="24"/>
        </w:rPr>
      </w:pPr>
    </w:p>
    <w:p w:rsidR="00BB487A" w:rsidRDefault="00073D1B">
      <w:pPr>
        <w:ind w:left="2981"/>
        <w:rPr>
          <w:sz w:val="24"/>
          <w:szCs w:val="24"/>
        </w:rPr>
      </w:pPr>
      <w:r>
        <w:rPr>
          <w:sz w:val="24"/>
          <w:szCs w:val="24"/>
        </w:rPr>
        <w:t>* (b)</w:t>
      </w:r>
      <w:r w:rsidR="00127D56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 w:rsidR="00127D56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Q</w:t>
      </w:r>
      <w:r>
        <w:rPr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3" w:line="260" w:lineRule="exact"/>
        <w:rPr>
          <w:sz w:val="26"/>
          <w:szCs w:val="26"/>
        </w:rPr>
      </w:pPr>
    </w:p>
    <w:p w:rsidR="00BB487A" w:rsidRDefault="00073D1B">
      <w:pPr>
        <w:ind w:left="2981"/>
        <w:rPr>
          <w:sz w:val="24"/>
          <w:szCs w:val="24"/>
        </w:rPr>
        <w:sectPr w:rsidR="00BB487A">
          <w:footerReference w:type="default" r:id="rId20"/>
          <w:pgSz w:w="11920" w:h="16840"/>
          <w:pgMar w:top="1360" w:right="1480" w:bottom="280" w:left="1340" w:header="0" w:footer="592" w:gutter="0"/>
          <w:cols w:space="720"/>
        </w:sectPr>
      </w:pPr>
      <w:r>
        <w:rPr>
          <w:sz w:val="24"/>
          <w:szCs w:val="24"/>
        </w:rPr>
        <w:t xml:space="preserve">* </w:t>
      </w: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bepre</w:t>
      </w:r>
      <w:r>
        <w:rPr>
          <w:i/>
          <w:spacing w:val="-1"/>
          <w:sz w:val="24"/>
          <w:szCs w:val="24"/>
        </w:rPr>
        <w:t>p</w:t>
      </w:r>
      <w:r>
        <w:rPr>
          <w:i/>
          <w:sz w:val="24"/>
          <w:szCs w:val="24"/>
        </w:rPr>
        <w:t xml:space="preserve">aredbythe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ngine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/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y]</w:t>
      </w:r>
    </w:p>
    <w:p w:rsidR="00BB487A" w:rsidRDefault="00073D1B">
      <w:pPr>
        <w:spacing w:before="72" w:line="260" w:lineRule="exact"/>
        <w:ind w:right="2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LE-A TOBID</w:t>
      </w:r>
    </w:p>
    <w:p w:rsidR="00BB487A" w:rsidRDefault="00BB487A">
      <w:pPr>
        <w:spacing w:before="4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2876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REA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 xml:space="preserve">BLE TO 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 OF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ES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b/>
          <w:sz w:val="24"/>
          <w:szCs w:val="24"/>
        </w:rPr>
        <w:t xml:space="preserve">1.        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al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ab/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shall be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onjunction with the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therwiththe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>1.2      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tshall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eforthewholeofthe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dinthese</w:t>
      </w:r>
    </w:p>
    <w:p w:rsidR="00BB487A" w:rsidRDefault="00073D1B">
      <w:pPr>
        <w:spacing w:before="7"/>
        <w:ind w:left="2400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uments.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ust be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opeof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2.        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riptionsofwo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renot 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tednorsum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stother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umentsshallbe made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in the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3.         Un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ts &amp;Ab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v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D52817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</w:pPr>
      <w:r w:rsidRPr="00D52817">
        <w:pict>
          <v:group id="_x0000_s1142" style="position:absolute;left:0;text-align:left;margin-left:180pt;margin-top:56.05pt;width:180pt;height:0;z-index:-3708;mso-position-horizontal-relative:page" coordorigin="3600,1121" coordsize="3600,0">
            <v:shape id="_x0000_s1143" style="position:absolute;left:3600;top:1121;width:3600;height:0" coordorigin="3600,1121" coordsize="3600,0" path="m3600,1121r3600,e" filled="f" strokeweight=".48pt">
              <v:path arrowok="t"/>
            </v:shape>
            <w10:wrap anchorx="page"/>
          </v:group>
        </w:pict>
      </w:r>
      <w:r w:rsidRPr="00D52817">
        <w:pict>
          <v:group id="_x0000_s1140" style="position:absolute;left:0;text-align:left;margin-left:180pt;margin-top:70.2pt;width:180pt;height:0;z-index:-3707;mso-position-horizontal-relative:page" coordorigin="3600,1404" coordsize="3600,0">
            <v:shape id="_x0000_s1141" style="position:absolute;left:3600;top:1404;width:3600;height:0" coordorigin="3600,1404" coordsize="3600,0" path="m3600,1404r36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3.1</w:t>
      </w:r>
      <w:r w:rsidR="00073D1B">
        <w:rPr>
          <w:sz w:val="24"/>
          <w:szCs w:val="24"/>
        </w:rPr>
        <w:tab/>
        <w:t>Units  ofme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sur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ment,  s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mbo</w:t>
      </w:r>
      <w:r w:rsidR="00073D1B">
        <w:rPr>
          <w:spacing w:val="1"/>
          <w:sz w:val="24"/>
          <w:szCs w:val="24"/>
        </w:rPr>
        <w:t>l</w:t>
      </w:r>
      <w:r w:rsidR="00073D1B">
        <w:rPr>
          <w:sz w:val="24"/>
          <w:szCs w:val="24"/>
        </w:rPr>
        <w:t xml:space="preserve">s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bbr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 xml:space="preserve">viations 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 xml:space="preserve">ssedinthe </w:t>
      </w:r>
      <w:r w:rsidR="00073D1B">
        <w:rPr>
          <w:spacing w:val="-2"/>
          <w:sz w:val="24"/>
          <w:szCs w:val="24"/>
        </w:rPr>
        <w:t>B</w:t>
      </w:r>
      <w:r w:rsidR="00073D1B">
        <w:rPr>
          <w:sz w:val="24"/>
          <w:szCs w:val="24"/>
        </w:rPr>
        <w:t>idd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ngDo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umentsshall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omp</w:t>
      </w:r>
      <w:r w:rsidR="00073D1B">
        <w:rPr>
          <w:spacing w:val="1"/>
          <w:sz w:val="24"/>
          <w:szCs w:val="24"/>
        </w:rPr>
        <w:t>l</w:t>
      </w:r>
      <w:r w:rsidR="00073D1B">
        <w:rPr>
          <w:sz w:val="24"/>
          <w:szCs w:val="24"/>
        </w:rPr>
        <w:t>y withthe</w:t>
      </w:r>
      <w:r w:rsidR="00073D1B">
        <w:rPr>
          <w:spacing w:val="1"/>
          <w:sz w:val="24"/>
          <w:szCs w:val="24"/>
        </w:rPr>
        <w:t>S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steme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nte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on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led‘ Unites </w:t>
      </w:r>
      <w:r w:rsidR="00073D1B">
        <w:rPr>
          <w:spacing w:val="-1"/>
          <w:sz w:val="24"/>
          <w:szCs w:val="24"/>
        </w:rPr>
        <w:t>(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IUnits).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" w:line="220" w:lineRule="exact"/>
        <w:rPr>
          <w:sz w:val="22"/>
          <w:szCs w:val="22"/>
        </w:rPr>
      </w:pPr>
    </w:p>
    <w:p w:rsidR="00BB487A" w:rsidRDefault="00073D1B">
      <w:pPr>
        <w:spacing w:before="29" w:line="246" w:lineRule="auto"/>
        <w:ind w:left="2400" w:right="218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heabbr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ia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ionstobeusedintheS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duleofPric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stobe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bythe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3"/>
          <w:sz w:val="24"/>
          <w:szCs w:val="24"/>
        </w:rPr>
        <w:t>).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4.         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>
        <w:rPr>
          <w:sz w:val="24"/>
          <w:szCs w:val="24"/>
        </w:rPr>
        <w:tab/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t,ther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dinthe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sshall bether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ndshallbe the full inclusivev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thori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forthe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burs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ble,if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>
        <w:rPr>
          <w:sz w:val="24"/>
          <w:szCs w:val="24"/>
        </w:rPr>
        <w:tab/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ta,thep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um,r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dby thebi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rshallnotbesubj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duringthe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1" w:hanging="720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>
        <w:rPr>
          <w:sz w:val="24"/>
          <w:szCs w:val="24"/>
        </w:rPr>
        <w:tab/>
        <w:t>Alldut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ndotherlevi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blebytheContr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torshallbe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20" w:hanging="720"/>
        <w:jc w:val="both"/>
        <w:rPr>
          <w:sz w:val="24"/>
          <w:szCs w:val="24"/>
        </w:rPr>
        <w:sectPr w:rsidR="00BB487A">
          <w:footerReference w:type="default" r:id="rId21"/>
          <w:pgSz w:w="11920" w:h="16840"/>
          <w:pgMar w:top="640" w:right="1180" w:bottom="280" w:left="1200" w:header="0" w:footer="729" w:gutter="0"/>
          <w:cols w:space="720"/>
        </w:sect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  <w:t>Thewhole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ostof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ingwiththep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tshall beinclud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ovidedinthe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</w:p>
    <w:p w:rsidR="00BB487A" w:rsidRDefault="00D52817">
      <w:pPr>
        <w:spacing w:before="72" w:line="260" w:lineRule="exact"/>
        <w:ind w:right="118"/>
        <w:jc w:val="right"/>
        <w:rPr>
          <w:sz w:val="24"/>
          <w:szCs w:val="24"/>
        </w:rPr>
      </w:pPr>
      <w:r w:rsidRPr="00D52817">
        <w:lastRenderedPageBreak/>
        <w:pict>
          <v:group id="_x0000_s1128" style="position:absolute;left:0;text-align:left;margin-left:65.95pt;margin-top:795.25pt;width:481.75pt;height:23.7pt;z-index:-3706;mso-position-horizontal-relative:page;mso-position-vertical-relative:page" coordorigin="1319,15905" coordsize="9635,474">
            <v:shape id="_x0000_s1139" style="position:absolute;left:9957;top:15942;width:960;height:74" coordorigin="9957,15942" coordsize="960,74" path="m9957,16016r960,l10917,15942r-960,l9957,16016xe" fillcolor="#933634" stroked="f">
              <v:path arrowok="t"/>
            </v:shape>
            <v:shape id="_x0000_s1138" style="position:absolute;left:9957;top:16015;width:115;height:254" coordorigin="9957,16015" coordsize="115,254" path="m9957,16269r115,l10072,16015r-115,l9957,16269xe" fillcolor="#933634" stroked="f">
              <v:path arrowok="t"/>
            </v:shape>
            <v:shape id="_x0000_s1137" style="position:absolute;left:10802;top:16015;width:115;height:254" coordorigin="10802,16015" coordsize="115,254" path="m10802,16269r115,l10917,16015r-115,l10802,16269xe" fillcolor="#933634" stroked="f">
              <v:path arrowok="t"/>
            </v:shape>
            <v:shape id="_x0000_s1136" style="position:absolute;left:9957;top:16268;width:960;height:74" coordorigin="9957,16268" coordsize="960,74" path="m9957,16342r960,l10917,16268r-960,l9957,16342xe" fillcolor="#933634" stroked="f">
              <v:path arrowok="t"/>
            </v:shape>
            <v:shape id="_x0000_s1135" style="position:absolute;left:10072;top:16015;width:730;height:254" coordorigin="10072,16015" coordsize="730,254" path="m10802,16015r-730,l10072,16269r730,l10802,16015xe" fillcolor="#933634" stroked="f">
              <v:path arrowok="t"/>
            </v:shape>
            <v:shape id="_x0000_s1134" style="position:absolute;left:1325;top:15938;width:8632;height:0" coordorigin="1325,15938" coordsize="8632,0" path="m1325,15938r8632,e" filled="f" strokeweight=".58pt">
              <v:path arrowok="t"/>
            </v:shape>
            <v:shape id="_x0000_s1133" style="position:absolute;left:9957;top:15942;width:10;height:74" coordorigin="9957,15942" coordsize="10,74" path="m9957,16016r10,l9967,15942r-10,l9957,16016xe" fillcolor="#933634" stroked="f">
              <v:path arrowok="t"/>
            </v:shape>
            <v:shape id="_x0000_s1132" style="position:absolute;left:9957;top:15932;width:10;height:12" coordorigin="9957,15932" coordsize="10,12" path="m9957,15944r10,l9967,15932r-10,l9957,15944xe" fillcolor="#c0504d" stroked="f">
              <v:path arrowok="t"/>
            </v:shape>
            <v:shape id="_x0000_s1131" style="position:absolute;left:9967;top:15932;width:950;height:12" coordorigin="9967,15932" coordsize="950,12" path="m9967,15944r950,l10917,15932r-950,l9967,15944xe" fillcolor="#c0504d" stroked="f">
              <v:path arrowok="t"/>
            </v:shape>
            <v:shape id="_x0000_s1130" style="position:absolute;left:9967;top:15942;width:950;height:74" coordorigin="9967,15942" coordsize="950,74" path="m9967,16016r950,l10917,15942r-950,l9967,16016xe" fillcolor="#933634" stroked="f">
              <v:path arrowok="t"/>
            </v:shape>
            <v:shape id="_x0000_s1129" style="position:absolute;left:9957;top:16268;width:960;height:74" coordorigin="9957,16268" coordsize="960,74" path="m9957,16342r960,l10917,16268r-960,l9957,16342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position w:val="-1"/>
          <w:sz w:val="24"/>
          <w:szCs w:val="24"/>
        </w:rPr>
        <w:t>S</w:t>
      </w:r>
      <w:r w:rsidR="00073D1B">
        <w:rPr>
          <w:b/>
          <w:position w:val="-1"/>
          <w:sz w:val="24"/>
          <w:szCs w:val="24"/>
        </w:rPr>
        <w:t>CHED</w:t>
      </w:r>
      <w:r w:rsidR="00073D1B">
        <w:rPr>
          <w:b/>
          <w:spacing w:val="-1"/>
          <w:position w:val="-1"/>
          <w:sz w:val="24"/>
          <w:szCs w:val="24"/>
        </w:rPr>
        <w:t>U</w:t>
      </w:r>
      <w:r w:rsidR="00073D1B">
        <w:rPr>
          <w:b/>
          <w:position w:val="-1"/>
          <w:sz w:val="24"/>
          <w:szCs w:val="24"/>
        </w:rPr>
        <w:t>LE-A TO BID</w:t>
      </w:r>
    </w:p>
    <w:p w:rsidR="00BB487A" w:rsidRDefault="00BB487A">
      <w:pPr>
        <w:spacing w:line="200" w:lineRule="exact"/>
      </w:pPr>
    </w:p>
    <w:p w:rsidR="00BB487A" w:rsidRDefault="00BB487A">
      <w:pPr>
        <w:spacing w:before="15" w:line="200" w:lineRule="exact"/>
      </w:pPr>
    </w:p>
    <w:p w:rsidR="00BB487A" w:rsidRDefault="00073D1B">
      <w:pPr>
        <w:spacing w:before="29" w:line="246" w:lineRule="auto"/>
        <w:ind w:left="2260" w:right="77"/>
        <w:jc w:val="both"/>
        <w:rPr>
          <w:sz w:val="24"/>
          <w:szCs w:val="24"/>
        </w:rPr>
      </w:pPr>
      <w:r>
        <w:rPr>
          <w:sz w:val="24"/>
          <w:szCs w:val="24"/>
        </w:rPr>
        <w:t>no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ovided,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shall be  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 to be  dis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mong ther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dforther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willbemade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orthose 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60" w:right="77"/>
        <w:jc w:val="both"/>
        <w:rPr>
          <w:sz w:val="24"/>
          <w:szCs w:val="24"/>
        </w:rPr>
      </w:pPr>
      <w:r>
        <w:rPr>
          <w:sz w:val="24"/>
          <w:szCs w:val="24"/>
        </w:rPr>
        <w:t>Ther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tes,p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sshallbe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minthe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s.Any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teorp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bythebidderwillnotbep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idforbythe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ndshallbed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dby ther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sforother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981" w:right="80" w:hanging="1441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>
        <w:rPr>
          <w:sz w:val="24"/>
          <w:szCs w:val="24"/>
        </w:rPr>
        <w:tab/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     Thebiddershallbed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medtoh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veobtain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towhi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hmay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tthebid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2981" w:right="80" w:hanging="721"/>
        <w:rPr>
          <w:sz w:val="24"/>
          <w:szCs w:val="24"/>
        </w:rPr>
      </w:pPr>
      <w:r>
        <w:rPr>
          <w:sz w:val="24"/>
          <w:szCs w:val="24"/>
        </w:rPr>
        <w:t>*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b)    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 shall  be 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 to  make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forthe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ofthe 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260" w:right="2273"/>
        <w:jc w:val="both"/>
        <w:rPr>
          <w:sz w:val="24"/>
          <w:szCs w:val="24"/>
        </w:rPr>
      </w:pPr>
      <w:r>
        <w:rPr>
          <w:i/>
          <w:sz w:val="24"/>
          <w:szCs w:val="24"/>
        </w:rPr>
        <w:t>*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ymaymodify as appropriate)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79" w:hanging="720"/>
        <w:jc w:val="both"/>
        <w:rPr>
          <w:sz w:val="24"/>
          <w:szCs w:val="24"/>
        </w:rPr>
      </w:pPr>
      <w:r>
        <w:rPr>
          <w:sz w:val="24"/>
          <w:szCs w:val="24"/>
        </w:rPr>
        <w:t>4.6</w:t>
      </w:r>
      <w:r>
        <w:rPr>
          <w:sz w:val="24"/>
          <w:szCs w:val="24"/>
        </w:rPr>
        <w:tab/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ovidefor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kstobe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in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t.  Notwithstandingthat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tails, 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ssori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dforthe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onofthe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not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 mentioned in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 such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includedin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600"/>
        <w:rPr>
          <w:sz w:val="24"/>
          <w:szCs w:val="24"/>
        </w:rPr>
      </w:pPr>
      <w:r>
        <w:rPr>
          <w:b/>
          <w:sz w:val="24"/>
          <w:szCs w:val="24"/>
        </w:rPr>
        <w:t>5.        Bid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1540"/>
        <w:rPr>
          <w:sz w:val="24"/>
          <w:szCs w:val="24"/>
        </w:rPr>
      </w:pPr>
      <w:r>
        <w:rPr>
          <w:sz w:val="24"/>
          <w:szCs w:val="24"/>
        </w:rPr>
        <w:t xml:space="preserve">5.1  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k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up 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073D1B">
      <w:pPr>
        <w:spacing w:before="7"/>
        <w:ind w:left="2260" w:right="81"/>
        <w:jc w:val="both"/>
        <w:rPr>
          <w:sz w:val="24"/>
          <w:szCs w:val="24"/>
        </w:rPr>
      </w:pPr>
      <w:r>
        <w:rPr>
          <w:sz w:val="24"/>
          <w:szCs w:val="24"/>
        </w:rPr>
        <w:t>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rious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sshallbequoted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tailedbythe</w:t>
      </w:r>
    </w:p>
    <w:p w:rsidR="00BB487A" w:rsidRDefault="00073D1B">
      <w:pPr>
        <w:spacing w:before="7"/>
        <w:ind w:left="2260" w:right="1754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 of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073D1B">
      <w:pPr>
        <w:spacing w:before="7" w:line="246" w:lineRule="auto"/>
        <w:ind w:left="2260" w:right="81"/>
        <w:jc w:val="both"/>
        <w:rPr>
          <w:sz w:val="24"/>
          <w:szCs w:val="24"/>
        </w:rPr>
      </w:pPr>
      <w:r>
        <w:rPr>
          <w:sz w:val="24"/>
          <w:szCs w:val="24"/>
        </w:rPr>
        <w:t>Thebiddershallre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esuch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ntsofthe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toincurthep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ndshallinclude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llsuch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osts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ra</w:t>
      </w:r>
      <w:r>
        <w:rPr>
          <w:sz w:val="24"/>
          <w:szCs w:val="24"/>
        </w:rPr>
        <w:t xml:space="preserve">tes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ent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600"/>
        <w:rPr>
          <w:sz w:val="24"/>
          <w:szCs w:val="24"/>
        </w:rPr>
      </w:pPr>
      <w:r>
        <w:rPr>
          <w:sz w:val="24"/>
          <w:szCs w:val="24"/>
        </w:rPr>
        <w:t>5.2     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073D1B">
      <w:pPr>
        <w:spacing w:before="7"/>
        <w:ind w:left="2260" w:right="78"/>
        <w:jc w:val="both"/>
        <w:rPr>
          <w:sz w:val="24"/>
          <w:szCs w:val="24"/>
        </w:rPr>
      </w:pPr>
      <w:r>
        <w:rPr>
          <w:sz w:val="24"/>
          <w:szCs w:val="24"/>
        </w:rPr>
        <w:t>Theto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lofbidp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sinthe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sshallbe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dinthe</w:t>
      </w:r>
    </w:p>
    <w:p w:rsidR="00BB487A" w:rsidRDefault="00073D1B">
      <w:pPr>
        <w:spacing w:before="7"/>
        <w:ind w:left="2260" w:right="465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ryof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6.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dDay </w:t>
      </w:r>
      <w:r>
        <w:rPr>
          <w:b/>
          <w:spacing w:val="1"/>
          <w:sz w:val="24"/>
          <w:szCs w:val="24"/>
        </w:rPr>
        <w:t>w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k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72" w:hanging="72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rovisional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umsinclud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tedinthe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if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,shallbe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dinwholeorinp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onoftheEn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torwill only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rovisional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um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,ifhe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ted bythe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yto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 suchsum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60"/>
        </w:tabs>
        <w:spacing w:line="246" w:lineRule="auto"/>
        <w:ind w:left="2260" w:right="80" w:hanging="720"/>
        <w:jc w:val="both"/>
        <w:rPr>
          <w:sz w:val="24"/>
          <w:szCs w:val="24"/>
        </w:rPr>
        <w:sectPr w:rsidR="00BB487A">
          <w:footerReference w:type="default" r:id="rId22"/>
          <w:pgSz w:w="11920" w:h="16840"/>
          <w:pgMar w:top="640" w:right="1320" w:bottom="280" w:left="1340" w:header="0" w:footer="592" w:gutter="0"/>
          <w:cols w:space="720"/>
        </w:sectPr>
      </w:pPr>
      <w:r>
        <w:rPr>
          <w:sz w:val="24"/>
          <w:szCs w:val="24"/>
        </w:rPr>
        <w:t>6.2</w:t>
      </w:r>
      <w:r>
        <w:rPr>
          <w:sz w:val="24"/>
          <w:szCs w:val="24"/>
        </w:rPr>
        <w:tab/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 in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 xml:space="preserve">s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to be used for small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ndonly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efor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ktobep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idforin that w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073D1B">
      <w:pPr>
        <w:spacing w:before="72" w:line="260" w:lineRule="exact"/>
        <w:ind w:right="59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LE-A TO BID</w:t>
      </w:r>
    </w:p>
    <w:p w:rsidR="00BB487A" w:rsidRDefault="00BB487A">
      <w:pPr>
        <w:spacing w:line="200" w:lineRule="exact"/>
      </w:pP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073D1B">
      <w:pPr>
        <w:spacing w:before="29"/>
        <w:ind w:left="1272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 OF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ES–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Y OFBID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ES</w:t>
      </w:r>
      <w:r w:rsidR="00675B9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(Sa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le)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2"/>
        <w:gridCol w:w="5492"/>
        <w:gridCol w:w="2701"/>
      </w:tblGrid>
      <w:tr w:rsidR="00BB487A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2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l</w:t>
            </w:r>
          </w:p>
          <w:p w:rsidR="00BB487A" w:rsidRDefault="00073D1B">
            <w:pPr>
              <w:spacing w:before="7"/>
              <w:ind w:left="2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2107" w:right="210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cr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tion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7"/>
              <w:ind w:left="37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 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Rs)</w:t>
            </w:r>
          </w:p>
        </w:tc>
      </w:tr>
      <w:tr w:rsidR="00BB487A">
        <w:trPr>
          <w:trHeight w:hRule="exact" w:val="119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>
            <w:pPr>
              <w:spacing w:before="7" w:line="160" w:lineRule="exact"/>
              <w:rPr>
                <w:sz w:val="16"/>
                <w:szCs w:val="16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) B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ld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 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k</w:t>
            </w:r>
          </w:p>
          <w:p w:rsidR="00BB487A" w:rsidRDefault="00BB487A">
            <w:pPr>
              <w:spacing w:before="6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sanit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ry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tersupply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trifi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lop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  <w:p w:rsidR="00BB487A" w:rsidRDefault="00BB487A">
            <w:pPr>
              <w:spacing w:before="15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(B)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oadWo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.</w:t>
            </w:r>
          </w:p>
          <w:p w:rsidR="00BB487A" w:rsidRDefault="00BB487A">
            <w:pPr>
              <w:spacing w:before="6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rth</w:t>
            </w:r>
            <w:r w:rsidR="00E621A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</w:p>
          <w:p w:rsidR="00BB487A" w:rsidRDefault="00073D1B">
            <w:pPr>
              <w:spacing w:before="7" w:line="246" w:lineRule="auto"/>
              <w:ind w:left="64" w:right="2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 C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ust and Su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 w:rsidR="00E621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rea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Culve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ts and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rid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  <w:p w:rsidR="00BB487A" w:rsidRDefault="00BB487A">
            <w:pPr>
              <w:spacing w:before="8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C)</w:t>
            </w:r>
            <w:r w:rsidR="00E621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pacing w:val="1"/>
                <w:sz w:val="24"/>
                <w:szCs w:val="24"/>
              </w:rPr>
              <w:t>ub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c</w:t>
            </w:r>
            <w:r w:rsidR="00E621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Heal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h</w:t>
            </w:r>
            <w:r w:rsidR="00E621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eer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 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s.</w:t>
            </w:r>
          </w:p>
          <w:p w:rsidR="00BB487A" w:rsidRDefault="00BB487A">
            <w:pPr>
              <w:spacing w:before="10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rth</w:t>
            </w:r>
            <w:r w:rsidR="00E621A6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</w:p>
          <w:p w:rsidR="00BB487A" w:rsidRDefault="00073D1B">
            <w:pPr>
              <w:spacing w:before="7"/>
              <w:ind w:left="12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ubsur</w:t>
            </w:r>
            <w:r>
              <w:rPr>
                <w:spacing w:val="-1"/>
                <w:sz w:val="24"/>
                <w:szCs w:val="24"/>
              </w:rPr>
              <w:t>fac</w:t>
            </w:r>
            <w:r>
              <w:rPr>
                <w:sz w:val="24"/>
                <w:szCs w:val="24"/>
              </w:rPr>
              <w:t>e</w:t>
            </w:r>
            <w:r w:rsidR="00E621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z w:val="24"/>
                <w:szCs w:val="24"/>
              </w:rPr>
              <w:t>ins</w:t>
            </w:r>
          </w:p>
          <w:p w:rsidR="00BB487A" w:rsidRDefault="00073D1B">
            <w:pPr>
              <w:spacing w:before="7" w:line="246" w:lineRule="auto"/>
              <w:ind w:left="64" w:right="2687" w:firstLine="6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ipe </w:t>
            </w:r>
            <w:r>
              <w:rPr>
                <w:spacing w:val="-6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ing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Man h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les Tube</w:t>
            </w:r>
            <w:r w:rsidR="00E621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s,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ump</w:t>
            </w:r>
            <w:r w:rsidR="00E621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Compound 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 Mis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ous </w:t>
            </w:r>
            <w:r>
              <w:rPr>
                <w:spacing w:val="-5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tems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/>
        </w:tc>
      </w:tr>
      <w:tr w:rsidR="00BB487A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BB487A"/>
        </w:tc>
        <w:tc>
          <w:tcPr>
            <w:tcW w:w="8193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8" w:line="246" w:lineRule="auto"/>
              <w:ind w:left="64" w:right="6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1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 xml:space="preserve">mountto be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in</w:t>
            </w:r>
            <w:r>
              <w:rPr>
                <w:spacing w:val="1"/>
                <w:sz w:val="24"/>
                <w:szCs w:val="24"/>
              </w:rPr>
              <w:t xml:space="preserve">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ph 1 ofthe </w:t>
            </w:r>
            <w:r>
              <w:rPr>
                <w:spacing w:val="-2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m of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id) (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ds).</w:t>
            </w:r>
          </w:p>
        </w:tc>
      </w:tr>
    </w:tbl>
    <w:p w:rsidR="00BB487A" w:rsidRDefault="00BB487A">
      <w:pPr>
        <w:sectPr w:rsidR="00BB487A">
          <w:footerReference w:type="default" r:id="rId23"/>
          <w:pgSz w:w="11920" w:h="16840"/>
          <w:pgMar w:top="640" w:right="840" w:bottom="280" w:left="1200" w:header="0" w:footer="729" w:gutter="0"/>
          <w:cols w:space="720"/>
        </w:sectPr>
      </w:pPr>
    </w:p>
    <w:p w:rsidR="00BB487A" w:rsidRDefault="00073D1B">
      <w:pPr>
        <w:spacing w:before="72" w:line="260" w:lineRule="exact"/>
        <w:ind w:right="3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LE-A TOBID</w:t>
      </w:r>
    </w:p>
    <w:p w:rsidR="00BB487A" w:rsidRDefault="00BB487A">
      <w:pPr>
        <w:spacing w:line="200" w:lineRule="exact"/>
      </w:pP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D52817">
      <w:pPr>
        <w:spacing w:before="29"/>
        <w:ind w:left="3330" w:right="3511"/>
        <w:jc w:val="center"/>
        <w:rPr>
          <w:sz w:val="24"/>
          <w:szCs w:val="24"/>
        </w:rPr>
      </w:pPr>
      <w:r w:rsidRPr="00D52817">
        <w:pict>
          <v:group id="_x0000_s1116" style="position:absolute;left:0;text-align:left;margin-left:65.95pt;margin-top:799.8pt;width:465.2pt;height:23.75pt;z-index:-3705;mso-position-horizontal-relative:page;mso-position-vertical-relative:page" coordorigin="1319,15996" coordsize="9304,475">
            <v:shape id="_x0000_s1127" style="position:absolute;left:9660;top:16033;width:926;height:74" coordorigin="9660,16033" coordsize="926,74" path="m9660,16107r926,l10586,16033r-926,l9660,16107xe" fillcolor="#933634" stroked="f">
              <v:path arrowok="t"/>
            </v:shape>
            <v:shape id="_x0000_s1126" style="position:absolute;left:9660;top:16106;width:115;height:254" coordorigin="9660,16106" coordsize="115,254" path="m9660,16360r115,l9775,16106r-115,l9660,16360xe" fillcolor="#933634" stroked="f">
              <v:path arrowok="t"/>
            </v:shape>
            <v:shape id="_x0000_s1125" style="position:absolute;left:10471;top:16106;width:115;height:254" coordorigin="10471,16106" coordsize="115,254" path="m10471,16360r115,l10586,16106r-115,l10471,16360xe" fillcolor="#933634" stroked="f">
              <v:path arrowok="t"/>
            </v:shape>
            <v:shape id="_x0000_s1124" style="position:absolute;left:9660;top:16359;width:926;height:74" coordorigin="9660,16359" coordsize="926,74" path="m9660,16434r926,l10586,16359r-926,l9660,16434xe" fillcolor="#933634" stroked="f">
              <v:path arrowok="t"/>
            </v:shape>
            <v:shape id="_x0000_s1123" style="position:absolute;left:9775;top:16106;width:696;height:254" coordorigin="9775,16106" coordsize="696,254" path="m10471,16106r-696,l9775,16360r696,l10471,16106xe" fillcolor="#933634" stroked="f">
              <v:path arrowok="t"/>
            </v:shape>
            <v:shape id="_x0000_s1122" style="position:absolute;left:1325;top:16029;width:8334;height:0" coordorigin="1325,16029" coordsize="8334,0" path="m1325,16029r8334,e" filled="f" strokeweight=".58pt">
              <v:path arrowok="t"/>
            </v:shape>
            <v:shape id="_x0000_s1121" style="position:absolute;left:9660;top:16033;width:10;height:74" coordorigin="9660,16033" coordsize="10,74" path="m9660,16107r9,l9669,16033r-9,l9660,16107xe" fillcolor="#933634" stroked="f">
              <v:path arrowok="t"/>
            </v:shape>
            <v:shape id="_x0000_s1120" style="position:absolute;left:9660;top:16023;width:10;height:12" coordorigin="9660,16023" coordsize="10,12" path="m9660,16035r9,l9669,16023r-9,l9660,16035xe" fillcolor="#c0504d" stroked="f">
              <v:path arrowok="t"/>
            </v:shape>
            <v:shape id="_x0000_s1119" style="position:absolute;left:9669;top:16023;width:917;height:12" coordorigin="9669,16023" coordsize="917,12" path="m9669,16035r917,l10586,16023r-917,l9669,16035xe" fillcolor="#c0504d" stroked="f">
              <v:path arrowok="t"/>
            </v:shape>
            <v:shape id="_x0000_s1118" style="position:absolute;left:9669;top:16033;width:917;height:74" coordorigin="9669,16033" coordsize="917,74" path="m9669,16107r917,l10586,16033r-917,l9669,16107xe" fillcolor="#933634" stroked="f">
              <v:path arrowok="t"/>
            </v:shape>
            <v:shape id="_x0000_s1117" style="position:absolute;left:9660;top:16359;width:926;height:74" coordorigin="9660,16359" coordsize="926,74" path="m9660,16434r926,l10586,16359r-926,l9660,16434xe" fillcolor="#933634" stroked="f">
              <v:path arrowok="t"/>
            </v:shape>
            <w10:wrap anchorx="page" anchory="page"/>
          </v:group>
        </w:pict>
      </w:r>
      <w:r w:rsidR="00073D1B">
        <w:rPr>
          <w:b/>
          <w:spacing w:val="1"/>
          <w:sz w:val="24"/>
          <w:szCs w:val="24"/>
        </w:rPr>
        <w:t>S</w:t>
      </w:r>
      <w:r w:rsidR="00073D1B">
        <w:rPr>
          <w:b/>
          <w:sz w:val="24"/>
          <w:szCs w:val="24"/>
        </w:rPr>
        <w:t>CHED</w:t>
      </w:r>
      <w:r w:rsidR="00073D1B">
        <w:rPr>
          <w:b/>
          <w:spacing w:val="-1"/>
          <w:sz w:val="24"/>
          <w:szCs w:val="24"/>
        </w:rPr>
        <w:t>U</w:t>
      </w:r>
      <w:r w:rsidR="00073D1B">
        <w:rPr>
          <w:b/>
          <w:sz w:val="24"/>
          <w:szCs w:val="24"/>
        </w:rPr>
        <w:t>LE OF</w:t>
      </w:r>
      <w:r w:rsidR="00073D1B">
        <w:rPr>
          <w:b/>
          <w:spacing w:val="-3"/>
          <w:sz w:val="24"/>
          <w:szCs w:val="24"/>
        </w:rPr>
        <w:t>P</w:t>
      </w:r>
      <w:r w:rsidR="00073D1B">
        <w:rPr>
          <w:b/>
          <w:sz w:val="24"/>
          <w:szCs w:val="24"/>
        </w:rPr>
        <w:t>RI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ES</w:t>
      </w:r>
    </w:p>
    <w:p w:rsidR="00BB487A" w:rsidRDefault="00BB487A">
      <w:pPr>
        <w:spacing w:before="9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2"/>
        <w:gridCol w:w="2609"/>
        <w:gridCol w:w="2340"/>
        <w:gridCol w:w="990"/>
        <w:gridCol w:w="2615"/>
      </w:tblGrid>
      <w:tr w:rsidR="00BB487A" w:rsidTr="00C83452">
        <w:trPr>
          <w:trHeight w:hRule="exact" w:val="58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m</w:t>
            </w:r>
          </w:p>
          <w:p w:rsidR="00BB487A" w:rsidRDefault="00073D1B">
            <w:pPr>
              <w:spacing w:before="7"/>
              <w:ind w:left="2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26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1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cr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tion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11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ti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y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5"/>
              <w:ind w:left="30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s)</w:t>
            </w:r>
          </w:p>
        </w:tc>
        <w:tc>
          <w:tcPr>
            <w:tcW w:w="26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073D1B">
            <w:pPr>
              <w:spacing w:before="7"/>
              <w:ind w:left="1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 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-1"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Rs)</w:t>
            </w:r>
          </w:p>
        </w:tc>
      </w:tr>
      <w:tr w:rsidR="00BB487A" w:rsidTr="00C83452">
        <w:trPr>
          <w:trHeight w:hRule="exact" w:val="1077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BB487A">
            <w:pPr>
              <w:spacing w:before="7" w:line="160" w:lineRule="exact"/>
              <w:rPr>
                <w:sz w:val="16"/>
                <w:szCs w:val="16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1" w:line="140" w:lineRule="exact"/>
              <w:rPr>
                <w:sz w:val="14"/>
                <w:szCs w:val="14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40" w:lineRule="exact"/>
              <w:rPr>
                <w:sz w:val="24"/>
                <w:szCs w:val="24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4" w:line="160" w:lineRule="exact"/>
              <w:rPr>
                <w:sz w:val="17"/>
                <w:szCs w:val="17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BB487A" w:rsidRDefault="00BB487A">
            <w:pPr>
              <w:spacing w:before="4" w:line="160" w:lineRule="exact"/>
              <w:rPr>
                <w:sz w:val="17"/>
                <w:szCs w:val="17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09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Default="00BB487A">
            <w:pPr>
              <w:spacing w:before="9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I. (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iv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l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s)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3" w:line="220" w:lineRule="exact"/>
              <w:rPr>
                <w:sz w:val="22"/>
                <w:szCs w:val="22"/>
              </w:rPr>
            </w:pPr>
          </w:p>
          <w:p w:rsidR="00BB487A" w:rsidRDefault="00073D1B">
            <w:pPr>
              <w:spacing w:line="246" w:lineRule="auto"/>
              <w:ind w:left="64" w:right="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II.</w:t>
            </w:r>
            <w:r w:rsidR="00675B9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2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al sa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ita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y 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d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2"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 xml:space="preserve">er 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1"/>
                <w:sz w:val="24"/>
                <w:szCs w:val="24"/>
              </w:rPr>
              <w:t>upp</w:t>
            </w:r>
            <w:r>
              <w:rPr>
                <w:b/>
                <w:sz w:val="24"/>
                <w:szCs w:val="24"/>
              </w:rPr>
              <w:t>ly.</w:t>
            </w: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before="17"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III. 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le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2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2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ica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io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.</w:t>
            </w:r>
          </w:p>
          <w:p w:rsidR="00BB487A" w:rsidRDefault="00BB487A">
            <w:pPr>
              <w:spacing w:line="140" w:lineRule="exact"/>
              <w:rPr>
                <w:sz w:val="14"/>
                <w:szCs w:val="14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spacing w:line="246" w:lineRule="auto"/>
              <w:ind w:left="64" w:right="2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IV.    Ex</w:t>
            </w:r>
            <w:r>
              <w:rPr>
                <w:b/>
                <w:spacing w:val="-1"/>
                <w:sz w:val="24"/>
                <w:szCs w:val="24"/>
              </w:rPr>
              <w:t>ter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al    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v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lo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t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s.</w:t>
            </w:r>
          </w:p>
          <w:p w:rsidR="00BB487A" w:rsidRDefault="00BB487A">
            <w:pPr>
              <w:spacing w:before="4" w:line="120" w:lineRule="exact"/>
              <w:rPr>
                <w:sz w:val="13"/>
                <w:szCs w:val="13"/>
              </w:rPr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BB487A">
            <w:pPr>
              <w:spacing w:line="200" w:lineRule="exact"/>
            </w:pPr>
          </w:p>
          <w:p w:rsidR="00BB487A" w:rsidRDefault="00073D1B">
            <w:pPr>
              <w:ind w:left="6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V. 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isc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s It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BB487A" w:rsidRPr="00C83452" w:rsidRDefault="00C83452" w:rsidP="00C83452">
            <w:pPr>
              <w:jc w:val="center"/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 xml:space="preserve">SCHEDULE 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BB487A" w:rsidRPr="00C83452" w:rsidRDefault="00BB487A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jc w:val="center"/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>“B”</w:t>
            </w:r>
          </w:p>
        </w:tc>
        <w:tc>
          <w:tcPr>
            <w:tcW w:w="261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3452" w:rsidRPr="00C83452" w:rsidRDefault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</w:p>
          <w:p w:rsidR="00C83452" w:rsidRPr="00C83452" w:rsidRDefault="00C83452" w:rsidP="00C83452">
            <w:pPr>
              <w:rPr>
                <w:sz w:val="44"/>
                <w:szCs w:val="44"/>
              </w:rPr>
            </w:pPr>
            <w:r w:rsidRPr="00C83452">
              <w:rPr>
                <w:sz w:val="44"/>
                <w:szCs w:val="44"/>
              </w:rPr>
              <w:t>ATTACHED</w:t>
            </w:r>
          </w:p>
          <w:p w:rsidR="00BB487A" w:rsidRPr="00C83452" w:rsidRDefault="00BB487A" w:rsidP="00C83452">
            <w:pPr>
              <w:rPr>
                <w:sz w:val="44"/>
                <w:szCs w:val="44"/>
              </w:rPr>
            </w:pPr>
          </w:p>
        </w:tc>
      </w:tr>
      <w:tr w:rsidR="00BB487A" w:rsidTr="00C83452">
        <w:trPr>
          <w:trHeight w:hRule="exact" w:val="862"/>
        </w:trPr>
        <w:tc>
          <w:tcPr>
            <w:tcW w:w="9346" w:type="dxa"/>
            <w:gridSpan w:val="5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87A" w:rsidRDefault="00073D1B">
            <w:pPr>
              <w:spacing w:before="6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 (</w:t>
            </w:r>
            <w:r>
              <w:rPr>
                <w:i/>
                <w:sz w:val="24"/>
                <w:szCs w:val="24"/>
              </w:rPr>
              <w:t xml:space="preserve">to be 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arr</w:t>
            </w:r>
            <w:r>
              <w:rPr>
                <w:i/>
                <w:spacing w:val="1"/>
                <w:sz w:val="24"/>
                <w:szCs w:val="24"/>
              </w:rPr>
              <w:t>i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 to Summaryof Bid Price</w:t>
            </w:r>
            <w:r>
              <w:rPr>
                <w:sz w:val="24"/>
                <w:szCs w:val="24"/>
              </w:rPr>
              <w:t>)</w:t>
            </w:r>
          </w:p>
          <w:p w:rsidR="00BB487A" w:rsidRDefault="00073D1B">
            <w:pPr>
              <w:spacing w:before="7"/>
              <w:ind w:left="124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Add/D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du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tthep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r</w:t>
            </w:r>
            <w:r>
              <w:rPr>
                <w:i/>
                <w:spacing w:val="-1"/>
                <w:sz w:val="24"/>
                <w:szCs w:val="24"/>
              </w:rPr>
              <w:t>ce</w:t>
            </w:r>
            <w:r>
              <w:rPr>
                <w:i/>
                <w:sz w:val="24"/>
                <w:szCs w:val="24"/>
              </w:rPr>
              <w:t>ntagequotedabo</w:t>
            </w:r>
            <w:r>
              <w:rPr>
                <w:i/>
                <w:spacing w:val="-1"/>
                <w:sz w:val="24"/>
                <w:szCs w:val="24"/>
              </w:rPr>
              <w:t>ve</w:t>
            </w:r>
            <w:r>
              <w:rPr>
                <w:i/>
                <w:sz w:val="24"/>
                <w:szCs w:val="24"/>
              </w:rPr>
              <w:t>/belowonthepric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sofi</w:t>
            </w:r>
            <w:r>
              <w:rPr>
                <w:i/>
                <w:spacing w:val="1"/>
                <w:sz w:val="24"/>
                <w:szCs w:val="24"/>
              </w:rPr>
              <w:t>t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msbasedonComposite</w:t>
            </w:r>
          </w:p>
          <w:p w:rsidR="00BB487A" w:rsidRDefault="00073D1B">
            <w:pPr>
              <w:spacing w:before="7"/>
              <w:ind w:left="64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h</w:t>
            </w:r>
            <w:r>
              <w:rPr>
                <w:i/>
                <w:spacing w:val="-1"/>
                <w:sz w:val="24"/>
                <w:szCs w:val="24"/>
              </w:rPr>
              <w:t>e</w:t>
            </w:r>
            <w:r>
              <w:rPr>
                <w:i/>
                <w:sz w:val="24"/>
                <w:szCs w:val="24"/>
              </w:rPr>
              <w:t>dule of Rates.</w:t>
            </w:r>
          </w:p>
        </w:tc>
      </w:tr>
    </w:tbl>
    <w:p w:rsidR="00BB487A" w:rsidRDefault="00BB487A">
      <w:pPr>
        <w:sectPr w:rsidR="00BB487A">
          <w:footerReference w:type="default" r:id="rId24"/>
          <w:pgSz w:w="11920" w:h="16840"/>
          <w:pgMar w:top="640" w:right="1080" w:bottom="280" w:left="1260" w:header="0" w:footer="592" w:gutter="0"/>
          <w:cols w:space="720"/>
        </w:sectPr>
      </w:pPr>
    </w:p>
    <w:p w:rsidR="00BB487A" w:rsidRDefault="00073D1B">
      <w:pPr>
        <w:spacing w:before="72" w:line="260" w:lineRule="exact"/>
        <w:ind w:right="258"/>
        <w:jc w:val="right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lastRenderedPageBreak/>
        <w:t>S</w:t>
      </w:r>
      <w:r>
        <w:rPr>
          <w:b/>
          <w:position w:val="-1"/>
          <w:sz w:val="24"/>
          <w:szCs w:val="24"/>
        </w:rPr>
        <w:t>CHED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 xml:space="preserve">LE-B TO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p w:rsidR="00BB487A" w:rsidRDefault="00BB487A">
      <w:pPr>
        <w:spacing w:before="12" w:line="260" w:lineRule="exact"/>
        <w:rPr>
          <w:sz w:val="26"/>
          <w:szCs w:val="26"/>
        </w:rPr>
      </w:pPr>
    </w:p>
    <w:p w:rsidR="00BB487A" w:rsidRDefault="00073D1B">
      <w:pPr>
        <w:spacing w:before="24"/>
        <w:ind w:left="3226" w:right="3245"/>
        <w:jc w:val="center"/>
        <w:rPr>
          <w:sz w:val="24"/>
          <w:szCs w:val="24"/>
        </w:rPr>
      </w:pPr>
      <w:r>
        <w:rPr>
          <w:b/>
          <w:spacing w:val="1"/>
          <w:sz w:val="28"/>
          <w:szCs w:val="28"/>
        </w:rPr>
        <w:t>*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 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TA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1810" w:right="1825"/>
        <w:jc w:val="center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bepre</w:t>
      </w:r>
      <w:r>
        <w:rPr>
          <w:i/>
          <w:spacing w:val="-1"/>
          <w:sz w:val="24"/>
          <w:szCs w:val="24"/>
        </w:rPr>
        <w:t>p</w:t>
      </w:r>
      <w:r>
        <w:rPr>
          <w:i/>
          <w:sz w:val="24"/>
          <w:szCs w:val="24"/>
        </w:rPr>
        <w:t>aredand incorporated bythePro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C83452" w:rsidRPr="00C83452" w:rsidRDefault="00C83452" w:rsidP="00C83452">
      <w:pPr>
        <w:rPr>
          <w:sz w:val="44"/>
          <w:szCs w:val="44"/>
        </w:rPr>
      </w:pPr>
      <w:r>
        <w:tab/>
      </w:r>
      <w:r>
        <w:tab/>
      </w:r>
      <w:r>
        <w:tab/>
      </w:r>
      <w:r>
        <w:tab/>
      </w:r>
      <w:r w:rsidRPr="00C83452">
        <w:rPr>
          <w:sz w:val="74"/>
          <w:szCs w:val="44"/>
        </w:rPr>
        <w:t>ATTACHED</w:t>
      </w:r>
    </w:p>
    <w:p w:rsidR="00BB487A" w:rsidRDefault="00BB487A" w:rsidP="00C83452">
      <w:pPr>
        <w:tabs>
          <w:tab w:val="left" w:pos="2543"/>
        </w:tabs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20" w:lineRule="exact"/>
        <w:rPr>
          <w:sz w:val="22"/>
          <w:szCs w:val="22"/>
        </w:rPr>
      </w:pPr>
    </w:p>
    <w:p w:rsidR="00BB487A" w:rsidRDefault="00073D1B">
      <w:pPr>
        <w:spacing w:line="246" w:lineRule="auto"/>
        <w:ind w:left="240" w:right="268"/>
        <w:rPr>
          <w:sz w:val="24"/>
          <w:szCs w:val="24"/>
        </w:rPr>
        <w:sectPr w:rsidR="00BB487A">
          <w:footerReference w:type="default" r:id="rId25"/>
          <w:pgSz w:w="11920" w:h="16840"/>
          <w:pgMar w:top="1360" w:right="1180" w:bottom="280" w:left="1200" w:header="0" w:footer="638" w:gutter="0"/>
          <w:cols w:space="720"/>
        </w:sectPr>
      </w:pPr>
      <w:r>
        <w:rPr>
          <w:i/>
          <w:sz w:val="24"/>
          <w:szCs w:val="24"/>
        </w:rPr>
        <w:t>*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shall spell out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hein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ormation &amp;data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quired to bef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out bythe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r and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furnish co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ple</w:t>
      </w:r>
      <w:r>
        <w:rPr>
          <w:i/>
          <w:spacing w:val="-1"/>
          <w:sz w:val="24"/>
          <w:szCs w:val="24"/>
        </w:rPr>
        <w:t>me</w:t>
      </w:r>
      <w:r>
        <w:rPr>
          <w:i/>
          <w:sz w:val="24"/>
          <w:szCs w:val="24"/>
        </w:rPr>
        <w:t>ntary information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2" w:line="492" w:lineRule="auto"/>
        <w:ind w:left="1624" w:right="177" w:firstLine="4995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LE– C TO BID 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 xml:space="preserve">STO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ED BY SUBCONTRA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TOR</w:t>
      </w:r>
      <w:r>
        <w:rPr>
          <w:b/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>*</w:t>
      </w:r>
    </w:p>
    <w:p w:rsidR="00BB487A" w:rsidRDefault="00073D1B">
      <w:pPr>
        <w:spacing w:before="5" w:line="246" w:lineRule="auto"/>
        <w:ind w:left="220" w:right="831"/>
        <w:rPr>
          <w:sz w:val="24"/>
          <w:szCs w:val="24"/>
        </w:rPr>
      </w:pPr>
      <w:r>
        <w:rPr>
          <w:sz w:val="24"/>
          <w:szCs w:val="24"/>
        </w:rPr>
        <w:t xml:space="preserve">Thebidderwilldo the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with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own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</w:t>
      </w:r>
      <w:r>
        <w:rPr>
          <w:sz w:val="24"/>
          <w:szCs w:val="24"/>
        </w:rPr>
        <w:t>s e</w:t>
      </w:r>
      <w:r>
        <w:rPr>
          <w:spacing w:val="1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 to su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14" w:line="200" w:lineRule="exact"/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59"/>
        <w:gridCol w:w="3228"/>
        <w:gridCol w:w="2420"/>
      </w:tblGrid>
      <w:tr w:rsidR="00BB487A">
        <w:trPr>
          <w:trHeight w:hRule="exact" w:val="362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tems of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7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me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 of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3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tatem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of si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</w:p>
        </w:tc>
      </w:tr>
      <w:tr w:rsidR="00BB487A">
        <w:trPr>
          <w:trHeight w:hRule="exact" w:val="283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be Sub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ted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78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tors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 pr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viously</w:t>
            </w:r>
          </w:p>
        </w:tc>
      </w:tr>
      <w:tr w:rsidR="00BB487A">
        <w:trPr>
          <w:trHeight w:hRule="exact" w:val="283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9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uted. </w:t>
            </w:r>
            <w:r>
              <w:rPr>
                <w:i/>
                <w:spacing w:val="-3"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at</w:t>
            </w:r>
            <w:r>
              <w:rPr>
                <w:i/>
                <w:spacing w:val="1"/>
                <w:sz w:val="24"/>
                <w:szCs w:val="24"/>
              </w:rPr>
              <w:t>t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i/>
                <w:spacing w:val="-1"/>
                <w:sz w:val="24"/>
                <w:szCs w:val="24"/>
              </w:rPr>
              <w:t>c</w:t>
            </w:r>
            <w:r>
              <w:rPr>
                <w:i/>
                <w:sz w:val="24"/>
                <w:szCs w:val="24"/>
              </w:rPr>
              <w:t>h</w:t>
            </w:r>
          </w:p>
        </w:tc>
      </w:tr>
      <w:tr w:rsidR="00BB487A">
        <w:trPr>
          <w:trHeight w:hRule="exact" w:val="362"/>
        </w:trPr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433"/>
              <w:rPr>
                <w:i/>
                <w:sz w:val="24"/>
                <w:szCs w:val="24"/>
              </w:rPr>
            </w:pPr>
            <w:r>
              <w:rPr>
                <w:i/>
                <w:spacing w:val="-1"/>
                <w:sz w:val="24"/>
                <w:szCs w:val="24"/>
              </w:rPr>
              <w:t>ev</w:t>
            </w:r>
            <w:r>
              <w:rPr>
                <w:i/>
                <w:sz w:val="24"/>
                <w:szCs w:val="24"/>
              </w:rPr>
              <w:t>iden</w:t>
            </w:r>
            <w:r>
              <w:rPr>
                <w:i/>
                <w:spacing w:val="-1"/>
                <w:sz w:val="24"/>
                <w:szCs w:val="24"/>
              </w:rPr>
              <w:t>ce</w:t>
            </w:r>
            <w:r>
              <w:rPr>
                <w:i/>
                <w:sz w:val="24"/>
                <w:szCs w:val="24"/>
              </w:rPr>
              <w:t>)</w:t>
            </w:r>
          </w:p>
          <w:p w:rsidR="00C83452" w:rsidRDefault="00C83452" w:rsidP="00C83452">
            <w:pPr>
              <w:spacing w:line="260" w:lineRule="exact"/>
              <w:rPr>
                <w:sz w:val="24"/>
                <w:szCs w:val="24"/>
              </w:rPr>
            </w:pPr>
          </w:p>
        </w:tc>
      </w:tr>
    </w:tbl>
    <w:p w:rsidR="00BB487A" w:rsidRPr="00C83452" w:rsidRDefault="00BB487A" w:rsidP="000D6E0F">
      <w:pPr>
        <w:spacing w:line="600" w:lineRule="auto"/>
        <w:rPr>
          <w:sz w:val="72"/>
          <w:szCs w:val="72"/>
        </w:rPr>
      </w:pPr>
    </w:p>
    <w:p w:rsidR="00BB487A" w:rsidRPr="000D6E0F" w:rsidRDefault="000D6E0F" w:rsidP="000D6E0F">
      <w:pPr>
        <w:spacing w:line="480" w:lineRule="auto"/>
        <w:jc w:val="center"/>
        <w:rPr>
          <w:sz w:val="72"/>
          <w:szCs w:val="72"/>
        </w:rPr>
      </w:pPr>
      <w:r>
        <w:rPr>
          <w:sz w:val="72"/>
          <w:szCs w:val="72"/>
        </w:rPr>
        <w:t>NOT APPLICABLE</w:t>
      </w:r>
    </w:p>
    <w:p w:rsidR="00BB487A" w:rsidRDefault="00BB487A">
      <w:pPr>
        <w:spacing w:line="220" w:lineRule="exact"/>
        <w:rPr>
          <w:sz w:val="22"/>
          <w:szCs w:val="22"/>
        </w:rPr>
      </w:pPr>
    </w:p>
    <w:p w:rsidR="00BB487A" w:rsidRDefault="00073D1B">
      <w:pPr>
        <w:spacing w:before="29" w:line="260" w:lineRule="exact"/>
        <w:ind w:left="940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No</w:t>
      </w:r>
      <w:r>
        <w:rPr>
          <w:b/>
          <w:spacing w:val="-1"/>
          <w:position w:val="-1"/>
          <w:sz w:val="24"/>
          <w:szCs w:val="24"/>
          <w:u w:val="thick" w:color="000000"/>
        </w:rPr>
        <w:t>te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BB487A" w:rsidRDefault="00BB487A">
      <w:pPr>
        <w:spacing w:before="2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940"/>
        <w:rPr>
          <w:sz w:val="24"/>
          <w:szCs w:val="24"/>
        </w:rPr>
      </w:pPr>
      <w:r>
        <w:rPr>
          <w:sz w:val="24"/>
          <w:szCs w:val="24"/>
        </w:rPr>
        <w:t xml:space="preserve">*         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yshould 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ide wheth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to 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 xml:space="preserve">ow 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ub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ng or not.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1660" w:right="180"/>
        <w:rPr>
          <w:sz w:val="24"/>
          <w:szCs w:val="24"/>
        </w:rPr>
      </w:pP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asePro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</w:t>
      </w:r>
      <w:r>
        <w:rPr>
          <w:i/>
          <w:spacing w:val="3"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  to  al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owsubc</w:t>
      </w:r>
      <w:r>
        <w:rPr>
          <w:i/>
          <w:spacing w:val="-1"/>
          <w:sz w:val="24"/>
          <w:szCs w:val="24"/>
        </w:rPr>
        <w:t>o</w:t>
      </w:r>
      <w:r>
        <w:rPr>
          <w:i/>
          <w:sz w:val="24"/>
          <w:szCs w:val="24"/>
        </w:rPr>
        <w:t>ntractingthenfo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ondi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ions 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hallbe</w:t>
      </w:r>
      <w:r>
        <w:rPr>
          <w:i/>
          <w:spacing w:val="-1"/>
          <w:sz w:val="24"/>
          <w:szCs w:val="24"/>
        </w:rPr>
        <w:t xml:space="preserve"> c</w:t>
      </w:r>
      <w:r>
        <w:rPr>
          <w:i/>
          <w:sz w:val="24"/>
          <w:szCs w:val="24"/>
        </w:rPr>
        <w:t>omplied with: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tabs>
          <w:tab w:val="left" w:pos="1660"/>
        </w:tabs>
        <w:spacing w:line="246" w:lineRule="auto"/>
        <w:ind w:left="1660" w:right="180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No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eof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 shall  bemadebythebidderwithoutp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 xml:space="preserve">l 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4" w:line="200" w:lineRule="exact"/>
      </w:pPr>
    </w:p>
    <w:p w:rsidR="00BB487A" w:rsidRDefault="00073D1B">
      <w:pPr>
        <w:tabs>
          <w:tab w:val="left" w:pos="1660"/>
        </w:tabs>
        <w:spacing w:line="246" w:lineRule="auto"/>
        <w:ind w:left="1660" w:right="176" w:hanging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Thetruthfuln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yofthestat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stothe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</w:t>
      </w:r>
      <w:r>
        <w:rPr>
          <w:spacing w:val="1"/>
          <w:sz w:val="24"/>
          <w:szCs w:val="24"/>
        </w:rPr>
        <w:t>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b-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torsis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ment shallbefin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stothe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luationof 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bythe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60"/>
        </w:tabs>
        <w:spacing w:line="246" w:lineRule="auto"/>
        <w:ind w:left="1660" w:right="181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of 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shall include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 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 &amp;v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ks, </w:t>
      </w:r>
      <w:r>
        <w:rPr>
          <w:spacing w:val="-6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&amp;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 of the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before="6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ity|</w:t>
            </w:r>
            <w:hyperlink r:id="rId26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29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27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073D1B">
      <w:pPr>
        <w:spacing w:before="72"/>
        <w:ind w:right="218"/>
        <w:jc w:val="right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LE– D TO BID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544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 xml:space="preserve">ED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AMM</w:t>
      </w:r>
      <w:r>
        <w:rPr>
          <w:b/>
          <w:sz w:val="24"/>
          <w:szCs w:val="24"/>
        </w:rPr>
        <w:t>E OFWOR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0" w:right="17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 shall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 a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 in a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r-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or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view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hnique(PERT)or</w:t>
      </w:r>
      <w:r>
        <w:rPr>
          <w:spacing w:val="2"/>
          <w:sz w:val="24"/>
          <w:szCs w:val="24"/>
        </w:rPr>
        <w:t xml:space="preserve"> 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thod(C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M)showingthes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msby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tethe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ksofthe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 should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tethes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meduring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ksincludingthe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ke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dule of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talof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 of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 manu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turin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 e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testing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besupplied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ity|</w:t>
            </w:r>
            <w:hyperlink r:id="rId28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30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29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073D1B">
      <w:pPr>
        <w:spacing w:before="72" w:line="492" w:lineRule="auto"/>
        <w:ind w:left="2643" w:right="177" w:firstLine="3989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 xml:space="preserve">LE– E 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ID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ETH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D OF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INGWOR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20" w:right="183"/>
        <w:rPr>
          <w:sz w:val="24"/>
          <w:szCs w:val="24"/>
        </w:rPr>
      </w:pPr>
      <w:r>
        <w:rPr>
          <w:sz w:val="24"/>
          <w:szCs w:val="24"/>
        </w:rPr>
        <w:t>Thebidderisr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dtosubmitan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veout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ngthemethodofp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 Then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veshould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 and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 but not be li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to:</w:t>
      </w:r>
    </w:p>
    <w:p w:rsidR="00BB487A" w:rsidRDefault="00BB487A">
      <w:pPr>
        <w:spacing w:line="200" w:lineRule="exact"/>
      </w:pPr>
    </w:p>
    <w:p w:rsidR="00BB487A" w:rsidRDefault="00BB487A">
      <w:pPr>
        <w:spacing w:before="1" w:line="200" w:lineRule="exact"/>
      </w:pPr>
    </w:p>
    <w:p w:rsidR="00BB487A" w:rsidRDefault="00073D1B">
      <w:pPr>
        <w:tabs>
          <w:tab w:val="left" w:pos="940"/>
        </w:tabs>
        <w:spacing w:line="245" w:lineRule="auto"/>
        <w:ind w:left="940" w:right="181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ndmethodsinwhi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youtthe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ks,including the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ofshifts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pershift, 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179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A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 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major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plant </w:t>
      </w:r>
      <w:r>
        <w:rPr>
          <w:spacing w:val="-1"/>
          <w:sz w:val="24"/>
          <w:szCs w:val="24"/>
        </w:rPr>
        <w:t>erec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too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hicl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delive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ingout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at 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765" w:hanging="360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Thepro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dure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 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940"/>
        </w:tabs>
        <w:spacing w:line="245" w:lineRule="auto"/>
        <w:ind w:left="940" w:right="181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nisation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&amp;fi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man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ment, 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of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to be  done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ity|</w:t>
            </w:r>
            <w:hyperlink r:id="rId30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31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31"/>
          <w:pgSz w:w="11920" w:h="16840"/>
          <w:pgMar w:top="1360" w:right="1220" w:bottom="0" w:left="1220" w:header="0" w:footer="0" w:gutter="0"/>
          <w:cols w:space="720"/>
        </w:sectPr>
      </w:pPr>
    </w:p>
    <w:p w:rsidR="00BB487A" w:rsidRDefault="00BB487A">
      <w:pPr>
        <w:spacing w:before="6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0" w:lineRule="exact"/>
        <w:ind w:left="3730" w:right="-53"/>
        <w:rPr>
          <w:sz w:val="22"/>
          <w:szCs w:val="22"/>
        </w:rPr>
      </w:pPr>
      <w:r>
        <w:rPr>
          <w:b/>
          <w:spacing w:val="1"/>
          <w:position w:val="-1"/>
          <w:sz w:val="22"/>
          <w:szCs w:val="22"/>
        </w:rPr>
        <w:t>(</w:t>
      </w:r>
      <w:r>
        <w:rPr>
          <w:b/>
          <w:position w:val="-1"/>
          <w:sz w:val="22"/>
          <w:szCs w:val="22"/>
        </w:rPr>
        <w:t>IN</w:t>
      </w:r>
      <w:r>
        <w:rPr>
          <w:b/>
          <w:spacing w:val="-1"/>
          <w:position w:val="-1"/>
          <w:sz w:val="22"/>
          <w:szCs w:val="22"/>
        </w:rPr>
        <w:t>TEGR</w:t>
      </w:r>
      <w:r>
        <w:rPr>
          <w:b/>
          <w:position w:val="-1"/>
          <w:sz w:val="22"/>
          <w:szCs w:val="22"/>
        </w:rPr>
        <w:t>ITY</w:t>
      </w:r>
      <w:r>
        <w:rPr>
          <w:b/>
          <w:spacing w:val="2"/>
          <w:position w:val="-1"/>
          <w:sz w:val="22"/>
          <w:szCs w:val="22"/>
        </w:rPr>
        <w:t>P</w:t>
      </w:r>
      <w:r>
        <w:rPr>
          <w:b/>
          <w:spacing w:val="-1"/>
          <w:position w:val="-1"/>
          <w:sz w:val="22"/>
          <w:szCs w:val="22"/>
        </w:rPr>
        <w:t>ACT</w:t>
      </w:r>
      <w:r>
        <w:rPr>
          <w:b/>
          <w:position w:val="-1"/>
          <w:sz w:val="22"/>
          <w:szCs w:val="22"/>
        </w:rPr>
        <w:t>)</w:t>
      </w:r>
    </w:p>
    <w:p w:rsidR="00BB487A" w:rsidRDefault="00073D1B">
      <w:pPr>
        <w:spacing w:before="72"/>
        <w:rPr>
          <w:sz w:val="24"/>
          <w:szCs w:val="24"/>
        </w:rPr>
        <w:sectPr w:rsidR="00BB487A">
          <w:footerReference w:type="default" r:id="rId32"/>
          <w:pgSz w:w="11920" w:h="16840"/>
          <w:pgMar w:top="1360" w:right="1220" w:bottom="0" w:left="1220" w:header="0" w:footer="0" w:gutter="0"/>
          <w:cols w:num="2" w:space="720" w:equalWidth="0">
            <w:col w:w="5793" w:space="855"/>
            <w:col w:w="2832"/>
          </w:cols>
        </w:sectPr>
      </w:pPr>
      <w:r>
        <w:br w:type="column"/>
      </w: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CHED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 xml:space="preserve">LE– FTO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32" w:line="245" w:lineRule="auto"/>
        <w:ind w:left="1339" w:right="1338"/>
        <w:jc w:val="center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DECLARAT</w:t>
      </w:r>
      <w:r>
        <w:rPr>
          <w:b/>
          <w:spacing w:val="1"/>
          <w:sz w:val="22"/>
          <w:szCs w:val="22"/>
        </w:rPr>
        <w:t>IO</w:t>
      </w:r>
      <w:r>
        <w:rPr>
          <w:b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2"/>
          <w:sz w:val="22"/>
          <w:szCs w:val="22"/>
        </w:rPr>
        <w:t xml:space="preserve"> F</w:t>
      </w:r>
      <w:r>
        <w:rPr>
          <w:b/>
          <w:spacing w:val="-1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E</w:t>
      </w:r>
      <w:r>
        <w:rPr>
          <w:b/>
          <w:sz w:val="22"/>
          <w:szCs w:val="22"/>
        </w:rPr>
        <w:t xml:space="preserve">S, 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MMISSI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 xml:space="preserve"> AN</w:t>
      </w:r>
      <w:r>
        <w:rPr>
          <w:b/>
          <w:sz w:val="22"/>
          <w:szCs w:val="22"/>
        </w:rPr>
        <w:t>D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OK</w:t>
      </w:r>
      <w:r>
        <w:rPr>
          <w:b/>
          <w:spacing w:val="-1"/>
          <w:sz w:val="22"/>
          <w:szCs w:val="22"/>
        </w:rPr>
        <w:t>ERAG</w:t>
      </w:r>
      <w:r>
        <w:rPr>
          <w:b/>
          <w:sz w:val="22"/>
          <w:szCs w:val="22"/>
        </w:rPr>
        <w:t>E</w:t>
      </w:r>
      <w:r>
        <w:rPr>
          <w:b/>
          <w:spacing w:val="-1"/>
          <w:sz w:val="22"/>
          <w:szCs w:val="22"/>
        </w:rPr>
        <w:t xml:space="preserve"> ET</w:t>
      </w:r>
      <w:r>
        <w:rPr>
          <w:b/>
          <w:sz w:val="22"/>
          <w:szCs w:val="22"/>
        </w:rPr>
        <w:t xml:space="preserve">C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1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Y</w:t>
      </w:r>
      <w:r>
        <w:rPr>
          <w:b/>
          <w:spacing w:val="-1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B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B</w:t>
      </w:r>
      <w:r>
        <w:rPr>
          <w:b/>
          <w:sz w:val="22"/>
          <w:szCs w:val="22"/>
        </w:rPr>
        <w:t>Y</w:t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NTRACT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BB487A" w:rsidRDefault="00073D1B">
      <w:pPr>
        <w:spacing w:line="240" w:lineRule="exact"/>
        <w:ind w:left="1816" w:right="1817"/>
        <w:jc w:val="center"/>
        <w:rPr>
          <w:sz w:val="22"/>
          <w:szCs w:val="22"/>
        </w:rPr>
      </w:pP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CON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RAC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S W</w:t>
      </w:r>
      <w:r>
        <w:rPr>
          <w:spacing w:val="-1"/>
          <w:sz w:val="22"/>
          <w:szCs w:val="22"/>
        </w:rPr>
        <w:t>OR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 xml:space="preserve"> R</w:t>
      </w:r>
      <w:r>
        <w:rPr>
          <w:sz w:val="22"/>
          <w:szCs w:val="22"/>
        </w:rPr>
        <w:t>S. 10.00 M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 xml:space="preserve"> O</w:t>
      </w:r>
      <w:r>
        <w:rPr>
          <w:sz w:val="22"/>
          <w:szCs w:val="22"/>
        </w:rPr>
        <w:t>RMO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E)</w:t>
      </w:r>
    </w:p>
    <w:p w:rsidR="00BB487A" w:rsidRDefault="00BB487A">
      <w:pPr>
        <w:spacing w:before="5" w:line="260" w:lineRule="exact"/>
        <w:rPr>
          <w:sz w:val="26"/>
          <w:szCs w:val="26"/>
        </w:rPr>
      </w:pPr>
    </w:p>
    <w:p w:rsidR="00BB487A" w:rsidRDefault="00073D1B">
      <w:pPr>
        <w:tabs>
          <w:tab w:val="left" w:pos="4160"/>
          <w:tab w:val="left" w:pos="6460"/>
        </w:tabs>
        <w:spacing w:line="245" w:lineRule="auto"/>
        <w:ind w:left="940" w:right="2958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o.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z w:val="22"/>
          <w:szCs w:val="22"/>
          <w:u w:val="single" w:color="000000"/>
        </w:rPr>
        <w:tab/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1"/>
          <w:sz w:val="22"/>
          <w:szCs w:val="22"/>
        </w:rPr>
        <w:t xml:space="preserve"> 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ue:</w:t>
      </w:r>
      <w:r>
        <w:rPr>
          <w:sz w:val="22"/>
          <w:szCs w:val="22"/>
          <w:u w:val="single" w:color="000000"/>
        </w:rPr>
        <w:tab/>
      </w:r>
    </w:p>
    <w:p w:rsidR="00BB487A" w:rsidRDefault="00073D1B">
      <w:pPr>
        <w:tabs>
          <w:tab w:val="left" w:pos="4160"/>
        </w:tabs>
        <w:spacing w:line="240" w:lineRule="exact"/>
        <w:ind w:left="940"/>
        <w:rPr>
          <w:sz w:val="22"/>
          <w:szCs w:val="22"/>
        </w:rPr>
      </w:pPr>
      <w:r>
        <w:rPr>
          <w:spacing w:val="-1"/>
          <w:position w:val="-1"/>
          <w:sz w:val="22"/>
          <w:szCs w:val="22"/>
        </w:rPr>
        <w:t>C</w:t>
      </w:r>
      <w:r>
        <w:rPr>
          <w:position w:val="-1"/>
          <w:sz w:val="22"/>
          <w:szCs w:val="22"/>
        </w:rPr>
        <w:t>on</w:t>
      </w:r>
      <w:r>
        <w:rPr>
          <w:spacing w:val="1"/>
          <w:position w:val="-1"/>
          <w:sz w:val="22"/>
          <w:szCs w:val="22"/>
        </w:rPr>
        <w:t>tr</w:t>
      </w:r>
      <w:r>
        <w:rPr>
          <w:position w:val="-1"/>
          <w:sz w:val="22"/>
          <w:szCs w:val="22"/>
        </w:rPr>
        <w:t>act</w:t>
      </w:r>
      <w:r>
        <w:rPr>
          <w:spacing w:val="2"/>
          <w:position w:val="-1"/>
          <w:sz w:val="22"/>
          <w:szCs w:val="22"/>
        </w:rPr>
        <w:t>T</w:t>
      </w:r>
      <w:r>
        <w:rPr>
          <w:spacing w:val="1"/>
          <w:position w:val="-1"/>
          <w:sz w:val="22"/>
          <w:szCs w:val="22"/>
        </w:rPr>
        <w:t>itl</w:t>
      </w:r>
      <w:r>
        <w:rPr>
          <w:position w:val="-1"/>
          <w:sz w:val="22"/>
          <w:szCs w:val="22"/>
        </w:rPr>
        <w:t>e:</w:t>
      </w:r>
      <w:r>
        <w:rPr>
          <w:position w:val="-1"/>
          <w:sz w:val="22"/>
          <w:szCs w:val="22"/>
          <w:u w:val="single" w:color="000000"/>
        </w:rPr>
        <w:tab/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32" w:line="245" w:lineRule="auto"/>
        <w:ind w:left="940" w:right="182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ebydec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thasnotob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 or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nduced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entofany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eoro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onor 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entofSindh</w:t>
      </w:r>
      <w:r>
        <w:rPr>
          <w:spacing w:val="1"/>
          <w:sz w:val="22"/>
          <w:szCs w:val="22"/>
        </w:rPr>
        <w:t>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oS)orany ad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esubd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onora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9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eof oranyo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heren</w:t>
      </w:r>
      <w:r>
        <w:rPr>
          <w:spacing w:val="1"/>
          <w:sz w:val="22"/>
          <w:szCs w:val="22"/>
        </w:rPr>
        <w:t>tit</w:t>
      </w:r>
      <w:r>
        <w:rPr>
          <w:sz w:val="22"/>
          <w:szCs w:val="22"/>
        </w:rPr>
        <w:t>yo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ned orcon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ed by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(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oS)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 anyco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uptbus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ce.</w:t>
      </w:r>
    </w:p>
    <w:p w:rsidR="00BB487A" w:rsidRDefault="00BB487A">
      <w:pPr>
        <w:spacing w:before="20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1032" w:right="182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hout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lit</w:t>
      </w:r>
      <w:r>
        <w:rPr>
          <w:sz w:val="22"/>
          <w:szCs w:val="22"/>
        </w:rPr>
        <w:t xml:space="preserve">y 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 xml:space="preserve">e of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]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and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thas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eese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c.pa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dorpa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oneandnot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enora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eandsh</w:t>
      </w:r>
      <w:r>
        <w:rPr>
          <w:spacing w:val="1"/>
          <w:sz w:val="22"/>
          <w:szCs w:val="22"/>
        </w:rPr>
        <w:t>al</w:t>
      </w:r>
      <w:r>
        <w:rPr>
          <w:sz w:val="22"/>
          <w:szCs w:val="22"/>
        </w:rPr>
        <w:t>lnot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eora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one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orou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dePa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ane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herd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or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hanyna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alor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calpe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son,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ffili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ci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,c</w:t>
      </w:r>
      <w:r>
        <w:rPr>
          <w:spacing w:val="6"/>
          <w:sz w:val="22"/>
          <w:szCs w:val="22"/>
        </w:rPr>
        <w:t>o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,sh</w:t>
      </w:r>
      <w:r>
        <w:rPr>
          <w:spacing w:val="1"/>
          <w:sz w:val="22"/>
          <w:szCs w:val="22"/>
        </w:rPr>
        <w:t>ar</w:t>
      </w:r>
      <w:r>
        <w:rPr>
          <w:sz w:val="22"/>
          <w:szCs w:val="22"/>
        </w:rPr>
        <w:t>eho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 spon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or or sub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any  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 xml:space="preserve">on,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tifi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on, b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be, 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nde</w:t>
      </w:r>
      <w:r>
        <w:rPr>
          <w:spacing w:val="1"/>
          <w:sz w:val="22"/>
          <w:szCs w:val="22"/>
        </w:rPr>
        <w:t>r‘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ee or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bac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herde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bedascon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eeoro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heob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ectofob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entofacon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>r</w:t>
      </w:r>
      <w:r>
        <w:rPr>
          <w:spacing w:val="4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 Pro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(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) except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chhasbeenexp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nthe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eof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]accep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>y ands</w:t>
      </w:r>
      <w:r>
        <w:rPr>
          <w:spacing w:val="1"/>
          <w:sz w:val="22"/>
          <w:szCs w:val="22"/>
        </w:rPr>
        <w:t>tri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thas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and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 xml:space="preserve">l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of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and 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 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sons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pect of or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hPAandhasnot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enany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onor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lnot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cu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abo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6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eof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]accep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>y ands</w:t>
      </w:r>
      <w:r>
        <w:rPr>
          <w:spacing w:val="1"/>
          <w:sz w:val="22"/>
          <w:szCs w:val="22"/>
        </w:rPr>
        <w:t>tri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ilit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any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se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on,not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e,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sor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any 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eat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pose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 dec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 and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8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.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t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ees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hat 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 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onorbene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tob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nedorp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edas 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dsh</w:t>
      </w:r>
      <w:r>
        <w:rPr>
          <w:spacing w:val="1"/>
          <w:sz w:val="22"/>
          <w:szCs w:val="22"/>
        </w:rPr>
        <w:t>all</w:t>
      </w:r>
      <w:r>
        <w:rPr>
          <w:sz w:val="22"/>
          <w:szCs w:val="22"/>
        </w:rPr>
        <w:t>,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houtp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oany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sand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oPAunderany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aw, cont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actoro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be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op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ofP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B487A" w:rsidRDefault="00BB487A">
      <w:pPr>
        <w:spacing w:before="19" w:line="240" w:lineRule="exact"/>
        <w:rPr>
          <w:sz w:val="24"/>
          <w:szCs w:val="24"/>
        </w:rPr>
      </w:pPr>
    </w:p>
    <w:p w:rsidR="00BB487A" w:rsidRDefault="00073D1B">
      <w:pPr>
        <w:spacing w:line="245" w:lineRule="auto"/>
        <w:ind w:left="940" w:right="1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ngany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sand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esexe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dby PA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eof Suppl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r/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r/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onsu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]a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yPA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orany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ossorda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 xml:space="preserve">edby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tonaccountof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sco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uptbus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cesand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her</w:t>
      </w:r>
      <w:r>
        <w:rPr>
          <w:spacing w:val="7"/>
          <w:sz w:val="22"/>
          <w:szCs w:val="22"/>
        </w:rPr>
        <w:t>p</w:t>
      </w:r>
      <w:r>
        <w:rPr>
          <w:sz w:val="22"/>
          <w:szCs w:val="22"/>
        </w:rPr>
        <w:t>ayco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pen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oPA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nan 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ountequ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hesum ofanyco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on,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tifi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on,b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be,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nde</w:t>
      </w:r>
      <w:r>
        <w:rPr>
          <w:spacing w:val="1"/>
          <w:sz w:val="22"/>
          <w:szCs w:val="22"/>
        </w:rPr>
        <w:t>r‘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eeor 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back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enby</w:t>
      </w: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eof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]asa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poseofob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nduc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entofany con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,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or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or bene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.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940" w:right="65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</w:p>
    <w:p w:rsidR="00BB487A" w:rsidRDefault="00073D1B">
      <w:pPr>
        <w:spacing w:before="6"/>
        <w:ind w:left="1077" w:right="164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[</w:t>
      </w:r>
      <w:r>
        <w:rPr>
          <w:sz w:val="22"/>
          <w:szCs w:val="22"/>
        </w:rPr>
        <w:t>Pro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]                                                                     </w:t>
      </w:r>
      <w:r>
        <w:rPr>
          <w:spacing w:val="1"/>
          <w:sz w:val="22"/>
          <w:szCs w:val="22"/>
        </w:rPr>
        <w:t>[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]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3"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ity|</w:t>
            </w:r>
            <w:hyperlink r:id="rId33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32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type w:val="continuous"/>
          <w:pgSz w:w="11920" w:h="16840"/>
          <w:pgMar w:top="1560" w:right="1220" w:bottom="280" w:left="1220" w:header="720" w:footer="720" w:gutter="0"/>
          <w:cols w:space="720"/>
        </w:sectPr>
      </w:pPr>
    </w:p>
    <w:p w:rsidR="00BB487A" w:rsidRDefault="00BB487A">
      <w:pPr>
        <w:spacing w:before="1"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2494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NDI</w:t>
      </w:r>
      <w:r>
        <w:rPr>
          <w:b/>
          <w:spacing w:val="1"/>
          <w:sz w:val="32"/>
          <w:szCs w:val="32"/>
        </w:rPr>
        <w:t>T</w:t>
      </w:r>
      <w:r>
        <w:rPr>
          <w:b/>
          <w:sz w:val="32"/>
          <w:szCs w:val="32"/>
        </w:rPr>
        <w:t>IONS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FC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NTRACT</w:t>
      </w:r>
    </w:p>
    <w:p w:rsidR="00BB487A" w:rsidRDefault="00BB487A">
      <w:pPr>
        <w:spacing w:before="3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34"/>
        <w:gridCol w:w="8248"/>
        <w:gridCol w:w="480"/>
        <w:gridCol w:w="447"/>
      </w:tblGrid>
      <w:tr w:rsidR="00BB487A">
        <w:trPr>
          <w:trHeight w:hRule="exact" w:val="404"/>
        </w:trPr>
        <w:tc>
          <w:tcPr>
            <w:tcW w:w="16582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BB487A" w:rsidRDefault="00073D1B">
            <w:pPr>
              <w:spacing w:before="71"/>
              <w:ind w:left="115"/>
            </w:pPr>
            <w:r>
              <w:t>Si</w:t>
            </w:r>
            <w:r>
              <w:rPr>
                <w:spacing w:val="-2"/>
              </w:rPr>
              <w:t>n</w:t>
            </w:r>
            <w:r>
              <w:rPr>
                <w:spacing w:val="1"/>
              </w:rPr>
              <w:t>d</w:t>
            </w:r>
            <w:r>
              <w:t>h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b</w:t>
            </w:r>
            <w:r>
              <w:t>lic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tRe</w:t>
            </w:r>
            <w:r>
              <w:rPr>
                <w:spacing w:val="-1"/>
              </w:rPr>
              <w:t>gu</w:t>
            </w:r>
            <w:r>
              <w:t>lat</w:t>
            </w:r>
            <w:r>
              <w:rPr>
                <w:spacing w:val="1"/>
              </w:rPr>
              <w:t>or</w:t>
            </w:r>
            <w:r>
              <w:t>y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ity|</w:t>
            </w:r>
            <w:hyperlink r:id="rId34">
              <w:r>
                <w:rPr>
                  <w:spacing w:val="-5"/>
                </w:rPr>
                <w:t>www</w:t>
              </w:r>
              <w:r>
                <w:t>.</w:t>
              </w:r>
              <w:r>
                <w:rPr>
                  <w:spacing w:val="1"/>
                </w:rPr>
                <w:t>ppr</w:t>
              </w:r>
              <w:r>
                <w:t>asi</w:t>
              </w:r>
              <w:r>
                <w:rPr>
                  <w:spacing w:val="-2"/>
                </w:rPr>
                <w:t>n</w:t>
              </w:r>
              <w:r>
                <w:rPr>
                  <w:spacing w:val="1"/>
                </w:rPr>
                <w:t>d</w:t>
              </w:r>
              <w:r>
                <w:rPr>
                  <w:spacing w:val="-1"/>
                </w:rPr>
                <w:t>h</w:t>
              </w:r>
              <w:r>
                <w:t>.</w:t>
              </w:r>
              <w:r>
                <w:rPr>
                  <w:spacing w:val="-1"/>
                </w:rPr>
                <w:t>g</w:t>
              </w:r>
              <w:r>
                <w:rPr>
                  <w:spacing w:val="1"/>
                </w:rPr>
                <w:t>o</w:t>
              </w:r>
              <w:r>
                <w:rPr>
                  <w:spacing w:val="-1"/>
                </w:rPr>
                <w:t>v</w:t>
              </w:r>
              <w:r>
                <w:t>.</w:t>
              </w:r>
              <w:r>
                <w:rPr>
                  <w:spacing w:val="1"/>
                </w:rPr>
                <w:t>p</w:t>
              </w:r>
              <w:r>
                <w:t>k</w:t>
              </w:r>
            </w:hyperlink>
          </w:p>
        </w:tc>
        <w:tc>
          <w:tcPr>
            <w:tcW w:w="926" w:type="dxa"/>
            <w:gridSpan w:val="2"/>
            <w:tcBorders>
              <w:top w:val="single" w:sz="5" w:space="0" w:color="C0504D"/>
              <w:left w:val="nil"/>
              <w:bottom w:val="nil"/>
              <w:right w:val="nil"/>
            </w:tcBorders>
            <w:shd w:val="clear" w:color="auto" w:fill="933634"/>
          </w:tcPr>
          <w:p w:rsidR="00BB487A" w:rsidRDefault="00073D1B">
            <w:pPr>
              <w:spacing w:before="71"/>
              <w:ind w:left="11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FFFF"/>
                <w:sz w:val="22"/>
                <w:szCs w:val="22"/>
              </w:rPr>
              <w:t>33</w:t>
            </w:r>
          </w:p>
        </w:tc>
      </w:tr>
      <w:tr w:rsidR="00BB487A">
        <w:trPr>
          <w:trHeight w:hRule="exact" w:val="283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8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EBE0"/>
          </w:tcPr>
          <w:p w:rsidR="00BB487A" w:rsidRDefault="00BB487A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</w:tr>
    </w:tbl>
    <w:p w:rsidR="00BB487A" w:rsidRDefault="00BB487A">
      <w:pPr>
        <w:sectPr w:rsidR="00BB487A">
          <w:footerReference w:type="default" r:id="rId35"/>
          <w:pgSz w:w="11920" w:h="16840"/>
          <w:pgMar w:top="1560" w:right="1220" w:bottom="0" w:left="1220" w:header="0" w:footer="0" w:gutter="0"/>
          <w:cols w:space="720"/>
        </w:sectPr>
      </w:pPr>
    </w:p>
    <w:p w:rsidR="00BB487A" w:rsidRDefault="00BB487A">
      <w:pPr>
        <w:spacing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3421" w:right="3444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TAB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 OFCONT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NTS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D52817">
      <w:pPr>
        <w:ind w:left="3030" w:right="3050"/>
        <w:jc w:val="center"/>
        <w:rPr>
          <w:sz w:val="24"/>
          <w:szCs w:val="24"/>
        </w:rPr>
      </w:pPr>
      <w:r w:rsidRPr="00D52817">
        <w:pict>
          <v:group id="_x0000_s1114" style="position:absolute;left:0;text-align:left;margin-left:70.6pt;margin-top:28.35pt;width:454.4pt;height:0;z-index:-3704;mso-position-horizontal-relative:page" coordorigin="1412,567" coordsize="9088,0">
            <v:shape id="_x0000_s1115" style="position:absolute;left:1412;top:567;width:9088;height:0" coordorigin="1412,567" coordsize="9088,0" path="m1412,567r9087,e" filled="f" strokeweight=".82pt">
              <v:path arrowok="t"/>
            </v:shape>
            <w10:wrap anchorx="page"/>
          </v:group>
        </w:pict>
      </w:r>
      <w:r w:rsidR="00073D1B">
        <w:rPr>
          <w:b/>
          <w:sz w:val="24"/>
          <w:szCs w:val="24"/>
        </w:rPr>
        <w:t>CON</w:t>
      </w:r>
      <w:r w:rsidR="00073D1B">
        <w:rPr>
          <w:b/>
          <w:spacing w:val="-1"/>
          <w:sz w:val="24"/>
          <w:szCs w:val="24"/>
        </w:rPr>
        <w:t>D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T</w:t>
      </w:r>
      <w:r w:rsidR="00073D1B">
        <w:rPr>
          <w:b/>
          <w:sz w:val="24"/>
          <w:szCs w:val="24"/>
        </w:rPr>
        <w:t>IONSOFCONTR</w:t>
      </w:r>
      <w:r w:rsidR="00073D1B">
        <w:rPr>
          <w:b/>
          <w:spacing w:val="-1"/>
          <w:sz w:val="24"/>
          <w:szCs w:val="24"/>
        </w:rPr>
        <w:t>A</w:t>
      </w:r>
      <w:r w:rsidR="00073D1B">
        <w:rPr>
          <w:b/>
          <w:sz w:val="24"/>
          <w:szCs w:val="24"/>
        </w:rPr>
        <w:t>CT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D52817">
      <w:pPr>
        <w:spacing w:line="260" w:lineRule="exact"/>
        <w:ind w:left="240"/>
        <w:rPr>
          <w:sz w:val="24"/>
          <w:szCs w:val="24"/>
        </w:rPr>
      </w:pPr>
      <w:r w:rsidRPr="00D52817">
        <w:pict>
          <v:group id="_x0000_s1112" style="position:absolute;left:0;text-align:left;margin-left:70.6pt;margin-top:15.15pt;width:454.4pt;height:0;z-index:-3703;mso-position-horizontal-relative:page" coordorigin="1412,303" coordsize="9088,0">
            <v:shape id="_x0000_s1113" style="position:absolute;left:1412;top:303;width:9088;height:0" coordorigin="1412,303" coordsize="9088,0" path="m1412,303r9087,e" filled="f" strokeweight=".82pt">
              <v:path arrowok="t"/>
            </v:shape>
            <w10:wrap anchorx="page"/>
          </v:group>
        </w:pict>
      </w:r>
      <w:r w:rsidR="00073D1B">
        <w:rPr>
          <w:b/>
          <w:i/>
          <w:position w:val="-1"/>
          <w:sz w:val="24"/>
          <w:szCs w:val="24"/>
        </w:rPr>
        <w:t>Cla</w:t>
      </w:r>
      <w:r w:rsidR="00073D1B">
        <w:rPr>
          <w:b/>
          <w:i/>
          <w:spacing w:val="1"/>
          <w:position w:val="-1"/>
          <w:sz w:val="24"/>
          <w:szCs w:val="24"/>
        </w:rPr>
        <w:t>u</w:t>
      </w:r>
      <w:r w:rsidR="00073D1B">
        <w:rPr>
          <w:b/>
          <w:i/>
          <w:position w:val="-1"/>
          <w:sz w:val="24"/>
          <w:szCs w:val="24"/>
        </w:rPr>
        <w:t>seNo                             D</w:t>
      </w:r>
      <w:r w:rsidR="00073D1B">
        <w:rPr>
          <w:b/>
          <w:i/>
          <w:spacing w:val="-1"/>
          <w:position w:val="-1"/>
          <w:sz w:val="24"/>
          <w:szCs w:val="24"/>
        </w:rPr>
        <w:t>e</w:t>
      </w:r>
      <w:r w:rsidR="00073D1B">
        <w:rPr>
          <w:b/>
          <w:i/>
          <w:position w:val="-1"/>
          <w:sz w:val="24"/>
          <w:szCs w:val="24"/>
        </w:rPr>
        <w:t>s</w:t>
      </w:r>
      <w:r w:rsidR="00073D1B">
        <w:rPr>
          <w:b/>
          <w:i/>
          <w:spacing w:val="-1"/>
          <w:position w:val="-1"/>
          <w:sz w:val="24"/>
          <w:szCs w:val="24"/>
        </w:rPr>
        <w:t>c</w:t>
      </w:r>
      <w:r w:rsidR="00073D1B">
        <w:rPr>
          <w:b/>
          <w:i/>
          <w:position w:val="-1"/>
          <w:sz w:val="24"/>
          <w:szCs w:val="24"/>
        </w:rPr>
        <w:t>rip</w:t>
      </w:r>
      <w:r w:rsidR="00073D1B">
        <w:rPr>
          <w:b/>
          <w:i/>
          <w:spacing w:val="1"/>
          <w:position w:val="-1"/>
          <w:sz w:val="24"/>
          <w:szCs w:val="24"/>
        </w:rPr>
        <w:t>t</w:t>
      </w:r>
      <w:r w:rsidR="00073D1B">
        <w:rPr>
          <w:b/>
          <w:i/>
          <w:position w:val="-1"/>
          <w:sz w:val="24"/>
          <w:szCs w:val="24"/>
        </w:rPr>
        <w:t>ion                                                PageNo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1.   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rovision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……………………………………………………...35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2.  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…………………………………………………37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3.  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i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ntatives………………………37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4.  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tor…………………………………………………………38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5.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byContr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…………………………………………….…….38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………………………………………………39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   Time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…………………………………………………...40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8.  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…………………………………………………………….41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9.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…………………………………………………….41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10.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ms</w:t>
      </w:r>
      <w:r>
        <w:rPr>
          <w:sz w:val="24"/>
          <w:szCs w:val="24"/>
        </w:rPr>
        <w:t>………………….………………………………41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11.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eAnd P</w:t>
      </w:r>
      <w:r>
        <w:rPr>
          <w:spacing w:val="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ment…………………………………………...43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12.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………………………………………………………………… 44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isks and Responsibi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……………………………………….……..46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……………………………………………………………….46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sz w:val="24"/>
          <w:szCs w:val="24"/>
        </w:rPr>
        <w:t>15.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of Dispute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…………………………………………………47</w:t>
      </w:r>
    </w:p>
    <w:p w:rsidR="00BB487A" w:rsidRDefault="00073D1B">
      <w:pPr>
        <w:spacing w:before="7"/>
        <w:ind w:left="240"/>
        <w:rPr>
          <w:sz w:val="24"/>
          <w:szCs w:val="24"/>
        </w:rPr>
        <w:sectPr w:rsidR="00BB487A">
          <w:footerReference w:type="default" r:id="rId36"/>
          <w:pgSz w:w="11920" w:h="16840"/>
          <w:pgMar w:top="1560" w:right="1180" w:bottom="280" w:left="1200" w:header="0" w:footer="549" w:gutter="0"/>
          <w:pgNumType w:start="34"/>
          <w:cols w:space="720"/>
        </w:sectPr>
      </w:pPr>
      <w:r>
        <w:rPr>
          <w:sz w:val="24"/>
          <w:szCs w:val="24"/>
        </w:rPr>
        <w:t xml:space="preserve">16.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……………………………………………………………48</w:t>
      </w:r>
    </w:p>
    <w:p w:rsidR="00BB487A" w:rsidRDefault="00073D1B">
      <w:pPr>
        <w:spacing w:before="76"/>
        <w:ind w:left="3030" w:right="3051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CON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IONSOFCONTR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1.       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 xml:space="preserve">L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ROVISIONS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  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1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dshallh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 the following 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them,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wise: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320" w:right="6795"/>
        <w:jc w:val="both"/>
        <w:rPr>
          <w:sz w:val="24"/>
          <w:szCs w:val="24"/>
        </w:rPr>
      </w:pP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w w:val="129"/>
          <w:sz w:val="24"/>
          <w:szCs w:val="24"/>
        </w:rPr>
        <w:t>t‖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ndtheotherdo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stedinthe</w:t>
      </w:r>
    </w:p>
    <w:p w:rsidR="00BB487A" w:rsidRDefault="00073D1B">
      <w:pPr>
        <w:spacing w:before="7"/>
        <w:ind w:left="1320" w:right="6775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2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1.1.2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w w:val="109"/>
          <w:sz w:val="24"/>
          <w:szCs w:val="24"/>
        </w:rPr>
        <w:t>ons‖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ta,including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tofd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ntobe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iedoutby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1.1.3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w w:val="124"/>
          <w:sz w:val="24"/>
          <w:szCs w:val="24"/>
        </w:rPr>
        <w:t>s‖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stedinthe</w:t>
      </w:r>
    </w:p>
    <w:p w:rsidR="00BB487A" w:rsidRDefault="00073D1B">
      <w:pPr>
        <w:spacing w:before="7"/>
        <w:ind w:left="1320" w:right="3260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320" w:right="7376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1.1.4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 in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 to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rson,  but not (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with the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 of 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5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1.1.5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w w:val="111"/>
          <w:sz w:val="24"/>
          <w:szCs w:val="24"/>
        </w:rPr>
        <w:t>tor‖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 in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ssorsint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etoth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rson,butnot(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ptwiththe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1.1.6  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eitherthe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yorthe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1320" w:right="5579"/>
        <w:jc w:val="both"/>
        <w:rPr>
          <w:sz w:val="24"/>
          <w:szCs w:val="24"/>
        </w:rPr>
      </w:pP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 xml:space="preserve">s,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1.1.7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te‖ 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the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</w:p>
    <w:p w:rsidR="00BB487A" w:rsidRDefault="00073D1B">
      <w:pPr>
        <w:spacing w:before="7"/>
        <w:ind w:left="1320" w:right="1213"/>
        <w:jc w:val="both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com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 in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1.1.8  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a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8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1.1.9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TimeforComp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on‖me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mefor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ta(or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Clause7.3),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the 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7" w:line="260" w:lineRule="exact"/>
        <w:rPr>
          <w:sz w:val="26"/>
          <w:szCs w:val="26"/>
        </w:rPr>
      </w:pPr>
    </w:p>
    <w:p w:rsidR="00BB487A" w:rsidRDefault="00073D1B">
      <w:pPr>
        <w:ind w:left="1320" w:right="5965"/>
        <w:jc w:val="both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2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1.1.10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</w:t>
      </w:r>
      <w:r>
        <w:rPr>
          <w:w w:val="111"/>
          <w:sz w:val="24"/>
          <w:szCs w:val="24"/>
        </w:rPr>
        <w:t>ost‖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 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(or to be 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d) by the</w:t>
      </w:r>
    </w:p>
    <w:p w:rsidR="00BB487A" w:rsidRDefault="00073D1B">
      <w:pPr>
        <w:spacing w:line="240" w:lineRule="exact"/>
        <w:ind w:left="1320" w:right="222"/>
        <w:jc w:val="both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theronoroffthe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te,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rh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 sim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lar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sbut</w:t>
      </w:r>
    </w:p>
    <w:p w:rsidR="00BB487A" w:rsidRDefault="00073D1B">
      <w:pPr>
        <w:spacing w:before="68"/>
        <w:ind w:left="1320" w:right="417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not include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orpro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ind w:left="1320" w:right="6378"/>
        <w:jc w:val="both"/>
        <w:rPr>
          <w:sz w:val="24"/>
          <w:szCs w:val="24"/>
        </w:rPr>
      </w:pPr>
      <w:r>
        <w:rPr>
          <w:b/>
          <w:sz w:val="24"/>
          <w:szCs w:val="24"/>
        </w:rPr>
        <w:t>OtherD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1.1.11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 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nt‖  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ma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hine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tus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other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dfor 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ksbutdo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snotincludeMat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lsor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lant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1.1.12        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Countr</w:t>
      </w:r>
      <w:r>
        <w:rPr>
          <w:spacing w:val="-7"/>
          <w:sz w:val="24"/>
          <w:szCs w:val="24"/>
        </w:rPr>
        <w:t>y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the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cof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1.1.13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Risks‖m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ns thosematte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sted 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-Clause6.1.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2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1.1.14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hmak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eofa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lori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hisb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ond that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ontrol.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1.1.15        </w:t>
      </w:r>
      <w:r>
        <w:rPr>
          <w:spacing w:val="-1"/>
          <w:w w:val="66"/>
          <w:sz w:val="24"/>
          <w:szCs w:val="24"/>
        </w:rPr>
        <w:t>‗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w w:val="117"/>
          <w:sz w:val="24"/>
          <w:szCs w:val="24"/>
        </w:rPr>
        <w:t>ls‖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kinds (oth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than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lant) to be supplied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7"/>
        <w:ind w:left="1320" w:right="3872"/>
        <w:jc w:val="both"/>
        <w:rPr>
          <w:sz w:val="24"/>
          <w:szCs w:val="24"/>
        </w:rPr>
      </w:pPr>
      <w:r>
        <w:rPr>
          <w:sz w:val="24"/>
          <w:szCs w:val="24"/>
        </w:rPr>
        <w:t>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ted in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bythe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1.1.16        </w:t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w w:val="109"/>
          <w:sz w:val="24"/>
          <w:szCs w:val="24"/>
        </w:rPr>
        <w:t>lant‖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nsthema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tusin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morfo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</w:t>
      </w:r>
    </w:p>
    <w:p w:rsidR="00BB487A" w:rsidRDefault="00073D1B">
      <w:pPr>
        <w:spacing w:before="7"/>
        <w:ind w:left="1320" w:right="71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9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1.1.17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w w:val="158"/>
          <w:sz w:val="24"/>
          <w:szCs w:val="24"/>
        </w:rPr>
        <w:t>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 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to be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otherpla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rtofthe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0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1.1.18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w w:val="112"/>
          <w:sz w:val="24"/>
          <w:szCs w:val="24"/>
        </w:rPr>
        <w:t>on‖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hisins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tedbythe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Clause10.1.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3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1.1.19</w:t>
      </w:r>
      <w:r>
        <w:rPr>
          <w:sz w:val="24"/>
          <w:szCs w:val="24"/>
        </w:rPr>
        <w:tab/>
        <w:t>‗Wo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ks‖me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nstall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on,Constru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n(if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)tobep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medby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torincludingtempo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ry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7" w:hanging="1080"/>
        <w:jc w:val="both"/>
        <w:rPr>
          <w:sz w:val="24"/>
          <w:szCs w:val="24"/>
        </w:rPr>
      </w:pPr>
      <w:r>
        <w:rPr>
          <w:sz w:val="24"/>
          <w:szCs w:val="24"/>
        </w:rPr>
        <w:t>1.1.20</w:t>
      </w:r>
      <w:r>
        <w:rPr>
          <w:sz w:val="24"/>
          <w:szCs w:val="24"/>
        </w:rPr>
        <w:tab/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w w:val="126"/>
          <w:sz w:val="24"/>
          <w:szCs w:val="24"/>
        </w:rPr>
        <w:t>r‖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yto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forthe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poseofthe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and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such in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1.2  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rsonsorp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rtiesshallinclude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nisations.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portingsin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ularorone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rshallincludeplur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lortheo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1.3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iorityofDo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retobetak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plan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toryof one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yordisc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yisfoundinthedo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uments,thep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iority ofthedo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umentsshallbein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ewiththeo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spacing w:before="69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1.4             </w:t>
      </w:r>
      <w:r>
        <w:rPr>
          <w:b/>
          <w:sz w:val="24"/>
          <w:szCs w:val="24"/>
        </w:rPr>
        <w:t>Law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 w:right="875"/>
        <w:jc w:val="both"/>
        <w:rPr>
          <w:sz w:val="24"/>
          <w:szCs w:val="24"/>
        </w:rPr>
      </w:pPr>
      <w:r>
        <w:rPr>
          <w:sz w:val="24"/>
          <w:szCs w:val="24"/>
        </w:rPr>
        <w:t>Thelawof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 of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cof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1.5            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ica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11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shall bein 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1.6      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 O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gations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3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withthe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wsof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slamicR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cof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shall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andp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fee</w:t>
      </w:r>
      <w:r>
        <w:rPr>
          <w:sz w:val="24"/>
          <w:szCs w:val="24"/>
        </w:rPr>
        <w:t>s andother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2.               THE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2.1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onof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ite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148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yshallprovidethe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htof</w:t>
      </w:r>
      <w:r>
        <w:rPr>
          <w:spacing w:val="-1"/>
          <w:sz w:val="24"/>
          <w:szCs w:val="24"/>
        </w:rPr>
        <w:t xml:space="preserve"> acce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 at the 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073D1B">
      <w:pPr>
        <w:spacing w:before="5" w:line="246" w:lineRule="auto"/>
        <w:ind w:left="1320" w:right="148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iteI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stiga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rethosethatw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tual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tative 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ports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bout the  sur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e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subsur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s at the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2.2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its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c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yshall,ifr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stedby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sthimin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 forp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ls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forthe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2.3  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’s</w:t>
      </w:r>
      <w:r>
        <w:rPr>
          <w:b/>
          <w:spacing w:val="1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>’s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414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 complywith all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bythe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orthe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ifnot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bythe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in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includingthe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nsion 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llor p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rt 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2.4             </w:t>
      </w:r>
      <w:r>
        <w:rPr>
          <w:b/>
          <w:sz w:val="24"/>
          <w:szCs w:val="24"/>
        </w:rPr>
        <w:t>Ap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ovals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2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 xml:space="preserve">l 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eof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BB487A" w:rsidRDefault="00073D1B">
      <w:pPr>
        <w:spacing w:before="7"/>
        <w:ind w:left="1320" w:right="43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3.               EN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INE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’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Y’S RE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ENTATIVES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3.1             </w:t>
      </w: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ised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4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ppointaduly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to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forhim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on hisb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lfforthepurp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rsonshallbe duly identifi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taorothe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 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soon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sheisso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yshallnot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,thep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ises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opeofthe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uthorityofsuch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ofhis appointment.</w:t>
      </w:r>
    </w:p>
    <w:p w:rsidR="00BB487A" w:rsidRDefault="00BB487A">
      <w:pPr>
        <w:spacing w:before="1" w:line="140" w:lineRule="exact"/>
        <w:rPr>
          <w:sz w:val="15"/>
          <w:szCs w:val="15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3.2  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>’s</w:t>
      </w:r>
      <w:r>
        <w:rPr>
          <w:b/>
          <w:spacing w:val="1"/>
          <w:sz w:val="24"/>
          <w:szCs w:val="24"/>
        </w:rPr>
        <w:t>/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ive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ssofEn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ntativeis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inContr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rshallbenot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teddut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ethe 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of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4.               THECONTR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4.1             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 xml:space="preserve">al </w:t>
      </w:r>
      <w:r>
        <w:rPr>
          <w:b/>
          <w:spacing w:val="1"/>
          <w:sz w:val="24"/>
          <w:szCs w:val="24"/>
        </w:rPr>
        <w:t>Ob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gations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youtthewo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on,labou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lant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which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4.2  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ive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ppointa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onfullt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sistosupe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vise 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ndtor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onsonb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but only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robtainingthe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tofthe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forsuch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ment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tshallnotbewithheldwithoutplausibler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son(s)by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ntativemaybesubs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uted/r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meduringtheContr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riodbutonly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robtainingthe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4.3             </w:t>
      </w:r>
      <w:r>
        <w:rPr>
          <w:b/>
          <w:spacing w:val="1"/>
          <w:sz w:val="24"/>
          <w:szCs w:val="24"/>
        </w:rPr>
        <w:t>Sub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ting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torshallnotsubc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tthewhole of 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 not subc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of 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without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t 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4.4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iptof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rofA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ea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ttheopt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in the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‘s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/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ft or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 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nkforthe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ifiedin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5.               DE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N BY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5.1  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sign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outd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ntothe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dtointhe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ly submittotheEn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dby hi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,wi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n(14)d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sofr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yshallnot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,ifthed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isnotin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t,shallr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titstatingther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sons.The</w:t>
      </w:r>
    </w:p>
    <w:p w:rsidR="00BB487A" w:rsidRDefault="00073D1B">
      <w:pPr>
        <w:spacing w:before="67"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torshallnot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himwith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n(14)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 tothe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 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that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shall be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ted.TheContr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submit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 on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kingthese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nto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 as 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5.2  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ity </w:t>
      </w:r>
      <w:r>
        <w:rPr>
          <w:b/>
          <w:spacing w:val="3"/>
          <w:sz w:val="24"/>
          <w:szCs w:val="24"/>
        </w:rPr>
        <w:t>f</w:t>
      </w:r>
      <w:r>
        <w:rPr>
          <w:b/>
          <w:sz w:val="24"/>
          <w:szCs w:val="24"/>
        </w:rPr>
        <w:t>orD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blefor hisbided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,bothofwhi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hshallbefitforthein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and heshall also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main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nyinf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tentor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tofthes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me.TheEn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orthe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 xml:space="preserve">6.  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Y’S RI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6.1            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y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473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Risks a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0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r,hosti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ies(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rbed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dornot),invasion,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toffo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within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heCountr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1" w:hanging="54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ion,te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ion,insur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yorusurp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dpow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r,or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r,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heCountr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48" w:lineRule="auto"/>
        <w:ind w:left="1860" w:right="216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riot,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onordisord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rbyp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rsonsotherthantheCo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ndother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sincluding 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-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47" w:lineRule="auto"/>
        <w:ind w:left="1860" w:right="210" w:hanging="54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ion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sing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diations, or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ontamination by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rom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l, orf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stef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ombust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rfu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l,r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to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,orotherh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rdousp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rtiesof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plos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ssembly ornu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omponentofsuch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ssembl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pttothe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torsmay 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blefortheuse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dio</w:t>
      </w:r>
      <w:r>
        <w:rPr>
          <w:spacing w:val="-1"/>
          <w:sz w:val="24"/>
          <w:szCs w:val="24"/>
        </w:rPr>
        <w:t>-ac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2" w:line="280" w:lineRule="exact"/>
        <w:rPr>
          <w:sz w:val="28"/>
          <w:szCs w:val="28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1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ssurew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usedby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ftorother</w:t>
      </w:r>
      <w:r>
        <w:rPr>
          <w:spacing w:val="-1"/>
          <w:sz w:val="24"/>
          <w:szCs w:val="24"/>
        </w:rPr>
        <w:t>ae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tsonic orsup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rsonicspe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50" w:lineRule="auto"/>
        <w:ind w:left="1860" w:right="220" w:hanging="5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useoro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maybespe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ifiedin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;</w:t>
      </w:r>
    </w:p>
    <w:p w:rsidR="00BB487A" w:rsidRDefault="00BB487A">
      <w:pPr>
        <w:spacing w:before="1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860"/>
        </w:tabs>
        <w:spacing w:line="246" w:lineRule="auto"/>
        <w:ind w:left="1860" w:right="217" w:hanging="5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lateh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rofsi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nomaliesind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s,lated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ryofd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 orbyothe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forwhom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ble;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h)    a  suspension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  2.3  unless  </w:t>
      </w:r>
      <w:r>
        <w:rPr>
          <w:spacing w:val="2"/>
          <w:sz w:val="24"/>
          <w:szCs w:val="24"/>
        </w:rPr>
        <w:t xml:space="preserve"> i</w:t>
      </w:r>
      <w:r>
        <w:rPr>
          <w:sz w:val="24"/>
          <w:szCs w:val="24"/>
        </w:rPr>
        <w:t xml:space="preserve">t  is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 to  the</w:t>
      </w:r>
    </w:p>
    <w:p w:rsidR="00BB487A" w:rsidRDefault="00073D1B">
      <w:pPr>
        <w:spacing w:before="7"/>
        <w:ind w:left="1822" w:right="5275"/>
        <w:jc w:val="center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e; and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073D1B">
      <w:pPr>
        <w:tabs>
          <w:tab w:val="left" w:pos="1860"/>
        </w:tabs>
        <w:spacing w:before="29" w:line="246" w:lineRule="auto"/>
        <w:ind w:left="1860" w:right="210" w:hanging="540"/>
        <w:jc w:val="both"/>
        <w:rPr>
          <w:sz w:val="24"/>
          <w:szCs w:val="24"/>
        </w:rPr>
      </w:pPr>
      <w:r>
        <w:rPr>
          <w:sz w:val="24"/>
          <w:szCs w:val="24"/>
        </w:rPr>
        <w:t>i)</w:t>
      </w:r>
      <w:r>
        <w:rPr>
          <w:sz w:val="24"/>
          <w:szCs w:val="24"/>
        </w:rPr>
        <w:tab/>
        <w:t>ph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lobstru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onsorph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ionsotherthan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matic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ions,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donthe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eduringthep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ks,for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telynot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ptedby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7.               TI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 CO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LETION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7.1             </w:t>
      </w:r>
      <w:r>
        <w:rPr>
          <w:b/>
          <w:sz w:val="24"/>
          <w:szCs w:val="24"/>
        </w:rPr>
        <w:t>Ex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 of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ksontheCom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ndshall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ious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ndwithoutd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lay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ndshall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tto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Clause7.3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7.2  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torshallsubmitto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ap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eforthe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ksinthefo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7.3             </w:t>
      </w:r>
      <w:r>
        <w:rPr>
          <w:b/>
          <w:sz w:val="24"/>
          <w:szCs w:val="24"/>
        </w:rPr>
        <w:t>Ex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ns</w:t>
      </w:r>
      <w:r>
        <w:rPr>
          <w:b/>
          <w:sz w:val="24"/>
          <w:szCs w:val="24"/>
        </w:rPr>
        <w:t>ionofTi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torshall,with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nsucht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smay ber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 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fy 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nt(s)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opeof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6.1or10.3ofthese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ring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rforar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tensioninthet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mefor 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ttothe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nesuch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tensioninthe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for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smaybejus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ifiedinthel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htofthed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rssuppliedbytheContr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with thesuchd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 bythe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nsuchp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smaybep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may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 the 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7.4             </w:t>
      </w:r>
      <w:r>
        <w:rPr>
          <w:b/>
          <w:sz w:val="24"/>
          <w:szCs w:val="24"/>
        </w:rPr>
        <w:t>La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7" w:lineRule="auto"/>
        <w:ind w:left="1320" w:right="212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sto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 Timefor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sonlyl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forsuchf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eshallbetop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b/>
          <w:sz w:val="24"/>
          <w:szCs w:val="24"/>
        </w:rPr>
        <w:t>l</w:t>
      </w:r>
      <w:r>
        <w:rPr>
          <w:b/>
          <w:spacing w:val="1"/>
          <w:sz w:val="24"/>
          <w:szCs w:val="24"/>
        </w:rPr>
        <w:t>iqu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ity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2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sz w:val="24"/>
          <w:szCs w:val="24"/>
        </w:rPr>
        <w:t>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tafor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yfor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to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 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7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8.               </w:t>
      </w:r>
      <w:r>
        <w:rPr>
          <w:b/>
          <w:sz w:val="24"/>
          <w:szCs w:val="24"/>
        </w:rPr>
        <w:t>TA</w:t>
      </w:r>
      <w:r>
        <w:rPr>
          <w:b/>
          <w:spacing w:val="-2"/>
          <w:sz w:val="24"/>
          <w:szCs w:val="24"/>
        </w:rPr>
        <w:t>K</w:t>
      </w:r>
      <w:r>
        <w:rPr>
          <w:b/>
          <w:sz w:val="24"/>
          <w:szCs w:val="24"/>
        </w:rPr>
        <w:t>IN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OVER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8.1            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tormaynot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rsthat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te.</w:t>
      </w:r>
    </w:p>
    <w:p w:rsidR="00BB487A" w:rsidRDefault="00073D1B">
      <w:pPr>
        <w:spacing w:before="59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8.2             </w:t>
      </w: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ng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OverNo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n(14)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sof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rshall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ted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ueaC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teofComp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ontothat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torshallnot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torhisr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sfornottakin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-ov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uing theC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of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mayidentify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keduring the 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9.               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ED</w:t>
      </w:r>
      <w:r>
        <w:rPr>
          <w:b/>
          <w:spacing w:val="-1"/>
          <w:sz w:val="24"/>
          <w:szCs w:val="24"/>
        </w:rPr>
        <w:t>Y</w:t>
      </w:r>
      <w:r>
        <w:rPr>
          <w:b/>
          <w:sz w:val="24"/>
          <w:szCs w:val="24"/>
        </w:rPr>
        <w:t>INGDE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ECTS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9.1  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yi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torshallforap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 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 oftheC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teofComp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out,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tno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hisn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dbythe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onofpoor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koruseofb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linthe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hissoidentifi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riod.  Upon 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piryof  the 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 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nghis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shallis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ueaMainten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upon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ome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etor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suchd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tsor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meshall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yout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ost.Ho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ostofr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tsnot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 bev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 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9.2             </w:t>
      </w:r>
      <w:r>
        <w:rPr>
          <w:b/>
          <w:sz w:val="24"/>
          <w:szCs w:val="24"/>
        </w:rPr>
        <w:t>Uncov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stotheun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testing  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k.  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ar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 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 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nd/or  testingit 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stablishedthattheContr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ials,plantorwo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renot 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idfor suchun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a 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in 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ewith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Clause10.2.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10.             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RI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TIONSA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LAI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10.1           </w:t>
      </w:r>
      <w:r>
        <w:rPr>
          <w:b/>
          <w:sz w:val="24"/>
          <w:szCs w:val="24"/>
        </w:rPr>
        <w:t>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4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b/>
          <w:sz w:val="24"/>
          <w:szCs w:val="24"/>
        </w:rPr>
        <w:t>/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rmayis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)inw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 for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sonith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snotb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bleforthe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rtois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 suchV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tormay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rb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renotr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d/d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nied 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nten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softher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iptofsuch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meshallbed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medtobeaV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rsforthepurp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before="67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10.2           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ionofVa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 w:right="4571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shall be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492" w:lineRule="auto"/>
        <w:ind w:left="1320" w:right="2441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 lump sum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 or b)         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tes in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or</w:t>
      </w:r>
    </w:p>
    <w:p w:rsidR="00BB487A" w:rsidRDefault="00073D1B">
      <w:pPr>
        <w:tabs>
          <w:tab w:val="left" w:pos="2220"/>
        </w:tabs>
        <w:spacing w:before="11" w:line="246" w:lineRule="auto"/>
        <w:ind w:left="2220" w:right="221" w:hanging="90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inthe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eof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tes,ther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tshallbeused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luation, or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      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 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tes,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may  be 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or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the</w:t>
      </w:r>
    </w:p>
    <w:p w:rsidR="00BB487A" w:rsidRDefault="00073D1B">
      <w:pPr>
        <w:spacing w:before="7"/>
        <w:ind w:left="2220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 or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20"/>
        </w:tabs>
        <w:spacing w:line="246" w:lineRule="auto"/>
        <w:ind w:left="2220" w:right="220" w:hanging="90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/P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ysoins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tout 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taforwhi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dsof hours oflabour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and ofMat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 u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10.3         </w:t>
      </w:r>
      <w:r>
        <w:rPr>
          <w:b/>
          <w:sz w:val="24"/>
          <w:szCs w:val="24"/>
        </w:rPr>
        <w:t>Cha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in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ies.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20"/>
        </w:tabs>
        <w:spacing w:line="246" w:lineRule="auto"/>
        <w:ind w:left="2132" w:right="147" w:hanging="81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kdonedif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sforthep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mbymorethan25p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ovidedthe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ds1p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ntof the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ialContr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rshall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djustthe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ow for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ndwillbe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lued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persub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lause10.2.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00"/>
        </w:tabs>
        <w:spacing w:line="246" w:lineRule="auto"/>
        <w:ind w:left="2132" w:right="142" w:hanging="811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rshallnot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sinqu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sifthe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by the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ialContr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eis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dbymorethan15p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ptwith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 of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tabs>
          <w:tab w:val="left" w:pos="2100"/>
        </w:tabs>
        <w:spacing w:line="246" w:lineRule="auto"/>
        <w:ind w:left="2132" w:right="149" w:hanging="81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stedbytheEn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rwith 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br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kdown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te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10.4           </w:t>
      </w:r>
      <w:r>
        <w:rPr>
          <w:b/>
          <w:sz w:val="24"/>
          <w:szCs w:val="24"/>
        </w:rPr>
        <w:t>Ea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ly Warn</w:t>
      </w:r>
      <w:r>
        <w:rPr>
          <w:b/>
          <w:spacing w:val="1"/>
          <w:sz w:val="24"/>
          <w:szCs w:val="24"/>
        </w:rPr>
        <w:t>in</w:t>
      </w:r>
      <w:r>
        <w:rPr>
          <w:b/>
          <w:sz w:val="24"/>
          <w:szCs w:val="24"/>
        </w:rPr>
        <w:t>g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heis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hmay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ordisruptthe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ks,orwhi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may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 to a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laim for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Tothe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etonot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ingun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bletok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dsornottaking stepstom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,disrupt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on,orCost,orthev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mentto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tensionoftheTimefor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ional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10.5           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ionofClai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7" w:line="180" w:lineRule="exact"/>
        <w:rPr>
          <w:sz w:val="19"/>
          <w:szCs w:val="19"/>
        </w:rPr>
      </w:pPr>
    </w:p>
    <w:p w:rsidR="00BB487A" w:rsidRDefault="00073D1B">
      <w:pPr>
        <w:ind w:left="132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sCost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nyofthe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</w:p>
    <w:p w:rsidR="00BB487A" w:rsidRDefault="00073D1B">
      <w:pPr>
        <w:spacing w:before="7"/>
        <w:ind w:left="1320" w:right="217"/>
        <w:jc w:val="both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mountofsuchCost.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76" w:line="246" w:lineRule="auto"/>
        <w:ind w:left="1320" w:right="22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‘sRisk,itisn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 to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sshallbed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lt with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ttoContr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f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 xml:space="preserve">laim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(14)d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 of theo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eof 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use.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10.6          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iationa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dClaim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 submit 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tailedb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kdownofthev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softheins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onorofthe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ngrise tothe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laim.The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ndifposs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bsen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 xml:space="preserve">eof </w:t>
      </w:r>
      <w:r>
        <w:rPr>
          <w:spacing w:val="-2"/>
          <w:sz w:val="24"/>
          <w:szCs w:val="24"/>
        </w:rPr>
        <w:t>ag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yshall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nethe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260" w:lineRule="exact"/>
        <w:ind w:left="24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11.             CONTR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 xml:space="preserve">CT </w:t>
      </w:r>
      <w:r>
        <w:rPr>
          <w:b/>
          <w:spacing w:val="-2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 A</w:t>
      </w:r>
      <w:r>
        <w:rPr>
          <w:b/>
          <w:spacing w:val="-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 xml:space="preserve">D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YM</w:t>
      </w:r>
      <w:r>
        <w:rPr>
          <w:b/>
          <w:position w:val="-1"/>
          <w:sz w:val="24"/>
          <w:szCs w:val="24"/>
        </w:rPr>
        <w:t>ENT</w:t>
      </w:r>
    </w:p>
    <w:p w:rsidR="00BB487A" w:rsidRDefault="00BB487A">
      <w:pPr>
        <w:spacing w:before="7" w:line="220" w:lineRule="exact"/>
        <w:rPr>
          <w:sz w:val="22"/>
          <w:szCs w:val="22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790"/>
        <w:gridCol w:w="920"/>
        <w:gridCol w:w="7403"/>
      </w:tblGrid>
      <w:tr w:rsidR="00BB487A">
        <w:trPr>
          <w:trHeight w:hRule="exact" w:val="92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292" w:right="2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3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s of</w:t>
            </w:r>
            <w:r>
              <w:rPr>
                <w:b/>
                <w:spacing w:val="-3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ay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ts</w:t>
            </w:r>
          </w:p>
          <w:p w:rsidR="00BB487A" w:rsidRDefault="00BB487A">
            <w:pPr>
              <w:spacing w:before="10" w:line="280" w:lineRule="exact"/>
              <w:rPr>
                <w:sz w:val="28"/>
                <w:szCs w:val="28"/>
              </w:rPr>
            </w:pPr>
          </w:p>
          <w:p w:rsidR="00BB487A" w:rsidRDefault="00073D1B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mountduetotheContr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torund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ny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</w:t>
            </w:r>
          </w:p>
        </w:tc>
      </w:tr>
      <w:tr w:rsidR="00BB487A">
        <w:trPr>
          <w:trHeight w:hRule="exact" w:val="2124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line="260" w:lineRule="exact"/>
              <w:ind w:left="310" w:right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dbytheEn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ine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rpursu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nttoth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sClaus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,orto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nyotherte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msof</w:t>
            </w:r>
          </w:p>
          <w:p w:rsidR="00BB487A" w:rsidRDefault="00073D1B">
            <w:pPr>
              <w:spacing w:before="7" w:line="246" w:lineRule="auto"/>
              <w:ind w:left="310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t,shall,subj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   toClause11.3,bep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idbythe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 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   totheContr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n30d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rsuch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 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njo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iedby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 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tor, 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,inthe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seofthe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 xml:space="preserve">dto in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 Clause11.5, 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n60d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rsuch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 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njo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 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ied by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C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tor;</w:t>
            </w:r>
          </w:p>
        </w:tc>
      </w:tr>
      <w:tr w:rsidR="00BB487A">
        <w:trPr>
          <w:trHeight w:hRule="exact" w:val="226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2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spacing w:line="246" w:lineRule="auto"/>
              <w:ind w:left="310" w:right="1"/>
              <w:jc w:val="both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rovid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dthatthe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mentshallbe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usedinth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rty(30)d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inal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mentin60d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sin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 of fo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 fund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oje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t. 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the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 ofthef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eofthe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 tomakep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mentwith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n90d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 then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2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ingA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yshallp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ytotheContr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tor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ompens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tthe</w:t>
            </w:r>
          </w:p>
          <w:p w:rsidR="00BB487A" w:rsidRDefault="00073D1B">
            <w:pPr>
              <w:spacing w:line="246" w:lineRule="auto"/>
              <w:ind w:left="310" w:right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teofK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1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2%p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nnuminloc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6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1"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1% forfo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,upon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llsumsunp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omthed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teby whi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hthe 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me should haveb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n 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id.</w:t>
            </w:r>
          </w:p>
        </w:tc>
      </w:tr>
      <w:tr w:rsidR="00BB487A">
        <w:trPr>
          <w:trHeight w:hRule="exact" w:val="56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5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ind w:left="292" w:right="2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5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ind w:left="3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1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nof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BB487A">
        <w:trPr>
          <w:trHeight w:hRule="exact" w:val="786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403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BB487A">
            <w:pPr>
              <w:spacing w:before="2" w:line="120" w:lineRule="exact"/>
              <w:rPr>
                <w:sz w:val="13"/>
                <w:szCs w:val="13"/>
              </w:rPr>
            </w:pPr>
          </w:p>
          <w:p w:rsidR="00BB487A" w:rsidRDefault="00073D1B">
            <w:pPr>
              <w:spacing w:line="246" w:lineRule="auto"/>
              <w:ind w:left="310"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ksshallbev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ovidedforintheContr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ta,subj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t to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lause10.</w:t>
            </w:r>
          </w:p>
        </w:tc>
      </w:tr>
    </w:tbl>
    <w:p w:rsidR="00BB487A" w:rsidRDefault="00BB487A">
      <w:pPr>
        <w:spacing w:before="1" w:line="160" w:lineRule="exact"/>
        <w:rPr>
          <w:sz w:val="17"/>
          <w:szCs w:val="17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11.2          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thly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ta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ind w:left="1320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at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220"/>
        </w:tabs>
        <w:spacing w:line="246" w:lineRule="auto"/>
        <w:ind w:left="2220" w:right="218" w:hanging="90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utedlesstothe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viousl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tabs>
          <w:tab w:val="left" w:pos="2220"/>
        </w:tabs>
        <w:spacing w:line="246" w:lineRule="auto"/>
        <w:ind w:left="2220" w:right="216" w:hanging="900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eonthemat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luationofv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ons(if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816"/>
        <w:rPr>
          <w:sz w:val="24"/>
          <w:szCs w:val="24"/>
        </w:rPr>
        <w:sectPr w:rsidR="00BB487A">
          <w:pgSz w:w="11920" w:h="16840"/>
          <w:pgMar w:top="1440" w:right="1180" w:bottom="280" w:left="1200" w:header="0" w:footer="549" w:gutter="0"/>
          <w:cols w:space="720"/>
        </w:sect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llsubmit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ya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showingthe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073D1B">
      <w:pPr>
        <w:spacing w:before="77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11.3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im</w:t>
      </w:r>
      <w:r>
        <w:rPr>
          <w:b/>
          <w:spacing w:val="-3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riodnot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07)d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 a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mentforin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rimp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mentbytheContr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,theEn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rshallv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riodnot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rty (30/60)d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ionbytheContr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yshallp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thesumsubj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tto adjustment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tention mone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11.4    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tentionmoneyshallbep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 ofthep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ta, orther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 ofnot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ts,orthe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Clause9.1,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BB487A">
      <w:pPr>
        <w:spacing w:before="16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11.5      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one(21)d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eoftheMainten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llsubmita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inal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 xml:space="preserve">ount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to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rshallv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 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n(14)d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 subm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therwith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inal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valu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hinsi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>ty(60)d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iptofthev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iedfin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ountf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m 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shallp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mountdueto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tor.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 making such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 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 for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sonstobe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,withho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rtorp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rtsofthe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6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11.6           </w:t>
      </w:r>
      <w:r>
        <w:rPr>
          <w:b/>
          <w:sz w:val="24"/>
          <w:szCs w:val="24"/>
        </w:rPr>
        <w:t>Cur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4" w:line="200" w:lineRule="exact"/>
      </w:pPr>
    </w:p>
    <w:p w:rsidR="00BB487A" w:rsidRDefault="00073D1B">
      <w:pPr>
        <w:ind w:left="1320" w:right="23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llbein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ta.</w:t>
      </w:r>
    </w:p>
    <w:p w:rsidR="00BB487A" w:rsidRDefault="00BB487A">
      <w:pPr>
        <w:spacing w:before="4"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12.             DE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B487A" w:rsidRDefault="00BB487A">
      <w:pPr>
        <w:spacing w:before="2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12.1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lts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 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tor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8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ndonsthe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sorf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sto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withav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yorf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stop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ious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,oris,d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eaw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,inb</w:t>
      </w:r>
      <w:r>
        <w:rPr>
          <w:spacing w:val="-1"/>
          <w:sz w:val="24"/>
          <w:szCs w:val="24"/>
        </w:rPr>
        <w:t>reac</w:t>
      </w:r>
      <w:r>
        <w:rPr>
          <w:sz w:val="24"/>
          <w:szCs w:val="24"/>
        </w:rPr>
        <w:t>hoftheContr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ingtoth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ndstatingthe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snottak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blestepstor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 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iptofthe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ymay byas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ntyone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21)d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torshallthend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ts,inthe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,tobeusedforthe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ttherisk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ostof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12.2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 xml:space="preserve">lts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y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9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stop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t,oris,d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 aw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,inb</w:t>
      </w:r>
      <w:r>
        <w:rPr>
          <w:spacing w:val="-1"/>
          <w:sz w:val="24"/>
          <w:szCs w:val="24"/>
        </w:rPr>
        <w:t>reac</w:t>
      </w:r>
      <w:r>
        <w:rPr>
          <w:sz w:val="24"/>
          <w:szCs w:val="24"/>
        </w:rPr>
        <w:t>hoftheContr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tormay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ingtoth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ndstating 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ultisnotr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n(14)d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iptofth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ysuspend 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llor p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rts ofthe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ultisnotr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ybyas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one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21)d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llthen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rom the Site.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12.3          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solvency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3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fa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isd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dinso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,theother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may by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torshallthen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  the  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hind,  in  the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sinso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tsinthenot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eisto beused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 xml:space="preserve">orthe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the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12.4          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 u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onT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shall 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of  the  unp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of the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lant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bythe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073D1B">
      <w:pPr>
        <w:spacing w:line="417" w:lineRule="auto"/>
        <w:ind w:left="1320" w:right="91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is enti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-Clause10.4, b)    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yis entit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BB487A" w:rsidRDefault="00073D1B">
      <w:pPr>
        <w:tabs>
          <w:tab w:val="left" w:pos="2040"/>
        </w:tabs>
        <w:spacing w:before="39" w:line="240" w:lineRule="exact"/>
        <w:ind w:left="204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  <w:t>ifthe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Clause12.1or12.3,the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yshallbe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dtoasum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nttotw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20%)ofthev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ksnot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 the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tabs>
          <w:tab w:val="left" w:pos="2040"/>
        </w:tabs>
        <w:spacing w:line="240" w:lineRule="exact"/>
        <w:ind w:left="204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if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12.2 or 12.</w:t>
      </w:r>
      <w:r>
        <w:rPr>
          <w:spacing w:val="2"/>
          <w:sz w:val="24"/>
          <w:szCs w:val="24"/>
        </w:rPr>
        <w:t>3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ostofhisd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therwith asum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nttotenp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)ofthev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not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ofte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edueshallbep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idorr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softhe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2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13.             RIS</w:t>
      </w:r>
      <w:r>
        <w:rPr>
          <w:b/>
          <w:spacing w:val="-1"/>
          <w:sz w:val="24"/>
          <w:szCs w:val="24"/>
        </w:rPr>
        <w:t>K</w:t>
      </w:r>
      <w:r>
        <w:rPr>
          <w:b/>
          <w:sz w:val="24"/>
          <w:szCs w:val="24"/>
        </w:rPr>
        <w:t>SA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D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NS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13.1          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eof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eWo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1320" w:right="224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tto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Clause9.1,theContr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torshalltakefullr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forthe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re</w:t>
      </w:r>
    </w:p>
    <w:p w:rsidR="00BB487A" w:rsidRDefault="00073D1B">
      <w:pPr>
        <w:spacing w:before="67" w:line="246" w:lineRule="auto"/>
        <w:ind w:left="1320" w:right="2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‘s/En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teof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 8.2.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shallthenp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lossord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nstothe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ksduringthe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fysuch lossor d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eso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c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ssthelossord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torshallindemnify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,orhis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 los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nse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risingout of 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13.2          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je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5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 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ure 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 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fy 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tormaysuspendthe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 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nd,tothe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tent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dwiththe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ntcont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sforap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htyfour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84)d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rtymay then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hshalltake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28)d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ngof thenot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2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shall 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of  the  unp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ndof the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lant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lyd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bythe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411" w:lineRule="auto"/>
        <w:ind w:left="1320" w:right="91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is enti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-Clause10.4, b)      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of his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before="6"/>
        <w:ind w:left="1320" w:right="203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)       less anysums to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yis entit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18" w:line="200" w:lineRule="exact"/>
      </w:pPr>
    </w:p>
    <w:p w:rsidR="00BB487A" w:rsidRDefault="00073D1B">
      <w:pPr>
        <w:spacing w:line="246" w:lineRule="auto"/>
        <w:ind w:left="1320" w:right="217"/>
        <w:jc w:val="both"/>
        <w:rPr>
          <w:sz w:val="24"/>
          <w:szCs w:val="24"/>
        </w:rPr>
      </w:pPr>
      <w:r>
        <w:rPr>
          <w:sz w:val="24"/>
          <w:szCs w:val="24"/>
        </w:rPr>
        <w:t>Then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edueshallbep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idorr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rtyfive</w:t>
      </w:r>
      <w:r>
        <w:rPr>
          <w:spacing w:val="1"/>
          <w:sz w:val="24"/>
          <w:szCs w:val="24"/>
        </w:rPr>
        <w:t>(</w:t>
      </w:r>
      <w:r>
        <w:rPr>
          <w:sz w:val="24"/>
          <w:szCs w:val="24"/>
        </w:rPr>
        <w:t>35)d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softhe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14.             INSUR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14.1      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z w:val="24"/>
          <w:szCs w:val="24"/>
        </w:rPr>
        <w:t>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torshall,p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iorto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ing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softhe 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s,inthe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ptfori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) to </w:t>
      </w: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(i)of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‘s Risksund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Sub- Clause6.1.Thepol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iesshallbeis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dbyinsur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dby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.TheContr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with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ethat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yisinfo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ndthatthep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14.2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lt</w:t>
      </w:r>
    </w:p>
    <w:p w:rsidR="00BB487A" w:rsidRDefault="00073D1B">
      <w:pPr>
        <w:spacing w:before="7" w:line="246" w:lineRule="auto"/>
        <w:ind w:left="1320" w:right="218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sto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tork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pinfo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nyoftheins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dtoin thep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vious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,orf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stop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,pol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iesor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s,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ma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 without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jud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 other 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 or</w:t>
      </w:r>
    </w:p>
    <w:p w:rsidR="00BB487A" w:rsidRDefault="00073D1B">
      <w:pPr>
        <w:spacing w:before="59"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eforthe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nttosuch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umsdue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meplusasuminp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iveninContr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rom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nyother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 dueto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z w:val="24"/>
          <w:szCs w:val="24"/>
        </w:rPr>
        <w:t>15.             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UTI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 OFDIS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UT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15.1          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eer</w:t>
      </w:r>
      <w:r>
        <w:rPr>
          <w:b/>
          <w:sz w:val="24"/>
          <w:szCs w:val="24"/>
        </w:rPr>
        <w:t xml:space="preserve">’s </w:t>
      </w:r>
      <w:r>
        <w:rPr>
          <w:b/>
          <w:spacing w:val="-1"/>
          <w:sz w:val="24"/>
          <w:szCs w:val="24"/>
        </w:rPr>
        <w:t>Dec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fadisputeof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nykindwh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onwiththewo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ks,thematter indisputeshall,inthefi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 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ingtotheEn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r,witha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opy totheotherp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eshallstatethatitismadepursu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nttoth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.Nolat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rthanthe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ht(28)d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onwhi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hher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ivedsuchr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shall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 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 of  his 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 to  the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dyb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pudiat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dorte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ted,theContr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shall,in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ry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nuetop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dwiththewo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kwith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llduedi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 xml:space="preserve">shall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hto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 suchd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runless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shall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 xml:space="preserve">vised,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ided 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-1"/>
          <w:sz w:val="24"/>
          <w:szCs w:val="24"/>
        </w:rPr>
        <w:t>wa</w:t>
      </w:r>
      <w:r>
        <w:rPr>
          <w:sz w:val="24"/>
          <w:szCs w:val="24"/>
        </w:rPr>
        <w:t>rd.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15.2          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iceofDissatis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tion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fa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isdis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dwiththed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rof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onsultantorifno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onis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toutin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Clause15.1h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rty may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toth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sofr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iptofthed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piryofthet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meforthed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fno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onis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 the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onshallbe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onthe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onis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me,thed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onshallbebind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onthe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rtieswhoshall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tto itwithoutd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unless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lthed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visedby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torisdis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dwiththed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 ord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onisnot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ivenint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methenhe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n14d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,in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seofdi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onwithd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ornotd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idedwith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n28d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then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sswould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dopted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lause15.3.</w:t>
      </w:r>
    </w:p>
    <w:p w:rsidR="00BB487A" w:rsidRDefault="00073D1B">
      <w:pPr>
        <w:spacing w:before="5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15.3      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  <w:sectPr w:rsidR="00BB487A">
          <w:pgSz w:w="11920" w:h="16840"/>
          <w:pgMar w:top="1400" w:right="1180" w:bottom="280" w:left="1200" w:header="0" w:footer="549" w:gutter="0"/>
          <w:cols w:space="720"/>
        </w:sectPr>
      </w:pPr>
      <w:r>
        <w:rPr>
          <w:sz w:val="24"/>
          <w:szCs w:val="24"/>
        </w:rPr>
        <w:t>Adisputewhi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nthesubj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tofa 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ofdis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onshallbe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t1940(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tNo. X of 1940)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ndRules madethe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nystatuto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to.Any 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ringshallbe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tthepla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ifiedintheContr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ndinthelan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dtoin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Clause1.5.</w:t>
      </w:r>
    </w:p>
    <w:p w:rsidR="00BB487A" w:rsidRDefault="00073D1B">
      <w:pPr>
        <w:spacing w:before="67"/>
        <w:ind w:left="24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16              INT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RITY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tabs>
          <w:tab w:val="left" w:pos="1320"/>
        </w:tabs>
        <w:spacing w:line="246" w:lineRule="auto"/>
        <w:ind w:left="1320" w:right="219" w:hanging="1080"/>
        <w:jc w:val="both"/>
        <w:rPr>
          <w:sz w:val="24"/>
          <w:szCs w:val="24"/>
        </w:rPr>
      </w:pPr>
      <w:r>
        <w:rPr>
          <w:sz w:val="24"/>
          <w:szCs w:val="24"/>
        </w:rPr>
        <w:t>16.1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nyofhis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tors,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ntsors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ntsisfoundtoh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 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tedorinvo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dinvio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rity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Fto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id,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yshall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860" w:right="216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 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nttotent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mesthesumof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ion,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ibe,find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eorkickb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ivenby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nyof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or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nts;</w:t>
      </w:r>
    </w:p>
    <w:p w:rsidR="00BB487A" w:rsidRDefault="00073D1B">
      <w:pPr>
        <w:ind w:left="1320" w:right="5017"/>
        <w:jc w:val="both"/>
        <w:rPr>
          <w:sz w:val="24"/>
          <w:szCs w:val="24"/>
        </w:rPr>
      </w:pPr>
      <w:r>
        <w:rPr>
          <w:sz w:val="24"/>
          <w:szCs w:val="24"/>
        </w:rPr>
        <w:t>(b)  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tabs>
          <w:tab w:val="left" w:pos="1860"/>
        </w:tabs>
        <w:spacing w:before="6" w:line="246" w:lineRule="auto"/>
        <w:ind w:left="1860" w:right="216" w:hanging="540"/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(c)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omtheCon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nylossord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eto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sultofsuchte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other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ruptbusin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ssp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softhe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nyof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tors,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or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1320" w:right="216"/>
        <w:jc w:val="both"/>
        <w:rPr>
          <w:sz w:val="24"/>
          <w:szCs w:val="24"/>
        </w:rPr>
        <w:sectPr w:rsidR="00BB487A">
          <w:pgSz w:w="11920" w:h="16840"/>
          <w:pgMar w:top="1500" w:right="1180" w:bottom="280" w:left="1200" w:header="0" w:footer="549" w:gutter="0"/>
          <w:cols w:space="720"/>
        </w:sectPr>
      </w:pPr>
      <w:r>
        <w:rPr>
          <w:sz w:val="24"/>
          <w:szCs w:val="24"/>
        </w:rPr>
        <w:t>Onte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ra(b)of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hindContr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ts,inthete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,tobeusedforthe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ttherisk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mentupon s</w:t>
      </w:r>
      <w:r>
        <w:rPr>
          <w:spacing w:val="4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onshallbemadeund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b</w:t>
      </w:r>
      <w:r>
        <w:rPr>
          <w:sz w:val="24"/>
          <w:szCs w:val="24"/>
        </w:rPr>
        <w:t>-Clause12.4,in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>)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sduetothe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ofth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073D1B">
      <w:pPr>
        <w:spacing w:before="54"/>
        <w:ind w:left="3305" w:right="3326"/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C</w:t>
      </w:r>
      <w:r>
        <w:rPr>
          <w:b/>
          <w:spacing w:val="-1"/>
          <w:sz w:val="32"/>
          <w:szCs w:val="32"/>
        </w:rPr>
        <w:t>O</w:t>
      </w:r>
      <w:r>
        <w:rPr>
          <w:b/>
          <w:sz w:val="32"/>
          <w:szCs w:val="32"/>
        </w:rPr>
        <w:t>NTRACT</w:t>
      </w:r>
      <w:r w:rsidR="00381E0C">
        <w:rPr>
          <w:b/>
          <w:sz w:val="32"/>
          <w:szCs w:val="32"/>
        </w:rPr>
        <w:t xml:space="preserve"> </w:t>
      </w:r>
      <w:r>
        <w:rPr>
          <w:b/>
          <w:w w:val="99"/>
          <w:sz w:val="32"/>
          <w:szCs w:val="32"/>
        </w:rPr>
        <w:t>DATA</w:t>
      </w:r>
    </w:p>
    <w:p w:rsidR="00BB487A" w:rsidRDefault="00BB487A">
      <w:pPr>
        <w:spacing w:before="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 E</w:t>
      </w:r>
      <w:r>
        <w:rPr>
          <w:i/>
          <w:spacing w:val="-1"/>
          <w:sz w:val="24"/>
          <w:szCs w:val="24"/>
        </w:rPr>
        <w:t>xce</w:t>
      </w:r>
      <w:r>
        <w:rPr>
          <w:i/>
          <w:sz w:val="24"/>
          <w:szCs w:val="24"/>
        </w:rPr>
        <w:t>pt wh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re otherw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se ind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ated, all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Data should be f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in by the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 w:rsidR="00381E0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prior</w:t>
      </w:r>
      <w:r w:rsidR="00381E0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to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ssuance</w:t>
      </w:r>
      <w:r w:rsidR="00381E0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 w:rsidR="00381E0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Bidding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nts.)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Sub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 of</w:t>
      </w:r>
    </w:p>
    <w:p w:rsidR="00BB487A" w:rsidRDefault="00073D1B">
      <w:pPr>
        <w:spacing w:before="7"/>
        <w:ind w:left="240"/>
        <w:rPr>
          <w:sz w:val="24"/>
          <w:szCs w:val="24"/>
        </w:rPr>
      </w:pPr>
      <w:r>
        <w:rPr>
          <w:b/>
          <w:sz w:val="24"/>
          <w:szCs w:val="24"/>
        </w:rPr>
        <w:t>Con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 of</w:t>
      </w:r>
      <w:r w:rsidR="00381E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</w:p>
    <w:p w:rsidR="00BB487A" w:rsidRDefault="00073D1B">
      <w:pPr>
        <w:spacing w:before="2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1.1.3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 xml:space="preserve">‘s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7"/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 be</w:t>
      </w:r>
      <w:r w:rsidR="00381E0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l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sted by</w:t>
      </w:r>
      <w:r w:rsidR="00381E0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 w:rsidR="00381E0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cy</w:t>
      </w:r>
      <w:r>
        <w:rPr>
          <w:i/>
          <w:sz w:val="24"/>
          <w:szCs w:val="24"/>
        </w:rPr>
        <w:t>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0D6E0F" w:rsidRPr="000D6E0F" w:rsidRDefault="00D52817" w:rsidP="000D6E0F">
      <w:pPr>
        <w:spacing w:line="260" w:lineRule="exact"/>
        <w:ind w:left="240"/>
        <w:rPr>
          <w:sz w:val="24"/>
          <w:szCs w:val="24"/>
        </w:rPr>
      </w:pPr>
      <w:r w:rsidRPr="00D52817">
        <w:pict>
          <v:group id="_x0000_s1110" style="position:absolute;left:0;text-align:left;margin-left:108pt;margin-top:27.8pt;width:258pt;height:0;z-index:-3702;mso-position-horizontal-relative:page" coordorigin="2160,556" coordsize="5160,0">
            <v:shape id="_x0000_s1111" style="position:absolute;left:2160;top:556;width:5160;height:0" coordorigin="2160,556" coordsize="5160,0" path="m2160,556r5160,e" filled="f" strokeweight=".26669mm">
              <v:path arrowok="t"/>
            </v:shape>
            <w10:wrap anchorx="page"/>
          </v:group>
        </w:pict>
      </w:r>
      <w:r w:rsidRPr="00D52817">
        <w:pict>
          <v:group id="_x0000_s1108" style="position:absolute;left:0;text-align:left;margin-left:108pt;margin-top:42pt;width:252pt;height:0;z-index:-3701;mso-position-horizontal-relative:page" coordorigin="2160,840" coordsize="5040,0">
            <v:shape id="_x0000_s1109" style="position:absolute;left:2160;top:840;width:5040;height:0" coordorigin="2160,840" coordsize="5040,0" path="m2160,840r5040,e" filled="f" strokeweight=".26669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1.1.4    </w:t>
      </w:r>
      <w:r w:rsidR="00073D1B">
        <w:rPr>
          <w:b/>
          <w:position w:val="-1"/>
          <w:sz w:val="24"/>
          <w:szCs w:val="24"/>
        </w:rPr>
        <w:t>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 xml:space="preserve">e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o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spacing w:val="1"/>
          <w:position w:val="-1"/>
          <w:sz w:val="24"/>
          <w:szCs w:val="24"/>
        </w:rPr>
        <w:t>u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>g Ag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y</w:t>
      </w:r>
      <w:r w:rsidR="00381E0C">
        <w:rPr>
          <w:b/>
          <w:position w:val="-1"/>
          <w:sz w:val="24"/>
          <w:szCs w:val="24"/>
        </w:rPr>
        <w:t xml:space="preserve"> </w:t>
      </w:r>
      <w:r w:rsidR="00073D1B">
        <w:rPr>
          <w:position w:val="-1"/>
          <w:sz w:val="24"/>
          <w:szCs w:val="24"/>
        </w:rPr>
        <w:t>me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ns</w:t>
      </w:r>
      <w:r w:rsidR="000D6E0F">
        <w:rPr>
          <w:sz w:val="15"/>
          <w:szCs w:val="15"/>
        </w:rPr>
        <w:tab/>
      </w:r>
      <w:r w:rsidR="000D6E0F">
        <w:rPr>
          <w:sz w:val="15"/>
          <w:szCs w:val="15"/>
        </w:rPr>
        <w:tab/>
      </w:r>
    </w:p>
    <w:p w:rsidR="00BB487A" w:rsidRPr="000D6E0F" w:rsidRDefault="000D6E0F" w:rsidP="000D6E0F">
      <w:pPr>
        <w:spacing w:before="5" w:line="360" w:lineRule="auto"/>
        <w:ind w:firstLine="720"/>
        <w:rPr>
          <w:sz w:val="24"/>
          <w:szCs w:val="24"/>
        </w:rPr>
      </w:pPr>
      <w:r w:rsidRPr="000D6E0F">
        <w:rPr>
          <w:sz w:val="24"/>
          <w:szCs w:val="24"/>
        </w:rPr>
        <w:t>Executive Engineer</w:t>
      </w:r>
      <w:r w:rsidR="00381E0C">
        <w:rPr>
          <w:sz w:val="24"/>
          <w:szCs w:val="24"/>
        </w:rPr>
        <w:t>,</w:t>
      </w:r>
      <w:r>
        <w:rPr>
          <w:sz w:val="24"/>
          <w:szCs w:val="24"/>
        </w:rPr>
        <w:t xml:space="preserve"> Buildings Division </w:t>
      </w:r>
      <w:r w:rsidR="00381E0C">
        <w:rPr>
          <w:sz w:val="24"/>
          <w:szCs w:val="24"/>
        </w:rPr>
        <w:t>HYDERABAD</w:t>
      </w:r>
    </w:p>
    <w:p w:rsidR="00BB487A" w:rsidRDefault="000D6E0F" w:rsidP="000D6E0F">
      <w:pPr>
        <w:tabs>
          <w:tab w:val="left" w:pos="1027"/>
        </w:tabs>
        <w:spacing w:line="200" w:lineRule="exact"/>
      </w:pPr>
      <w:r>
        <w:tab/>
      </w:r>
    </w:p>
    <w:p w:rsidR="00BB487A" w:rsidRDefault="00BB487A">
      <w:pPr>
        <w:spacing w:line="200" w:lineRule="exact"/>
      </w:pPr>
    </w:p>
    <w:p w:rsidR="00BB487A" w:rsidRDefault="00D52817">
      <w:pPr>
        <w:spacing w:before="29" w:line="260" w:lineRule="exact"/>
        <w:ind w:left="240"/>
        <w:rPr>
          <w:sz w:val="24"/>
          <w:szCs w:val="24"/>
        </w:rPr>
      </w:pPr>
      <w:r w:rsidRPr="00D52817">
        <w:pict>
          <v:group id="_x0000_s1106" style="position:absolute;left:0;text-align:left;margin-left:108pt;margin-top:29.25pt;width:174pt;height:0;z-index:-3700;mso-position-horizontal-relative:page" coordorigin="2160,585" coordsize="3480,0">
            <v:shape id="_x0000_s1107" style="position:absolute;left:2160;top:585;width:3480;height:0" coordorigin="2160,585" coordsize="3480,0" path="m2160,585r3480,e" filled="f" strokeweight=".26669mm">
              <v:path arrowok="t"/>
            </v:shape>
            <w10:wrap anchorx="page"/>
          </v:group>
        </w:pict>
      </w:r>
      <w:r w:rsidRPr="00D52817">
        <w:pict>
          <v:group id="_x0000_s1104" style="position:absolute;left:0;text-align:left;margin-left:108pt;margin-top:43.45pt;width:180pt;height:0;z-index:-3699;mso-position-horizontal-relative:page" coordorigin="2160,869" coordsize="3600,0">
            <v:shape id="_x0000_s1105" style="position:absolute;left:2160;top:869;width:3600;height:0" coordorigin="2160,869" coordsize="3600,0" path="m2160,869r3600,e" filled="f" strokeweight=".26669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1.1.5    </w:t>
      </w:r>
      <w:r w:rsidR="00073D1B">
        <w:rPr>
          <w:b/>
          <w:position w:val="-1"/>
          <w:sz w:val="24"/>
          <w:szCs w:val="24"/>
        </w:rPr>
        <w:t>T</w:t>
      </w:r>
      <w:r w:rsidR="00073D1B">
        <w:rPr>
          <w:b/>
          <w:spacing w:val="1"/>
          <w:position w:val="-1"/>
          <w:sz w:val="24"/>
          <w:szCs w:val="24"/>
        </w:rPr>
        <w:t>h</w:t>
      </w:r>
      <w:r w:rsidR="00073D1B">
        <w:rPr>
          <w:b/>
          <w:position w:val="-1"/>
          <w:sz w:val="24"/>
          <w:szCs w:val="24"/>
        </w:rPr>
        <w:t>eCont</w:t>
      </w:r>
      <w:r w:rsidR="00073D1B">
        <w:rPr>
          <w:b/>
          <w:spacing w:val="-1"/>
          <w:position w:val="-1"/>
          <w:sz w:val="24"/>
          <w:szCs w:val="24"/>
        </w:rPr>
        <w:t>r</w:t>
      </w:r>
      <w:r w:rsidR="00073D1B">
        <w:rPr>
          <w:b/>
          <w:position w:val="-1"/>
          <w:sz w:val="24"/>
          <w:szCs w:val="24"/>
        </w:rPr>
        <w:t>a</w:t>
      </w:r>
      <w:r w:rsidR="00073D1B">
        <w:rPr>
          <w:b/>
          <w:spacing w:val="-1"/>
          <w:position w:val="-1"/>
          <w:sz w:val="24"/>
          <w:szCs w:val="24"/>
        </w:rPr>
        <w:t>c</w:t>
      </w:r>
      <w:r w:rsidR="00073D1B">
        <w:rPr>
          <w:b/>
          <w:position w:val="-1"/>
          <w:sz w:val="24"/>
          <w:szCs w:val="24"/>
        </w:rPr>
        <w:t>tor</w:t>
      </w:r>
      <w:r w:rsidR="00073D1B">
        <w:rPr>
          <w:position w:val="-1"/>
          <w:sz w:val="24"/>
          <w:szCs w:val="24"/>
        </w:rPr>
        <w:t>me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ns</w:t>
      </w:r>
    </w:p>
    <w:p w:rsidR="00BB487A" w:rsidRDefault="000D6E0F" w:rsidP="000D6E0F">
      <w:pPr>
        <w:tabs>
          <w:tab w:val="left" w:pos="1074"/>
        </w:tabs>
        <w:spacing w:line="200" w:lineRule="exact"/>
      </w:pPr>
      <w:r>
        <w:tab/>
        <w:t>Bidder.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before="29"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1.1.7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 w:rsidR="00381E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 w:rsidR="00381E0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381E0C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(14)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 of</w:t>
      </w:r>
      <w:r w:rsidR="00381E0C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1E0C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1.1.9    </w:t>
      </w: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 w:rsidR="00381E0C"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 w:rsidR="00381E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ion </w:t>
      </w:r>
      <w:r w:rsidR="00381E0C">
        <w:rPr>
          <w:b/>
          <w:sz w:val="24"/>
          <w:szCs w:val="24"/>
          <w:u w:val="single" w:color="000000"/>
        </w:rPr>
        <w:t xml:space="preserve"> 15</w:t>
      </w:r>
      <w:r w:rsidR="00AE7B7F">
        <w:rPr>
          <w:b/>
          <w:sz w:val="24"/>
          <w:szCs w:val="24"/>
          <w:u w:val="single" w:color="000000"/>
        </w:rPr>
        <w:t xml:space="preserve"> Months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 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me for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on of the whole of the </w:t>
      </w:r>
      <w:r>
        <w:rPr>
          <w:i/>
          <w:spacing w:val="-6"/>
          <w:sz w:val="24"/>
          <w:szCs w:val="24"/>
        </w:rPr>
        <w:t>W</w:t>
      </w:r>
      <w:r>
        <w:rPr>
          <w:i/>
          <w:sz w:val="24"/>
          <w:szCs w:val="24"/>
        </w:rPr>
        <w:t>orks should be assess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by the</w:t>
      </w:r>
    </w:p>
    <w:p w:rsidR="00BB487A" w:rsidRDefault="00073D1B">
      <w:pPr>
        <w:spacing w:before="7"/>
        <w:ind w:left="1052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D52817">
      <w:pPr>
        <w:spacing w:line="250" w:lineRule="auto"/>
        <w:ind w:left="240" w:right="641"/>
        <w:rPr>
          <w:sz w:val="24"/>
          <w:szCs w:val="24"/>
        </w:rPr>
      </w:pPr>
      <w:r w:rsidRPr="00D52817">
        <w:pict>
          <v:group id="_x0000_s1102" style="position:absolute;left:0;text-align:left;margin-left:108pt;margin-top:42pt;width:174pt;height:0;z-index:-3698;mso-position-horizontal-relative:page" coordorigin="2160,840" coordsize="3480,0">
            <v:shape id="_x0000_s1103" style="position:absolute;left:2160;top:840;width:3480;height:0" coordorigin="2160,840" coordsize="3480,0" path="m2160,840r3480,e" filled="f" strokeweight=".26669mm">
              <v:path arrowok="t"/>
            </v:shape>
            <w10:wrap anchorx="page"/>
          </v:group>
        </w:pict>
      </w:r>
      <w:r w:rsidRPr="00D52817">
        <w:pict>
          <v:group id="_x0000_s1100" style="position:absolute;left:0;text-align:left;margin-left:108pt;margin-top:56.15pt;width:180pt;height:0;z-index:-3697;mso-position-horizontal-relative:page" coordorigin="2160,1123" coordsize="3600,0">
            <v:shape id="_x0000_s1101" style="position:absolute;left:2160;top:1123;width:3600;height:0" coordorigin="2160,1123" coordsize="3600,0" path="m2160,1123r3600,e" filled="f" strokeweight=".26669mm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 xml:space="preserve">1.1.20  </w:t>
      </w:r>
      <w:r w:rsidR="00381E0C">
        <w:rPr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pacing w:val="-1"/>
          <w:sz w:val="24"/>
          <w:szCs w:val="24"/>
        </w:rPr>
        <w:t>ee</w:t>
      </w:r>
      <w:r w:rsidR="00073D1B">
        <w:rPr>
          <w:b/>
          <w:sz w:val="24"/>
          <w:szCs w:val="24"/>
        </w:rPr>
        <w:t>r (</w:t>
      </w:r>
      <w:r w:rsidR="00073D1B">
        <w:rPr>
          <w:b/>
          <w:spacing w:val="-4"/>
          <w:sz w:val="24"/>
          <w:szCs w:val="24"/>
        </w:rPr>
        <w:t>m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tion t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>e</w:t>
      </w:r>
      <w:r w:rsidR="00381E0C">
        <w:rPr>
          <w:b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-3"/>
          <w:sz w:val="24"/>
          <w:szCs w:val="24"/>
        </w:rPr>
        <w:t>m</w:t>
      </w:r>
      <w:r w:rsidR="00073D1B">
        <w:rPr>
          <w:b/>
          <w:sz w:val="24"/>
          <w:szCs w:val="24"/>
        </w:rPr>
        <w:t>e</w:t>
      </w:r>
      <w:r w:rsidR="00381E0C">
        <w:rPr>
          <w:b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alo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 xml:space="preserve">g </w:t>
      </w:r>
      <w:r w:rsidR="00073D1B">
        <w:rPr>
          <w:b/>
          <w:spacing w:val="2"/>
          <w:sz w:val="24"/>
          <w:szCs w:val="24"/>
        </w:rPr>
        <w:t>w</w:t>
      </w:r>
      <w:r w:rsidR="00073D1B">
        <w:rPr>
          <w:b/>
          <w:sz w:val="24"/>
          <w:szCs w:val="24"/>
        </w:rPr>
        <w:t>ith t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>e</w:t>
      </w:r>
      <w:r w:rsidR="00381E0C">
        <w:rPr>
          <w:b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d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sig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-1"/>
          <w:sz w:val="24"/>
          <w:szCs w:val="24"/>
        </w:rPr>
        <w:t>t</w:t>
      </w:r>
      <w:r w:rsidR="00073D1B">
        <w:rPr>
          <w:b/>
          <w:sz w:val="24"/>
          <w:szCs w:val="24"/>
        </w:rPr>
        <w:t>ion</w:t>
      </w:r>
      <w:r w:rsidR="00381E0C">
        <w:rPr>
          <w:b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l</w:t>
      </w:r>
      <w:r w:rsidR="00073D1B">
        <w:rPr>
          <w:b/>
          <w:spacing w:val="1"/>
          <w:sz w:val="24"/>
          <w:szCs w:val="24"/>
        </w:rPr>
        <w:t>ud</w:t>
      </w:r>
      <w:r w:rsidR="00073D1B">
        <w:rPr>
          <w:b/>
          <w:sz w:val="24"/>
          <w:szCs w:val="24"/>
        </w:rPr>
        <w:t>i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</w:t>
      </w:r>
      <w:r w:rsidR="00073D1B">
        <w:rPr>
          <w:b/>
          <w:spacing w:val="2"/>
          <w:sz w:val="24"/>
          <w:szCs w:val="24"/>
        </w:rPr>
        <w:t xml:space="preserve"> w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ther</w:t>
      </w:r>
      <w:r w:rsidR="00381E0C">
        <w:rPr>
          <w:b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h</w:t>
      </w:r>
      <w:r w:rsidR="00073D1B">
        <w:rPr>
          <w:b/>
          <w:sz w:val="24"/>
          <w:szCs w:val="24"/>
        </w:rPr>
        <w:t xml:space="preserve">e </w:t>
      </w:r>
      <w:r w:rsidR="00073D1B">
        <w:rPr>
          <w:b/>
          <w:spacing w:val="1"/>
          <w:sz w:val="24"/>
          <w:szCs w:val="24"/>
        </w:rPr>
        <w:t>b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lo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gs to depar</w:t>
      </w:r>
      <w:r w:rsidR="00073D1B">
        <w:rPr>
          <w:b/>
          <w:spacing w:val="-1"/>
          <w:sz w:val="24"/>
          <w:szCs w:val="24"/>
        </w:rPr>
        <w:t>t</w:t>
      </w:r>
      <w:r w:rsidR="00073D1B">
        <w:rPr>
          <w:b/>
          <w:spacing w:val="-3"/>
          <w:sz w:val="24"/>
          <w:szCs w:val="24"/>
        </w:rPr>
        <w:t>m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t or</w:t>
      </w:r>
      <w:r w:rsidR="00381E0C">
        <w:rPr>
          <w:b/>
          <w:sz w:val="24"/>
          <w:szCs w:val="24"/>
        </w:rPr>
        <w:t xml:space="preserve"> </w:t>
      </w:r>
      <w:r w:rsidR="00073D1B">
        <w:rPr>
          <w:b/>
          <w:spacing w:val="-1"/>
          <w:sz w:val="24"/>
          <w:szCs w:val="24"/>
        </w:rPr>
        <w:t>c</w:t>
      </w:r>
      <w:r w:rsidR="00073D1B">
        <w:rPr>
          <w:b/>
          <w:sz w:val="24"/>
          <w:szCs w:val="24"/>
        </w:rPr>
        <w:t>o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s</w:t>
      </w:r>
      <w:r w:rsidR="00073D1B">
        <w:rPr>
          <w:b/>
          <w:spacing w:val="1"/>
          <w:sz w:val="24"/>
          <w:szCs w:val="24"/>
        </w:rPr>
        <w:t>u</w:t>
      </w:r>
      <w:r w:rsidR="00073D1B">
        <w:rPr>
          <w:b/>
          <w:sz w:val="24"/>
          <w:szCs w:val="24"/>
        </w:rPr>
        <w:t>ltant)</w:t>
      </w:r>
      <w:r w:rsidR="00381E0C">
        <w:rPr>
          <w:b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a</w:t>
      </w:r>
      <w:r w:rsidR="00073D1B">
        <w:rPr>
          <w:b/>
          <w:spacing w:val="1"/>
          <w:sz w:val="24"/>
          <w:szCs w:val="24"/>
        </w:rPr>
        <w:t>n</w:t>
      </w:r>
      <w:r w:rsidR="00073D1B">
        <w:rPr>
          <w:b/>
          <w:sz w:val="24"/>
          <w:szCs w:val="24"/>
        </w:rPr>
        <w:t>d</w:t>
      </w:r>
      <w:r w:rsidR="00381E0C">
        <w:rPr>
          <w:b/>
          <w:sz w:val="24"/>
          <w:szCs w:val="24"/>
        </w:rPr>
        <w:t xml:space="preserve"> </w:t>
      </w:r>
      <w:r w:rsidR="00073D1B">
        <w:rPr>
          <w:b/>
          <w:sz w:val="24"/>
          <w:szCs w:val="24"/>
        </w:rPr>
        <w:t>oth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r</w:t>
      </w:r>
      <w:r w:rsidR="00381E0C">
        <w:rPr>
          <w:b/>
          <w:sz w:val="24"/>
          <w:szCs w:val="24"/>
        </w:rPr>
        <w:t xml:space="preserve"> </w:t>
      </w:r>
      <w:r w:rsidR="00073D1B">
        <w:rPr>
          <w:b/>
          <w:spacing w:val="1"/>
          <w:sz w:val="24"/>
          <w:szCs w:val="24"/>
        </w:rPr>
        <w:t>d</w:t>
      </w:r>
      <w:r w:rsidR="00073D1B">
        <w:rPr>
          <w:b/>
          <w:spacing w:val="-1"/>
          <w:sz w:val="24"/>
          <w:szCs w:val="24"/>
        </w:rPr>
        <w:t>e</w:t>
      </w:r>
      <w:r w:rsidR="00073D1B">
        <w:rPr>
          <w:b/>
          <w:sz w:val="24"/>
          <w:szCs w:val="24"/>
        </w:rPr>
        <w:t>tails</w:t>
      </w:r>
    </w:p>
    <w:p w:rsidR="00BB487A" w:rsidRDefault="000D6E0F" w:rsidP="000D6E0F">
      <w:pPr>
        <w:tabs>
          <w:tab w:val="left" w:pos="1049"/>
        </w:tabs>
        <w:spacing w:line="200" w:lineRule="exact"/>
      </w:pPr>
      <w:r>
        <w:tab/>
        <w:t>Procuring Agency (As mentioned above)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6"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1.3      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the</w:t>
      </w:r>
      <w:r w:rsidR="005540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ist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 w:rsidR="005540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in</w:t>
      </w:r>
      <w:r w:rsidR="00554017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 w:rsidR="005540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5540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iorit</w:t>
      </w:r>
      <w:r>
        <w:rPr>
          <w:b/>
          <w:spacing w:val="-1"/>
          <w:sz w:val="24"/>
          <w:szCs w:val="24"/>
        </w:rPr>
        <w:t>y</w:t>
      </w:r>
      <w:r>
        <w:rPr>
          <w:b/>
          <w:sz w:val="24"/>
          <w:szCs w:val="24"/>
        </w:rPr>
        <w:t>:</w:t>
      </w:r>
    </w:p>
    <w:p w:rsidR="00BB487A" w:rsidRDefault="00BB487A">
      <w:pPr>
        <w:spacing w:line="180" w:lineRule="exact"/>
        <w:rPr>
          <w:sz w:val="18"/>
          <w:szCs w:val="1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     The</w:t>
      </w:r>
      <w:r w:rsidR="00554017">
        <w:rPr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 w:rsidR="00554017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    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(d)    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)   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>)      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 w:rsidR="00554017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 w:rsidR="00554017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</w:p>
    <w:p w:rsidR="00BB487A" w:rsidRDefault="00073D1B">
      <w:pPr>
        <w:spacing w:before="44"/>
        <w:ind w:left="24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)      The</w:t>
      </w:r>
      <w:r w:rsidR="00554017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</w:p>
    <w:p w:rsidR="00BB487A" w:rsidRDefault="00073D1B">
      <w:pPr>
        <w:spacing w:before="43"/>
        <w:ind w:left="240"/>
        <w:rPr>
          <w:sz w:val="24"/>
          <w:szCs w:val="24"/>
        </w:rPr>
      </w:pPr>
      <w:r>
        <w:rPr>
          <w:sz w:val="24"/>
          <w:szCs w:val="24"/>
        </w:rPr>
        <w:t>(h)      The</w:t>
      </w:r>
      <w:r w:rsidR="00554017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</w:p>
    <w:p w:rsidR="00BB487A" w:rsidRDefault="00073D1B">
      <w:pPr>
        <w:tabs>
          <w:tab w:val="left" w:pos="3240"/>
        </w:tabs>
        <w:spacing w:line="320" w:lineRule="atLeast"/>
        <w:ind w:left="240" w:right="6246"/>
        <w:rPr>
          <w:sz w:val="24"/>
          <w:szCs w:val="24"/>
        </w:rPr>
      </w:pPr>
      <w:r>
        <w:rPr>
          <w:sz w:val="24"/>
          <w:szCs w:val="24"/>
        </w:rPr>
        <w:t xml:space="preserve">(i)      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(j)      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 w:line="246" w:lineRule="auto"/>
        <w:ind w:left="240" w:right="222"/>
        <w:rPr>
          <w:sz w:val="24"/>
          <w:szCs w:val="24"/>
        </w:rPr>
        <w:sectPr w:rsidR="00BB487A">
          <w:pgSz w:w="11920" w:h="16840"/>
          <w:pgMar w:top="1460" w:right="1180" w:bottom="280" w:left="1200" w:header="0" w:footer="549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 w:rsidR="007B7E0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may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add,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order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prio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,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such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other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form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part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the Contract. </w:t>
      </w:r>
      <w:r>
        <w:rPr>
          <w:i/>
          <w:spacing w:val="-1"/>
          <w:sz w:val="24"/>
          <w:szCs w:val="24"/>
        </w:rPr>
        <w:t>De</w:t>
      </w:r>
      <w:r>
        <w:rPr>
          <w:i/>
          <w:sz w:val="24"/>
          <w:szCs w:val="24"/>
        </w:rPr>
        <w:t>lete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the 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nt,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f not</w:t>
      </w:r>
      <w:r w:rsidR="0055401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appl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able)</w:t>
      </w:r>
    </w:p>
    <w:p w:rsidR="00BB487A" w:rsidRDefault="00073D1B">
      <w:pPr>
        <w:spacing w:before="73"/>
        <w:ind w:left="2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2.1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ovis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on</w:t>
      </w:r>
      <w:r w:rsidR="005540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  <w:r w:rsidR="0055401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 w:rsidR="00554017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 w:rsidP="000D6E0F">
      <w:pPr>
        <w:tabs>
          <w:tab w:val="left" w:pos="4980"/>
        </w:tabs>
        <w:ind w:left="240"/>
        <w:rPr>
          <w:b/>
          <w:sz w:val="24"/>
          <w:szCs w:val="24"/>
          <w:u w:val="single" w:color="000000"/>
        </w:rPr>
      </w:pPr>
      <w:r>
        <w:rPr>
          <w:sz w:val="24"/>
          <w:szCs w:val="24"/>
        </w:rPr>
        <w:t xml:space="preserve">3.1       </w:t>
      </w: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iz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 w:rsidR="00554017">
        <w:rPr>
          <w:b/>
          <w:sz w:val="24"/>
          <w:szCs w:val="24"/>
        </w:rPr>
        <w:t xml:space="preserve"> </w:t>
      </w:r>
      <w:r w:rsidR="000D6E0F" w:rsidRPr="000D6E0F">
        <w:rPr>
          <w:u w:val="single"/>
        </w:rPr>
        <w:t>Procuring Agency</w:t>
      </w:r>
      <w:r w:rsidR="000D6E0F">
        <w:rPr>
          <w:b/>
          <w:sz w:val="24"/>
          <w:szCs w:val="24"/>
          <w:u w:val="single" w:color="000000"/>
        </w:rPr>
        <w:t>.</w:t>
      </w:r>
    </w:p>
    <w:p w:rsidR="000D6E0F" w:rsidRDefault="000D6E0F" w:rsidP="000D6E0F">
      <w:pPr>
        <w:tabs>
          <w:tab w:val="left" w:pos="4980"/>
        </w:tabs>
        <w:ind w:left="240"/>
        <w:rPr>
          <w:sz w:val="15"/>
          <w:szCs w:val="15"/>
        </w:rPr>
      </w:pPr>
    </w:p>
    <w:p w:rsidR="00BB487A" w:rsidRDefault="00073D1B">
      <w:pPr>
        <w:spacing w:line="260" w:lineRule="exact"/>
        <w:ind w:left="24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3.2       </w:t>
      </w:r>
      <w:r>
        <w:rPr>
          <w:b/>
          <w:position w:val="-1"/>
          <w:sz w:val="24"/>
          <w:szCs w:val="24"/>
        </w:rPr>
        <w:t>Na</w:t>
      </w:r>
      <w:r>
        <w:rPr>
          <w:b/>
          <w:spacing w:val="-4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 w:rsidR="00554017">
        <w:rPr>
          <w:b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 w:rsidR="00554017">
        <w:rPr>
          <w:b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dd</w:t>
      </w:r>
      <w:r>
        <w:rPr>
          <w:b/>
          <w:spacing w:val="-1"/>
          <w:position w:val="-1"/>
          <w:sz w:val="24"/>
          <w:szCs w:val="24"/>
        </w:rPr>
        <w:t>re</w:t>
      </w:r>
      <w:r>
        <w:rPr>
          <w:b/>
          <w:position w:val="-1"/>
          <w:sz w:val="24"/>
          <w:szCs w:val="24"/>
        </w:rPr>
        <w:t>ss of</w:t>
      </w:r>
      <w:r w:rsidR="00554017">
        <w:rPr>
          <w:b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gi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eer</w:t>
      </w:r>
      <w:r>
        <w:rPr>
          <w:b/>
          <w:position w:val="-1"/>
          <w:sz w:val="24"/>
          <w:szCs w:val="24"/>
        </w:rPr>
        <w:t>’s</w:t>
      </w:r>
      <w:r>
        <w:rPr>
          <w:b/>
          <w:spacing w:val="3"/>
          <w:position w:val="-1"/>
          <w:sz w:val="24"/>
          <w:szCs w:val="24"/>
        </w:rPr>
        <w:t>/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g Ag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spacing w:val="1"/>
          <w:position w:val="-1"/>
          <w:sz w:val="24"/>
          <w:szCs w:val="24"/>
        </w:rPr>
        <w:t>y</w:t>
      </w:r>
      <w:r>
        <w:rPr>
          <w:b/>
          <w:position w:val="-1"/>
          <w:sz w:val="24"/>
          <w:szCs w:val="24"/>
        </w:rPr>
        <w:t xml:space="preserve">’s </w:t>
      </w:r>
      <w:r>
        <w:rPr>
          <w:b/>
          <w:spacing w:val="-1"/>
          <w:position w:val="-1"/>
          <w:sz w:val="24"/>
          <w:szCs w:val="24"/>
        </w:rPr>
        <w:t>re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re</w:t>
      </w:r>
      <w:r>
        <w:rPr>
          <w:b/>
          <w:position w:val="-1"/>
          <w:sz w:val="24"/>
          <w:szCs w:val="24"/>
        </w:rPr>
        <w:t>s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ive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554017" w:rsidP="00EC3BA3">
      <w:pPr>
        <w:spacing w:line="200" w:lineRule="exact"/>
        <w:ind w:left="720"/>
      </w:pPr>
      <w:r>
        <w:t>Aziz ul Haque Siddiqui</w:t>
      </w:r>
      <w:r w:rsidR="000D6E0F">
        <w:t xml:space="preserve">, Executive Engineer, </w:t>
      </w:r>
      <w:r>
        <w:t>Buildings Division Hyderabad . D-26 G.O.R Colony Hyderabad</w:t>
      </w:r>
      <w:r w:rsidR="000D6E0F">
        <w:tab/>
      </w:r>
    </w:p>
    <w:p w:rsidR="00BB487A" w:rsidRDefault="00D52817">
      <w:pPr>
        <w:spacing w:line="200" w:lineRule="exact"/>
      </w:pPr>
      <w:r>
        <w:pict>
          <v:group id="_x0000_s1098" style="position:absolute;margin-left:95.25pt;margin-top:.75pt;width:447pt;height:5.3pt;z-index:-3696;mso-position-horizontal-relative:page" coordorigin="2160,696" coordsize="2640,0">
            <v:shape id="_x0000_s1099" style="position:absolute;left:2160;top:696;width:2640;height:0" coordorigin="2160,696" coordsize="2640,0" path="m2160,696r2640,e" filled="f" strokeweight=".48pt">
              <v:path arrowok="t"/>
            </v:shape>
            <w10:wrap anchorx="page"/>
          </v:group>
        </w:pict>
      </w:r>
    </w:p>
    <w:p w:rsidR="00BB487A" w:rsidRDefault="00073D1B">
      <w:pPr>
        <w:tabs>
          <w:tab w:val="left" w:pos="960"/>
          <w:tab w:val="left" w:pos="3760"/>
        </w:tabs>
        <w:spacing w:before="29" w:line="369" w:lineRule="auto"/>
        <w:ind w:left="960" w:right="5700" w:hanging="720"/>
        <w:rPr>
          <w:sz w:val="24"/>
          <w:szCs w:val="24"/>
        </w:rPr>
      </w:pPr>
      <w:r>
        <w:rPr>
          <w:sz w:val="24"/>
          <w:szCs w:val="24"/>
        </w:rPr>
        <w:t>4.4</w:t>
      </w:r>
      <w:r>
        <w:rPr>
          <w:sz w:val="24"/>
          <w:szCs w:val="24"/>
        </w:rPr>
        <w:tab/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 w:rsidR="0078743E"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ity: </w:t>
      </w:r>
      <w:r>
        <w:rPr>
          <w:sz w:val="24"/>
          <w:szCs w:val="24"/>
        </w:rPr>
        <w:t>Amount</w:t>
      </w:r>
      <w:r w:rsidR="0078743E">
        <w:rPr>
          <w:sz w:val="24"/>
          <w:szCs w:val="24"/>
          <w:u w:val="single" w:color="000000"/>
        </w:rPr>
        <w:t>10% (</w:t>
      </w:r>
      <w:r w:rsidR="004D1520">
        <w:rPr>
          <w:sz w:val="24"/>
          <w:szCs w:val="24"/>
          <w:u w:val="single" w:color="000000"/>
        </w:rPr>
        <w:t>3</w:t>
      </w:r>
      <w:r w:rsidR="0078743E">
        <w:rPr>
          <w:sz w:val="24"/>
          <w:szCs w:val="24"/>
          <w:u w:val="single" w:color="000000"/>
        </w:rPr>
        <w:t xml:space="preserve"> </w:t>
      </w:r>
      <w:r w:rsidR="002F195D">
        <w:rPr>
          <w:sz w:val="24"/>
          <w:szCs w:val="24"/>
          <w:u w:val="single" w:color="000000"/>
        </w:rPr>
        <w:t xml:space="preserve">% performance guarantee and </w:t>
      </w:r>
      <w:r w:rsidR="000D6E0F">
        <w:rPr>
          <w:sz w:val="24"/>
          <w:szCs w:val="24"/>
          <w:u w:val="single" w:color="000000"/>
        </w:rPr>
        <w:t>8% will be deducted in running payment.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 w:rsidR="0078743E">
        <w:rPr>
          <w:spacing w:val="-7"/>
          <w:sz w:val="24"/>
          <w:szCs w:val="24"/>
        </w:rPr>
        <w:t xml:space="preserve"> </w:t>
      </w:r>
      <w:r w:rsidR="002F195D">
        <w:rPr>
          <w:sz w:val="24"/>
          <w:szCs w:val="24"/>
          <w:u w:val="single" w:color="000000"/>
        </w:rPr>
        <w:t>Three months after completion of work.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5"/>
        <w:ind w:left="960" w:right="2368"/>
        <w:jc w:val="both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Form:</w:t>
      </w:r>
      <w:r w:rsidR="0078743E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>As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ided 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Standard Forms</w:t>
      </w:r>
      <w:r w:rsidR="0078743E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 xml:space="preserve">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 w:rsidR="0078743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nts)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5.1      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ts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 w:rsidR="0078743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Cont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>r</w:t>
      </w:r>
      <w:r>
        <w:rPr>
          <w:b/>
          <w:sz w:val="24"/>
          <w:szCs w:val="24"/>
        </w:rPr>
        <w:t>’s design</w:t>
      </w:r>
      <w:r w:rsidR="0078743E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ifa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)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tabs>
          <w:tab w:val="left" w:pos="5620"/>
        </w:tabs>
        <w:ind w:left="960" w:right="387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C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use 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 w:rsidR="002F195D">
        <w:rPr>
          <w:sz w:val="24"/>
          <w:szCs w:val="24"/>
          <w:u w:val="single" w:color="000000"/>
        </w:rPr>
        <w:t xml:space="preserve">   </w:t>
      </w:r>
      <w:bookmarkStart w:id="0" w:name="_GoBack"/>
      <w:bookmarkEnd w:id="0"/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7.2  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 w:right="882"/>
        <w:jc w:val="both"/>
        <w:rPr>
          <w:sz w:val="24"/>
          <w:szCs w:val="24"/>
        </w:rPr>
      </w:pPr>
      <w:r>
        <w:rPr>
          <w:b/>
          <w:sz w:val="24"/>
          <w:szCs w:val="24"/>
        </w:rPr>
        <w:t>Ti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 w:rsidR="0078743E"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 w:rsidR="0078743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:</w:t>
      </w:r>
      <w:r w:rsidR="0078743E">
        <w:rPr>
          <w:b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14)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s* of the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ment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 w:right="886"/>
        <w:jc w:val="both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m</w:t>
      </w:r>
      <w:r w:rsidR="0078743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: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Bar Chart/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/PERT or oth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>r</w:t>
      </w:r>
      <w:r>
        <w:rPr>
          <w:sz w:val="24"/>
          <w:szCs w:val="24"/>
        </w:rPr>
        <w:t>)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7.4       Amount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78743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 w:rsidR="0078743E">
        <w:rPr>
          <w:sz w:val="24"/>
          <w:szCs w:val="24"/>
          <w:u w:val="single" w:color="000000"/>
        </w:rPr>
        <w:t>0.05</w:t>
      </w:r>
      <w:r>
        <w:rPr>
          <w:sz w:val="24"/>
          <w:szCs w:val="24"/>
        </w:rPr>
        <w:t>%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up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ma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 w:right="387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10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 w:rsidR="0078743E"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960" w:right="221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78743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0.05p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nd0.10p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.)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 xml:space="preserve">7.5      </w:t>
      </w:r>
      <w:r>
        <w:rPr>
          <w:b/>
          <w:sz w:val="24"/>
          <w:szCs w:val="24"/>
        </w:rPr>
        <w:t>Ea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ly Co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</w:p>
    <w:p w:rsidR="00BB487A" w:rsidRDefault="00073D1B">
      <w:pPr>
        <w:spacing w:before="7" w:line="246" w:lineRule="auto"/>
        <w:ind w:left="960" w:right="219" w:hanging="60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 w:rsidR="0078743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78743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rlier</w:t>
      </w:r>
      <w:r w:rsidR="0078743E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78743E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k,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or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 w:rsidR="0078743E">
        <w:rPr>
          <w:sz w:val="24"/>
          <w:szCs w:val="24"/>
        </w:rPr>
        <w:t xml:space="preserve"> not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78743E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78743E">
        <w:rPr>
          <w:sz w:val="24"/>
          <w:szCs w:val="24"/>
        </w:rPr>
        <w:t xml:space="preserve"> any bonus.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D52817">
      <w:pPr>
        <w:spacing w:line="260" w:lineRule="exact"/>
        <w:ind w:left="240"/>
        <w:rPr>
          <w:sz w:val="24"/>
          <w:szCs w:val="24"/>
        </w:rPr>
      </w:pPr>
      <w:r w:rsidRPr="00D52817">
        <w:pict>
          <v:group id="_x0000_s1096" style="position:absolute;left:0;text-align:left;margin-left:108pt;margin-top:27.7pt;width:264pt;height:0;z-index:-3695;mso-position-horizontal-relative:page" coordorigin="2160,554" coordsize="5280,0">
            <v:shape id="_x0000_s1097" style="position:absolute;left:2160;top:554;width:5280;height:0" coordorigin="2160,554" coordsize="5280,0" path="m2160,554r5280,e" filled="f" strokeweight=".48pt">
              <v:path arrowok="t"/>
            </v:shape>
            <w10:wrap anchorx="page"/>
          </v:group>
        </w:pict>
      </w:r>
      <w:r w:rsidRPr="00D52817">
        <w:pict>
          <v:group id="_x0000_s1094" style="position:absolute;left:0;text-align:left;margin-left:108pt;margin-top:41.9pt;width:264pt;height:0;z-index:-3694;mso-position-horizontal-relative:page" coordorigin="2160,838" coordsize="5280,0">
            <v:shape id="_x0000_s1095" style="position:absolute;left:2160;top:838;width:5280;height:0" coordorigin="2160,838" coordsize="5280,0" path="m2160,838r528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9.1       </w:t>
      </w:r>
      <w:r w:rsidR="00073D1B">
        <w:rPr>
          <w:b/>
          <w:spacing w:val="-3"/>
          <w:position w:val="-1"/>
          <w:sz w:val="24"/>
          <w:szCs w:val="24"/>
        </w:rPr>
        <w:t>P</w:t>
      </w:r>
      <w:r w:rsidR="00073D1B">
        <w:rPr>
          <w:b/>
          <w:spacing w:val="-1"/>
          <w:position w:val="-1"/>
          <w:sz w:val="24"/>
          <w:szCs w:val="24"/>
        </w:rPr>
        <w:t>er</w:t>
      </w:r>
      <w:r w:rsidR="00073D1B">
        <w:rPr>
          <w:b/>
          <w:position w:val="-1"/>
          <w:sz w:val="24"/>
          <w:szCs w:val="24"/>
        </w:rPr>
        <w:t>iod</w:t>
      </w:r>
      <w:r w:rsidR="00073D1B">
        <w:rPr>
          <w:b/>
          <w:spacing w:val="1"/>
          <w:position w:val="-1"/>
          <w:sz w:val="24"/>
          <w:szCs w:val="24"/>
        </w:rPr>
        <w:t xml:space="preserve"> f</w:t>
      </w:r>
      <w:r w:rsidR="00073D1B">
        <w:rPr>
          <w:b/>
          <w:position w:val="-1"/>
          <w:sz w:val="24"/>
          <w:szCs w:val="24"/>
        </w:rPr>
        <w:t>or</w:t>
      </w:r>
      <w:r w:rsidR="00073D1B">
        <w:rPr>
          <w:b/>
          <w:spacing w:val="-1"/>
          <w:position w:val="-1"/>
          <w:sz w:val="24"/>
          <w:szCs w:val="24"/>
        </w:rPr>
        <w:t xml:space="preserve"> re</w:t>
      </w:r>
      <w:r w:rsidR="00073D1B">
        <w:rPr>
          <w:b/>
          <w:spacing w:val="-3"/>
          <w:position w:val="-1"/>
          <w:sz w:val="24"/>
          <w:szCs w:val="24"/>
        </w:rPr>
        <w:t>m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position w:val="-1"/>
          <w:sz w:val="24"/>
          <w:szCs w:val="24"/>
        </w:rPr>
        <w:t>yi</w:t>
      </w:r>
      <w:r w:rsidR="00073D1B">
        <w:rPr>
          <w:b/>
          <w:spacing w:val="1"/>
          <w:position w:val="-1"/>
          <w:sz w:val="24"/>
          <w:szCs w:val="24"/>
        </w:rPr>
        <w:t>n</w:t>
      </w:r>
      <w:r w:rsidR="00073D1B">
        <w:rPr>
          <w:b/>
          <w:position w:val="-1"/>
          <w:sz w:val="24"/>
          <w:szCs w:val="24"/>
        </w:rPr>
        <w:t xml:space="preserve">g </w:t>
      </w:r>
      <w:r w:rsidR="00073D1B">
        <w:rPr>
          <w:b/>
          <w:spacing w:val="1"/>
          <w:position w:val="-1"/>
          <w:sz w:val="24"/>
          <w:szCs w:val="24"/>
        </w:rPr>
        <w:t>d</w:t>
      </w:r>
      <w:r w:rsidR="00073D1B">
        <w:rPr>
          <w:b/>
          <w:spacing w:val="-1"/>
          <w:position w:val="-1"/>
          <w:sz w:val="24"/>
          <w:szCs w:val="24"/>
        </w:rPr>
        <w:t>e</w:t>
      </w:r>
      <w:r w:rsidR="00073D1B">
        <w:rPr>
          <w:b/>
          <w:spacing w:val="1"/>
          <w:position w:val="-1"/>
          <w:sz w:val="24"/>
          <w:szCs w:val="24"/>
        </w:rPr>
        <w:t>f</w:t>
      </w:r>
      <w:r w:rsidR="00073D1B">
        <w:rPr>
          <w:b/>
          <w:spacing w:val="-1"/>
          <w:position w:val="-1"/>
          <w:sz w:val="24"/>
          <w:szCs w:val="24"/>
        </w:rPr>
        <w:t>ec</w:t>
      </w:r>
      <w:r w:rsidR="00073D1B">
        <w:rPr>
          <w:b/>
          <w:position w:val="-1"/>
          <w:sz w:val="24"/>
          <w:szCs w:val="24"/>
        </w:rPr>
        <w:t>ts</w:t>
      </w:r>
    </w:p>
    <w:p w:rsidR="00BB487A" w:rsidRDefault="002F195D">
      <w:pPr>
        <w:spacing w:line="200" w:lineRule="exact"/>
      </w:pPr>
      <w:r>
        <w:tab/>
      </w:r>
      <w:r>
        <w:tab/>
      </w:r>
      <w:r w:rsidR="0078743E">
        <w:t>Defect Liability Period</w:t>
      </w:r>
    </w:p>
    <w:p w:rsidR="00BB487A" w:rsidRDefault="00BB487A" w:rsidP="002F195D">
      <w:pPr>
        <w:tabs>
          <w:tab w:val="left" w:pos="1007"/>
        </w:tabs>
        <w:spacing w:before="18" w:line="220" w:lineRule="exact"/>
      </w:pPr>
    </w:p>
    <w:p w:rsidR="002F195D" w:rsidRDefault="002F195D" w:rsidP="002F195D">
      <w:pPr>
        <w:tabs>
          <w:tab w:val="left" w:pos="1007"/>
        </w:tabs>
        <w:spacing w:before="18" w:line="220" w:lineRule="exact"/>
        <w:rPr>
          <w:sz w:val="22"/>
          <w:szCs w:val="22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10.2    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)      </w:t>
      </w:r>
      <w:r>
        <w:rPr>
          <w:b/>
          <w:sz w:val="24"/>
          <w:szCs w:val="24"/>
        </w:rPr>
        <w:t>Va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iation</w:t>
      </w:r>
      <w:r w:rsidR="0078743E">
        <w:rPr>
          <w:b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du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Pr="002F195D" w:rsidRDefault="0078743E" w:rsidP="002F195D">
      <w:pPr>
        <w:tabs>
          <w:tab w:val="left" w:pos="4800"/>
        </w:tabs>
        <w:ind w:left="1680"/>
        <w:rPr>
          <w:sz w:val="24"/>
          <w:szCs w:val="24"/>
        </w:rPr>
      </w:pPr>
      <w:r>
        <w:rPr>
          <w:sz w:val="24"/>
          <w:szCs w:val="24"/>
        </w:rPr>
        <w:t>As per COC and department/PWD code</w:t>
      </w:r>
    </w:p>
    <w:p w:rsidR="00BB487A" w:rsidRDefault="00073D1B" w:rsidP="002F195D">
      <w:pPr>
        <w:tabs>
          <w:tab w:val="left" w:pos="1680"/>
        </w:tabs>
        <w:spacing w:line="496" w:lineRule="auto"/>
        <w:ind w:left="600" w:right="5830" w:hanging="360"/>
        <w:rPr>
          <w:sz w:val="24"/>
          <w:szCs w:val="24"/>
        </w:rPr>
      </w:pPr>
      <w:r>
        <w:rPr>
          <w:sz w:val="24"/>
          <w:szCs w:val="24"/>
        </w:rPr>
        <w:t>11.1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s of</w:t>
      </w:r>
      <w:r w:rsidR="0078743E">
        <w:rPr>
          <w:b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 a)</w:t>
      </w:r>
      <w:r w:rsidR="0078743E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iza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 w:rsidR="0078743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Adva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 w:rsidR="0078743E">
        <w:rPr>
          <w:b/>
          <w:sz w:val="24"/>
          <w:szCs w:val="24"/>
        </w:rPr>
        <w:t>:          NOT APPLICABLE</w:t>
      </w:r>
    </w:p>
    <w:p w:rsidR="00BB487A" w:rsidRDefault="00BB487A">
      <w:pPr>
        <w:spacing w:before="5" w:line="120" w:lineRule="exact"/>
        <w:rPr>
          <w:spacing w:val="-1"/>
          <w:sz w:val="24"/>
          <w:szCs w:val="24"/>
        </w:rPr>
      </w:pPr>
    </w:p>
    <w:p w:rsidR="0078743E" w:rsidRDefault="0078743E">
      <w:pPr>
        <w:spacing w:before="5" w:line="120" w:lineRule="exact"/>
        <w:rPr>
          <w:spacing w:val="-1"/>
          <w:sz w:val="24"/>
          <w:szCs w:val="24"/>
        </w:rPr>
      </w:pPr>
    </w:p>
    <w:p w:rsidR="0078743E" w:rsidRDefault="0078743E">
      <w:pPr>
        <w:spacing w:before="5" w:line="120" w:lineRule="exact"/>
        <w:rPr>
          <w:spacing w:val="-1"/>
          <w:sz w:val="24"/>
          <w:szCs w:val="24"/>
        </w:rPr>
      </w:pPr>
    </w:p>
    <w:p w:rsidR="0078743E" w:rsidRDefault="0078743E">
      <w:pPr>
        <w:spacing w:before="5" w:line="120" w:lineRule="exact"/>
        <w:rPr>
          <w:spacing w:val="-1"/>
          <w:sz w:val="24"/>
          <w:szCs w:val="24"/>
        </w:rPr>
      </w:pPr>
    </w:p>
    <w:p w:rsidR="0078743E" w:rsidRDefault="0078743E">
      <w:pPr>
        <w:spacing w:before="5" w:line="120" w:lineRule="exact"/>
        <w:rPr>
          <w:spacing w:val="-1"/>
          <w:sz w:val="24"/>
          <w:szCs w:val="24"/>
        </w:rPr>
      </w:pPr>
    </w:p>
    <w:p w:rsidR="0078743E" w:rsidRDefault="0078743E">
      <w:pPr>
        <w:spacing w:before="5" w:line="120" w:lineRule="exact"/>
        <w:rPr>
          <w:spacing w:val="-1"/>
          <w:sz w:val="24"/>
          <w:szCs w:val="24"/>
        </w:rPr>
      </w:pPr>
    </w:p>
    <w:p w:rsidR="0078743E" w:rsidRDefault="0078743E">
      <w:pPr>
        <w:spacing w:before="5" w:line="120" w:lineRule="exact"/>
        <w:rPr>
          <w:spacing w:val="-1"/>
          <w:sz w:val="24"/>
          <w:szCs w:val="24"/>
        </w:rPr>
      </w:pPr>
    </w:p>
    <w:p w:rsidR="0078743E" w:rsidRDefault="0078743E">
      <w:pPr>
        <w:spacing w:before="5" w:line="120" w:lineRule="exact"/>
        <w:rPr>
          <w:spacing w:val="-1"/>
          <w:sz w:val="24"/>
          <w:szCs w:val="24"/>
        </w:rPr>
      </w:pPr>
    </w:p>
    <w:p w:rsidR="0078743E" w:rsidRDefault="0078743E">
      <w:pPr>
        <w:spacing w:before="5" w:line="120" w:lineRule="exact"/>
        <w:rPr>
          <w:spacing w:val="-1"/>
          <w:sz w:val="24"/>
          <w:szCs w:val="24"/>
        </w:rPr>
      </w:pPr>
    </w:p>
    <w:p w:rsidR="0078743E" w:rsidRDefault="0078743E">
      <w:pPr>
        <w:spacing w:before="5" w:line="120" w:lineRule="exact"/>
        <w:rPr>
          <w:sz w:val="12"/>
          <w:szCs w:val="12"/>
        </w:rPr>
      </w:pPr>
    </w:p>
    <w:p w:rsidR="00BB487A" w:rsidRDefault="00BB487A">
      <w:pPr>
        <w:ind w:left="3143" w:right="5977"/>
        <w:jc w:val="center"/>
        <w:rPr>
          <w:sz w:val="24"/>
          <w:szCs w:val="24"/>
        </w:rPr>
      </w:pPr>
    </w:p>
    <w:p w:rsidR="00BB487A" w:rsidRDefault="00BB487A">
      <w:pPr>
        <w:spacing w:before="3" w:line="120" w:lineRule="exact"/>
        <w:rPr>
          <w:sz w:val="13"/>
          <w:szCs w:val="13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2)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d</w:t>
      </w:r>
      <w:r w:rsidR="0078743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Adva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 on</w:t>
      </w:r>
      <w:r w:rsidR="0078743E">
        <w:rPr>
          <w:b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s</w:t>
      </w:r>
    </w:p>
    <w:p w:rsidR="00BB487A" w:rsidRDefault="00BB487A">
      <w:pPr>
        <w:spacing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>)     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URE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DinPWA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mNo.31(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 xml:space="preserve">in. R.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No. 2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ptable to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of such sum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rmay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of 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brou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 at the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te but not 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 the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that: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680"/>
        <w:rPr>
          <w:sz w:val="24"/>
          <w:szCs w:val="24"/>
        </w:rPr>
      </w:pPr>
      <w:r>
        <w:rPr>
          <w:sz w:val="24"/>
          <w:szCs w:val="24"/>
        </w:rPr>
        <w:t>(i)       The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with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for the</w:t>
      </w:r>
    </w:p>
    <w:p w:rsidR="00BB487A" w:rsidRDefault="00073D1B">
      <w:pPr>
        <w:spacing w:before="7"/>
        <w:ind w:left="2362" w:right="5299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ks;</w:t>
      </w:r>
    </w:p>
    <w:p w:rsidR="00BB487A" w:rsidRDefault="00BB487A">
      <w:pPr>
        <w:spacing w:before="8"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dtothe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rlystor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instlossord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eord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ontothe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tthe risk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iii)   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dsofther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ments,o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rs,r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nduse ofmat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ptinafo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ve</w:t>
      </w:r>
      <w:r>
        <w:rPr>
          <w:sz w:val="24"/>
          <w:szCs w:val="24"/>
        </w:rPr>
        <w:t>dby 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ndsuch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shall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bythe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iv)     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torshallsubmitwithhismon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lueofthemat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rwithsuchdo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smay be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 theEn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rforthepurp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seofv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luationofmat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 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rship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v)      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rshipofsuchmat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lsshallbe 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 tov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stinthe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ndthesemat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sshallnotber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movedf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eor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wisedispos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dofwithoutw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rmissionofthe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vi)     Thesump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bleforsuchmat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lson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eshallnot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d75% of the (i) land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of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or (ii) </w:t>
      </w:r>
      <w:r>
        <w:rPr>
          <w:spacing w:val="-1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tory  / 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x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housep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iceofloc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manu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dorp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ls,or (iii) ma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ials;</w:t>
      </w:r>
    </w:p>
    <w:p w:rsidR="00BB487A" w:rsidRDefault="00073D1B">
      <w:pPr>
        <w:tabs>
          <w:tab w:val="left" w:pos="2540"/>
        </w:tabs>
        <w:spacing w:before="68" w:line="246" w:lineRule="auto"/>
        <w:ind w:left="2400" w:right="223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(vii)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eshouldnotbe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dunless</w:t>
      </w:r>
      <w:r>
        <w:rPr>
          <w:spacing w:val="-2"/>
          <w:sz w:val="24"/>
          <w:szCs w:val="24"/>
        </w:rPr>
        <w:t>&amp;</w:t>
      </w:r>
      <w:r>
        <w:rPr>
          <w:sz w:val="24"/>
          <w:szCs w:val="24"/>
        </w:rPr>
        <w:t>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lthep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vious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 fully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9" w:hanging="720"/>
        <w:jc w:val="both"/>
        <w:rPr>
          <w:sz w:val="24"/>
          <w:szCs w:val="24"/>
        </w:rPr>
      </w:pPr>
      <w:r>
        <w:rPr>
          <w:sz w:val="24"/>
          <w:szCs w:val="24"/>
        </w:rPr>
        <w:t>(viii)</w:t>
      </w:r>
      <w:r>
        <w:rPr>
          <w:sz w:val="24"/>
          <w:szCs w:val="24"/>
        </w:rPr>
        <w:tab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tailed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be 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Iof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unning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l;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(i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) 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emaybep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donly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dtobe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donthewo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na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 3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ueofs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finitelynotfor full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ials forthe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k/cont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1020"/>
        <w:rPr>
          <w:sz w:val="24"/>
          <w:szCs w:val="24"/>
        </w:rPr>
      </w:pPr>
      <w:r>
        <w:rPr>
          <w:sz w:val="24"/>
          <w:szCs w:val="24"/>
        </w:rPr>
        <w:t>(b)     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: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7" w:hanging="720"/>
        <w:jc w:val="both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dAdv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shallbe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mentson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onsumpt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,butnotlat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rthanp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ifiedintherul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snotmorethan thr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hs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if unutil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 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B487A" w:rsidRDefault="00BB487A">
      <w:pPr>
        <w:spacing w:line="120" w:lineRule="exact"/>
        <w:rPr>
          <w:sz w:val="12"/>
          <w:szCs w:val="12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8" w:hanging="72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As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made the outs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nding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ounts of the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Ishouldber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dbmakingd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sin 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n;</w:t>
      </w:r>
      <w:r>
        <w:rPr>
          <w:spacing w:val="-1"/>
          <w:w w:val="44"/>
          <w:sz w:val="24"/>
          <w:szCs w:val="24"/>
        </w:rPr>
        <w:t>―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dsincep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 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l,‖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nttothequ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sofmat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lsusedbythe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toron 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 shown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e</w:t>
      </w:r>
      <w:r>
        <w:rPr>
          <w:spacing w:val="1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 in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Iof thebi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l.</w:t>
      </w:r>
    </w:p>
    <w:p w:rsidR="00BB487A" w:rsidRDefault="00BB487A">
      <w:pPr>
        <w:spacing w:before="4" w:line="120" w:lineRule="exact"/>
        <w:rPr>
          <w:sz w:val="12"/>
          <w:szCs w:val="12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2" w:hanging="6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im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ments: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shall submit to the En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hly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mentsofthe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lueofthewo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tedlessthe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umu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viousl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2" w:line="40" w:lineRule="exact"/>
        <w:rPr>
          <w:sz w:val="5"/>
          <w:szCs w:val="5"/>
        </w:rPr>
      </w:pPr>
    </w:p>
    <w:tbl>
      <w:tblPr>
        <w:tblW w:w="0" w:type="auto"/>
        <w:tblInd w:w="9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610"/>
        <w:gridCol w:w="702"/>
        <w:gridCol w:w="7075"/>
      </w:tblGrid>
      <w:tr w:rsidR="00BB487A">
        <w:trPr>
          <w:trHeight w:hRule="exact" w:val="705"/>
        </w:trPr>
        <w:tc>
          <w:tcPr>
            <w:tcW w:w="610" w:type="dxa"/>
            <w:vMerge w:val="restart"/>
            <w:tcBorders>
              <w:top w:val="nil"/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9" w:line="246" w:lineRule="auto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lueofwo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ted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omprisesthev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lueofthequ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sof the items in the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l of </w:t>
            </w:r>
            <w:r>
              <w:rPr>
                <w:spacing w:val="-1"/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c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mp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ted.</w:t>
            </w:r>
          </w:p>
        </w:tc>
      </w:tr>
      <w:tr w:rsidR="00BB487A">
        <w:trPr>
          <w:trHeight w:hRule="exact" w:val="686"/>
        </w:trPr>
        <w:tc>
          <w:tcPr>
            <w:tcW w:w="610" w:type="dxa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68" w:righ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lueofs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eonthemat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luationofv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</w:p>
          <w:p w:rsidR="00BB487A" w:rsidRDefault="00073D1B">
            <w:pPr>
              <w:spacing w:before="7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(if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).</w:t>
            </w:r>
          </w:p>
        </w:tc>
      </w:tr>
      <w:tr w:rsidR="00BB487A">
        <w:trPr>
          <w:trHeight w:hRule="exact" w:val="970"/>
        </w:trPr>
        <w:tc>
          <w:tcPr>
            <w:tcW w:w="610" w:type="dxa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iii)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 w:line="246" w:lineRule="auto"/>
              <w:ind w:left="168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ine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rmay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lude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dinap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vious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teor 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ethep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oportionof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ny 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 xml:space="preserve">viously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ny 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rtifi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te in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 of lat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 in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mation.</w:t>
            </w:r>
          </w:p>
        </w:tc>
      </w:tr>
      <w:tr w:rsidR="00BB487A">
        <w:trPr>
          <w:trHeight w:hRule="exact" w:val="689"/>
        </w:trPr>
        <w:tc>
          <w:tcPr>
            <w:tcW w:w="610" w:type="dxa"/>
            <w:vMerge/>
            <w:tcBorders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/>
              <w:ind w:left="1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v)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0" w:line="246" w:lineRule="auto"/>
              <w:ind w:left="168"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tentionmoney</w:t>
            </w:r>
            <w:r>
              <w:rPr>
                <w:spacing w:val="-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ndother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retober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 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omthebi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 submi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ted by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ontr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to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.</w:t>
            </w:r>
          </w:p>
        </w:tc>
      </w:tr>
      <w:tr w:rsidR="00BB487A">
        <w:trPr>
          <w:trHeight w:hRule="exact" w:val="41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15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>
              <w:rPr>
                <w:spacing w:val="-1"/>
                <w:sz w:val="24"/>
                <w:szCs w:val="24"/>
              </w:rPr>
              <w:t>(a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53"/>
              <w:ind w:left="1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ionof</w:t>
            </w:r>
            <w:r>
              <w:rPr>
                <w:b/>
                <w:spacing w:val="-1"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eWo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s: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i) 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ce(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ii) 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ewith 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dules of</w:t>
            </w:r>
            <w:r>
              <w:rPr>
                <w:spacing w:val="-1"/>
                <w:sz w:val="24"/>
                <w:szCs w:val="24"/>
              </w:rPr>
              <w:t xml:space="preserve"> ra</w:t>
            </w:r>
            <w:r>
              <w:rPr>
                <w:sz w:val="24"/>
                <w:szCs w:val="24"/>
              </w:rPr>
              <w:t>tes (d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25"/>
        </w:trPr>
        <w:tc>
          <w:tcPr>
            <w:tcW w:w="1312" w:type="dxa"/>
            <w:gridSpan w:val="2"/>
            <w:vMerge/>
            <w:tcBorders>
              <w:left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iii)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ump sum pri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ewith b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llof q</w:t>
            </w:r>
            <w:r>
              <w:rPr>
                <w:spacing w:val="-1"/>
                <w:sz w:val="24"/>
                <w:szCs w:val="24"/>
              </w:rPr>
              <w:t>ua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s(d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tails), or</w:t>
            </w:r>
          </w:p>
        </w:tc>
      </w:tr>
      <w:tr w:rsidR="00BB487A">
        <w:trPr>
          <w:trHeight w:hRule="exact" w:val="432"/>
        </w:trPr>
        <w:tc>
          <w:tcPr>
            <w:tcW w:w="131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B487A" w:rsidRDefault="00BB487A"/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</w:tcPr>
          <w:p w:rsidR="00BB487A" w:rsidRDefault="00073D1B">
            <w:pPr>
              <w:spacing w:before="61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iv)Re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mentwith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d/b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sinthe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duleof</w:t>
            </w:r>
          </w:p>
        </w:tc>
      </w:tr>
    </w:tbl>
    <w:p w:rsidR="00BB487A" w:rsidRDefault="00073D1B">
      <w:pPr>
        <w:spacing w:before="54" w:line="369" w:lineRule="auto"/>
        <w:ind w:left="2761" w:right="22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or on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um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 or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 quoted on the 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 mentioned in 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tails),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/and</w:t>
      </w:r>
    </w:p>
    <w:p w:rsidR="00BB487A" w:rsidRDefault="00073D1B">
      <w:pPr>
        <w:spacing w:before="5"/>
        <w:ind w:left="2400"/>
        <w:rPr>
          <w:sz w:val="24"/>
          <w:szCs w:val="24"/>
        </w:rPr>
        <w:sectPr w:rsidR="00BB487A">
          <w:pgSz w:w="11920" w:h="16840"/>
          <w:pgMar w:top="1360" w:right="1180" w:bottom="280" w:left="1200" w:header="0" w:footer="549" w:gutter="0"/>
          <w:cols w:space="720"/>
        </w:sectPr>
      </w:pP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) Cost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burs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</w:t>
      </w:r>
    </w:p>
    <w:p w:rsidR="00BB487A" w:rsidRDefault="00073D1B">
      <w:pPr>
        <w:spacing w:before="60"/>
        <w:ind w:left="9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11.3    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erce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tageof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tio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*:   </w:t>
      </w:r>
      <w:r>
        <w:rPr>
          <w:i/>
          <w:sz w:val="24"/>
          <w:szCs w:val="24"/>
        </w:rPr>
        <w:t>f</w:t>
      </w:r>
      <w:r>
        <w:rPr>
          <w:i/>
          <w:spacing w:val="1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2"/>
          <w:sz w:val="24"/>
          <w:szCs w:val="24"/>
        </w:rPr>
        <w:t>(</w:t>
      </w:r>
      <w:r>
        <w:rPr>
          <w:i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>)</w:t>
      </w:r>
    </w:p>
    <w:p w:rsidR="00BB487A" w:rsidRDefault="00BB487A">
      <w:pPr>
        <w:spacing w:before="16" w:line="280" w:lineRule="exact"/>
        <w:rPr>
          <w:sz w:val="28"/>
          <w:szCs w:val="28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11.6     </w:t>
      </w:r>
      <w:r>
        <w:rPr>
          <w:b/>
          <w:sz w:val="24"/>
          <w:szCs w:val="24"/>
        </w:rPr>
        <w:t>Cur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1"/>
          <w:sz w:val="24"/>
          <w:szCs w:val="24"/>
        </w:rPr>
        <w:t xml:space="preserve"> p</w:t>
      </w:r>
      <w:r>
        <w:rPr>
          <w:b/>
          <w:sz w:val="24"/>
          <w:szCs w:val="24"/>
        </w:rPr>
        <w:t>ay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t: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</w:p>
    <w:p w:rsidR="00BB487A" w:rsidRDefault="00BB487A">
      <w:pPr>
        <w:spacing w:before="15" w:line="280" w:lineRule="exact"/>
        <w:rPr>
          <w:sz w:val="28"/>
          <w:szCs w:val="28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509" w:hanging="720"/>
        <w:rPr>
          <w:sz w:val="24"/>
          <w:szCs w:val="24"/>
        </w:rPr>
      </w:pPr>
      <w:r>
        <w:rPr>
          <w:sz w:val="24"/>
          <w:szCs w:val="24"/>
        </w:rPr>
        <w:t>14.1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s: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ymayd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 xml:space="preserve">ide, </w:t>
      </w:r>
      <w:r>
        <w:rPr>
          <w:i/>
          <w:spacing w:val="-1"/>
          <w:sz w:val="24"/>
          <w:szCs w:val="24"/>
        </w:rPr>
        <w:t>kee</w:t>
      </w:r>
      <w:r>
        <w:rPr>
          <w:i/>
          <w:sz w:val="24"/>
          <w:szCs w:val="24"/>
        </w:rPr>
        <w:t xml:space="preserve">ping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iew thenatureand the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opeof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hework)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spacing w:line="492" w:lineRule="auto"/>
        <w:ind w:left="1680" w:right="6091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eof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 of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073D1B">
      <w:pPr>
        <w:spacing w:before="6"/>
        <w:ind w:left="1680"/>
        <w:rPr>
          <w:sz w:val="24"/>
          <w:szCs w:val="24"/>
        </w:rPr>
      </w:pPr>
      <w:r>
        <w:rPr>
          <w:sz w:val="24"/>
          <w:szCs w:val="24"/>
        </w:rPr>
        <w:t>Thesum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eplusfi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15</w:t>
      </w:r>
      <w:r>
        <w:rPr>
          <w:spacing w:val="-1"/>
          <w:sz w:val="24"/>
          <w:szCs w:val="24"/>
        </w:rPr>
        <w:t>%</w:t>
      </w:r>
      <w:r>
        <w:rPr>
          <w:sz w:val="24"/>
          <w:szCs w:val="24"/>
        </w:rPr>
        <w:t>)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line="369" w:lineRule="auto"/>
        <w:ind w:left="1680" w:right="5430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eof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 Equip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nt: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 of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073D1B">
      <w:pPr>
        <w:ind w:left="1680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pla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b/>
          <w:sz w:val="24"/>
          <w:szCs w:val="24"/>
        </w:rPr>
        <w:t>Ty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eof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D52817">
      <w:pPr>
        <w:spacing w:line="260" w:lineRule="exact"/>
        <w:ind w:left="1680"/>
        <w:rPr>
          <w:sz w:val="24"/>
          <w:szCs w:val="24"/>
        </w:rPr>
      </w:pPr>
      <w:r w:rsidRPr="00D52817">
        <w:pict>
          <v:group id="_x0000_s1092" style="position:absolute;left:0;text-align:left;margin-left:2in;margin-top:34.8pt;width:150.05pt;height:0;z-index:-3692;mso-position-horizontal-relative:page" coordorigin="2880,696" coordsize="3001,0">
            <v:shape id="_x0000_s1093" style="position:absolute;left:2880;top:696;width:3001;height:0" coordorigin="2880,696" coordsize="3001,0" path="m2880,696r3001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Third Pa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spacing w:val="-1"/>
          <w:position w:val="-1"/>
          <w:sz w:val="24"/>
          <w:szCs w:val="24"/>
        </w:rPr>
        <w:t>-</w:t>
      </w:r>
      <w:r w:rsidR="00073D1B">
        <w:rPr>
          <w:position w:val="-1"/>
          <w:sz w:val="24"/>
          <w:szCs w:val="24"/>
        </w:rPr>
        <w:t>in</w:t>
      </w:r>
      <w:r w:rsidR="00073D1B">
        <w:rPr>
          <w:spacing w:val="1"/>
          <w:position w:val="-1"/>
          <w:sz w:val="24"/>
          <w:szCs w:val="24"/>
        </w:rPr>
        <w:t>j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yto pe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sons and d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ma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eto prop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rty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2F195D">
      <w:pPr>
        <w:spacing w:line="200" w:lineRule="exact"/>
      </w:pPr>
      <w:r>
        <w:tab/>
      </w:r>
      <w:r>
        <w:tab/>
        <w:t xml:space="preserve">      Not applicable.</w:t>
      </w: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heminimumamountofth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rdpartyinsu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eshouldbeassess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dbythe</w:t>
      </w:r>
    </w:p>
    <w:p w:rsidR="00BB487A" w:rsidRDefault="00073D1B">
      <w:pPr>
        <w:spacing w:before="7"/>
        <w:ind w:left="1680"/>
        <w:rPr>
          <w:sz w:val="24"/>
          <w:szCs w:val="24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y and 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nter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D52817">
      <w:pPr>
        <w:spacing w:line="260" w:lineRule="exact"/>
        <w:ind w:left="1680"/>
        <w:rPr>
          <w:sz w:val="24"/>
          <w:szCs w:val="24"/>
        </w:rPr>
      </w:pPr>
      <w:r w:rsidRPr="00D52817">
        <w:pict>
          <v:group id="_x0000_s1090" style="position:absolute;left:0;text-align:left;margin-left:2in;margin-top:34.8pt;width:150pt;height:0;z-index:-3691;mso-position-horizontal-relative:page" coordorigin="2880,696" coordsize="3000,0">
            <v:shape id="_x0000_s1091" style="position:absolute;left:2880;top:696;width:3000;height:0" coordorigin="2880,696" coordsize="3000,0" path="m2880,696r3000,e" filled="f" strokeweight=".48pt">
              <v:path arrowok="t"/>
            </v:shape>
            <w10:wrap anchorx="page"/>
          </v:group>
        </w:pict>
      </w:r>
      <w:r w:rsidRPr="00D52817">
        <w:pict>
          <v:group id="_x0000_s1088" style="position:absolute;left:0;text-align:left;margin-left:2in;margin-top:56.05pt;width:150pt;height:0;z-index:-3690;mso-position-horizontal-relative:page" coordorigin="2880,1121" coordsize="3000,0">
            <v:shape id="_x0000_s1089" style="position:absolute;left:2880;top:1121;width:3000;height:0" coordorigin="2880,1121" coordsize="3000,0" path="m2880,1121r3000,e" filled="f" strokeweight=".48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o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k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rs:</w:t>
      </w:r>
    </w:p>
    <w:p w:rsidR="00BB487A" w:rsidRDefault="00BB487A">
      <w:pPr>
        <w:spacing w:before="4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D52817">
      <w:pPr>
        <w:spacing w:before="29" w:line="260" w:lineRule="exact"/>
        <w:ind w:left="1680"/>
        <w:rPr>
          <w:sz w:val="24"/>
          <w:szCs w:val="24"/>
        </w:rPr>
      </w:pPr>
      <w:r w:rsidRPr="00D52817">
        <w:pict>
          <v:group id="_x0000_s1086" style="position:absolute;left:0;text-align:left;margin-left:2in;margin-top:36.25pt;width:150pt;height:0;z-index:-3689;mso-position-horizontal-relative:page" coordorigin="2880,725" coordsize="3000,0">
            <v:shape id="_x0000_s1087" style="position:absolute;left:2880;top:725;width:3000;height:0" coordorigin="2880,725" coordsize="3000,0" path="m2880,725r300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Oth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r 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ov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r*: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680"/>
        <w:rPr>
          <w:sz w:val="24"/>
          <w:szCs w:val="24"/>
        </w:r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In </w:t>
      </w:r>
      <w:r>
        <w:rPr>
          <w:i/>
          <w:spacing w:val="-2"/>
          <w:sz w:val="24"/>
          <w:szCs w:val="24"/>
        </w:rPr>
        <w:t>e</w:t>
      </w:r>
      <w:r>
        <w:rPr>
          <w:i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h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-1"/>
          <w:sz w:val="24"/>
          <w:szCs w:val="24"/>
        </w:rPr>
        <w:t>n</w:t>
      </w:r>
      <w:r>
        <w:rPr>
          <w:i/>
          <w:sz w:val="24"/>
          <w:szCs w:val="24"/>
        </w:rPr>
        <w:t xml:space="preserve">ameof 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 xml:space="preserve">nsured is </w:t>
      </w:r>
      <w:r>
        <w:rPr>
          <w:i/>
          <w:spacing w:val="2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tor and 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y)</w:t>
      </w:r>
    </w:p>
    <w:p w:rsidR="00BB487A" w:rsidRDefault="00BB487A">
      <w:pPr>
        <w:spacing w:before="8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14.2     </w:t>
      </w:r>
      <w:r>
        <w:rPr>
          <w:b/>
          <w:sz w:val="24"/>
          <w:szCs w:val="24"/>
        </w:rPr>
        <w:t>A</w:t>
      </w:r>
      <w:r>
        <w:rPr>
          <w:b/>
          <w:spacing w:val="-4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rec</w:t>
      </w:r>
      <w:r>
        <w:rPr>
          <w:b/>
          <w:sz w:val="24"/>
          <w:szCs w:val="24"/>
        </w:rPr>
        <w:t>ov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168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um 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-1"/>
          <w:sz w:val="24"/>
          <w:szCs w:val="24"/>
        </w:rPr>
        <w:t>%)</w:t>
      </w:r>
      <w:r>
        <w:rPr>
          <w:sz w:val="24"/>
          <w:szCs w:val="24"/>
        </w:rPr>
        <w:t>.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**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D52817">
      <w:pPr>
        <w:tabs>
          <w:tab w:val="left" w:pos="4960"/>
        </w:tabs>
        <w:spacing w:line="260" w:lineRule="exact"/>
        <w:ind w:left="1680"/>
        <w:rPr>
          <w:sz w:val="24"/>
          <w:szCs w:val="24"/>
        </w:rPr>
      </w:pPr>
      <w:r w:rsidRPr="00D52817">
        <w:pict>
          <v:group id="_x0000_s1084" style="position:absolute;left:0;text-align:left;margin-left:106.6pt;margin-top:43.7pt;width:418.4pt;height:0;z-index:-3693;mso-position-horizontal-relative:page" coordorigin="2132,874" coordsize="8368,0">
            <v:shape id="_x0000_s1085" style="position:absolute;left:2132;top:874;width:8368;height:0" coordorigin="2132,874" coordsize="8368,0" path="m2132,874r8367,e" filled="f" strokeweight=".82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la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 xml:space="preserve">eof 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rbitr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i</w:t>
      </w:r>
      <w:r w:rsidR="00073D1B">
        <w:rPr>
          <w:position w:val="-1"/>
          <w:sz w:val="24"/>
          <w:szCs w:val="24"/>
        </w:rPr>
        <w:t>on: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3" w:line="180" w:lineRule="exact"/>
        <w:rPr>
          <w:sz w:val="18"/>
          <w:szCs w:val="18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 to spe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yas appropr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ate)</w:t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960"/>
        <w:rPr>
          <w:sz w:val="24"/>
          <w:szCs w:val="24"/>
        </w:rPr>
        <w:sectPr w:rsidR="00BB487A">
          <w:pgSz w:w="11920" w:h="16840"/>
          <w:pgMar w:top="1380" w:right="1180" w:bottom="280" w:left="1200" w:header="0" w:footer="549" w:gutter="0"/>
          <w:cols w:space="720"/>
        </w:sectPr>
      </w:pPr>
      <w:r>
        <w:rPr>
          <w:i/>
          <w:sz w:val="24"/>
          <w:szCs w:val="24"/>
        </w:rPr>
        <w:t xml:space="preserve">**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It has to be in the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inceofSindh)</w:t>
      </w: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18"/>
        <w:ind w:left="3209" w:right="3228"/>
        <w:jc w:val="center"/>
        <w:rPr>
          <w:sz w:val="32"/>
          <w:szCs w:val="32"/>
        </w:rPr>
      </w:pPr>
      <w:r>
        <w:rPr>
          <w:b/>
          <w:sz w:val="32"/>
          <w:szCs w:val="32"/>
        </w:rPr>
        <w:t>STANDARD</w:t>
      </w:r>
      <w:r>
        <w:rPr>
          <w:b/>
          <w:w w:val="99"/>
          <w:sz w:val="32"/>
          <w:szCs w:val="32"/>
        </w:rPr>
        <w:t>F</w:t>
      </w:r>
      <w:r>
        <w:rPr>
          <w:b/>
          <w:spacing w:val="-2"/>
          <w:w w:val="99"/>
          <w:sz w:val="32"/>
          <w:szCs w:val="32"/>
        </w:rPr>
        <w:t>O</w:t>
      </w:r>
      <w:r>
        <w:rPr>
          <w:b/>
          <w:w w:val="99"/>
          <w:sz w:val="32"/>
          <w:szCs w:val="32"/>
        </w:rPr>
        <w:t>R</w:t>
      </w:r>
      <w:r>
        <w:rPr>
          <w:b/>
          <w:spacing w:val="1"/>
          <w:w w:val="99"/>
          <w:sz w:val="32"/>
          <w:szCs w:val="32"/>
        </w:rPr>
        <w:t>M</w:t>
      </w:r>
      <w:r>
        <w:rPr>
          <w:b/>
          <w:w w:val="99"/>
          <w:sz w:val="32"/>
          <w:szCs w:val="32"/>
        </w:rPr>
        <w:t>S</w:t>
      </w:r>
    </w:p>
    <w:p w:rsidR="00BB487A" w:rsidRDefault="00BB487A">
      <w:pPr>
        <w:spacing w:before="5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  <w:sectPr w:rsidR="00BB487A">
          <w:pgSz w:w="11920" w:h="16840"/>
          <w:pgMar w:top="1560" w:right="1180" w:bottom="280" w:left="1200" w:header="0" w:footer="549" w:gutter="0"/>
          <w:cols w:space="720"/>
        </w:sectPr>
      </w:pP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>Note:StandardFormsprovid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dinth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sdo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ntfors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iesaretobeis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dbya ban</w:t>
      </w:r>
      <w:r>
        <w:rPr>
          <w:i/>
          <w:spacing w:val="-1"/>
          <w:sz w:val="24"/>
          <w:szCs w:val="24"/>
        </w:rPr>
        <w:t>k</w:t>
      </w:r>
      <w:r>
        <w:rPr>
          <w:i/>
          <w:sz w:val="24"/>
          <w:szCs w:val="24"/>
        </w:rPr>
        <w:t xml:space="preserve">. 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 xml:space="preserve">n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asethebidder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stois</w:t>
      </w:r>
      <w:r>
        <w:rPr>
          <w:i/>
          <w:spacing w:val="1"/>
          <w:sz w:val="24"/>
          <w:szCs w:val="24"/>
        </w:rPr>
        <w:t>s</w:t>
      </w:r>
      <w:r>
        <w:rPr>
          <w:i/>
          <w:sz w:val="24"/>
          <w:szCs w:val="24"/>
        </w:rPr>
        <w:t>ueabondfora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ompan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inghisbidorp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eof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orr</w:t>
      </w:r>
      <w:r>
        <w:rPr>
          <w:i/>
          <w:spacing w:val="-1"/>
          <w:sz w:val="24"/>
          <w:szCs w:val="24"/>
        </w:rPr>
        <w:t>ece</w:t>
      </w:r>
      <w:r>
        <w:rPr>
          <w:i/>
          <w:sz w:val="24"/>
          <w:szCs w:val="24"/>
        </w:rPr>
        <w:t>iptofad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,the 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le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antformatshallbe ta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loreda</w:t>
      </w:r>
      <w:r>
        <w:rPr>
          <w:i/>
          <w:spacing w:val="-1"/>
          <w:sz w:val="24"/>
          <w:szCs w:val="24"/>
        </w:rPr>
        <w:t>cc</w:t>
      </w:r>
      <w:r>
        <w:rPr>
          <w:i/>
          <w:sz w:val="24"/>
          <w:szCs w:val="24"/>
        </w:rPr>
        <w:t>ordingly wi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hout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hangingthe spi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 xml:space="preserve">itof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heForms of se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ies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BB487A" w:rsidRDefault="00073D1B">
      <w:pPr>
        <w:spacing w:before="72"/>
        <w:ind w:left="3260" w:right="3279"/>
        <w:jc w:val="center"/>
        <w:rPr>
          <w:sz w:val="24"/>
          <w:szCs w:val="24"/>
        </w:rPr>
      </w:pP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>ORMOFBID S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RITY</w:t>
      </w:r>
    </w:p>
    <w:p w:rsidR="00BB487A" w:rsidRDefault="00D52817">
      <w:pPr>
        <w:spacing w:before="3" w:line="260" w:lineRule="exact"/>
        <w:ind w:left="3865" w:right="3883"/>
        <w:jc w:val="center"/>
        <w:rPr>
          <w:sz w:val="24"/>
          <w:szCs w:val="24"/>
        </w:rPr>
      </w:pPr>
      <w:r w:rsidRPr="00D52817">
        <w:pict>
          <v:group id="_x0000_s1082" style="position:absolute;left:0;text-align:left;margin-left:385.15pt;margin-top:219.3pt;width:54pt;height:0;z-index:-3685;mso-position-horizontal-relative:page" coordorigin="7703,4386" coordsize="1080,0">
            <v:shape id="_x0000_s1083" style="position:absolute;left:7703;top:4386;width:1080;height:0" coordorigin="7703,4386" coordsize="1080,0" path="m7703,4386r108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</w: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nk Gu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nte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  <w:sectPr w:rsidR="00BB487A">
          <w:footerReference w:type="default" r:id="rId37"/>
          <w:pgSz w:w="11920" w:h="16840"/>
          <w:pgMar w:top="1360" w:right="1180" w:bottom="280" w:left="1200" w:header="0" w:footer="1238" w:gutter="0"/>
          <w:pgNumType w:start="55"/>
          <w:cols w:space="720"/>
        </w:sect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spacing w:val="-5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r bythe 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to the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-7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BB487A" w:rsidRDefault="00073D1B">
      <w:pPr>
        <w:tabs>
          <w:tab w:val="left" w:pos="3900"/>
        </w:tabs>
        <w:spacing w:before="29" w:line="246" w:lineRule="auto"/>
        <w:ind w:left="142" w:right="217" w:hanging="14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316"/>
            <w:col w:w="4184"/>
          </w:cols>
        </w:sect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nteeNo.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uted on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-1"/>
          <w:sz w:val="24"/>
          <w:szCs w:val="24"/>
        </w:rPr>
        <w:t xml:space="preserve"> 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073D1B">
      <w:pPr>
        <w:tabs>
          <w:tab w:val="left" w:pos="8220"/>
        </w:tabs>
        <w:spacing w:before="7" w:line="246" w:lineRule="auto"/>
        <w:ind w:left="240" w:right="126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D52817">
      <w:pPr>
        <w:tabs>
          <w:tab w:val="left" w:pos="8220"/>
        </w:tabs>
        <w:spacing w:line="260" w:lineRule="exact"/>
        <w:ind w:left="240"/>
        <w:rPr>
          <w:sz w:val="24"/>
          <w:szCs w:val="24"/>
        </w:rPr>
      </w:pPr>
      <w:r w:rsidRPr="00D52817">
        <w:pict>
          <v:group id="_x0000_s1080" style="position:absolute;left:0;text-align:left;margin-left:1in;margin-top:27.7pt;width:402.05pt;height:0;z-index:-3688;mso-position-horizontal-relative:page" coordorigin="1440,554" coordsize="8041,0">
            <v:shape id="_x0000_s1081" style="position:absolute;left:1440;top:554;width:8041;height:0" coordorigin="1440,554" coordsize="8041,0" path="m1440,554r8041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</w:t>
      </w:r>
      <w:r w:rsidR="00073D1B">
        <w:rPr>
          <w:spacing w:val="1"/>
          <w:position w:val="-1"/>
          <w:sz w:val="24"/>
          <w:szCs w:val="24"/>
        </w:rPr>
        <w:t>: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 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(e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B487A" w:rsidRDefault="00D52817">
      <w:pPr>
        <w:tabs>
          <w:tab w:val="left" w:pos="8240"/>
        </w:tabs>
        <w:spacing w:before="8" w:line="260" w:lineRule="exact"/>
        <w:ind w:left="240"/>
        <w:rPr>
          <w:sz w:val="24"/>
          <w:szCs w:val="24"/>
        </w:rPr>
      </w:pPr>
      <w:r w:rsidRPr="00D52817">
        <w:pict>
          <v:group id="_x0000_s1078" style="position:absolute;left:0;text-align:left;margin-left:1in;margin-top:28.1pt;width:402pt;height:0;z-index:-3687;mso-position-horizontal-relative:page" coordorigin="1440,562" coordsize="8040,0">
            <v:shape id="_x0000_s1079" style="position:absolute;left:1440;top:562;width:8040;height:0" coordorigin="1440,562" coordsize="8040,0" path="m1440,562r804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fi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s):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D52817">
      <w:pPr>
        <w:spacing w:before="29" w:line="260" w:lineRule="exact"/>
        <w:ind w:left="240" w:right="-56"/>
        <w:rPr>
          <w:sz w:val="24"/>
          <w:szCs w:val="24"/>
        </w:rPr>
      </w:pPr>
      <w:r w:rsidRPr="00D52817">
        <w:lastRenderedPageBreak/>
        <w:pict>
          <v:group id="_x0000_s1076" style="position:absolute;left:0;text-align:left;margin-left:161.3pt;margin-top:15pt;width:162pt;height:0;z-index:-3686;mso-position-horizontal-relative:page" coordorigin="3226,300" coordsize="3240,0">
            <v:shape id="_x0000_s1077" style="position:absolute;left:3226;top:300;width:3240;height:0" coordorigin="3226,300" coordsize="3240,0" path="m3226,300r3240,e" filled="f" strokeweight=".48pt">
              <v:path arrowok="t"/>
            </v:shape>
            <w10:wrap anchorx="page"/>
          </v:group>
        </w:pict>
      </w:r>
      <w:r w:rsidR="00073D1B">
        <w:rPr>
          <w:spacing w:val="-2"/>
          <w:position w:val="-1"/>
          <w:sz w:val="24"/>
          <w:szCs w:val="24"/>
        </w:rPr>
        <w:t>B</w:t>
      </w:r>
      <w:r w:rsidR="00073D1B">
        <w:rPr>
          <w:position w:val="-1"/>
          <w:sz w:val="24"/>
          <w:szCs w:val="24"/>
        </w:rPr>
        <w:t xml:space="preserve">id </w:t>
      </w:r>
      <w:r w:rsidR="00073D1B">
        <w:rPr>
          <w:spacing w:val="1"/>
          <w:position w:val="-1"/>
          <w:sz w:val="24"/>
          <w:szCs w:val="24"/>
        </w:rPr>
        <w:t>R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f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eNo.</w:t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027" w:space="3300"/>
            <w:col w:w="4213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Da</w:t>
      </w:r>
      <w:r>
        <w:rPr>
          <w:position w:val="-1"/>
          <w:sz w:val="24"/>
          <w:szCs w:val="24"/>
        </w:rPr>
        <w:t>te of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2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d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 w:line="246" w:lineRule="auto"/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OWA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>L MEN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RESENTS,thatinpursu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ipal,wetheGu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 bound unto the   , 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The  </w:t>
      </w:r>
      <w:r>
        <w:rPr>
          <w:spacing w:val="2"/>
          <w:w w:val="44"/>
          <w:sz w:val="24"/>
          <w:szCs w:val="24"/>
        </w:rPr>
        <w:t>―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)inthesumstat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,forthep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mentofwhi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hsumw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ndtrulytobemad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webindours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lves,ourh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irs,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utors,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tors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ssors,jo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ybythesepr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6"/>
        <w:jc w:val="both"/>
        <w:rPr>
          <w:sz w:val="24"/>
          <w:szCs w:val="24"/>
        </w:rPr>
      </w:pPr>
      <w:r>
        <w:rPr>
          <w:sz w:val="24"/>
          <w:szCs w:val="24"/>
        </w:rPr>
        <w:t>THECO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ONOFTH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>B</w:t>
      </w:r>
      <w:r>
        <w:rPr>
          <w:spacing w:val="-5"/>
          <w:sz w:val="24"/>
          <w:szCs w:val="24"/>
        </w:rPr>
        <w:t>L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UCH,thatwh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   the   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ing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   numbe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 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    for</w:t>
      </w:r>
    </w:p>
    <w:p w:rsidR="00BB487A" w:rsidRDefault="00073D1B">
      <w:pPr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(Pa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id)tothes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BB487A" w:rsidRDefault="00073D1B">
      <w:pPr>
        <w:spacing w:before="7"/>
        <w:ind w:left="240" w:right="8045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and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thatthe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nishesa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inthe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idsumtothe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7" w:hanging="720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z w:val="24"/>
          <w:szCs w:val="24"/>
        </w:rPr>
        <w:tab/>
        <w:t>thatthe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yshallr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dforap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ht(28)d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ond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yofthe bid;</w:t>
      </w:r>
    </w:p>
    <w:p w:rsidR="00BB487A" w:rsidRDefault="00073D1B">
      <w:pPr>
        <w:ind w:left="240" w:right="66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     that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ind w:left="922" w:right="1047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     the Prin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ws his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 duringthe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 or</w:t>
      </w:r>
    </w:p>
    <w:p w:rsidR="00BB487A" w:rsidRDefault="00BB487A">
      <w:pPr>
        <w:spacing w:before="7" w:line="120" w:lineRule="exact"/>
        <w:rPr>
          <w:sz w:val="12"/>
          <w:szCs w:val="12"/>
        </w:rPr>
      </w:pPr>
    </w:p>
    <w:p w:rsidR="00BB487A" w:rsidRDefault="00073D1B">
      <w:pPr>
        <w:tabs>
          <w:tab w:val="left" w:pos="1680"/>
        </w:tabs>
        <w:spacing w:line="246" w:lineRule="auto"/>
        <w:ind w:left="1680" w:right="216" w:hanging="720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snot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onofhis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ntto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6"/>
          <w:sz w:val="24"/>
          <w:szCs w:val="24"/>
        </w:rPr>
        <w:t>b</w:t>
      </w:r>
      <w:r>
        <w:rPr>
          <w:sz w:val="24"/>
          <w:szCs w:val="24"/>
        </w:rPr>
        <w:t xml:space="preserve">- Clause16.4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 or</w:t>
      </w:r>
    </w:p>
    <w:p w:rsidR="00BB487A" w:rsidRDefault="00BB487A">
      <w:pPr>
        <w:spacing w:before="10" w:line="100" w:lineRule="exact"/>
        <w:rPr>
          <w:sz w:val="11"/>
          <w:szCs w:val="11"/>
        </w:rPr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    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ilureof thesuc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to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2400"/>
        </w:tabs>
        <w:spacing w:line="250" w:lineRule="auto"/>
        <w:ind w:left="2400" w:right="216" w:hanging="720"/>
        <w:rPr>
          <w:sz w:val="24"/>
          <w:szCs w:val="24"/>
        </w:rPr>
      </w:pPr>
      <w:r>
        <w:rPr>
          <w:sz w:val="24"/>
          <w:szCs w:val="24"/>
        </w:rPr>
        <w:t>(i)</w:t>
      </w:r>
      <w:r>
        <w:rPr>
          <w:sz w:val="24"/>
          <w:szCs w:val="24"/>
        </w:rPr>
        <w:tab/>
        <w:t>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- Clause</w:t>
      </w:r>
      <w:r>
        <w:rPr>
          <w:spacing w:val="-5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21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1 of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 or</w:t>
      </w:r>
    </w:p>
    <w:p w:rsidR="00BB487A" w:rsidRDefault="00BB487A">
      <w:pPr>
        <w:spacing w:before="5" w:line="100" w:lineRule="exact"/>
        <w:rPr>
          <w:sz w:val="11"/>
          <w:szCs w:val="11"/>
        </w:rPr>
      </w:pPr>
    </w:p>
    <w:p w:rsidR="00BB487A" w:rsidRDefault="00073D1B">
      <w:pPr>
        <w:tabs>
          <w:tab w:val="left" w:pos="2400"/>
        </w:tabs>
        <w:spacing w:line="246" w:lineRule="auto"/>
        <w:ind w:left="2400" w:right="216" w:hanging="72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(ii)</w:t>
      </w:r>
      <w:r>
        <w:rPr>
          <w:sz w:val="24"/>
          <w:szCs w:val="24"/>
        </w:rPr>
        <w:tab/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with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 xml:space="preserve">- Clauses </w:t>
      </w:r>
      <w:r>
        <w:rPr>
          <w:spacing w:val="-6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20.2 &amp;20.3 of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io</w:t>
      </w:r>
      <w:r>
        <w:rPr>
          <w:sz w:val="24"/>
          <w:szCs w:val="24"/>
        </w:rPr>
        <w:t xml:space="preserve">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</w:t>
      </w:r>
    </w:p>
    <w:p w:rsidR="00BB487A" w:rsidRDefault="00073D1B">
      <w:pPr>
        <w:spacing w:before="68" w:line="246" w:lineRule="auto"/>
        <w:ind w:left="960" w:right="21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 sum be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tely to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</w:t>
      </w:r>
      <w:r>
        <w:rPr>
          <w:spacing w:val="-8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not as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ssful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'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eto pe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0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ORE,ifthesuc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ssfulbiddershall,with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, on thep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ntedtohimforsi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nterin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oafo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withthes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ewithhis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fou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n(14)d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sofr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iptof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rofA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,a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rity with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ty,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smayber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d,uponthefo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dbythes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for the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mentof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inthe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ntofnon</w:t>
      </w: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lof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spe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ified then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onshallbe void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ndof no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t, butothe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wiseto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main in full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2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ntorshallfo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idsum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boveuponfi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mandofthe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ncywithout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ument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ndwithoutr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oveortoshow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sorr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sonsforsuch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mand,not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hshallbes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ntby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yby 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dpostduly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ssed to 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5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 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shall be the sole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for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 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ther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dulyp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his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to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 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ndtofu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6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,or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ntorshallp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ywithoutobje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onthe sumstat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boveupon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irst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mand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without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nyotherp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D52817">
      <w:pPr>
        <w:spacing w:line="246" w:lineRule="auto"/>
        <w:ind w:left="240" w:right="217"/>
        <w:jc w:val="both"/>
        <w:rPr>
          <w:sz w:val="24"/>
          <w:szCs w:val="24"/>
        </w:rPr>
      </w:pPr>
      <w:r w:rsidRPr="00D52817">
        <w:pict>
          <v:group id="_x0000_s1074" style="position:absolute;left:0;text-align:left;margin-left:360.05pt;margin-top:69.5pt;width:2in;height:0;z-index:-3684;mso-position-horizontal-relative:page" coordorigin="7201,1390" coordsize="2880,0">
            <v:shape id="_x0000_s1075" style="position:absolute;left:7201;top:1390;width:2880;height:0" coordorigin="7201,1390" coordsize="2880,0" path="m7201,1390r2881,e" filled="f" strokeweight=".7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1"/>
          <w:sz w:val="24"/>
          <w:szCs w:val="24"/>
        </w:rPr>
        <w:t>W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TN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S</w:t>
      </w:r>
      <w:r w:rsidR="00073D1B">
        <w:rPr>
          <w:spacing w:val="1"/>
          <w:sz w:val="24"/>
          <w:szCs w:val="24"/>
        </w:rPr>
        <w:t>W</w:t>
      </w:r>
      <w:r w:rsidR="00073D1B">
        <w:rPr>
          <w:sz w:val="24"/>
          <w:szCs w:val="24"/>
        </w:rPr>
        <w:t>HERE</w:t>
      </w:r>
      <w:r w:rsidR="00073D1B">
        <w:rPr>
          <w:spacing w:val="-1"/>
          <w:sz w:val="24"/>
          <w:szCs w:val="24"/>
        </w:rPr>
        <w:t>OF</w:t>
      </w:r>
      <w:r w:rsidR="00073D1B">
        <w:rPr>
          <w:sz w:val="24"/>
          <w:szCs w:val="24"/>
        </w:rPr>
        <w:t>,the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bovebound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 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 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s 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uted the ins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rum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lonthed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teind</w:t>
      </w:r>
      <w:r w:rsidR="00073D1B">
        <w:rPr>
          <w:spacing w:val="1"/>
          <w:sz w:val="24"/>
          <w:szCs w:val="24"/>
        </w:rPr>
        <w:t>i</w:t>
      </w:r>
      <w:r w:rsidR="00073D1B">
        <w:rPr>
          <w:spacing w:val="-1"/>
          <w:sz w:val="24"/>
          <w:szCs w:val="24"/>
        </w:rPr>
        <w:t>ca</w:t>
      </w:r>
      <w:r w:rsidR="00073D1B">
        <w:rPr>
          <w:sz w:val="24"/>
          <w:szCs w:val="24"/>
        </w:rPr>
        <w:t>ted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,then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me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loftheGu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 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to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i</w:t>
      </w:r>
      <w:r w:rsidR="00073D1B">
        <w:rPr>
          <w:spacing w:val="3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 xml:space="preserve">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ndthesep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ntsduly 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dby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ntativepursu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ntto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uthority ofi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s 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rningbod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.</w:t>
      </w:r>
    </w:p>
    <w:p w:rsidR="00BB487A" w:rsidRDefault="00BB487A">
      <w:pPr>
        <w:spacing w:before="14" w:line="240" w:lineRule="exact"/>
        <w:rPr>
          <w:sz w:val="24"/>
          <w:szCs w:val="24"/>
        </w:rPr>
      </w:pPr>
    </w:p>
    <w:p w:rsidR="00BB487A" w:rsidRDefault="00073D1B">
      <w:pPr>
        <w:spacing w:before="29"/>
        <w:ind w:right="1047"/>
        <w:jc w:val="right"/>
        <w:rPr>
          <w:sz w:val="24"/>
          <w:szCs w:val="24"/>
        </w:rPr>
      </w:pP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8880"/>
        </w:tabs>
        <w:spacing w:line="260" w:lineRule="exact"/>
        <w:ind w:left="240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i</w:t>
      </w:r>
      <w:r>
        <w:rPr>
          <w:spacing w:val="1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ss:                                                                  1.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D52817">
      <w:pPr>
        <w:tabs>
          <w:tab w:val="left" w:pos="8900"/>
        </w:tabs>
        <w:spacing w:before="29" w:line="260" w:lineRule="exact"/>
        <w:ind w:left="240"/>
        <w:rPr>
          <w:sz w:val="24"/>
          <w:szCs w:val="24"/>
        </w:rPr>
      </w:pPr>
      <w:r w:rsidRPr="00D52817">
        <w:pict>
          <v:group id="_x0000_s1072" style="position:absolute;left:0;text-align:left;margin-left:93pt;margin-top:42.6pt;width:159pt;height:0;z-index:-3683;mso-position-horizontal-relative:page" coordorigin="1860,852" coordsize="3180,0">
            <v:shape id="_x0000_s1073" style="position:absolute;left:1860;top:852;width:3180;height:0" coordorigin="1860,852" coordsize="3180,0" path="m1860,852r3181,e" filled="f" strokeweight=".24697mm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1.                        2. 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me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D52817">
      <w:pPr>
        <w:tabs>
          <w:tab w:val="left" w:pos="3840"/>
        </w:tabs>
        <w:spacing w:line="260" w:lineRule="exact"/>
        <w:ind w:left="240" w:right="-56"/>
        <w:rPr>
          <w:sz w:val="24"/>
          <w:szCs w:val="24"/>
        </w:rPr>
      </w:pPr>
      <w:r w:rsidRPr="00D52817">
        <w:pict>
          <v:group id="_x0000_s1070" style="position:absolute;left:0;text-align:left;margin-left:93pt;margin-top:41.15pt;width:159pt;height:0;z-index:-3682;mso-position-horizontal-relative:page" coordorigin="1860,823" coordsize="3180,0">
            <v:shape id="_x0000_s1071" style="position:absolute;left:1860;top:823;width:3180;height:0" coordorigin="1860,823" coordsize="3180,0" path="m1860,823r3181,e" filled="f" strokeweight=".7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 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3860"/>
        </w:tabs>
        <w:spacing w:before="29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41" w:space="1200"/>
            <w:col w:w="4499"/>
          </w:cols>
        </w:sectPr>
      </w:pPr>
      <w:r>
        <w:br w:type="column"/>
      </w:r>
      <w:r>
        <w:rPr>
          <w:sz w:val="24"/>
          <w:szCs w:val="24"/>
        </w:rPr>
        <w:lastRenderedPageBreak/>
        <w:t>3. Tit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line="140" w:lineRule="exact"/>
        <w:rPr>
          <w:sz w:val="15"/>
          <w:szCs w:val="15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9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                                           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spacing w:before="72" w:line="246" w:lineRule="auto"/>
        <w:ind w:left="3827" w:right="2549" w:hanging="1255"/>
        <w:rPr>
          <w:sz w:val="24"/>
          <w:szCs w:val="24"/>
        </w:rPr>
      </w:pP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>ORMOF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ER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 xml:space="preserve">CE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RITY (Ba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k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)</w:t>
      </w:r>
    </w:p>
    <w:p w:rsidR="00BB487A" w:rsidRDefault="00BB487A">
      <w:pPr>
        <w:spacing w:line="200" w:lineRule="exact"/>
      </w:pPr>
    </w:p>
    <w:p w:rsidR="00BB487A" w:rsidRDefault="00BB487A">
      <w:pPr>
        <w:spacing w:before="20" w:line="200" w:lineRule="exact"/>
      </w:pPr>
    </w:p>
    <w:p w:rsidR="00BB487A" w:rsidRDefault="00D52817">
      <w:pPr>
        <w:tabs>
          <w:tab w:val="left" w:pos="9260"/>
        </w:tabs>
        <w:spacing w:line="246" w:lineRule="auto"/>
        <w:ind w:left="5497" w:right="217" w:hanging="142"/>
        <w:jc w:val="both"/>
        <w:rPr>
          <w:sz w:val="24"/>
          <w:szCs w:val="24"/>
        </w:rPr>
      </w:pPr>
      <w:r w:rsidRPr="00D52817">
        <w:pict>
          <v:group id="_x0000_s1068" style="position:absolute;left:0;text-align:left;margin-left:419.25pt;margin-top:240.15pt;width:90pt;height:0;z-index:-3678;mso-position-horizontal-relative:page" coordorigin="8385,4803" coordsize="1800,0">
            <v:shape id="_x0000_s1069" style="position:absolute;left:8385;top:4803;width:1800;height:0" coordorigin="8385,4803" coordsize="1800,0" path="m8385,4803r1800,e" filled="f" strokeweight=".48pt">
              <v:path arrowok="t"/>
            </v:shape>
            <w10:wrap anchorx="page"/>
          </v:group>
        </w:pict>
      </w:r>
      <w:r w:rsidR="00073D1B">
        <w:rPr>
          <w:sz w:val="24"/>
          <w:szCs w:val="24"/>
        </w:rPr>
        <w:t>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nteeNo.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 xml:space="preserve">uted on </w:t>
      </w:r>
      <w:r w:rsidR="00073D1B">
        <w:rPr>
          <w:sz w:val="24"/>
          <w:szCs w:val="24"/>
          <w:u w:val="single" w:color="000000"/>
        </w:rPr>
        <w:tab/>
      </w:r>
      <w:r w:rsidR="00073D1B">
        <w:rPr>
          <w:sz w:val="24"/>
          <w:szCs w:val="24"/>
        </w:rPr>
        <w:t xml:space="preserve"> 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piryD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</w:t>
      </w:r>
    </w:p>
    <w:p w:rsidR="00BB487A" w:rsidRDefault="00073D1B">
      <w:pPr>
        <w:spacing w:before="54" w:line="560" w:lineRule="exact"/>
        <w:ind w:left="240" w:right="3997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bythe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to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nk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</w:p>
    <w:p w:rsidR="00BB487A" w:rsidRDefault="00073D1B">
      <w:pPr>
        <w:tabs>
          <w:tab w:val="left" w:pos="8940"/>
        </w:tabs>
        <w:spacing w:before="87"/>
        <w:ind w:left="24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ipal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tor)with</w:t>
      </w:r>
    </w:p>
    <w:p w:rsidR="00BB487A" w:rsidRDefault="00D52817">
      <w:pPr>
        <w:tabs>
          <w:tab w:val="left" w:pos="8940"/>
        </w:tabs>
        <w:spacing w:before="8" w:line="260" w:lineRule="exact"/>
        <w:ind w:left="240"/>
        <w:rPr>
          <w:sz w:val="24"/>
          <w:szCs w:val="24"/>
        </w:rPr>
      </w:pPr>
      <w:r w:rsidRPr="00D52817">
        <w:pict>
          <v:group id="_x0000_s1066" style="position:absolute;left:0;text-align:left;margin-left:1in;margin-top:28.1pt;width:438.1pt;height:0;z-index:-3681;mso-position-horizontal-relative:page" coordorigin="1440,562" coordsize="8762,0">
            <v:shape id="_x0000_s1067" style="position:absolute;left:1440;top:562;width:8762;height:0" coordorigin="1440,562" coordsize="8762,0" path="m1440,562r8762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ddr</w:t>
      </w:r>
      <w:r w:rsidR="00073D1B">
        <w:rPr>
          <w:spacing w:val="-2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um of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(e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</w:p>
    <w:p w:rsidR="00BB487A" w:rsidRDefault="00D52817">
      <w:pPr>
        <w:tabs>
          <w:tab w:val="left" w:pos="9020"/>
        </w:tabs>
        <w:spacing w:before="7" w:line="260" w:lineRule="exact"/>
        <w:ind w:left="240"/>
        <w:rPr>
          <w:sz w:val="24"/>
          <w:szCs w:val="24"/>
        </w:rPr>
      </w:pPr>
      <w:r w:rsidRPr="00D52817">
        <w:pict>
          <v:group id="_x0000_s1064" style="position:absolute;left:0;text-align:left;margin-left:1in;margin-top:28.05pt;width:438.1pt;height:0;z-index:-3680;mso-position-horizontal-relative:page" coordorigin="1440,561" coordsize="8762,0">
            <v:shape id="_x0000_s1065" style="position:absolute;left:1440;top:561;width:8762;height:0" coordorigin="1440,561" coordsize="8762,0" path="m1440,561r876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fi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s)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line="200" w:lineRule="exact"/>
      </w:pPr>
    </w:p>
    <w:p w:rsidR="00BB487A" w:rsidRDefault="00BB487A">
      <w:pPr>
        <w:spacing w:before="8" w:line="200" w:lineRule="exact"/>
        <w:sectPr w:rsidR="00BB487A">
          <w:footerReference w:type="default" r:id="rId38"/>
          <w:pgSz w:w="11920" w:h="16840"/>
          <w:pgMar w:top="1360" w:right="1180" w:bottom="280" w:left="1200" w:header="0" w:footer="1070" w:gutter="0"/>
          <w:pgNumType w:start="57"/>
          <w:cols w:space="720"/>
        </w:sectPr>
      </w:pPr>
    </w:p>
    <w:p w:rsidR="00BB487A" w:rsidRDefault="00D52817">
      <w:pPr>
        <w:spacing w:before="29" w:line="260" w:lineRule="exact"/>
        <w:ind w:left="240" w:right="-56"/>
        <w:rPr>
          <w:sz w:val="24"/>
          <w:szCs w:val="24"/>
        </w:rPr>
      </w:pPr>
      <w:r w:rsidRPr="00D52817">
        <w:lastRenderedPageBreak/>
        <w:pict>
          <v:group id="_x0000_s1062" style="position:absolute;left:0;text-align:left;margin-left:192.65pt;margin-top:15pt;width:192pt;height:0;z-index:-3679;mso-position-horizontal-relative:page" coordorigin="3853,300" coordsize="3840,0">
            <v:shape id="_x0000_s1063" style="position:absolute;left:3853;top:300;width:3840;height:0" coordorigin="3853,300" coordsize="3840,0" path="m3853,300r3840,e" filled="f" strokeweight=".48pt">
              <v:path arrowok="t"/>
            </v:shape>
            <w10:wrap anchorx="page"/>
          </v:group>
        </w:pict>
      </w:r>
      <w:r w:rsidR="00073D1B">
        <w:rPr>
          <w:spacing w:val="-5"/>
          <w:position w:val="-1"/>
          <w:sz w:val="24"/>
          <w:szCs w:val="24"/>
        </w:rPr>
        <w:t>L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r ofA</w:t>
      </w:r>
      <w:r w:rsidR="00073D1B">
        <w:rPr>
          <w:spacing w:val="-1"/>
          <w:position w:val="-1"/>
          <w:sz w:val="24"/>
          <w:szCs w:val="24"/>
        </w:rPr>
        <w:t>cce</w:t>
      </w:r>
      <w:r w:rsidR="00073D1B">
        <w:rPr>
          <w:position w:val="-1"/>
          <w:sz w:val="24"/>
          <w:szCs w:val="24"/>
        </w:rPr>
        <w:t>ptan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eNo.</w:t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2653" w:space="3900"/>
            <w:col w:w="2987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ted</w:t>
      </w:r>
    </w:p>
    <w:p w:rsidR="00BB487A" w:rsidRDefault="00BB487A">
      <w:pPr>
        <w:spacing w:line="200" w:lineRule="exact"/>
      </w:pPr>
    </w:p>
    <w:p w:rsidR="00BB487A" w:rsidRDefault="00BB487A">
      <w:pPr>
        <w:spacing w:before="6" w:line="240" w:lineRule="exact"/>
        <w:rPr>
          <w:sz w:val="24"/>
          <w:szCs w:val="24"/>
        </w:rPr>
      </w:pPr>
    </w:p>
    <w:p w:rsidR="00BB487A" w:rsidRDefault="00073D1B">
      <w:pPr>
        <w:spacing w:before="29" w:line="246" w:lineRule="auto"/>
        <w:ind w:left="240" w:right="215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OWA</w:t>
      </w:r>
      <w:r>
        <w:rPr>
          <w:spacing w:val="-6"/>
          <w:sz w:val="24"/>
          <w:szCs w:val="24"/>
        </w:rPr>
        <w:t>L</w:t>
      </w:r>
      <w:r>
        <w:rPr>
          <w:sz w:val="24"/>
          <w:szCs w:val="24"/>
        </w:rPr>
        <w:t>L MEN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RESENTS,thatinpursu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rofA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(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med,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yboundunto</w:t>
      </w:r>
    </w:p>
    <w:p w:rsidR="00BB487A" w:rsidRDefault="00073D1B">
      <w:pPr>
        <w:tabs>
          <w:tab w:val="left" w:pos="6720"/>
        </w:tabs>
        <w:spacing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 xml:space="preserve">the 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6723" w:space="189"/>
            <w:col w:w="2628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 xml:space="preserve">ter 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  the</w:t>
      </w:r>
    </w:p>
    <w:p w:rsidR="00BB487A" w:rsidRDefault="00073D1B">
      <w:pPr>
        <w:spacing w:before="12" w:line="246" w:lineRule="auto"/>
        <w:ind w:left="240" w:right="21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)inthep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lsumofthe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2"/>
          <w:sz w:val="24"/>
          <w:szCs w:val="24"/>
        </w:rPr>
        <w:t>e</w:t>
      </w:r>
      <w:r>
        <w:rPr>
          <w:i/>
          <w:sz w:val="24"/>
          <w:szCs w:val="24"/>
        </w:rPr>
        <w:t>,</w:t>
      </w:r>
      <w:r>
        <w:rPr>
          <w:sz w:val="24"/>
          <w:szCs w:val="24"/>
        </w:rPr>
        <w:t>forthep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mentofwhi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sumw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ndtruly tobemadetothes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,webindours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lves,ourh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irs,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utors,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tors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 jo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irmlybythesepr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BB487A" w:rsidRDefault="00BB487A">
      <w:pPr>
        <w:spacing w:line="200" w:lineRule="exact"/>
      </w:pPr>
    </w:p>
    <w:p w:rsidR="00BB487A" w:rsidRDefault="00BB487A">
      <w:pPr>
        <w:spacing w:before="3" w:line="200" w:lineRule="exact"/>
      </w:pPr>
    </w:p>
    <w:p w:rsidR="00BB487A" w:rsidRDefault="00073D1B">
      <w:pPr>
        <w:tabs>
          <w:tab w:val="left" w:pos="9260"/>
        </w:tabs>
        <w:spacing w:line="246" w:lineRule="auto"/>
        <w:ind w:left="240" w:right="220"/>
        <w:jc w:val="both"/>
        <w:rPr>
          <w:sz w:val="24"/>
          <w:szCs w:val="24"/>
        </w:rPr>
      </w:pPr>
      <w:r>
        <w:rPr>
          <w:sz w:val="24"/>
          <w:szCs w:val="24"/>
        </w:rPr>
        <w:t>THECO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ONOFTH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S  O</w:t>
      </w:r>
      <w:r>
        <w:rPr>
          <w:spacing w:val="-2"/>
          <w:sz w:val="24"/>
          <w:szCs w:val="24"/>
        </w:rPr>
        <w:t>B</w:t>
      </w:r>
      <w:r>
        <w:rPr>
          <w:spacing w:val="-5"/>
          <w:sz w:val="24"/>
          <w:szCs w:val="24"/>
        </w:rPr>
        <w:t>L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UCH,thatwh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 xml:space="preserve">pted  the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 xml:space="preserve">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 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   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of    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for 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8920"/>
        </w:tabs>
        <w:spacing w:line="260" w:lineRule="exact"/>
        <w:ind w:left="240" w:right="565"/>
        <w:jc w:val="both"/>
        <w:rPr>
          <w:sz w:val="24"/>
          <w:szCs w:val="24"/>
        </w:rPr>
      </w:pPr>
      <w:r>
        <w:rPr>
          <w:spacing w:val="-1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me ofContr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 xml:space="preserve">t) 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 xml:space="preserve">orthe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 w:right="36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t).</w:t>
      </w:r>
    </w:p>
    <w:p w:rsidR="00BB487A" w:rsidRDefault="00BB487A">
      <w:pPr>
        <w:spacing w:line="200" w:lineRule="exact"/>
      </w:pPr>
    </w:p>
    <w:p w:rsidR="00BB487A" w:rsidRDefault="00BB487A">
      <w:pPr>
        <w:spacing w:before="10" w:line="200" w:lineRule="exact"/>
      </w:pPr>
    </w:p>
    <w:p w:rsidR="00BB487A" w:rsidRDefault="00073D1B">
      <w:pPr>
        <w:spacing w:line="246" w:lineRule="auto"/>
        <w:ind w:left="240" w:right="215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ORE,ifthe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ipal(Contr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tor)shallw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ndtruly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nts,te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umentsduring theo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inal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msofthes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ofthatmaybe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ntedbythe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,withorwithoutnot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etotheGu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ntor,whi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eis,h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ndtrulyp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lltheund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umentsthatmay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rbe 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hmod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ived,then,th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ontobevoid;othe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wisetor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maininfullfo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ndvirtue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mentsof Clause9, Rem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ingD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ts, of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ulfil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Ourto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nteeisl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tedtothesumstat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nditisa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 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hing tousund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nteethatthe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 forp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ingsh</w:t>
      </w:r>
      <w:r>
        <w:rPr>
          <w:spacing w:val="5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BB487A" w:rsidRDefault="00073D1B">
      <w:pPr>
        <w:spacing w:before="68" w:line="246" w:lineRule="auto"/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ivedby uswith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ingwhi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hweshallbe disch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of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url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(theGu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nsesund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t,doh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byir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bly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ndindep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nteetop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y tothe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ywithoutd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lay uponthe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6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mandwithout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uments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ndwithoutr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quiringthe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oveortoshow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 orr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sonsforsuchd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sumorsumsuptothe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instthe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onthatthe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dor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mthe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t,for  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mentwillbe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tedbythe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ntorto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‘s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 &amp;A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 Numbe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4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V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DED A</w:t>
      </w:r>
      <w:r>
        <w:rPr>
          <w:spacing w:val="-6"/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y  shall be the sole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jud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for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ipal(Contr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tor)h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sduly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medhisobl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ntorshallp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 without 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sumorsumsuptothe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boveuponfi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nyotherp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rson.</w:t>
      </w:r>
    </w:p>
    <w:p w:rsidR="00BB487A" w:rsidRDefault="00BB487A">
      <w:pPr>
        <w:spacing w:before="3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D52817">
      <w:pPr>
        <w:spacing w:line="246" w:lineRule="auto"/>
        <w:ind w:left="240" w:right="210"/>
        <w:jc w:val="both"/>
        <w:rPr>
          <w:sz w:val="24"/>
          <w:szCs w:val="24"/>
        </w:rPr>
      </w:pPr>
      <w:r w:rsidRPr="00D52817">
        <w:pict>
          <v:group id="_x0000_s1060" style="position:absolute;left:0;text-align:left;margin-left:360.05pt;margin-top:84.35pt;width:144.05pt;height:0;z-index:-3677;mso-position-horizontal-relative:page" coordorigin="7201,1687" coordsize="2881,0">
            <v:shape id="_x0000_s1061" style="position:absolute;left:7201;top:1687;width:2881;height:0" coordorigin="7201,1687" coordsize="2881,0" path="m7201,1687r2881,e" filled="f" strokeweight=".48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</w:t>
      </w:r>
      <w:r w:rsidR="00073D1B">
        <w:rPr>
          <w:spacing w:val="1"/>
          <w:sz w:val="24"/>
          <w:szCs w:val="24"/>
        </w:rPr>
        <w:t>W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TN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1"/>
          <w:sz w:val="24"/>
          <w:szCs w:val="24"/>
        </w:rPr>
        <w:t>S</w:t>
      </w:r>
      <w:r w:rsidR="00073D1B">
        <w:rPr>
          <w:sz w:val="24"/>
          <w:szCs w:val="24"/>
        </w:rPr>
        <w:t>S</w:t>
      </w:r>
      <w:r w:rsidR="00073D1B">
        <w:rPr>
          <w:spacing w:val="1"/>
          <w:sz w:val="24"/>
          <w:szCs w:val="24"/>
        </w:rPr>
        <w:t>W</w:t>
      </w:r>
      <w:r w:rsidR="00073D1B">
        <w:rPr>
          <w:sz w:val="24"/>
          <w:szCs w:val="24"/>
        </w:rPr>
        <w:t>HERE</w:t>
      </w:r>
      <w:r w:rsidR="00073D1B">
        <w:rPr>
          <w:spacing w:val="-1"/>
          <w:sz w:val="24"/>
          <w:szCs w:val="24"/>
        </w:rPr>
        <w:t>OF</w:t>
      </w:r>
      <w:r w:rsidR="00073D1B">
        <w:rPr>
          <w:sz w:val="24"/>
          <w:szCs w:val="24"/>
        </w:rPr>
        <w:t>,the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bove bound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ntorh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ec</w:t>
      </w:r>
      <w:r w:rsidR="00073D1B">
        <w:rPr>
          <w:sz w:val="24"/>
          <w:szCs w:val="24"/>
        </w:rPr>
        <w:t>utedth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s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nstrumentund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 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lonthe 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te indic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ted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bov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, the n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me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nd 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o</w:t>
      </w:r>
      <w:r w:rsidR="00073D1B">
        <w:rPr>
          <w:spacing w:val="-1"/>
          <w:sz w:val="24"/>
          <w:szCs w:val="24"/>
        </w:rPr>
        <w:t>r</w:t>
      </w:r>
      <w:r w:rsidR="00073D1B">
        <w:rPr>
          <w:sz w:val="24"/>
          <w:szCs w:val="24"/>
        </w:rPr>
        <w:t>por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te s</w:t>
      </w:r>
      <w:r w:rsidR="00073D1B">
        <w:rPr>
          <w:spacing w:val="-1"/>
          <w:sz w:val="24"/>
          <w:szCs w:val="24"/>
        </w:rPr>
        <w:t>ea</w:t>
      </w:r>
      <w:r w:rsidR="00073D1B">
        <w:rPr>
          <w:sz w:val="24"/>
          <w:szCs w:val="24"/>
        </w:rPr>
        <w:t>l of theGu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ntor b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ingh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 xml:space="preserve">to 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i</w:t>
      </w:r>
      <w:r w:rsidR="00073D1B">
        <w:rPr>
          <w:spacing w:val="3"/>
          <w:sz w:val="24"/>
          <w:szCs w:val="24"/>
        </w:rPr>
        <w:t>x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ndthesep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ntsdulysi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dbyi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sund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rsi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ntative,pursu</w:t>
      </w:r>
      <w:r w:rsidR="00073D1B">
        <w:rPr>
          <w:spacing w:val="3"/>
          <w:sz w:val="24"/>
          <w:szCs w:val="24"/>
        </w:rPr>
        <w:t>a</w:t>
      </w:r>
      <w:r w:rsidR="00073D1B">
        <w:rPr>
          <w:sz w:val="24"/>
          <w:szCs w:val="24"/>
        </w:rPr>
        <w:t>ntto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uthority ofi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 xml:space="preserve">s </w:t>
      </w:r>
      <w:r w:rsidR="00073D1B">
        <w:rPr>
          <w:spacing w:val="-2"/>
          <w:sz w:val="24"/>
          <w:szCs w:val="24"/>
        </w:rPr>
        <w:t>g</w:t>
      </w:r>
      <w:r w:rsidR="00073D1B">
        <w:rPr>
          <w:sz w:val="24"/>
          <w:szCs w:val="24"/>
        </w:rPr>
        <w:t>ov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rningbod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.</w:t>
      </w:r>
    </w:p>
    <w:p w:rsidR="00BB487A" w:rsidRDefault="00BB487A">
      <w:pPr>
        <w:spacing w:before="8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  <w:sectPr w:rsidR="00BB487A">
          <w:pgSz w:w="11920" w:h="16840"/>
          <w:pgMar w:top="1360" w:right="1180" w:bottom="280" w:left="1200" w:header="0" w:footer="107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960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D52817">
      <w:pPr>
        <w:tabs>
          <w:tab w:val="left" w:pos="3960"/>
        </w:tabs>
        <w:spacing w:before="7" w:line="260" w:lineRule="exact"/>
        <w:ind w:left="960" w:right="-56"/>
        <w:rPr>
          <w:sz w:val="24"/>
          <w:szCs w:val="24"/>
        </w:rPr>
      </w:pPr>
      <w:r w:rsidRPr="00D52817">
        <w:pict>
          <v:group id="_x0000_s1058" style="position:absolute;left:0;text-align:left;margin-left:120pt;margin-top:42.25pt;width:138pt;height:0;z-index:-3676;mso-position-horizontal-relative:page" coordorigin="2400,845" coordsize="2760,0">
            <v:shape id="_x0000_s1059" style="position:absolute;left:2400;top:845;width:2760;height:0" coordorigin="2400,845" coordsize="2760,0" path="m2400,845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/>
        <w:ind w:left="1140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nk)</w:t>
      </w:r>
    </w:p>
    <w:p w:rsidR="00BB487A" w:rsidRDefault="00BB487A">
      <w:pPr>
        <w:spacing w:before="11" w:line="280" w:lineRule="exact"/>
        <w:rPr>
          <w:sz w:val="28"/>
          <w:szCs w:val="28"/>
        </w:rPr>
      </w:pPr>
    </w:p>
    <w:p w:rsidR="00BB487A" w:rsidRDefault="00073D1B">
      <w:pPr>
        <w:tabs>
          <w:tab w:val="left" w:pos="318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1"/>
            <w:col w:w="3958"/>
          </w:cols>
        </w:sectPr>
      </w:pPr>
      <w:r>
        <w:rPr>
          <w:position w:val="-1"/>
          <w:sz w:val="24"/>
          <w:szCs w:val="24"/>
        </w:rPr>
        <w:t xml:space="preserve">1.   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260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tabs>
          <w:tab w:val="left" w:pos="3200"/>
        </w:tabs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2.   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D52817">
      <w:pPr>
        <w:tabs>
          <w:tab w:val="left" w:pos="320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</w:sectPr>
      </w:pPr>
      <w:r w:rsidRPr="00D52817">
        <w:pict>
          <v:group id="_x0000_s1056" style="position:absolute;margin-left:360.05pt;margin-top:70.2pt;width:138pt;height:0;z-index:-3674;mso-position-horizontal-relative:page" coordorigin="7201,1404" coordsize="2760,0">
            <v:shape id="_x0000_s1057" style="position:absolute;left:7201;top:1404;width:2760;height:0" coordorigin="7201,1404" coordsize="2760,0" path="m7201,1404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3.    Tit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D52817">
      <w:pPr>
        <w:tabs>
          <w:tab w:val="left" w:pos="4020"/>
        </w:tabs>
        <w:spacing w:before="29" w:line="260" w:lineRule="exact"/>
        <w:ind w:left="960"/>
        <w:rPr>
          <w:sz w:val="24"/>
          <w:szCs w:val="24"/>
        </w:rPr>
      </w:pPr>
      <w:r w:rsidRPr="00D52817">
        <w:pict>
          <v:group id="_x0000_s1054" style="position:absolute;left:0;text-align:left;margin-left:123pt;margin-top:43.35pt;width:138pt;height:0;z-index:-3675;mso-position-horizontal-relative:page" coordorigin="2460,867" coordsize="2760,0">
            <v:shape id="_x0000_s1055" style="position:absolute;left:2460;top:867;width:2760;height:0" coordorigin="2460,867" coordsize="2760,0" path="m2460,867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2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)                                       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BB487A">
      <w:pPr>
        <w:spacing w:before="6" w:line="140" w:lineRule="exact"/>
        <w:rPr>
          <w:sz w:val="15"/>
          <w:szCs w:val="15"/>
        </w:rPr>
      </w:pPr>
    </w:p>
    <w:p w:rsidR="00BB487A" w:rsidRDefault="00073D1B">
      <w:pPr>
        <w:ind w:left="2625" w:right="2643"/>
        <w:jc w:val="center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ORMOFCONTR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CT A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ENT</w:t>
      </w:r>
    </w:p>
    <w:p w:rsidR="00BB487A" w:rsidRDefault="00BB487A">
      <w:pPr>
        <w:spacing w:before="9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9220"/>
        </w:tabs>
        <w:spacing w:line="260" w:lineRule="exact"/>
        <w:ind w:left="202" w:right="225"/>
        <w:jc w:val="center"/>
        <w:rPr>
          <w:sz w:val="24"/>
          <w:szCs w:val="24"/>
        </w:rPr>
        <w:sectPr w:rsidR="00BB487A">
          <w:footerReference w:type="default" r:id="rId39"/>
          <w:pgSz w:w="11920" w:h="16840"/>
          <w:pgMar w:top="1560" w:right="1180" w:bottom="280" w:left="1200" w:header="0" w:footer="1238" w:gutter="0"/>
          <w:pgNumType w:start="59"/>
          <w:cols w:space="720"/>
        </w:sectPr>
      </w:pPr>
      <w:r>
        <w:rPr>
          <w:position w:val="-1"/>
          <w:sz w:val="24"/>
          <w:szCs w:val="24"/>
        </w:rPr>
        <w:t>TH</w:t>
      </w:r>
      <w:r>
        <w:rPr>
          <w:spacing w:val="-6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SCO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TRACTA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REEME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T(h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dthe</w:t>
      </w:r>
      <w:r>
        <w:rPr>
          <w:spacing w:val="-1"/>
          <w:w w:val="44"/>
          <w:position w:val="-1"/>
          <w:sz w:val="24"/>
          <w:szCs w:val="24"/>
        </w:rPr>
        <w:t>―</w:t>
      </w:r>
      <w:r>
        <w:rPr>
          <w:position w:val="-1"/>
          <w:sz w:val="24"/>
          <w:szCs w:val="24"/>
        </w:rPr>
        <w:t>A</w:t>
      </w:r>
      <w:r>
        <w:rPr>
          <w:spacing w:val="-3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e</w:t>
      </w:r>
      <w:r>
        <w:rPr>
          <w:w w:val="107"/>
          <w:position w:val="-1"/>
          <w:sz w:val="24"/>
          <w:szCs w:val="24"/>
        </w:rPr>
        <w:t>ment</w:t>
      </w:r>
      <w:r>
        <w:rPr>
          <w:spacing w:val="-1"/>
          <w:w w:val="107"/>
          <w:position w:val="-1"/>
          <w:sz w:val="24"/>
          <w:szCs w:val="24"/>
        </w:rPr>
        <w:t>‖</w:t>
      </w:r>
      <w:r>
        <w:rPr>
          <w:position w:val="-1"/>
          <w:sz w:val="24"/>
          <w:szCs w:val="24"/>
        </w:rPr>
        <w:t>)madeonthe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tabs>
          <w:tab w:val="left" w:pos="1920"/>
        </w:tabs>
        <w:spacing w:before="12"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d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y of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12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940" w:space="100"/>
            <w:col w:w="7500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200  b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tw</w:t>
      </w:r>
      <w:r>
        <w:rPr>
          <w:spacing w:val="-1"/>
          <w:position w:val="-1"/>
          <w:sz w:val="24"/>
          <w:szCs w:val="24"/>
        </w:rPr>
        <w:t>ee</w:t>
      </w:r>
      <w:r>
        <w:rPr>
          <w:position w:val="-1"/>
          <w:sz w:val="24"/>
          <w:szCs w:val="24"/>
        </w:rPr>
        <w:t>n  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dthe</w:t>
      </w:r>
    </w:p>
    <w:p w:rsidR="00BB487A" w:rsidRDefault="00073D1B">
      <w:pPr>
        <w:tabs>
          <w:tab w:val="left" w:pos="6720"/>
        </w:tabs>
        <w:spacing w:before="12"/>
        <w:ind w:left="240" w:right="-56"/>
        <w:rPr>
          <w:sz w:val="24"/>
          <w:szCs w:val="24"/>
        </w:rPr>
      </w:pPr>
      <w:r>
        <w:rPr>
          <w:spacing w:val="-1"/>
          <w:w w:val="44"/>
          <w:sz w:val="24"/>
          <w:szCs w:val="24"/>
        </w:rPr>
        <w:lastRenderedPageBreak/>
        <w:t>―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pacing w:val="-1"/>
          <w:w w:val="158"/>
          <w:sz w:val="24"/>
          <w:szCs w:val="24"/>
        </w:rPr>
        <w:t>‖</w:t>
      </w:r>
      <w:r>
        <w:rPr>
          <w:sz w:val="24"/>
          <w:szCs w:val="24"/>
        </w:rPr>
        <w:t>)  of 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 one 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z w:val="24"/>
          <w:szCs w:val="24"/>
          <w:u w:val="single" w:color="000000"/>
        </w:rPr>
        <w:tab/>
      </w:r>
    </w:p>
    <w:p w:rsidR="00BB487A" w:rsidRDefault="00073D1B">
      <w:pPr>
        <w:spacing w:before="7" w:line="260" w:lineRule="exact"/>
        <w:ind w:left="240"/>
        <w:rPr>
          <w:sz w:val="24"/>
          <w:szCs w:val="24"/>
        </w:rPr>
      </w:pPr>
      <w:r>
        <w:rPr>
          <w:spacing w:val="-1"/>
          <w:w w:val="44"/>
          <w:position w:val="-1"/>
          <w:sz w:val="24"/>
          <w:szCs w:val="24"/>
        </w:rPr>
        <w:t>―</w:t>
      </w: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w w:val="111"/>
          <w:position w:val="-1"/>
          <w:sz w:val="24"/>
          <w:szCs w:val="24"/>
        </w:rPr>
        <w:t>tor</w:t>
      </w:r>
      <w:r>
        <w:rPr>
          <w:spacing w:val="-1"/>
          <w:w w:val="111"/>
          <w:position w:val="-1"/>
          <w:sz w:val="24"/>
          <w:szCs w:val="24"/>
        </w:rPr>
        <w:t>‖</w:t>
      </w:r>
      <w:r>
        <w:rPr>
          <w:position w:val="-1"/>
          <w:sz w:val="24"/>
          <w:szCs w:val="24"/>
        </w:rPr>
        <w:t>) ofthe oth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 p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rt.</w:t>
      </w:r>
    </w:p>
    <w:p w:rsidR="00BB487A" w:rsidRDefault="00073D1B">
      <w:pPr>
        <w:spacing w:before="1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6737" w:space="186"/>
            <w:col w:w="2617"/>
          </w:cols>
        </w:sectPr>
      </w:pPr>
      <w:r>
        <w:br w:type="column"/>
      </w:r>
      <w:r>
        <w:rPr>
          <w:sz w:val="24"/>
          <w:szCs w:val="24"/>
        </w:rPr>
        <w:lastRenderedPageBreak/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the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tabs>
          <w:tab w:val="left" w:pos="9260"/>
        </w:tabs>
        <w:spacing w:before="29" w:line="246" w:lineRule="auto"/>
        <w:ind w:left="24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yisd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sirousthat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ks,viz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shouldbe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utedby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idby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torforthe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ofsuch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 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med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 xml:space="preserve">ingof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nyd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in.</w:t>
      </w:r>
    </w:p>
    <w:p w:rsidR="00BB487A" w:rsidRDefault="00BB487A">
      <w:pPr>
        <w:spacing w:before="9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ind w:left="240" w:right="4972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witness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th as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ows: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shall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Condit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to.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20" w:hanging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 following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,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those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 to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s,shallbed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medtofo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ndber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 of this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ment, vi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:</w:t>
      </w:r>
    </w:p>
    <w:p w:rsidR="00BB487A" w:rsidRDefault="00BB487A">
      <w:pPr>
        <w:spacing w:before="16" w:line="220" w:lineRule="exact"/>
        <w:rPr>
          <w:sz w:val="22"/>
          <w:szCs w:val="22"/>
        </w:rPr>
      </w:pPr>
    </w:p>
    <w:p w:rsidR="00BB487A" w:rsidRDefault="00073D1B">
      <w:pPr>
        <w:ind w:left="105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     The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ptan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</w:t>
      </w:r>
    </w:p>
    <w:p w:rsidR="00BB487A" w:rsidRDefault="00073D1B">
      <w:pPr>
        <w:spacing w:before="7" w:line="246" w:lineRule="auto"/>
        <w:ind w:left="1052" w:right="2303"/>
        <w:rPr>
          <w:sz w:val="24"/>
          <w:szCs w:val="24"/>
        </w:rPr>
      </w:pPr>
      <w:r>
        <w:rPr>
          <w:sz w:val="24"/>
          <w:szCs w:val="24"/>
        </w:rPr>
        <w:t>(b)   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alongwith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dules to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id; (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)     Condi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&amp;Contr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ta;</w:t>
      </w:r>
    </w:p>
    <w:p w:rsidR="00BB487A" w:rsidRDefault="00073D1B">
      <w:pPr>
        <w:spacing w:line="246" w:lineRule="auto"/>
        <w:ind w:left="1052" w:right="2457"/>
        <w:rPr>
          <w:sz w:val="24"/>
          <w:szCs w:val="24"/>
        </w:rPr>
      </w:pPr>
      <w:r>
        <w:rPr>
          <w:sz w:val="24"/>
          <w:szCs w:val="24"/>
        </w:rPr>
        <w:t>(d)    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 of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s(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; (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)     The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ons;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BB487A" w:rsidRDefault="00073D1B">
      <w:pPr>
        <w:spacing w:line="260" w:lineRule="exact"/>
        <w:ind w:left="1052"/>
        <w:rPr>
          <w:sz w:val="24"/>
          <w:szCs w:val="24"/>
        </w:rPr>
      </w:pPr>
      <w:r>
        <w:rPr>
          <w:spacing w:val="-1"/>
          <w:sz w:val="24"/>
          <w:szCs w:val="24"/>
        </w:rPr>
        <w:t>(f</w:t>
      </w:r>
      <w:r>
        <w:rPr>
          <w:sz w:val="24"/>
          <w:szCs w:val="24"/>
        </w:rPr>
        <w:t>)     TheD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6" w:hanging="7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ments to be made by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 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ntswiththe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yto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tethe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medy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inin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in all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tabs>
          <w:tab w:val="left" w:pos="960"/>
        </w:tabs>
        <w:spacing w:line="246" w:lineRule="auto"/>
        <w:ind w:left="960" w:right="218" w:hanging="720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ntstop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ytheCont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onofthe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 the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eorsuchothersum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smayb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omep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hemann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bythe Contr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073D1B">
      <w:pPr>
        <w:spacing w:before="68" w:line="246" w:lineRule="auto"/>
        <w:ind w:left="240" w:right="21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Fthep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used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menttobe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utedonthe d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b/>
          <w:i/>
          <w:sz w:val="24"/>
          <w:szCs w:val="24"/>
        </w:rPr>
        <w:t>,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 in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withtheir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0" w:line="240" w:lineRule="exact"/>
        <w:rPr>
          <w:sz w:val="24"/>
          <w:szCs w:val="24"/>
        </w:rPr>
      </w:pPr>
    </w:p>
    <w:p w:rsidR="00BB487A" w:rsidRDefault="00D52817">
      <w:pPr>
        <w:spacing w:line="260" w:lineRule="exact"/>
        <w:ind w:left="240" w:right="878"/>
        <w:jc w:val="both"/>
        <w:rPr>
          <w:sz w:val="24"/>
          <w:szCs w:val="24"/>
        </w:rPr>
      </w:pPr>
      <w:r w:rsidRPr="00D52817">
        <w:pict>
          <v:group id="_x0000_s1052" style="position:absolute;left:0;text-align:left;margin-left:1in;margin-top:27.7pt;width:132pt;height:0;z-index:-3673;mso-position-horizontal-relative:page" coordorigin="1440,554" coordsize="2640,0">
            <v:shape id="_x0000_s1053" style="position:absolute;left:1440;top:554;width:2640;height:0" coordorigin="1440,554" coordsize="2640,0" path="m1440,554r2640,e" filled="f" strokeweight=".48pt">
              <v:path arrowok="t"/>
            </v:shape>
            <w10:wrap anchorx="page"/>
          </v:group>
        </w:pict>
      </w:r>
      <w:r w:rsidRPr="00D52817">
        <w:pict>
          <v:group id="_x0000_s1050" style="position:absolute;left:0;text-align:left;margin-left:324.05pt;margin-top:27.7pt;width:126pt;height:0;z-index:-3672;mso-position-horizontal-relative:page" coordorigin="6481,554" coordsize="2520,0">
            <v:shape id="_x0000_s1051" style="position:absolute;left:6481;top:554;width:2520;height:0" coordorigin="6481,554" coordsize="2520,0" path="m6481,554r2520,e" filled="f" strokeweight=".48pt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S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>tureof theConta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 xml:space="preserve">tor                                        </w:t>
      </w:r>
      <w:r w:rsidR="00073D1B">
        <w:rPr>
          <w:spacing w:val="1"/>
          <w:position w:val="-1"/>
          <w:sz w:val="24"/>
          <w:szCs w:val="24"/>
        </w:rPr>
        <w:t>S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-2"/>
          <w:position w:val="-1"/>
          <w:sz w:val="24"/>
          <w:szCs w:val="24"/>
        </w:rPr>
        <w:t>g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tureof the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y</w:t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z w:val="24"/>
          <w:szCs w:val="24"/>
        </w:rPr>
        <w:t>(Se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l)                                                                         (Se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l)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40" w:lineRule="exact"/>
        <w:rPr>
          <w:sz w:val="24"/>
          <w:szCs w:val="24"/>
        </w:rPr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led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eof: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4" w:line="260" w:lineRule="exact"/>
        <w:rPr>
          <w:sz w:val="26"/>
          <w:szCs w:val="26"/>
        </w:rPr>
      </w:pPr>
    </w:p>
    <w:p w:rsidR="00BB487A" w:rsidRDefault="00D52817">
      <w:pPr>
        <w:spacing w:line="260" w:lineRule="exact"/>
        <w:ind w:left="240"/>
        <w:rPr>
          <w:sz w:val="24"/>
          <w:szCs w:val="24"/>
        </w:rPr>
      </w:pPr>
      <w:r w:rsidRPr="00D52817">
        <w:pict>
          <v:group id="_x0000_s1048" style="position:absolute;left:0;text-align:left;margin-left:1in;margin-top:54pt;width:180.05pt;height:0;z-index:-3671;mso-position-horizontal-relative:page" coordorigin="1440,1080" coordsize="3601,0">
            <v:shape id="_x0000_s1049" style="position:absolute;left:1440;top:1080;width:3601;height:0" coordorigin="1440,1080" coordsize="3601,0" path="m1440,1080r3601,e" filled="f" strokeweight=".26669mm">
              <v:path arrowok="t"/>
            </v:shape>
            <w10:wrap anchorx="page"/>
          </v:group>
        </w:pict>
      </w:r>
      <w:r w:rsidRPr="00D52817">
        <w:pict>
          <v:group id="_x0000_s1046" style="position:absolute;left:0;text-align:left;margin-left:324.05pt;margin-top:54pt;width:186pt;height:0;z-index:-3670;mso-position-horizontal-relative:page" coordorigin="6481,1080" coordsize="3720,0">
            <v:shape id="_x0000_s1047" style="position:absolute;left:6481;top:1080;width:3720;height:0" coordorigin="6481,1080" coordsize="3720,0" path="m6481,1080r3720,e" filled="f" strokeweight=".26669mm">
              <v:path arrowok="t"/>
            </v:shape>
            <w10:wrap anchorx="page"/>
          </v:group>
        </w:pic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ss:                                                                      </w:t>
      </w:r>
      <w:r w:rsidR="00073D1B">
        <w:rPr>
          <w:spacing w:val="1"/>
          <w:position w:val="-1"/>
          <w:sz w:val="24"/>
          <w:szCs w:val="24"/>
        </w:rPr>
        <w:t>W</w:t>
      </w:r>
      <w:r w:rsidR="00073D1B">
        <w:rPr>
          <w:position w:val="-1"/>
          <w:sz w:val="24"/>
          <w:szCs w:val="24"/>
        </w:rPr>
        <w:t>i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ss:</w:t>
      </w:r>
    </w:p>
    <w:p w:rsidR="00BB487A" w:rsidRDefault="00BB487A">
      <w:pPr>
        <w:spacing w:before="3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240"/>
        <w:rPr>
          <w:sz w:val="24"/>
          <w:szCs w:val="24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                                        (</w:t>
      </w:r>
      <w:r>
        <w:rPr>
          <w:spacing w:val="-1"/>
          <w:sz w:val="24"/>
          <w:szCs w:val="24"/>
        </w:rPr>
        <w:t>Na</w:t>
      </w:r>
      <w:r>
        <w:rPr>
          <w:sz w:val="24"/>
          <w:szCs w:val="24"/>
        </w:rPr>
        <w:t>me, 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ss)</w:t>
      </w:r>
    </w:p>
    <w:p w:rsidR="00BB487A" w:rsidRDefault="00073D1B">
      <w:pPr>
        <w:spacing w:before="72" w:line="260" w:lineRule="exact"/>
        <w:ind w:left="2396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lastRenderedPageBreak/>
        <w:t>M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1"/>
          <w:position w:val="-1"/>
          <w:sz w:val="24"/>
          <w:szCs w:val="24"/>
        </w:rPr>
        <w:t>L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Z</w:t>
      </w:r>
      <w:r>
        <w:rPr>
          <w:b/>
          <w:position w:val="-1"/>
          <w:sz w:val="24"/>
          <w:szCs w:val="24"/>
        </w:rPr>
        <w:t>AT</w:t>
      </w:r>
      <w:r>
        <w:rPr>
          <w:b/>
          <w:spacing w:val="2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ON A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 xml:space="preserve">E </w:t>
      </w: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NT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E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7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 w:right="-56"/>
        <w:rPr>
          <w:sz w:val="24"/>
          <w:szCs w:val="24"/>
        </w:rPr>
      </w:pPr>
      <w:r>
        <w:rPr>
          <w:spacing w:val="-1"/>
          <w:position w:val="-1"/>
          <w:sz w:val="24"/>
          <w:szCs w:val="24"/>
        </w:rPr>
        <w:t>(</w:t>
      </w:r>
      <w:r>
        <w:rPr>
          <w:spacing w:val="-5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r bythe </w:t>
      </w:r>
      <w:r>
        <w:rPr>
          <w:spacing w:val="-1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to the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-7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BB487A" w:rsidRDefault="00073D1B">
      <w:pPr>
        <w:tabs>
          <w:tab w:val="left" w:pos="3300"/>
        </w:tabs>
        <w:spacing w:before="29" w:line="369" w:lineRule="auto"/>
        <w:ind w:left="202" w:right="217" w:hanging="202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5040" w:space="916"/>
            <w:col w:w="3584"/>
          </w:cols>
        </w:sectPr>
      </w:pPr>
      <w:r>
        <w:br w:type="column"/>
      </w:r>
      <w:r>
        <w:rPr>
          <w:sz w:val="24"/>
          <w:szCs w:val="24"/>
        </w:rPr>
        <w:lastRenderedPageBreak/>
        <w:t>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nteeNo.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 on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073D1B">
      <w:pPr>
        <w:tabs>
          <w:tab w:val="left" w:pos="7960"/>
        </w:tabs>
        <w:spacing w:before="29" w:line="260" w:lineRule="exact"/>
        <w:ind w:left="240" w:right="-56"/>
        <w:rPr>
          <w:sz w:val="24"/>
          <w:szCs w:val="24"/>
        </w:rPr>
      </w:pPr>
      <w:r>
        <w:rPr>
          <w:spacing w:val="1"/>
          <w:position w:val="-1"/>
          <w:sz w:val="24"/>
          <w:szCs w:val="24"/>
        </w:rPr>
        <w:lastRenderedPageBreak/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 the 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7963" w:space="191"/>
            <w:col w:w="1386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(h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ina</w:t>
      </w:r>
      <w:r>
        <w:rPr>
          <w:spacing w:val="-1"/>
          <w:position w:val="-1"/>
          <w:sz w:val="24"/>
          <w:szCs w:val="24"/>
        </w:rPr>
        <w:t>f</w:t>
      </w:r>
      <w:r>
        <w:rPr>
          <w:position w:val="-1"/>
          <w:sz w:val="24"/>
          <w:szCs w:val="24"/>
        </w:rPr>
        <w:t>ter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D52817">
      <w:pPr>
        <w:spacing w:line="260" w:lineRule="exact"/>
        <w:ind w:left="240"/>
        <w:rPr>
          <w:sz w:val="24"/>
          <w:szCs w:val="24"/>
        </w:rPr>
      </w:pPr>
      <w:r w:rsidRPr="00D52817">
        <w:pict>
          <v:group id="_x0000_s1044" style="position:absolute;left:0;text-align:left;margin-left:1in;margin-top:34.8pt;width:174pt;height:0;z-index:-3669;mso-position-horizontal-relative:page" coordorigin="1440,696" coordsize="3480,0">
            <v:shape id="_x0000_s1045" style="position:absolute;left:1440;top:696;width:3480;height:0" coordorigin="1440,696" coordsize="3480,0" path="m1440,696r3480,e" filled="f" strokeweight=".48pt">
              <v:path arrowok="t"/>
            </v:shape>
            <w10:wrap anchorx="page"/>
          </v:group>
        </w:pict>
      </w:r>
      <w:r w:rsidRPr="00D52817">
        <w:pict>
          <v:group id="_x0000_s1042" style="position:absolute;left:0;text-align:left;margin-left:1in;margin-top:56.05pt;width:6in;height:0;z-index:-3668;mso-position-horizontal-relative:page" coordorigin="1440,1121" coordsize="8640,0">
            <v:shape id="_x0000_s1043" style="position:absolute;left:1440;top:1121;width:8640;height:0" coordorigin="1440,1121" coordsize="8640,0" path="m1440,1121r8640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position w:val="-1"/>
          <w:sz w:val="24"/>
          <w:szCs w:val="24"/>
        </w:rPr>
        <w:t>ca</w:t>
      </w:r>
      <w:r w:rsidR="00073D1B">
        <w:rPr>
          <w:position w:val="-1"/>
          <w:sz w:val="24"/>
          <w:szCs w:val="24"/>
        </w:rPr>
        <w:t>l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 xml:space="preserve">d      the      </w:t>
      </w:r>
      <w:r w:rsidR="00073D1B">
        <w:rPr>
          <w:spacing w:val="1"/>
          <w:position w:val="-1"/>
          <w:sz w:val="24"/>
          <w:szCs w:val="24"/>
        </w:rPr>
        <w:t>P</w:t>
      </w:r>
      <w:r w:rsidR="00073D1B">
        <w:rPr>
          <w:position w:val="-1"/>
          <w:sz w:val="24"/>
          <w:szCs w:val="24"/>
        </w:rPr>
        <w:t>ro</w:t>
      </w:r>
      <w:r w:rsidR="00073D1B">
        <w:rPr>
          <w:spacing w:val="-2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ing       A</w:t>
      </w:r>
      <w:r w:rsidR="00073D1B">
        <w:rPr>
          <w:spacing w:val="-3"/>
          <w:position w:val="-1"/>
          <w:sz w:val="24"/>
          <w:szCs w:val="24"/>
        </w:rPr>
        <w:t>g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spacing w:val="-6"/>
          <w:position w:val="-1"/>
          <w:sz w:val="24"/>
          <w:szCs w:val="24"/>
        </w:rPr>
        <w:t>y</w:t>
      </w:r>
      <w:r w:rsidR="00073D1B">
        <w:rPr>
          <w:position w:val="-1"/>
          <w:sz w:val="24"/>
          <w:szCs w:val="24"/>
        </w:rPr>
        <w:t>)      h</w:t>
      </w:r>
      <w:r w:rsidR="00073D1B">
        <w:rPr>
          <w:spacing w:val="-1"/>
          <w:position w:val="-1"/>
          <w:sz w:val="24"/>
          <w:szCs w:val="24"/>
        </w:rPr>
        <w:t>a</w:t>
      </w:r>
      <w:r w:rsidR="00073D1B">
        <w:rPr>
          <w:position w:val="-1"/>
          <w:sz w:val="24"/>
          <w:szCs w:val="24"/>
        </w:rPr>
        <w:t xml:space="preserve">s      </w:t>
      </w:r>
      <w:r w:rsidR="00073D1B">
        <w:rPr>
          <w:spacing w:val="-1"/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</w:rPr>
        <w:t>nte</w:t>
      </w:r>
      <w:r w:rsidR="00073D1B">
        <w:rPr>
          <w:spacing w:val="-1"/>
          <w:position w:val="-1"/>
          <w:sz w:val="24"/>
          <w:szCs w:val="24"/>
        </w:rPr>
        <w:t>re</w:t>
      </w:r>
      <w:r w:rsidR="00073D1B">
        <w:rPr>
          <w:position w:val="-1"/>
          <w:sz w:val="24"/>
          <w:szCs w:val="24"/>
        </w:rPr>
        <w:t>d      in</w:t>
      </w:r>
      <w:r w:rsidR="00073D1B">
        <w:rPr>
          <w:spacing w:val="1"/>
          <w:position w:val="-1"/>
          <w:sz w:val="24"/>
          <w:szCs w:val="24"/>
        </w:rPr>
        <w:t>t</w:t>
      </w:r>
      <w:r w:rsidR="00073D1B">
        <w:rPr>
          <w:position w:val="-1"/>
          <w:sz w:val="24"/>
          <w:szCs w:val="24"/>
        </w:rPr>
        <w:t xml:space="preserve">o      a      </w:t>
      </w:r>
      <w:r w:rsidR="00073D1B">
        <w:rPr>
          <w:spacing w:val="3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ontr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>t      for</w:t>
      </w:r>
    </w:p>
    <w:p w:rsidR="00BB487A" w:rsidRDefault="00BB487A">
      <w:pPr>
        <w:spacing w:before="5" w:line="160" w:lineRule="exact"/>
        <w:rPr>
          <w:sz w:val="17"/>
          <w:szCs w:val="17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D52817">
      <w:pPr>
        <w:spacing w:before="29" w:line="260" w:lineRule="exact"/>
        <w:ind w:left="6055"/>
        <w:rPr>
          <w:sz w:val="24"/>
          <w:szCs w:val="24"/>
        </w:rPr>
      </w:pPr>
      <w:r w:rsidRPr="00D52817">
        <w:pict>
          <v:group id="_x0000_s1040" style="position:absolute;left:0;text-align:left;margin-left:1in;margin-top:15pt;width:282pt;height:0;z-index:-3667;mso-position-horizontal-relative:page" coordorigin="1440,300" coordsize="5640,0">
            <v:shape id="_x0000_s1041" style="position:absolute;left:1440;top:300;width:5640;height:0" coordorigin="1440,300" coordsize="5640,0" path="m1440,300r5640,e" filled="f" strokeweight=".48pt">
              <v:path arrowok="t"/>
            </v:shape>
            <w10:wrap anchorx="page"/>
          </v:group>
        </w:pict>
      </w:r>
      <w:r w:rsidRPr="00D52817">
        <w:pict>
          <v:group id="_x0000_s1038" style="position:absolute;left:0;text-align:left;margin-left:1in;margin-top:36.25pt;width:402.1pt;height:0;z-index:-3666;mso-position-horizontal-relative:page" coordorigin="1440,725" coordsize="8042,0">
            <v:shape id="_x0000_s1039" style="position:absolute;left:1440;top:725;width:8042;height:0" coordorigin="1440,725" coordsize="8042,0" path="m1440,725r8042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(Pa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t</w:t>
      </w:r>
      <w:r w:rsidR="00073D1B">
        <w:rPr>
          <w:spacing w:val="1"/>
          <w:position w:val="-1"/>
          <w:sz w:val="24"/>
          <w:szCs w:val="24"/>
        </w:rPr>
        <w:t>i</w:t>
      </w:r>
      <w:r w:rsidR="00073D1B">
        <w:rPr>
          <w:spacing w:val="-1"/>
          <w:position w:val="-1"/>
          <w:sz w:val="24"/>
          <w:szCs w:val="24"/>
        </w:rPr>
        <w:t>c</w:t>
      </w:r>
      <w:r w:rsidR="00073D1B">
        <w:rPr>
          <w:position w:val="-1"/>
          <w:sz w:val="24"/>
          <w:szCs w:val="24"/>
        </w:rPr>
        <w:t>ula</w:t>
      </w:r>
      <w:r w:rsidR="00073D1B">
        <w:rPr>
          <w:spacing w:val="-1"/>
          <w:position w:val="-1"/>
          <w:sz w:val="24"/>
          <w:szCs w:val="24"/>
        </w:rPr>
        <w:t>r</w:t>
      </w:r>
      <w:r w:rsidR="00073D1B">
        <w:rPr>
          <w:position w:val="-1"/>
          <w:sz w:val="24"/>
          <w:szCs w:val="24"/>
        </w:rPr>
        <w:t>s of Contr</w:t>
      </w:r>
      <w:r w:rsidR="00073D1B">
        <w:rPr>
          <w:spacing w:val="-1"/>
          <w:position w:val="-1"/>
          <w:sz w:val="24"/>
          <w:szCs w:val="24"/>
        </w:rPr>
        <w:t>ac</w:t>
      </w:r>
      <w:r w:rsidR="00073D1B">
        <w:rPr>
          <w:position w:val="-1"/>
          <w:sz w:val="24"/>
          <w:szCs w:val="24"/>
        </w:rPr>
        <w:t>t), with</w:t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D52817">
      <w:pPr>
        <w:spacing w:before="29"/>
        <w:ind w:left="4140"/>
        <w:rPr>
          <w:sz w:val="24"/>
          <w:szCs w:val="24"/>
        </w:rPr>
      </w:pPr>
      <w:r w:rsidRPr="00D52817">
        <w:pict>
          <v:group id="_x0000_s1036" style="position:absolute;left:0;text-align:left;margin-left:1in;margin-top:15pt;width:192pt;height:0;z-index:-3665;mso-position-horizontal-relative:page" coordorigin="1440,300" coordsize="3840,0">
            <v:shape id="_x0000_s1037" style="position:absolute;left:1440;top:300;width:3840;height:0" coordorigin="1440,300" coordsize="3840,0" path="m1440,300r3840,e" filled="f" strokeweight=".48pt">
              <v:path arrowok="t"/>
            </v:shape>
            <w10:wrap anchorx="page"/>
          </v:group>
        </w:pict>
      </w:r>
      <w:r w:rsidR="00073D1B">
        <w:rPr>
          <w:spacing w:val="-1"/>
          <w:sz w:val="24"/>
          <w:szCs w:val="24"/>
        </w:rPr>
        <w:t>(</w:t>
      </w:r>
      <w:r w:rsidR="00073D1B">
        <w:rPr>
          <w:sz w:val="24"/>
          <w:szCs w:val="24"/>
        </w:rPr>
        <w:t>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ina</w:t>
      </w:r>
      <w:r w:rsidR="00073D1B">
        <w:rPr>
          <w:spacing w:val="-1"/>
          <w:sz w:val="24"/>
          <w:szCs w:val="24"/>
        </w:rPr>
        <w:t>f</w:t>
      </w:r>
      <w:r w:rsidR="00073D1B">
        <w:rPr>
          <w:sz w:val="24"/>
          <w:szCs w:val="24"/>
        </w:rPr>
        <w:t>ter</w:t>
      </w:r>
      <w:r w:rsidR="00073D1B">
        <w:rPr>
          <w:spacing w:val="-1"/>
          <w:sz w:val="24"/>
          <w:szCs w:val="24"/>
        </w:rPr>
        <w:t xml:space="preserve"> ca</w:t>
      </w:r>
      <w:r w:rsidR="00073D1B">
        <w:rPr>
          <w:sz w:val="24"/>
          <w:szCs w:val="24"/>
        </w:rPr>
        <w:t>l</w:t>
      </w:r>
      <w:r w:rsidR="00073D1B">
        <w:rPr>
          <w:spacing w:val="1"/>
          <w:sz w:val="24"/>
          <w:szCs w:val="24"/>
        </w:rPr>
        <w:t>l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d the Contr</w:t>
      </w:r>
      <w:r w:rsidR="00073D1B">
        <w:rPr>
          <w:spacing w:val="-1"/>
          <w:sz w:val="24"/>
          <w:szCs w:val="24"/>
        </w:rPr>
        <w:t>ac</w:t>
      </w:r>
      <w:r w:rsidR="00073D1B">
        <w:rPr>
          <w:sz w:val="24"/>
          <w:szCs w:val="24"/>
        </w:rPr>
        <w:t>tor</w:t>
      </w:r>
      <w:r w:rsidR="00073D1B">
        <w:rPr>
          <w:spacing w:val="-1"/>
          <w:sz w:val="24"/>
          <w:szCs w:val="24"/>
        </w:rPr>
        <w:t>)</w:t>
      </w:r>
      <w:r w:rsidR="00073D1B"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40" w:lineRule="exact"/>
        <w:rPr>
          <w:sz w:val="24"/>
          <w:szCs w:val="24"/>
        </w:rPr>
      </w:pPr>
    </w:p>
    <w:p w:rsidR="00BB487A" w:rsidRDefault="00073D1B">
      <w:pPr>
        <w:spacing w:line="260" w:lineRule="exact"/>
        <w:ind w:left="24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position w:val="-1"/>
          <w:sz w:val="24"/>
          <w:szCs w:val="24"/>
        </w:rPr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>D</w:t>
      </w: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Sthe 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</w:t>
      </w:r>
      <w:r>
        <w:rPr>
          <w:spacing w:val="-2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u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ingA</w:t>
      </w:r>
      <w:r>
        <w:rPr>
          <w:spacing w:val="-3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yh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dto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dv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etotheContr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tor,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tthe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tabs>
          <w:tab w:val="left" w:pos="8160"/>
        </w:tabs>
        <w:spacing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t>Contr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tor</w:t>
      </w:r>
      <w:r>
        <w:rPr>
          <w:spacing w:val="-1"/>
          <w:position w:val="-1"/>
          <w:sz w:val="24"/>
          <w:szCs w:val="24"/>
        </w:rPr>
        <w:t>‘</w:t>
      </w:r>
      <w:r>
        <w:rPr>
          <w:position w:val="-1"/>
          <w:sz w:val="24"/>
          <w:szCs w:val="24"/>
        </w:rPr>
        <w:t>s      r</w:t>
      </w:r>
      <w:r>
        <w:rPr>
          <w:spacing w:val="-2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qu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st,     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     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mount      of      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s.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4" w:line="140" w:lineRule="exact"/>
        <w:rPr>
          <w:sz w:val="15"/>
          <w:szCs w:val="15"/>
        </w:rPr>
      </w:pPr>
      <w:r>
        <w:br w:type="column"/>
      </w:r>
    </w:p>
    <w:p w:rsidR="00BB487A" w:rsidRDefault="00073D1B">
      <w:pPr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8167" w:space="398"/>
            <w:col w:w="975"/>
          </w:cols>
        </w:sectPr>
      </w:pPr>
      <w:r>
        <w:rPr>
          <w:position w:val="-1"/>
          <w:sz w:val="24"/>
          <w:szCs w:val="24"/>
        </w:rPr>
        <w:t>Rup</w:t>
      </w:r>
      <w:r>
        <w:rPr>
          <w:spacing w:val="-1"/>
          <w:position w:val="-1"/>
          <w:sz w:val="24"/>
          <w:szCs w:val="24"/>
        </w:rPr>
        <w:t>ee</w:t>
      </w:r>
      <w:r>
        <w:rPr>
          <w:position w:val="-1"/>
          <w:sz w:val="24"/>
          <w:szCs w:val="24"/>
        </w:rPr>
        <w:t>s</w:t>
      </w:r>
    </w:p>
    <w:p w:rsidR="00BB487A" w:rsidRDefault="00BB487A">
      <w:pPr>
        <w:spacing w:before="4" w:line="140" w:lineRule="exact"/>
        <w:rPr>
          <w:sz w:val="15"/>
          <w:szCs w:val="15"/>
        </w:rPr>
      </w:pPr>
    </w:p>
    <w:p w:rsidR="00BB487A" w:rsidRDefault="00073D1B">
      <w:pPr>
        <w:spacing w:line="369" w:lineRule="auto"/>
        <w:ind w:left="240" w:right="220"/>
        <w:rPr>
          <w:sz w:val="24"/>
          <w:szCs w:val="24"/>
        </w:rPr>
      </w:pPr>
      <w:r>
        <w:rPr>
          <w:sz w:val="24"/>
          <w:szCs w:val="24"/>
        </w:rPr>
        <w:t>)which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mountshallbe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9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skedtheContr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tortofu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nteeto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 his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thesaid Con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BB487A" w:rsidRDefault="00BB487A">
      <w:pPr>
        <w:spacing w:before="6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073D1B">
      <w:pPr>
        <w:tabs>
          <w:tab w:val="left" w:pos="7400"/>
        </w:tabs>
        <w:spacing w:before="29" w:line="260" w:lineRule="exact"/>
        <w:ind w:left="240" w:right="-56"/>
        <w:rPr>
          <w:sz w:val="24"/>
          <w:szCs w:val="24"/>
        </w:rPr>
      </w:pPr>
      <w:r>
        <w:rPr>
          <w:position w:val="-1"/>
          <w:sz w:val="24"/>
          <w:szCs w:val="24"/>
        </w:rPr>
        <w:lastRenderedPageBreak/>
        <w:t>A</w:t>
      </w:r>
      <w:r>
        <w:rPr>
          <w:spacing w:val="-1"/>
          <w:position w:val="-1"/>
          <w:sz w:val="24"/>
          <w:szCs w:val="24"/>
        </w:rPr>
        <w:t>N</w:t>
      </w:r>
      <w:r>
        <w:rPr>
          <w:position w:val="-1"/>
          <w:sz w:val="24"/>
          <w:szCs w:val="24"/>
        </w:rPr>
        <w:t xml:space="preserve">D </w:t>
      </w:r>
      <w:r>
        <w:rPr>
          <w:spacing w:val="1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HERE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S 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9"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7408" w:space="101"/>
            <w:col w:w="2031"/>
          </w:cols>
        </w:sectPr>
      </w:pPr>
      <w:r>
        <w:br w:type="column"/>
      </w:r>
      <w:r>
        <w:rPr>
          <w:spacing w:val="-1"/>
          <w:position w:val="-1"/>
          <w:sz w:val="24"/>
          <w:szCs w:val="24"/>
        </w:rPr>
        <w:lastRenderedPageBreak/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duled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B487A" w:rsidRDefault="00073D1B">
      <w:pPr>
        <w:spacing w:before="12" w:line="246" w:lineRule="auto"/>
        <w:ind w:left="240" w:right="22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dthe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ntor)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stof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onof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ingtomakethe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hesaid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5" w:line="220" w:lineRule="exact"/>
        <w:rPr>
          <w:sz w:val="22"/>
          <w:szCs w:val="22"/>
        </w:rPr>
      </w:pPr>
    </w:p>
    <w:p w:rsidR="00BB487A" w:rsidRDefault="00073D1B">
      <w:pPr>
        <w:spacing w:line="246" w:lineRule="auto"/>
        <w:ind w:left="240" w:right="218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W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ORE the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by 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that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shall use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eforthepurp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 mentioned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ndifhe 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ultin 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ofhisobl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onsforwhi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mentismad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 shall be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to 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yfor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 xml:space="preserve">ment 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 xml:space="preserve">ding 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mentioned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z w:val="24"/>
          <w:szCs w:val="24"/>
        </w:rPr>
        <w:t>Noticeinw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,ofwhi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yshallbethesole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jud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id,onthep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tor,shallbe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ivenbythe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yto 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ntor,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ndonsuchfi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mentshallbemadebytheGu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llsumsthendueund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nteewithout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ndwithout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BB487A" w:rsidRDefault="00073D1B">
      <w:pPr>
        <w:spacing w:before="68" w:line="246" w:lineRule="auto"/>
        <w:ind w:left="240" w:right="222"/>
        <w:rPr>
          <w:sz w:val="24"/>
          <w:szCs w:val="24"/>
        </w:rPr>
      </w:pPr>
      <w:r>
        <w:rPr>
          <w:sz w:val="24"/>
          <w:szCs w:val="24"/>
        </w:rPr>
        <w:lastRenderedPageBreak/>
        <w:t>ThisGu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nteeshall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dtothe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 of 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tor.</w:t>
      </w:r>
    </w:p>
    <w:p w:rsidR="00BB487A" w:rsidRDefault="00BB487A">
      <w:pPr>
        <w:spacing w:before="1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8940"/>
        </w:tabs>
        <w:ind w:left="240"/>
        <w:rPr>
          <w:sz w:val="24"/>
          <w:szCs w:val="24"/>
        </w:rPr>
      </w:pPr>
      <w:r>
        <w:rPr>
          <w:sz w:val="24"/>
          <w:szCs w:val="24"/>
        </w:rPr>
        <w:t>This Gu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nteeshall e</w:t>
      </w:r>
      <w:r>
        <w:rPr>
          <w:spacing w:val="1"/>
          <w:sz w:val="24"/>
          <w:szCs w:val="24"/>
        </w:rPr>
        <w:t>x</w:t>
      </w:r>
      <w:r>
        <w:rPr>
          <w:sz w:val="24"/>
          <w:szCs w:val="24"/>
        </w:rPr>
        <w:t xml:space="preserve">pirenot 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terthan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9" w:line="140" w:lineRule="exact"/>
        <w:rPr>
          <w:sz w:val="14"/>
          <w:szCs w:val="14"/>
        </w:rPr>
      </w:pPr>
    </w:p>
    <w:p w:rsidR="00BB487A" w:rsidRDefault="00073D1B">
      <w:pPr>
        <w:spacing w:line="246" w:lineRule="auto"/>
        <w:ind w:left="240" w:right="218"/>
        <w:rPr>
          <w:sz w:val="24"/>
          <w:szCs w:val="24"/>
        </w:rPr>
      </w:pPr>
      <w:r>
        <w:rPr>
          <w:sz w:val="24"/>
          <w:szCs w:val="24"/>
        </w:rPr>
        <w:t>bywhi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tewemusth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laimsbyr</w:t>
      </w:r>
      <w:r>
        <w:rPr>
          <w:spacing w:val="-2"/>
          <w:sz w:val="24"/>
          <w:szCs w:val="24"/>
        </w:rPr>
        <w:t>eg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dlette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,tel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m,tel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xor tel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D52817">
      <w:pPr>
        <w:spacing w:line="246" w:lineRule="auto"/>
        <w:ind w:left="240" w:right="223"/>
        <w:rPr>
          <w:sz w:val="24"/>
          <w:szCs w:val="24"/>
        </w:rPr>
      </w:pPr>
      <w:r w:rsidRPr="00D52817">
        <w:pict>
          <v:group id="_x0000_s1034" style="position:absolute;left:0;text-align:left;margin-left:360.05pt;margin-top:56.05pt;width:132pt;height:0;z-index:-3664;mso-position-horizontal-relative:page" coordorigin="7201,1121" coordsize="2640,0">
            <v:shape id="_x0000_s1035" style="position:absolute;left:7201;top:1121;width:2640;height:0" coordorigin="7201,1121" coordsize="2640,0" path="m7201,1121r2640,e" filled="f" strokeweight=".48pt">
              <v:path arrowok="t"/>
            </v:shape>
            <w10:wrap anchorx="page"/>
          </v:group>
        </w:pic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tisund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rstoodthat</w:t>
      </w:r>
      <w:r w:rsidR="00073D1B">
        <w:rPr>
          <w:spacing w:val="-7"/>
          <w:sz w:val="24"/>
          <w:szCs w:val="24"/>
        </w:rPr>
        <w:t>y</w:t>
      </w:r>
      <w:r w:rsidR="00073D1B">
        <w:rPr>
          <w:sz w:val="24"/>
          <w:szCs w:val="24"/>
        </w:rPr>
        <w:t>ouwillr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turnth</w:t>
      </w:r>
      <w:r w:rsidR="00073D1B">
        <w:rPr>
          <w:spacing w:val="1"/>
          <w:sz w:val="24"/>
          <w:szCs w:val="24"/>
        </w:rPr>
        <w:t>i</w:t>
      </w:r>
      <w:r w:rsidR="00073D1B">
        <w:rPr>
          <w:sz w:val="24"/>
          <w:szCs w:val="24"/>
        </w:rPr>
        <w:t>sGu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a</w:t>
      </w:r>
      <w:r w:rsidR="00073D1B">
        <w:rPr>
          <w:sz w:val="24"/>
          <w:szCs w:val="24"/>
        </w:rPr>
        <w:t>nteetouson</w:t>
      </w:r>
      <w:r w:rsidR="00073D1B">
        <w:rPr>
          <w:spacing w:val="-1"/>
          <w:sz w:val="24"/>
          <w:szCs w:val="24"/>
        </w:rPr>
        <w:t>e</w:t>
      </w:r>
      <w:r w:rsidR="00073D1B">
        <w:rPr>
          <w:spacing w:val="2"/>
          <w:sz w:val="24"/>
          <w:szCs w:val="24"/>
        </w:rPr>
        <w:t>x</w:t>
      </w:r>
      <w:r w:rsidR="00073D1B">
        <w:rPr>
          <w:sz w:val="24"/>
          <w:szCs w:val="24"/>
        </w:rPr>
        <w:t>piryor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>ft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t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lem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ntofthe to</w:t>
      </w:r>
      <w:r w:rsidR="00073D1B">
        <w:rPr>
          <w:spacing w:val="1"/>
          <w:sz w:val="24"/>
          <w:szCs w:val="24"/>
        </w:rPr>
        <w:t>t</w:t>
      </w:r>
      <w:r w:rsidR="00073D1B">
        <w:rPr>
          <w:spacing w:val="-1"/>
          <w:sz w:val="24"/>
          <w:szCs w:val="24"/>
        </w:rPr>
        <w:t>a</w:t>
      </w:r>
      <w:r w:rsidR="00073D1B">
        <w:rPr>
          <w:sz w:val="24"/>
          <w:szCs w:val="24"/>
        </w:rPr>
        <w:t xml:space="preserve">l amount </w:t>
      </w:r>
      <w:r w:rsidR="00073D1B">
        <w:rPr>
          <w:spacing w:val="1"/>
          <w:sz w:val="24"/>
          <w:szCs w:val="24"/>
        </w:rPr>
        <w:t>t</w:t>
      </w:r>
      <w:r w:rsidR="00073D1B">
        <w:rPr>
          <w:sz w:val="24"/>
          <w:szCs w:val="24"/>
        </w:rPr>
        <w:t>o be</w:t>
      </w:r>
      <w:r w:rsidR="00073D1B">
        <w:rPr>
          <w:spacing w:val="-1"/>
          <w:sz w:val="24"/>
          <w:szCs w:val="24"/>
        </w:rPr>
        <w:t xml:space="preserve"> c</w:t>
      </w:r>
      <w:r w:rsidR="00073D1B">
        <w:rPr>
          <w:sz w:val="24"/>
          <w:szCs w:val="24"/>
        </w:rPr>
        <w:t>laimed h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</w:t>
      </w:r>
      <w:r w:rsidR="00073D1B">
        <w:rPr>
          <w:spacing w:val="-2"/>
          <w:sz w:val="24"/>
          <w:szCs w:val="24"/>
        </w:rPr>
        <w:t>e</w:t>
      </w:r>
      <w:r w:rsidR="00073D1B">
        <w:rPr>
          <w:sz w:val="24"/>
          <w:szCs w:val="24"/>
        </w:rPr>
        <w:t>und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r.</w:t>
      </w:r>
    </w:p>
    <w:p w:rsidR="00BB487A" w:rsidRDefault="00BB487A">
      <w:pPr>
        <w:spacing w:before="8" w:line="120" w:lineRule="exact"/>
        <w:rPr>
          <w:sz w:val="13"/>
          <w:szCs w:val="13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60" w:lineRule="exact"/>
        <w:ind w:left="6061"/>
        <w:rPr>
          <w:sz w:val="24"/>
          <w:szCs w:val="24"/>
        </w:rPr>
      </w:pPr>
      <w:r>
        <w:rPr>
          <w:position w:val="-1"/>
          <w:sz w:val="24"/>
          <w:szCs w:val="24"/>
        </w:rPr>
        <w:t>Gu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</w:t>
      </w:r>
      <w:r>
        <w:rPr>
          <w:spacing w:val="-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ntor </w:t>
      </w:r>
      <w:r>
        <w:rPr>
          <w:spacing w:val="-1"/>
          <w:position w:val="-1"/>
          <w:sz w:val="24"/>
          <w:szCs w:val="24"/>
        </w:rPr>
        <w:t>(</w:t>
      </w:r>
      <w:r>
        <w:rPr>
          <w:spacing w:val="1"/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duled </w:t>
      </w:r>
      <w:r>
        <w:rPr>
          <w:spacing w:val="-2"/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nk)</w:t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073D1B">
      <w:pPr>
        <w:spacing w:before="29"/>
        <w:ind w:left="240"/>
        <w:rPr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ss:</w:t>
      </w:r>
    </w:p>
    <w:p w:rsidR="00BB487A" w:rsidRDefault="00D52817">
      <w:pPr>
        <w:tabs>
          <w:tab w:val="left" w:pos="3960"/>
        </w:tabs>
        <w:spacing w:before="7" w:line="260" w:lineRule="exact"/>
        <w:ind w:left="960" w:right="-56"/>
        <w:rPr>
          <w:sz w:val="24"/>
          <w:szCs w:val="24"/>
        </w:rPr>
      </w:pPr>
      <w:r w:rsidRPr="00D52817">
        <w:pict>
          <v:group id="_x0000_s1032" style="position:absolute;left:0;text-align:left;margin-left:120pt;margin-top:42.25pt;width:138pt;height:0;z-index:-3663;mso-position-horizontal-relative:page" coordorigin="2400,845" coordsize="2760,0">
            <v:shape id="_x0000_s1033" style="position:absolute;left:2400;top:845;width:2760;height:0" coordorigin="2400,845" coordsize="2760,0" path="m2400,845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1.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073D1B">
      <w:pPr>
        <w:spacing w:before="2" w:line="100" w:lineRule="exact"/>
        <w:rPr>
          <w:sz w:val="11"/>
          <w:szCs w:val="11"/>
        </w:rPr>
      </w:pPr>
      <w:r>
        <w:br w:type="column"/>
      </w:r>
    </w:p>
    <w:p w:rsidR="00BB487A" w:rsidRDefault="00BB487A">
      <w:pPr>
        <w:spacing w:line="200" w:lineRule="exact"/>
      </w:pPr>
    </w:p>
    <w:p w:rsidR="00BB487A" w:rsidRDefault="00073D1B">
      <w:pPr>
        <w:tabs>
          <w:tab w:val="left" w:pos="318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961" w:space="1621"/>
            <w:col w:w="3958"/>
          </w:cols>
        </w:sectPr>
      </w:pPr>
      <w:r>
        <w:rPr>
          <w:position w:val="-1"/>
          <w:sz w:val="24"/>
          <w:szCs w:val="24"/>
        </w:rPr>
        <w:t xml:space="preserve">1.   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ture</w:t>
      </w:r>
      <w:r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</w:p>
    <w:p w:rsidR="00BB487A" w:rsidRDefault="00BB487A">
      <w:pPr>
        <w:spacing w:before="2" w:line="100" w:lineRule="exact"/>
        <w:rPr>
          <w:sz w:val="11"/>
          <w:szCs w:val="11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1260" w:right="-56"/>
        <w:rPr>
          <w:sz w:val="24"/>
          <w:szCs w:val="24"/>
        </w:rPr>
      </w:pP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tabs>
          <w:tab w:val="left" w:pos="3200"/>
        </w:tabs>
        <w:spacing w:before="29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2.   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z w:val="24"/>
          <w:szCs w:val="24"/>
          <w:u w:val="single" w:color="000000"/>
        </w:rPr>
        <w:tab/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D52817">
      <w:pPr>
        <w:tabs>
          <w:tab w:val="left" w:pos="3200"/>
        </w:tabs>
        <w:spacing w:line="260" w:lineRule="exact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3805" w:space="1777"/>
            <w:col w:w="3958"/>
          </w:cols>
        </w:sectPr>
      </w:pPr>
      <w:r w:rsidRPr="00D52817">
        <w:pict>
          <v:group id="_x0000_s1030" style="position:absolute;margin-left:360.05pt;margin-top:70.2pt;width:138pt;height:0;z-index:-3661;mso-position-horizontal-relative:page" coordorigin="7201,1404" coordsize="2760,0">
            <v:shape id="_x0000_s1031" style="position:absolute;left:7201;top:1404;width:2760;height:0" coordorigin="7201,1404" coordsize="2760,0" path="m7201,1404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>3.    Tit</w:t>
      </w:r>
      <w:r w:rsidR="00073D1B">
        <w:rPr>
          <w:spacing w:val="1"/>
          <w:position w:val="-1"/>
          <w:sz w:val="24"/>
          <w:szCs w:val="24"/>
        </w:rPr>
        <w:t>l</w:t>
      </w:r>
      <w:r w:rsidR="00073D1B">
        <w:rPr>
          <w:position w:val="-1"/>
          <w:sz w:val="24"/>
          <w:szCs w:val="24"/>
        </w:rPr>
        <w:t>e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6" w:line="260" w:lineRule="exact"/>
        <w:rPr>
          <w:sz w:val="26"/>
          <w:szCs w:val="26"/>
        </w:rPr>
      </w:pPr>
    </w:p>
    <w:p w:rsidR="00BB487A" w:rsidRDefault="00D52817">
      <w:pPr>
        <w:tabs>
          <w:tab w:val="left" w:pos="4020"/>
        </w:tabs>
        <w:spacing w:before="29" w:line="260" w:lineRule="exact"/>
        <w:ind w:left="960"/>
        <w:rPr>
          <w:sz w:val="24"/>
          <w:szCs w:val="24"/>
        </w:rPr>
      </w:pPr>
      <w:r w:rsidRPr="00D52817">
        <w:pict>
          <v:group id="_x0000_s1028" style="position:absolute;left:0;text-align:left;margin-left:123pt;margin-top:43.35pt;width:138pt;height:0;z-index:-3662;mso-position-horizontal-relative:page" coordorigin="2460,867" coordsize="2760,0">
            <v:shape id="_x0000_s1029" style="position:absolute;left:2460;top:867;width:2760;height:0" coordorigin="2460,867" coordsize="2760,0" path="m2460,867r2760,e" filled="f" strokeweight=".48pt">
              <v:path arrowok="t"/>
            </v:shape>
            <w10:wrap anchorx="page"/>
          </v:group>
        </w:pict>
      </w:r>
      <w:r w:rsidR="00073D1B">
        <w:rPr>
          <w:position w:val="-1"/>
          <w:sz w:val="24"/>
          <w:szCs w:val="24"/>
        </w:rPr>
        <w:t xml:space="preserve">2.  </w:t>
      </w:r>
      <w:r w:rsidR="00073D1B">
        <w:rPr>
          <w:position w:val="-1"/>
          <w:sz w:val="24"/>
          <w:szCs w:val="24"/>
          <w:u w:val="single" w:color="000000"/>
        </w:rPr>
        <w:tab/>
      </w:r>
    </w:p>
    <w:p w:rsidR="00BB487A" w:rsidRDefault="00BB487A">
      <w:pPr>
        <w:spacing w:before="10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before="29"/>
        <w:ind w:left="1260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 &amp;Add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)                           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l)</w:t>
      </w:r>
    </w:p>
    <w:p w:rsidR="00BB487A" w:rsidRDefault="00073D1B">
      <w:pPr>
        <w:spacing w:before="72"/>
        <w:ind w:left="2497"/>
        <w:rPr>
          <w:sz w:val="24"/>
          <w:szCs w:val="24"/>
        </w:rPr>
      </w:pPr>
      <w:r>
        <w:rPr>
          <w:b/>
          <w:spacing w:val="-5"/>
          <w:sz w:val="24"/>
          <w:szCs w:val="24"/>
        </w:rPr>
        <w:lastRenderedPageBreak/>
        <w:t>IND</w:t>
      </w:r>
      <w:r>
        <w:rPr>
          <w:b/>
          <w:spacing w:val="-4"/>
          <w:sz w:val="24"/>
          <w:szCs w:val="24"/>
        </w:rPr>
        <w:t>E</w:t>
      </w:r>
      <w:r>
        <w:rPr>
          <w:b/>
          <w:spacing w:val="-5"/>
          <w:sz w:val="24"/>
          <w:szCs w:val="24"/>
        </w:rPr>
        <w:t>N</w:t>
      </w:r>
      <w:r>
        <w:rPr>
          <w:b/>
          <w:spacing w:val="-4"/>
          <w:sz w:val="24"/>
          <w:szCs w:val="24"/>
        </w:rPr>
        <w:t>T</w:t>
      </w:r>
      <w:r>
        <w:rPr>
          <w:b/>
          <w:spacing w:val="-5"/>
          <w:sz w:val="24"/>
          <w:szCs w:val="24"/>
        </w:rPr>
        <w:t>UR</w:t>
      </w:r>
      <w:r>
        <w:rPr>
          <w:b/>
          <w:sz w:val="24"/>
          <w:szCs w:val="24"/>
        </w:rPr>
        <w:t>E</w:t>
      </w:r>
      <w:r>
        <w:rPr>
          <w:b/>
          <w:spacing w:val="-7"/>
          <w:sz w:val="24"/>
          <w:szCs w:val="24"/>
        </w:rPr>
        <w:t>F</w:t>
      </w:r>
      <w:r>
        <w:rPr>
          <w:b/>
          <w:spacing w:val="-4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-4"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>CUR</w:t>
      </w:r>
      <w:r>
        <w:rPr>
          <w:b/>
          <w:spacing w:val="-4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>ADVANC</w:t>
      </w:r>
      <w:r>
        <w:rPr>
          <w:b/>
          <w:spacing w:val="-4"/>
          <w:sz w:val="24"/>
          <w:szCs w:val="24"/>
        </w:rPr>
        <w:t>ES</w:t>
      </w:r>
      <w:r>
        <w:rPr>
          <w:b/>
          <w:sz w:val="24"/>
          <w:szCs w:val="24"/>
        </w:rPr>
        <w:t>.</w:t>
      </w:r>
    </w:p>
    <w:p w:rsidR="00BB487A" w:rsidRDefault="00BB487A">
      <w:pPr>
        <w:spacing w:before="9" w:line="260" w:lineRule="exact"/>
        <w:rPr>
          <w:sz w:val="26"/>
          <w:szCs w:val="26"/>
        </w:rPr>
      </w:pPr>
    </w:p>
    <w:p w:rsidR="00BB487A" w:rsidRDefault="00073D1B">
      <w:pPr>
        <w:spacing w:line="244" w:lineRule="auto"/>
        <w:ind w:left="384" w:right="209" w:firstLine="684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orusein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sinwhi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tisfor finishedwo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mentforthe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tyofwo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kina</w:t>
      </w:r>
      <w:r>
        <w:rPr>
          <w:spacing w:val="-10"/>
          <w:sz w:val="24"/>
          <w:szCs w:val="24"/>
        </w:rPr>
        <w:t>g</w:t>
      </w:r>
      <w:r>
        <w:rPr>
          <w:spacing w:val="-7"/>
          <w:sz w:val="24"/>
          <w:szCs w:val="24"/>
        </w:rPr>
        <w:t>iv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7"/>
          <w:sz w:val="24"/>
          <w:szCs w:val="24"/>
        </w:rPr>
        <w:t>tim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5" w:line="240" w:lineRule="exact"/>
        <w:rPr>
          <w:sz w:val="24"/>
          <w:szCs w:val="24"/>
        </w:rPr>
      </w:pPr>
    </w:p>
    <w:p w:rsidR="00BB487A" w:rsidRDefault="00073D1B">
      <w:pPr>
        <w:ind w:left="1061"/>
        <w:rPr>
          <w:sz w:val="24"/>
          <w:szCs w:val="24"/>
        </w:rPr>
      </w:pPr>
      <w:r>
        <w:rPr>
          <w:spacing w:val="7"/>
          <w:sz w:val="24"/>
          <w:szCs w:val="24"/>
        </w:rPr>
        <w:t>Thi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I</w:t>
      </w:r>
      <w:r>
        <w:rPr>
          <w:spacing w:val="6"/>
          <w:sz w:val="24"/>
          <w:szCs w:val="24"/>
        </w:rPr>
        <w:t>ND</w:t>
      </w:r>
      <w:r>
        <w:rPr>
          <w:spacing w:val="7"/>
          <w:sz w:val="24"/>
          <w:szCs w:val="24"/>
        </w:rPr>
        <w:t>E</w:t>
      </w:r>
      <w:r>
        <w:rPr>
          <w:spacing w:val="6"/>
          <w:sz w:val="24"/>
          <w:szCs w:val="24"/>
        </w:rPr>
        <w:t>N</w:t>
      </w:r>
      <w:r>
        <w:rPr>
          <w:spacing w:val="7"/>
          <w:sz w:val="24"/>
          <w:szCs w:val="24"/>
        </w:rPr>
        <w:t>T</w:t>
      </w:r>
      <w:r>
        <w:rPr>
          <w:spacing w:val="6"/>
          <w:sz w:val="24"/>
          <w:szCs w:val="24"/>
        </w:rPr>
        <w:t>U</w:t>
      </w:r>
      <w:r>
        <w:rPr>
          <w:spacing w:val="8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e............... ...........................   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yof......................</w:t>
      </w:r>
    </w:p>
    <w:p w:rsidR="00BB487A" w:rsidRDefault="00073D1B">
      <w:pPr>
        <w:spacing w:before="2" w:line="260" w:lineRule="exact"/>
        <w:ind w:left="377" w:right="238" w:firstLine="720"/>
        <w:rPr>
          <w:sz w:val="24"/>
          <w:szCs w:val="24"/>
        </w:rPr>
      </w:pP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 .......</w:t>
      </w:r>
      <w:r>
        <w:rPr>
          <w:spacing w:val="-1"/>
          <w:sz w:val="24"/>
          <w:szCs w:val="24"/>
        </w:rPr>
        <w:t>---------</w:t>
      </w:r>
      <w:r>
        <w:rPr>
          <w:sz w:val="24"/>
          <w:szCs w:val="24"/>
        </w:rPr>
        <w:t>-.......</w:t>
      </w:r>
      <w:r>
        <w:rPr>
          <w:spacing w:val="10"/>
          <w:sz w:val="24"/>
          <w:szCs w:val="24"/>
        </w:rPr>
        <w:t>.</w:t>
      </w:r>
      <w:r>
        <w:rPr>
          <w:spacing w:val="6"/>
          <w:sz w:val="24"/>
          <w:szCs w:val="24"/>
        </w:rPr>
        <w:t>-</w:t>
      </w:r>
      <w:r>
        <w:rPr>
          <w:spacing w:val="7"/>
          <w:sz w:val="24"/>
          <w:szCs w:val="24"/>
        </w:rPr>
        <w:t>197</w:t>
      </w:r>
      <w:r>
        <w:rPr>
          <w:spacing w:val="6"/>
          <w:sz w:val="24"/>
          <w:szCs w:val="24"/>
        </w:rPr>
        <w:t>--</w:t>
      </w:r>
      <w:r>
        <w:rPr>
          <w:spacing w:val="5"/>
          <w:sz w:val="24"/>
          <w:szCs w:val="24"/>
        </w:rPr>
        <w:t>"</w:t>
      </w:r>
      <w:r>
        <w:rPr>
          <w:sz w:val="24"/>
          <w:szCs w:val="24"/>
        </w:rPr>
        <w:t xml:space="preserve">-    </w:t>
      </w:r>
      <w:r>
        <w:rPr>
          <w:spacing w:val="5"/>
          <w:sz w:val="24"/>
          <w:szCs w:val="24"/>
        </w:rPr>
        <w:t>B</w:t>
      </w:r>
      <w:r>
        <w:rPr>
          <w:spacing w:val="7"/>
          <w:sz w:val="24"/>
          <w:szCs w:val="24"/>
        </w:rPr>
        <w:t>ET</w:t>
      </w:r>
      <w:r>
        <w:rPr>
          <w:spacing w:val="8"/>
          <w:sz w:val="24"/>
          <w:szCs w:val="24"/>
        </w:rPr>
        <w:t>W</w:t>
      </w:r>
      <w:r>
        <w:rPr>
          <w:spacing w:val="7"/>
          <w:sz w:val="24"/>
          <w:szCs w:val="24"/>
        </w:rPr>
        <w:t>EE</w:t>
      </w:r>
      <w:r>
        <w:rPr>
          <w:sz w:val="24"/>
          <w:szCs w:val="24"/>
        </w:rPr>
        <w:t>N           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ter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  </w:t>
      </w:r>
      <w:r>
        <w:rPr>
          <w:spacing w:val="-2"/>
          <w:sz w:val="24"/>
          <w:szCs w:val="24"/>
        </w:rPr>
        <w:t>"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"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ssio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ont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xt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dmit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impli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2"/>
          <w:sz w:val="24"/>
          <w:szCs w:val="24"/>
        </w:rPr>
        <w:t>ud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ss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ns</w:t>
      </w:r>
      <w:r>
        <w:rPr>
          <w:sz w:val="24"/>
          <w:szCs w:val="24"/>
        </w:rPr>
        <w:t xml:space="preserve">)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on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GOVE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NO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S</w:t>
      </w:r>
      <w:r>
        <w:rPr>
          <w:spacing w:val="-8"/>
          <w:sz w:val="24"/>
          <w:szCs w:val="24"/>
        </w:rPr>
        <w:t>I</w:t>
      </w:r>
      <w:r>
        <w:rPr>
          <w:spacing w:val="-3"/>
          <w:sz w:val="24"/>
          <w:szCs w:val="24"/>
        </w:rPr>
        <w:t>ND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ca</w:t>
      </w:r>
      <w:r>
        <w:rPr>
          <w:spacing w:val="-2"/>
          <w:sz w:val="24"/>
          <w:szCs w:val="24"/>
        </w:rPr>
        <w:t>ll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"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"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ar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BB487A" w:rsidRDefault="00BB487A">
      <w:pPr>
        <w:spacing w:before="11" w:line="260" w:lineRule="exact"/>
        <w:rPr>
          <w:sz w:val="26"/>
          <w:szCs w:val="26"/>
        </w:rPr>
      </w:pPr>
    </w:p>
    <w:p w:rsidR="00BB487A" w:rsidRDefault="00073D1B">
      <w:pPr>
        <w:spacing w:line="253" w:lineRule="auto"/>
        <w:ind w:left="363" w:right="251" w:firstLine="698"/>
        <w:rPr>
          <w:sz w:val="24"/>
          <w:szCs w:val="24"/>
        </w:rPr>
      </w:pP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HE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d                            </w:t>
      </w:r>
      <w:r>
        <w:rPr>
          <w:spacing w:val="6"/>
          <w:sz w:val="24"/>
          <w:szCs w:val="24"/>
        </w:rPr>
        <w:t>(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ere</w:t>
      </w:r>
      <w:r>
        <w:rPr>
          <w:spacing w:val="7"/>
          <w:sz w:val="24"/>
          <w:szCs w:val="24"/>
        </w:rPr>
        <w:t>in</w:t>
      </w:r>
      <w:r>
        <w:rPr>
          <w:spacing w:val="6"/>
          <w:sz w:val="24"/>
          <w:szCs w:val="24"/>
        </w:rPr>
        <w:t>af</w:t>
      </w:r>
      <w:r>
        <w:rPr>
          <w:spacing w:val="7"/>
          <w:sz w:val="24"/>
          <w:szCs w:val="24"/>
        </w:rPr>
        <w:t>t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>ca</w:t>
      </w:r>
      <w:r>
        <w:rPr>
          <w:spacing w:val="7"/>
          <w:sz w:val="24"/>
          <w:szCs w:val="24"/>
        </w:rPr>
        <w:t>l</w:t>
      </w:r>
      <w:r>
        <w:rPr>
          <w:spacing w:val="12"/>
          <w:sz w:val="24"/>
          <w:szCs w:val="24"/>
        </w:rPr>
        <w:t>l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erf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-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ntion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to as thesaid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)</w:t>
      </w:r>
      <w:r>
        <w:rPr>
          <w:spacing w:val="1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BB487A" w:rsidRDefault="00BB487A">
      <w:pPr>
        <w:spacing w:before="16" w:line="200" w:lineRule="exact"/>
      </w:pPr>
    </w:p>
    <w:p w:rsidR="00BB487A" w:rsidRDefault="00073D1B">
      <w:pPr>
        <w:ind w:left="2509"/>
        <w:rPr>
          <w:sz w:val="16"/>
          <w:szCs w:val="16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>(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cr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p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wo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ks</w:t>
      </w:r>
      <w:r>
        <w:rPr>
          <w:spacing w:val="-6"/>
          <w:sz w:val="24"/>
          <w:szCs w:val="24"/>
        </w:rPr>
        <w:t>)</w:t>
      </w:r>
      <w:r>
        <w:rPr>
          <w:spacing w:val="-4"/>
          <w:sz w:val="24"/>
          <w:szCs w:val="24"/>
        </w:rPr>
        <w:t>.</w:t>
      </w:r>
      <w:r>
        <w:rPr>
          <w:position w:val="11"/>
          <w:sz w:val="16"/>
          <w:szCs w:val="16"/>
        </w:rPr>
        <w:t>1</w:t>
      </w:r>
    </w:p>
    <w:p w:rsidR="00BB487A" w:rsidRDefault="00BB487A">
      <w:pPr>
        <w:spacing w:before="16" w:line="260" w:lineRule="exact"/>
        <w:rPr>
          <w:sz w:val="26"/>
          <w:szCs w:val="26"/>
        </w:rPr>
      </w:pPr>
    </w:p>
    <w:p w:rsidR="00BB487A" w:rsidRDefault="00073D1B">
      <w:pPr>
        <w:ind w:left="1032"/>
        <w:rPr>
          <w:sz w:val="24"/>
          <w:szCs w:val="24"/>
        </w:rPr>
      </w:pPr>
      <w:r>
        <w:rPr>
          <w:spacing w:val="-5"/>
          <w:sz w:val="24"/>
          <w:szCs w:val="24"/>
        </w:rPr>
        <w:t>AN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W</w:t>
      </w:r>
      <w:r>
        <w:rPr>
          <w:spacing w:val="-5"/>
          <w:sz w:val="24"/>
          <w:szCs w:val="24"/>
        </w:rPr>
        <w:t>HE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>c</w:t>
      </w:r>
      <w:r>
        <w:rPr>
          <w:spacing w:val="-5"/>
          <w:sz w:val="24"/>
          <w:szCs w:val="24"/>
        </w:rPr>
        <w:t>on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rac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pp</w:t>
      </w:r>
      <w:r>
        <w:rPr>
          <w:spacing w:val="-4"/>
          <w:sz w:val="24"/>
          <w:szCs w:val="24"/>
        </w:rPr>
        <w:t>li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e........... .................................</w:t>
      </w:r>
    </w:p>
    <w:p w:rsidR="00BB487A" w:rsidRDefault="00073D1B">
      <w:pPr>
        <w:spacing w:before="9" w:line="260" w:lineRule="exact"/>
        <w:ind w:left="334" w:right="560" w:firstLine="7"/>
        <w:rPr>
          <w:sz w:val="24"/>
          <w:szCs w:val="24"/>
        </w:rPr>
      </w:pPr>
      <w:r>
        <w:rPr>
          <w:sz w:val="24"/>
          <w:szCs w:val="24"/>
        </w:rPr>
        <w:t>—.......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-------------------------------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>--------------------</w:t>
      </w:r>
      <w:r>
        <w:rPr>
          <w:spacing w:val="7"/>
          <w:sz w:val="24"/>
          <w:szCs w:val="24"/>
        </w:rPr>
        <w:t>-</w:t>
      </w:r>
      <w:r>
        <w:rPr>
          <w:sz w:val="24"/>
          <w:szCs w:val="24"/>
        </w:rPr>
        <w:t xml:space="preserve">. </w:t>
      </w: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..................</w:t>
      </w:r>
      <w:r>
        <w:rPr>
          <w:spacing w:val="14"/>
          <w:sz w:val="24"/>
          <w:szCs w:val="24"/>
        </w:rPr>
        <w:t>.</w:t>
      </w:r>
      <w:r>
        <w:rPr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 the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ials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ingto 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 and 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 by</w:t>
      </w:r>
    </w:p>
    <w:p w:rsidR="00BB487A" w:rsidRDefault="00073D1B">
      <w:pPr>
        <w:spacing w:line="260" w:lineRule="exact"/>
        <w:ind w:left="305" w:right="283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sit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subj</w:t>
      </w:r>
      <w:r>
        <w:rPr>
          <w:spacing w:val="6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ree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f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us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c</w:t>
      </w:r>
      <w:r>
        <w:rPr>
          <w:spacing w:val="3"/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5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inish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lusiv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os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l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bou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oth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ar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-3"/>
          <w:sz w:val="24"/>
          <w:szCs w:val="24"/>
        </w:rPr>
        <w:t>AN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HE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,</w:t>
      </w:r>
    </w:p>
    <w:p w:rsidR="00BB487A" w:rsidRDefault="00073D1B">
      <w:pPr>
        <w:spacing w:line="260" w:lineRule="exact"/>
        <w:ind w:left="312" w:right="550" w:firstLine="7"/>
        <w:rPr>
          <w:sz w:val="24"/>
          <w:szCs w:val="24"/>
        </w:rPr>
      </w:pP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.......................) on these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yof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ials thequ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andotherp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rs of </w:t>
      </w:r>
      <w:r>
        <w:rPr>
          <w:spacing w:val="-8"/>
          <w:sz w:val="24"/>
          <w:szCs w:val="24"/>
        </w:rPr>
        <w:t>w</w:t>
      </w:r>
      <w:r>
        <w:rPr>
          <w:spacing w:val="-7"/>
          <w:sz w:val="24"/>
          <w:szCs w:val="24"/>
        </w:rPr>
        <w:t>hi</w:t>
      </w:r>
      <w:r>
        <w:rPr>
          <w:spacing w:val="-8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8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>d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t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il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>P</w:t>
      </w:r>
      <w:r>
        <w:rPr>
          <w:spacing w:val="-8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-13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-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6"/>
          <w:sz w:val="24"/>
          <w:szCs w:val="24"/>
        </w:rPr>
        <w:t>R</w:t>
      </w:r>
      <w:r>
        <w:rPr>
          <w:spacing w:val="-7"/>
          <w:sz w:val="24"/>
          <w:szCs w:val="24"/>
        </w:rPr>
        <w:t>unnin</w:t>
      </w:r>
      <w:r>
        <w:rPr>
          <w:sz w:val="24"/>
          <w:szCs w:val="24"/>
        </w:rPr>
        <w:t>g</w:t>
      </w:r>
      <w:r>
        <w:rPr>
          <w:spacing w:val="-8"/>
          <w:sz w:val="24"/>
          <w:szCs w:val="24"/>
        </w:rPr>
        <w:t>Acc</w:t>
      </w:r>
      <w:r>
        <w:rPr>
          <w:spacing w:val="-7"/>
          <w:sz w:val="24"/>
          <w:szCs w:val="24"/>
        </w:rPr>
        <w:t>oun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B</w:t>
      </w:r>
      <w:r>
        <w:rPr>
          <w:spacing w:val="-7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E</w:t>
      </w:r>
      <w:r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>.</w:t>
      </w:r>
      <w:r>
        <w:rPr>
          <w:spacing w:val="-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>s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>w</w:t>
      </w:r>
      <w:r>
        <w:rPr>
          <w:spacing w:val="-7"/>
          <w:sz w:val="24"/>
          <w:szCs w:val="24"/>
        </w:rPr>
        <w:t>o</w:t>
      </w:r>
      <w:r>
        <w:rPr>
          <w:spacing w:val="-8"/>
          <w:sz w:val="24"/>
          <w:szCs w:val="24"/>
        </w:rPr>
        <w:t>r</w:t>
      </w:r>
      <w:r>
        <w:rPr>
          <w:spacing w:val="-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-7"/>
          <w:sz w:val="24"/>
          <w:szCs w:val="24"/>
        </w:rPr>
        <w:t>si</w:t>
      </w:r>
      <w:r>
        <w:rPr>
          <w:spacing w:val="-10"/>
          <w:sz w:val="24"/>
          <w:szCs w:val="24"/>
        </w:rPr>
        <w:t>g</w:t>
      </w:r>
      <w:r>
        <w:rPr>
          <w:spacing w:val="-7"/>
          <w:sz w:val="24"/>
          <w:szCs w:val="24"/>
        </w:rPr>
        <w:t>n</w:t>
      </w:r>
      <w:r>
        <w:rPr>
          <w:spacing w:val="-8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>c</w:t>
      </w:r>
      <w:r>
        <w:rPr>
          <w:spacing w:val="-7"/>
          <w:sz w:val="24"/>
          <w:szCs w:val="24"/>
        </w:rPr>
        <w:t>ont</w:t>
      </w:r>
      <w:r>
        <w:rPr>
          <w:spacing w:val="-8"/>
          <w:sz w:val="24"/>
          <w:szCs w:val="24"/>
        </w:rPr>
        <w:t>rac</w:t>
      </w:r>
      <w:r>
        <w:rPr>
          <w:spacing w:val="-7"/>
          <w:sz w:val="24"/>
          <w:szCs w:val="24"/>
        </w:rPr>
        <w:t>to</w:t>
      </w:r>
      <w:r>
        <w:rPr>
          <w:sz w:val="24"/>
          <w:szCs w:val="24"/>
        </w:rPr>
        <w:t>r</w:t>
      </w:r>
    </w:p>
    <w:p w:rsidR="00BB487A" w:rsidRDefault="00073D1B">
      <w:pPr>
        <w:spacing w:line="200" w:lineRule="exact"/>
        <w:ind w:left="3282" w:right="5008"/>
        <w:jc w:val="center"/>
        <w:rPr>
          <w:sz w:val="18"/>
          <w:szCs w:val="18"/>
        </w:rPr>
      </w:pPr>
      <w:r>
        <w:rPr>
          <w:spacing w:val="-2"/>
          <w:sz w:val="18"/>
          <w:szCs w:val="18"/>
        </w:rPr>
        <w:t>Fi</w:t>
      </w:r>
      <w:r>
        <w:rPr>
          <w:sz w:val="18"/>
          <w:szCs w:val="18"/>
        </w:rPr>
        <w:t>n</w:t>
      </w:r>
      <w:r>
        <w:rPr>
          <w:spacing w:val="-3"/>
          <w:sz w:val="18"/>
          <w:szCs w:val="18"/>
        </w:rPr>
        <w:t xml:space="preserve"> R</w:t>
      </w:r>
      <w:r>
        <w:rPr>
          <w:spacing w:val="-2"/>
          <w:sz w:val="18"/>
          <w:szCs w:val="18"/>
        </w:rPr>
        <w:t>.F</w:t>
      </w:r>
      <w:r>
        <w:rPr>
          <w:spacing w:val="-1"/>
          <w:sz w:val="18"/>
          <w:szCs w:val="18"/>
        </w:rPr>
        <w:t>o</w:t>
      </w:r>
      <w:r>
        <w:rPr>
          <w:spacing w:val="-2"/>
          <w:sz w:val="18"/>
          <w:szCs w:val="18"/>
        </w:rPr>
        <w:t>r</w:t>
      </w:r>
      <w:r>
        <w:rPr>
          <w:spacing w:val="-6"/>
          <w:sz w:val="18"/>
          <w:szCs w:val="18"/>
        </w:rPr>
        <w:t>m</w:t>
      </w:r>
      <w:r>
        <w:rPr>
          <w:spacing w:val="-2"/>
          <w:sz w:val="18"/>
          <w:szCs w:val="18"/>
        </w:rPr>
        <w:t>.l</w:t>
      </w:r>
      <w:r>
        <w:rPr>
          <w:spacing w:val="-1"/>
          <w:sz w:val="18"/>
          <w:szCs w:val="18"/>
        </w:rPr>
        <w:t>7</w:t>
      </w:r>
      <w:r>
        <w:rPr>
          <w:spacing w:val="-2"/>
          <w:sz w:val="18"/>
          <w:szCs w:val="18"/>
        </w:rPr>
        <w:t>.</w:t>
      </w:r>
      <w:r>
        <w:rPr>
          <w:sz w:val="18"/>
          <w:szCs w:val="18"/>
        </w:rPr>
        <w:t>A</w:t>
      </w:r>
    </w:p>
    <w:p w:rsidR="00BB487A" w:rsidRDefault="00073D1B">
      <w:pPr>
        <w:spacing w:before="6" w:line="244" w:lineRule="auto"/>
        <w:ind w:left="298" w:right="319" w:firstLine="14"/>
        <w:rPr>
          <w:sz w:val="24"/>
          <w:szCs w:val="24"/>
        </w:rPr>
      </w:pPr>
      <w:r>
        <w:rPr>
          <w:spacing w:val="-19"/>
          <w:sz w:val="24"/>
          <w:szCs w:val="24"/>
        </w:rPr>
        <w:t>o</w:t>
      </w:r>
      <w:r>
        <w:rPr>
          <w:spacing w:val="10"/>
          <w:sz w:val="24"/>
          <w:szCs w:val="24"/>
        </w:rPr>
        <w:t>n</w:t>
      </w:r>
      <w:r>
        <w:rPr>
          <w:spacing w:val="-1"/>
          <w:sz w:val="24"/>
          <w:szCs w:val="24"/>
        </w:rPr>
        <w:t>----------</w:t>
      </w:r>
      <w:r>
        <w:rPr>
          <w:sz w:val="24"/>
          <w:szCs w:val="24"/>
        </w:rPr>
        <w:t>-.......—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ondition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af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ont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v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its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optio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ar</w:t>
      </w:r>
      <w:r>
        <w:rPr>
          <w:spacing w:val="-2"/>
          <w:sz w:val="24"/>
          <w:szCs w:val="24"/>
        </w:rPr>
        <w:t>kin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ks</w:t>
      </w:r>
      <w:r>
        <w:rPr>
          <w:sz w:val="24"/>
          <w:szCs w:val="24"/>
        </w:rPr>
        <w:t>.</w:t>
      </w:r>
    </w:p>
    <w:p w:rsidR="00BB487A" w:rsidRDefault="00BB487A">
      <w:pPr>
        <w:spacing w:before="12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91" w:right="566" w:firstLine="698"/>
        <w:rPr>
          <w:sz w:val="24"/>
          <w:szCs w:val="24"/>
        </w:rPr>
      </w:pPr>
      <w:r>
        <w:rPr>
          <w:spacing w:val="-3"/>
          <w:sz w:val="24"/>
          <w:szCs w:val="24"/>
        </w:rPr>
        <w:t>NO</w:t>
      </w:r>
      <w:r>
        <w:rPr>
          <w:sz w:val="24"/>
          <w:szCs w:val="24"/>
        </w:rPr>
        <w:t xml:space="preserve">W </w:t>
      </w:r>
      <w:r>
        <w:rPr>
          <w:spacing w:val="-3"/>
          <w:sz w:val="24"/>
          <w:szCs w:val="24"/>
        </w:rPr>
        <w:t>TH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 xml:space="preserve">S </w:t>
      </w:r>
      <w:r>
        <w:rPr>
          <w:spacing w:val="-8"/>
          <w:sz w:val="24"/>
          <w:szCs w:val="24"/>
        </w:rPr>
        <w:t>I</w:t>
      </w:r>
      <w:r>
        <w:rPr>
          <w:spacing w:val="-3"/>
          <w:sz w:val="24"/>
          <w:szCs w:val="24"/>
        </w:rPr>
        <w:t>NDENTU</w:t>
      </w:r>
      <w:r>
        <w:rPr>
          <w:spacing w:val="-2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W</w:t>
      </w:r>
      <w:r>
        <w:rPr>
          <w:spacing w:val="-3"/>
          <w:sz w:val="24"/>
          <w:szCs w:val="24"/>
        </w:rPr>
        <w:t>TTNE</w:t>
      </w:r>
      <w:r>
        <w:rPr>
          <w:spacing w:val="-1"/>
          <w:sz w:val="24"/>
          <w:szCs w:val="24"/>
        </w:rPr>
        <w:t>SS</w:t>
      </w:r>
      <w:r>
        <w:rPr>
          <w:spacing w:val="-3"/>
          <w:sz w:val="24"/>
          <w:szCs w:val="24"/>
        </w:rPr>
        <w:t>ET</w:t>
      </w:r>
      <w:r>
        <w:rPr>
          <w:sz w:val="24"/>
          <w:szCs w:val="24"/>
        </w:rPr>
        <w:t xml:space="preserve">H    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pu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>c</w:t>
      </w:r>
      <w:r>
        <w:rPr>
          <w:spacing w:val="-5"/>
          <w:sz w:val="24"/>
          <w:szCs w:val="24"/>
        </w:rPr>
        <w:t>ons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era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up</w:t>
      </w:r>
      <w:r>
        <w:rPr>
          <w:spacing w:val="-6"/>
          <w:sz w:val="24"/>
          <w:szCs w:val="24"/>
        </w:rPr>
        <w:t>ee</w:t>
      </w:r>
      <w:r>
        <w:rPr>
          <w:sz w:val="24"/>
          <w:szCs w:val="24"/>
        </w:rPr>
        <w:t>s...........</w:t>
      </w:r>
      <w:r>
        <w:rPr>
          <w:spacing w:val="-1"/>
          <w:sz w:val="24"/>
          <w:szCs w:val="24"/>
        </w:rPr>
        <w:t>------------</w:t>
      </w:r>
      <w:r>
        <w:rPr>
          <w:sz w:val="24"/>
          <w:szCs w:val="24"/>
        </w:rPr>
        <w:t>-......-.......</w:t>
      </w:r>
      <w:r>
        <w:rPr>
          <w:spacing w:val="10"/>
          <w:sz w:val="24"/>
          <w:szCs w:val="24"/>
        </w:rPr>
        <w:t>.</w:t>
      </w:r>
      <w:r>
        <w:rPr>
          <w:sz w:val="24"/>
          <w:szCs w:val="24"/>
        </w:rPr>
        <w:t>—......</w:t>
      </w:r>
    </w:p>
    <w:p w:rsidR="00BB487A" w:rsidRDefault="00073D1B">
      <w:pPr>
        <w:spacing w:before="1"/>
        <w:ind w:left="291" w:right="761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(</w:t>
      </w:r>
      <w:r>
        <w:rPr>
          <w:spacing w:val="-9"/>
          <w:sz w:val="24"/>
          <w:szCs w:val="24"/>
        </w:rPr>
        <w:t>Rs</w:t>
      </w:r>
      <w:r>
        <w:rPr>
          <w:sz w:val="24"/>
          <w:szCs w:val="24"/>
        </w:rPr>
        <w:t xml:space="preserve">.  </w:t>
      </w:r>
      <w:r>
        <w:rPr>
          <w:spacing w:val="-1"/>
          <w:sz w:val="24"/>
          <w:szCs w:val="24"/>
        </w:rPr>
        <w:t>-----</w:t>
      </w:r>
      <w:r>
        <w:rPr>
          <w:sz w:val="24"/>
          <w:szCs w:val="24"/>
        </w:rPr>
        <w:t>-......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 xml:space="preserve">-) on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b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forethe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ofthesepr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paid to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</w:p>
    <w:p w:rsidR="00BB487A" w:rsidRDefault="00073D1B">
      <w:pPr>
        <w:spacing w:before="7" w:line="260" w:lineRule="exact"/>
        <w:ind w:left="276" w:right="279"/>
        <w:jc w:val="both"/>
        <w:rPr>
          <w:sz w:val="24"/>
          <w:szCs w:val="24"/>
        </w:rPr>
      </w:pPr>
      <w:r>
        <w:rPr>
          <w:sz w:val="24"/>
          <w:szCs w:val="24"/>
        </w:rPr>
        <w:t>bytheGov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nt(ther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tordothh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ndof 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(a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ll</w:t>
      </w:r>
      <w:r>
        <w:rPr>
          <w:spacing w:val="1"/>
          <w:sz w:val="24"/>
          <w:szCs w:val="24"/>
        </w:rPr>
        <w:t>ec</w:t>
      </w:r>
      <w:r>
        <w:rPr>
          <w:spacing w:val="7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referre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oun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do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ssi</w:t>
      </w:r>
      <w:r>
        <w:rPr>
          <w:spacing w:val="-5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unt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G</w:t>
      </w:r>
      <w:r>
        <w:rPr>
          <w:spacing w:val="-2"/>
          <w:sz w:val="24"/>
          <w:szCs w:val="24"/>
        </w:rPr>
        <w:t>ov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nm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>wa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moun</w:t>
      </w:r>
      <w:r>
        <w:rPr>
          <w:sz w:val="24"/>
          <w:szCs w:val="24"/>
        </w:rPr>
        <w:t>t</w:t>
      </w:r>
    </w:p>
    <w:p w:rsidR="00BB487A" w:rsidRDefault="00BB487A">
      <w:pPr>
        <w:spacing w:before="10" w:line="220" w:lineRule="exact"/>
        <w:rPr>
          <w:sz w:val="22"/>
          <w:szCs w:val="22"/>
        </w:rPr>
        <w:sectPr w:rsidR="00BB487A">
          <w:pgSz w:w="11920" w:h="16840"/>
          <w:pgMar w:top="1360" w:right="1180" w:bottom="280" w:left="1200" w:header="0" w:footer="1238" w:gutter="0"/>
          <w:cols w:space="720"/>
        </w:sectPr>
      </w:pPr>
    </w:p>
    <w:p w:rsidR="00BB487A" w:rsidRDefault="00BB487A">
      <w:pPr>
        <w:spacing w:before="10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62" w:right="-56"/>
        <w:rPr>
          <w:sz w:val="24"/>
          <w:szCs w:val="24"/>
        </w:rPr>
      </w:pPr>
      <w:r>
        <w:rPr>
          <w:position w:val="-1"/>
          <w:sz w:val="24"/>
          <w:szCs w:val="24"/>
        </w:rPr>
        <w:t>follow :-</w:t>
      </w:r>
    </w:p>
    <w:p w:rsidR="00BB487A" w:rsidRDefault="00073D1B">
      <w:pPr>
        <w:spacing w:before="29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num="2" w:space="720" w:equalWidth="0">
            <w:col w:w="1096" w:space="671"/>
            <w:col w:w="7773"/>
          </w:cols>
        </w:sectPr>
      </w:pPr>
      <w:r>
        <w:br w:type="column"/>
      </w:r>
      <w:r>
        <w:rPr>
          <w:sz w:val="24"/>
          <w:szCs w:val="24"/>
        </w:rPr>
        <w:lastRenderedPageBreak/>
        <w:t>And doth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by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and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ewith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y</w:t>
      </w:r>
    </w:p>
    <w:p w:rsidR="00BB487A" w:rsidRDefault="00BB487A">
      <w:pPr>
        <w:spacing w:line="240" w:lineRule="exact"/>
        <w:rPr>
          <w:sz w:val="24"/>
          <w:szCs w:val="24"/>
        </w:rPr>
      </w:pPr>
    </w:p>
    <w:p w:rsidR="00BB487A" w:rsidRDefault="00073D1B">
      <w:pPr>
        <w:spacing w:before="29" w:line="244" w:lineRule="auto"/>
        <w:ind w:left="255" w:right="681" w:firstLine="734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 xml:space="preserve">)    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Rup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s........</w:t>
      </w:r>
      <w:r>
        <w:rPr>
          <w:spacing w:val="8"/>
          <w:sz w:val="24"/>
          <w:szCs w:val="24"/>
        </w:rPr>
        <w:t>.</w:t>
      </w:r>
      <w:r>
        <w:rPr>
          <w:sz w:val="24"/>
          <w:szCs w:val="24"/>
        </w:rPr>
        <w:t>-................</w:t>
      </w:r>
      <w:r>
        <w:rPr>
          <w:spacing w:val="-1"/>
          <w:sz w:val="24"/>
          <w:szCs w:val="24"/>
        </w:rPr>
        <w:t>------------</w:t>
      </w:r>
      <w:r>
        <w:rPr>
          <w:sz w:val="24"/>
          <w:szCs w:val="24"/>
        </w:rPr>
        <w:t>-......</w:t>
      </w:r>
      <w:r>
        <w:rPr>
          <w:spacing w:val="-1"/>
          <w:sz w:val="24"/>
          <w:szCs w:val="24"/>
        </w:rPr>
        <w:t xml:space="preserve">-------------- </w:t>
      </w:r>
      <w:r>
        <w:rPr>
          <w:spacing w:val="-13"/>
          <w:sz w:val="24"/>
          <w:szCs w:val="24"/>
        </w:rPr>
        <w:t>(</w:t>
      </w:r>
      <w:r>
        <w:rPr>
          <w:spacing w:val="-11"/>
          <w:sz w:val="24"/>
          <w:szCs w:val="24"/>
        </w:rPr>
        <w:t>R</w:t>
      </w:r>
      <w:r>
        <w:rPr>
          <w:spacing w:val="-17"/>
          <w:sz w:val="19"/>
          <w:szCs w:val="19"/>
        </w:rPr>
        <w:t>F</w:t>
      </w:r>
      <w:r>
        <w:rPr>
          <w:sz w:val="24"/>
          <w:szCs w:val="24"/>
        </w:rPr>
        <w:t>.</w:t>
      </w:r>
      <w:r>
        <w:rPr>
          <w:spacing w:val="-1"/>
          <w:sz w:val="24"/>
          <w:szCs w:val="24"/>
        </w:rPr>
        <w:t>------------------</w:t>
      </w:r>
      <w:r>
        <w:rPr>
          <w:sz w:val="24"/>
          <w:szCs w:val="24"/>
        </w:rPr>
        <w:t xml:space="preserve">-) so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bythe </w:t>
      </w:r>
      <w:r>
        <w:rPr>
          <w:spacing w:val="-1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and</w:t>
      </w:r>
    </w:p>
    <w:p w:rsidR="00BB487A" w:rsidRDefault="00073D1B">
      <w:pPr>
        <w:spacing w:line="244" w:lineRule="auto"/>
        <w:ind w:left="240" w:right="339"/>
        <w:jc w:val="both"/>
        <w:rPr>
          <w:sz w:val="24"/>
          <w:szCs w:val="24"/>
        </w:rPr>
        <w:sectPr w:rsidR="00BB487A">
          <w:type w:val="continuous"/>
          <w:pgSz w:w="11920" w:h="16840"/>
          <w:pgMar w:top="1560" w:right="1180" w:bottom="280" w:left="1200" w:header="720" w:footer="720" w:gutter="0"/>
          <w:cols w:space="720"/>
        </w:sectPr>
      </w:pP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sum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hi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mplo</w:t>
      </w:r>
      <w:r>
        <w:rPr>
          <w:spacing w:val="-10"/>
          <w:sz w:val="24"/>
          <w:szCs w:val="24"/>
        </w:rPr>
        <w:t>y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ythe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torinortow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ndfor 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oother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 wh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tsoev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BB487A" w:rsidRDefault="00073D1B">
      <w:pPr>
        <w:spacing w:before="67"/>
        <w:ind w:left="1004"/>
        <w:rPr>
          <w:sz w:val="22"/>
          <w:szCs w:val="22"/>
        </w:rPr>
      </w:pPr>
      <w:r>
        <w:rPr>
          <w:spacing w:val="3"/>
          <w:sz w:val="22"/>
          <w:szCs w:val="22"/>
        </w:rPr>
        <w:lastRenderedPageBreak/>
        <w:t>(</w:t>
      </w:r>
      <w:r>
        <w:rPr>
          <w:spacing w:val="2"/>
          <w:sz w:val="22"/>
          <w:szCs w:val="22"/>
        </w:rPr>
        <w:t>2</w:t>
      </w:r>
      <w:r>
        <w:rPr>
          <w:sz w:val="22"/>
          <w:szCs w:val="22"/>
        </w:rPr>
        <w:t xml:space="preserve">)       </w:t>
      </w:r>
      <w:r>
        <w:rPr>
          <w:spacing w:val="4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m</w:t>
      </w:r>
      <w:r>
        <w:rPr>
          <w:spacing w:val="3"/>
          <w:sz w:val="22"/>
          <w:szCs w:val="22"/>
        </w:rPr>
        <w:t>aterial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>d</w:t>
      </w:r>
      <w:r>
        <w:rPr>
          <w:spacing w:val="3"/>
          <w:sz w:val="22"/>
          <w:szCs w:val="22"/>
        </w:rPr>
        <w:t>etaile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>t</w:t>
      </w:r>
      <w:r>
        <w:rPr>
          <w:spacing w:val="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>sai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unn</w:t>
      </w:r>
      <w:r>
        <w:rPr>
          <w:spacing w:val="3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1"/>
          <w:sz w:val="22"/>
          <w:szCs w:val="22"/>
        </w:rPr>
        <w:t>A</w:t>
      </w:r>
      <w:r>
        <w:rPr>
          <w:spacing w:val="3"/>
          <w:sz w:val="22"/>
          <w:szCs w:val="22"/>
        </w:rPr>
        <w:t>cc</w:t>
      </w:r>
      <w:r>
        <w:rPr>
          <w:spacing w:val="2"/>
          <w:sz w:val="22"/>
          <w:szCs w:val="22"/>
        </w:rPr>
        <w:t>oun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B</w:t>
      </w:r>
      <w:r>
        <w:rPr>
          <w:spacing w:val="3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>(</w:t>
      </w:r>
      <w:r>
        <w:rPr>
          <w:spacing w:val="1"/>
          <w:sz w:val="22"/>
          <w:szCs w:val="22"/>
        </w:rPr>
        <w:t>B</w:t>
      </w:r>
      <w:r>
        <w:rPr>
          <w:sz w:val="22"/>
          <w:szCs w:val="22"/>
        </w:rPr>
        <w:t>)</w:t>
      </w:r>
      <w:r>
        <w:rPr>
          <w:spacing w:val="1"/>
          <w:sz w:val="22"/>
          <w:szCs w:val="22"/>
        </w:rPr>
        <w:t>w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ic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h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ve</w:t>
      </w:r>
      <w:r>
        <w:rPr>
          <w:spacing w:val="2"/>
          <w:sz w:val="22"/>
          <w:szCs w:val="22"/>
        </w:rPr>
        <w:t>b</w:t>
      </w:r>
      <w:r>
        <w:rPr>
          <w:spacing w:val="3"/>
          <w:sz w:val="22"/>
          <w:szCs w:val="22"/>
        </w:rPr>
        <w:t>ee</w:t>
      </w:r>
      <w:r>
        <w:rPr>
          <w:sz w:val="22"/>
          <w:szCs w:val="22"/>
        </w:rPr>
        <w:t>n</w:t>
      </w:r>
    </w:p>
    <w:p w:rsidR="00BB487A" w:rsidRDefault="00073D1B">
      <w:pPr>
        <w:spacing w:before="7"/>
        <w:ind w:left="5469"/>
        <w:rPr>
          <w:sz w:val="16"/>
          <w:szCs w:val="16"/>
        </w:rPr>
      </w:pPr>
      <w:r>
        <w:rPr>
          <w:spacing w:val="-5"/>
          <w:sz w:val="16"/>
          <w:szCs w:val="16"/>
        </w:rPr>
        <w:t>F</w:t>
      </w:r>
      <w:r>
        <w:rPr>
          <w:spacing w:val="-1"/>
          <w:sz w:val="16"/>
          <w:szCs w:val="16"/>
        </w:rPr>
        <w:t>i</w:t>
      </w:r>
      <w:r>
        <w:rPr>
          <w:sz w:val="16"/>
          <w:szCs w:val="16"/>
        </w:rPr>
        <w:t>nR</w:t>
      </w:r>
      <w:r>
        <w:rPr>
          <w:spacing w:val="-5"/>
          <w:sz w:val="16"/>
          <w:szCs w:val="16"/>
        </w:rPr>
        <w:t>F</w:t>
      </w:r>
      <w:r>
        <w:rPr>
          <w:spacing w:val="-4"/>
          <w:sz w:val="16"/>
          <w:szCs w:val="16"/>
        </w:rPr>
        <w:t>o</w:t>
      </w:r>
      <w:r>
        <w:rPr>
          <w:spacing w:val="-3"/>
          <w:sz w:val="16"/>
          <w:szCs w:val="16"/>
        </w:rPr>
        <w:t>r</w:t>
      </w:r>
      <w:r>
        <w:rPr>
          <w:sz w:val="16"/>
          <w:szCs w:val="16"/>
        </w:rPr>
        <w:t>m</w:t>
      </w:r>
      <w:r>
        <w:rPr>
          <w:spacing w:val="-3"/>
          <w:sz w:val="16"/>
          <w:szCs w:val="16"/>
        </w:rPr>
        <w:t>N</w:t>
      </w:r>
      <w:r>
        <w:rPr>
          <w:spacing w:val="-4"/>
          <w:sz w:val="16"/>
          <w:szCs w:val="16"/>
        </w:rPr>
        <w:t>o</w:t>
      </w:r>
      <w:r>
        <w:rPr>
          <w:sz w:val="16"/>
          <w:szCs w:val="16"/>
        </w:rPr>
        <w:t>.</w:t>
      </w:r>
      <w:r>
        <w:rPr>
          <w:spacing w:val="-1"/>
          <w:sz w:val="16"/>
          <w:szCs w:val="16"/>
        </w:rPr>
        <w:t>17</w:t>
      </w:r>
      <w:r>
        <w:rPr>
          <w:spacing w:val="-3"/>
          <w:sz w:val="16"/>
          <w:szCs w:val="16"/>
        </w:rPr>
        <w:t>-</w:t>
      </w:r>
      <w:r>
        <w:rPr>
          <w:sz w:val="16"/>
          <w:szCs w:val="16"/>
        </w:rPr>
        <w:t>A</w:t>
      </w:r>
    </w:p>
    <w:p w:rsidR="00BB487A" w:rsidRDefault="00073D1B">
      <w:pPr>
        <w:spacing w:before="5" w:line="260" w:lineRule="exact"/>
        <w:ind w:left="341" w:right="211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ptedby(heGov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yforthes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bsolutelyby theContr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torsownp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umbr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nykind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il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ppli</w:t>
      </w:r>
      <w:r>
        <w:rPr>
          <w:spacing w:val="-3"/>
          <w:sz w:val="24"/>
          <w:szCs w:val="24"/>
        </w:rPr>
        <w:t>ca</w:t>
      </w:r>
      <w:r>
        <w:rPr>
          <w:spacing w:val="-2"/>
          <w:sz w:val="24"/>
          <w:szCs w:val="24"/>
        </w:rPr>
        <w:t>tio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rece</w:t>
      </w:r>
      <w:r>
        <w:rPr>
          <w:spacing w:val="-2"/>
          <w:sz w:val="24"/>
          <w:szCs w:val="24"/>
        </w:rPr>
        <w:t>iv</w:t>
      </w:r>
      <w:r>
        <w:rPr>
          <w:sz w:val="24"/>
          <w:szCs w:val="24"/>
        </w:rPr>
        <w:t>ea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ec</w:t>
      </w:r>
      <w:r>
        <w:rPr>
          <w:spacing w:val="-2"/>
          <w:sz w:val="24"/>
          <w:szCs w:val="24"/>
        </w:rPr>
        <w:t>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swhi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not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bsolutely hisownp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rty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umbr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kind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</w:t>
      </w:r>
      <w:r>
        <w:rPr>
          <w:spacing w:val="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>c</w:t>
      </w:r>
      <w:r>
        <w:rPr>
          <w:spacing w:val="7"/>
          <w:sz w:val="24"/>
          <w:szCs w:val="24"/>
        </w:rPr>
        <w:t>ont</w:t>
      </w:r>
      <w:r>
        <w:rPr>
          <w:spacing w:val="6"/>
          <w:sz w:val="24"/>
          <w:szCs w:val="24"/>
        </w:rPr>
        <w:t>rac</w:t>
      </w:r>
      <w:r>
        <w:rPr>
          <w:spacing w:val="7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ere</w:t>
      </w:r>
      <w:r>
        <w:rPr>
          <w:spacing w:val="7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</w:t>
      </w:r>
      <w:r>
        <w:rPr>
          <w:spacing w:val="8"/>
          <w:sz w:val="24"/>
          <w:szCs w:val="24"/>
        </w:rPr>
        <w:t>e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>tim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ind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mni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ar</w:t>
      </w:r>
      <w:r>
        <w:rPr>
          <w:spacing w:val="7"/>
          <w:sz w:val="24"/>
          <w:szCs w:val="24"/>
        </w:rPr>
        <w:t>ml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ove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ins</w:t>
      </w:r>
      <w:r>
        <w:rPr>
          <w:sz w:val="24"/>
          <w:szCs w:val="24"/>
        </w:rPr>
        <w:t xml:space="preserve">t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tso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sp</w:t>
      </w:r>
      <w:r>
        <w:rPr>
          <w:spacing w:val="4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hi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dv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 xml:space="preserve">m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id</w:t>
      </w:r>
      <w:r>
        <w:rPr>
          <w:sz w:val="24"/>
          <w:szCs w:val="24"/>
        </w:rPr>
        <w:t>.</w:t>
      </w:r>
    </w:p>
    <w:p w:rsidR="00BB487A" w:rsidRDefault="00BB487A">
      <w:pPr>
        <w:spacing w:before="8" w:line="280" w:lineRule="exact"/>
        <w:rPr>
          <w:sz w:val="28"/>
          <w:szCs w:val="28"/>
        </w:rPr>
      </w:pPr>
    </w:p>
    <w:p w:rsidR="00BB487A" w:rsidRDefault="00073D1B">
      <w:pPr>
        <w:ind w:left="1004"/>
        <w:rPr>
          <w:sz w:val="24"/>
          <w:szCs w:val="24"/>
        </w:rPr>
      </w:pP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3</w:t>
      </w:r>
      <w:r>
        <w:rPr>
          <w:sz w:val="24"/>
          <w:szCs w:val="24"/>
        </w:rPr>
        <w:t xml:space="preserve">)      </w:t>
      </w:r>
      <w:r>
        <w:rPr>
          <w:spacing w:val="-10"/>
          <w:sz w:val="24"/>
          <w:szCs w:val="24"/>
        </w:rPr>
        <w:t>Th</w:t>
      </w:r>
      <w:r>
        <w:rPr>
          <w:spacing w:val="-1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9"/>
          <w:sz w:val="24"/>
          <w:szCs w:val="24"/>
        </w:rPr>
        <w:t>m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t</w:t>
      </w:r>
      <w:r>
        <w:rPr>
          <w:spacing w:val="-11"/>
          <w:sz w:val="24"/>
          <w:szCs w:val="24"/>
        </w:rPr>
        <w:t>e</w:t>
      </w:r>
      <w:r>
        <w:rPr>
          <w:spacing w:val="-10"/>
          <w:sz w:val="24"/>
          <w:szCs w:val="24"/>
        </w:rPr>
        <w:t>r</w:t>
      </w:r>
      <w:r>
        <w:rPr>
          <w:spacing w:val="-9"/>
          <w:sz w:val="24"/>
          <w:szCs w:val="24"/>
        </w:rPr>
        <w:t>i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10"/>
          <w:sz w:val="24"/>
          <w:szCs w:val="24"/>
        </w:rPr>
        <w:t>d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t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il</w:t>
      </w:r>
      <w:r>
        <w:rPr>
          <w:spacing w:val="-1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9"/>
          <w:sz w:val="24"/>
          <w:szCs w:val="24"/>
        </w:rPr>
        <w:t>R</w:t>
      </w:r>
      <w:r>
        <w:rPr>
          <w:spacing w:val="-10"/>
          <w:sz w:val="24"/>
          <w:szCs w:val="24"/>
        </w:rPr>
        <w:t>unn</w:t>
      </w:r>
      <w:r>
        <w:rPr>
          <w:spacing w:val="-9"/>
          <w:sz w:val="24"/>
          <w:szCs w:val="24"/>
        </w:rPr>
        <w:t>i</w:t>
      </w:r>
      <w:r>
        <w:rPr>
          <w:spacing w:val="-10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0"/>
          <w:sz w:val="24"/>
          <w:szCs w:val="24"/>
        </w:rPr>
        <w:t>A</w:t>
      </w:r>
      <w:r>
        <w:rPr>
          <w:spacing w:val="-11"/>
          <w:sz w:val="24"/>
          <w:szCs w:val="24"/>
        </w:rPr>
        <w:t>cc</w:t>
      </w:r>
      <w:r>
        <w:rPr>
          <w:spacing w:val="-9"/>
          <w:sz w:val="24"/>
          <w:szCs w:val="24"/>
        </w:rPr>
        <w:t>o</w:t>
      </w:r>
      <w:r>
        <w:rPr>
          <w:spacing w:val="-10"/>
          <w:sz w:val="24"/>
          <w:szCs w:val="24"/>
          <w:u w:val="single" w:color="000000"/>
        </w:rPr>
        <w:t>un</w:t>
      </w:r>
      <w:r>
        <w:rPr>
          <w:sz w:val="24"/>
          <w:szCs w:val="24"/>
          <w:u w:val="single" w:color="000000"/>
        </w:rPr>
        <w:t>t</w:t>
      </w:r>
      <w:r>
        <w:rPr>
          <w:spacing w:val="-11"/>
          <w:sz w:val="24"/>
          <w:szCs w:val="24"/>
          <w:u w:val="single" w:color="000000"/>
        </w:rPr>
        <w:t>B</w:t>
      </w:r>
      <w:r>
        <w:rPr>
          <w:spacing w:val="-9"/>
          <w:sz w:val="24"/>
          <w:szCs w:val="24"/>
          <w:u w:val="single" w:color="000000"/>
        </w:rPr>
        <w:t>il</w:t>
      </w:r>
      <w:r>
        <w:rPr>
          <w:sz w:val="24"/>
          <w:szCs w:val="24"/>
          <w:u w:val="single" w:color="000000"/>
        </w:rPr>
        <w:t>l</w:t>
      </w:r>
      <w:r>
        <w:rPr>
          <w:spacing w:val="-10"/>
          <w:sz w:val="24"/>
          <w:szCs w:val="24"/>
          <w:u w:val="single" w:color="000000"/>
        </w:rPr>
        <w:t>(</w:t>
      </w:r>
      <w:r>
        <w:rPr>
          <w:spacing w:val="-11"/>
          <w:sz w:val="24"/>
          <w:szCs w:val="24"/>
          <w:u w:val="single" w:color="000000"/>
        </w:rPr>
        <w:t>B</w:t>
      </w:r>
      <w:r>
        <w:rPr>
          <w:sz w:val="24"/>
          <w:szCs w:val="24"/>
          <w:u w:val="single" w:color="000000"/>
        </w:rPr>
        <w:t>)</w:t>
      </w:r>
      <w:r>
        <w:rPr>
          <w:spacing w:val="-11"/>
          <w:sz w:val="24"/>
          <w:szCs w:val="24"/>
        </w:rPr>
        <w:t>a</w:t>
      </w:r>
      <w:r>
        <w:rPr>
          <w:spacing w:val="-10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1"/>
          <w:sz w:val="24"/>
          <w:szCs w:val="24"/>
        </w:rPr>
        <w:t>a</w:t>
      </w:r>
      <w:r>
        <w:rPr>
          <w:spacing w:val="-9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10"/>
          <w:sz w:val="24"/>
          <w:szCs w:val="24"/>
        </w:rPr>
        <w:t>o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pacing w:val="-11"/>
          <w:sz w:val="24"/>
          <w:szCs w:val="24"/>
        </w:rPr>
        <w:t>e</w:t>
      </w:r>
      <w:r>
        <w:rPr>
          <w:sz w:val="24"/>
          <w:szCs w:val="24"/>
        </w:rPr>
        <w:t>r</w:t>
      </w:r>
    </w:p>
    <w:p w:rsidR="00BB487A" w:rsidRDefault="00073D1B">
      <w:pPr>
        <w:spacing w:before="14"/>
        <w:ind w:left="5922"/>
        <w:rPr>
          <w:sz w:val="14"/>
          <w:szCs w:val="14"/>
        </w:rPr>
      </w:pPr>
      <w:r>
        <w:rPr>
          <w:spacing w:val="-1"/>
          <w:sz w:val="14"/>
          <w:szCs w:val="14"/>
        </w:rPr>
        <w:t>F</w:t>
      </w:r>
      <w:r>
        <w:rPr>
          <w:sz w:val="14"/>
          <w:szCs w:val="14"/>
        </w:rPr>
        <w:t>in.</w:t>
      </w:r>
      <w:r>
        <w:rPr>
          <w:spacing w:val="3"/>
          <w:sz w:val="14"/>
          <w:szCs w:val="14"/>
        </w:rPr>
        <w:t>R</w:t>
      </w:r>
      <w:r>
        <w:rPr>
          <w:sz w:val="14"/>
          <w:szCs w:val="14"/>
        </w:rPr>
        <w:t>.</w:t>
      </w:r>
      <w:r>
        <w:rPr>
          <w:spacing w:val="-1"/>
          <w:sz w:val="14"/>
          <w:szCs w:val="14"/>
        </w:rPr>
        <w:t>F</w:t>
      </w:r>
      <w:r>
        <w:rPr>
          <w:spacing w:val="2"/>
          <w:sz w:val="14"/>
          <w:szCs w:val="14"/>
        </w:rPr>
        <w:t>or</w:t>
      </w:r>
      <w:r>
        <w:rPr>
          <w:sz w:val="14"/>
          <w:szCs w:val="14"/>
        </w:rPr>
        <w:t>m</w:t>
      </w:r>
      <w:r>
        <w:rPr>
          <w:spacing w:val="3"/>
          <w:sz w:val="14"/>
          <w:szCs w:val="14"/>
        </w:rPr>
        <w:t>N</w:t>
      </w:r>
      <w:r>
        <w:rPr>
          <w:spacing w:val="2"/>
          <w:sz w:val="14"/>
          <w:szCs w:val="14"/>
        </w:rPr>
        <w:t>o</w:t>
      </w:r>
      <w:r>
        <w:rPr>
          <w:sz w:val="14"/>
          <w:szCs w:val="14"/>
        </w:rPr>
        <w:t>.</w:t>
      </w:r>
      <w:r>
        <w:rPr>
          <w:spacing w:val="2"/>
          <w:sz w:val="14"/>
          <w:szCs w:val="14"/>
        </w:rPr>
        <w:t>1</w:t>
      </w:r>
      <w:r>
        <w:rPr>
          <w:spacing w:val="4"/>
          <w:sz w:val="14"/>
          <w:szCs w:val="14"/>
        </w:rPr>
        <w:t>7</w:t>
      </w:r>
      <w:r>
        <w:rPr>
          <w:spacing w:val="2"/>
          <w:sz w:val="14"/>
          <w:szCs w:val="14"/>
        </w:rPr>
        <w:t>-</w:t>
      </w:r>
      <w:r>
        <w:rPr>
          <w:sz w:val="14"/>
          <w:szCs w:val="14"/>
        </w:rPr>
        <w:t>A</w:t>
      </w:r>
    </w:p>
    <w:p w:rsidR="00BB487A" w:rsidRDefault="00073D1B">
      <w:pPr>
        <w:spacing w:before="19" w:line="260" w:lineRule="exact"/>
        <w:ind w:left="320" w:right="228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wh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erea</w:t>
      </w:r>
      <w:r>
        <w:rPr>
          <w:spacing w:val="10"/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af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ca</w:t>
      </w:r>
      <w:r>
        <w:rPr>
          <w:spacing w:val="-2"/>
          <w:sz w:val="24"/>
          <w:szCs w:val="24"/>
        </w:rPr>
        <w:t>ll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ls</w:t>
      </w:r>
      <w:r>
        <w:rPr>
          <w:sz w:val="24"/>
          <w:szCs w:val="24"/>
        </w:rPr>
        <w:t>)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us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>sol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i/>
          <w:spacing w:val="7"/>
          <w:sz w:val="24"/>
          <w:szCs w:val="24"/>
        </w:rPr>
        <w:t>th</w:t>
      </w:r>
      <w:r>
        <w:rPr>
          <w:i/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</w:t>
      </w:r>
      <w:r>
        <w:rPr>
          <w:spacing w:val="9"/>
          <w:sz w:val="24"/>
          <w:szCs w:val="24"/>
        </w:rPr>
        <w:t>x</w:t>
      </w:r>
      <w:r>
        <w:rPr>
          <w:spacing w:val="6"/>
          <w:sz w:val="24"/>
          <w:szCs w:val="24"/>
        </w:rPr>
        <w:t>ec</w:t>
      </w:r>
      <w:r>
        <w:rPr>
          <w:spacing w:val="7"/>
          <w:sz w:val="24"/>
          <w:szCs w:val="24"/>
        </w:rPr>
        <w:t>utio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>acc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pacing w:val="6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di</w:t>
      </w:r>
      <w:r>
        <w:rPr>
          <w:spacing w:val="6"/>
          <w:sz w:val="24"/>
          <w:szCs w:val="24"/>
        </w:rPr>
        <w:t>rec</w:t>
      </w:r>
      <w:r>
        <w:rPr>
          <w:spacing w:val="7"/>
          <w:sz w:val="24"/>
          <w:szCs w:val="24"/>
        </w:rPr>
        <w:t>tion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</w:p>
    <w:p w:rsidR="00BB487A" w:rsidRDefault="00073D1B">
      <w:pPr>
        <w:spacing w:line="260" w:lineRule="exact"/>
        <w:ind w:left="327" w:right="583" w:hanging="7"/>
        <w:rPr>
          <w:sz w:val="24"/>
          <w:szCs w:val="24"/>
        </w:rPr>
      </w:pP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ff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--------------------------</w:t>
      </w:r>
      <w:r>
        <w:rPr>
          <w:sz w:val="24"/>
          <w:szCs w:val="24"/>
        </w:rPr>
        <w:t>-(h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ter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the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sional 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r)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in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er</w:t>
      </w:r>
      <w:r>
        <w:rPr>
          <w:spacing w:val="-4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BB487A" w:rsidRDefault="00BB487A">
      <w:pPr>
        <w:spacing w:before="3" w:line="260" w:lineRule="exact"/>
        <w:rPr>
          <w:sz w:val="26"/>
          <w:szCs w:val="26"/>
        </w:rPr>
      </w:pPr>
    </w:p>
    <w:p w:rsidR="00BB487A" w:rsidRDefault="00073D1B">
      <w:pPr>
        <w:ind w:left="240" w:right="214" w:firstLine="763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4</w:t>
      </w:r>
      <w:r>
        <w:rPr>
          <w:sz w:val="24"/>
          <w:szCs w:val="24"/>
        </w:rPr>
        <w:t>)      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torshallmake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thisown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mentforthep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tch,s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ustody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llrisksofthes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ndthatunt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lusedin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lsshallr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main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's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us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od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ow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ow</w:t>
      </w:r>
      <w:r>
        <w:rPr>
          <w:sz w:val="24"/>
          <w:szCs w:val="24"/>
        </w:rPr>
        <w:t>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ndshall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mesbeop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onby (heDivisionalO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ff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utho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6"/>
          <w:sz w:val="24"/>
          <w:szCs w:val="24"/>
        </w:rPr>
        <w:t>z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>him</w:t>
      </w:r>
      <w:r>
        <w:rPr>
          <w:sz w:val="24"/>
          <w:szCs w:val="24"/>
        </w:rPr>
        <w:t>.In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(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in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na g</w:t>
      </w:r>
      <w:r>
        <w:rPr>
          <w:spacing w:val="1"/>
          <w:sz w:val="24"/>
          <w:szCs w:val="24"/>
        </w:rPr>
        <w:t>ra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du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rea</w:t>
      </w:r>
      <w:r>
        <w:rPr>
          <w:spacing w:val="5"/>
          <w:sz w:val="24"/>
          <w:szCs w:val="24"/>
        </w:rPr>
        <w:t>son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us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wea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pl</w:t>
      </w:r>
      <w:r>
        <w:rPr>
          <w:spacing w:val="4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>oth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>li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qu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eg</w:t>
      </w:r>
      <w:r>
        <w:rPr>
          <w:spacing w:val="2"/>
          <w:sz w:val="24"/>
          <w:szCs w:val="24"/>
        </w:rPr>
        <w:t>oo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ff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amount.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4" w:lineRule="auto"/>
        <w:ind w:left="240" w:right="213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5</w:t>
      </w:r>
      <w:r>
        <w:rPr>
          <w:sz w:val="24"/>
          <w:szCs w:val="24"/>
        </w:rPr>
        <w:t xml:space="preserve">)      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Hu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lsshallnoton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movedf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omthesi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o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e</w:t>
      </w:r>
      <w:r>
        <w:rPr>
          <w:spacing w:val="9"/>
          <w:sz w:val="24"/>
          <w:szCs w:val="24"/>
        </w:rPr>
        <w:t>x</w:t>
      </w:r>
      <w:r>
        <w:rPr>
          <w:spacing w:val="6"/>
          <w:sz w:val="24"/>
          <w:szCs w:val="24"/>
        </w:rPr>
        <w:t>ce</w:t>
      </w:r>
      <w:r>
        <w:rPr>
          <w:spacing w:val="7"/>
          <w:sz w:val="24"/>
          <w:szCs w:val="24"/>
        </w:rPr>
        <w:t>p</w:t>
      </w:r>
      <w:r>
        <w:rPr>
          <w:sz w:val="24"/>
          <w:szCs w:val="24"/>
        </w:rPr>
        <w:t xml:space="preserve">t </w:t>
      </w:r>
      <w:r>
        <w:rPr>
          <w:spacing w:val="6"/>
          <w:sz w:val="24"/>
          <w:szCs w:val="24"/>
        </w:rPr>
        <w:t>w</w:t>
      </w:r>
      <w:r>
        <w:rPr>
          <w:spacing w:val="7"/>
          <w:sz w:val="24"/>
          <w:szCs w:val="24"/>
        </w:rPr>
        <w:t>it</w:t>
      </w:r>
      <w:r>
        <w:rPr>
          <w:sz w:val="24"/>
          <w:szCs w:val="24"/>
        </w:rPr>
        <w:t xml:space="preserve">h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>wr</w:t>
      </w:r>
      <w:r>
        <w:rPr>
          <w:spacing w:val="7"/>
          <w:sz w:val="24"/>
          <w:szCs w:val="24"/>
        </w:rPr>
        <w:t>itt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er</w:t>
      </w:r>
      <w:r>
        <w:rPr>
          <w:spacing w:val="7"/>
          <w:sz w:val="24"/>
          <w:szCs w:val="24"/>
        </w:rPr>
        <w:t>missio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6"/>
          <w:sz w:val="24"/>
          <w:szCs w:val="24"/>
        </w:rPr>
        <w:t>D</w:t>
      </w:r>
      <w:r>
        <w:rPr>
          <w:spacing w:val="7"/>
          <w:sz w:val="24"/>
          <w:szCs w:val="24"/>
        </w:rPr>
        <w:t>ivision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Off</w:t>
      </w:r>
      <w:r>
        <w:rPr>
          <w:spacing w:val="7"/>
          <w:sz w:val="24"/>
          <w:szCs w:val="24"/>
        </w:rPr>
        <w:t>i</w:t>
      </w:r>
      <w:r>
        <w:rPr>
          <w:spacing w:val="6"/>
          <w:sz w:val="24"/>
          <w:szCs w:val="24"/>
        </w:rPr>
        <w:t>ce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ff</w:t>
      </w:r>
      <w:r>
        <w:rPr>
          <w:spacing w:val="-2"/>
          <w:sz w:val="24"/>
          <w:szCs w:val="24"/>
        </w:rPr>
        <w:t>i</w:t>
      </w:r>
      <w:r>
        <w:rPr>
          <w:spacing w:val="-3"/>
          <w:sz w:val="24"/>
          <w:szCs w:val="24"/>
        </w:rPr>
        <w:t>ce</w:t>
      </w:r>
      <w:r>
        <w:rPr>
          <w:sz w:val="24"/>
          <w:szCs w:val="24"/>
        </w:rPr>
        <w:t xml:space="preserve">r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utho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z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f</w:t>
      </w:r>
    </w:p>
    <w:p w:rsidR="00BB487A" w:rsidRDefault="00BB487A">
      <w:pPr>
        <w:spacing w:before="4" w:line="260" w:lineRule="exact"/>
        <w:rPr>
          <w:sz w:val="26"/>
          <w:szCs w:val="26"/>
        </w:rPr>
      </w:pPr>
    </w:p>
    <w:p w:rsidR="00BB487A" w:rsidRDefault="00073D1B">
      <w:pPr>
        <w:ind w:left="240" w:right="212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6</w:t>
      </w:r>
      <w:r>
        <w:rPr>
          <w:sz w:val="24"/>
          <w:szCs w:val="24"/>
        </w:rPr>
        <w:t xml:space="preserve">)     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moun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pacing w:val="-10"/>
          <w:sz w:val="24"/>
          <w:szCs w:val="24"/>
        </w:rPr>
        <w:t>y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bl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 xml:space="preserve">l 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ef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rece</w:t>
      </w:r>
      <w:r>
        <w:rPr>
          <w:spacing w:val="5"/>
          <w:sz w:val="24"/>
          <w:szCs w:val="24"/>
        </w:rPr>
        <w:t>iv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hi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ov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on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PR</w:t>
      </w:r>
      <w:r>
        <w:rPr>
          <w:spacing w:val="2"/>
          <w:sz w:val="24"/>
          <w:szCs w:val="24"/>
        </w:rPr>
        <w:t>OV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THA</w:t>
      </w:r>
      <w:r>
        <w:rPr>
          <w:sz w:val="24"/>
          <w:szCs w:val="24"/>
        </w:rPr>
        <w:t xml:space="preserve">T    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acc</w:t>
      </w:r>
      <w:r>
        <w:rPr>
          <w:spacing w:val="2"/>
          <w:sz w:val="24"/>
          <w:szCs w:val="24"/>
        </w:rPr>
        <w:t>oun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wo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don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  the o</w:t>
      </w:r>
      <w:r>
        <w:rPr>
          <w:spacing w:val="-1"/>
          <w:sz w:val="24"/>
          <w:szCs w:val="24"/>
        </w:rPr>
        <w:t>cca</w:t>
      </w:r>
      <w:r>
        <w:rPr>
          <w:sz w:val="24"/>
          <w:szCs w:val="24"/>
        </w:rPr>
        <w:t>sion  of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hsuchp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menttheGov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ntwillbe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rtytomakear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B</w:t>
      </w:r>
      <w:r>
        <w:rPr>
          <w:spacing w:val="5"/>
          <w:sz w:val="24"/>
          <w:szCs w:val="24"/>
        </w:rPr>
        <w:t>il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du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tin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fr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lu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ls(h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tuallyusedinthe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tofwhi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ous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pu</w:t>
      </w:r>
      <w:r>
        <w:rPr>
          <w:spacing w:val="1"/>
          <w:sz w:val="24"/>
          <w:szCs w:val="24"/>
        </w:rPr>
        <w:t>r</w:t>
      </w:r>
      <w:r>
        <w:rPr>
          <w:spacing w:val="2"/>
          <w:sz w:val="24"/>
          <w:szCs w:val="24"/>
        </w:rPr>
        <w:t>pos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eac</w:t>
      </w:r>
      <w:r>
        <w:rPr>
          <w:sz w:val="24"/>
          <w:szCs w:val="24"/>
        </w:rPr>
        <w:t>hd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 ofmat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t(her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mountof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sma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thesep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20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69" w:right="220" w:firstLine="634"/>
        <w:jc w:val="both"/>
        <w:rPr>
          <w:sz w:val="24"/>
          <w:szCs w:val="24"/>
        </w:rPr>
        <w:sectPr w:rsidR="00BB487A">
          <w:footerReference w:type="default" r:id="rId40"/>
          <w:pgSz w:w="11920" w:h="16840"/>
          <w:pgMar w:top="1360" w:right="1180" w:bottom="280" w:left="1200" w:header="0" w:footer="1061" w:gutter="0"/>
          <w:pgNumType w:start="64"/>
          <w:cols w:space="720"/>
        </w:sectPr>
      </w:pPr>
      <w:r>
        <w:rPr>
          <w:spacing w:val="-8"/>
          <w:sz w:val="24"/>
          <w:szCs w:val="24"/>
        </w:rPr>
        <w:t>(</w:t>
      </w:r>
      <w:r>
        <w:rPr>
          <w:spacing w:val="-7"/>
          <w:sz w:val="24"/>
          <w:szCs w:val="24"/>
        </w:rPr>
        <w:t>7</w:t>
      </w:r>
      <w:r>
        <w:rPr>
          <w:sz w:val="24"/>
          <w:szCs w:val="24"/>
        </w:rPr>
        <w:t xml:space="preserve">)      </w:t>
      </w:r>
      <w:r>
        <w:rPr>
          <w:spacing w:val="-3"/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 xml:space="preserve">r  </w:t>
      </w:r>
      <w:r>
        <w:rPr>
          <w:spacing w:val="-2"/>
          <w:sz w:val="24"/>
          <w:szCs w:val="24"/>
        </w:rPr>
        <w:t>sh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-2"/>
          <w:sz w:val="24"/>
          <w:szCs w:val="24"/>
        </w:rPr>
        <w:t>tim</w:t>
      </w:r>
      <w:r>
        <w:rPr>
          <w:sz w:val="24"/>
          <w:szCs w:val="24"/>
        </w:rPr>
        <w:t xml:space="preserve">e 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k</w:t>
      </w:r>
      <w:r>
        <w:rPr>
          <w:sz w:val="24"/>
          <w:szCs w:val="24"/>
        </w:rPr>
        <w:t xml:space="preserve">e 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efa</w:t>
      </w:r>
      <w:r>
        <w:rPr>
          <w:spacing w:val="-2"/>
          <w:sz w:val="24"/>
          <w:szCs w:val="24"/>
        </w:rPr>
        <w:t>ul</w:t>
      </w:r>
      <w:r>
        <w:rPr>
          <w:sz w:val="24"/>
          <w:szCs w:val="24"/>
        </w:rPr>
        <w:t xml:space="preserve">t 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 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eorobse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ofthete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mentorofthesep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ntstheto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mountofthe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sthatmay 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llbe 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in</w:t>
      </w:r>
      <w:r>
        <w:rPr>
          <w:sz w:val="24"/>
          <w:szCs w:val="24"/>
        </w:rPr>
        <w:t xml:space="preserve">g 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>sh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  </w:t>
      </w:r>
      <w:r>
        <w:rPr>
          <w:spacing w:val="5"/>
          <w:sz w:val="24"/>
          <w:szCs w:val="24"/>
        </w:rPr>
        <w:t>imm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pp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nin</w:t>
      </w:r>
      <w:r>
        <w:rPr>
          <w:sz w:val="24"/>
          <w:szCs w:val="24"/>
        </w:rPr>
        <w:t xml:space="preserve">g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efa</w:t>
      </w:r>
      <w:r>
        <w:rPr>
          <w:spacing w:val="5"/>
          <w:sz w:val="24"/>
          <w:szCs w:val="24"/>
        </w:rPr>
        <w:t>ul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blebytheContr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tortotheGov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therwithin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lve</w:t>
      </w:r>
    </w:p>
    <w:p w:rsidR="00BB487A" w:rsidRDefault="00073D1B">
      <w:pPr>
        <w:spacing w:before="65"/>
        <w:ind w:left="269" w:right="2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ce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nnu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sp</w:t>
      </w:r>
      <w:r>
        <w:rPr>
          <w:spacing w:val="1"/>
          <w:sz w:val="24"/>
          <w:szCs w:val="24"/>
        </w:rPr>
        <w:t>ec</w:t>
      </w:r>
      <w:r>
        <w:rPr>
          <w:spacing w:val="3"/>
          <w:sz w:val="24"/>
          <w:szCs w:val="24"/>
        </w:rPr>
        <w:t>ti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dv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osts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ar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ns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>in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4"/>
          <w:sz w:val="24"/>
          <w:szCs w:val="24"/>
        </w:rPr>
        <w:t>rre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in   orfor   the 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ry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oforthe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</w:t>
      </w:r>
      <w:r>
        <w:rPr>
          <w:sz w:val="24"/>
          <w:szCs w:val="24"/>
        </w:rPr>
        <w:t>ment  ofth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y or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</w:t>
      </w:r>
      <w:r>
        <w:rPr>
          <w:spacing w:val="2"/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rea</w:t>
      </w:r>
      <w:r>
        <w:rPr>
          <w:spacing w:val="2"/>
          <w:sz w:val="24"/>
          <w:szCs w:val="24"/>
        </w:rPr>
        <w:t>so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(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9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rac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b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mi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du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bt due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rom 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 to theGov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the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ree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>re</w:t>
      </w:r>
      <w:r>
        <w:rPr>
          <w:spacing w:val="-5"/>
          <w:sz w:val="24"/>
          <w:szCs w:val="24"/>
        </w:rPr>
        <w:t>sp</w:t>
      </w:r>
      <w:r>
        <w:rPr>
          <w:spacing w:val="-6"/>
          <w:sz w:val="24"/>
          <w:szCs w:val="24"/>
        </w:rPr>
        <w:t>ec</w:t>
      </w:r>
      <w:r>
        <w:rPr>
          <w:spacing w:val="-4"/>
          <w:sz w:val="24"/>
          <w:szCs w:val="24"/>
        </w:rPr>
        <w:t>ti</w:t>
      </w:r>
      <w:r>
        <w:rPr>
          <w:spacing w:val="-5"/>
          <w:sz w:val="24"/>
          <w:szCs w:val="24"/>
        </w:rPr>
        <w:t>v</w:t>
      </w:r>
      <w:r>
        <w:rPr>
          <w:spacing w:val="-6"/>
          <w:sz w:val="24"/>
          <w:szCs w:val="24"/>
        </w:rPr>
        <w:t>e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t </w:t>
      </w:r>
      <w:r>
        <w:rPr>
          <w:spacing w:val="-6"/>
          <w:sz w:val="24"/>
          <w:szCs w:val="24"/>
        </w:rPr>
        <w:t>acc</w:t>
      </w:r>
      <w:r>
        <w:rPr>
          <w:spacing w:val="-5"/>
          <w:sz w:val="24"/>
          <w:szCs w:val="24"/>
        </w:rPr>
        <w:t>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7"/>
          <w:sz w:val="24"/>
          <w:szCs w:val="24"/>
        </w:rPr>
        <w:t>g</w:t>
      </w:r>
      <w:r>
        <w:rPr>
          <w:spacing w:val="-4"/>
          <w:sz w:val="24"/>
          <w:szCs w:val="24"/>
        </w:rPr>
        <w:t>l</w:t>
      </w:r>
      <w:r>
        <w:rPr>
          <w:spacing w:val="-12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17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69" w:right="239" w:firstLine="634"/>
        <w:rPr>
          <w:sz w:val="24"/>
          <w:szCs w:val="24"/>
        </w:rPr>
      </w:pPr>
      <w:r>
        <w:rPr>
          <w:spacing w:val="-6"/>
          <w:sz w:val="24"/>
          <w:szCs w:val="24"/>
        </w:rPr>
        <w:t>(</w:t>
      </w:r>
      <w:r>
        <w:rPr>
          <w:spacing w:val="-5"/>
          <w:sz w:val="24"/>
          <w:szCs w:val="24"/>
        </w:rPr>
        <w:t>8</w:t>
      </w:r>
      <w:r>
        <w:rPr>
          <w:sz w:val="24"/>
          <w:szCs w:val="24"/>
        </w:rPr>
        <w:t xml:space="preserve">)      </w:t>
      </w:r>
      <w:r>
        <w:rPr>
          <w:spacing w:val="4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 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  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ar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s  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l 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i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s 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-6"/>
          <w:sz w:val="24"/>
          <w:szCs w:val="24"/>
        </w:rPr>
        <w:t>re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Gov</w:t>
      </w:r>
      <w:r>
        <w:rPr>
          <w:spacing w:val="-6"/>
          <w:sz w:val="24"/>
          <w:szCs w:val="24"/>
        </w:rPr>
        <w:t>er</w:t>
      </w:r>
      <w:r>
        <w:rPr>
          <w:spacing w:val="-5"/>
          <w:sz w:val="24"/>
          <w:szCs w:val="24"/>
        </w:rPr>
        <w:t>n</w:t>
      </w:r>
      <w:r>
        <w:rPr>
          <w:spacing w:val="-4"/>
          <w:sz w:val="24"/>
          <w:szCs w:val="24"/>
        </w:rPr>
        <w:t>m</w:t>
      </w:r>
      <w:r>
        <w:rPr>
          <w:spacing w:val="-6"/>
          <w:sz w:val="24"/>
          <w:szCs w:val="24"/>
        </w:rPr>
        <w:t>e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4"/>
          <w:sz w:val="24"/>
          <w:szCs w:val="24"/>
        </w:rPr>
        <w:t>R</w:t>
      </w:r>
      <w:r>
        <w:rPr>
          <w:spacing w:val="-5"/>
          <w:sz w:val="24"/>
          <w:szCs w:val="24"/>
        </w:rPr>
        <w:t>up</w:t>
      </w:r>
      <w:r>
        <w:rPr>
          <w:spacing w:val="-6"/>
          <w:sz w:val="24"/>
          <w:szCs w:val="24"/>
        </w:rPr>
        <w:t>ee</w:t>
      </w:r>
      <w:r>
        <w:rPr>
          <w:sz w:val="24"/>
          <w:szCs w:val="24"/>
        </w:rPr>
        <w:t xml:space="preserve">s........................-............................. </w:t>
      </w:r>
      <w:r>
        <w:rPr>
          <w:spacing w:val="-25"/>
          <w:sz w:val="24"/>
          <w:szCs w:val="24"/>
        </w:rPr>
        <w:t>(</w:t>
      </w:r>
      <w:r>
        <w:rPr>
          <w:spacing w:val="-23"/>
          <w:sz w:val="24"/>
          <w:szCs w:val="24"/>
        </w:rPr>
        <w:t>R</w:t>
      </w:r>
      <w:r>
        <w:rPr>
          <w:spacing w:val="-24"/>
          <w:sz w:val="24"/>
          <w:szCs w:val="24"/>
        </w:rPr>
        <w:t>s</w:t>
      </w:r>
      <w:r>
        <w:rPr>
          <w:spacing w:val="10"/>
          <w:sz w:val="24"/>
          <w:szCs w:val="24"/>
        </w:rPr>
        <w:t>.</w:t>
      </w:r>
      <w:r>
        <w:rPr>
          <w:sz w:val="24"/>
          <w:szCs w:val="24"/>
        </w:rPr>
        <w:t xml:space="preserve">......................)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thersum or sums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maybe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and</w:t>
      </w:r>
    </w:p>
    <w:p w:rsidR="00BB487A" w:rsidRDefault="00073D1B">
      <w:pPr>
        <w:spacing w:line="260" w:lineRule="exact"/>
        <w:ind w:left="255" w:right="2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e</w:t>
      </w:r>
      <w:r>
        <w:rPr>
          <w:spacing w:val="5"/>
          <w:sz w:val="24"/>
          <w:szCs w:val="24"/>
        </w:rPr>
        <w:t>x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PR</w:t>
      </w:r>
      <w:r>
        <w:rPr>
          <w:spacing w:val="2"/>
          <w:sz w:val="24"/>
          <w:szCs w:val="24"/>
        </w:rPr>
        <w:t>OV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D </w:t>
      </w:r>
      <w:r>
        <w:rPr>
          <w:spacing w:val="-5"/>
          <w:sz w:val="24"/>
          <w:szCs w:val="24"/>
        </w:rPr>
        <w:t>A</w:t>
      </w:r>
      <w:r>
        <w:rPr>
          <w:spacing w:val="-10"/>
          <w:sz w:val="24"/>
          <w:szCs w:val="24"/>
        </w:rPr>
        <w:t>L</w:t>
      </w:r>
      <w:r>
        <w:rPr>
          <w:spacing w:val="-3"/>
          <w:sz w:val="24"/>
          <w:szCs w:val="24"/>
        </w:rPr>
        <w:t>W</w:t>
      </w:r>
      <w:r>
        <w:rPr>
          <w:spacing w:val="-5"/>
          <w:sz w:val="24"/>
          <w:szCs w:val="24"/>
        </w:rPr>
        <w:t>AY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ere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ree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>d</w:t>
      </w:r>
      <w:r>
        <w:rPr>
          <w:spacing w:val="-6"/>
          <w:sz w:val="24"/>
          <w:szCs w:val="24"/>
        </w:rPr>
        <w:t>ec</w:t>
      </w:r>
      <w:r>
        <w:rPr>
          <w:spacing w:val="-4"/>
          <w:sz w:val="24"/>
          <w:szCs w:val="24"/>
        </w:rPr>
        <w:t>l</w:t>
      </w:r>
      <w:r>
        <w:rPr>
          <w:spacing w:val="-6"/>
          <w:sz w:val="24"/>
          <w:szCs w:val="24"/>
        </w:rPr>
        <w:t>are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w</w:t>
      </w:r>
      <w:r>
        <w:rPr>
          <w:spacing w:val="-4"/>
          <w:sz w:val="24"/>
          <w:szCs w:val="24"/>
        </w:rPr>
        <w:t>it</w:t>
      </w:r>
      <w:r>
        <w:rPr>
          <w:spacing w:val="-5"/>
          <w:sz w:val="24"/>
          <w:szCs w:val="24"/>
        </w:rPr>
        <w:t>hs</w:t>
      </w:r>
      <w:r>
        <w:rPr>
          <w:spacing w:val="-4"/>
          <w:sz w:val="24"/>
          <w:szCs w:val="24"/>
        </w:rPr>
        <w:t>t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12"/>
          <w:sz w:val="24"/>
          <w:szCs w:val="24"/>
        </w:rPr>
        <w:t>y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7"/>
          <w:sz w:val="24"/>
          <w:szCs w:val="24"/>
        </w:rPr>
        <w:t>g</w:t>
      </w:r>
      <w:r>
        <w:rPr>
          <w:spacing w:val="-6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w</w:t>
      </w:r>
      <w:r>
        <w:rPr>
          <w:spacing w:val="3"/>
          <w:sz w:val="24"/>
          <w:szCs w:val="24"/>
        </w:rPr>
        <w:t>it</w:t>
      </w:r>
      <w:r>
        <w:rPr>
          <w:spacing w:val="2"/>
          <w:sz w:val="24"/>
          <w:szCs w:val="24"/>
        </w:rPr>
        <w:t>hou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re</w:t>
      </w:r>
      <w:r>
        <w:rPr>
          <w:spacing w:val="3"/>
          <w:sz w:val="24"/>
          <w:szCs w:val="24"/>
        </w:rPr>
        <w:t>j</w:t>
      </w:r>
      <w:r>
        <w:rPr>
          <w:spacing w:val="2"/>
          <w:sz w:val="24"/>
          <w:szCs w:val="24"/>
        </w:rPr>
        <w:t>ud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pow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</w:t>
      </w:r>
      <w:r>
        <w:rPr>
          <w:spacing w:val="2"/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ere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</w:p>
    <w:p w:rsidR="00BB487A" w:rsidRDefault="00073D1B">
      <w:pPr>
        <w:spacing w:line="260" w:lineRule="exact"/>
        <w:ind w:left="255" w:right="26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ntforp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menth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dsha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lb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rcea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4"/>
          <w:sz w:val="24"/>
          <w:szCs w:val="24"/>
        </w:rPr>
        <w:t>t</w:t>
      </w:r>
      <w:r>
        <w:rPr>
          <w:spacing w:val="-5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>m</w:t>
      </w:r>
      <w:r>
        <w:rPr>
          <w:spacing w:val="-5"/>
          <w:sz w:val="24"/>
          <w:szCs w:val="24"/>
        </w:rPr>
        <w:t>on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>ow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>sh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6"/>
          <w:sz w:val="24"/>
          <w:szCs w:val="24"/>
        </w:rPr>
        <w:t>acc</w:t>
      </w:r>
      <w:r>
        <w:rPr>
          <w:spacing w:val="-5"/>
          <w:sz w:val="24"/>
          <w:szCs w:val="24"/>
        </w:rPr>
        <w:t>o</w:t>
      </w:r>
      <w:r>
        <w:rPr>
          <w:spacing w:val="-6"/>
          <w:sz w:val="24"/>
          <w:szCs w:val="24"/>
        </w:rPr>
        <w:t>r</w:t>
      </w:r>
      <w:r>
        <w:rPr>
          <w:spacing w:val="-5"/>
          <w:sz w:val="24"/>
          <w:szCs w:val="24"/>
        </w:rPr>
        <w:t>d</w:t>
      </w:r>
      <w:r>
        <w:rPr>
          <w:spacing w:val="-4"/>
          <w:sz w:val="24"/>
          <w:szCs w:val="24"/>
        </w:rPr>
        <w:t>i</w:t>
      </w:r>
      <w:r>
        <w:rPr>
          <w:spacing w:val="-5"/>
          <w:sz w:val="24"/>
          <w:szCs w:val="24"/>
        </w:rPr>
        <w:t>n</w:t>
      </w:r>
      <w:r>
        <w:rPr>
          <w:spacing w:val="-7"/>
          <w:sz w:val="24"/>
          <w:szCs w:val="24"/>
        </w:rPr>
        <w:t>g</w:t>
      </w:r>
      <w:r>
        <w:rPr>
          <w:spacing w:val="-4"/>
          <w:sz w:val="24"/>
          <w:szCs w:val="24"/>
        </w:rPr>
        <w:t>l</w:t>
      </w:r>
      <w:r>
        <w:rPr>
          <w:spacing w:val="-12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BB487A" w:rsidRDefault="00BB487A">
      <w:pPr>
        <w:spacing w:before="9" w:line="240" w:lineRule="exact"/>
        <w:rPr>
          <w:sz w:val="24"/>
          <w:szCs w:val="24"/>
        </w:rPr>
      </w:pPr>
    </w:p>
    <w:p w:rsidR="00BB487A" w:rsidRDefault="00073D1B">
      <w:pPr>
        <w:spacing w:line="256" w:lineRule="auto"/>
        <w:ind w:left="240" w:right="254" w:firstLine="641"/>
        <w:rPr>
          <w:sz w:val="24"/>
          <w:szCs w:val="24"/>
        </w:rPr>
      </w:pPr>
      <w:r>
        <w:rPr>
          <w:spacing w:val="4"/>
          <w:sz w:val="24"/>
          <w:szCs w:val="24"/>
        </w:rPr>
        <w:t>O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G</w:t>
      </w:r>
      <w:r>
        <w:rPr>
          <w:spacing w:val="5"/>
          <w:sz w:val="24"/>
          <w:szCs w:val="24"/>
        </w:rPr>
        <w:t>ov</w:t>
      </w:r>
      <w:r>
        <w:rPr>
          <w:spacing w:val="4"/>
          <w:sz w:val="24"/>
          <w:szCs w:val="24"/>
        </w:rPr>
        <w:t>er</w:t>
      </w:r>
      <w:r>
        <w:rPr>
          <w:spacing w:val="5"/>
          <w:sz w:val="24"/>
          <w:szCs w:val="24"/>
        </w:rPr>
        <w:t>nm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>tim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ereaf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dop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f</w:t>
      </w:r>
      <w:r>
        <w:rPr>
          <w:spacing w:val="-2"/>
          <w:sz w:val="24"/>
          <w:szCs w:val="24"/>
        </w:rPr>
        <w:t>ollo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in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c</w:t>
      </w:r>
      <w:r>
        <w:rPr>
          <w:spacing w:val="-2"/>
          <w:sz w:val="24"/>
          <w:szCs w:val="24"/>
        </w:rPr>
        <w:t>ou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b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;</w:t>
      </w:r>
      <w:r>
        <w:rPr>
          <w:sz w:val="24"/>
          <w:szCs w:val="24"/>
        </w:rPr>
        <w:t>-</w:t>
      </w:r>
    </w:p>
    <w:p w:rsidR="00BB487A" w:rsidRDefault="00BB487A">
      <w:pPr>
        <w:spacing w:before="18" w:line="220" w:lineRule="exact"/>
        <w:rPr>
          <w:sz w:val="22"/>
          <w:szCs w:val="22"/>
        </w:rPr>
      </w:pPr>
    </w:p>
    <w:p w:rsidR="00BB487A" w:rsidRDefault="00073D1B">
      <w:pPr>
        <w:tabs>
          <w:tab w:val="left" w:pos="2000"/>
        </w:tabs>
        <w:ind w:left="1486" w:right="209" w:hanging="626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(</w:t>
      </w:r>
      <w:r>
        <w:rPr>
          <w:spacing w:val="-11"/>
          <w:sz w:val="24"/>
          <w:szCs w:val="24"/>
        </w:rPr>
        <w:t>a</w:t>
      </w:r>
      <w:r>
        <w:rPr>
          <w:sz w:val="24"/>
          <w:szCs w:val="24"/>
        </w:rPr>
        <w:t xml:space="preserve">)   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z w:val="24"/>
          <w:szCs w:val="24"/>
        </w:rPr>
        <w:t>ethes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ofinthe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</w:t>
      </w:r>
      <w:r>
        <w:rPr>
          <w:spacing w:val="5"/>
          <w:sz w:val="24"/>
          <w:szCs w:val="24"/>
        </w:rPr>
        <w:t xml:space="preserve"> 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d  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k</w:t>
      </w:r>
      <w:r>
        <w:rPr>
          <w:sz w:val="24"/>
          <w:szCs w:val="24"/>
        </w:rPr>
        <w:t xml:space="preserve">s    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   </w:t>
      </w:r>
      <w:r>
        <w:rPr>
          <w:spacing w:val="5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f 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 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 xml:space="preserve">r   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n   </w:t>
      </w:r>
      <w:r>
        <w:rPr>
          <w:spacing w:val="4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e   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 xml:space="preserve">h  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r</w:t>
      </w:r>
      <w:r>
        <w:rPr>
          <w:spacing w:val="7"/>
          <w:sz w:val="24"/>
          <w:szCs w:val="24"/>
        </w:rPr>
        <w:t>ovision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>th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b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h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>c</w:t>
      </w:r>
      <w:r>
        <w:rPr>
          <w:spacing w:val="7"/>
          <w:sz w:val="24"/>
          <w:szCs w:val="24"/>
        </w:rPr>
        <w:t>ont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in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g</w:t>
      </w:r>
      <w:r>
        <w:rPr>
          <w:spacing w:val="6"/>
          <w:sz w:val="24"/>
          <w:szCs w:val="24"/>
        </w:rPr>
        <w:t>ree</w:t>
      </w:r>
      <w:r>
        <w:rPr>
          <w:spacing w:val="7"/>
          <w:sz w:val="24"/>
          <w:szCs w:val="24"/>
        </w:rPr>
        <w:t>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d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bitin</w:t>
      </w:r>
      <w:r>
        <w:rPr>
          <w:sz w:val="24"/>
          <w:szCs w:val="24"/>
        </w:rPr>
        <w:t xml:space="preserve">g 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Cont</w:t>
      </w:r>
      <w:r>
        <w:rPr>
          <w:spacing w:val="4"/>
          <w:sz w:val="24"/>
          <w:szCs w:val="24"/>
        </w:rPr>
        <w:t>rac</w:t>
      </w:r>
      <w:r>
        <w:rPr>
          <w:spacing w:val="5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ac</w:t>
      </w:r>
      <w:r>
        <w:rPr>
          <w:spacing w:val="5"/>
          <w:sz w:val="24"/>
          <w:szCs w:val="24"/>
        </w:rPr>
        <w:t>tu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os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>effec</w:t>
      </w:r>
      <w:r>
        <w:rPr>
          <w:spacing w:val="5"/>
          <w:sz w:val="24"/>
          <w:szCs w:val="24"/>
        </w:rPr>
        <w:t>tin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>su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>c</w:t>
      </w:r>
      <w:r>
        <w:rPr>
          <w:spacing w:val="5"/>
          <w:sz w:val="24"/>
          <w:szCs w:val="24"/>
        </w:rPr>
        <w:t>ompl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tio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moun</w:t>
      </w:r>
      <w:r>
        <w:rPr>
          <w:sz w:val="24"/>
          <w:szCs w:val="24"/>
        </w:rPr>
        <w:t>tdue in</w:t>
      </w:r>
      <w:r>
        <w:rPr>
          <w:sz w:val="24"/>
          <w:szCs w:val="24"/>
        </w:rPr>
        <w:tab/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    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 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these   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 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ing  the </w:t>
      </w:r>
      <w:r>
        <w:rPr>
          <w:spacing w:val="12"/>
          <w:sz w:val="24"/>
          <w:szCs w:val="24"/>
        </w:rPr>
        <w:t>Cont</w:t>
      </w:r>
      <w:r>
        <w:rPr>
          <w:spacing w:val="11"/>
          <w:sz w:val="24"/>
          <w:szCs w:val="24"/>
        </w:rPr>
        <w:t>rac</w:t>
      </w:r>
      <w:r>
        <w:rPr>
          <w:spacing w:val="1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>w</w:t>
      </w:r>
      <w:r>
        <w:rPr>
          <w:spacing w:val="12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1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>v</w:t>
      </w:r>
      <w:r>
        <w:rPr>
          <w:spacing w:val="11"/>
          <w:sz w:val="24"/>
          <w:szCs w:val="24"/>
        </w:rPr>
        <w:t>a</w:t>
      </w:r>
      <w:r>
        <w:rPr>
          <w:spacing w:val="12"/>
          <w:sz w:val="24"/>
          <w:szCs w:val="24"/>
        </w:rPr>
        <w:t>lu</w:t>
      </w:r>
      <w:r>
        <w:rPr>
          <w:sz w:val="24"/>
          <w:szCs w:val="24"/>
        </w:rPr>
        <w:t xml:space="preserve">e  </w:t>
      </w:r>
      <w:r>
        <w:rPr>
          <w:spacing w:val="1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>w</w:t>
      </w:r>
      <w:r>
        <w:rPr>
          <w:spacing w:val="12"/>
          <w:sz w:val="24"/>
          <w:szCs w:val="24"/>
        </w:rPr>
        <w:t>o</w:t>
      </w:r>
      <w:r>
        <w:rPr>
          <w:spacing w:val="1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12"/>
          <w:sz w:val="24"/>
          <w:szCs w:val="24"/>
        </w:rPr>
        <w:t>don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2"/>
          <w:sz w:val="24"/>
          <w:szCs w:val="24"/>
        </w:rPr>
        <w:t>h</w:t>
      </w:r>
      <w:r>
        <w:rPr>
          <w:spacing w:val="1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>carr</w:t>
      </w:r>
      <w:r>
        <w:rPr>
          <w:spacing w:val="12"/>
          <w:sz w:val="24"/>
          <w:szCs w:val="24"/>
        </w:rPr>
        <w:t>i</w:t>
      </w:r>
      <w:r>
        <w:rPr>
          <w:spacing w:val="1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acc</w:t>
      </w:r>
      <w:r>
        <w:rPr>
          <w:spacing w:val="5"/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w</w:t>
      </w:r>
      <w:r>
        <w:rPr>
          <w:spacing w:val="5"/>
          <w:sz w:val="24"/>
          <w:szCs w:val="24"/>
        </w:rPr>
        <w:t>it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2"/>
          <w:sz w:val="24"/>
          <w:szCs w:val="24"/>
        </w:rPr>
        <w:t>g</w:t>
      </w:r>
      <w:r>
        <w:rPr>
          <w:spacing w:val="4"/>
          <w:sz w:val="24"/>
          <w:szCs w:val="24"/>
        </w:rPr>
        <w:t>ree</w:t>
      </w:r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ra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>th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ovid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.Ifthe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 is 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instthe 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torhe  istop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metothe</w:t>
      </w:r>
      <w:r>
        <w:rPr>
          <w:spacing w:val="-8"/>
          <w:sz w:val="24"/>
          <w:szCs w:val="24"/>
        </w:rPr>
        <w:t>G</w:t>
      </w:r>
      <w:r>
        <w:rPr>
          <w:spacing w:val="-7"/>
          <w:sz w:val="24"/>
          <w:szCs w:val="24"/>
        </w:rPr>
        <w:t>ov</w:t>
      </w:r>
      <w:r>
        <w:rPr>
          <w:spacing w:val="-8"/>
          <w:sz w:val="24"/>
          <w:szCs w:val="24"/>
        </w:rPr>
        <w:t>er</w:t>
      </w:r>
      <w:r>
        <w:rPr>
          <w:spacing w:val="-7"/>
          <w:sz w:val="24"/>
          <w:szCs w:val="24"/>
        </w:rPr>
        <w:t>nm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7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-7"/>
          <w:sz w:val="24"/>
          <w:szCs w:val="24"/>
        </w:rPr>
        <w:t>d</w:t>
      </w:r>
      <w:r>
        <w:rPr>
          <w:spacing w:val="-8"/>
          <w:sz w:val="24"/>
          <w:szCs w:val="24"/>
        </w:rPr>
        <w:t>e</w:t>
      </w:r>
      <w:r>
        <w:rPr>
          <w:spacing w:val="-7"/>
          <w:sz w:val="24"/>
          <w:szCs w:val="24"/>
        </w:rPr>
        <w:t>m</w:t>
      </w:r>
      <w:r>
        <w:rPr>
          <w:spacing w:val="-8"/>
          <w:sz w:val="24"/>
          <w:szCs w:val="24"/>
        </w:rPr>
        <w:t>a</w:t>
      </w:r>
      <w:r>
        <w:rPr>
          <w:spacing w:val="-7"/>
          <w:sz w:val="24"/>
          <w:szCs w:val="24"/>
        </w:rPr>
        <w:t>nd</w:t>
      </w:r>
      <w:r>
        <w:rPr>
          <w:sz w:val="24"/>
          <w:szCs w:val="24"/>
        </w:rPr>
        <w:t>.</w:t>
      </w:r>
    </w:p>
    <w:p w:rsidR="00BB487A" w:rsidRDefault="00BB487A">
      <w:pPr>
        <w:spacing w:before="9" w:line="260" w:lineRule="exact"/>
        <w:rPr>
          <w:sz w:val="26"/>
          <w:szCs w:val="26"/>
        </w:rPr>
      </w:pPr>
    </w:p>
    <w:p w:rsidR="00BB487A" w:rsidRDefault="00073D1B">
      <w:pPr>
        <w:tabs>
          <w:tab w:val="left" w:pos="1560"/>
        </w:tabs>
        <w:spacing w:line="244" w:lineRule="auto"/>
        <w:ind w:left="1572" w:right="214" w:hanging="701"/>
        <w:jc w:val="both"/>
        <w:rPr>
          <w:sz w:val="24"/>
          <w:szCs w:val="24"/>
        </w:rPr>
      </w:pPr>
      <w:r>
        <w:rPr>
          <w:sz w:val="24"/>
          <w:szCs w:val="24"/>
        </w:rPr>
        <w:t>(b)</w:t>
      </w:r>
      <w:r>
        <w:rPr>
          <w:sz w:val="24"/>
          <w:szCs w:val="24"/>
        </w:rPr>
        <w:tab/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move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llbypubl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onthes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3"/>
          <w:sz w:val="24"/>
          <w:szCs w:val="24"/>
        </w:rPr>
        <w:t xml:space="preserve">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 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ar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 re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su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re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bl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>G</w:t>
      </w:r>
      <w:r>
        <w:rPr>
          <w:spacing w:val="7"/>
          <w:sz w:val="24"/>
          <w:szCs w:val="24"/>
        </w:rPr>
        <w:t>ov</w:t>
      </w:r>
      <w:r>
        <w:rPr>
          <w:spacing w:val="6"/>
          <w:sz w:val="24"/>
          <w:szCs w:val="24"/>
        </w:rPr>
        <w:t>er</w:t>
      </w:r>
      <w:r>
        <w:rPr>
          <w:spacing w:val="7"/>
          <w:sz w:val="24"/>
          <w:szCs w:val="24"/>
        </w:rPr>
        <w:t>nm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und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>th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re</w:t>
      </w:r>
      <w:r>
        <w:rPr>
          <w:spacing w:val="7"/>
          <w:sz w:val="24"/>
          <w:szCs w:val="24"/>
        </w:rPr>
        <w:t>s</w:t>
      </w:r>
      <w:r>
        <w:rPr>
          <w:spacing w:val="6"/>
          <w:sz w:val="24"/>
          <w:szCs w:val="24"/>
        </w:rPr>
        <w:t>e</w:t>
      </w:r>
      <w:r>
        <w:rPr>
          <w:spacing w:val="7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>a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>p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>ov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su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plu</w:t>
      </w:r>
      <w:r>
        <w:rPr>
          <w:sz w:val="24"/>
          <w:szCs w:val="24"/>
        </w:rPr>
        <w:t xml:space="preserve">s </w:t>
      </w:r>
      <w:r>
        <w:rPr>
          <w:spacing w:val="-3"/>
          <w:sz w:val="24"/>
          <w:szCs w:val="24"/>
        </w:rPr>
        <w:t>(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BB487A" w:rsidRDefault="00BB487A">
      <w:pPr>
        <w:spacing w:before="13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1565" w:right="286" w:hanging="72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du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2"/>
          <w:sz w:val="24"/>
          <w:szCs w:val="24"/>
        </w:rPr>
        <w:t>on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ow</w:t>
      </w:r>
      <w:r>
        <w:rPr>
          <w:spacing w:val="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ou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3"/>
          <w:sz w:val="24"/>
          <w:szCs w:val="24"/>
        </w:rPr>
        <w:t>it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pos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su</w:t>
      </w:r>
      <w:r>
        <w:rPr>
          <w:sz w:val="24"/>
          <w:szCs w:val="24"/>
        </w:rPr>
        <w:t>m</w:t>
      </w:r>
      <w:r>
        <w:rPr>
          <w:spacing w:val="-2"/>
          <w:sz w:val="24"/>
          <w:szCs w:val="24"/>
        </w:rPr>
        <w:t>du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Cont</w:t>
      </w:r>
      <w:r>
        <w:rPr>
          <w:spacing w:val="-3"/>
          <w:sz w:val="24"/>
          <w:szCs w:val="24"/>
        </w:rPr>
        <w:t>rac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und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5"/>
          <w:sz w:val="24"/>
          <w:szCs w:val="24"/>
        </w:rPr>
        <w:t>g</w:t>
      </w:r>
      <w:r>
        <w:rPr>
          <w:spacing w:val="-3"/>
          <w:sz w:val="24"/>
          <w:szCs w:val="24"/>
        </w:rPr>
        <w:t>ree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nt</w:t>
      </w:r>
      <w:r>
        <w:rPr>
          <w:sz w:val="24"/>
          <w:szCs w:val="24"/>
        </w:rPr>
        <w:t>.</w:t>
      </w:r>
    </w:p>
    <w:p w:rsidR="00BB487A" w:rsidRDefault="00BB487A">
      <w:pPr>
        <w:spacing w:before="1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4" w:lineRule="auto"/>
        <w:ind w:left="356" w:right="268" w:firstLine="516"/>
        <w:rPr>
          <w:sz w:val="24"/>
          <w:szCs w:val="24"/>
        </w:rPr>
      </w:pPr>
      <w:r>
        <w:rPr>
          <w:spacing w:val="4"/>
          <w:sz w:val="24"/>
          <w:szCs w:val="24"/>
        </w:rPr>
        <w:t>(</w:t>
      </w:r>
      <w:r>
        <w:rPr>
          <w:spacing w:val="5"/>
          <w:sz w:val="24"/>
          <w:szCs w:val="24"/>
        </w:rPr>
        <w:t>9</w:t>
      </w:r>
      <w:r>
        <w:rPr>
          <w:sz w:val="24"/>
          <w:szCs w:val="24"/>
        </w:rPr>
        <w:t xml:space="preserve">)       </w:t>
      </w:r>
      <w:r>
        <w:rPr>
          <w:spacing w:val="4"/>
          <w:sz w:val="24"/>
          <w:szCs w:val="24"/>
        </w:rPr>
        <w:t>T</w:t>
      </w:r>
      <w:r>
        <w:rPr>
          <w:spacing w:val="5"/>
          <w:sz w:val="24"/>
          <w:szCs w:val="24"/>
        </w:rPr>
        <w:t>h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4"/>
          <w:sz w:val="24"/>
          <w:szCs w:val="24"/>
        </w:rPr>
        <w:t>ce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pacing w:val="7"/>
          <w:sz w:val="24"/>
          <w:szCs w:val="24"/>
        </w:rPr>
        <w:t>x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ssl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pacing w:val="5"/>
          <w:sz w:val="24"/>
          <w:szCs w:val="24"/>
        </w:rPr>
        <w:t>ovid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>p</w:t>
      </w:r>
      <w:r>
        <w:rPr>
          <w:spacing w:val="4"/>
          <w:sz w:val="24"/>
          <w:szCs w:val="24"/>
        </w:rPr>
        <w:t>re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>int</w:t>
      </w:r>
      <w:r>
        <w:rPr>
          <w:spacing w:val="4"/>
          <w:sz w:val="24"/>
          <w:szCs w:val="24"/>
        </w:rPr>
        <w:t>ere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 xml:space="preserve">d 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dv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n</w:t>
      </w:r>
      <w:r>
        <w:rPr>
          <w:spacing w:val="-6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sh</w:t>
      </w:r>
      <w:r>
        <w:rPr>
          <w:spacing w:val="-6"/>
          <w:sz w:val="24"/>
          <w:szCs w:val="24"/>
        </w:rPr>
        <w:t>a</w:t>
      </w:r>
      <w:r>
        <w:rPr>
          <w:spacing w:val="-4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5"/>
          <w:sz w:val="24"/>
          <w:szCs w:val="24"/>
        </w:rPr>
        <w:t>no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p</w:t>
      </w:r>
      <w:r>
        <w:rPr>
          <w:spacing w:val="-6"/>
          <w:sz w:val="24"/>
          <w:szCs w:val="24"/>
        </w:rPr>
        <w:t>a</w:t>
      </w:r>
      <w:r>
        <w:rPr>
          <w:spacing w:val="-12"/>
          <w:sz w:val="24"/>
          <w:szCs w:val="24"/>
        </w:rPr>
        <w:t>y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b</w:t>
      </w:r>
      <w:r>
        <w:rPr>
          <w:spacing w:val="-4"/>
          <w:sz w:val="24"/>
          <w:szCs w:val="24"/>
        </w:rPr>
        <w:t>l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B487A" w:rsidRDefault="00BB487A">
      <w:pPr>
        <w:spacing w:line="200" w:lineRule="exact"/>
      </w:pPr>
    </w:p>
    <w:p w:rsidR="00BB487A" w:rsidRDefault="00BB487A">
      <w:pPr>
        <w:spacing w:before="2" w:line="200" w:lineRule="exact"/>
      </w:pPr>
    </w:p>
    <w:p w:rsidR="00BB487A" w:rsidRDefault="00073D1B">
      <w:pPr>
        <w:spacing w:line="260" w:lineRule="exact"/>
        <w:ind w:left="305" w:right="215" w:firstLine="516"/>
        <w:jc w:val="both"/>
        <w:rPr>
          <w:sz w:val="24"/>
          <w:szCs w:val="24"/>
        </w:rPr>
      </w:pPr>
      <w:r>
        <w:rPr>
          <w:sz w:val="24"/>
          <w:szCs w:val="24"/>
        </w:rPr>
        <w:t>(10)     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onsofthesep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onsofthese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ntsshallp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ny disputeordif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rising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>t 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hesettl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 of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not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ypro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 xml:space="preserve">ided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</w:p>
    <w:p w:rsidR="00BB487A" w:rsidRDefault="00073D1B">
      <w:pPr>
        <w:spacing w:line="260" w:lineRule="exact"/>
        <w:ind w:left="291" w:right="6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referre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up</w:t>
      </w:r>
      <w:r>
        <w:rPr>
          <w:spacing w:val="-3"/>
          <w:sz w:val="24"/>
          <w:szCs w:val="24"/>
        </w:rPr>
        <w:t>er</w:t>
      </w:r>
      <w:r>
        <w:rPr>
          <w:spacing w:val="-2"/>
          <w:sz w:val="24"/>
          <w:szCs w:val="24"/>
        </w:rPr>
        <w:t>int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ndin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n</w:t>
      </w:r>
      <w:r>
        <w:rPr>
          <w:spacing w:val="-5"/>
          <w:sz w:val="24"/>
          <w:szCs w:val="24"/>
        </w:rPr>
        <w:t>g</w:t>
      </w:r>
      <w:r>
        <w:rPr>
          <w:spacing w:val="-2"/>
          <w:sz w:val="24"/>
          <w:szCs w:val="24"/>
        </w:rPr>
        <w:t>in</w:t>
      </w:r>
      <w:r>
        <w:rPr>
          <w:spacing w:val="-3"/>
          <w:sz w:val="24"/>
          <w:szCs w:val="24"/>
        </w:rPr>
        <w:t>ee</w:t>
      </w:r>
      <w:r>
        <w:rPr>
          <w:sz w:val="24"/>
          <w:szCs w:val="24"/>
        </w:rPr>
        <w:t>r.....................................Cir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le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hose…………….</w:t>
      </w:r>
    </w:p>
    <w:p w:rsidR="00BB487A" w:rsidRDefault="00073D1B">
      <w:pPr>
        <w:spacing w:before="9" w:line="260" w:lineRule="exact"/>
        <w:ind w:left="298" w:right="217"/>
        <w:jc w:val="both"/>
        <w:rPr>
          <w:sz w:val="24"/>
          <w:szCs w:val="24"/>
        </w:rPr>
        <w:sectPr w:rsidR="00BB487A">
          <w:pgSz w:w="11920" w:h="16840"/>
          <w:pgMar w:top="1360" w:right="1180" w:bottom="280" w:left="1200" w:header="0" w:footer="1061" w:gutter="0"/>
          <w:cols w:space="720"/>
        </w:sect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onshallbefin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ndianA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tf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rthet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 in 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eso 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 they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pplyto anysuch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BB487A" w:rsidRDefault="00BB487A">
      <w:pPr>
        <w:spacing w:before="10" w:line="160" w:lineRule="exact"/>
        <w:rPr>
          <w:sz w:val="16"/>
          <w:szCs w:val="16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before="29" w:line="250" w:lineRule="auto"/>
        <w:ind w:left="276" w:right="666" w:firstLine="727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itn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ss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w</w:t>
      </w:r>
      <w:r>
        <w:rPr>
          <w:spacing w:val="-2"/>
          <w:sz w:val="24"/>
          <w:szCs w:val="24"/>
        </w:rPr>
        <w:t>h</w:t>
      </w:r>
      <w:r>
        <w:rPr>
          <w:spacing w:val="-3"/>
          <w:sz w:val="24"/>
          <w:szCs w:val="24"/>
        </w:rPr>
        <w:t>ere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th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*</w:t>
      </w:r>
      <w:r>
        <w:rPr>
          <w:spacing w:val="-1"/>
          <w:sz w:val="24"/>
          <w:szCs w:val="24"/>
        </w:rPr>
        <w:t>----</w:t>
      </w:r>
      <w:r>
        <w:rPr>
          <w:sz w:val="24"/>
          <w:szCs w:val="24"/>
        </w:rPr>
        <w:t>--—</w:t>
      </w:r>
      <w:r>
        <w:rPr>
          <w:spacing w:val="24"/>
          <w:sz w:val="24"/>
          <w:szCs w:val="24"/>
        </w:rPr>
        <w:t>_</w:t>
      </w:r>
      <w:r>
        <w:rPr>
          <w:sz w:val="24"/>
          <w:szCs w:val="24"/>
        </w:rPr>
        <w:t>_....................................on    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    of the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rnorof Sindh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id.................—...........................-..........</w:t>
      </w:r>
      <w:r>
        <w:rPr>
          <w:spacing w:val="-6"/>
          <w:sz w:val="24"/>
          <w:szCs w:val="24"/>
        </w:rPr>
        <w:t>--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a</w:t>
      </w:r>
      <w:r>
        <w:rPr>
          <w:spacing w:val="-5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h</w:t>
      </w:r>
      <w:r>
        <w:rPr>
          <w:spacing w:val="-6"/>
          <w:sz w:val="24"/>
          <w:szCs w:val="24"/>
        </w:rPr>
        <w:t>ere</w:t>
      </w:r>
      <w:r>
        <w:rPr>
          <w:spacing w:val="-5"/>
          <w:sz w:val="24"/>
          <w:szCs w:val="24"/>
        </w:rPr>
        <w:t>un</w:t>
      </w:r>
      <w:r>
        <w:rPr>
          <w:spacing w:val="-4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>s</w:t>
      </w:r>
      <w:r>
        <w:rPr>
          <w:spacing w:val="-6"/>
          <w:sz w:val="24"/>
          <w:szCs w:val="24"/>
        </w:rPr>
        <w:t>e</w:t>
      </w:r>
      <w:r>
        <w:rPr>
          <w:sz w:val="24"/>
          <w:szCs w:val="24"/>
        </w:rPr>
        <w:t>t theirr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ls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ten.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7" w:line="280" w:lineRule="exact"/>
        <w:rPr>
          <w:sz w:val="28"/>
          <w:szCs w:val="28"/>
        </w:rPr>
      </w:pPr>
    </w:p>
    <w:p w:rsidR="00BB487A" w:rsidRDefault="00D52817">
      <w:pPr>
        <w:spacing w:line="260" w:lineRule="exact"/>
        <w:ind w:left="262" w:right="5164" w:firstLine="734"/>
        <w:rPr>
          <w:sz w:val="24"/>
          <w:szCs w:val="24"/>
        </w:rPr>
      </w:pPr>
      <w:r w:rsidRPr="00D52817">
        <w:pict>
          <v:group id="_x0000_s1026" style="position:absolute;left:0;text-align:left;margin-left:64.8pt;margin-top:40.6pt;width:34.9pt;height:0;z-index:-3660;mso-position-horizontal-relative:page" coordorigin="1296,812" coordsize="698,0">
            <v:shape id="_x0000_s1027" style="position:absolute;left:1296;top:812;width:698;height:0" coordorigin="1296,812" coordsize="698,0" path="m1296,812r698,e" filled="f" strokeweight=".35pt">
              <v:path arrowok="t"/>
            </v:shape>
            <w10:wrap anchorx="page"/>
          </v:group>
        </w:pict>
      </w:r>
      <w:r w:rsidR="00073D1B">
        <w:rPr>
          <w:spacing w:val="-1"/>
          <w:sz w:val="24"/>
          <w:szCs w:val="24"/>
        </w:rPr>
        <w:t>S</w:t>
      </w:r>
      <w:r w:rsidR="00073D1B">
        <w:rPr>
          <w:spacing w:val="-2"/>
          <w:sz w:val="24"/>
          <w:szCs w:val="24"/>
        </w:rPr>
        <w:t>i</w:t>
      </w:r>
      <w:r w:rsidR="00073D1B">
        <w:rPr>
          <w:spacing w:val="-5"/>
          <w:sz w:val="24"/>
          <w:szCs w:val="24"/>
        </w:rPr>
        <w:t>g</w:t>
      </w:r>
      <w:r w:rsidR="00073D1B">
        <w:rPr>
          <w:spacing w:val="-2"/>
          <w:sz w:val="24"/>
          <w:szCs w:val="24"/>
        </w:rPr>
        <w:t>n</w:t>
      </w:r>
      <w:r w:rsidR="00073D1B">
        <w:rPr>
          <w:spacing w:val="-3"/>
          <w:sz w:val="24"/>
          <w:szCs w:val="24"/>
        </w:rPr>
        <w:t>e</w:t>
      </w:r>
      <w:r w:rsidR="00073D1B">
        <w:rPr>
          <w:spacing w:val="-2"/>
          <w:sz w:val="24"/>
          <w:szCs w:val="24"/>
        </w:rPr>
        <w:t>d</w:t>
      </w:r>
      <w:r w:rsidR="00073D1B">
        <w:rPr>
          <w:sz w:val="24"/>
          <w:szCs w:val="24"/>
        </w:rPr>
        <w:t>,</w:t>
      </w:r>
      <w:r w:rsidR="00073D1B">
        <w:rPr>
          <w:spacing w:val="-2"/>
          <w:sz w:val="24"/>
          <w:szCs w:val="24"/>
        </w:rPr>
        <w:t>s</w:t>
      </w:r>
      <w:r w:rsidR="00073D1B">
        <w:rPr>
          <w:spacing w:val="-3"/>
          <w:sz w:val="24"/>
          <w:szCs w:val="24"/>
        </w:rPr>
        <w:t>ea</w:t>
      </w:r>
      <w:r w:rsidR="00073D1B">
        <w:rPr>
          <w:spacing w:val="-2"/>
          <w:sz w:val="24"/>
          <w:szCs w:val="24"/>
        </w:rPr>
        <w:t>l</w:t>
      </w:r>
      <w:r w:rsidR="00073D1B">
        <w:rPr>
          <w:spacing w:val="-3"/>
          <w:sz w:val="24"/>
          <w:szCs w:val="24"/>
        </w:rPr>
        <w:t>e</w:t>
      </w:r>
      <w:r w:rsidR="00073D1B">
        <w:rPr>
          <w:sz w:val="24"/>
          <w:szCs w:val="24"/>
        </w:rPr>
        <w:t>d</w:t>
      </w:r>
      <w:r w:rsidR="00073D1B">
        <w:rPr>
          <w:spacing w:val="-3"/>
          <w:sz w:val="24"/>
          <w:szCs w:val="24"/>
        </w:rPr>
        <w:t>a</w:t>
      </w:r>
      <w:r w:rsidR="00073D1B">
        <w:rPr>
          <w:spacing w:val="-2"/>
          <w:sz w:val="24"/>
          <w:szCs w:val="24"/>
        </w:rPr>
        <w:t>n</w:t>
      </w:r>
      <w:r w:rsidR="00073D1B">
        <w:rPr>
          <w:sz w:val="24"/>
          <w:szCs w:val="24"/>
        </w:rPr>
        <w:t>d</w:t>
      </w:r>
      <w:r w:rsidR="00073D1B">
        <w:rPr>
          <w:spacing w:val="-2"/>
          <w:sz w:val="24"/>
          <w:szCs w:val="24"/>
        </w:rPr>
        <w:t>d</w:t>
      </w:r>
      <w:r w:rsidR="00073D1B">
        <w:rPr>
          <w:spacing w:val="-3"/>
          <w:sz w:val="24"/>
          <w:szCs w:val="24"/>
        </w:rPr>
        <w:t>e</w:t>
      </w:r>
      <w:r w:rsidR="00073D1B">
        <w:rPr>
          <w:spacing w:val="-2"/>
          <w:sz w:val="24"/>
          <w:szCs w:val="24"/>
        </w:rPr>
        <w:t>liv</w:t>
      </w:r>
      <w:r w:rsidR="00073D1B">
        <w:rPr>
          <w:spacing w:val="-3"/>
          <w:sz w:val="24"/>
          <w:szCs w:val="24"/>
        </w:rPr>
        <w:t>ere</w:t>
      </w:r>
      <w:r w:rsidR="00073D1B">
        <w:rPr>
          <w:sz w:val="24"/>
          <w:szCs w:val="24"/>
        </w:rPr>
        <w:t>d</w:t>
      </w:r>
      <w:r w:rsidR="00073D1B">
        <w:rPr>
          <w:spacing w:val="-2"/>
          <w:sz w:val="24"/>
          <w:szCs w:val="24"/>
        </w:rPr>
        <w:t>b</w:t>
      </w:r>
      <w:r w:rsidR="00073D1B">
        <w:rPr>
          <w:spacing w:val="-10"/>
          <w:sz w:val="24"/>
          <w:szCs w:val="24"/>
        </w:rPr>
        <w:t>y</w:t>
      </w:r>
      <w:r w:rsidR="00073D1B">
        <w:rPr>
          <w:sz w:val="24"/>
          <w:szCs w:val="24"/>
        </w:rPr>
        <w:t>*</w:t>
      </w:r>
      <w:r w:rsidR="00073D1B">
        <w:rPr>
          <w:spacing w:val="-6"/>
          <w:sz w:val="24"/>
          <w:szCs w:val="24"/>
        </w:rPr>
        <w:t>I</w:t>
      </w:r>
      <w:r w:rsidR="00073D1B">
        <w:rPr>
          <w:sz w:val="24"/>
          <w:szCs w:val="24"/>
        </w:rPr>
        <w:t>n the p</w:t>
      </w:r>
      <w:r w:rsidR="00073D1B">
        <w:rPr>
          <w:spacing w:val="-1"/>
          <w:sz w:val="24"/>
          <w:szCs w:val="24"/>
        </w:rPr>
        <w:t>re</w:t>
      </w:r>
      <w:r w:rsidR="00073D1B">
        <w:rPr>
          <w:sz w:val="24"/>
          <w:szCs w:val="24"/>
        </w:rPr>
        <w:t>s</w:t>
      </w:r>
      <w:r w:rsidR="00073D1B">
        <w:rPr>
          <w:spacing w:val="-1"/>
          <w:sz w:val="24"/>
          <w:szCs w:val="24"/>
        </w:rPr>
        <w:t>e</w:t>
      </w:r>
      <w:r w:rsidR="00073D1B">
        <w:rPr>
          <w:sz w:val="24"/>
          <w:szCs w:val="24"/>
        </w:rPr>
        <w:t>n</w:t>
      </w:r>
      <w:r w:rsidR="00073D1B">
        <w:rPr>
          <w:spacing w:val="-1"/>
          <w:sz w:val="24"/>
          <w:szCs w:val="24"/>
        </w:rPr>
        <w:t>c</w:t>
      </w:r>
      <w:r w:rsidR="00073D1B">
        <w:rPr>
          <w:sz w:val="24"/>
          <w:szCs w:val="24"/>
        </w:rPr>
        <w:t>eof</w:t>
      </w:r>
    </w:p>
    <w:p w:rsidR="00BB487A" w:rsidRDefault="00BB487A">
      <w:pPr>
        <w:spacing w:before="5" w:line="140" w:lineRule="exact"/>
        <w:rPr>
          <w:sz w:val="14"/>
          <w:szCs w:val="14"/>
        </w:rPr>
      </w:pPr>
    </w:p>
    <w:p w:rsidR="00BB487A" w:rsidRDefault="00BB487A">
      <w:pPr>
        <w:spacing w:line="200" w:lineRule="exact"/>
      </w:pPr>
    </w:p>
    <w:p w:rsidR="00BB487A" w:rsidRDefault="00073D1B">
      <w:pPr>
        <w:spacing w:line="260" w:lineRule="exact"/>
        <w:ind w:left="240"/>
        <w:rPr>
          <w:sz w:val="24"/>
          <w:szCs w:val="24"/>
        </w:rPr>
      </w:pPr>
      <w:r>
        <w:rPr>
          <w:spacing w:val="-4"/>
          <w:position w:val="-1"/>
          <w:sz w:val="24"/>
          <w:szCs w:val="24"/>
        </w:rPr>
        <w:t>S</w:t>
      </w:r>
      <w:r>
        <w:rPr>
          <w:spacing w:val="-6"/>
          <w:position w:val="-1"/>
          <w:sz w:val="24"/>
          <w:szCs w:val="24"/>
        </w:rPr>
        <w:t>ea</w:t>
      </w:r>
      <w:r>
        <w:rPr>
          <w:position w:val="-1"/>
          <w:sz w:val="24"/>
          <w:szCs w:val="24"/>
        </w:rPr>
        <w:t>l</w:t>
      </w:r>
    </w:p>
    <w:p w:rsidR="00BB487A" w:rsidRDefault="00073D1B">
      <w:pPr>
        <w:spacing w:line="280" w:lineRule="exact"/>
        <w:ind w:left="24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1st witness </w:t>
      </w:r>
      <w:r>
        <w:rPr>
          <w:spacing w:val="-10"/>
          <w:position w:val="-1"/>
          <w:sz w:val="24"/>
          <w:szCs w:val="24"/>
        </w:rPr>
        <w:t>2</w:t>
      </w:r>
      <w:r>
        <w:rPr>
          <w:spacing w:val="-8"/>
          <w:position w:val="10"/>
          <w:sz w:val="16"/>
          <w:szCs w:val="16"/>
        </w:rPr>
        <w:t>n</w:t>
      </w:r>
      <w:r>
        <w:rPr>
          <w:position w:val="10"/>
          <w:sz w:val="16"/>
          <w:szCs w:val="16"/>
        </w:rPr>
        <w:t>d</w:t>
      </w:r>
      <w:r>
        <w:rPr>
          <w:spacing w:val="-10"/>
          <w:position w:val="-1"/>
          <w:sz w:val="24"/>
          <w:szCs w:val="24"/>
        </w:rPr>
        <w:t>w</w:t>
      </w:r>
      <w:r>
        <w:rPr>
          <w:spacing w:val="-9"/>
          <w:position w:val="-1"/>
          <w:sz w:val="24"/>
          <w:szCs w:val="24"/>
        </w:rPr>
        <w:t>it</w:t>
      </w:r>
      <w:r>
        <w:rPr>
          <w:spacing w:val="-10"/>
          <w:position w:val="-1"/>
          <w:sz w:val="24"/>
          <w:szCs w:val="24"/>
        </w:rPr>
        <w:t>n</w:t>
      </w:r>
      <w:r>
        <w:rPr>
          <w:spacing w:val="-11"/>
          <w:position w:val="-1"/>
          <w:sz w:val="24"/>
          <w:szCs w:val="24"/>
        </w:rPr>
        <w:t>e</w:t>
      </w:r>
      <w:r>
        <w:rPr>
          <w:spacing w:val="-9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s</w:t>
      </w:r>
    </w:p>
    <w:p w:rsidR="00BB487A" w:rsidRDefault="00BB487A">
      <w:pPr>
        <w:spacing w:before="5" w:line="260" w:lineRule="exact"/>
        <w:rPr>
          <w:sz w:val="26"/>
          <w:szCs w:val="26"/>
        </w:rPr>
      </w:pPr>
    </w:p>
    <w:p w:rsidR="00BB487A" w:rsidRDefault="00073D1B">
      <w:pPr>
        <w:spacing w:line="260" w:lineRule="exact"/>
        <w:ind w:left="240" w:right="5196" w:firstLine="727"/>
        <w:rPr>
          <w:sz w:val="24"/>
          <w:szCs w:val="24"/>
        </w:rPr>
      </w:pPr>
      <w:r>
        <w:rPr>
          <w:spacing w:val="-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pacing w:val="-5"/>
          <w:sz w:val="24"/>
          <w:szCs w:val="24"/>
        </w:rPr>
        <w:t>g</w:t>
      </w:r>
      <w:r>
        <w:rPr>
          <w:spacing w:val="-2"/>
          <w:sz w:val="24"/>
          <w:szCs w:val="24"/>
        </w:rPr>
        <w:t>n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>s</w:t>
      </w:r>
      <w:r>
        <w:rPr>
          <w:spacing w:val="-3"/>
          <w:sz w:val="24"/>
          <w:szCs w:val="24"/>
        </w:rPr>
        <w:t>ea</w:t>
      </w:r>
      <w:r>
        <w:rPr>
          <w:spacing w:val="-2"/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d</w:t>
      </w:r>
      <w:r>
        <w:rPr>
          <w:spacing w:val="-3"/>
          <w:sz w:val="24"/>
          <w:szCs w:val="24"/>
        </w:rPr>
        <w:t>e</w:t>
      </w:r>
      <w:r>
        <w:rPr>
          <w:spacing w:val="-2"/>
          <w:sz w:val="24"/>
          <w:szCs w:val="24"/>
        </w:rPr>
        <w:t>liv</w:t>
      </w:r>
      <w:r>
        <w:rPr>
          <w:spacing w:val="-3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b</w:t>
      </w:r>
      <w:r>
        <w:rPr>
          <w:spacing w:val="-10"/>
          <w:sz w:val="24"/>
          <w:szCs w:val="24"/>
        </w:rPr>
        <w:t>y</w:t>
      </w:r>
      <w:r>
        <w:rPr>
          <w:sz w:val="24"/>
          <w:szCs w:val="24"/>
        </w:rPr>
        <w:t>*</w:t>
      </w:r>
      <w:r>
        <w:rPr>
          <w:spacing w:val="-8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9"/>
          <w:sz w:val="24"/>
          <w:szCs w:val="24"/>
        </w:rPr>
        <w:t>t</w:t>
      </w:r>
      <w:r>
        <w:rPr>
          <w:spacing w:val="-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0"/>
          <w:sz w:val="24"/>
          <w:szCs w:val="24"/>
        </w:rPr>
        <w:t>pr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pacing w:val="-11"/>
          <w:sz w:val="24"/>
          <w:szCs w:val="24"/>
        </w:rPr>
        <w:t>e</w:t>
      </w:r>
      <w:r>
        <w:rPr>
          <w:spacing w:val="-10"/>
          <w:sz w:val="24"/>
          <w:szCs w:val="24"/>
        </w:rPr>
        <w:t>n</w:t>
      </w:r>
      <w:r>
        <w:rPr>
          <w:spacing w:val="-1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0"/>
          <w:sz w:val="24"/>
          <w:szCs w:val="24"/>
        </w:rPr>
        <w:t>o</w:t>
      </w:r>
      <w:r>
        <w:rPr>
          <w:sz w:val="24"/>
          <w:szCs w:val="24"/>
        </w:rPr>
        <w:t>f</w:t>
      </w:r>
    </w:p>
    <w:p w:rsidR="00BB487A" w:rsidRDefault="00BB487A">
      <w:pPr>
        <w:spacing w:before="6" w:line="180" w:lineRule="exact"/>
        <w:rPr>
          <w:sz w:val="19"/>
          <w:szCs w:val="19"/>
        </w:rPr>
      </w:pPr>
    </w:p>
    <w:p w:rsidR="00BB487A" w:rsidRDefault="00BB487A">
      <w:pPr>
        <w:spacing w:line="200" w:lineRule="exact"/>
      </w:pPr>
    </w:p>
    <w:p w:rsidR="00BB487A" w:rsidRDefault="00073D1B">
      <w:pPr>
        <w:ind w:left="240"/>
        <w:rPr>
          <w:sz w:val="24"/>
          <w:szCs w:val="24"/>
        </w:rPr>
      </w:pPr>
      <w:r>
        <w:rPr>
          <w:spacing w:val="-4"/>
          <w:sz w:val="24"/>
          <w:szCs w:val="24"/>
        </w:rPr>
        <w:t>S</w:t>
      </w:r>
      <w:r>
        <w:rPr>
          <w:spacing w:val="-6"/>
          <w:sz w:val="24"/>
          <w:szCs w:val="24"/>
        </w:rPr>
        <w:t>ea</w:t>
      </w:r>
      <w:r>
        <w:rPr>
          <w:sz w:val="24"/>
          <w:szCs w:val="24"/>
        </w:rPr>
        <w:t>l</w:t>
      </w:r>
    </w:p>
    <w:p w:rsidR="00BB487A" w:rsidRDefault="00073D1B">
      <w:pPr>
        <w:spacing w:before="80"/>
        <w:ind w:left="240"/>
        <w:rPr>
          <w:sz w:val="24"/>
          <w:szCs w:val="24"/>
        </w:rPr>
        <w:sectPr w:rsidR="00BB487A">
          <w:footerReference w:type="default" r:id="rId41"/>
          <w:pgSz w:w="11920" w:h="16840"/>
          <w:pgMar w:top="1560" w:right="1180" w:bottom="280" w:left="1200" w:header="0" w:footer="1238" w:gutter="0"/>
          <w:pgNumType w:start="66"/>
          <w:cols w:space="720"/>
        </w:sectPr>
      </w:pPr>
      <w:r>
        <w:rPr>
          <w:spacing w:val="-12"/>
          <w:sz w:val="24"/>
          <w:szCs w:val="24"/>
        </w:rPr>
        <w:t>1s</w:t>
      </w:r>
      <w:r>
        <w:rPr>
          <w:sz w:val="24"/>
          <w:szCs w:val="24"/>
        </w:rPr>
        <w:t>t</w:t>
      </w:r>
      <w:r>
        <w:rPr>
          <w:spacing w:val="-11"/>
          <w:sz w:val="24"/>
          <w:szCs w:val="24"/>
        </w:rPr>
        <w:t>W</w:t>
      </w:r>
      <w:r>
        <w:rPr>
          <w:spacing w:val="-12"/>
          <w:sz w:val="24"/>
          <w:szCs w:val="24"/>
        </w:rPr>
        <w:t>itn</w:t>
      </w:r>
      <w:r>
        <w:rPr>
          <w:spacing w:val="-13"/>
          <w:sz w:val="24"/>
          <w:szCs w:val="24"/>
        </w:rPr>
        <w:t>e</w:t>
      </w:r>
      <w:r>
        <w:rPr>
          <w:spacing w:val="-1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0"/>
          <w:sz w:val="24"/>
          <w:szCs w:val="24"/>
        </w:rPr>
        <w:t>2</w:t>
      </w:r>
      <w:r>
        <w:rPr>
          <w:spacing w:val="-8"/>
          <w:position w:val="11"/>
          <w:sz w:val="16"/>
          <w:szCs w:val="16"/>
        </w:rPr>
        <w:t>n</w:t>
      </w:r>
      <w:r>
        <w:rPr>
          <w:position w:val="11"/>
          <w:sz w:val="16"/>
          <w:szCs w:val="16"/>
        </w:rPr>
        <w:t>d</w:t>
      </w:r>
      <w:r>
        <w:rPr>
          <w:spacing w:val="-10"/>
          <w:sz w:val="24"/>
          <w:szCs w:val="24"/>
        </w:rPr>
        <w:t>w</w:t>
      </w:r>
      <w:r>
        <w:rPr>
          <w:spacing w:val="-9"/>
          <w:sz w:val="24"/>
          <w:szCs w:val="24"/>
        </w:rPr>
        <w:t>it</w:t>
      </w:r>
      <w:r>
        <w:rPr>
          <w:spacing w:val="-10"/>
          <w:sz w:val="24"/>
          <w:szCs w:val="24"/>
        </w:rPr>
        <w:t>n</w:t>
      </w:r>
      <w:r>
        <w:rPr>
          <w:spacing w:val="-11"/>
          <w:sz w:val="24"/>
          <w:szCs w:val="24"/>
        </w:rPr>
        <w:t>e</w:t>
      </w:r>
      <w:r>
        <w:rPr>
          <w:spacing w:val="-9"/>
          <w:sz w:val="24"/>
          <w:szCs w:val="24"/>
        </w:rPr>
        <w:t>s</w:t>
      </w:r>
      <w:r>
        <w:rPr>
          <w:sz w:val="24"/>
          <w:szCs w:val="24"/>
        </w:rPr>
        <w:t>s</w:t>
      </w:r>
    </w:p>
    <w:p w:rsidR="00BB487A" w:rsidRDefault="00073D1B">
      <w:pPr>
        <w:spacing w:before="55"/>
        <w:ind w:left="3353" w:right="3373"/>
        <w:jc w:val="center"/>
        <w:rPr>
          <w:sz w:val="32"/>
          <w:szCs w:val="32"/>
        </w:rPr>
      </w:pPr>
      <w:r>
        <w:rPr>
          <w:b/>
          <w:w w:val="99"/>
          <w:sz w:val="32"/>
          <w:szCs w:val="32"/>
        </w:rPr>
        <w:lastRenderedPageBreak/>
        <w:t>SPECIFICA</w:t>
      </w:r>
      <w:r>
        <w:rPr>
          <w:b/>
          <w:spacing w:val="1"/>
          <w:w w:val="99"/>
          <w:sz w:val="32"/>
          <w:szCs w:val="32"/>
        </w:rPr>
        <w:t>T</w:t>
      </w:r>
      <w:r>
        <w:rPr>
          <w:b/>
          <w:w w:val="99"/>
          <w:sz w:val="32"/>
          <w:szCs w:val="32"/>
        </w:rPr>
        <w:t>IONS</w:t>
      </w:r>
    </w:p>
    <w:p w:rsidR="00BB487A" w:rsidRDefault="00BB487A">
      <w:pPr>
        <w:spacing w:before="6" w:line="280" w:lineRule="exact"/>
        <w:rPr>
          <w:sz w:val="28"/>
          <w:szCs w:val="28"/>
        </w:rPr>
      </w:pPr>
    </w:p>
    <w:p w:rsidR="00BB487A" w:rsidRDefault="00073D1B">
      <w:pPr>
        <w:ind w:left="2817" w:right="2849"/>
        <w:jc w:val="center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ote for Pr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paring the 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ication</w:t>
      </w:r>
      <w:r>
        <w:rPr>
          <w:i/>
          <w:spacing w:val="2"/>
          <w:sz w:val="24"/>
          <w:szCs w:val="24"/>
        </w:rPr>
        <w:t>s</w:t>
      </w:r>
      <w:r>
        <w:rPr>
          <w:i/>
          <w:sz w:val="24"/>
          <w:szCs w:val="24"/>
        </w:rPr>
        <w:t>]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4"/>
        <w:jc w:val="both"/>
        <w:rPr>
          <w:sz w:val="24"/>
          <w:szCs w:val="24"/>
        </w:rPr>
      </w:pPr>
      <w:r>
        <w:rPr>
          <w:sz w:val="24"/>
          <w:szCs w:val="24"/>
        </w:rPr>
        <w:t>As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tofp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onsisap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teforbidde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stor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ively tother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mentsoftheuserwithoutqu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-8"/>
          <w:sz w:val="24"/>
          <w:szCs w:val="24"/>
        </w:rPr>
        <w:t>y</w:t>
      </w:r>
      <w:r>
        <w:rPr>
          <w:sz w:val="24"/>
          <w:szCs w:val="24"/>
        </w:rPr>
        <w:t>ingtheir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onsmustbed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rmitthewid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mentof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ks.Onlyifth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sisdoneobje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onom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 in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 will be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n be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 subsequ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nttaskofbid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nbe f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ted. 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onsshouldr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 that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lstobeinco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 inthe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ksbe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w, unus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ndof the mostr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ntor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 models,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 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mat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lsunless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 for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wisein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20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sofspe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viousp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reuse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ulinth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t. Theuseofmetricuni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our</w:t>
      </w:r>
      <w:r>
        <w:rPr>
          <w:spacing w:val="-2"/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ndingonthe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y ofthewo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 of the 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pe of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ment, it may 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nta</w:t>
      </w:r>
      <w:r>
        <w:rPr>
          <w:spacing w:val="-3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ous to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 the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onsthatshould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sof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althou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not ne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yto 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a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rticul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ment.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240" w:right="217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remustbetak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ftingspe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nsurethatthey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renotr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strictive.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 of  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 for 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kmanship, 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rdsshouldbeused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smuch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sposs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ble.The 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onsshall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ionsbutnotl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tedtos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ions,w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ther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nvironme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tal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  Thespe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onsshouldstatethat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kmanshipthat 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tother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stasubs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tyt</w:t>
      </w:r>
      <w:r>
        <w:rPr>
          <w:spacing w:val="7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rdsmentioned,will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lsobe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.Thefollowing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lausemaybeinse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tedinthe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BB487A" w:rsidRDefault="00BB487A">
      <w:pPr>
        <w:spacing w:before="4" w:line="280" w:lineRule="exact"/>
        <w:rPr>
          <w:sz w:val="28"/>
          <w:szCs w:val="28"/>
        </w:rPr>
      </w:pPr>
    </w:p>
    <w:p w:rsidR="00BB487A" w:rsidRDefault="00073D1B">
      <w:pPr>
        <w:ind w:left="240" w:right="411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eClaus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 Equiv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yof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</w:p>
    <w:p w:rsidR="00BB487A" w:rsidRDefault="00BB487A">
      <w:pPr>
        <w:spacing w:before="10" w:line="280" w:lineRule="exact"/>
        <w:rPr>
          <w:sz w:val="28"/>
          <w:szCs w:val="28"/>
        </w:rPr>
      </w:pPr>
    </w:p>
    <w:p w:rsidR="00BB487A" w:rsidRDefault="00073D1B">
      <w:pPr>
        <w:spacing w:line="246" w:lineRule="auto"/>
        <w:ind w:left="332" w:right="219"/>
        <w:jc w:val="both"/>
        <w:rPr>
          <w:sz w:val="24"/>
          <w:szCs w:val="24"/>
        </w:rPr>
        <w:sectPr w:rsidR="00BB487A">
          <w:pgSz w:w="11920" w:h="16840"/>
          <w:pgMar w:top="1380" w:right="1180" w:bottom="280" w:left="1200" w:header="0" w:footer="1238" w:gutter="0"/>
          <w:cols w:space="720"/>
        </w:sect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eismadeinthe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ificstand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stobemet by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kstobefu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ndtest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thelat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 edit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shall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, unless 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 Other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uthorit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ensu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hestand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sspe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ifiedwillbe</w:t>
      </w:r>
      <w:r>
        <w:rPr>
          <w:spacing w:val="-1"/>
          <w:sz w:val="24"/>
          <w:szCs w:val="24"/>
        </w:rPr>
        <w:t xml:space="preserve"> acce</w:t>
      </w:r>
      <w:r>
        <w:rPr>
          <w:sz w:val="24"/>
          <w:szCs w:val="24"/>
        </w:rPr>
        <w:t>ptabl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]</w:t>
      </w: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before="19" w:line="200" w:lineRule="exact"/>
      </w:pPr>
    </w:p>
    <w:p w:rsidR="00BB487A" w:rsidRDefault="00073D1B">
      <w:pPr>
        <w:spacing w:before="18"/>
        <w:ind w:left="3735" w:right="3755"/>
        <w:jc w:val="center"/>
        <w:rPr>
          <w:sz w:val="32"/>
          <w:szCs w:val="32"/>
        </w:rPr>
      </w:pPr>
      <w:r>
        <w:rPr>
          <w:b/>
          <w:spacing w:val="1"/>
          <w:w w:val="99"/>
          <w:sz w:val="32"/>
          <w:szCs w:val="32"/>
        </w:rPr>
        <w:t>*</w:t>
      </w:r>
      <w:r>
        <w:rPr>
          <w:b/>
          <w:w w:val="99"/>
          <w:sz w:val="32"/>
          <w:szCs w:val="32"/>
        </w:rPr>
        <w:t>DRAWINGS</w:t>
      </w:r>
    </w:p>
    <w:p w:rsidR="00BB487A" w:rsidRDefault="00BB487A">
      <w:pPr>
        <w:spacing w:before="1" w:line="100" w:lineRule="exact"/>
        <w:rPr>
          <w:sz w:val="10"/>
          <w:szCs w:val="10"/>
        </w:rPr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BB487A">
      <w:pPr>
        <w:spacing w:line="200" w:lineRule="exact"/>
      </w:pPr>
    </w:p>
    <w:p w:rsidR="00BB487A" w:rsidRDefault="00073D1B">
      <w:pPr>
        <w:spacing w:line="246" w:lineRule="auto"/>
        <w:ind w:left="1680" w:right="219" w:hanging="144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* </w:t>
      </w:r>
      <w:r>
        <w:rPr>
          <w:i/>
          <w:spacing w:val="-3"/>
          <w:sz w:val="24"/>
          <w:szCs w:val="24"/>
        </w:rPr>
        <w:t>(</w:t>
      </w:r>
      <w:r>
        <w:rPr>
          <w:i/>
          <w:sz w:val="24"/>
          <w:szCs w:val="24"/>
        </w:rPr>
        <w:t xml:space="preserve">Note:        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 Engin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>/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uring Ag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 may incorporate spe</w:t>
      </w:r>
      <w:r>
        <w:rPr>
          <w:i/>
          <w:spacing w:val="-2"/>
          <w:sz w:val="24"/>
          <w:szCs w:val="24"/>
        </w:rPr>
        <w:t>c</w:t>
      </w: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f</w:t>
      </w:r>
      <w:r>
        <w:rPr>
          <w:i/>
          <w:sz w:val="24"/>
          <w:szCs w:val="24"/>
        </w:rPr>
        <w:t>ic Draw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ngs for Biddingpurposesonly ormay include the 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ta</w:t>
      </w:r>
      <w:r>
        <w:rPr>
          <w:i/>
          <w:spacing w:val="1"/>
          <w:sz w:val="24"/>
          <w:szCs w:val="24"/>
        </w:rPr>
        <w:t>i</w:t>
      </w:r>
      <w:r>
        <w:rPr>
          <w:i/>
          <w:sz w:val="24"/>
          <w:szCs w:val="24"/>
        </w:rPr>
        <w:t>led dra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ingsinas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parate 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olum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, ifn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essary</w:t>
      </w:r>
      <w:r>
        <w:rPr>
          <w:i/>
          <w:spacing w:val="-3"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sectPr w:rsidR="00BB487A" w:rsidSect="003C71C3">
      <w:pgSz w:w="11920" w:h="16840"/>
      <w:pgMar w:top="1560" w:right="1180" w:bottom="280" w:left="1200" w:header="0" w:footer="12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B08" w:rsidRDefault="00913B08">
      <w:r>
        <w:separator/>
      </w:r>
    </w:p>
  </w:endnote>
  <w:endnote w:type="continuationSeparator" w:id="1">
    <w:p w:rsidR="00913B08" w:rsidRDefault="00913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300" style="position:absolute;margin-left:65.95pt;margin-top:795.5pt;width:465.2pt;height:23.7pt;z-index:-3741;mso-position-horizontal-relative:page;mso-position-vertical-relative:page" coordorigin="1319,15910" coordsize="9304,474">
          <v:shape id="_x0000_s2311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310" style="position:absolute;left:9717;top:16020;width:0;height:254" coordorigin="9717,16020" coordsize="0,254" path="m9717,16020r,254e" filled="f" strokecolor="#933634" strokeweight="5.86pt">
            <v:path arrowok="t"/>
          </v:shape>
          <v:shape id="_x0000_s2309" style="position:absolute;left:10528;top:16020;width:0;height:254" coordorigin="10528,16020" coordsize="0,254" path="m10528,16020r,254e" filled="f" strokecolor="#933634" strokeweight="5.86pt">
            <v:path arrowok="t"/>
          </v:shape>
          <v:shape id="_x0000_s2308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307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306" style="position:absolute;left:1325;top:15943;width:8334;height:0" coordorigin="1325,15943" coordsize="8334,0" path="m1325,15943r8334,e" filled="f" strokeweight=".58pt">
            <v:path arrowok="t"/>
          </v:shape>
          <v:shape id="_x0000_s2305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304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303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302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301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99" type="#_x0000_t202" style="position:absolute;margin-left:71pt;margin-top:801.3pt;width:293.4pt;height:11.95pt;z-index:-3740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98" type="#_x0000_t202" style="position:absolute;margin-left:487.75pt;margin-top:801.35pt;width:6.8pt;height:13.05pt;z-index:-3739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ii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7" type="#_x0000_t202" style="position:absolute;margin-left:71pt;margin-top:801.1pt;width:293.4pt;height:11.95pt;z-index:-3715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96" type="#_x0000_t202" style="position:absolute;margin-left:486.75pt;margin-top:801.1pt;width:16.25pt;height:13.05pt;z-index:-3714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702536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184" style="position:absolute;margin-left:65.95pt;margin-top:795.25pt;width:481.75pt;height:23.7pt;z-index:-3713;mso-position-horizontal-relative:page;mso-position-vertical-relative:page" coordorigin="1319,15905" coordsize="9635,474">
          <v:shape id="_x0000_s2195" style="position:absolute;left:9957;top:15942;width:960;height:74" coordorigin="9957,15942" coordsize="960,74" path="m9957,16016r960,l10917,15942r-960,l9957,16016xe" fillcolor="#933634" stroked="f">
            <v:path arrowok="t"/>
          </v:shape>
          <v:shape id="_x0000_s2194" style="position:absolute;left:9957;top:16015;width:115;height:254" coordorigin="9957,16015" coordsize="115,254" path="m9957,16269r115,l10072,16015r-115,l9957,16269xe" fillcolor="#933634" stroked="f">
            <v:path arrowok="t"/>
          </v:shape>
          <v:shape id="_x0000_s2193" style="position:absolute;left:10802;top:16015;width:115;height:254" coordorigin="10802,16015" coordsize="115,254" path="m10802,16269r115,l10917,16015r-115,l10802,16269xe" fillcolor="#933634" stroked="f">
            <v:path arrowok="t"/>
          </v:shape>
          <v:shape id="_x0000_s2192" style="position:absolute;left:9957;top:16268;width:960;height:74" coordorigin="9957,16268" coordsize="960,74" path="m9957,16342r960,l10917,16268r-960,l9957,16342xe" fillcolor="#933634" stroked="f">
            <v:path arrowok="t"/>
          </v:shape>
          <v:shape id="_x0000_s2191" style="position:absolute;left:10072;top:16015;width:730;height:254" coordorigin="10072,16015" coordsize="730,254" path="m10802,16015r-730,l10072,16269r730,l10802,16015xe" fillcolor="#933634" stroked="f">
            <v:path arrowok="t"/>
          </v:shape>
          <v:shape id="_x0000_s2190" style="position:absolute;left:1325;top:15938;width:8632;height:0" coordorigin="1325,15938" coordsize="8632,0" path="m1325,15938r8632,e" filled="f" strokeweight=".58pt">
            <v:path arrowok="t"/>
          </v:shape>
          <v:shape id="_x0000_s2189" style="position:absolute;left:9957;top:15942;width:10;height:74" coordorigin="9957,15942" coordsize="10,74" path="m9957,16016r10,l9967,15942r-10,l9957,16016xe" fillcolor="#933634" stroked="f">
            <v:path arrowok="t"/>
          </v:shape>
          <v:shape id="_x0000_s2188" style="position:absolute;left:9957;top:15932;width:10;height:12" coordorigin="9957,15932" coordsize="10,12" path="m9957,15944r10,l9967,15932r-10,l9957,15944xe" fillcolor="#c0504d" stroked="f">
            <v:path arrowok="t"/>
          </v:shape>
          <v:shape id="_x0000_s2187" style="position:absolute;left:9967;top:15932;width:950;height:12" coordorigin="9967,15932" coordsize="950,12" path="m9967,15944r950,l10917,15932r-950,l9967,15944xe" fillcolor="#c0504d" stroked="f">
            <v:path arrowok="t"/>
          </v:shape>
          <v:shape id="_x0000_s2186" style="position:absolute;left:9967;top:15942;width:950;height:74" coordorigin="9967,15942" coordsize="950,74" path="m9967,16016r950,l10917,15942r-950,l9967,16016xe" fillcolor="#933634" stroked="f">
            <v:path arrowok="t"/>
          </v:shape>
          <v:shape id="_x0000_s2185" style="position:absolute;left:9957;top:16268;width:960;height:74" coordorigin="9957,16268" coordsize="960,74" path="m9957,16342r960,l10917,16268r-960,l9957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3" type="#_x0000_t202" style="position:absolute;margin-left:71pt;margin-top:801.1pt;width:293.4pt;height:11.95pt;z-index:-3712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82" type="#_x0000_t202" style="position:absolute;margin-left:502.6pt;margin-top:801.1pt;width:14.25pt;height:13.05pt;z-index:-3711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1" type="#_x0000_t202" style="position:absolute;margin-left:71pt;margin-top:801.1pt;width:293.4pt;height:11.95pt;z-index:-3710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80" type="#_x0000_t202" style="position:absolute;margin-left:487.75pt;margin-top:801.1pt;width:14.25pt;height:13.05pt;z-index:-3709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168" style="position:absolute;margin-left:65.95pt;margin-top:795.25pt;width:465.2pt;height:23.7pt;z-index:-3708;mso-position-horizontal-relative:page;mso-position-vertical-relative:page" coordorigin="1319,15905" coordsize="9304,474">
          <v:shape id="_x0000_s2179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178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177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176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175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174" style="position:absolute;left:1325;top:15938;width:8334;height:0" coordorigin="1325,15938" coordsize="8334,0" path="m1325,15938r8334,e" filled="f" strokeweight=".58pt">
            <v:path arrowok="t"/>
          </v:shape>
          <v:shape id="_x0000_s2173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172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171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170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169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7" type="#_x0000_t202" style="position:absolute;margin-left:71pt;margin-top:801.1pt;width:293.4pt;height:11.95pt;z-index:-3707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66" type="#_x0000_t202" style="position:absolute;margin-left:487.75pt;margin-top:801.1pt;width:14.25pt;height:13.05pt;z-index:-3706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24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5" type="#_x0000_t202" style="position:absolute;margin-left:71pt;margin-top:801.1pt;width:293.4pt;height:11.95pt;z-index:-3705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64" type="#_x0000_t202" style="position:absolute;margin-left:502.6pt;margin-top:801.1pt;width:14.25pt;height:13.05pt;z-index:-3704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25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152" style="position:absolute;margin-left:65.95pt;margin-top:795.25pt;width:481.75pt;height:23.7pt;z-index:-3703;mso-position-horizontal-relative:page;mso-position-vertical-relative:page" coordorigin="1319,15905" coordsize="9635,474">
          <v:shape id="_x0000_s2163" style="position:absolute;left:9957;top:15942;width:960;height:74" coordorigin="9957,15942" coordsize="960,74" path="m9957,16016r960,l10917,15942r-960,l9957,16016xe" fillcolor="#933634" stroked="f">
            <v:path arrowok="t"/>
          </v:shape>
          <v:shape id="_x0000_s2162" style="position:absolute;left:9957;top:16015;width:115;height:254" coordorigin="9957,16015" coordsize="115,254" path="m9957,16269r115,l10072,16015r-115,l9957,16269xe" fillcolor="#933634" stroked="f">
            <v:path arrowok="t"/>
          </v:shape>
          <v:shape id="_x0000_s2161" style="position:absolute;left:10802;top:16015;width:115;height:254" coordorigin="10802,16015" coordsize="115,254" path="m10802,16269r115,l10917,16015r-115,l10802,16269xe" fillcolor="#933634" stroked="f">
            <v:path arrowok="t"/>
          </v:shape>
          <v:shape id="_x0000_s2160" style="position:absolute;left:9957;top:16268;width:960;height:74" coordorigin="9957,16268" coordsize="960,74" path="m9957,16342r960,l10917,16268r-960,l9957,16342xe" fillcolor="#933634" stroked="f">
            <v:path arrowok="t"/>
          </v:shape>
          <v:shape id="_x0000_s2159" style="position:absolute;left:10072;top:16015;width:730;height:254" coordorigin="10072,16015" coordsize="730,254" path="m10802,16015r-730,l10072,16269r730,l10802,16015xe" fillcolor="#933634" stroked="f">
            <v:path arrowok="t"/>
          </v:shape>
          <v:shape id="_x0000_s2158" style="position:absolute;left:1325;top:15938;width:8632;height:0" coordorigin="1325,15938" coordsize="8632,0" path="m1325,15938r8632,e" filled="f" strokeweight=".58pt">
            <v:path arrowok="t"/>
          </v:shape>
          <v:shape id="_x0000_s2157" style="position:absolute;left:9957;top:15942;width:10;height:74" coordorigin="9957,15942" coordsize="10,74" path="m9957,16016r10,l9967,15942r-10,l9957,16016xe" fillcolor="#933634" stroked="f">
            <v:path arrowok="t"/>
          </v:shape>
          <v:shape id="_x0000_s2156" style="position:absolute;left:9957;top:15932;width:10;height:12" coordorigin="9957,15932" coordsize="10,12" path="m9957,15944r10,l9967,15932r-10,l9957,15944xe" fillcolor="#c0504d" stroked="f">
            <v:path arrowok="t"/>
          </v:shape>
          <v:shape id="_x0000_s2155" style="position:absolute;left:9967;top:15932;width:950;height:12" coordorigin="9967,15932" coordsize="950,12" path="m9967,15944r950,l10917,15932r-950,l9967,15944xe" fillcolor="#c0504d" stroked="f">
            <v:path arrowok="t"/>
          </v:shape>
          <v:shape id="_x0000_s2154" style="position:absolute;left:9967;top:15942;width:950;height:74" coordorigin="9967,15942" coordsize="950,74" path="m9967,16016r950,l10917,15942r-950,l9967,16016xe" fillcolor="#933634" stroked="f">
            <v:path arrowok="t"/>
          </v:shape>
          <v:shape id="_x0000_s2153" style="position:absolute;left:9957;top:16268;width:960;height:74" coordorigin="9957,16268" coordsize="960,74" path="m9957,16342r960,l10917,16268r-960,l9957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1" type="#_x0000_t202" style="position:absolute;margin-left:71pt;margin-top:801.1pt;width:293.4pt;height:11.95pt;z-index:-3702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50" type="#_x0000_t202" style="position:absolute;margin-left:502.6pt;margin-top:801.1pt;width:14.25pt;height:13.05pt;z-index:-3701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26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9" type="#_x0000_t202" style="position:absolute;margin-left:71pt;margin-top:805.65pt;width:293.4pt;height:11.95pt;z-index:-3700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48" type="#_x0000_t202" style="position:absolute;margin-left:487.75pt;margin-top:805.65pt;width:14.25pt;height:13.05pt;z-index:-3699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27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136" style="position:absolute;margin-left:65.95pt;margin-top:799.8pt;width:465.2pt;height:23.75pt;z-index:-3698;mso-position-horizontal-relative:page;mso-position-vertical-relative:page" coordorigin="1319,15996" coordsize="9304,475">
          <v:shape id="_x0000_s2147" style="position:absolute;left:9660;top:16033;width:926;height:74" coordorigin="9660,16033" coordsize="926,74" path="m9660,16107r926,l10586,16033r-926,l9660,16107xe" fillcolor="#933634" stroked="f">
            <v:path arrowok="t"/>
          </v:shape>
          <v:shape id="_x0000_s2146" style="position:absolute;left:9660;top:16106;width:115;height:254" coordorigin="9660,16106" coordsize="115,254" path="m9660,16360r115,l9775,16106r-115,l9660,16360xe" fillcolor="#933634" stroked="f">
            <v:path arrowok="t"/>
          </v:shape>
          <v:shape id="_x0000_s2145" style="position:absolute;left:10471;top:16106;width:115;height:254" coordorigin="10471,16106" coordsize="115,254" path="m10471,16360r115,l10586,16106r-115,l10471,16360xe" fillcolor="#933634" stroked="f">
            <v:path arrowok="t"/>
          </v:shape>
          <v:shape id="_x0000_s2144" style="position:absolute;left:9660;top:16359;width:926;height:74" coordorigin="9660,16359" coordsize="926,74" path="m9660,16434r926,l10586,16359r-926,l9660,16434xe" fillcolor="#933634" stroked="f">
            <v:path arrowok="t"/>
          </v:shape>
          <v:shape id="_x0000_s2143" style="position:absolute;left:9775;top:16106;width:696;height:254" coordorigin="9775,16106" coordsize="696,254" path="m10471,16106r-696,l9775,16360r696,l10471,16106xe" fillcolor="#933634" stroked="f">
            <v:path arrowok="t"/>
          </v:shape>
          <v:shape id="_x0000_s2142" style="position:absolute;left:1325;top:16029;width:8334;height:0" coordorigin="1325,16029" coordsize="8334,0" path="m1325,16029r8334,e" filled="f" strokeweight=".58pt">
            <v:path arrowok="t"/>
          </v:shape>
          <v:shape id="_x0000_s2141" style="position:absolute;left:9660;top:16033;width:10;height:74" coordorigin="9660,16033" coordsize="10,74" path="m9660,16107r9,l9669,16033r-9,l9660,16107xe" fillcolor="#933634" stroked="f">
            <v:path arrowok="t"/>
          </v:shape>
          <v:shape id="_x0000_s2140" style="position:absolute;left:9660;top:16023;width:10;height:12" coordorigin="9660,16023" coordsize="10,12" path="m9660,16035r9,l9669,16023r-9,l9660,16035xe" fillcolor="#c0504d" stroked="f">
            <v:path arrowok="t"/>
          </v:shape>
          <v:shape id="_x0000_s2139" style="position:absolute;left:9669;top:16023;width:917;height:12" coordorigin="9669,16023" coordsize="917,12" path="m9669,16035r917,l10586,16023r-917,l9669,16035xe" fillcolor="#c0504d" stroked="f">
            <v:path arrowok="t"/>
          </v:shape>
          <v:shape id="_x0000_s2138" style="position:absolute;left:9669;top:16033;width:917;height:74" coordorigin="9669,16033" coordsize="917,74" path="m9669,16107r917,l10586,16033r-917,l9669,16107xe" fillcolor="#933634" stroked="f">
            <v:path arrowok="t"/>
          </v:shape>
          <v:shape id="_x0000_s2137" style="position:absolute;left:9660;top:16359;width:926;height:74" coordorigin="9660,16359" coordsize="926,74" path="m9660,16434r926,l10586,16359r-926,l9660,164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5" type="#_x0000_t202" style="position:absolute;margin-left:71pt;margin-top:805.65pt;width:293.4pt;height:11.95pt;z-index:-3697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34" type="#_x0000_t202" style="position:absolute;margin-left:487.75pt;margin-top:805.65pt;width:14.25pt;height:13.05pt;z-index:-3696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28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A07881">
    <w:pPr>
      <w:spacing w:line="0" w:lineRule="atLeast"/>
      <w:rPr>
        <w:sz w:val="0"/>
        <w:szCs w:val="0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A07881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286" style="position:absolute;margin-left:65.95pt;margin-top:795.5pt;width:465.2pt;height:23.7pt;z-index:-3738;mso-position-horizontal-relative:page;mso-position-vertical-relative:page" coordorigin="1319,15910" coordsize="9304,474">
          <v:shape id="_x0000_s2297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96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95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94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93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92" style="position:absolute;left:1325;top:15943;width:8334;height:0" coordorigin="1325,15943" coordsize="8334,0" path="m1325,15943r8334,e" filled="f" strokeweight=".58pt">
            <v:path arrowok="t"/>
          </v:shape>
          <v:shape id="_x0000_s2291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90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89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88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87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85" type="#_x0000_t202" style="position:absolute;margin-left:71pt;margin-top:801.3pt;width:293.4pt;height:11.95pt;z-index:-3737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84" type="#_x0000_t202" style="position:absolute;margin-left:487.75pt;margin-top:801.35pt;width:9.2pt;height:13.05pt;z-index:-3736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iii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A07881">
    <w:pPr>
      <w:spacing w:line="0" w:lineRule="atLeast"/>
      <w:rPr>
        <w:sz w:val="0"/>
        <w:szCs w:val="0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A07881">
    <w:pPr>
      <w:spacing w:line="0" w:lineRule="atLeast"/>
      <w:rPr>
        <w:sz w:val="0"/>
        <w:szCs w:val="0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A07881">
    <w:pPr>
      <w:spacing w:line="0" w:lineRule="atLeast"/>
      <w:rPr>
        <w:sz w:val="0"/>
        <w:szCs w:val="0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121" style="position:absolute;margin-left:65.95pt;margin-top:804.25pt;width:465.2pt;height:36.5pt;z-index:-3695;mso-position-horizontal-relative:page;mso-position-vertical-relative:page" coordorigin="1319,16085" coordsize="9304,730">
          <v:shape id="_x0000_s2133" style="position:absolute;left:9660;top:16122;width:926;height:74" coordorigin="9660,16122" coordsize="926,74" path="m9660,16196r926,l10586,16122r-926,l9660,16196xe" fillcolor="#933634" stroked="f">
            <v:path arrowok="t"/>
          </v:shape>
          <v:shape id="_x0000_s2132" style="position:absolute;left:9660;top:16195;width:115;height:255" coordorigin="9660,16195" coordsize="115,255" path="m9660,16450r115,l9775,16195r-115,l9660,16450xe" fillcolor="#933634" stroked="f">
            <v:path arrowok="t"/>
          </v:shape>
          <v:shape id="_x0000_s2131" style="position:absolute;left:10471;top:16195;width:115;height:255" coordorigin="10471,16195" coordsize="115,255" path="m10471,16450r115,l10586,16195r-115,l10471,16450xe" fillcolor="#933634" stroked="f">
            <v:path arrowok="t"/>
          </v:shape>
          <v:shape id="_x0000_s2130" style="position:absolute;left:9660;top:16449;width:926;height:74" coordorigin="9660,16449" coordsize="926,74" path="m9660,16523r926,l10586,16449r-926,l9660,16523xe" fillcolor="#933634" stroked="f">
            <v:path arrowok="t"/>
          </v:shape>
          <v:shape id="_x0000_s2129" style="position:absolute;left:9775;top:16195;width:696;height:255" coordorigin="9775,16195" coordsize="696,255" path="m9775,16450r696,l10471,16195r-696,l9775,16450xe" fillcolor="#933634" stroked="f">
            <v:path arrowok="t"/>
          </v:shape>
          <v:shape id="_x0000_s2128" style="position:absolute;left:1325;top:16118;width:8334;height:0" coordorigin="1325,16118" coordsize="8334,0" path="m1325,16118r8334,e" filled="f" strokeweight=".58pt">
            <v:path arrowok="t"/>
          </v:shape>
          <v:shape id="_x0000_s2127" style="position:absolute;left:9660;top:16122;width:10;height:74" coordorigin="9660,16122" coordsize="10,74" path="m9660,16196r9,l9669,16122r-9,l9660,16196xe" fillcolor="#933634" stroked="f">
            <v:path arrowok="t"/>
          </v:shape>
          <v:shape id="_x0000_s2126" style="position:absolute;left:9660;top:16112;width:10;height:12" coordorigin="9660,16112" coordsize="10,12" path="m9660,16124r9,l9669,16112r-9,l9660,16124xe" fillcolor="#c0504d" stroked="f">
            <v:path arrowok="t"/>
          </v:shape>
          <v:shape id="_x0000_s2125" style="position:absolute;left:9669;top:16112;width:917;height:12" coordorigin="9669,16112" coordsize="917,12" path="m9669,16124r917,l10586,16112r-917,l9669,16124xe" fillcolor="#c0504d" stroked="f">
            <v:path arrowok="t"/>
          </v:shape>
          <v:shape id="_x0000_s2124" style="position:absolute;left:9669;top:16122;width:917;height:74" coordorigin="9669,16122" coordsize="917,74" path="m9669,16196r917,l10586,16122r-917,l9669,16196xe" fillcolor="#933634" stroked="f">
            <v:path arrowok="t"/>
          </v:shape>
          <v:shape id="_x0000_s2123" style="position:absolute;left:9660;top:16449;width:926;height:74" coordorigin="9660,16449" coordsize="926,74" path="m9660,16523r926,l10586,16449r-926,l9660,16523xe" fillcolor="#933634" stroked="f">
            <v:path arrowok="t"/>
          </v:shape>
          <v:shape id="_x0000_s2122" style="position:absolute;left:1412;top:16522;width:8728;height:283" coordorigin="1412,16522" coordsize="8728,283" path="m1412,16805r8727,l10139,16522r-8727,l1412,16805xe" fillcolor="#edebe0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margin-left:71pt;margin-top:810.1pt;width:293.4pt;height:11.95pt;z-index:-3694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19" type="#_x0000_t202" style="position:absolute;margin-left:486.75pt;margin-top:810.1pt;width:16.25pt;height:13.05pt;z-index:-3693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75A3F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107" style="position:absolute;margin-left:65.95pt;margin-top:769.8pt;width:465.2pt;height:23.7pt;z-index:-3692;mso-position-horizontal-relative:page;mso-position-vertical-relative:page" coordorigin="1319,15396" coordsize="9304,474">
          <v:shape id="_x0000_s2118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117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116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115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114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113" style="position:absolute;left:1325;top:15429;width:8334;height:0" coordorigin="1325,15429" coordsize="8334,0" path="m1325,15429r8334,e" filled="f" strokeweight=".58pt">
            <v:path arrowok="t"/>
          </v:shape>
          <v:shape id="_x0000_s2112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111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110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109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108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71pt;margin-top:775.65pt;width:293.4pt;height:11.95pt;z-index:-3691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05" type="#_x0000_t202" style="position:absolute;margin-left:486.75pt;margin-top:775.65pt;width:16.25pt;height:13.05pt;z-index:-3690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75A3F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093" style="position:absolute;margin-left:65.95pt;margin-top:769.8pt;width:465.2pt;height:23.7pt;z-index:-3689;mso-position-horizontal-relative:page;mso-position-vertical-relative:page" coordorigin="1319,15396" coordsize="9304,474">
          <v:shape id="_x0000_s2104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103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102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101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100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99" style="position:absolute;left:1325;top:15429;width:8334;height:0" coordorigin="1325,15429" coordsize="8334,0" path="m1325,15429r8334,e" filled="f" strokeweight=".58pt">
            <v:path arrowok="t"/>
          </v:shape>
          <v:shape id="_x0000_s2098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97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96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95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94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71pt;margin-top:775.65pt;width:293.4pt;height:11.95pt;z-index:-3688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486.75pt;margin-top:775.65pt;width:16.25pt;height:13.05pt;z-index:-3687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75A3F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079" style="position:absolute;margin-left:65.95pt;margin-top:769.8pt;width:465.2pt;height:23.7pt;z-index:-3686;mso-position-horizontal-relative:page;mso-position-vertical-relative:page" coordorigin="1319,15396" coordsize="9304,474">
          <v:shape id="_x0000_s2090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89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88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87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86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85" style="position:absolute;left:1325;top:15429;width:8334;height:0" coordorigin="1325,15429" coordsize="8334,0" path="m1325,15429r8334,e" filled="f" strokeweight=".58pt">
            <v:path arrowok="t"/>
          </v:shape>
          <v:shape id="_x0000_s2084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83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82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81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80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1pt;margin-top:775.65pt;width:293.4pt;height:11.95pt;z-index:-3685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486.75pt;margin-top:775.65pt;width:16.25pt;height:13.05pt;z-index:-3684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75A3F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065" style="position:absolute;margin-left:65.95pt;margin-top:769.8pt;width:465.2pt;height:23.7pt;z-index:-3683;mso-position-horizontal-relative:page;mso-position-vertical-relative:page" coordorigin="1319,15396" coordsize="9304,474">
          <v:shape id="_x0000_s2076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75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74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73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72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71" style="position:absolute;left:1325;top:15429;width:8334;height:0" coordorigin="1325,15429" coordsize="8334,0" path="m1325,15429r8334,e" filled="f" strokeweight=".58pt">
            <v:path arrowok="t"/>
          </v:shape>
          <v:shape id="_x0000_s2070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69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68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67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66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71pt;margin-top:775.65pt;width:293.4pt;height:11.95pt;z-index:-3682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486.75pt;margin-top:775.65pt;width:16.25pt;height:13.05pt;z-index:-3681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75A3F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051" style="position:absolute;margin-left:65.95pt;margin-top:769.8pt;width:465.2pt;height:23.7pt;z-index:-3680;mso-position-horizontal-relative:page;mso-position-vertical-relative:page" coordorigin="1319,15396" coordsize="9304,474">
          <v:shape id="_x0000_s2062" style="position:absolute;left:9660;top:15433;width:926;height:74" coordorigin="9660,15433" coordsize="926,74" path="m9660,15507r926,l10586,15433r-926,l9660,15507xe" fillcolor="#933634" stroked="f">
            <v:path arrowok="t"/>
          </v:shape>
          <v:shape id="_x0000_s2061" style="position:absolute;left:9660;top:15506;width:115;height:254" coordorigin="9660,15506" coordsize="115,254" path="m9660,15760r115,l9775,15506r-115,l9660,15760xe" fillcolor="#933634" stroked="f">
            <v:path arrowok="t"/>
          </v:shape>
          <v:shape id="_x0000_s2060" style="position:absolute;left:10471;top:15506;width:115;height:254" coordorigin="10471,15506" coordsize="115,254" path="m10471,15760r115,l10586,15506r-115,l10471,15760xe" fillcolor="#933634" stroked="f">
            <v:path arrowok="t"/>
          </v:shape>
          <v:shape id="_x0000_s2059" style="position:absolute;left:9660;top:15759;width:926;height:74" coordorigin="9660,15759" coordsize="926,74" path="m9660,15833r926,l10586,15759r-926,l9660,15833xe" fillcolor="#933634" stroked="f">
            <v:path arrowok="t"/>
          </v:shape>
          <v:shape id="_x0000_s2058" style="position:absolute;left:9775;top:15506;width:696;height:254" coordorigin="9775,15506" coordsize="696,254" path="m10471,15506r-696,l9775,15760r696,l10471,15506xe" fillcolor="#933634" stroked="f">
            <v:path arrowok="t"/>
          </v:shape>
          <v:shape id="_x0000_s2057" style="position:absolute;left:1325;top:15429;width:8334;height:0" coordorigin="1325,15429" coordsize="8334,0" path="m1325,15429r8334,e" filled="f" strokeweight=".58pt">
            <v:path arrowok="t"/>
          </v:shape>
          <v:shape id="_x0000_s2056" style="position:absolute;left:9660;top:15433;width:10;height:74" coordorigin="9660,15433" coordsize="10,74" path="m9660,15507r9,l9669,15433r-9,l9660,15507xe" fillcolor="#933634" stroked="f">
            <v:path arrowok="t"/>
          </v:shape>
          <v:shape id="_x0000_s2055" style="position:absolute;left:9660;top:15423;width:10;height:12" coordorigin="9660,15423" coordsize="10,12" path="m9660,15435r9,l9669,15423r-9,l9660,15435xe" fillcolor="#c0504d" stroked="f">
            <v:path arrowok="t"/>
          </v:shape>
          <v:shape id="_x0000_s2054" style="position:absolute;left:9669;top:15423;width:917;height:12" coordorigin="9669,15423" coordsize="917,12" path="m9669,15435r917,l10586,15423r-917,l9669,15435xe" fillcolor="#c0504d" stroked="f">
            <v:path arrowok="t"/>
          </v:shape>
          <v:shape id="_x0000_s2053" style="position:absolute;left:9669;top:15433;width:917;height:74" coordorigin="9669,15433" coordsize="917,74" path="m9669,15507r917,l10586,15433r-917,l9669,15507xe" fillcolor="#933634" stroked="f">
            <v:path arrowok="t"/>
          </v:shape>
          <v:shape id="_x0000_s2052" style="position:absolute;left:9660;top:15759;width:926;height:74" coordorigin="9660,15759" coordsize="926,74" path="m9660,15833r926,l10586,15759r-926,l9660,15833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75.65pt;width:293.4pt;height:11.95pt;z-index:-3679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6.75pt;margin-top:775.65pt;width:16.25pt;height:13.05pt;z-index:-3678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75A3F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272" style="position:absolute;margin-left:65.95pt;margin-top:795.5pt;width:465.2pt;height:23.7pt;z-index:-3735;mso-position-horizontal-relative:page;mso-position-vertical-relative:page" coordorigin="1319,15910" coordsize="9304,474">
          <v:shape id="_x0000_s2283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82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81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80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79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78" style="position:absolute;left:1325;top:15943;width:8334;height:0" coordorigin="1325,15943" coordsize="8334,0" path="m1325,15943r8334,e" filled="f" strokeweight=".58pt">
            <v:path arrowok="t"/>
          </v:shape>
          <v:shape id="_x0000_s2277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76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75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74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73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1" type="#_x0000_t202" style="position:absolute;margin-left:71pt;margin-top:801.3pt;width:293.4pt;height:11.95pt;z-index:-3734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70" type="#_x0000_t202" style="position:absolute;margin-left:487.75pt;margin-top:801.35pt;width:9.85pt;height:13.05pt;z-index:-3733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-1"/>
                    <w:sz w:val="22"/>
                    <w:szCs w:val="22"/>
                  </w:rPr>
                  <w:t>iv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258" style="position:absolute;margin-left:65.95pt;margin-top:795.5pt;width:465.2pt;height:23.7pt;z-index:-3732;mso-position-horizontal-relative:page;mso-position-vertical-relative:page" coordorigin="1319,15910" coordsize="9304,474">
          <v:shape id="_x0000_s2269" style="position:absolute;left:9660;top:15947;width:926;height:74" coordorigin="9660,15947" coordsize="926,74" path="m9660,16021r926,l10586,15947r-926,l9660,16021xe" fillcolor="#933634" stroked="f">
            <v:path arrowok="t"/>
          </v:shape>
          <v:shape id="_x0000_s2268" style="position:absolute;left:9660;top:16020;width:115;height:254" coordorigin="9660,16020" coordsize="115,254" path="m9660,16274r115,l9775,16020r-115,l9660,16274xe" fillcolor="#933634" stroked="f">
            <v:path arrowok="t"/>
          </v:shape>
          <v:shape id="_x0000_s2267" style="position:absolute;left:10471;top:16020;width:115;height:254" coordorigin="10471,16020" coordsize="115,254" path="m10471,16274r115,l10586,16020r-115,l10471,16274xe" fillcolor="#933634" stroked="f">
            <v:path arrowok="t"/>
          </v:shape>
          <v:shape id="_x0000_s2266" style="position:absolute;left:9660;top:16273;width:926;height:74" coordorigin="9660,16273" coordsize="926,74" path="m9660,16347r926,l10586,16273r-926,l9660,16347xe" fillcolor="#933634" stroked="f">
            <v:path arrowok="t"/>
          </v:shape>
          <v:shape id="_x0000_s2265" style="position:absolute;left:9775;top:16020;width:696;height:254" coordorigin="9775,16020" coordsize="696,254" path="m10471,16020r-696,l9775,16274r696,l10471,16020xe" fillcolor="#933634" stroked="f">
            <v:path arrowok="t"/>
          </v:shape>
          <v:shape id="_x0000_s2264" style="position:absolute;left:1325;top:15943;width:8334;height:0" coordorigin="1325,15943" coordsize="8334,0" path="m1325,15943r8334,e" filled="f" strokeweight=".58pt">
            <v:path arrowok="t"/>
          </v:shape>
          <v:shape id="_x0000_s2263" style="position:absolute;left:9660;top:15947;width:10;height:74" coordorigin="9660,15947" coordsize="10,74" path="m9660,16021r9,l9669,15947r-9,l9660,16021xe" fillcolor="#933634" stroked="f">
            <v:path arrowok="t"/>
          </v:shape>
          <v:shape id="_x0000_s2262" style="position:absolute;left:9660;top:15937;width:10;height:12" coordorigin="9660,15937" coordsize="10,12" path="m9660,15949r9,l9669,15937r-9,l9660,15949xe" fillcolor="#c0504d" stroked="f">
            <v:path arrowok="t"/>
          </v:shape>
          <v:shape id="_x0000_s2261" style="position:absolute;left:9669;top:15937;width:917;height:12" coordorigin="9669,15937" coordsize="917,12" path="m9669,15949r917,l10586,15937r-917,l9669,15949xe" fillcolor="#c0504d" stroked="f">
            <v:path arrowok="t"/>
          </v:shape>
          <v:shape id="_x0000_s2260" style="position:absolute;left:9669;top:15947;width:917;height:74" coordorigin="9669,15947" coordsize="917,74" path="m9669,16021r917,l10586,15947r-917,l9669,16021xe" fillcolor="#933634" stroked="f">
            <v:path arrowok="t"/>
          </v:shape>
          <v:shape id="_x0000_s2259" style="position:absolute;left:9660;top:16273;width:926;height:74" coordorigin="9660,16273" coordsize="926,74" path="m9660,16347r926,l10586,16273r-926,l9660,16347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7" type="#_x0000_t202" style="position:absolute;margin-left:71pt;margin-top:801.3pt;width:293.4pt;height:11.95pt;z-index:-3731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56" type="#_x0000_t202" style="position:absolute;margin-left:486.75pt;margin-top:801.35pt;width:11.75pt;height:13.05pt;z-index:-3730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75A3F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244" style="position:absolute;margin-left:65.95pt;margin-top:795.25pt;width:465.2pt;height:23.7pt;z-index:-3729;mso-position-horizontal-relative:page;mso-position-vertical-relative:page" coordorigin="1319,15905" coordsize="9304,474">
          <v:shape id="_x0000_s2255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254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253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252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251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250" style="position:absolute;left:1325;top:15938;width:8334;height:0" coordorigin="1325,15938" coordsize="8334,0" path="m1325,15938r8334,e" filled="f" strokeweight=".58pt">
            <v:path arrowok="t"/>
          </v:shape>
          <v:shape id="_x0000_s2249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248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247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246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245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3" type="#_x0000_t202" style="position:absolute;margin-left:71pt;margin-top:801.1pt;width:293.4pt;height:11.95pt;z-index:-3728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1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42" type="#_x0000_t202" style="position:absolute;margin-left:486.75pt;margin-top:801.1pt;width:10.15pt;height:13.05pt;z-index:-3727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75A3F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230" style="position:absolute;margin-left:65.95pt;margin-top:795.25pt;width:465.2pt;height:23.7pt;z-index:-3726;mso-position-horizontal-relative:page;mso-position-vertical-relative:page" coordorigin="1319,15905" coordsize="9304,474">
          <v:shape id="_x0000_s2241" style="position:absolute;left:9660;top:15942;width:926;height:74" coordorigin="9660,15942" coordsize="926,74" path="m9660,16016r926,l10586,15942r-926,l9660,16016xe" fillcolor="#933634" stroked="f">
            <v:path arrowok="t"/>
          </v:shape>
          <v:shape id="_x0000_s2240" style="position:absolute;left:9660;top:16015;width:115;height:254" coordorigin="9660,16015" coordsize="115,254" path="m9660,16269r115,l9775,16015r-115,l9660,16269xe" fillcolor="#933634" stroked="f">
            <v:path arrowok="t"/>
          </v:shape>
          <v:shape id="_x0000_s2239" style="position:absolute;left:10471;top:16015;width:115;height:254" coordorigin="10471,16015" coordsize="115,254" path="m10471,16269r115,l10586,16015r-115,l10471,16269xe" fillcolor="#933634" stroked="f">
            <v:path arrowok="t"/>
          </v:shape>
          <v:shape id="_x0000_s2238" style="position:absolute;left:9660;top:16268;width:926;height:74" coordorigin="9660,16268" coordsize="926,74" path="m9660,16342r926,l10586,16268r-926,l9660,16342xe" fillcolor="#933634" stroked="f">
            <v:path arrowok="t"/>
          </v:shape>
          <v:shape id="_x0000_s2237" style="position:absolute;left:9775;top:16015;width:696;height:254" coordorigin="9775,16015" coordsize="696,254" path="m10471,16015r-696,l9775,16269r696,l10471,16015xe" fillcolor="#933634" stroked="f">
            <v:path arrowok="t"/>
          </v:shape>
          <v:shape id="_x0000_s2236" style="position:absolute;left:1325;top:15938;width:8334;height:0" coordorigin="1325,15938" coordsize="8334,0" path="m1325,15938r8334,e" filled="f" strokeweight=".58pt">
            <v:path arrowok="t"/>
          </v:shape>
          <v:shape id="_x0000_s2235" style="position:absolute;left:9660;top:15942;width:10;height:74" coordorigin="9660,15942" coordsize="10,74" path="m9660,16016r9,l9669,15942r-9,l9660,16016xe" fillcolor="#933634" stroked="f">
            <v:path arrowok="t"/>
          </v:shape>
          <v:shape id="_x0000_s2234" style="position:absolute;left:9660;top:15932;width:10;height:12" coordorigin="9660,15932" coordsize="10,12" path="m9660,15944r9,l9669,15932r-9,l9660,15944xe" fillcolor="#c0504d" stroked="f">
            <v:path arrowok="t"/>
          </v:shape>
          <v:shape id="_x0000_s2233" style="position:absolute;left:9669;top:15932;width:917;height:12" coordorigin="9669,15932" coordsize="917,12" path="m9669,15944r917,l10586,15932r-917,l9669,15944xe" fillcolor="#c0504d" stroked="f">
            <v:path arrowok="t"/>
          </v:shape>
          <v:shape id="_x0000_s2232" style="position:absolute;left:9669;top:15942;width:917;height:74" coordorigin="9669,15942" coordsize="917,74" path="m9669,16016r917,l10586,15942r-917,l9669,16016xe" fillcolor="#933634" stroked="f">
            <v:path arrowok="t"/>
          </v:shape>
          <v:shape id="_x0000_s2231" style="position:absolute;left:9660;top:16268;width:926;height:74" coordorigin="9660,16268" coordsize="926,74" path="m9660,16342r926,l10586,16268r-926,l9660,16342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9" type="#_x0000_t202" style="position:absolute;margin-left:71pt;margin-top:801.1pt;width:293.4pt;height:11.95pt;z-index:-3725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28" type="#_x0000_t202" style="position:absolute;margin-left:486.75pt;margin-top:801.1pt;width:10.15pt;height:13.05pt;z-index:-3724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75A3F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7" type="#_x0000_t202" style="position:absolute;margin-left:71pt;margin-top:751.3pt;width:293.4pt;height:11.95pt;z-index:-3723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26" type="#_x0000_t202" style="position:absolute;margin-left:502.6pt;margin-top:751.3pt;width:8.15pt;height:13.05pt;z-index:-3722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214" style="position:absolute;margin-left:65.95pt;margin-top:745.45pt;width:481.75pt;height:23.7pt;z-index:-3721;mso-position-horizontal-relative:page;mso-position-vertical-relative:page" coordorigin="1319,14909" coordsize="9635,474">
          <v:shape id="_x0000_s2225" style="position:absolute;left:9957;top:14946;width:960;height:74" coordorigin="9957,14946" coordsize="960,74" path="m9957,15020r960,l10917,14946r-960,l9957,15020xe" fillcolor="#933634" stroked="f">
            <v:path arrowok="t"/>
          </v:shape>
          <v:shape id="_x0000_s2224" style="position:absolute;left:9957;top:15019;width:115;height:254" coordorigin="9957,15019" coordsize="115,254" path="m9957,15273r115,l10072,15019r-115,l9957,15273xe" fillcolor="#933634" stroked="f">
            <v:path arrowok="t"/>
          </v:shape>
          <v:shape id="_x0000_s2223" style="position:absolute;left:10802;top:15019;width:115;height:254" coordorigin="10802,15019" coordsize="115,254" path="m10802,15273r115,l10917,15019r-115,l10802,15273xe" fillcolor="#933634" stroked="f">
            <v:path arrowok="t"/>
          </v:shape>
          <v:shape id="_x0000_s2222" style="position:absolute;left:9957;top:15272;width:960;height:74" coordorigin="9957,15272" coordsize="960,74" path="m9957,15346r960,l10917,15272r-960,l9957,15346xe" fillcolor="#933634" stroked="f">
            <v:path arrowok="t"/>
          </v:shape>
          <v:shape id="_x0000_s2221" style="position:absolute;left:10072;top:15019;width:730;height:254" coordorigin="10072,15019" coordsize="730,254" path="m10802,15019r-730,l10072,15273r730,l10802,15019xe" fillcolor="#933634" stroked="f">
            <v:path arrowok="t"/>
          </v:shape>
          <v:shape id="_x0000_s2220" style="position:absolute;left:1325;top:14942;width:8632;height:0" coordorigin="1325,14942" coordsize="8632,0" path="m1325,14942r8632,e" filled="f" strokeweight=".58pt">
            <v:path arrowok="t"/>
          </v:shape>
          <v:shape id="_x0000_s2219" style="position:absolute;left:9957;top:14946;width:10;height:74" coordorigin="9957,14946" coordsize="10,74" path="m9957,15020r10,l9967,14946r-10,l9957,15020xe" fillcolor="#933634" stroked="f">
            <v:path arrowok="t"/>
          </v:shape>
          <v:shape id="_x0000_s2218" style="position:absolute;left:9957;top:14936;width:10;height:12" coordorigin="9957,14936" coordsize="10,12" path="m9957,14948r10,l9967,14936r-10,l9957,14948xe" fillcolor="#c0504d" stroked="f">
            <v:path arrowok="t"/>
          </v:shape>
          <v:shape id="_x0000_s2217" style="position:absolute;left:9967;top:14936;width:950;height:12" coordorigin="9967,14936" coordsize="950,12" path="m9967,14948r950,l10917,14936r-950,l9967,14948xe" fillcolor="#c0504d" stroked="f">
            <v:path arrowok="t"/>
          </v:shape>
          <v:shape id="_x0000_s2216" style="position:absolute;left:9967;top:14946;width:950;height:74" coordorigin="9967,14946" coordsize="950,74" path="m9967,15020r950,l10917,14946r-950,l9967,15020xe" fillcolor="#933634" stroked="f">
            <v:path arrowok="t"/>
          </v:shape>
          <v:shape id="_x0000_s2215" style="position:absolute;left:9957;top:15272;width:960;height:74" coordorigin="9957,15272" coordsize="960,74" path="m9957,15346r960,l10917,15272r-960,l9957,15346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3" type="#_x0000_t202" style="position:absolute;margin-left:71pt;margin-top:751.3pt;width:293.4pt;height:11.95pt;z-index:-3720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212" type="#_x0000_t202" style="position:absolute;margin-left:501.6pt;margin-top:751.3pt;width:16.25pt;height:13.05pt;z-index:-3719;mso-position-horizontal-relative:page;mso-position-vertical-relative:page" filled="f" stroked="f">
          <v:textbox inset="0,0,0,0">
            <w:txbxContent>
              <w:p w:rsidR="00A07881" w:rsidRDefault="00D52817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A07881"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15BCC">
                  <w:rPr>
                    <w:rFonts w:ascii="Arial" w:eastAsia="Arial" w:hAnsi="Arial" w:cs="Arial"/>
                    <w:noProof/>
                    <w:color w:val="FFFFFF"/>
                    <w:sz w:val="22"/>
                    <w:szCs w:val="22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881" w:rsidRDefault="00D52817">
    <w:pPr>
      <w:spacing w:line="200" w:lineRule="exact"/>
    </w:pPr>
    <w:r>
      <w:pict>
        <v:group id="_x0000_s2200" style="position:absolute;margin-left:65.95pt;margin-top:745.45pt;width:481.75pt;height:23.7pt;z-index:-3718;mso-position-horizontal-relative:page;mso-position-vertical-relative:page" coordorigin="1319,14909" coordsize="9635,474">
          <v:shape id="_x0000_s2211" style="position:absolute;left:9957;top:14946;width:960;height:74" coordorigin="9957,14946" coordsize="960,74" path="m9957,15020r960,l10917,14946r-960,l9957,15020xe" fillcolor="#933634" stroked="f">
            <v:path arrowok="t"/>
          </v:shape>
          <v:shape id="_x0000_s2210" style="position:absolute;left:9957;top:15019;width:115;height:254" coordorigin="9957,15019" coordsize="115,254" path="m9957,15273r115,l10072,15019r-115,l9957,15273xe" fillcolor="#933634" stroked="f">
            <v:path arrowok="t"/>
          </v:shape>
          <v:shape id="_x0000_s2209" style="position:absolute;left:10802;top:15019;width:115;height:254" coordorigin="10802,15019" coordsize="115,254" path="m10802,15273r115,l10917,15019r-115,l10802,15273xe" fillcolor="#933634" stroked="f">
            <v:path arrowok="t"/>
          </v:shape>
          <v:shape id="_x0000_s2208" style="position:absolute;left:9957;top:15272;width:960;height:74" coordorigin="9957,15272" coordsize="960,74" path="m9957,15346r960,l10917,15272r-960,l9957,15346xe" fillcolor="#933634" stroked="f">
            <v:path arrowok="t"/>
          </v:shape>
          <v:shape id="_x0000_s2207" style="position:absolute;left:10072;top:15019;width:730;height:254" coordorigin="10072,15019" coordsize="730,254" path="m10802,15019r-730,l10072,15273r730,l10802,15019xe" fillcolor="#933634" stroked="f">
            <v:path arrowok="t"/>
          </v:shape>
          <v:shape id="_x0000_s2206" style="position:absolute;left:1325;top:14942;width:8632;height:0" coordorigin="1325,14942" coordsize="8632,0" path="m1325,14942r8632,e" filled="f" strokeweight=".58pt">
            <v:path arrowok="t"/>
          </v:shape>
          <v:shape id="_x0000_s2205" style="position:absolute;left:9957;top:14946;width:10;height:74" coordorigin="9957,14946" coordsize="10,74" path="m9957,15020r10,l9967,14946r-10,l9957,15020xe" fillcolor="#933634" stroked="f">
            <v:path arrowok="t"/>
          </v:shape>
          <v:shape id="_x0000_s2204" style="position:absolute;left:9957;top:14936;width:10;height:12" coordorigin="9957,14936" coordsize="10,12" path="m9957,14948r10,l9967,14936r-10,l9957,14948xe" fillcolor="#c0504d" stroked="f">
            <v:path arrowok="t"/>
          </v:shape>
          <v:shape id="_x0000_s2203" style="position:absolute;left:9967;top:14936;width:950;height:12" coordorigin="9967,14936" coordsize="950,12" path="m9967,14948r950,l10917,14936r-950,l9967,14948xe" fillcolor="#c0504d" stroked="f">
            <v:path arrowok="t"/>
          </v:shape>
          <v:shape id="_x0000_s2202" style="position:absolute;left:9967;top:14946;width:950;height:74" coordorigin="9967,14946" coordsize="950,74" path="m9967,15020r950,l10917,14946r-950,l9967,15020xe" fillcolor="#933634" stroked="f">
            <v:path arrowok="t"/>
          </v:shape>
          <v:shape id="_x0000_s2201" style="position:absolute;left:9957;top:15272;width:960;height:74" coordorigin="9957,15272" coordsize="960,74" path="m9957,15346r960,l10917,15272r-960,l9957,15346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9" type="#_x0000_t202" style="position:absolute;margin-left:71pt;margin-top:751.3pt;width:293.4pt;height:11.95pt;z-index:-3717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1"/>
                  </w:rPr>
                  <w:t>d</w:t>
                </w:r>
                <w:r>
                  <w:t>h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t>e</w:t>
                </w:r>
                <w:r>
                  <w:rPr>
                    <w:spacing w:val="-1"/>
                  </w:rPr>
                  <w:t>n</w:t>
                </w:r>
                <w:r>
                  <w:t>tRe</w:t>
                </w:r>
                <w:r>
                  <w:rPr>
                    <w:spacing w:val="-1"/>
                  </w:rPr>
                  <w:t>gu</w:t>
                </w:r>
                <w:r>
                  <w:t>lat</w:t>
                </w:r>
                <w:r>
                  <w:rPr>
                    <w:spacing w:val="1"/>
                  </w:rPr>
                  <w:t>or</w:t>
                </w:r>
                <w:r>
                  <w:t>y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-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ity|</w:t>
                </w:r>
                <w:hyperlink r:id="rId1">
                  <w:r>
                    <w:rPr>
                      <w:spacing w:val="-5"/>
                    </w:rPr>
                    <w:t>www</w:t>
                  </w:r>
                  <w:r>
                    <w:t>.</w:t>
                  </w:r>
                  <w:r>
                    <w:rPr>
                      <w:spacing w:val="1"/>
                    </w:rPr>
                    <w:t>ppr</w:t>
                  </w:r>
                  <w:r>
                    <w:t>asi</w:t>
                  </w:r>
                  <w:r>
                    <w:rPr>
                      <w:spacing w:val="-2"/>
                    </w:rPr>
                    <w:t>n</w:t>
                  </w:r>
                  <w:r>
                    <w:rPr>
                      <w:spacing w:val="1"/>
                    </w:rPr>
                    <w:t>d</w:t>
                  </w:r>
                  <w:r>
                    <w:rPr>
                      <w:spacing w:val="-1"/>
                    </w:rPr>
                    <w:t>h</w:t>
                  </w:r>
                  <w:r>
                    <w:t>.</w:t>
                  </w:r>
                  <w:r>
                    <w:rPr>
                      <w:spacing w:val="-1"/>
                    </w:rPr>
                    <w:t>g</w:t>
                  </w:r>
                  <w:r>
                    <w:rPr>
                      <w:spacing w:val="1"/>
                    </w:rPr>
                    <w:t>o</w:t>
                  </w:r>
                  <w:r>
                    <w:rPr>
                      <w:spacing w:val="-1"/>
                    </w:rPr>
                    <w:t>v</w:t>
                  </w:r>
                  <w:r>
                    <w:t>.</w:t>
                  </w:r>
                  <w:r>
                    <w:rPr>
                      <w:spacing w:val="1"/>
                    </w:rPr>
                    <w:t>p</w:t>
                  </w:r>
                  <w: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198" type="#_x0000_t202" style="position:absolute;margin-left:502.6pt;margin-top:751.3pt;width:14.25pt;height:13.05pt;z-index:-3716;mso-position-horizontal-relative:page;mso-position-vertical-relative:page" filled="f" stroked="f">
          <v:textbox inset="0,0,0,0">
            <w:txbxContent>
              <w:p w:rsidR="00A07881" w:rsidRDefault="00A07881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FFFFFF"/>
                    <w:sz w:val="22"/>
                    <w:szCs w:val="22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B08" w:rsidRDefault="00913B08">
      <w:r>
        <w:separator/>
      </w:r>
    </w:p>
  </w:footnote>
  <w:footnote w:type="continuationSeparator" w:id="1">
    <w:p w:rsidR="00913B08" w:rsidRDefault="00913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B20B7"/>
    <w:multiLevelType w:val="multilevel"/>
    <w:tmpl w:val="9E4A114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B487A"/>
    <w:rsid w:val="00010442"/>
    <w:rsid w:val="000251EC"/>
    <w:rsid w:val="0003325C"/>
    <w:rsid w:val="00073D1B"/>
    <w:rsid w:val="00075A3F"/>
    <w:rsid w:val="000871D3"/>
    <w:rsid w:val="000A4365"/>
    <w:rsid w:val="000B050A"/>
    <w:rsid w:val="000D5F46"/>
    <w:rsid w:val="000D6E0F"/>
    <w:rsid w:val="001006CE"/>
    <w:rsid w:val="00122E57"/>
    <w:rsid w:val="00127D56"/>
    <w:rsid w:val="00156454"/>
    <w:rsid w:val="00160C3B"/>
    <w:rsid w:val="00183DF5"/>
    <w:rsid w:val="001A7294"/>
    <w:rsid w:val="001C5AD5"/>
    <w:rsid w:val="001E02C6"/>
    <w:rsid w:val="0021380C"/>
    <w:rsid w:val="002213ED"/>
    <w:rsid w:val="0026215B"/>
    <w:rsid w:val="002659BA"/>
    <w:rsid w:val="002925D9"/>
    <w:rsid w:val="002C5655"/>
    <w:rsid w:val="002C78E8"/>
    <w:rsid w:val="002F195D"/>
    <w:rsid w:val="00316D64"/>
    <w:rsid w:val="00322E77"/>
    <w:rsid w:val="00332823"/>
    <w:rsid w:val="003566A0"/>
    <w:rsid w:val="00373512"/>
    <w:rsid w:val="0037612C"/>
    <w:rsid w:val="00381E0C"/>
    <w:rsid w:val="003B2709"/>
    <w:rsid w:val="003C71C3"/>
    <w:rsid w:val="003D2D32"/>
    <w:rsid w:val="003D6FBD"/>
    <w:rsid w:val="003D79E5"/>
    <w:rsid w:val="00461882"/>
    <w:rsid w:val="004B6BBC"/>
    <w:rsid w:val="004C582D"/>
    <w:rsid w:val="004D1520"/>
    <w:rsid w:val="0050797E"/>
    <w:rsid w:val="00552095"/>
    <w:rsid w:val="00554017"/>
    <w:rsid w:val="00571223"/>
    <w:rsid w:val="00581383"/>
    <w:rsid w:val="00583726"/>
    <w:rsid w:val="005908CD"/>
    <w:rsid w:val="005941A6"/>
    <w:rsid w:val="005A19A0"/>
    <w:rsid w:val="00643FB0"/>
    <w:rsid w:val="00647E61"/>
    <w:rsid w:val="00675B9B"/>
    <w:rsid w:val="00702536"/>
    <w:rsid w:val="0072161C"/>
    <w:rsid w:val="00726D59"/>
    <w:rsid w:val="007447FE"/>
    <w:rsid w:val="00744E53"/>
    <w:rsid w:val="00746B1D"/>
    <w:rsid w:val="007709A6"/>
    <w:rsid w:val="00773910"/>
    <w:rsid w:val="0078743E"/>
    <w:rsid w:val="007A0003"/>
    <w:rsid w:val="007B7E00"/>
    <w:rsid w:val="0081264B"/>
    <w:rsid w:val="0083527F"/>
    <w:rsid w:val="00855588"/>
    <w:rsid w:val="008A06F9"/>
    <w:rsid w:val="008C7203"/>
    <w:rsid w:val="008F6340"/>
    <w:rsid w:val="0090025D"/>
    <w:rsid w:val="00913B08"/>
    <w:rsid w:val="00972C13"/>
    <w:rsid w:val="00973704"/>
    <w:rsid w:val="00976A36"/>
    <w:rsid w:val="009D1882"/>
    <w:rsid w:val="00A01DEE"/>
    <w:rsid w:val="00A07881"/>
    <w:rsid w:val="00A3679D"/>
    <w:rsid w:val="00A83868"/>
    <w:rsid w:val="00AC1DD6"/>
    <w:rsid w:val="00AE7B7F"/>
    <w:rsid w:val="00AF40C4"/>
    <w:rsid w:val="00B039FF"/>
    <w:rsid w:val="00B1192A"/>
    <w:rsid w:val="00B96AD3"/>
    <w:rsid w:val="00BB487A"/>
    <w:rsid w:val="00BC1783"/>
    <w:rsid w:val="00C07ECD"/>
    <w:rsid w:val="00C71F90"/>
    <w:rsid w:val="00C83452"/>
    <w:rsid w:val="00CA34A0"/>
    <w:rsid w:val="00CC0F6E"/>
    <w:rsid w:val="00CC2969"/>
    <w:rsid w:val="00CD4827"/>
    <w:rsid w:val="00CF6BD8"/>
    <w:rsid w:val="00D3436E"/>
    <w:rsid w:val="00D52817"/>
    <w:rsid w:val="00D61957"/>
    <w:rsid w:val="00D62A73"/>
    <w:rsid w:val="00D652F4"/>
    <w:rsid w:val="00D77D5E"/>
    <w:rsid w:val="00D81354"/>
    <w:rsid w:val="00D91AB7"/>
    <w:rsid w:val="00DC1FD3"/>
    <w:rsid w:val="00DE17AD"/>
    <w:rsid w:val="00E01816"/>
    <w:rsid w:val="00E15BCC"/>
    <w:rsid w:val="00E36715"/>
    <w:rsid w:val="00E40FBE"/>
    <w:rsid w:val="00E518AC"/>
    <w:rsid w:val="00E555BE"/>
    <w:rsid w:val="00E621A6"/>
    <w:rsid w:val="00E81891"/>
    <w:rsid w:val="00EA04FE"/>
    <w:rsid w:val="00EC3BA3"/>
    <w:rsid w:val="00EF272C"/>
    <w:rsid w:val="00F1193F"/>
    <w:rsid w:val="00F67FC1"/>
    <w:rsid w:val="00F93A8E"/>
    <w:rsid w:val="00FB407A"/>
    <w:rsid w:val="00FC1102"/>
    <w:rsid w:val="00FF7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F19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95D"/>
  </w:style>
  <w:style w:type="paragraph" w:styleId="Footer">
    <w:name w:val="footer"/>
    <w:basedOn w:val="Normal"/>
    <w:link w:val="FooterChar"/>
    <w:uiPriority w:val="99"/>
    <w:unhideWhenUsed/>
    <w:rsid w:val="002F19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95D"/>
  </w:style>
  <w:style w:type="paragraph" w:styleId="BalloonText">
    <w:name w:val="Balloon Text"/>
    <w:basedOn w:val="Normal"/>
    <w:link w:val="BalloonTextChar"/>
    <w:uiPriority w:val="99"/>
    <w:semiHidden/>
    <w:unhideWhenUsed/>
    <w:rsid w:val="00CD48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http://www.pprasindh.gov.pk" TargetMode="External"/><Relationship Id="rId39" Type="http://schemas.openxmlformats.org/officeDocument/2006/relationships/footer" Target="footer26.xml"/><Relationship Id="rId3" Type="http://schemas.openxmlformats.org/officeDocument/2006/relationships/settings" Target="settings.xml"/><Relationship Id="rId21" Type="http://schemas.openxmlformats.org/officeDocument/2006/relationships/footer" Target="footer13.xml"/><Relationship Id="rId34" Type="http://schemas.openxmlformats.org/officeDocument/2006/relationships/hyperlink" Target="http://www.pprasindh.gov.pk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hyperlink" Target="http://www.pprasindh.gov.pk" TargetMode="External"/><Relationship Id="rId38" Type="http://schemas.openxmlformats.org/officeDocument/2006/relationships/footer" Target="footer25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oter" Target="footer19.xml"/><Relationship Id="rId41" Type="http://schemas.openxmlformats.org/officeDocument/2006/relationships/footer" Target="footer2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footer" Target="footer21.xml"/><Relationship Id="rId37" Type="http://schemas.openxmlformats.org/officeDocument/2006/relationships/footer" Target="footer24.xml"/><Relationship Id="rId40" Type="http://schemas.openxmlformats.org/officeDocument/2006/relationships/footer" Target="footer27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hyperlink" Target="http://www.pprasindh.gov.pk" TargetMode="External"/><Relationship Id="rId36" Type="http://schemas.openxmlformats.org/officeDocument/2006/relationships/footer" Target="footer23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31" Type="http://schemas.openxmlformats.org/officeDocument/2006/relationships/footer" Target="footer2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8.xml"/><Relationship Id="rId30" Type="http://schemas.openxmlformats.org/officeDocument/2006/relationships/hyperlink" Target="http://www.pprasindh.gov.pk" TargetMode="External"/><Relationship Id="rId35" Type="http://schemas.openxmlformats.org/officeDocument/2006/relationships/footer" Target="footer22.xml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2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75</Pages>
  <Words>16819</Words>
  <Characters>95869</Characters>
  <Application>Microsoft Office Word</Application>
  <DocSecurity>0</DocSecurity>
  <Lines>798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Abdul Qadeer Chang</cp:lastModifiedBy>
  <cp:revision>96</cp:revision>
  <cp:lastPrinted>2017-03-14T07:36:00Z</cp:lastPrinted>
  <dcterms:created xsi:type="dcterms:W3CDTF">2016-01-30T10:13:00Z</dcterms:created>
  <dcterms:modified xsi:type="dcterms:W3CDTF">2017-03-14T07:37:00Z</dcterms:modified>
</cp:coreProperties>
</file>