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A91" w:rsidRDefault="006C5A91" w:rsidP="007B729E">
      <w:pPr>
        <w:tabs>
          <w:tab w:val="left" w:pos="5265"/>
        </w:tabs>
      </w:pPr>
      <w:r>
        <w:t>NO. SMIU/DPD</w:t>
      </w:r>
      <w:r w:rsidR="00834F4B">
        <w:t>&amp;S</w:t>
      </w:r>
      <w:r>
        <w:t>-TENDER-201</w:t>
      </w:r>
      <w:r w:rsidR="007640C9">
        <w:t>7</w:t>
      </w:r>
      <w:r w:rsidR="00441386">
        <w:t>/</w:t>
      </w:r>
      <w:r w:rsidR="000D5A51">
        <w:t>00</w:t>
      </w:r>
      <w:r w:rsidR="00B74A6D">
        <w:t>2</w:t>
      </w:r>
      <w:r w:rsidR="00441386">
        <w:tab/>
      </w:r>
      <w:r w:rsidR="00441386">
        <w:tab/>
      </w:r>
      <w:r w:rsidR="00500FD1">
        <w:tab/>
      </w:r>
      <w:r>
        <w:t xml:space="preserve">Karachi </w:t>
      </w:r>
      <w:r w:rsidR="00B74A6D">
        <w:t>09</w:t>
      </w:r>
      <w:r w:rsidR="000D5A51">
        <w:t>/</w:t>
      </w:r>
      <w:r w:rsidR="007640C9">
        <w:t>0</w:t>
      </w:r>
      <w:r w:rsidR="00B74A6D">
        <w:t>3</w:t>
      </w:r>
      <w:r w:rsidR="000D5A51">
        <w:t>/201</w:t>
      </w:r>
      <w:r w:rsidR="007640C9">
        <w:t>7</w:t>
      </w:r>
    </w:p>
    <w:p w:rsidR="00C9316A" w:rsidRDefault="00C9316A" w:rsidP="007B729E">
      <w:pPr>
        <w:tabs>
          <w:tab w:val="left" w:pos="5265"/>
        </w:tabs>
      </w:pPr>
    </w:p>
    <w:p w:rsidR="007B729E" w:rsidRDefault="007B729E" w:rsidP="007B729E">
      <w:pPr>
        <w:tabs>
          <w:tab w:val="left" w:pos="5265"/>
        </w:tabs>
      </w:pPr>
      <w:r>
        <w:t>To;</w:t>
      </w:r>
      <w:r>
        <w:tab/>
      </w:r>
    </w:p>
    <w:p w:rsidR="00C9316A" w:rsidRDefault="00C9316A" w:rsidP="007B729E">
      <w:pPr>
        <w:rPr>
          <w:b/>
        </w:rPr>
      </w:pPr>
    </w:p>
    <w:p w:rsidR="007B729E" w:rsidRPr="00D31537" w:rsidRDefault="007B729E" w:rsidP="007B729E">
      <w:pPr>
        <w:rPr>
          <w:b/>
        </w:rPr>
      </w:pPr>
      <w:r w:rsidRPr="00D31537">
        <w:rPr>
          <w:b/>
        </w:rPr>
        <w:tab/>
      </w:r>
      <w:r>
        <w:rPr>
          <w:b/>
        </w:rPr>
        <w:t>The Director</w:t>
      </w:r>
    </w:p>
    <w:p w:rsidR="007B729E" w:rsidRDefault="007B729E" w:rsidP="007B729E">
      <w:r>
        <w:tab/>
        <w:t>(A&amp;F)</w:t>
      </w:r>
    </w:p>
    <w:p w:rsidR="007B729E" w:rsidRDefault="007B729E" w:rsidP="007B729E">
      <w:r>
        <w:tab/>
        <w:t>SPPRA, Karachi,</w:t>
      </w:r>
    </w:p>
    <w:p w:rsidR="007B729E" w:rsidRDefault="007B729E" w:rsidP="007B729E">
      <w:r>
        <w:tab/>
      </w:r>
      <w:proofErr w:type="spellStart"/>
      <w:r>
        <w:t>Ph</w:t>
      </w:r>
      <w:proofErr w:type="spellEnd"/>
      <w:r>
        <w:t>: 021-99205369, 99206291</w:t>
      </w:r>
    </w:p>
    <w:p w:rsidR="007B729E" w:rsidRDefault="007B729E" w:rsidP="007B729E">
      <w:r>
        <w:tab/>
        <w:t xml:space="preserve">Block-8, Sindh Secretariat No.4-A, </w:t>
      </w:r>
    </w:p>
    <w:p w:rsidR="007B729E" w:rsidRDefault="007B729E" w:rsidP="007B729E">
      <w:pPr>
        <w:ind w:firstLine="720"/>
      </w:pPr>
      <w:r>
        <w:t xml:space="preserve">Court Road, </w:t>
      </w:r>
      <w:smartTag w:uri="urn:schemas-microsoft-com:office:smarttags" w:element="City">
        <w:smartTag w:uri="urn:schemas-microsoft-com:office:smarttags" w:element="place">
          <w:r>
            <w:t>Karachi</w:t>
          </w:r>
        </w:smartTag>
      </w:smartTag>
    </w:p>
    <w:p w:rsidR="007B729E" w:rsidRDefault="007B729E" w:rsidP="007B729E"/>
    <w:p w:rsidR="007B729E" w:rsidRDefault="007B729E" w:rsidP="007B729E">
      <w:pPr>
        <w:jc w:val="center"/>
        <w:rPr>
          <w:b/>
          <w:u w:val="single"/>
        </w:rPr>
      </w:pPr>
      <w:bookmarkStart w:id="0" w:name="_GoBack"/>
      <w:bookmarkEnd w:id="0"/>
      <w:r w:rsidRPr="00B53D62">
        <w:rPr>
          <w:b/>
          <w:u w:val="single"/>
        </w:rPr>
        <w:t>TENDER NOTICE</w:t>
      </w:r>
    </w:p>
    <w:p w:rsidR="00D03D14" w:rsidRPr="00B53D62" w:rsidRDefault="00D03D14" w:rsidP="007B729E">
      <w:pPr>
        <w:jc w:val="center"/>
        <w:rPr>
          <w:b/>
          <w:u w:val="single"/>
        </w:rPr>
      </w:pPr>
    </w:p>
    <w:p w:rsidR="00FF396E" w:rsidRDefault="007B729E" w:rsidP="000D5A51">
      <w:pPr>
        <w:pStyle w:val="NoSpacing"/>
        <w:ind w:left="720" w:hanging="720"/>
        <w:rPr>
          <w:rFonts w:ascii="Times New Roman" w:eastAsia="Arial" w:hAnsi="Times New Roman"/>
          <w:b/>
          <w:spacing w:val="1"/>
          <w:sz w:val="20"/>
          <w:szCs w:val="20"/>
        </w:rPr>
      </w:pPr>
      <w:r w:rsidRPr="00355A8D">
        <w:rPr>
          <w:b/>
        </w:rPr>
        <w:t>Sub:</w:t>
      </w:r>
      <w:r w:rsidR="000D5A51">
        <w:rPr>
          <w:b/>
        </w:rPr>
        <w:tab/>
      </w:r>
      <w:r w:rsidR="00B74A6D">
        <w:rPr>
          <w:b/>
        </w:rPr>
        <w:t xml:space="preserve">1. </w:t>
      </w:r>
      <w:r w:rsidR="00B74A6D" w:rsidRPr="00C664ED">
        <w:rPr>
          <w:rFonts w:ascii="Times New Roman" w:eastAsia="Arial" w:hAnsi="Times New Roman"/>
          <w:b/>
          <w:sz w:val="20"/>
          <w:szCs w:val="20"/>
        </w:rPr>
        <w:t>D</w:t>
      </w:r>
      <w:r w:rsidR="00B74A6D" w:rsidRPr="00C664ED">
        <w:rPr>
          <w:rFonts w:ascii="Times New Roman" w:eastAsia="Arial" w:hAnsi="Times New Roman"/>
          <w:b/>
          <w:spacing w:val="1"/>
          <w:sz w:val="20"/>
          <w:szCs w:val="20"/>
        </w:rPr>
        <w:t>E</w:t>
      </w:r>
      <w:r w:rsidR="00B74A6D" w:rsidRPr="00C664ED">
        <w:rPr>
          <w:rFonts w:ascii="Times New Roman" w:eastAsia="Arial" w:hAnsi="Times New Roman"/>
          <w:b/>
          <w:spacing w:val="-4"/>
          <w:sz w:val="20"/>
          <w:szCs w:val="20"/>
        </w:rPr>
        <w:t>V</w:t>
      </w:r>
      <w:r w:rsidR="00B74A6D" w:rsidRPr="00C664ED">
        <w:rPr>
          <w:rFonts w:ascii="Times New Roman" w:eastAsia="Arial" w:hAnsi="Times New Roman"/>
          <w:b/>
          <w:sz w:val="20"/>
          <w:szCs w:val="20"/>
        </w:rPr>
        <w:t>ELOP</w:t>
      </w:r>
      <w:r w:rsidR="00B74A6D" w:rsidRPr="00C664ED">
        <w:rPr>
          <w:rFonts w:ascii="Times New Roman" w:eastAsia="Arial" w:hAnsi="Times New Roman"/>
          <w:b/>
          <w:spacing w:val="-2"/>
          <w:sz w:val="20"/>
          <w:szCs w:val="20"/>
        </w:rPr>
        <w:t>M</w:t>
      </w:r>
      <w:r w:rsidR="00B74A6D" w:rsidRPr="00C664ED">
        <w:rPr>
          <w:rFonts w:ascii="Times New Roman" w:eastAsia="Arial" w:hAnsi="Times New Roman"/>
          <w:b/>
          <w:sz w:val="20"/>
          <w:szCs w:val="20"/>
        </w:rPr>
        <w:t>ENT &amp; DEP</w:t>
      </w:r>
      <w:r w:rsidR="00B74A6D" w:rsidRPr="00C664ED">
        <w:rPr>
          <w:rFonts w:ascii="Times New Roman" w:eastAsia="Arial" w:hAnsi="Times New Roman"/>
          <w:b/>
          <w:spacing w:val="-2"/>
          <w:sz w:val="20"/>
          <w:szCs w:val="20"/>
        </w:rPr>
        <w:t>L</w:t>
      </w:r>
      <w:r w:rsidR="00B74A6D" w:rsidRPr="00C664ED">
        <w:rPr>
          <w:rFonts w:ascii="Times New Roman" w:eastAsia="Arial" w:hAnsi="Times New Roman"/>
          <w:b/>
          <w:spacing w:val="2"/>
          <w:sz w:val="20"/>
          <w:szCs w:val="20"/>
        </w:rPr>
        <w:t>O</w:t>
      </w:r>
      <w:r w:rsidR="00B74A6D" w:rsidRPr="00C664ED">
        <w:rPr>
          <w:rFonts w:ascii="Times New Roman" w:eastAsia="Arial" w:hAnsi="Times New Roman"/>
          <w:b/>
          <w:spacing w:val="-7"/>
          <w:sz w:val="20"/>
          <w:szCs w:val="20"/>
        </w:rPr>
        <w:t>Y</w:t>
      </w:r>
      <w:r w:rsidR="00B74A6D" w:rsidRPr="00C664ED">
        <w:rPr>
          <w:rFonts w:ascii="Times New Roman" w:eastAsia="Arial" w:hAnsi="Times New Roman"/>
          <w:b/>
          <w:spacing w:val="1"/>
          <w:sz w:val="20"/>
          <w:szCs w:val="20"/>
        </w:rPr>
        <w:t>M</w:t>
      </w:r>
      <w:r w:rsidR="00B74A6D" w:rsidRPr="00C664ED">
        <w:rPr>
          <w:rFonts w:ascii="Times New Roman" w:eastAsia="Arial" w:hAnsi="Times New Roman"/>
          <w:b/>
          <w:sz w:val="20"/>
          <w:szCs w:val="20"/>
        </w:rPr>
        <w:t>ENT OF</w:t>
      </w:r>
      <w:r w:rsidR="00B74A6D" w:rsidRPr="00C664ED">
        <w:rPr>
          <w:rFonts w:ascii="Times New Roman" w:eastAsia="Arial" w:hAnsi="Times New Roman"/>
          <w:sz w:val="20"/>
          <w:szCs w:val="20"/>
        </w:rPr>
        <w:t xml:space="preserve"> </w:t>
      </w:r>
      <w:r w:rsidR="00B74A6D" w:rsidRPr="00C664ED">
        <w:rPr>
          <w:rFonts w:ascii="Times New Roman" w:eastAsia="Arial" w:hAnsi="Times New Roman"/>
          <w:b/>
          <w:spacing w:val="1"/>
          <w:sz w:val="20"/>
          <w:szCs w:val="20"/>
        </w:rPr>
        <w:t>MANAGEMENT INFORMATION SYSTEM FOR E-GOVERNANCE OF THE SMIU</w:t>
      </w:r>
    </w:p>
    <w:p w:rsidR="00B74A6D" w:rsidRPr="007640C9" w:rsidRDefault="00B74A6D" w:rsidP="000D5A51">
      <w:pPr>
        <w:pStyle w:val="NoSpacing"/>
        <w:ind w:left="720" w:hanging="720"/>
        <w:rPr>
          <w:rFonts w:ascii="Times New Roman" w:hAnsi="Times New Roman"/>
          <w:color w:val="000000"/>
          <w:sz w:val="20"/>
          <w:szCs w:val="20"/>
        </w:rPr>
      </w:pPr>
      <w:r>
        <w:rPr>
          <w:b/>
        </w:rPr>
        <w:tab/>
        <w:t xml:space="preserve">2. </w:t>
      </w:r>
      <w:r>
        <w:rPr>
          <w:rFonts w:ascii="Times New Roman" w:eastAsia="Arial" w:hAnsi="Times New Roman"/>
          <w:b/>
          <w:sz w:val="20"/>
          <w:szCs w:val="20"/>
        </w:rPr>
        <w:t xml:space="preserve">END POINT PROTECTION FOR 500 DESKTOP COMPUTERS + 08 SERVER </w:t>
      </w:r>
      <w:r>
        <w:rPr>
          <w:rFonts w:ascii="Times New Roman" w:eastAsia="Arial" w:hAnsi="Times New Roman"/>
          <w:b/>
          <w:sz w:val="20"/>
          <w:szCs w:val="20"/>
        </w:rPr>
        <w:t>MACHINES (</w:t>
      </w:r>
      <w:r>
        <w:rPr>
          <w:rFonts w:ascii="Times New Roman" w:eastAsia="Arial" w:hAnsi="Times New Roman"/>
          <w:b/>
          <w:sz w:val="20"/>
          <w:szCs w:val="20"/>
        </w:rPr>
        <w:t>ANTIVIRUS, MALWARE AND SPYWARE)</w:t>
      </w:r>
    </w:p>
    <w:p w:rsidR="00112079" w:rsidRPr="00112079" w:rsidRDefault="00112079" w:rsidP="000D5A51">
      <w:pPr>
        <w:ind w:left="720" w:hanging="720"/>
        <w:rPr>
          <w:b/>
          <w:sz w:val="20"/>
          <w:szCs w:val="20"/>
        </w:rPr>
      </w:pPr>
    </w:p>
    <w:p w:rsidR="00A15DA4" w:rsidRPr="00355A8D" w:rsidRDefault="00A15DA4" w:rsidP="00FF396E">
      <w:pPr>
        <w:pStyle w:val="NoSpacing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96DA3" w:rsidRPr="00355A8D" w:rsidRDefault="007B729E" w:rsidP="00296DA3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  <w:r w:rsidRPr="00355A8D">
        <w:rPr>
          <w:rFonts w:ascii="Times New Roman" w:hAnsi="Times New Roman"/>
          <w:sz w:val="24"/>
          <w:szCs w:val="24"/>
        </w:rPr>
        <w:t>It is submitted that tender notice captioned above may kindly be floated on website of SPPRA</w:t>
      </w:r>
      <w:r w:rsidR="00B9245B" w:rsidRPr="00355A8D">
        <w:rPr>
          <w:rFonts w:ascii="Times New Roman" w:hAnsi="Times New Roman"/>
          <w:sz w:val="24"/>
          <w:szCs w:val="24"/>
        </w:rPr>
        <w:t>,</w:t>
      </w:r>
      <w:r w:rsidRPr="00355A8D">
        <w:rPr>
          <w:rFonts w:ascii="Times New Roman" w:hAnsi="Times New Roman"/>
          <w:sz w:val="24"/>
          <w:szCs w:val="24"/>
        </w:rPr>
        <w:t xml:space="preserve"> the opening of the tender will be </w:t>
      </w:r>
      <w:r w:rsidR="006060D4" w:rsidRPr="00355A8D">
        <w:rPr>
          <w:rFonts w:ascii="Times New Roman" w:hAnsi="Times New Roman"/>
          <w:sz w:val="24"/>
          <w:szCs w:val="24"/>
        </w:rPr>
        <w:t xml:space="preserve">on </w:t>
      </w:r>
      <w:r w:rsidR="00A263B6">
        <w:rPr>
          <w:rFonts w:ascii="Times New Roman" w:hAnsi="Times New Roman"/>
          <w:sz w:val="24"/>
          <w:szCs w:val="24"/>
        </w:rPr>
        <w:t>03</w:t>
      </w:r>
      <w:r w:rsidR="00005254">
        <w:rPr>
          <w:rFonts w:ascii="Times New Roman" w:hAnsi="Times New Roman"/>
          <w:sz w:val="24"/>
          <w:szCs w:val="24"/>
        </w:rPr>
        <w:t>-0</w:t>
      </w:r>
      <w:r w:rsidR="00A263B6">
        <w:rPr>
          <w:rFonts w:ascii="Times New Roman" w:hAnsi="Times New Roman"/>
          <w:sz w:val="24"/>
          <w:szCs w:val="24"/>
        </w:rPr>
        <w:t>4</w:t>
      </w:r>
      <w:r w:rsidRPr="00355A8D">
        <w:rPr>
          <w:rFonts w:ascii="Times New Roman" w:hAnsi="Times New Roman"/>
          <w:sz w:val="24"/>
          <w:szCs w:val="24"/>
        </w:rPr>
        <w:t>-201</w:t>
      </w:r>
      <w:r w:rsidR="007640C9">
        <w:rPr>
          <w:rFonts w:ascii="Times New Roman" w:hAnsi="Times New Roman"/>
          <w:sz w:val="24"/>
          <w:szCs w:val="24"/>
        </w:rPr>
        <w:t>7</w:t>
      </w:r>
      <w:r w:rsidRPr="00355A8D">
        <w:rPr>
          <w:rFonts w:ascii="Times New Roman" w:hAnsi="Times New Roman"/>
          <w:sz w:val="24"/>
          <w:szCs w:val="24"/>
        </w:rPr>
        <w:t xml:space="preserve"> at </w:t>
      </w:r>
      <w:r w:rsidR="00834F4B" w:rsidRPr="00355A8D">
        <w:rPr>
          <w:rFonts w:ascii="Times New Roman" w:hAnsi="Times New Roman"/>
          <w:sz w:val="24"/>
          <w:szCs w:val="24"/>
        </w:rPr>
        <w:t>3</w:t>
      </w:r>
      <w:r w:rsidRPr="00355A8D">
        <w:rPr>
          <w:rFonts w:ascii="Times New Roman" w:hAnsi="Times New Roman"/>
          <w:sz w:val="24"/>
          <w:szCs w:val="24"/>
        </w:rPr>
        <w:t>:</w:t>
      </w:r>
      <w:r w:rsidR="00746D85">
        <w:rPr>
          <w:rFonts w:ascii="Times New Roman" w:hAnsi="Times New Roman"/>
          <w:sz w:val="24"/>
          <w:szCs w:val="24"/>
        </w:rPr>
        <w:t>0</w:t>
      </w:r>
      <w:r w:rsidR="00137A68" w:rsidRPr="00355A8D">
        <w:rPr>
          <w:rFonts w:ascii="Times New Roman" w:hAnsi="Times New Roman"/>
          <w:sz w:val="24"/>
          <w:szCs w:val="24"/>
        </w:rPr>
        <w:t>0</w:t>
      </w:r>
      <w:r w:rsidRPr="00355A8D">
        <w:rPr>
          <w:rFonts w:ascii="Times New Roman" w:hAnsi="Times New Roman"/>
          <w:sz w:val="24"/>
          <w:szCs w:val="24"/>
        </w:rPr>
        <w:t>pm</w:t>
      </w:r>
      <w:r w:rsidR="006060D4" w:rsidRPr="00355A8D">
        <w:rPr>
          <w:rFonts w:ascii="Times New Roman" w:hAnsi="Times New Roman"/>
          <w:sz w:val="24"/>
          <w:szCs w:val="24"/>
        </w:rPr>
        <w:t>,</w:t>
      </w:r>
      <w:r w:rsidRPr="00355A8D">
        <w:rPr>
          <w:rFonts w:ascii="Times New Roman" w:hAnsi="Times New Roman"/>
          <w:sz w:val="24"/>
          <w:szCs w:val="24"/>
        </w:rPr>
        <w:t xml:space="preserve"> </w:t>
      </w:r>
      <w:r w:rsidR="006060D4" w:rsidRPr="00355A8D">
        <w:rPr>
          <w:rFonts w:ascii="Times New Roman" w:hAnsi="Times New Roman"/>
          <w:sz w:val="24"/>
          <w:szCs w:val="24"/>
        </w:rPr>
        <w:t>and a</w:t>
      </w:r>
      <w:r w:rsidRPr="00355A8D">
        <w:rPr>
          <w:rFonts w:ascii="Times New Roman" w:hAnsi="Times New Roman"/>
          <w:sz w:val="24"/>
          <w:szCs w:val="24"/>
        </w:rPr>
        <w:t xml:space="preserve"> copy of the </w:t>
      </w:r>
      <w:r w:rsidR="00E204DF">
        <w:rPr>
          <w:rFonts w:ascii="Times New Roman" w:hAnsi="Times New Roman"/>
          <w:sz w:val="24"/>
          <w:szCs w:val="24"/>
        </w:rPr>
        <w:t>tender documents</w:t>
      </w:r>
      <w:r w:rsidRPr="00355A8D">
        <w:rPr>
          <w:rFonts w:ascii="Times New Roman" w:hAnsi="Times New Roman"/>
          <w:sz w:val="24"/>
          <w:szCs w:val="24"/>
        </w:rPr>
        <w:t xml:space="preserve"> showing the name of work</w:t>
      </w:r>
      <w:r w:rsidR="00296DA3">
        <w:rPr>
          <w:rFonts w:ascii="Times New Roman" w:hAnsi="Times New Roman"/>
          <w:sz w:val="24"/>
          <w:szCs w:val="24"/>
        </w:rPr>
        <w:t xml:space="preserve"> NIT, copy of Procurement Committee (PC), copy of Complaint </w:t>
      </w:r>
      <w:proofErr w:type="spellStart"/>
      <w:r w:rsidR="00296DA3">
        <w:rPr>
          <w:rFonts w:ascii="Times New Roman" w:hAnsi="Times New Roman"/>
          <w:sz w:val="24"/>
          <w:szCs w:val="24"/>
        </w:rPr>
        <w:t>Redresal</w:t>
      </w:r>
      <w:proofErr w:type="spellEnd"/>
      <w:r w:rsidR="00296DA3">
        <w:rPr>
          <w:rFonts w:ascii="Times New Roman" w:hAnsi="Times New Roman"/>
          <w:sz w:val="24"/>
          <w:szCs w:val="24"/>
        </w:rPr>
        <w:t xml:space="preserve"> Committee (CRC), copy of Annual Procurement Plan</w:t>
      </w:r>
      <w:r w:rsidR="00B74A6D">
        <w:rPr>
          <w:rFonts w:ascii="Times New Roman" w:hAnsi="Times New Roman"/>
          <w:sz w:val="24"/>
          <w:szCs w:val="24"/>
        </w:rPr>
        <w:t>, copy of news clipping</w:t>
      </w:r>
      <w:r w:rsidR="00296DA3" w:rsidRPr="00355A8D">
        <w:rPr>
          <w:rFonts w:ascii="Times New Roman" w:hAnsi="Times New Roman"/>
          <w:sz w:val="24"/>
          <w:szCs w:val="24"/>
        </w:rPr>
        <w:t xml:space="preserve"> is enclosed herewi</w:t>
      </w:r>
      <w:r w:rsidR="00A15DA4">
        <w:rPr>
          <w:rFonts w:ascii="Times New Roman" w:hAnsi="Times New Roman"/>
          <w:sz w:val="24"/>
          <w:szCs w:val="24"/>
        </w:rPr>
        <w:t xml:space="preserve">th. </w:t>
      </w:r>
      <w:r w:rsidR="007640C9">
        <w:rPr>
          <w:rFonts w:ascii="Times New Roman" w:hAnsi="Times New Roman"/>
          <w:sz w:val="24"/>
          <w:szCs w:val="24"/>
        </w:rPr>
        <w:t>Along with tender</w:t>
      </w:r>
      <w:r w:rsidR="00B74A6D">
        <w:rPr>
          <w:rFonts w:ascii="Times New Roman" w:hAnsi="Times New Roman"/>
          <w:sz w:val="24"/>
          <w:szCs w:val="24"/>
        </w:rPr>
        <w:t xml:space="preserve"> hoisting fees amounting to Rs.4</w:t>
      </w:r>
      <w:r w:rsidR="007640C9">
        <w:rPr>
          <w:rFonts w:ascii="Times New Roman" w:hAnsi="Times New Roman"/>
          <w:sz w:val="24"/>
          <w:szCs w:val="24"/>
        </w:rPr>
        <w:t xml:space="preserve">000/- vide </w:t>
      </w:r>
      <w:proofErr w:type="spellStart"/>
      <w:r w:rsidR="007640C9">
        <w:rPr>
          <w:rFonts w:ascii="Times New Roman" w:hAnsi="Times New Roman"/>
          <w:sz w:val="24"/>
          <w:szCs w:val="24"/>
        </w:rPr>
        <w:t>cheque</w:t>
      </w:r>
      <w:proofErr w:type="spellEnd"/>
      <w:r w:rsidR="007640C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640C9">
        <w:rPr>
          <w:rFonts w:ascii="Times New Roman" w:hAnsi="Times New Roman"/>
          <w:sz w:val="24"/>
          <w:szCs w:val="24"/>
        </w:rPr>
        <w:t>No</w:t>
      </w:r>
      <w:proofErr w:type="gramEnd"/>
      <w:r w:rsidR="007640C9">
        <w:rPr>
          <w:rFonts w:ascii="Times New Roman" w:hAnsi="Times New Roman"/>
          <w:sz w:val="24"/>
          <w:szCs w:val="24"/>
        </w:rPr>
        <w:t>.</w:t>
      </w:r>
      <w:r w:rsidR="00B74A6D">
        <w:rPr>
          <w:rFonts w:ascii="Times New Roman" w:hAnsi="Times New Roman"/>
          <w:sz w:val="24"/>
          <w:szCs w:val="24"/>
        </w:rPr>
        <w:t xml:space="preserve">                  </w:t>
      </w:r>
      <w:r w:rsidR="009C11A2">
        <w:rPr>
          <w:rFonts w:ascii="Times New Roman" w:hAnsi="Times New Roman"/>
          <w:sz w:val="24"/>
          <w:szCs w:val="24"/>
        </w:rPr>
        <w:t>,</w:t>
      </w:r>
      <w:r w:rsidR="007640C9">
        <w:rPr>
          <w:rFonts w:ascii="Times New Roman" w:hAnsi="Times New Roman"/>
          <w:sz w:val="24"/>
          <w:szCs w:val="24"/>
        </w:rPr>
        <w:t xml:space="preserve"> Dated: </w:t>
      </w:r>
    </w:p>
    <w:p w:rsidR="00296DA3" w:rsidRPr="00355A8D" w:rsidRDefault="00296DA3" w:rsidP="00296DA3">
      <w:pPr>
        <w:tabs>
          <w:tab w:val="left" w:pos="6705"/>
        </w:tabs>
        <w:ind w:firstLine="720"/>
      </w:pPr>
      <w:r w:rsidRPr="00355A8D">
        <w:tab/>
      </w:r>
    </w:p>
    <w:p w:rsidR="007B729E" w:rsidRPr="00355A8D" w:rsidRDefault="007B729E" w:rsidP="00355A8D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7B729E" w:rsidRPr="00355A8D" w:rsidRDefault="007B729E" w:rsidP="007B729E">
      <w:pPr>
        <w:tabs>
          <w:tab w:val="left" w:pos="6705"/>
        </w:tabs>
        <w:ind w:firstLine="720"/>
      </w:pPr>
      <w:r w:rsidRPr="00355A8D">
        <w:tab/>
      </w:r>
    </w:p>
    <w:p w:rsidR="007B729E" w:rsidRDefault="007B729E" w:rsidP="007B729E">
      <w:pPr>
        <w:ind w:firstLine="720"/>
      </w:pPr>
    </w:p>
    <w:p w:rsidR="000F51DD" w:rsidRDefault="000F51DD" w:rsidP="007B729E">
      <w:pPr>
        <w:ind w:firstLine="720"/>
      </w:pPr>
    </w:p>
    <w:p w:rsidR="000F51DD" w:rsidRDefault="000F51DD" w:rsidP="007B729E">
      <w:pPr>
        <w:ind w:firstLine="720"/>
      </w:pPr>
    </w:p>
    <w:p w:rsidR="000F51DD" w:rsidRDefault="000F51DD" w:rsidP="007B729E">
      <w:pPr>
        <w:ind w:firstLine="720"/>
      </w:pPr>
    </w:p>
    <w:p w:rsidR="000F51DD" w:rsidRDefault="000F51DD" w:rsidP="007B729E">
      <w:pPr>
        <w:ind w:firstLine="720"/>
      </w:pPr>
    </w:p>
    <w:p w:rsidR="007B729E" w:rsidRDefault="007B729E" w:rsidP="007B729E">
      <w:pPr>
        <w:ind w:firstLine="720"/>
      </w:pPr>
    </w:p>
    <w:p w:rsidR="007B729E" w:rsidRDefault="007B729E" w:rsidP="007B729E">
      <w:pPr>
        <w:tabs>
          <w:tab w:val="left" w:pos="6645"/>
          <w:tab w:val="right" w:pos="9317"/>
        </w:tabs>
      </w:pPr>
      <w:r>
        <w:tab/>
      </w:r>
      <w:r>
        <w:tab/>
      </w:r>
    </w:p>
    <w:p w:rsidR="007B729E" w:rsidRDefault="00834F4B" w:rsidP="007B729E">
      <w:pPr>
        <w:jc w:val="right"/>
      </w:pPr>
      <w:r>
        <w:t xml:space="preserve">Executive Engineer </w:t>
      </w:r>
    </w:p>
    <w:p w:rsidR="004A3D2F" w:rsidRDefault="004A3D2F" w:rsidP="00EF71E1">
      <w:pPr>
        <w:tabs>
          <w:tab w:val="left" w:pos="3690"/>
        </w:tabs>
        <w:jc w:val="right"/>
      </w:pPr>
    </w:p>
    <w:p w:rsidR="004F748F" w:rsidRDefault="007B729E" w:rsidP="00B71314">
      <w:pPr>
        <w:jc w:val="right"/>
      </w:pPr>
      <w:r>
        <w:br/>
      </w:r>
    </w:p>
    <w:p w:rsidR="004F748F" w:rsidRDefault="004F748F" w:rsidP="007B729E">
      <w:pPr>
        <w:jc w:val="right"/>
      </w:pPr>
    </w:p>
    <w:p w:rsidR="00B71314" w:rsidRDefault="00B71314" w:rsidP="007B729E">
      <w:pPr>
        <w:jc w:val="right"/>
      </w:pPr>
    </w:p>
    <w:p w:rsidR="004F748F" w:rsidRDefault="004F748F" w:rsidP="007B729E">
      <w:pPr>
        <w:jc w:val="right"/>
      </w:pPr>
    </w:p>
    <w:p w:rsidR="007B729E" w:rsidRPr="004F748F" w:rsidRDefault="007B729E" w:rsidP="007B729E">
      <w:pPr>
        <w:rPr>
          <w:sz w:val="20"/>
        </w:rPr>
      </w:pPr>
      <w:r w:rsidRPr="004F748F">
        <w:rPr>
          <w:sz w:val="20"/>
        </w:rPr>
        <w:t>Copy to:</w:t>
      </w:r>
    </w:p>
    <w:p w:rsidR="007B729E" w:rsidRPr="004F748F" w:rsidRDefault="007B729E" w:rsidP="007B729E">
      <w:pPr>
        <w:numPr>
          <w:ilvl w:val="0"/>
          <w:numId w:val="7"/>
        </w:numPr>
        <w:rPr>
          <w:sz w:val="20"/>
        </w:rPr>
      </w:pPr>
      <w:r w:rsidRPr="004F748F">
        <w:rPr>
          <w:sz w:val="20"/>
        </w:rPr>
        <w:t>Accounts officer/Director Finance</w:t>
      </w:r>
    </w:p>
    <w:p w:rsidR="007B729E" w:rsidRPr="004F748F" w:rsidRDefault="00B71314" w:rsidP="007B729E">
      <w:pPr>
        <w:numPr>
          <w:ilvl w:val="0"/>
          <w:numId w:val="7"/>
        </w:numPr>
        <w:rPr>
          <w:sz w:val="20"/>
        </w:rPr>
      </w:pPr>
      <w:r>
        <w:rPr>
          <w:sz w:val="20"/>
        </w:rPr>
        <w:t>Dir (P&amp;D)</w:t>
      </w:r>
    </w:p>
    <w:p w:rsidR="007B729E" w:rsidRPr="004F748F" w:rsidRDefault="007B729E" w:rsidP="007B729E">
      <w:pPr>
        <w:numPr>
          <w:ilvl w:val="0"/>
          <w:numId w:val="7"/>
        </w:numPr>
        <w:rPr>
          <w:sz w:val="20"/>
        </w:rPr>
      </w:pPr>
      <w:r w:rsidRPr="004F748F">
        <w:rPr>
          <w:sz w:val="20"/>
        </w:rPr>
        <w:t>P.S to Vice Chancellor</w:t>
      </w:r>
    </w:p>
    <w:p w:rsidR="007B729E" w:rsidRDefault="007B729E" w:rsidP="007B729E">
      <w:pPr>
        <w:jc w:val="right"/>
      </w:pPr>
    </w:p>
    <w:p w:rsidR="007B729E" w:rsidRDefault="007B729E" w:rsidP="007B729E">
      <w:pPr>
        <w:jc w:val="right"/>
      </w:pPr>
    </w:p>
    <w:p w:rsidR="007B729E" w:rsidRDefault="007B729E" w:rsidP="007B729E">
      <w:pPr>
        <w:jc w:val="right"/>
      </w:pPr>
    </w:p>
    <w:p w:rsidR="007B729E" w:rsidRPr="007B729E" w:rsidRDefault="007B729E" w:rsidP="007B729E">
      <w:pPr>
        <w:tabs>
          <w:tab w:val="left" w:pos="2895"/>
        </w:tabs>
      </w:pPr>
    </w:p>
    <w:sectPr w:rsidR="007B729E" w:rsidRPr="007B729E" w:rsidSect="00C34F16">
      <w:headerReference w:type="default" r:id="rId7"/>
      <w:footerReference w:type="default" r:id="rId8"/>
      <w:pgSz w:w="11909" w:h="16834" w:code="9"/>
      <w:pgMar w:top="720" w:right="1152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5A3" w:rsidRDefault="00D525A3">
      <w:r>
        <w:separator/>
      </w:r>
    </w:p>
  </w:endnote>
  <w:endnote w:type="continuationSeparator" w:id="0">
    <w:p w:rsidR="00D525A3" w:rsidRDefault="00D52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729E" w:rsidRDefault="007B729E" w:rsidP="007B729E">
    <w:pPr>
      <w:pStyle w:val="Footer"/>
      <w:jc w:val="center"/>
      <w:rPr>
        <w:rFonts w:ascii="Cambria" w:hAnsi="Cambria" w:cs="Cambria"/>
        <w:sz w:val="19"/>
        <w:szCs w:val="19"/>
      </w:rPr>
    </w:pPr>
    <w:r>
      <w:rPr>
        <w:rFonts w:ascii="Cambria" w:hAnsi="Cambria" w:cs="Cambria"/>
        <w:sz w:val="19"/>
        <w:szCs w:val="19"/>
      </w:rPr>
      <w:t>Aiwan-e-Tijarat Road, Karachi-74000 Pakistan.</w:t>
    </w:r>
  </w:p>
  <w:p w:rsidR="007B729E" w:rsidRDefault="007B729E" w:rsidP="007B729E">
    <w:pPr>
      <w:pStyle w:val="Footer"/>
      <w:jc w:val="center"/>
      <w:rPr>
        <w:rFonts w:ascii="Cambria" w:hAnsi="Cambria" w:cs="Cambria"/>
        <w:sz w:val="19"/>
        <w:szCs w:val="19"/>
      </w:rPr>
    </w:pPr>
    <w:r>
      <w:rPr>
        <w:rFonts w:ascii="Cambria" w:hAnsi="Cambria" w:cs="Cambria"/>
        <w:sz w:val="19"/>
        <w:szCs w:val="19"/>
      </w:rPr>
      <w:t>Phone: +92-21-99217501-3 Ext.323 Fax: +92-21-99211276</w:t>
    </w:r>
  </w:p>
  <w:p w:rsidR="004C0329" w:rsidRPr="007B729E" w:rsidRDefault="007B729E" w:rsidP="007B729E">
    <w:pPr>
      <w:pStyle w:val="Footer"/>
      <w:jc w:val="center"/>
    </w:pPr>
    <w:r>
      <w:rPr>
        <w:rFonts w:ascii="Cambria" w:hAnsi="Cambria" w:cs="Cambria"/>
        <w:sz w:val="19"/>
        <w:szCs w:val="19"/>
      </w:rPr>
      <w:t>URL: www.smiu.edu.pk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5A3" w:rsidRDefault="00D525A3">
      <w:r>
        <w:separator/>
      </w:r>
    </w:p>
  </w:footnote>
  <w:footnote w:type="continuationSeparator" w:id="0">
    <w:p w:rsidR="00D525A3" w:rsidRDefault="00D52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29" w:rsidRDefault="007B729E">
    <w:pPr>
      <w:pStyle w:val="Header"/>
    </w:pPr>
    <w:r w:rsidRPr="007B729E">
      <w:rPr>
        <w:noProof/>
      </w:rPr>
      <w:drawing>
        <wp:inline distT="0" distB="0" distL="0" distR="0">
          <wp:extent cx="5695950" cy="89535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27113"/>
    <w:multiLevelType w:val="hybridMultilevel"/>
    <w:tmpl w:val="CBE6D8DA"/>
    <w:lvl w:ilvl="0" w:tplc="1876CE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7D573C6"/>
    <w:multiLevelType w:val="hybridMultilevel"/>
    <w:tmpl w:val="AEAA521C"/>
    <w:lvl w:ilvl="0" w:tplc="7896A9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91A2977"/>
    <w:multiLevelType w:val="hybridMultilevel"/>
    <w:tmpl w:val="AEAA521C"/>
    <w:lvl w:ilvl="0" w:tplc="7896A9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24C60932"/>
    <w:multiLevelType w:val="hybridMultilevel"/>
    <w:tmpl w:val="AEAA521C"/>
    <w:lvl w:ilvl="0" w:tplc="7896A9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83072D0"/>
    <w:multiLevelType w:val="hybridMultilevel"/>
    <w:tmpl w:val="0504D3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4E1887"/>
    <w:multiLevelType w:val="hybridMultilevel"/>
    <w:tmpl w:val="AEAA521C"/>
    <w:lvl w:ilvl="0" w:tplc="7896A9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FAF0166"/>
    <w:multiLevelType w:val="hybridMultilevel"/>
    <w:tmpl w:val="AEAA521C"/>
    <w:lvl w:ilvl="0" w:tplc="7896A9A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2CA8"/>
    <w:rsid w:val="00003802"/>
    <w:rsid w:val="00005254"/>
    <w:rsid w:val="00012F89"/>
    <w:rsid w:val="00030068"/>
    <w:rsid w:val="00056768"/>
    <w:rsid w:val="00056FCF"/>
    <w:rsid w:val="00057364"/>
    <w:rsid w:val="000574C5"/>
    <w:rsid w:val="00060436"/>
    <w:rsid w:val="000630CF"/>
    <w:rsid w:val="000632AA"/>
    <w:rsid w:val="00076776"/>
    <w:rsid w:val="00077A64"/>
    <w:rsid w:val="000807B0"/>
    <w:rsid w:val="00084566"/>
    <w:rsid w:val="000972F5"/>
    <w:rsid w:val="000A5D9D"/>
    <w:rsid w:val="000B650B"/>
    <w:rsid w:val="000C37E4"/>
    <w:rsid w:val="000C3B20"/>
    <w:rsid w:val="000C4A5A"/>
    <w:rsid w:val="000D5A51"/>
    <w:rsid w:val="000E257E"/>
    <w:rsid w:val="000F51DD"/>
    <w:rsid w:val="000F5E69"/>
    <w:rsid w:val="00105CD6"/>
    <w:rsid w:val="00106D0C"/>
    <w:rsid w:val="00112079"/>
    <w:rsid w:val="00117FBB"/>
    <w:rsid w:val="00131B9B"/>
    <w:rsid w:val="00132412"/>
    <w:rsid w:val="00137A68"/>
    <w:rsid w:val="00142153"/>
    <w:rsid w:val="00142606"/>
    <w:rsid w:val="001448C4"/>
    <w:rsid w:val="00150221"/>
    <w:rsid w:val="00151176"/>
    <w:rsid w:val="001569CB"/>
    <w:rsid w:val="0015718E"/>
    <w:rsid w:val="00163DE7"/>
    <w:rsid w:val="00172928"/>
    <w:rsid w:val="001808E0"/>
    <w:rsid w:val="00190F0D"/>
    <w:rsid w:val="0019330E"/>
    <w:rsid w:val="00195646"/>
    <w:rsid w:val="00196BE8"/>
    <w:rsid w:val="00197E0D"/>
    <w:rsid w:val="001A54F9"/>
    <w:rsid w:val="001B2BA6"/>
    <w:rsid w:val="001C1494"/>
    <w:rsid w:val="001D2030"/>
    <w:rsid w:val="001D2120"/>
    <w:rsid w:val="001E1F2B"/>
    <w:rsid w:val="001F2818"/>
    <w:rsid w:val="0023407C"/>
    <w:rsid w:val="002342CB"/>
    <w:rsid w:val="002345D2"/>
    <w:rsid w:val="002359BD"/>
    <w:rsid w:val="00235EC8"/>
    <w:rsid w:val="00241F3E"/>
    <w:rsid w:val="00243DE4"/>
    <w:rsid w:val="002455C6"/>
    <w:rsid w:val="00247483"/>
    <w:rsid w:val="0024772D"/>
    <w:rsid w:val="002521B3"/>
    <w:rsid w:val="00254AC3"/>
    <w:rsid w:val="002568C9"/>
    <w:rsid w:val="0026366D"/>
    <w:rsid w:val="00270394"/>
    <w:rsid w:val="00284965"/>
    <w:rsid w:val="002954AD"/>
    <w:rsid w:val="00296DA3"/>
    <w:rsid w:val="002A5FC6"/>
    <w:rsid w:val="002B0437"/>
    <w:rsid w:val="002B712D"/>
    <w:rsid w:val="002C1106"/>
    <w:rsid w:val="002D3C5A"/>
    <w:rsid w:val="002D4FAF"/>
    <w:rsid w:val="002F09B9"/>
    <w:rsid w:val="00323B17"/>
    <w:rsid w:val="00324F67"/>
    <w:rsid w:val="00326D4B"/>
    <w:rsid w:val="0033300D"/>
    <w:rsid w:val="00335D86"/>
    <w:rsid w:val="00350879"/>
    <w:rsid w:val="00355A8D"/>
    <w:rsid w:val="003561A4"/>
    <w:rsid w:val="0036370C"/>
    <w:rsid w:val="003676B1"/>
    <w:rsid w:val="00370E60"/>
    <w:rsid w:val="003767FC"/>
    <w:rsid w:val="00383BFF"/>
    <w:rsid w:val="00387CE1"/>
    <w:rsid w:val="0039620E"/>
    <w:rsid w:val="003B25C0"/>
    <w:rsid w:val="003B61DD"/>
    <w:rsid w:val="003C5CC4"/>
    <w:rsid w:val="003D2029"/>
    <w:rsid w:val="003D7A67"/>
    <w:rsid w:val="003D7B75"/>
    <w:rsid w:val="003E218E"/>
    <w:rsid w:val="003E47DA"/>
    <w:rsid w:val="004029ED"/>
    <w:rsid w:val="00405501"/>
    <w:rsid w:val="00414E0D"/>
    <w:rsid w:val="00422166"/>
    <w:rsid w:val="00424B10"/>
    <w:rsid w:val="00427CEA"/>
    <w:rsid w:val="00430534"/>
    <w:rsid w:val="00441386"/>
    <w:rsid w:val="00441D39"/>
    <w:rsid w:val="0045525E"/>
    <w:rsid w:val="00460C9D"/>
    <w:rsid w:val="00466DD8"/>
    <w:rsid w:val="00475A96"/>
    <w:rsid w:val="00480298"/>
    <w:rsid w:val="004835C0"/>
    <w:rsid w:val="00490A02"/>
    <w:rsid w:val="004A3D2F"/>
    <w:rsid w:val="004B7B2F"/>
    <w:rsid w:val="004C0329"/>
    <w:rsid w:val="004C4507"/>
    <w:rsid w:val="004C473A"/>
    <w:rsid w:val="004C61E0"/>
    <w:rsid w:val="004D1183"/>
    <w:rsid w:val="004E68C1"/>
    <w:rsid w:val="004F67C4"/>
    <w:rsid w:val="004F748F"/>
    <w:rsid w:val="00500FD1"/>
    <w:rsid w:val="005069AC"/>
    <w:rsid w:val="00513FD7"/>
    <w:rsid w:val="0051761E"/>
    <w:rsid w:val="00517F73"/>
    <w:rsid w:val="00521319"/>
    <w:rsid w:val="00521416"/>
    <w:rsid w:val="00522344"/>
    <w:rsid w:val="005238E8"/>
    <w:rsid w:val="00525878"/>
    <w:rsid w:val="005409E7"/>
    <w:rsid w:val="00544C14"/>
    <w:rsid w:val="005519A5"/>
    <w:rsid w:val="00555202"/>
    <w:rsid w:val="00580F54"/>
    <w:rsid w:val="00591B9B"/>
    <w:rsid w:val="0059526A"/>
    <w:rsid w:val="005B230B"/>
    <w:rsid w:val="005B2B03"/>
    <w:rsid w:val="005B391B"/>
    <w:rsid w:val="005B5E65"/>
    <w:rsid w:val="005B6541"/>
    <w:rsid w:val="005D425E"/>
    <w:rsid w:val="005D74C5"/>
    <w:rsid w:val="005D7F22"/>
    <w:rsid w:val="005E2CA8"/>
    <w:rsid w:val="005F0FFF"/>
    <w:rsid w:val="005F283C"/>
    <w:rsid w:val="005F5BC2"/>
    <w:rsid w:val="006060D4"/>
    <w:rsid w:val="00613AB2"/>
    <w:rsid w:val="00621675"/>
    <w:rsid w:val="00623047"/>
    <w:rsid w:val="006371DA"/>
    <w:rsid w:val="006375E8"/>
    <w:rsid w:val="00637BCA"/>
    <w:rsid w:val="00637C19"/>
    <w:rsid w:val="00662C3D"/>
    <w:rsid w:val="00663FB9"/>
    <w:rsid w:val="00664259"/>
    <w:rsid w:val="006651D7"/>
    <w:rsid w:val="00667136"/>
    <w:rsid w:val="00680AFB"/>
    <w:rsid w:val="006A07A3"/>
    <w:rsid w:val="006B6093"/>
    <w:rsid w:val="006B7CA7"/>
    <w:rsid w:val="006C2E2F"/>
    <w:rsid w:val="006C5A91"/>
    <w:rsid w:val="006C6637"/>
    <w:rsid w:val="006D05A1"/>
    <w:rsid w:val="006D76C0"/>
    <w:rsid w:val="006E457D"/>
    <w:rsid w:val="006E4DE9"/>
    <w:rsid w:val="00700BB7"/>
    <w:rsid w:val="00702A0D"/>
    <w:rsid w:val="007131E6"/>
    <w:rsid w:val="00720D7F"/>
    <w:rsid w:val="00721186"/>
    <w:rsid w:val="007354CB"/>
    <w:rsid w:val="0074409C"/>
    <w:rsid w:val="00745B57"/>
    <w:rsid w:val="00745BC0"/>
    <w:rsid w:val="00746D85"/>
    <w:rsid w:val="00747EDF"/>
    <w:rsid w:val="007515D2"/>
    <w:rsid w:val="007604B3"/>
    <w:rsid w:val="00762BBE"/>
    <w:rsid w:val="007640C9"/>
    <w:rsid w:val="007659A1"/>
    <w:rsid w:val="007710DE"/>
    <w:rsid w:val="007739BD"/>
    <w:rsid w:val="007830BA"/>
    <w:rsid w:val="0079032D"/>
    <w:rsid w:val="00793108"/>
    <w:rsid w:val="0079486B"/>
    <w:rsid w:val="0079718A"/>
    <w:rsid w:val="007A15FE"/>
    <w:rsid w:val="007A2B58"/>
    <w:rsid w:val="007A490B"/>
    <w:rsid w:val="007A681B"/>
    <w:rsid w:val="007B16A4"/>
    <w:rsid w:val="007B4B4F"/>
    <w:rsid w:val="007B729E"/>
    <w:rsid w:val="007C7A57"/>
    <w:rsid w:val="007E22E8"/>
    <w:rsid w:val="007E5503"/>
    <w:rsid w:val="007F1B43"/>
    <w:rsid w:val="007F6844"/>
    <w:rsid w:val="00806762"/>
    <w:rsid w:val="0080787B"/>
    <w:rsid w:val="008110BD"/>
    <w:rsid w:val="008208F7"/>
    <w:rsid w:val="00820C10"/>
    <w:rsid w:val="008214EA"/>
    <w:rsid w:val="00831EBC"/>
    <w:rsid w:val="0083312E"/>
    <w:rsid w:val="00834F4B"/>
    <w:rsid w:val="00836498"/>
    <w:rsid w:val="00846B2D"/>
    <w:rsid w:val="008522EC"/>
    <w:rsid w:val="0087664B"/>
    <w:rsid w:val="00881DEF"/>
    <w:rsid w:val="0089080B"/>
    <w:rsid w:val="0089787F"/>
    <w:rsid w:val="008A31C0"/>
    <w:rsid w:val="008A3C3A"/>
    <w:rsid w:val="008B048F"/>
    <w:rsid w:val="008B5FB6"/>
    <w:rsid w:val="008B7421"/>
    <w:rsid w:val="008C1CAC"/>
    <w:rsid w:val="008C5D75"/>
    <w:rsid w:val="008D1F5A"/>
    <w:rsid w:val="008D43D7"/>
    <w:rsid w:val="008D487C"/>
    <w:rsid w:val="008D540E"/>
    <w:rsid w:val="008F19C1"/>
    <w:rsid w:val="008F4B4C"/>
    <w:rsid w:val="008F7E4A"/>
    <w:rsid w:val="00900D01"/>
    <w:rsid w:val="0090642A"/>
    <w:rsid w:val="009158F3"/>
    <w:rsid w:val="0092283F"/>
    <w:rsid w:val="00922D23"/>
    <w:rsid w:val="00925B20"/>
    <w:rsid w:val="00927E7C"/>
    <w:rsid w:val="009336B3"/>
    <w:rsid w:val="00933A8F"/>
    <w:rsid w:val="00943CB0"/>
    <w:rsid w:val="00957628"/>
    <w:rsid w:val="00966F7E"/>
    <w:rsid w:val="00974143"/>
    <w:rsid w:val="00980BDD"/>
    <w:rsid w:val="00984EFC"/>
    <w:rsid w:val="00996027"/>
    <w:rsid w:val="009A7D89"/>
    <w:rsid w:val="009B61AC"/>
    <w:rsid w:val="009C03EC"/>
    <w:rsid w:val="009C11A2"/>
    <w:rsid w:val="009D1330"/>
    <w:rsid w:val="009D2D83"/>
    <w:rsid w:val="009F35D6"/>
    <w:rsid w:val="009F3877"/>
    <w:rsid w:val="00A02EBC"/>
    <w:rsid w:val="00A15DA4"/>
    <w:rsid w:val="00A263B6"/>
    <w:rsid w:val="00A26D7B"/>
    <w:rsid w:val="00A42A50"/>
    <w:rsid w:val="00A44AFC"/>
    <w:rsid w:val="00A52FA2"/>
    <w:rsid w:val="00A77C06"/>
    <w:rsid w:val="00A81F43"/>
    <w:rsid w:val="00A8626E"/>
    <w:rsid w:val="00A96CF7"/>
    <w:rsid w:val="00AA4994"/>
    <w:rsid w:val="00AA5B12"/>
    <w:rsid w:val="00AB1406"/>
    <w:rsid w:val="00AB46AE"/>
    <w:rsid w:val="00AD34AA"/>
    <w:rsid w:val="00AD47F8"/>
    <w:rsid w:val="00AE4DA0"/>
    <w:rsid w:val="00AE632C"/>
    <w:rsid w:val="00AF6EA6"/>
    <w:rsid w:val="00B114A2"/>
    <w:rsid w:val="00B14B9D"/>
    <w:rsid w:val="00B14F28"/>
    <w:rsid w:val="00B15567"/>
    <w:rsid w:val="00B229BB"/>
    <w:rsid w:val="00B25B05"/>
    <w:rsid w:val="00B420B0"/>
    <w:rsid w:val="00B52F4D"/>
    <w:rsid w:val="00B53D62"/>
    <w:rsid w:val="00B56F07"/>
    <w:rsid w:val="00B602D3"/>
    <w:rsid w:val="00B604E1"/>
    <w:rsid w:val="00B61A76"/>
    <w:rsid w:val="00B71314"/>
    <w:rsid w:val="00B72648"/>
    <w:rsid w:val="00B74A6D"/>
    <w:rsid w:val="00B74D35"/>
    <w:rsid w:val="00B8460F"/>
    <w:rsid w:val="00B86542"/>
    <w:rsid w:val="00B87925"/>
    <w:rsid w:val="00B9245B"/>
    <w:rsid w:val="00B94689"/>
    <w:rsid w:val="00B96E68"/>
    <w:rsid w:val="00BA2EDC"/>
    <w:rsid w:val="00BB7C3A"/>
    <w:rsid w:val="00BC3086"/>
    <w:rsid w:val="00BC3F4A"/>
    <w:rsid w:val="00BC5231"/>
    <w:rsid w:val="00BF0184"/>
    <w:rsid w:val="00BF3405"/>
    <w:rsid w:val="00C20D2B"/>
    <w:rsid w:val="00C2203D"/>
    <w:rsid w:val="00C34775"/>
    <w:rsid w:val="00C34F16"/>
    <w:rsid w:val="00C46B3F"/>
    <w:rsid w:val="00C46E73"/>
    <w:rsid w:val="00C5010E"/>
    <w:rsid w:val="00C51520"/>
    <w:rsid w:val="00C63A1E"/>
    <w:rsid w:val="00C7071B"/>
    <w:rsid w:val="00C740E2"/>
    <w:rsid w:val="00C9316A"/>
    <w:rsid w:val="00CA4898"/>
    <w:rsid w:val="00CB296C"/>
    <w:rsid w:val="00CB4A53"/>
    <w:rsid w:val="00CB61B4"/>
    <w:rsid w:val="00CC1812"/>
    <w:rsid w:val="00CC41D7"/>
    <w:rsid w:val="00CC54E3"/>
    <w:rsid w:val="00CD08EA"/>
    <w:rsid w:val="00CD0DA1"/>
    <w:rsid w:val="00CD13AC"/>
    <w:rsid w:val="00CD636F"/>
    <w:rsid w:val="00CF04F1"/>
    <w:rsid w:val="00D03D14"/>
    <w:rsid w:val="00D04B74"/>
    <w:rsid w:val="00D1142C"/>
    <w:rsid w:val="00D1540C"/>
    <w:rsid w:val="00D16EE2"/>
    <w:rsid w:val="00D20173"/>
    <w:rsid w:val="00D31537"/>
    <w:rsid w:val="00D42642"/>
    <w:rsid w:val="00D525A3"/>
    <w:rsid w:val="00D56111"/>
    <w:rsid w:val="00D56E48"/>
    <w:rsid w:val="00D80D10"/>
    <w:rsid w:val="00D8313E"/>
    <w:rsid w:val="00D84418"/>
    <w:rsid w:val="00D858B3"/>
    <w:rsid w:val="00D86928"/>
    <w:rsid w:val="00D91046"/>
    <w:rsid w:val="00D94730"/>
    <w:rsid w:val="00DA7C8B"/>
    <w:rsid w:val="00DB5174"/>
    <w:rsid w:val="00DB5BB2"/>
    <w:rsid w:val="00DB63AF"/>
    <w:rsid w:val="00DC643E"/>
    <w:rsid w:val="00DD1D3F"/>
    <w:rsid w:val="00DD2A50"/>
    <w:rsid w:val="00DD530E"/>
    <w:rsid w:val="00DE2D20"/>
    <w:rsid w:val="00DE6A8E"/>
    <w:rsid w:val="00DF02B6"/>
    <w:rsid w:val="00DF5F29"/>
    <w:rsid w:val="00DF6AB3"/>
    <w:rsid w:val="00E039D0"/>
    <w:rsid w:val="00E13774"/>
    <w:rsid w:val="00E13B41"/>
    <w:rsid w:val="00E204DF"/>
    <w:rsid w:val="00E20941"/>
    <w:rsid w:val="00E21301"/>
    <w:rsid w:val="00E2500C"/>
    <w:rsid w:val="00E3152E"/>
    <w:rsid w:val="00E42D6D"/>
    <w:rsid w:val="00E463AC"/>
    <w:rsid w:val="00E47B56"/>
    <w:rsid w:val="00E62425"/>
    <w:rsid w:val="00E6532C"/>
    <w:rsid w:val="00E701C5"/>
    <w:rsid w:val="00E70B80"/>
    <w:rsid w:val="00E70EAF"/>
    <w:rsid w:val="00E83978"/>
    <w:rsid w:val="00E90A63"/>
    <w:rsid w:val="00E96FFE"/>
    <w:rsid w:val="00EA235F"/>
    <w:rsid w:val="00EA5524"/>
    <w:rsid w:val="00EA7864"/>
    <w:rsid w:val="00EB2D40"/>
    <w:rsid w:val="00EC1FCD"/>
    <w:rsid w:val="00EC50D3"/>
    <w:rsid w:val="00EE08F9"/>
    <w:rsid w:val="00EE4DE2"/>
    <w:rsid w:val="00EF0A65"/>
    <w:rsid w:val="00EF0CF5"/>
    <w:rsid w:val="00EF3F19"/>
    <w:rsid w:val="00EF43D9"/>
    <w:rsid w:val="00EF4D11"/>
    <w:rsid w:val="00EF71E1"/>
    <w:rsid w:val="00F12146"/>
    <w:rsid w:val="00F201FF"/>
    <w:rsid w:val="00F2041B"/>
    <w:rsid w:val="00F22997"/>
    <w:rsid w:val="00F24A8A"/>
    <w:rsid w:val="00F3031B"/>
    <w:rsid w:val="00F318F8"/>
    <w:rsid w:val="00F37C74"/>
    <w:rsid w:val="00F4192E"/>
    <w:rsid w:val="00F44B9A"/>
    <w:rsid w:val="00F5518B"/>
    <w:rsid w:val="00F55C22"/>
    <w:rsid w:val="00F62FB5"/>
    <w:rsid w:val="00F718D4"/>
    <w:rsid w:val="00F71B33"/>
    <w:rsid w:val="00F73571"/>
    <w:rsid w:val="00F75946"/>
    <w:rsid w:val="00F767F5"/>
    <w:rsid w:val="00F82F0B"/>
    <w:rsid w:val="00F92134"/>
    <w:rsid w:val="00F94C49"/>
    <w:rsid w:val="00F95C80"/>
    <w:rsid w:val="00FA1ABA"/>
    <w:rsid w:val="00FA6DCA"/>
    <w:rsid w:val="00FB63BF"/>
    <w:rsid w:val="00FC1838"/>
    <w:rsid w:val="00FC4B59"/>
    <w:rsid w:val="00FE226B"/>
    <w:rsid w:val="00FE4B96"/>
    <w:rsid w:val="00FF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5:docId w15:val="{28C4DDA2-CE95-4A57-8EC8-3D9CEBDF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26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238E8"/>
    <w:rPr>
      <w:color w:val="0000FF"/>
      <w:u w:val="single"/>
    </w:rPr>
  </w:style>
  <w:style w:type="paragraph" w:styleId="Header">
    <w:name w:val="header"/>
    <w:basedOn w:val="Normal"/>
    <w:rsid w:val="00D2017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20173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unhideWhenUsed/>
    <w:rsid w:val="00B52F4D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rsid w:val="007B72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729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7B729E"/>
    <w:rPr>
      <w:sz w:val="24"/>
      <w:szCs w:val="24"/>
    </w:rPr>
  </w:style>
  <w:style w:type="paragraph" w:styleId="NoSpacing">
    <w:name w:val="No Spacing"/>
    <w:uiPriority w:val="1"/>
    <w:qFormat/>
    <w:rsid w:val="00441386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0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To;</vt:lpstr>
    </vt:vector>
  </TitlesOfParts>
  <Company>smic-smiu</Company>
  <LinksUpToDate>false</LinksUpToDate>
  <CharactersWithSpaces>992</CharactersWithSpaces>
  <SharedDoc>false</SharedDoc>
  <HLinks>
    <vt:vector size="18" baseType="variant">
      <vt:variant>
        <vt:i4>3473501</vt:i4>
      </vt:variant>
      <vt:variant>
        <vt:i4>0</vt:i4>
      </vt:variant>
      <vt:variant>
        <vt:i4>0</vt:i4>
      </vt:variant>
      <vt:variant>
        <vt:i4>5</vt:i4>
      </vt:variant>
      <vt:variant>
        <vt:lpwstr>mailto:info@pprasindh.gov.pk</vt:lpwstr>
      </vt:variant>
      <vt:variant>
        <vt:lpwstr/>
      </vt:variant>
      <vt:variant>
        <vt:i4>8126511</vt:i4>
      </vt:variant>
      <vt:variant>
        <vt:i4>3</vt:i4>
      </vt:variant>
      <vt:variant>
        <vt:i4>0</vt:i4>
      </vt:variant>
      <vt:variant>
        <vt:i4>5</vt:i4>
      </vt:variant>
      <vt:variant>
        <vt:lpwstr>../MAZHAR/Supply Orders/www.smiu.edu.pk</vt:lpwstr>
      </vt:variant>
      <vt:variant>
        <vt:lpwstr/>
      </vt:variant>
      <vt:variant>
        <vt:i4>2293853</vt:i4>
      </vt:variant>
      <vt:variant>
        <vt:i4>0</vt:i4>
      </vt:variant>
      <vt:variant>
        <vt:i4>0</vt:i4>
      </vt:variant>
      <vt:variant>
        <vt:i4>5</vt:i4>
      </vt:variant>
      <vt:variant>
        <vt:lpwstr>mailto:shaikh@smiu.edu.pk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To;</dc:title>
  <dc:creator>ameen khowaja</dc:creator>
  <cp:lastModifiedBy>Junaid</cp:lastModifiedBy>
  <cp:revision>67</cp:revision>
  <cp:lastPrinted>2017-03-09T06:26:00Z</cp:lastPrinted>
  <dcterms:created xsi:type="dcterms:W3CDTF">2014-04-23T19:54:00Z</dcterms:created>
  <dcterms:modified xsi:type="dcterms:W3CDTF">2017-03-09T06:27:00Z</dcterms:modified>
</cp:coreProperties>
</file>