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E2A" w:rsidRDefault="00400819" w:rsidP="00724DF1">
      <w:pPr>
        <w:pStyle w:val="NoSpacing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25.1pt;margin-top:-35.4pt;width:250.25pt;height:41.7pt;z-index:251665920;mso-height-percent:200;mso-height-percent:200;mso-width-relative:margin;mso-height-relative:margin" stroked="f">
            <v:textbox style="mso-next-textbox:#_x0000_s1145;mso-fit-shape-to-text:t">
              <w:txbxContent>
                <w:p w:rsidR="006245EE" w:rsidRPr="002E05BD" w:rsidRDefault="00306AA8" w:rsidP="00BB2737">
                  <w:pPr>
                    <w:jc w:val="center"/>
                  </w:pPr>
                  <w:r>
                    <w:rPr>
                      <w:bCs/>
                    </w:rPr>
                    <w:t>No. TC/G-55/</w:t>
                  </w:r>
                  <w:r w:rsidR="002E05BD" w:rsidRPr="009B5C18">
                    <w:rPr>
                      <w:bCs/>
                    </w:rPr>
                    <w:t>201</w:t>
                  </w:r>
                  <w:r w:rsidR="0081294B">
                    <w:rPr>
                      <w:bCs/>
                    </w:rPr>
                    <w:t>7</w:t>
                  </w:r>
                  <w:r>
                    <w:rPr>
                      <w:bCs/>
                    </w:rPr>
                    <w:t xml:space="preserve">/ </w:t>
                  </w:r>
                  <w:r w:rsidR="000778AF">
                    <w:rPr>
                      <w:bCs/>
                    </w:rPr>
                    <w:t xml:space="preserve">61 </w:t>
                  </w:r>
                  <w:r>
                    <w:rPr>
                      <w:bCs/>
                    </w:rPr>
                    <w:t xml:space="preserve">    Mirpurkhas dated  </w:t>
                  </w:r>
                  <w:r w:rsidR="002E05BD">
                    <w:rPr>
                      <w:bCs/>
                    </w:rPr>
                    <w:t xml:space="preserve">   </w:t>
                  </w:r>
                  <w:r w:rsidR="00664FC8">
                    <w:rPr>
                      <w:bCs/>
                    </w:rPr>
                    <w:t>06.02.2017</w:t>
                  </w:r>
                  <w:r w:rsidR="002E05BD">
                    <w:rPr>
                      <w:bCs/>
                    </w:rPr>
                    <w:t xml:space="preserve">         </w:t>
                  </w:r>
                  <w:r w:rsidR="00D067DA">
                    <w:t xml:space="preserve"> </w:t>
                  </w:r>
                </w:p>
              </w:txbxContent>
            </v:textbox>
          </v:shape>
        </w:pict>
      </w:r>
      <w:r>
        <w:pict>
          <v:group id="_x0000_s1104" style="position:absolute;margin-left:70.1pt;margin-top:58.05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ed="f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ed="f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ed="f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ed="f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ed="f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ed="f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ed="f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ed="f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ed="f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ed="f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ed="f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ed="f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ed="f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ed="f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ed="f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ed="f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ed="f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ed="f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ed="f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ed="f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ed="f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ed="f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ed="f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ed="f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ed="f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ed="f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ed="f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ed="f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ed="f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ed="f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ed="f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ed="f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ed="f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ed="f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ed="f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ed="f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ed="f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ed="f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  <w:r w:rsidR="00724DF1">
        <w:tab/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DE0D86" w:rsidP="00DE0D86">
      <w:pPr>
        <w:tabs>
          <w:tab w:val="left" w:pos="7987"/>
        </w:tabs>
        <w:spacing w:line="200" w:lineRule="exact"/>
      </w:pPr>
      <w:r>
        <w:tab/>
      </w:r>
    </w:p>
    <w:p w:rsidR="008B0E2A" w:rsidRDefault="008B0E2A">
      <w:pPr>
        <w:spacing w:line="200" w:lineRule="exact"/>
      </w:pP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0D3BE0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 w:rsidR="003E4E50">
        <w:rPr>
          <w:b/>
          <w:i/>
          <w:spacing w:val="-13"/>
          <w:position w:val="-1"/>
          <w:sz w:val="32"/>
          <w:szCs w:val="32"/>
        </w:rPr>
        <w:t xml:space="preserve">  </w:t>
      </w:r>
      <w:r w:rsidR="00C70AD6">
        <w:rPr>
          <w:b/>
          <w:i/>
          <w:position w:val="-1"/>
          <w:sz w:val="32"/>
          <w:szCs w:val="32"/>
        </w:rPr>
        <w:t xml:space="preserve">small        </w:t>
      </w:r>
      <w:r w:rsidR="00DB39FA">
        <w:rPr>
          <w:b/>
          <w:i/>
          <w:position w:val="-1"/>
          <w:sz w:val="32"/>
          <w:szCs w:val="32"/>
        </w:rPr>
        <w:t xml:space="preserve">              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Pr="00C402FC" w:rsidRDefault="00C402FC" w:rsidP="00C402FC">
      <w:pPr>
        <w:spacing w:line="200" w:lineRule="exact"/>
        <w:jc w:val="center"/>
      </w:pPr>
      <w:r>
        <w:t xml:space="preserve">NIT SR. No. </w:t>
      </w:r>
      <w:r w:rsidR="00D067DA">
        <w:t>01.</w:t>
      </w:r>
    </w:p>
    <w:p w:rsidR="008B0E2A" w:rsidRDefault="008B0E2A">
      <w:pPr>
        <w:spacing w:line="200" w:lineRule="exact"/>
      </w:pPr>
    </w:p>
    <w:p w:rsidR="008B0E2A" w:rsidRDefault="00400819" w:rsidP="005611F8">
      <w:pPr>
        <w:spacing w:before="28" w:line="320" w:lineRule="exact"/>
        <w:ind w:left="720" w:right="69"/>
        <w:rPr>
          <w:sz w:val="28"/>
          <w:szCs w:val="28"/>
        </w:rPr>
        <w:sectPr w:rsidR="008B0E2A">
          <w:pgSz w:w="12240" w:h="15840"/>
          <w:pgMar w:top="1480" w:right="1320" w:bottom="280" w:left="1340" w:header="720" w:footer="720" w:gutter="0"/>
          <w:cols w:space="720"/>
        </w:sectPr>
      </w:pPr>
      <w:r w:rsidRPr="00400819">
        <w:rPr>
          <w:b/>
          <w:i/>
          <w:noProof/>
          <w:sz w:val="28"/>
          <w:szCs w:val="28"/>
        </w:rPr>
        <w:pict>
          <v:shape id="_x0000_s1147" type="#_x0000_t202" style="position:absolute;left:0;text-align:left;margin-left:22.45pt;margin-top:104.1pt;width:447.8pt;height:233.2pt;z-index:251666944;mso-width-relative:margin;mso-height-relative:margin" filled="f" stroked="f">
            <v:textbox>
              <w:txbxContent>
                <w:p w:rsidR="002E05BD" w:rsidRDefault="002E05BD" w:rsidP="002E05BD">
                  <w:pPr>
                    <w:rPr>
                      <w:b/>
                      <w:sz w:val="32"/>
                      <w:szCs w:val="28"/>
                      <w:u w:val="single"/>
                    </w:rPr>
                  </w:pPr>
                  <w:r w:rsidRPr="002E05BD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  <w:r w:rsidR="00C402FC">
                    <w:rPr>
                      <w:b/>
                      <w:sz w:val="32"/>
                      <w:szCs w:val="28"/>
                      <w:u w:val="single"/>
                    </w:rPr>
                    <w:t xml:space="preserve">  </w:t>
                  </w:r>
                </w:p>
                <w:p w:rsidR="003E4E50" w:rsidRPr="002E05BD" w:rsidRDefault="003E4E50" w:rsidP="002E05BD">
                  <w:pPr>
                    <w:rPr>
                      <w:b/>
                      <w:sz w:val="32"/>
                      <w:szCs w:val="28"/>
                      <w:u w:val="single"/>
                    </w:rPr>
                  </w:pPr>
                </w:p>
                <w:p w:rsidR="002E05BD" w:rsidRDefault="004B4849" w:rsidP="002E05BD">
                  <w:pPr>
                    <w:rPr>
                      <w:rFonts w:ascii="Arial" w:hAnsi="Arial" w:cs="Arial"/>
                    </w:rPr>
                  </w:pPr>
                  <w:r w:rsidRPr="0079765D">
                    <w:rPr>
                      <w:rFonts w:ascii="Arial" w:hAnsi="Arial" w:cs="Arial"/>
                    </w:rPr>
                    <w:t>A.D.P.#. 255 (2016-17) Up-Gradation of Middle School to High Schools &amp; High Schools to Higher Secondary Schools in Sindh (2007-08 Programme).</w:t>
                  </w:r>
                  <w:r w:rsidR="00FC64D4">
                    <w:rPr>
                      <w:rFonts w:ascii="Arial" w:hAnsi="Arial" w:cs="Arial"/>
                    </w:rPr>
                    <w:t xml:space="preserve"> </w:t>
                  </w:r>
                </w:p>
                <w:p w:rsidR="00FC64D4" w:rsidRPr="002E05BD" w:rsidRDefault="00FC64D4" w:rsidP="002E05BD">
                  <w:pPr>
                    <w:rPr>
                      <w:b/>
                      <w:sz w:val="32"/>
                      <w:szCs w:val="28"/>
                    </w:rPr>
                  </w:pPr>
                  <w:r>
                    <w:rPr>
                      <w:rFonts w:ascii="Arial" w:hAnsi="Arial" w:cs="Arial"/>
                    </w:rPr>
                    <w:t xml:space="preserve">b) Up-Gradatio of High Schools to Higher secondary Schools @ GBHS Mirwah Gorchani (External Development)  Taluka Shujaabad. </w:t>
                  </w: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  <w:r w:rsidRPr="00FF701D">
                    <w:rPr>
                      <w:b/>
                      <w:sz w:val="28"/>
                      <w:szCs w:val="28"/>
                      <w:u w:val="single"/>
                    </w:rPr>
                    <w:t>M/s.</w:t>
                  </w:r>
                  <w:r w:rsidRPr="00FF701D">
                    <w:rPr>
                      <w:b/>
                      <w:sz w:val="28"/>
                      <w:szCs w:val="28"/>
                    </w:rPr>
                    <w:t>_______________________________________________</w:t>
                  </w: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  <w:r w:rsidRPr="00FF701D">
                    <w:rPr>
                      <w:b/>
                      <w:sz w:val="28"/>
                      <w:szCs w:val="28"/>
                    </w:rPr>
                    <w:t>DR NO.___________              DATED: ____________</w:t>
                  </w: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5611F8" w:rsidRPr="002E05BD" w:rsidRDefault="005611F8" w:rsidP="002E05BD">
                  <w:pPr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0D3BE0">
        <w:rPr>
          <w:b/>
          <w:i/>
          <w:sz w:val="28"/>
          <w:szCs w:val="28"/>
        </w:rPr>
        <w:t>S</w:t>
      </w:r>
      <w:r w:rsidR="000D3BE0">
        <w:rPr>
          <w:b/>
          <w:i/>
          <w:spacing w:val="1"/>
          <w:sz w:val="28"/>
          <w:szCs w:val="28"/>
        </w:rPr>
        <w:t>ta</w:t>
      </w:r>
      <w:r w:rsidR="000D3BE0">
        <w:rPr>
          <w:b/>
          <w:i/>
          <w:spacing w:val="-3"/>
          <w:sz w:val="28"/>
          <w:szCs w:val="28"/>
        </w:rPr>
        <w:t>n</w:t>
      </w:r>
      <w:r w:rsidR="000D3BE0">
        <w:rPr>
          <w:b/>
          <w:i/>
          <w:spacing w:val="-1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a</w:t>
      </w:r>
      <w:r w:rsidR="000D3BE0">
        <w:rPr>
          <w:b/>
          <w:i/>
          <w:spacing w:val="-1"/>
          <w:sz w:val="28"/>
          <w:szCs w:val="28"/>
        </w:rPr>
        <w:t>r</w:t>
      </w:r>
      <w:r w:rsidR="000D3BE0">
        <w:rPr>
          <w:b/>
          <w:i/>
          <w:sz w:val="28"/>
          <w:szCs w:val="28"/>
        </w:rPr>
        <w:t>d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z w:val="28"/>
          <w:szCs w:val="28"/>
        </w:rPr>
        <w:t>B</w:t>
      </w:r>
      <w:r w:rsidR="000D3BE0">
        <w:rPr>
          <w:b/>
          <w:i/>
          <w:spacing w:val="-1"/>
          <w:sz w:val="28"/>
          <w:szCs w:val="28"/>
        </w:rPr>
        <w:t>id</w:t>
      </w:r>
      <w:r w:rsidR="000D3BE0">
        <w:rPr>
          <w:b/>
          <w:i/>
          <w:spacing w:val="1"/>
          <w:sz w:val="28"/>
          <w:szCs w:val="28"/>
        </w:rPr>
        <w:t>d</w:t>
      </w:r>
      <w:r w:rsidR="000D3BE0">
        <w:rPr>
          <w:b/>
          <w:i/>
          <w:spacing w:val="-1"/>
          <w:sz w:val="28"/>
          <w:szCs w:val="28"/>
        </w:rPr>
        <w:t>i</w:t>
      </w:r>
      <w:r w:rsidR="000D3BE0">
        <w:rPr>
          <w:b/>
          <w:i/>
          <w:sz w:val="28"/>
          <w:szCs w:val="28"/>
        </w:rPr>
        <w:t>ng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pacing w:val="-4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o</w:t>
      </w:r>
      <w:r w:rsidR="000D3BE0">
        <w:rPr>
          <w:b/>
          <w:i/>
          <w:sz w:val="28"/>
          <w:szCs w:val="28"/>
        </w:rPr>
        <w:t>c</w:t>
      </w:r>
      <w:r w:rsidR="000D3BE0">
        <w:rPr>
          <w:b/>
          <w:i/>
          <w:spacing w:val="-5"/>
          <w:sz w:val="28"/>
          <w:szCs w:val="28"/>
        </w:rPr>
        <w:t>u</w:t>
      </w:r>
      <w:r w:rsidR="000D3BE0">
        <w:rPr>
          <w:b/>
          <w:i/>
          <w:spacing w:val="4"/>
          <w:sz w:val="28"/>
          <w:szCs w:val="28"/>
        </w:rPr>
        <w:t>m</w:t>
      </w:r>
      <w:r w:rsidR="000D3BE0">
        <w:rPr>
          <w:b/>
          <w:i/>
          <w:spacing w:val="-2"/>
          <w:sz w:val="28"/>
          <w:szCs w:val="28"/>
        </w:rPr>
        <w:t>e</w:t>
      </w:r>
      <w:r w:rsidR="000D3BE0">
        <w:rPr>
          <w:b/>
          <w:i/>
          <w:sz w:val="28"/>
          <w:szCs w:val="28"/>
        </w:rPr>
        <w:t>nt</w:t>
      </w:r>
      <w:r w:rsidR="000D3BE0">
        <w:rPr>
          <w:b/>
          <w:i/>
          <w:spacing w:val="6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in</w:t>
      </w:r>
      <w:r w:rsidR="000D3BE0">
        <w:rPr>
          <w:spacing w:val="1"/>
          <w:sz w:val="28"/>
          <w:szCs w:val="28"/>
        </w:rPr>
        <w:t>t</w:t>
      </w:r>
      <w:r w:rsidR="000D3BE0">
        <w:rPr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>d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d as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pacing w:val="-5"/>
          <w:sz w:val="28"/>
          <w:szCs w:val="28"/>
        </w:rPr>
        <w:t>m</w:t>
      </w:r>
      <w:r w:rsidR="000D3BE0">
        <w:rPr>
          <w:spacing w:val="1"/>
          <w:sz w:val="28"/>
          <w:szCs w:val="28"/>
        </w:rPr>
        <w:t>od</w:t>
      </w:r>
      <w:r w:rsidR="000D3BE0">
        <w:rPr>
          <w:sz w:val="28"/>
          <w:szCs w:val="28"/>
        </w:rPr>
        <w:t>el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f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5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d</w:t>
      </w:r>
      <w:r w:rsidR="000D3BE0">
        <w:rPr>
          <w:spacing w:val="-3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z w:val="28"/>
          <w:szCs w:val="28"/>
        </w:rPr>
        <w:t>re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z w:val="28"/>
          <w:szCs w:val="28"/>
        </w:rPr>
        <w:t>ts (Perc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g</w:t>
      </w:r>
      <w:r w:rsidR="000D3BE0">
        <w:rPr>
          <w:sz w:val="28"/>
          <w:szCs w:val="28"/>
        </w:rPr>
        <w:t>e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3"/>
          <w:sz w:val="28"/>
          <w:szCs w:val="28"/>
        </w:rPr>
        <w:t>R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/</w:t>
      </w:r>
      <w:r w:rsidR="000D3BE0">
        <w:rPr>
          <w:spacing w:val="1"/>
          <w:sz w:val="28"/>
          <w:szCs w:val="28"/>
        </w:rPr>
        <w:t>u</w:t>
      </w:r>
      <w:r w:rsidR="000D3BE0">
        <w:rPr>
          <w:spacing w:val="-1"/>
          <w:sz w:val="28"/>
          <w:szCs w:val="28"/>
        </w:rPr>
        <w:t>ni</w:t>
      </w:r>
      <w:r w:rsidR="000D3BE0">
        <w:rPr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 xml:space="preserve"> p</w:t>
      </w:r>
      <w:r w:rsidR="000D3BE0">
        <w:rPr>
          <w:sz w:val="28"/>
          <w:szCs w:val="28"/>
        </w:rPr>
        <w:t>r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ce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z w:val="28"/>
          <w:szCs w:val="28"/>
        </w:rPr>
        <w:t>f</w:t>
      </w:r>
      <w:r w:rsidR="000D3BE0">
        <w:rPr>
          <w:spacing w:val="-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u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t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r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2"/>
          <w:sz w:val="28"/>
          <w:szCs w:val="28"/>
        </w:rPr>
        <w:t xml:space="preserve"> B</w:t>
      </w:r>
      <w:r w:rsidR="000D3BE0">
        <w:rPr>
          <w:spacing w:val="-1"/>
          <w:sz w:val="28"/>
          <w:szCs w:val="28"/>
        </w:rPr>
        <w:t>il</w:t>
      </w:r>
      <w:r w:rsidR="000D3BE0">
        <w:rPr>
          <w:sz w:val="28"/>
          <w:szCs w:val="28"/>
        </w:rPr>
        <w:t>l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4"/>
          <w:sz w:val="28"/>
          <w:szCs w:val="28"/>
        </w:rPr>
        <w:t>Q</w:t>
      </w:r>
      <w:r w:rsidR="000D3BE0">
        <w:rPr>
          <w:spacing w:val="1"/>
          <w:sz w:val="28"/>
          <w:szCs w:val="28"/>
        </w:rPr>
        <w:t>u</w:t>
      </w:r>
      <w:r w:rsidR="000D3BE0">
        <w:rPr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nt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s</w:t>
      </w:r>
      <w:r w:rsidR="000D3BE0">
        <w:rPr>
          <w:sz w:val="28"/>
          <w:szCs w:val="28"/>
        </w:rPr>
        <w:t>)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4"/>
          <w:sz w:val="28"/>
          <w:szCs w:val="28"/>
        </w:rPr>
        <w:t>y</w:t>
      </w:r>
      <w:r w:rsidR="000D3BE0">
        <w:rPr>
          <w:spacing w:val="1"/>
          <w:sz w:val="28"/>
          <w:szCs w:val="28"/>
        </w:rPr>
        <w:t>p</w:t>
      </w:r>
      <w:r w:rsidR="000D3BE0">
        <w:rPr>
          <w:sz w:val="28"/>
          <w:szCs w:val="28"/>
        </w:rPr>
        <w:t>es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 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ra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5"/>
          <w:sz w:val="28"/>
          <w:szCs w:val="28"/>
        </w:rPr>
        <w:t>t</w:t>
      </w:r>
      <w:r w:rsidR="000D3BE0">
        <w:rPr>
          <w:sz w:val="28"/>
          <w:szCs w:val="28"/>
        </w:rPr>
        <w:t xml:space="preserve">. 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h</w:t>
      </w:r>
      <w:r w:rsidR="000D3BE0">
        <w:rPr>
          <w:sz w:val="28"/>
          <w:szCs w:val="28"/>
        </w:rPr>
        <w:t xml:space="preserve">e 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text re</w:t>
      </w:r>
      <w:r w:rsidR="000D3BE0">
        <w:rPr>
          <w:spacing w:val="-2"/>
          <w:sz w:val="28"/>
          <w:szCs w:val="28"/>
        </w:rPr>
        <w:t>f</w:t>
      </w:r>
      <w:r w:rsidR="000D3BE0">
        <w:rPr>
          <w:sz w:val="28"/>
          <w:szCs w:val="28"/>
        </w:rPr>
        <w:t>ers</w:t>
      </w:r>
      <w:r w:rsidR="000D3BE0">
        <w:rPr>
          <w:spacing w:val="-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ad</w:t>
      </w:r>
      <w:r w:rsidR="000D3BE0">
        <w:rPr>
          <w:spacing w:val="-4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4"/>
          <w:sz w:val="28"/>
          <w:szCs w:val="28"/>
        </w:rPr>
        <w:t>t</w:t>
      </w:r>
      <w:r w:rsidR="000D3BE0">
        <w:rPr>
          <w:sz w:val="28"/>
          <w:szCs w:val="28"/>
        </w:rPr>
        <w:t>s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nt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ac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s</w:t>
      </w:r>
      <w:r w:rsidR="000D3BE0">
        <w:rPr>
          <w:sz w:val="28"/>
          <w:szCs w:val="28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0" w:line="220" w:lineRule="exact"/>
        <w:rPr>
          <w:sz w:val="22"/>
          <w:szCs w:val="22"/>
        </w:rPr>
      </w:pPr>
    </w:p>
    <w:p w:rsidR="008B0E2A" w:rsidRDefault="000D3BE0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8B0E2A" w:rsidRDefault="000D3BE0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  <w:sectPr w:rsidR="008B0E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8B0E2A" w:rsidRDefault="008B0E2A">
      <w:pPr>
        <w:spacing w:before="15" w:line="280" w:lineRule="exact"/>
        <w:rPr>
          <w:sz w:val="28"/>
          <w:szCs w:val="28"/>
        </w:rPr>
      </w:pPr>
    </w:p>
    <w:p w:rsidR="008B0E2A" w:rsidRDefault="000D3BE0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 w:rsidP="00CA2FAC">
      <w:pPr>
        <w:ind w:left="1320" w:right="222" w:hanging="72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3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 w:rsidP="00664FC8">
      <w:pPr>
        <w:spacing w:before="1"/>
        <w:ind w:left="240"/>
        <w:rPr>
          <w:sz w:val="10"/>
          <w:szCs w:val="10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8B0E2A" w:rsidRDefault="008B0E2A">
      <w:pPr>
        <w:spacing w:line="200" w:lineRule="exact"/>
      </w:pPr>
    </w:p>
    <w:p w:rsidR="008B0E2A" w:rsidRPr="00150D92" w:rsidRDefault="00400819">
      <w:pPr>
        <w:spacing w:line="280" w:lineRule="exact"/>
        <w:ind w:left="240"/>
        <w:rPr>
          <w:sz w:val="26"/>
          <w:szCs w:val="26"/>
        </w:rPr>
      </w:pPr>
      <w:r w:rsidRPr="00400819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(a).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Proc</w:t>
      </w:r>
      <w:r w:rsidR="000D3BE0">
        <w:rPr>
          <w:b/>
          <w:spacing w:val="2"/>
          <w:position w:val="-1"/>
          <w:sz w:val="26"/>
          <w:szCs w:val="26"/>
        </w:rPr>
        <w:t>u</w:t>
      </w:r>
      <w:r w:rsidR="000D3BE0">
        <w:rPr>
          <w:b/>
          <w:position w:val="-1"/>
          <w:sz w:val="26"/>
          <w:szCs w:val="26"/>
        </w:rPr>
        <w:t>ri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position w:val="-1"/>
          <w:sz w:val="26"/>
          <w:szCs w:val="26"/>
        </w:rPr>
        <w:t>g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Agency</w:t>
      </w:r>
      <w:r w:rsidR="00150D92">
        <w:rPr>
          <w:b/>
          <w:position w:val="-1"/>
          <w:sz w:val="26"/>
          <w:szCs w:val="26"/>
        </w:rPr>
        <w:t xml:space="preserve"> </w:t>
      </w:r>
      <w:r w:rsidR="00150D92" w:rsidRPr="00150D92">
        <w:rPr>
          <w:color w:val="000000"/>
        </w:rPr>
        <w:t xml:space="preserve">EXECUTIVE ENGINEER, </w:t>
      </w:r>
      <w:r w:rsidR="00CC238D">
        <w:rPr>
          <w:color w:val="000000"/>
        </w:rPr>
        <w:t xml:space="preserve"> EDUCATION WORKS DIVISION, M.KHAS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664FC8" w:rsidRDefault="00400819" w:rsidP="00664FC8">
      <w:pPr>
        <w:rPr>
          <w:rFonts w:ascii="Arial" w:hAnsi="Arial" w:cs="Arial"/>
        </w:rPr>
      </w:pPr>
      <w:r w:rsidRPr="00400819">
        <w:pict>
          <v:group id="_x0000_s1088" style="position:absolute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(b).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Brief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Descript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on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Works  </w:t>
      </w:r>
      <w:r w:rsidR="00664FC8" w:rsidRPr="0079765D">
        <w:rPr>
          <w:rFonts w:ascii="Arial" w:hAnsi="Arial" w:cs="Arial"/>
        </w:rPr>
        <w:t>A.D.P.#. 255 (2016-17) Up-Gradation of Middle School to High Schools &amp; High Schools to Higher Secondary Schools in Sindh (2007-08 Programme).</w:t>
      </w:r>
      <w:r w:rsidR="00664FC8">
        <w:rPr>
          <w:rFonts w:ascii="Arial" w:hAnsi="Arial" w:cs="Arial"/>
        </w:rPr>
        <w:t xml:space="preserve"> </w:t>
      </w:r>
    </w:p>
    <w:p w:rsidR="00664FC8" w:rsidRPr="002E05BD" w:rsidRDefault="00664FC8" w:rsidP="00664FC8">
      <w:pPr>
        <w:rPr>
          <w:b/>
          <w:sz w:val="32"/>
          <w:szCs w:val="28"/>
        </w:rPr>
      </w:pPr>
      <w:r>
        <w:rPr>
          <w:rFonts w:ascii="Arial" w:hAnsi="Arial" w:cs="Arial"/>
        </w:rPr>
        <w:t xml:space="preserve">b) Up-Gradatio of High Schools to Higher secondary Schools @ GBHS Mirwah Gorchani (External Development)  Taluka Shujaabad. </w:t>
      </w:r>
    </w:p>
    <w:p w:rsidR="008B0E2A" w:rsidRDefault="00400819" w:rsidP="00FF701D">
      <w:pPr>
        <w:spacing w:before="26" w:line="280" w:lineRule="exact"/>
        <w:ind w:left="240"/>
        <w:rPr>
          <w:color w:val="000000"/>
          <w:u w:val="single"/>
        </w:rPr>
      </w:pPr>
      <w:r w:rsidRPr="00400819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(c).Procur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ng</w:t>
      </w:r>
      <w:r w:rsidR="000D3BE0">
        <w:rPr>
          <w:b/>
          <w:spacing w:val="-1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’s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addres</w:t>
      </w:r>
      <w:r w:rsidR="000D3BE0">
        <w:rPr>
          <w:b/>
          <w:spacing w:val="1"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A02405" w:rsidRPr="00A02405">
        <w:rPr>
          <w:color w:val="000000"/>
        </w:rPr>
        <w:t xml:space="preserve"> </w:t>
      </w:r>
      <w:r w:rsidR="00FF701D">
        <w:rPr>
          <w:color w:val="000000"/>
        </w:rPr>
        <w:t xml:space="preserve"> Executive Engineer, Education works Division, Mirpurkhas </w:t>
      </w:r>
    </w:p>
    <w:p w:rsidR="00773211" w:rsidRDefault="00773211" w:rsidP="00773211">
      <w:pPr>
        <w:spacing w:before="26" w:line="280" w:lineRule="exact"/>
        <w:ind w:left="240"/>
        <w:rPr>
          <w:sz w:val="28"/>
          <w:szCs w:val="28"/>
        </w:rPr>
      </w:pPr>
    </w:p>
    <w:p w:rsidR="008B0E2A" w:rsidRPr="000A776D" w:rsidRDefault="00400819" w:rsidP="002C01C1">
      <w:pPr>
        <w:spacing w:before="26" w:line="280" w:lineRule="exact"/>
        <w:ind w:left="240"/>
        <w:rPr>
          <w:b/>
          <w:sz w:val="26"/>
          <w:szCs w:val="26"/>
        </w:rPr>
      </w:pPr>
      <w:r w:rsidRPr="00400819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(d).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Est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mated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C</w:t>
      </w:r>
      <w:r w:rsidR="000D3BE0">
        <w:rPr>
          <w:b/>
          <w:position w:val="-1"/>
          <w:sz w:val="26"/>
          <w:szCs w:val="26"/>
        </w:rPr>
        <w:t>ost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position w:val="-1"/>
          <w:sz w:val="26"/>
          <w:szCs w:val="26"/>
        </w:rPr>
        <w:t>_</w:t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732360">
        <w:rPr>
          <w:position w:val="-1"/>
          <w:sz w:val="26"/>
          <w:szCs w:val="26"/>
        </w:rPr>
        <w:t xml:space="preserve">Rs. </w:t>
      </w:r>
      <w:r w:rsidR="00664FC8">
        <w:rPr>
          <w:color w:val="000000"/>
        </w:rPr>
        <w:t>350</w:t>
      </w:r>
      <w:r w:rsidR="00732360">
        <w:rPr>
          <w:color w:val="000000"/>
        </w:rPr>
        <w:t>,000/-</w:t>
      </w:r>
    </w:p>
    <w:p w:rsidR="008B0E2A" w:rsidRDefault="008B0E2A">
      <w:pPr>
        <w:spacing w:before="7" w:line="200" w:lineRule="exact"/>
      </w:pPr>
    </w:p>
    <w:p w:rsidR="00CA2FAC" w:rsidRDefault="00CA2FAC">
      <w:pPr>
        <w:spacing w:before="7" w:line="200" w:lineRule="exact"/>
        <w:sectPr w:rsidR="00CA2FAC">
          <w:pgSz w:w="12240" w:h="15840"/>
          <w:pgMar w:top="500" w:right="1180" w:bottom="280" w:left="1200" w:header="314" w:footer="722" w:gutter="0"/>
          <w:cols w:space="720"/>
        </w:sectPr>
      </w:pPr>
    </w:p>
    <w:p w:rsidR="008B0E2A" w:rsidRDefault="00400819" w:rsidP="002C01C1">
      <w:pPr>
        <w:spacing w:before="26" w:line="280" w:lineRule="exact"/>
        <w:ind w:left="240" w:right="-59"/>
        <w:rPr>
          <w:sz w:val="26"/>
          <w:szCs w:val="26"/>
        </w:rPr>
      </w:pPr>
      <w:r w:rsidRPr="00400819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(e).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unt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of 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position w:val="-1"/>
          <w:sz w:val="26"/>
          <w:szCs w:val="26"/>
        </w:rPr>
        <w:t>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spacing w:val="3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A776D">
        <w:rPr>
          <w:b/>
          <w:position w:val="-1"/>
          <w:sz w:val="26"/>
          <w:szCs w:val="26"/>
        </w:rPr>
        <w:t xml:space="preserve"> </w:t>
      </w:r>
      <w:r w:rsidR="006157EF">
        <w:rPr>
          <w:b/>
          <w:position w:val="-1"/>
          <w:sz w:val="26"/>
          <w:szCs w:val="26"/>
        </w:rPr>
        <w:t xml:space="preserve">      </w:t>
      </w:r>
      <w:r w:rsidR="00D622BF">
        <w:t>5</w:t>
      </w:r>
      <w:r w:rsidR="000A776D" w:rsidRPr="000A776D">
        <w:t>%</w:t>
      </w:r>
      <w:r w:rsidR="008F34D0">
        <w:t xml:space="preserve">  </w:t>
      </w:r>
      <w:r w:rsidR="006157EF">
        <w:t xml:space="preserve"> </w:t>
      </w:r>
      <w:r w:rsidR="000A776D" w:rsidRPr="000A776D">
        <w:t>Rs.</w:t>
      </w:r>
      <w:r w:rsidR="00664FC8">
        <w:t>17</w:t>
      </w:r>
      <w:r w:rsidR="00312D7F">
        <w:t>,</w:t>
      </w:r>
      <w:r w:rsidR="00664FC8">
        <w:t>5</w:t>
      </w:r>
      <w:r w:rsidR="00312D7F">
        <w:t>00/-</w:t>
      </w:r>
    </w:p>
    <w:p w:rsidR="008B0E2A" w:rsidRDefault="000D3BE0" w:rsidP="000A776D">
      <w:pPr>
        <w:spacing w:before="26" w:line="280" w:lineRule="exact"/>
        <w:ind w:left="692"/>
        <w:rPr>
          <w:sz w:val="26"/>
          <w:szCs w:val="26"/>
        </w:rPr>
        <w:sectPr w:rsidR="008B0E2A" w:rsidSect="000A776D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368" w:space="722"/>
            <w:col w:w="3770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8B0E2A" w:rsidRDefault="000D3BE0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lastRenderedPageBreak/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0A776D" w:rsidRDefault="000A776D">
      <w:pPr>
        <w:spacing w:before="1" w:line="280" w:lineRule="exact"/>
        <w:rPr>
          <w:sz w:val="28"/>
          <w:szCs w:val="28"/>
        </w:rPr>
        <w:sectPr w:rsidR="000A776D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400819">
      <w:pPr>
        <w:spacing w:before="26" w:line="280" w:lineRule="exact"/>
        <w:ind w:left="240" w:right="-59"/>
        <w:rPr>
          <w:sz w:val="26"/>
          <w:szCs w:val="26"/>
        </w:rPr>
      </w:pPr>
      <w:r w:rsidRPr="00400819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(f).Period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Val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(da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s):-</w:t>
      </w:r>
      <w:r w:rsidR="00042084" w:rsidRPr="00042084">
        <w:t xml:space="preserve"> </w:t>
      </w:r>
      <w:r w:rsidR="00042084">
        <w:t xml:space="preserve">  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 w:rsidSect="00042084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550" w:space="185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8B0E2A" w:rsidRDefault="008B0E2A">
      <w:pPr>
        <w:spacing w:before="6" w:line="280" w:lineRule="exact"/>
        <w:rPr>
          <w:sz w:val="28"/>
          <w:szCs w:val="28"/>
        </w:rPr>
      </w:pPr>
    </w:p>
    <w:p w:rsidR="00911BDC" w:rsidRDefault="00400819" w:rsidP="00E00493">
      <w:pPr>
        <w:spacing w:before="26" w:line="280" w:lineRule="exact"/>
        <w:ind w:left="240" w:right="-59"/>
        <w:rPr>
          <w:sz w:val="26"/>
          <w:szCs w:val="26"/>
        </w:rPr>
      </w:pPr>
      <w:r w:rsidRPr="00400819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(g).Securit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9B7507">
        <w:rPr>
          <w:b/>
          <w:spacing w:val="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Depo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it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b/>
          <w:spacing w:val="2"/>
          <w:position w:val="-1"/>
          <w:sz w:val="26"/>
          <w:szCs w:val="26"/>
        </w:rPr>
        <w:t>(</w:t>
      </w:r>
      <w:r w:rsidR="000D3BE0">
        <w:rPr>
          <w:b/>
          <w:position w:val="-1"/>
          <w:sz w:val="26"/>
          <w:szCs w:val="26"/>
        </w:rPr>
        <w:t>includi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spacing w:val="1"/>
          <w:position w:val="-1"/>
          <w:sz w:val="26"/>
          <w:szCs w:val="26"/>
        </w:rPr>
        <w:t>g</w:t>
      </w:r>
      <w:r w:rsidR="009B7507">
        <w:rPr>
          <w:b/>
          <w:spacing w:val="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9B7507">
        <w:rPr>
          <w:b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3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):-</w:t>
      </w:r>
      <w:r w:rsidR="00911BDC">
        <w:rPr>
          <w:b/>
          <w:position w:val="-1"/>
          <w:sz w:val="26"/>
          <w:szCs w:val="26"/>
        </w:rPr>
        <w:t xml:space="preserve">              </w:t>
      </w:r>
      <w:r w:rsidR="00D12FB5" w:rsidRPr="00413985">
        <w:rPr>
          <w:sz w:val="24"/>
          <w:szCs w:val="24"/>
        </w:rPr>
        <w:t>8</w:t>
      </w:r>
      <w:r w:rsidR="00294AED">
        <w:t>%</w:t>
      </w:r>
      <w:r w:rsidR="00911BDC">
        <w:t xml:space="preserve"> </w:t>
      </w:r>
      <w:r w:rsidR="00D12FB5">
        <w:t>Rs.</w:t>
      </w:r>
    </w:p>
    <w:p w:rsidR="008B0E2A" w:rsidRDefault="000D3BE0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023364" w:rsidRDefault="00400819" w:rsidP="00E00493">
      <w:pPr>
        <w:spacing w:before="26" w:line="280" w:lineRule="exact"/>
        <w:ind w:left="240" w:right="-59"/>
        <w:rPr>
          <w:sz w:val="26"/>
          <w:szCs w:val="26"/>
        </w:rPr>
      </w:pPr>
      <w:r w:rsidRPr="00400819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(h).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Percen</w:t>
      </w:r>
      <w:r w:rsidR="000D3BE0">
        <w:rPr>
          <w:b/>
          <w:spacing w:val="3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age,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if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,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to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be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ducted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bills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23364" w:rsidRPr="00023364">
        <w:t xml:space="preserve"> </w:t>
      </w:r>
      <w:r w:rsidR="00023364">
        <w:t xml:space="preserve">                      3% Rs.</w:t>
      </w:r>
    </w:p>
    <w:p w:rsidR="008B0E2A" w:rsidRDefault="008B0E2A">
      <w:pPr>
        <w:spacing w:before="19" w:line="260" w:lineRule="exact"/>
        <w:rPr>
          <w:sz w:val="26"/>
          <w:szCs w:val="26"/>
        </w:rPr>
      </w:pPr>
    </w:p>
    <w:p w:rsidR="008B0E2A" w:rsidRDefault="00400819">
      <w:pPr>
        <w:spacing w:before="26" w:line="280" w:lineRule="exact"/>
        <w:ind w:left="240"/>
        <w:rPr>
          <w:sz w:val="26"/>
          <w:szCs w:val="26"/>
        </w:rPr>
      </w:pPr>
      <w:r w:rsidRPr="00400819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(i).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Deadl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ne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u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ssion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Bids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along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ith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6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90792">
        <w:rPr>
          <w:b/>
          <w:position w:val="-1"/>
          <w:sz w:val="26"/>
          <w:szCs w:val="26"/>
        </w:rPr>
        <w:t xml:space="preserve">      </w:t>
      </w:r>
      <w:r w:rsidR="00090792">
        <w:t>-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8B0E2A" w:rsidRDefault="00400819">
      <w:pPr>
        <w:spacing w:before="26" w:line="280" w:lineRule="exact"/>
        <w:ind w:left="240"/>
        <w:rPr>
          <w:sz w:val="26"/>
          <w:szCs w:val="26"/>
        </w:rPr>
      </w:pPr>
      <w:r w:rsidRPr="00400819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(j).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Venue,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e,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and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Date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Op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ning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400819">
      <w:pPr>
        <w:spacing w:before="26" w:line="280" w:lineRule="exact"/>
        <w:ind w:left="240"/>
        <w:rPr>
          <w:sz w:val="26"/>
          <w:szCs w:val="26"/>
        </w:rPr>
      </w:pPr>
      <w:r w:rsidRPr="00400819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(k).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mple</w:t>
      </w:r>
      <w:r w:rsidR="000D3BE0">
        <w:rPr>
          <w:b/>
          <w:spacing w:val="2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ion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spacing w:val="5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ritten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ord</w:t>
      </w:r>
      <w:r w:rsidR="000D3BE0">
        <w:rPr>
          <w:b/>
          <w:spacing w:val="3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 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nce: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-      </w:t>
      </w:r>
      <w:r w:rsidR="00090792" w:rsidRPr="006245EE">
        <w:rPr>
          <w:color w:val="FFFFFF" w:themeColor="background1"/>
        </w:rPr>
        <w:t>60 (days)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 xml:space="preserve">                         </w:t>
      </w:r>
      <w:r w:rsidR="000D3BE0" w:rsidRPr="006245EE">
        <w:rPr>
          <w:b/>
          <w:color w:val="FFFFFF" w:themeColor="background1"/>
          <w:spacing w:val="2"/>
          <w:position w:val="-1"/>
          <w:sz w:val="26"/>
          <w:szCs w:val="26"/>
        </w:rPr>
        <w:t xml:space="preserve"> 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>_</w:t>
      </w:r>
    </w:p>
    <w:p w:rsidR="008B0E2A" w:rsidRDefault="008B0E2A">
      <w:pPr>
        <w:spacing w:before="11" w:line="26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400819">
      <w:pPr>
        <w:spacing w:before="26" w:line="280" w:lineRule="exact"/>
        <w:ind w:left="240" w:right="-59"/>
        <w:rPr>
          <w:sz w:val="26"/>
          <w:szCs w:val="26"/>
        </w:rPr>
      </w:pPr>
      <w:r w:rsidRPr="00400819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(L).Liqu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3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s:-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8B0E2A" w:rsidRDefault="000D3BE0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lastRenderedPageBreak/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541B0" w:rsidRDefault="000D3BE0" w:rsidP="008541B0">
      <w:pPr>
        <w:ind w:left="1894" w:right="1873" w:hanging="1654"/>
        <w:rPr>
          <w:sz w:val="26"/>
          <w:szCs w:val="26"/>
        </w:r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>
        <w:rPr>
          <w:b/>
          <w:sz w:val="26"/>
          <w:szCs w:val="26"/>
        </w:rPr>
        <w:t>:</w:t>
      </w:r>
      <w:r>
        <w:rPr>
          <w:sz w:val="26"/>
          <w:szCs w:val="26"/>
        </w:rPr>
        <w:t>(in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igures) </w:t>
      </w:r>
    </w:p>
    <w:p w:rsidR="008541B0" w:rsidRDefault="008541B0" w:rsidP="008541B0">
      <w:pPr>
        <w:ind w:left="1894" w:right="1873" w:hanging="1654"/>
        <w:rPr>
          <w:sz w:val="26"/>
          <w:szCs w:val="26"/>
        </w:rPr>
      </w:pPr>
    </w:p>
    <w:tbl>
      <w:tblPr>
        <w:tblStyle w:val="TableGrid"/>
        <w:tblW w:w="9558" w:type="dxa"/>
        <w:jc w:val="center"/>
        <w:tblInd w:w="1894" w:type="dxa"/>
        <w:tblLook w:val="04A0"/>
      </w:tblPr>
      <w:tblGrid>
        <w:gridCol w:w="2581"/>
        <w:gridCol w:w="1568"/>
        <w:gridCol w:w="2111"/>
        <w:gridCol w:w="3298"/>
      </w:tblGrid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Deposit  Receipt No.</w:t>
            </w: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Date</w:t>
            </w:r>
          </w:p>
        </w:tc>
        <w:tc>
          <w:tcPr>
            <w:tcW w:w="2111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Amount</w:t>
            </w: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Bank / Treasury</w:t>
            </w:r>
          </w:p>
        </w:tc>
      </w:tr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11" w:type="dxa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</w:tr>
      <w:tr w:rsidR="006245EE" w:rsidTr="005527F0">
        <w:trPr>
          <w:trHeight w:val="958"/>
          <w:jc w:val="center"/>
        </w:trPr>
        <w:tc>
          <w:tcPr>
            <w:tcW w:w="9558" w:type="dxa"/>
            <w:gridSpan w:val="4"/>
          </w:tcPr>
          <w:p w:rsidR="006245EE" w:rsidRDefault="006245EE" w:rsidP="005527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Rupees.</w:t>
            </w:r>
          </w:p>
        </w:tc>
      </w:tr>
    </w:tbl>
    <w:p w:rsidR="00B0680E" w:rsidRDefault="00B0680E" w:rsidP="00B0680E">
      <w:pPr>
        <w:ind w:left="1894" w:right="1873" w:hanging="1654"/>
        <w:rPr>
          <w:sz w:val="26"/>
          <w:szCs w:val="26"/>
        </w:rPr>
      </w:pPr>
    </w:p>
    <w:p w:rsidR="00B0680E" w:rsidRDefault="00B0680E" w:rsidP="00B0680E">
      <w:pPr>
        <w:ind w:left="1894" w:right="1873" w:hanging="1654"/>
        <w:rPr>
          <w:sz w:val="26"/>
          <w:szCs w:val="26"/>
        </w:rPr>
      </w:pPr>
    </w:p>
    <w:p w:rsidR="008B0E2A" w:rsidRDefault="000D3BE0" w:rsidP="00B0680E">
      <w:pPr>
        <w:ind w:left="1894" w:right="1873" w:hanging="1654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sz w:val="26"/>
          <w:szCs w:val="26"/>
        </w:rPr>
        <w:t>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8B0E2A" w:rsidRDefault="008B0E2A">
      <w:pPr>
        <w:spacing w:before="12" w:line="260" w:lineRule="exact"/>
        <w:rPr>
          <w:sz w:val="26"/>
          <w:szCs w:val="26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>
        <w:rPr>
          <w:spacing w:val="-1"/>
          <w:sz w:val="26"/>
          <w:szCs w:val="26"/>
        </w:rPr>
        <w:t>'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8B0E2A" w:rsidRDefault="008B0E2A">
      <w:pPr>
        <w:spacing w:before="16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1" w:hanging="720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Procuring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cutive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1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erminate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xits:-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uses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re</w:t>
      </w:r>
      <w:r>
        <w:rPr>
          <w:sz w:val="26"/>
          <w:szCs w:val="26"/>
        </w:rPr>
        <w:t>ach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ause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Contract;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8B0E2A" w:rsidRDefault="000D3BE0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8B0E2A" w:rsidRDefault="008B0E2A">
      <w:pPr>
        <w:spacing w:before="20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8B0E2A" w:rsidRDefault="008B0E2A">
      <w:pPr>
        <w:spacing w:line="200" w:lineRule="exact"/>
      </w:pPr>
    </w:p>
    <w:p w:rsidR="008B0E2A" w:rsidRDefault="008B0E2A">
      <w:pPr>
        <w:spacing w:before="15" w:line="200" w:lineRule="exact"/>
      </w:pPr>
    </w:p>
    <w:p w:rsidR="008B0E2A" w:rsidRDefault="000D3BE0">
      <w:pPr>
        <w:ind w:left="1680" w:right="215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eit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avail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exc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pt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conditions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mention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 (iii)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(iv)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above;</w:t>
      </w:r>
    </w:p>
    <w:p w:rsidR="008B0E2A" w:rsidRDefault="008B0E2A">
      <w:pPr>
        <w:spacing w:line="120" w:lineRule="exact"/>
        <w:rPr>
          <w:sz w:val="12"/>
          <w:szCs w:val="12"/>
        </w:rPr>
      </w:pPr>
    </w:p>
    <w:p w:rsidR="008B0E2A" w:rsidRDefault="000D3BE0">
      <w:pPr>
        <w:ind w:left="96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event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above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cours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 xml:space="preserve">being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pted </w:t>
      </w:r>
      <w:r>
        <w:rPr>
          <w:spacing w:val="1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8B0E2A" w:rsidRDefault="008B0E2A">
      <w:pPr>
        <w:spacing w:before="2" w:line="240" w:lineRule="exact"/>
        <w:rPr>
          <w:sz w:val="24"/>
          <w:szCs w:val="24"/>
        </w:rPr>
      </w:pPr>
    </w:p>
    <w:p w:rsidR="008B0E2A" w:rsidRDefault="000D3BE0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7"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8B0E2A" w:rsidRDefault="000D3BE0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Inter</w:t>
      </w:r>
      <w:r>
        <w:rPr>
          <w:b/>
          <w:spacing w:val="2"/>
          <w:sz w:val="26"/>
          <w:szCs w:val="26"/>
        </w:rPr>
        <w:t>i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/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unni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Bil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-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requent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prog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justi</w:t>
      </w:r>
      <w:r>
        <w:rPr>
          <w:spacing w:val="4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ncluded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previous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least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once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or cause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tak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equisite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ments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purpo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veri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ble,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djusted,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resentation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ute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presen</w:t>
      </w:r>
      <w:r>
        <w:rPr>
          <w:spacing w:val="6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horized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nt, whose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ounters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gnatu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icient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warrant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Engineer-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n-charge</w:t>
      </w:r>
      <w:r>
        <w:rPr>
          <w:spacing w:val="-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repare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ch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pects.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960" w:right="216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 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sical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servic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ginal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increase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crease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including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ntrodu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tion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new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4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change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 plans,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alig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ield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thin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general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scope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dari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8B0E2A" w:rsidRDefault="000D3BE0">
      <w:pPr>
        <w:spacing w:line="280" w:lineRule="exact"/>
        <w:ind w:left="960" w:right="222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nature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variati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does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spond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Quantities,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quota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 xml:space="preserve">ontractor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new rates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relevant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ems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-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that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quot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etailed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ana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sis,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proval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1"/>
          <w:sz w:val="26"/>
          <w:szCs w:val="26"/>
        </w:rPr>
        <w:t xml:space="preserve"> </w:t>
      </w:r>
      <w:r>
        <w:rPr>
          <w:b/>
          <w:sz w:val="26"/>
          <w:szCs w:val="26"/>
        </w:rPr>
        <w:t>Identif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ing Defects:</w:t>
      </w:r>
      <w:r>
        <w:rPr>
          <w:b/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unded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contracto</w:t>
      </w:r>
      <w:r>
        <w:rPr>
          <w:spacing w:val="-1"/>
          <w:sz w:val="26"/>
          <w:szCs w:val="26"/>
        </w:rPr>
        <w:t>r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uring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liabili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tioned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dat</w:t>
      </w:r>
      <w:r>
        <w:rPr>
          <w:spacing w:val="4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 charge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subord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of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uct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 uncover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test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conside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av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due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unsound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ma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unskill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 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anship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 car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irr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alrea</w:t>
      </w:r>
      <w:r>
        <w:rPr>
          <w:spacing w:val="5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appro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paid.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Uncorrect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Defect</w:t>
      </w:r>
      <w:r>
        <w:rPr>
          <w:b/>
          <w:spacing w:val="3"/>
          <w:sz w:val="26"/>
          <w:szCs w:val="26"/>
        </w:rPr>
        <w:t>s</w:t>
      </w:r>
      <w:r>
        <w:rPr>
          <w:b/>
          <w:sz w:val="26"/>
          <w:szCs w:val="26"/>
        </w:rPr>
        <w:t>: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1680" w:right="212" w:hanging="720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Inspecti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of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Oper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. 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s,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at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 reasonable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</w:t>
      </w:r>
      <w:r>
        <w:rPr>
          <w:spacing w:val="1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upervision 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nspec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 under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se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execution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assi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tance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obtaining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right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 access.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8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No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covered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put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view/b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ond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reach without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giving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less than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ive 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whe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ever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such 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 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about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it</w:t>
      </w:r>
      <w:r>
        <w:rPr>
          <w:sz w:val="26"/>
          <w:szCs w:val="26"/>
        </w:rPr>
        <w:t>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it unnecessa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advi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ining 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d 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uring  such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part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works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exa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ning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such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oundations;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8B0E2A" w:rsidRDefault="008B0E2A">
      <w:pPr>
        <w:spacing w:before="5" w:line="140" w:lineRule="exact"/>
        <w:rPr>
          <w:sz w:val="14"/>
          <w:szCs w:val="14"/>
        </w:rPr>
      </w:pPr>
    </w:p>
    <w:p w:rsidR="008B0E2A" w:rsidRDefault="000D3BE0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" w:line="100" w:lineRule="exact"/>
        <w:rPr>
          <w:sz w:val="11"/>
          <w:szCs w:val="11"/>
        </w:rPr>
      </w:pPr>
    </w:p>
    <w:p w:rsidR="008B0E2A" w:rsidRDefault="000D3BE0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8B0E2A" w:rsidRDefault="008B0E2A">
      <w:pPr>
        <w:spacing w:before="1" w:line="120" w:lineRule="exact"/>
        <w:rPr>
          <w:sz w:val="12"/>
          <w:szCs w:val="12"/>
        </w:rPr>
      </w:pPr>
    </w:p>
    <w:p w:rsidR="008B0E2A" w:rsidRDefault="000D3BE0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8B0E2A" w:rsidRDefault="008B0E2A">
      <w:pPr>
        <w:spacing w:before="6" w:line="160" w:lineRule="exact"/>
        <w:rPr>
          <w:sz w:val="16"/>
          <w:szCs w:val="16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487981">
      <w:pPr>
        <w:ind w:left="5490"/>
        <w:jc w:val="center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8B0E2A" w:rsidRDefault="008B0E2A">
      <w:pPr>
        <w:spacing w:before="4" w:line="100" w:lineRule="exact"/>
        <w:rPr>
          <w:sz w:val="11"/>
          <w:szCs w:val="11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935C22">
      <w:pPr>
        <w:ind w:left="240" w:right="262"/>
        <w:jc w:val="both"/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  <w:r w:rsidR="00935C22">
        <w:rPr>
          <w:b/>
          <w:sz w:val="26"/>
          <w:szCs w:val="26"/>
        </w:rPr>
        <w:t>.</w:t>
      </w:r>
    </w:p>
    <w:sectPr w:rsidR="008B0E2A" w:rsidSect="008B0E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43FB" w:rsidRDefault="002443FB" w:rsidP="008B0E2A">
      <w:r>
        <w:separator/>
      </w:r>
    </w:p>
  </w:endnote>
  <w:endnote w:type="continuationSeparator" w:id="1">
    <w:p w:rsidR="002443FB" w:rsidRDefault="002443FB" w:rsidP="008B0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400819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8B0E2A" w:rsidRDefault="00400819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0D3BE0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664FC8">
                  <w:rPr>
                    <w:noProof/>
                    <w:color w:val="FFFFFF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43FB" w:rsidRDefault="002443FB" w:rsidP="008B0E2A">
      <w:r>
        <w:separator/>
      </w:r>
    </w:p>
  </w:footnote>
  <w:footnote w:type="continuationSeparator" w:id="1">
    <w:p w:rsidR="002443FB" w:rsidRDefault="002443FB" w:rsidP="008B0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400819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B4EA0"/>
    <w:multiLevelType w:val="multilevel"/>
    <w:tmpl w:val="27206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CF86F22"/>
    <w:multiLevelType w:val="hybridMultilevel"/>
    <w:tmpl w:val="410E0B40"/>
    <w:lvl w:ilvl="0" w:tplc="BB9C02FE">
      <w:start w:val="1"/>
      <w:numFmt w:val="upperLetter"/>
      <w:lvlText w:val="(%1)"/>
      <w:lvlJc w:val="left"/>
      <w:pPr>
        <w:ind w:left="2052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26626">
      <o:colormenu v:ext="edit" fillcolor="none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B0E2A"/>
    <w:rsid w:val="00023364"/>
    <w:rsid w:val="00033D3C"/>
    <w:rsid w:val="00042084"/>
    <w:rsid w:val="000778AF"/>
    <w:rsid w:val="00090792"/>
    <w:rsid w:val="000A776D"/>
    <w:rsid w:val="000C32DB"/>
    <w:rsid w:val="000C7CDA"/>
    <w:rsid w:val="000D3BE0"/>
    <w:rsid w:val="000E3938"/>
    <w:rsid w:val="000F3E8E"/>
    <w:rsid w:val="001061E3"/>
    <w:rsid w:val="00120B69"/>
    <w:rsid w:val="001479CA"/>
    <w:rsid w:val="00150D92"/>
    <w:rsid w:val="00163838"/>
    <w:rsid w:val="00165ED6"/>
    <w:rsid w:val="00167786"/>
    <w:rsid w:val="00191242"/>
    <w:rsid w:val="00191545"/>
    <w:rsid w:val="001B4D0A"/>
    <w:rsid w:val="001C6D03"/>
    <w:rsid w:val="001D53F4"/>
    <w:rsid w:val="001E501C"/>
    <w:rsid w:val="00206317"/>
    <w:rsid w:val="00232896"/>
    <w:rsid w:val="00232C83"/>
    <w:rsid w:val="002443FB"/>
    <w:rsid w:val="00256DD1"/>
    <w:rsid w:val="00264D6D"/>
    <w:rsid w:val="00275006"/>
    <w:rsid w:val="0028298D"/>
    <w:rsid w:val="00294AED"/>
    <w:rsid w:val="002A197B"/>
    <w:rsid w:val="002A1ADC"/>
    <w:rsid w:val="002A7ECC"/>
    <w:rsid w:val="002B1D07"/>
    <w:rsid w:val="002C01C1"/>
    <w:rsid w:val="002E05BD"/>
    <w:rsid w:val="002F37C6"/>
    <w:rsid w:val="002F4486"/>
    <w:rsid w:val="00306AA8"/>
    <w:rsid w:val="00312D7F"/>
    <w:rsid w:val="00317690"/>
    <w:rsid w:val="00330E38"/>
    <w:rsid w:val="003320CA"/>
    <w:rsid w:val="0033346B"/>
    <w:rsid w:val="00334C78"/>
    <w:rsid w:val="00351F92"/>
    <w:rsid w:val="003856AA"/>
    <w:rsid w:val="003949D1"/>
    <w:rsid w:val="00395911"/>
    <w:rsid w:val="003A023A"/>
    <w:rsid w:val="003E275A"/>
    <w:rsid w:val="003E4E50"/>
    <w:rsid w:val="00400819"/>
    <w:rsid w:val="0040390B"/>
    <w:rsid w:val="004042B2"/>
    <w:rsid w:val="00413985"/>
    <w:rsid w:val="004817C6"/>
    <w:rsid w:val="00487981"/>
    <w:rsid w:val="004B4849"/>
    <w:rsid w:val="004B5629"/>
    <w:rsid w:val="004C48F0"/>
    <w:rsid w:val="004F62FE"/>
    <w:rsid w:val="00525F19"/>
    <w:rsid w:val="005611F8"/>
    <w:rsid w:val="00566004"/>
    <w:rsid w:val="0058592E"/>
    <w:rsid w:val="00586F7D"/>
    <w:rsid w:val="0059419D"/>
    <w:rsid w:val="005A04C5"/>
    <w:rsid w:val="005A3E81"/>
    <w:rsid w:val="005B2B06"/>
    <w:rsid w:val="005B3CBD"/>
    <w:rsid w:val="005D0321"/>
    <w:rsid w:val="005E36D3"/>
    <w:rsid w:val="005E66D6"/>
    <w:rsid w:val="005E74C4"/>
    <w:rsid w:val="005F0872"/>
    <w:rsid w:val="005F36B6"/>
    <w:rsid w:val="005F6DCF"/>
    <w:rsid w:val="006157EF"/>
    <w:rsid w:val="0062055F"/>
    <w:rsid w:val="006245EE"/>
    <w:rsid w:val="00662B09"/>
    <w:rsid w:val="00664FC8"/>
    <w:rsid w:val="006A3975"/>
    <w:rsid w:val="006B3137"/>
    <w:rsid w:val="006C02E4"/>
    <w:rsid w:val="006C655E"/>
    <w:rsid w:val="006D68CC"/>
    <w:rsid w:val="006E2581"/>
    <w:rsid w:val="007036DB"/>
    <w:rsid w:val="00705D57"/>
    <w:rsid w:val="00723ACF"/>
    <w:rsid w:val="00723F4B"/>
    <w:rsid w:val="00724DF1"/>
    <w:rsid w:val="00732360"/>
    <w:rsid w:val="00753698"/>
    <w:rsid w:val="00773211"/>
    <w:rsid w:val="007B6D85"/>
    <w:rsid w:val="007D78A6"/>
    <w:rsid w:val="007F198C"/>
    <w:rsid w:val="008034A4"/>
    <w:rsid w:val="0081294B"/>
    <w:rsid w:val="008232F5"/>
    <w:rsid w:val="008253C7"/>
    <w:rsid w:val="008541B0"/>
    <w:rsid w:val="00880BFA"/>
    <w:rsid w:val="008B0E2A"/>
    <w:rsid w:val="008D38CB"/>
    <w:rsid w:val="008F34D0"/>
    <w:rsid w:val="00911BDC"/>
    <w:rsid w:val="0091432E"/>
    <w:rsid w:val="00935C22"/>
    <w:rsid w:val="00940C26"/>
    <w:rsid w:val="0094115C"/>
    <w:rsid w:val="009B1E2D"/>
    <w:rsid w:val="009B7507"/>
    <w:rsid w:val="009D0AC4"/>
    <w:rsid w:val="009D1C03"/>
    <w:rsid w:val="009D2DED"/>
    <w:rsid w:val="00A02405"/>
    <w:rsid w:val="00A168BC"/>
    <w:rsid w:val="00A25C3C"/>
    <w:rsid w:val="00A4786E"/>
    <w:rsid w:val="00A6200D"/>
    <w:rsid w:val="00A70C40"/>
    <w:rsid w:val="00AB020D"/>
    <w:rsid w:val="00AD0611"/>
    <w:rsid w:val="00AD0652"/>
    <w:rsid w:val="00AE58CF"/>
    <w:rsid w:val="00B0680E"/>
    <w:rsid w:val="00B366E6"/>
    <w:rsid w:val="00B46436"/>
    <w:rsid w:val="00B84C42"/>
    <w:rsid w:val="00BA1CBD"/>
    <w:rsid w:val="00BB2737"/>
    <w:rsid w:val="00BB5407"/>
    <w:rsid w:val="00BB5978"/>
    <w:rsid w:val="00BC52DD"/>
    <w:rsid w:val="00BD114A"/>
    <w:rsid w:val="00BD2CCF"/>
    <w:rsid w:val="00BD307E"/>
    <w:rsid w:val="00BE2554"/>
    <w:rsid w:val="00BE3516"/>
    <w:rsid w:val="00BE441B"/>
    <w:rsid w:val="00BF34FE"/>
    <w:rsid w:val="00C12BC8"/>
    <w:rsid w:val="00C17BA4"/>
    <w:rsid w:val="00C25E74"/>
    <w:rsid w:val="00C402FC"/>
    <w:rsid w:val="00C70AD6"/>
    <w:rsid w:val="00C74622"/>
    <w:rsid w:val="00C75F9C"/>
    <w:rsid w:val="00C957C5"/>
    <w:rsid w:val="00C95D0B"/>
    <w:rsid w:val="00CA2FAC"/>
    <w:rsid w:val="00CA496B"/>
    <w:rsid w:val="00CB36EA"/>
    <w:rsid w:val="00CC238D"/>
    <w:rsid w:val="00CC2ED3"/>
    <w:rsid w:val="00CD04D4"/>
    <w:rsid w:val="00D067DA"/>
    <w:rsid w:val="00D12FB5"/>
    <w:rsid w:val="00D326F0"/>
    <w:rsid w:val="00D34FBB"/>
    <w:rsid w:val="00D5719A"/>
    <w:rsid w:val="00D622BF"/>
    <w:rsid w:val="00D77B64"/>
    <w:rsid w:val="00D83EAC"/>
    <w:rsid w:val="00D96B52"/>
    <w:rsid w:val="00DB39FA"/>
    <w:rsid w:val="00DD55D9"/>
    <w:rsid w:val="00DE0D86"/>
    <w:rsid w:val="00DF4156"/>
    <w:rsid w:val="00E00493"/>
    <w:rsid w:val="00E06E26"/>
    <w:rsid w:val="00E10C3B"/>
    <w:rsid w:val="00E20288"/>
    <w:rsid w:val="00E2119F"/>
    <w:rsid w:val="00E37E41"/>
    <w:rsid w:val="00E47545"/>
    <w:rsid w:val="00EA6DB6"/>
    <w:rsid w:val="00ED2391"/>
    <w:rsid w:val="00F07A5C"/>
    <w:rsid w:val="00F21D7E"/>
    <w:rsid w:val="00F505C0"/>
    <w:rsid w:val="00F55D60"/>
    <w:rsid w:val="00F61442"/>
    <w:rsid w:val="00F756E2"/>
    <w:rsid w:val="00F9057F"/>
    <w:rsid w:val="00FA6A43"/>
    <w:rsid w:val="00FB6377"/>
    <w:rsid w:val="00FC180F"/>
    <w:rsid w:val="00FC20C0"/>
    <w:rsid w:val="00FC64D4"/>
    <w:rsid w:val="00FE2014"/>
    <w:rsid w:val="00FF7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table" w:styleId="TableGrid">
    <w:name w:val="Table Grid"/>
    <w:basedOn w:val="TableNormal"/>
    <w:uiPriority w:val="59"/>
    <w:rsid w:val="008541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45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5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3ACF"/>
    <w:pPr>
      <w:ind w:left="720"/>
      <w:contextualSpacing/>
    </w:pPr>
  </w:style>
  <w:style w:type="paragraph" w:styleId="NoSpacing">
    <w:name w:val="No Spacing"/>
    <w:uiPriority w:val="1"/>
    <w:qFormat/>
    <w:rsid w:val="00724D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3738</Words>
  <Characters>21309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FINE COMPUTER </cp:lastModifiedBy>
  <cp:revision>10</cp:revision>
  <cp:lastPrinted>2017-02-04T17:34:00Z</cp:lastPrinted>
  <dcterms:created xsi:type="dcterms:W3CDTF">2017-02-04T17:29:00Z</dcterms:created>
  <dcterms:modified xsi:type="dcterms:W3CDTF">2017-02-04T17:35:00Z</dcterms:modified>
</cp:coreProperties>
</file>