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 w:rsidP="004B6375">
      <w:pPr>
        <w:tabs>
          <w:tab w:val="left" w:pos="810"/>
        </w:tabs>
        <w:spacing w:line="200" w:lineRule="exact"/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-234950</wp:posOffset>
            </wp:positionH>
            <wp:positionV relativeFrom="paragraph">
              <wp:posOffset>36830</wp:posOffset>
            </wp:positionV>
            <wp:extent cx="847725" cy="895350"/>
            <wp:effectExtent l="19050" t="0" r="9525" b="0"/>
            <wp:wrapNone/>
            <wp:docPr id="3" name="Picture 1" descr="http://upload.wikimedia.org/wikipedia/commons/1/13/SindhPolic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1/13/SindhPolice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4B6375" w:rsidRDefault="004B6375" w:rsidP="004B6375">
      <w:pPr>
        <w:jc w:val="center"/>
        <w:rPr>
          <w:sz w:val="42"/>
        </w:rPr>
      </w:pPr>
      <w:r w:rsidRPr="004B6375">
        <w:rPr>
          <w:sz w:val="42"/>
        </w:rPr>
        <w:t xml:space="preserve">OFFICE OF THE </w:t>
      </w:r>
    </w:p>
    <w:p w:rsidR="00AC294B" w:rsidRPr="004B6375" w:rsidRDefault="004B6375" w:rsidP="004B6375">
      <w:pPr>
        <w:jc w:val="center"/>
        <w:rPr>
          <w:sz w:val="42"/>
        </w:rPr>
      </w:pPr>
      <w:r>
        <w:rPr>
          <w:sz w:val="42"/>
        </w:rPr>
        <w:t xml:space="preserve">         </w:t>
      </w:r>
      <w:r w:rsidRPr="004B6375">
        <w:rPr>
          <w:sz w:val="42"/>
        </w:rPr>
        <w:t xml:space="preserve"> SUPERI</w:t>
      </w:r>
      <w:r>
        <w:rPr>
          <w:sz w:val="42"/>
        </w:rPr>
        <w:t>N</w:t>
      </w:r>
      <w:r w:rsidRPr="004B6375">
        <w:rPr>
          <w:sz w:val="42"/>
        </w:rPr>
        <w:t>TENDENT OF POLICE MATIARI</w:t>
      </w:r>
    </w:p>
    <w:p w:rsidR="004B6375" w:rsidRDefault="00A632A8">
      <w:pPr>
        <w:spacing w:line="20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margin-left:-76.5pt;margin-top:3.45pt;width:577pt;height:1pt;flip:y;z-index:251664384" o:connectortype="straight" strokeweight="1pt"/>
        </w:pict>
      </w: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before="12" w:line="280" w:lineRule="exact"/>
        <w:rPr>
          <w:sz w:val="28"/>
          <w:szCs w:val="28"/>
        </w:rPr>
      </w:pPr>
    </w:p>
    <w:p w:rsidR="00AC294B" w:rsidRPr="004B6375" w:rsidRDefault="004B6375">
      <w:pPr>
        <w:spacing w:line="780" w:lineRule="exact"/>
        <w:ind w:left="265" w:right="113"/>
        <w:jc w:val="center"/>
        <w:rPr>
          <w:sz w:val="68"/>
          <w:szCs w:val="72"/>
        </w:rPr>
      </w:pPr>
      <w:r w:rsidRPr="004B6375">
        <w:rPr>
          <w:b/>
          <w:sz w:val="68"/>
          <w:szCs w:val="72"/>
        </w:rPr>
        <w:t>BIDDING DOC</w:t>
      </w:r>
      <w:r w:rsidRPr="004B6375">
        <w:rPr>
          <w:b/>
          <w:spacing w:val="2"/>
          <w:sz w:val="68"/>
          <w:szCs w:val="72"/>
        </w:rPr>
        <w:t>U</w:t>
      </w:r>
      <w:r w:rsidRPr="004B6375">
        <w:rPr>
          <w:b/>
          <w:sz w:val="68"/>
          <w:szCs w:val="72"/>
        </w:rPr>
        <w:t>MENTS</w:t>
      </w:r>
    </w:p>
    <w:p w:rsidR="00AC294B" w:rsidRDefault="004B6375">
      <w:pPr>
        <w:ind w:left="1568" w:right="1415" w:firstLine="2"/>
        <w:jc w:val="center"/>
        <w:rPr>
          <w:b/>
          <w:sz w:val="68"/>
          <w:szCs w:val="72"/>
        </w:rPr>
      </w:pPr>
      <w:r w:rsidRPr="004B6375">
        <w:rPr>
          <w:b/>
          <w:sz w:val="68"/>
          <w:szCs w:val="72"/>
        </w:rPr>
        <w:t xml:space="preserve">FOR REPAIR OF </w:t>
      </w:r>
      <w:r>
        <w:rPr>
          <w:b/>
          <w:sz w:val="68"/>
          <w:szCs w:val="72"/>
        </w:rPr>
        <w:t xml:space="preserve">APC </w:t>
      </w:r>
      <w:r w:rsidRPr="004B6375">
        <w:rPr>
          <w:b/>
          <w:sz w:val="68"/>
          <w:szCs w:val="72"/>
        </w:rPr>
        <w:t>VEHICLES</w:t>
      </w:r>
    </w:p>
    <w:p w:rsidR="004B6375" w:rsidRDefault="004B6375">
      <w:pPr>
        <w:ind w:left="1568" w:right="1415" w:firstLine="2"/>
        <w:jc w:val="center"/>
        <w:rPr>
          <w:b/>
          <w:sz w:val="68"/>
          <w:szCs w:val="72"/>
        </w:rPr>
      </w:pPr>
    </w:p>
    <w:p w:rsidR="004B6375" w:rsidRDefault="004B6375">
      <w:pPr>
        <w:ind w:left="1568" w:right="1415" w:firstLine="2"/>
        <w:jc w:val="center"/>
        <w:rPr>
          <w:b/>
          <w:sz w:val="68"/>
          <w:szCs w:val="72"/>
        </w:rPr>
      </w:pPr>
    </w:p>
    <w:p w:rsidR="004B6375" w:rsidRDefault="004B6375">
      <w:pPr>
        <w:ind w:left="1568" w:right="1415" w:firstLine="2"/>
        <w:jc w:val="center"/>
        <w:rPr>
          <w:b/>
          <w:sz w:val="68"/>
          <w:szCs w:val="72"/>
        </w:rPr>
      </w:pPr>
    </w:p>
    <w:p w:rsidR="004B6375" w:rsidRPr="004B6375" w:rsidRDefault="004B6375" w:rsidP="004B6375">
      <w:pPr>
        <w:ind w:right="1415" w:firstLine="2"/>
        <w:rPr>
          <w:sz w:val="36"/>
          <w:szCs w:val="72"/>
        </w:rPr>
        <w:sectPr w:rsidR="004B6375" w:rsidRPr="004B6375">
          <w:headerReference w:type="default" r:id="rId8"/>
          <w:pgSz w:w="11920" w:h="16840"/>
          <w:pgMar w:top="460" w:right="1680" w:bottom="280" w:left="1680" w:header="382" w:footer="0" w:gutter="0"/>
          <w:cols w:space="720"/>
        </w:sectPr>
      </w:pPr>
      <w:r>
        <w:rPr>
          <w:b/>
          <w:sz w:val="36"/>
          <w:szCs w:val="72"/>
        </w:rPr>
        <w:t>M/s ___________________________________</w:t>
      </w:r>
    </w:p>
    <w:p w:rsidR="00AC294B" w:rsidRDefault="00AC294B">
      <w:pPr>
        <w:spacing w:before="8" w:line="100" w:lineRule="exact"/>
        <w:rPr>
          <w:sz w:val="11"/>
          <w:szCs w:val="11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 w:rsidP="004B6375">
      <w:pPr>
        <w:tabs>
          <w:tab w:val="left" w:pos="2450"/>
        </w:tabs>
        <w:spacing w:line="200" w:lineRule="exact"/>
      </w:pPr>
      <w:r>
        <w:tab/>
      </w: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spacing w:before="20"/>
        <w:ind w:left="860"/>
        <w:rPr>
          <w:sz w:val="25"/>
          <w:szCs w:val="25"/>
        </w:rPr>
      </w:pPr>
      <w:r>
        <w:rPr>
          <w:b/>
          <w:w w:val="90"/>
          <w:sz w:val="25"/>
          <w:szCs w:val="25"/>
        </w:rPr>
        <w:t xml:space="preserve">1)  </w:t>
      </w:r>
      <w:r>
        <w:rPr>
          <w:b/>
          <w:spacing w:val="4"/>
          <w:w w:val="90"/>
          <w:sz w:val="25"/>
          <w:szCs w:val="25"/>
        </w:rPr>
        <w:t xml:space="preserve"> </w:t>
      </w:r>
      <w:r>
        <w:rPr>
          <w:b/>
          <w:w w:val="90"/>
          <w:sz w:val="25"/>
          <w:szCs w:val="25"/>
        </w:rPr>
        <w:t>In</w:t>
      </w:r>
      <w:r>
        <w:rPr>
          <w:b/>
          <w:spacing w:val="-1"/>
          <w:w w:val="90"/>
          <w:sz w:val="25"/>
          <w:szCs w:val="25"/>
        </w:rPr>
        <w:t>s</w:t>
      </w:r>
      <w:r>
        <w:rPr>
          <w:b/>
          <w:w w:val="90"/>
          <w:sz w:val="25"/>
          <w:szCs w:val="25"/>
        </w:rPr>
        <w:t>truc</w:t>
      </w:r>
      <w:r>
        <w:rPr>
          <w:b/>
          <w:spacing w:val="1"/>
          <w:w w:val="90"/>
          <w:sz w:val="25"/>
          <w:szCs w:val="25"/>
        </w:rPr>
        <w:t>t</w:t>
      </w:r>
      <w:r>
        <w:rPr>
          <w:b/>
          <w:w w:val="90"/>
          <w:sz w:val="25"/>
          <w:szCs w:val="25"/>
        </w:rPr>
        <w:t xml:space="preserve">ions </w:t>
      </w:r>
      <w:r>
        <w:rPr>
          <w:b/>
          <w:spacing w:val="9"/>
          <w:w w:val="90"/>
          <w:sz w:val="25"/>
          <w:szCs w:val="25"/>
        </w:rPr>
        <w:t xml:space="preserve"> </w:t>
      </w:r>
      <w:r>
        <w:rPr>
          <w:b/>
          <w:sz w:val="25"/>
          <w:szCs w:val="25"/>
        </w:rPr>
        <w:t>to</w:t>
      </w:r>
      <w:r>
        <w:rPr>
          <w:b/>
          <w:spacing w:val="-10"/>
          <w:sz w:val="25"/>
          <w:szCs w:val="25"/>
        </w:rPr>
        <w:t xml:space="preserve"> </w:t>
      </w:r>
      <w:r>
        <w:rPr>
          <w:b/>
          <w:w w:val="95"/>
          <w:sz w:val="25"/>
          <w:szCs w:val="25"/>
        </w:rPr>
        <w:t>B</w:t>
      </w:r>
      <w:r>
        <w:rPr>
          <w:b/>
          <w:spacing w:val="-1"/>
          <w:w w:val="95"/>
          <w:sz w:val="25"/>
          <w:szCs w:val="25"/>
        </w:rPr>
        <w:t>i</w:t>
      </w:r>
      <w:r>
        <w:rPr>
          <w:b/>
          <w:w w:val="95"/>
          <w:sz w:val="25"/>
          <w:szCs w:val="25"/>
        </w:rPr>
        <w:t>dderson</w:t>
      </w:r>
      <w:r>
        <w:rPr>
          <w:b/>
          <w:spacing w:val="1"/>
          <w:w w:val="95"/>
          <w:sz w:val="25"/>
          <w:szCs w:val="25"/>
        </w:rPr>
        <w:t xml:space="preserve"> </w:t>
      </w:r>
      <w:r>
        <w:rPr>
          <w:b/>
          <w:sz w:val="25"/>
          <w:szCs w:val="25"/>
        </w:rPr>
        <w:t>pg</w:t>
      </w:r>
      <w:r>
        <w:rPr>
          <w:b/>
          <w:spacing w:val="-5"/>
          <w:sz w:val="25"/>
          <w:szCs w:val="25"/>
        </w:rPr>
        <w:t xml:space="preserve"> </w:t>
      </w:r>
      <w:r>
        <w:rPr>
          <w:b/>
          <w:w w:val="127"/>
          <w:sz w:val="25"/>
          <w:szCs w:val="25"/>
        </w:rPr>
        <w:t>#</w:t>
      </w:r>
      <w:r>
        <w:rPr>
          <w:b/>
          <w:spacing w:val="-19"/>
          <w:w w:val="127"/>
          <w:sz w:val="25"/>
          <w:szCs w:val="25"/>
        </w:rPr>
        <w:t xml:space="preserve"> </w:t>
      </w:r>
      <w:r>
        <w:rPr>
          <w:b/>
          <w:sz w:val="25"/>
          <w:szCs w:val="25"/>
        </w:rPr>
        <w:t>3</w:t>
      </w:r>
    </w:p>
    <w:p w:rsidR="00AC294B" w:rsidRDefault="00AC294B">
      <w:pPr>
        <w:spacing w:before="13" w:line="240" w:lineRule="exact"/>
        <w:rPr>
          <w:sz w:val="24"/>
          <w:szCs w:val="24"/>
        </w:rPr>
      </w:pPr>
    </w:p>
    <w:p w:rsidR="00AC294B" w:rsidRDefault="004B6375">
      <w:pPr>
        <w:ind w:left="860"/>
        <w:rPr>
          <w:sz w:val="25"/>
          <w:szCs w:val="25"/>
        </w:rPr>
      </w:pPr>
      <w:r>
        <w:rPr>
          <w:b/>
          <w:sz w:val="25"/>
          <w:szCs w:val="25"/>
        </w:rPr>
        <w:t xml:space="preserve">2) </w:t>
      </w:r>
      <w:r>
        <w:rPr>
          <w:b/>
          <w:spacing w:val="27"/>
          <w:sz w:val="25"/>
          <w:szCs w:val="25"/>
        </w:rPr>
        <w:t xml:space="preserve"> </w:t>
      </w:r>
      <w:r>
        <w:rPr>
          <w:b/>
          <w:sz w:val="25"/>
          <w:szCs w:val="25"/>
        </w:rPr>
        <w:t>Bid</w:t>
      </w:r>
      <w:r>
        <w:rPr>
          <w:b/>
          <w:spacing w:val="-18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f</w:t>
      </w:r>
      <w:r>
        <w:rPr>
          <w:b/>
          <w:spacing w:val="-1"/>
          <w:w w:val="94"/>
          <w:sz w:val="25"/>
          <w:szCs w:val="25"/>
        </w:rPr>
        <w:t>o</w:t>
      </w:r>
      <w:r>
        <w:rPr>
          <w:b/>
          <w:spacing w:val="1"/>
          <w:w w:val="74"/>
          <w:sz w:val="25"/>
          <w:szCs w:val="25"/>
        </w:rPr>
        <w:t>r</w:t>
      </w:r>
      <w:r>
        <w:rPr>
          <w:b/>
          <w:w w:val="97"/>
          <w:sz w:val="25"/>
          <w:szCs w:val="25"/>
        </w:rPr>
        <w:t>m</w:t>
      </w:r>
      <w:r>
        <w:rPr>
          <w:b/>
          <w:spacing w:val="-2"/>
          <w:sz w:val="25"/>
          <w:szCs w:val="25"/>
        </w:rPr>
        <w:t xml:space="preserve"> </w:t>
      </w:r>
      <w:r>
        <w:rPr>
          <w:b/>
          <w:sz w:val="25"/>
          <w:szCs w:val="25"/>
        </w:rPr>
        <w:t>is</w:t>
      </w:r>
      <w:r>
        <w:rPr>
          <w:b/>
          <w:spacing w:val="-2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a</w:t>
      </w:r>
      <w:r>
        <w:rPr>
          <w:b/>
          <w:spacing w:val="1"/>
          <w:w w:val="94"/>
          <w:sz w:val="25"/>
          <w:szCs w:val="25"/>
        </w:rPr>
        <w:t>t</w:t>
      </w:r>
      <w:r>
        <w:rPr>
          <w:b/>
          <w:w w:val="94"/>
          <w:sz w:val="25"/>
          <w:szCs w:val="25"/>
        </w:rPr>
        <w:t>tac</w:t>
      </w:r>
      <w:r>
        <w:rPr>
          <w:b/>
          <w:spacing w:val="-1"/>
          <w:w w:val="94"/>
          <w:sz w:val="25"/>
          <w:szCs w:val="25"/>
        </w:rPr>
        <w:t>h</w:t>
      </w:r>
      <w:r>
        <w:rPr>
          <w:b/>
          <w:w w:val="94"/>
          <w:sz w:val="25"/>
          <w:szCs w:val="25"/>
        </w:rPr>
        <w:t>ed</w:t>
      </w:r>
      <w:r>
        <w:rPr>
          <w:b/>
          <w:spacing w:val="5"/>
          <w:w w:val="94"/>
          <w:sz w:val="25"/>
          <w:szCs w:val="25"/>
        </w:rPr>
        <w:t xml:space="preserve"> </w:t>
      </w:r>
      <w:r>
        <w:rPr>
          <w:b/>
          <w:sz w:val="25"/>
          <w:szCs w:val="25"/>
        </w:rPr>
        <w:t>on</w:t>
      </w:r>
      <w:r>
        <w:rPr>
          <w:b/>
          <w:spacing w:val="-11"/>
          <w:sz w:val="25"/>
          <w:szCs w:val="25"/>
        </w:rPr>
        <w:t xml:space="preserve"> </w:t>
      </w:r>
      <w:r>
        <w:rPr>
          <w:b/>
          <w:sz w:val="25"/>
          <w:szCs w:val="25"/>
        </w:rPr>
        <w:t>pg</w:t>
      </w:r>
      <w:r>
        <w:rPr>
          <w:b/>
          <w:spacing w:val="-6"/>
          <w:sz w:val="25"/>
          <w:szCs w:val="25"/>
        </w:rPr>
        <w:t xml:space="preserve"> </w:t>
      </w:r>
      <w:r>
        <w:rPr>
          <w:b/>
          <w:w w:val="127"/>
          <w:sz w:val="25"/>
          <w:szCs w:val="25"/>
        </w:rPr>
        <w:t>#</w:t>
      </w:r>
      <w:r>
        <w:rPr>
          <w:b/>
          <w:spacing w:val="-19"/>
          <w:w w:val="127"/>
          <w:sz w:val="25"/>
          <w:szCs w:val="25"/>
        </w:rPr>
        <w:t xml:space="preserve"> </w:t>
      </w:r>
      <w:r>
        <w:rPr>
          <w:b/>
          <w:sz w:val="25"/>
          <w:szCs w:val="25"/>
        </w:rPr>
        <w:t>5</w:t>
      </w:r>
    </w:p>
    <w:p w:rsidR="00AC294B" w:rsidRDefault="00AC294B">
      <w:pPr>
        <w:spacing w:before="13" w:line="240" w:lineRule="exact"/>
        <w:rPr>
          <w:sz w:val="24"/>
          <w:szCs w:val="24"/>
        </w:rPr>
      </w:pPr>
    </w:p>
    <w:p w:rsidR="00AC294B" w:rsidRDefault="004B6375">
      <w:pPr>
        <w:ind w:left="860"/>
        <w:rPr>
          <w:sz w:val="25"/>
          <w:szCs w:val="25"/>
        </w:rPr>
      </w:pPr>
      <w:r>
        <w:rPr>
          <w:b/>
          <w:sz w:val="24"/>
          <w:szCs w:val="24"/>
        </w:rPr>
        <w:t xml:space="preserve">3) </w:t>
      </w:r>
      <w:r>
        <w:rPr>
          <w:b/>
          <w:spacing w:val="38"/>
          <w:sz w:val="24"/>
          <w:szCs w:val="24"/>
        </w:rPr>
        <w:t xml:space="preserve"> </w:t>
      </w:r>
      <w:r>
        <w:rPr>
          <w:b/>
          <w:sz w:val="25"/>
          <w:szCs w:val="25"/>
        </w:rPr>
        <w:t>Bid</w:t>
      </w:r>
      <w:r>
        <w:rPr>
          <w:b/>
          <w:spacing w:val="-19"/>
          <w:sz w:val="25"/>
          <w:szCs w:val="25"/>
        </w:rPr>
        <w:t xml:space="preserve"> </w:t>
      </w:r>
      <w:r>
        <w:rPr>
          <w:b/>
          <w:w w:val="92"/>
          <w:sz w:val="25"/>
          <w:szCs w:val="25"/>
        </w:rPr>
        <w:t>Securi</w:t>
      </w:r>
      <w:r>
        <w:rPr>
          <w:b/>
          <w:spacing w:val="2"/>
          <w:w w:val="92"/>
          <w:sz w:val="25"/>
          <w:szCs w:val="25"/>
        </w:rPr>
        <w:t>t</w:t>
      </w:r>
      <w:r>
        <w:rPr>
          <w:b/>
          <w:w w:val="92"/>
          <w:sz w:val="25"/>
          <w:szCs w:val="25"/>
        </w:rPr>
        <w:t>y</w:t>
      </w:r>
      <w:r>
        <w:rPr>
          <w:b/>
          <w:spacing w:val="-1"/>
          <w:w w:val="92"/>
          <w:sz w:val="25"/>
          <w:szCs w:val="25"/>
        </w:rPr>
        <w:t xml:space="preserve"> </w:t>
      </w:r>
      <w:r>
        <w:rPr>
          <w:b/>
          <w:w w:val="92"/>
          <w:sz w:val="25"/>
          <w:szCs w:val="25"/>
        </w:rPr>
        <w:t>Form</w:t>
      </w:r>
      <w:r>
        <w:rPr>
          <w:b/>
          <w:spacing w:val="9"/>
          <w:w w:val="92"/>
          <w:sz w:val="25"/>
          <w:szCs w:val="25"/>
        </w:rPr>
        <w:t xml:space="preserve"> </w:t>
      </w:r>
      <w:r>
        <w:rPr>
          <w:b/>
          <w:sz w:val="25"/>
          <w:szCs w:val="25"/>
        </w:rPr>
        <w:t>is</w:t>
      </w:r>
      <w:r>
        <w:rPr>
          <w:b/>
          <w:spacing w:val="-2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a</w:t>
      </w:r>
      <w:r>
        <w:rPr>
          <w:b/>
          <w:spacing w:val="-1"/>
          <w:w w:val="94"/>
          <w:sz w:val="25"/>
          <w:szCs w:val="25"/>
        </w:rPr>
        <w:t>t</w:t>
      </w:r>
      <w:r>
        <w:rPr>
          <w:b/>
          <w:w w:val="94"/>
          <w:sz w:val="25"/>
          <w:szCs w:val="25"/>
        </w:rPr>
        <w:t>t</w:t>
      </w:r>
      <w:r>
        <w:rPr>
          <w:b/>
          <w:spacing w:val="1"/>
          <w:w w:val="94"/>
          <w:sz w:val="25"/>
          <w:szCs w:val="25"/>
        </w:rPr>
        <w:t>a</w:t>
      </w:r>
      <w:r>
        <w:rPr>
          <w:b/>
          <w:w w:val="94"/>
          <w:sz w:val="25"/>
          <w:szCs w:val="25"/>
        </w:rPr>
        <w:t>ched</w:t>
      </w:r>
      <w:r>
        <w:rPr>
          <w:b/>
          <w:spacing w:val="9"/>
          <w:w w:val="94"/>
          <w:sz w:val="25"/>
          <w:szCs w:val="25"/>
        </w:rPr>
        <w:t xml:space="preserve"> </w:t>
      </w:r>
      <w:r>
        <w:rPr>
          <w:b/>
          <w:spacing w:val="-1"/>
          <w:sz w:val="25"/>
          <w:szCs w:val="25"/>
        </w:rPr>
        <w:t>o</w:t>
      </w:r>
      <w:r>
        <w:rPr>
          <w:b/>
          <w:sz w:val="25"/>
          <w:szCs w:val="25"/>
        </w:rPr>
        <w:t>n</w:t>
      </w:r>
      <w:r>
        <w:rPr>
          <w:b/>
          <w:spacing w:val="-10"/>
          <w:sz w:val="25"/>
          <w:szCs w:val="25"/>
        </w:rPr>
        <w:t xml:space="preserve"> </w:t>
      </w:r>
      <w:r>
        <w:rPr>
          <w:b/>
          <w:sz w:val="25"/>
          <w:szCs w:val="25"/>
        </w:rPr>
        <w:t>pg</w:t>
      </w:r>
      <w:r>
        <w:rPr>
          <w:b/>
          <w:spacing w:val="-5"/>
          <w:sz w:val="25"/>
          <w:szCs w:val="25"/>
        </w:rPr>
        <w:t xml:space="preserve"> </w:t>
      </w:r>
      <w:r>
        <w:rPr>
          <w:b/>
          <w:w w:val="127"/>
          <w:sz w:val="25"/>
          <w:szCs w:val="25"/>
        </w:rPr>
        <w:t>#</w:t>
      </w:r>
      <w:r>
        <w:rPr>
          <w:b/>
          <w:spacing w:val="-19"/>
          <w:w w:val="127"/>
          <w:sz w:val="25"/>
          <w:szCs w:val="25"/>
        </w:rPr>
        <w:t xml:space="preserve"> </w:t>
      </w:r>
      <w:r>
        <w:rPr>
          <w:b/>
          <w:sz w:val="25"/>
          <w:szCs w:val="25"/>
        </w:rPr>
        <w:t>6</w:t>
      </w:r>
    </w:p>
    <w:p w:rsidR="00AC294B" w:rsidRDefault="00AC294B">
      <w:pPr>
        <w:spacing w:before="13" w:line="240" w:lineRule="exact"/>
        <w:rPr>
          <w:sz w:val="24"/>
          <w:szCs w:val="24"/>
        </w:rPr>
      </w:pPr>
    </w:p>
    <w:p w:rsidR="00AC294B" w:rsidRDefault="004B6375">
      <w:pPr>
        <w:ind w:left="860"/>
        <w:rPr>
          <w:sz w:val="25"/>
          <w:szCs w:val="25"/>
        </w:rPr>
      </w:pPr>
      <w:r>
        <w:rPr>
          <w:b/>
          <w:sz w:val="25"/>
          <w:szCs w:val="25"/>
        </w:rPr>
        <w:t xml:space="preserve">4) </w:t>
      </w:r>
      <w:r>
        <w:rPr>
          <w:b/>
          <w:spacing w:val="27"/>
          <w:sz w:val="25"/>
          <w:szCs w:val="25"/>
        </w:rPr>
        <w:t xml:space="preserve"> </w:t>
      </w:r>
      <w:r>
        <w:rPr>
          <w:b/>
          <w:w w:val="92"/>
          <w:sz w:val="25"/>
          <w:szCs w:val="25"/>
        </w:rPr>
        <w:t>Performance</w:t>
      </w:r>
      <w:r>
        <w:rPr>
          <w:b/>
          <w:spacing w:val="17"/>
          <w:w w:val="92"/>
          <w:sz w:val="25"/>
          <w:szCs w:val="25"/>
        </w:rPr>
        <w:t xml:space="preserve"> </w:t>
      </w:r>
      <w:r>
        <w:rPr>
          <w:b/>
          <w:w w:val="92"/>
          <w:sz w:val="25"/>
          <w:szCs w:val="25"/>
        </w:rPr>
        <w:t>Se</w:t>
      </w:r>
      <w:r>
        <w:rPr>
          <w:b/>
          <w:spacing w:val="1"/>
          <w:w w:val="92"/>
          <w:sz w:val="25"/>
          <w:szCs w:val="25"/>
        </w:rPr>
        <w:t>c</w:t>
      </w:r>
      <w:r>
        <w:rPr>
          <w:b/>
          <w:w w:val="92"/>
          <w:sz w:val="25"/>
          <w:szCs w:val="25"/>
        </w:rPr>
        <w:t>urity</w:t>
      </w:r>
      <w:r>
        <w:rPr>
          <w:b/>
          <w:spacing w:val="2"/>
          <w:w w:val="92"/>
          <w:sz w:val="25"/>
          <w:szCs w:val="25"/>
        </w:rPr>
        <w:t xml:space="preserve"> </w:t>
      </w:r>
      <w:r>
        <w:rPr>
          <w:b/>
          <w:spacing w:val="-1"/>
          <w:w w:val="92"/>
          <w:sz w:val="25"/>
          <w:szCs w:val="25"/>
        </w:rPr>
        <w:t>F</w:t>
      </w:r>
      <w:r>
        <w:rPr>
          <w:b/>
          <w:w w:val="92"/>
          <w:sz w:val="25"/>
          <w:szCs w:val="25"/>
        </w:rPr>
        <w:t>orm</w:t>
      </w:r>
      <w:r>
        <w:rPr>
          <w:b/>
          <w:spacing w:val="9"/>
          <w:w w:val="92"/>
          <w:sz w:val="25"/>
          <w:szCs w:val="25"/>
        </w:rPr>
        <w:t xml:space="preserve"> </w:t>
      </w:r>
      <w:r>
        <w:rPr>
          <w:b/>
          <w:sz w:val="25"/>
          <w:szCs w:val="25"/>
        </w:rPr>
        <w:t>is</w:t>
      </w:r>
      <w:r>
        <w:rPr>
          <w:b/>
          <w:spacing w:val="-2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att</w:t>
      </w:r>
      <w:r>
        <w:rPr>
          <w:b/>
          <w:spacing w:val="1"/>
          <w:w w:val="94"/>
          <w:sz w:val="25"/>
          <w:szCs w:val="25"/>
        </w:rPr>
        <w:t>a</w:t>
      </w:r>
      <w:r>
        <w:rPr>
          <w:b/>
          <w:spacing w:val="-1"/>
          <w:w w:val="94"/>
          <w:sz w:val="25"/>
          <w:szCs w:val="25"/>
        </w:rPr>
        <w:t>c</w:t>
      </w:r>
      <w:r>
        <w:rPr>
          <w:b/>
          <w:w w:val="94"/>
          <w:sz w:val="25"/>
          <w:szCs w:val="25"/>
        </w:rPr>
        <w:t>hed</w:t>
      </w:r>
      <w:r>
        <w:rPr>
          <w:b/>
          <w:spacing w:val="8"/>
          <w:w w:val="94"/>
          <w:sz w:val="25"/>
          <w:szCs w:val="25"/>
        </w:rPr>
        <w:t xml:space="preserve"> </w:t>
      </w:r>
      <w:r>
        <w:rPr>
          <w:b/>
          <w:sz w:val="25"/>
          <w:szCs w:val="25"/>
        </w:rPr>
        <w:t>on</w:t>
      </w:r>
      <w:r>
        <w:rPr>
          <w:b/>
          <w:spacing w:val="-10"/>
          <w:sz w:val="25"/>
          <w:szCs w:val="25"/>
        </w:rPr>
        <w:t xml:space="preserve"> </w:t>
      </w:r>
      <w:r>
        <w:rPr>
          <w:b/>
          <w:sz w:val="25"/>
          <w:szCs w:val="25"/>
        </w:rPr>
        <w:t>pg</w:t>
      </w:r>
      <w:r>
        <w:rPr>
          <w:b/>
          <w:spacing w:val="-5"/>
          <w:sz w:val="25"/>
          <w:szCs w:val="25"/>
        </w:rPr>
        <w:t xml:space="preserve"> </w:t>
      </w:r>
      <w:r>
        <w:rPr>
          <w:b/>
          <w:w w:val="127"/>
          <w:sz w:val="25"/>
          <w:szCs w:val="25"/>
        </w:rPr>
        <w:t>#</w:t>
      </w:r>
      <w:r>
        <w:rPr>
          <w:b/>
          <w:spacing w:val="-19"/>
          <w:w w:val="127"/>
          <w:sz w:val="25"/>
          <w:szCs w:val="25"/>
        </w:rPr>
        <w:t xml:space="preserve"> </w:t>
      </w:r>
      <w:r>
        <w:rPr>
          <w:b/>
          <w:sz w:val="25"/>
          <w:szCs w:val="25"/>
        </w:rPr>
        <w:t>7</w:t>
      </w:r>
    </w:p>
    <w:p w:rsidR="00AC294B" w:rsidRDefault="00AC294B">
      <w:pPr>
        <w:spacing w:before="13" w:line="240" w:lineRule="exact"/>
        <w:rPr>
          <w:sz w:val="24"/>
          <w:szCs w:val="24"/>
        </w:rPr>
      </w:pPr>
    </w:p>
    <w:p w:rsidR="00AC294B" w:rsidRDefault="004B6375">
      <w:pPr>
        <w:ind w:left="860"/>
        <w:rPr>
          <w:sz w:val="25"/>
          <w:szCs w:val="25"/>
        </w:rPr>
      </w:pPr>
      <w:r>
        <w:rPr>
          <w:b/>
          <w:sz w:val="25"/>
          <w:szCs w:val="25"/>
        </w:rPr>
        <w:t xml:space="preserve">5) </w:t>
      </w:r>
      <w:r>
        <w:rPr>
          <w:b/>
          <w:spacing w:val="27"/>
          <w:sz w:val="25"/>
          <w:szCs w:val="25"/>
        </w:rPr>
        <w:t xml:space="preserve"> </w:t>
      </w:r>
      <w:r>
        <w:rPr>
          <w:b/>
          <w:w w:val="91"/>
          <w:sz w:val="25"/>
          <w:szCs w:val="25"/>
        </w:rPr>
        <w:t>Evaluation</w:t>
      </w:r>
      <w:r>
        <w:rPr>
          <w:b/>
          <w:spacing w:val="43"/>
          <w:w w:val="91"/>
          <w:sz w:val="25"/>
          <w:szCs w:val="25"/>
        </w:rPr>
        <w:t xml:space="preserve"> </w:t>
      </w:r>
      <w:r>
        <w:rPr>
          <w:b/>
          <w:w w:val="91"/>
          <w:sz w:val="25"/>
          <w:szCs w:val="25"/>
        </w:rPr>
        <w:t>Criteria</w:t>
      </w:r>
      <w:r>
        <w:rPr>
          <w:b/>
          <w:spacing w:val="-14"/>
          <w:w w:val="91"/>
          <w:sz w:val="25"/>
          <w:szCs w:val="25"/>
        </w:rPr>
        <w:t xml:space="preserve"> </w:t>
      </w:r>
      <w:r>
        <w:rPr>
          <w:b/>
          <w:sz w:val="25"/>
          <w:szCs w:val="25"/>
        </w:rPr>
        <w:t>is</w:t>
      </w:r>
      <w:r>
        <w:rPr>
          <w:b/>
          <w:spacing w:val="-2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at</w:t>
      </w:r>
      <w:r>
        <w:rPr>
          <w:b/>
          <w:spacing w:val="1"/>
          <w:w w:val="94"/>
          <w:sz w:val="25"/>
          <w:szCs w:val="25"/>
        </w:rPr>
        <w:t>t</w:t>
      </w:r>
      <w:r>
        <w:rPr>
          <w:b/>
          <w:w w:val="94"/>
          <w:sz w:val="25"/>
          <w:szCs w:val="25"/>
        </w:rPr>
        <w:t>ached</w:t>
      </w:r>
      <w:r>
        <w:rPr>
          <w:b/>
          <w:spacing w:val="3"/>
          <w:w w:val="94"/>
          <w:sz w:val="25"/>
          <w:szCs w:val="25"/>
        </w:rPr>
        <w:t xml:space="preserve"> </w:t>
      </w:r>
      <w:r>
        <w:rPr>
          <w:b/>
          <w:sz w:val="25"/>
          <w:szCs w:val="25"/>
        </w:rPr>
        <w:t>on</w:t>
      </w:r>
      <w:r>
        <w:rPr>
          <w:b/>
          <w:spacing w:val="-12"/>
          <w:sz w:val="25"/>
          <w:szCs w:val="25"/>
        </w:rPr>
        <w:t xml:space="preserve"> </w:t>
      </w:r>
      <w:r>
        <w:rPr>
          <w:b/>
          <w:sz w:val="25"/>
          <w:szCs w:val="25"/>
        </w:rPr>
        <w:t>pg</w:t>
      </w:r>
      <w:r>
        <w:rPr>
          <w:b/>
          <w:spacing w:val="-6"/>
          <w:sz w:val="25"/>
          <w:szCs w:val="25"/>
        </w:rPr>
        <w:t xml:space="preserve"> </w:t>
      </w:r>
      <w:r>
        <w:rPr>
          <w:b/>
          <w:w w:val="127"/>
          <w:sz w:val="25"/>
          <w:szCs w:val="25"/>
        </w:rPr>
        <w:t>#</w:t>
      </w:r>
      <w:r>
        <w:rPr>
          <w:b/>
          <w:spacing w:val="-19"/>
          <w:w w:val="127"/>
          <w:sz w:val="25"/>
          <w:szCs w:val="25"/>
        </w:rPr>
        <w:t xml:space="preserve"> </w:t>
      </w:r>
      <w:r>
        <w:rPr>
          <w:b/>
          <w:spacing w:val="-1"/>
          <w:w w:val="76"/>
          <w:sz w:val="25"/>
          <w:szCs w:val="25"/>
        </w:rPr>
        <w:t>1</w:t>
      </w:r>
      <w:r>
        <w:rPr>
          <w:b/>
          <w:w w:val="89"/>
          <w:sz w:val="25"/>
          <w:szCs w:val="25"/>
        </w:rPr>
        <w:t>2</w:t>
      </w:r>
    </w:p>
    <w:p w:rsidR="00AC294B" w:rsidRDefault="00AC294B">
      <w:pPr>
        <w:spacing w:before="13" w:line="240" w:lineRule="exact"/>
        <w:rPr>
          <w:sz w:val="24"/>
          <w:szCs w:val="24"/>
        </w:rPr>
      </w:pPr>
    </w:p>
    <w:p w:rsidR="00AC294B" w:rsidRDefault="004B6375">
      <w:pPr>
        <w:ind w:left="860"/>
        <w:rPr>
          <w:sz w:val="25"/>
          <w:szCs w:val="25"/>
        </w:rPr>
      </w:pPr>
      <w:r>
        <w:rPr>
          <w:b/>
          <w:sz w:val="25"/>
          <w:szCs w:val="25"/>
        </w:rPr>
        <w:t xml:space="preserve">6) </w:t>
      </w:r>
      <w:r>
        <w:rPr>
          <w:b/>
          <w:spacing w:val="27"/>
          <w:sz w:val="25"/>
          <w:szCs w:val="25"/>
        </w:rPr>
        <w:t xml:space="preserve"> </w:t>
      </w:r>
      <w:r>
        <w:rPr>
          <w:b/>
          <w:w w:val="93"/>
          <w:sz w:val="25"/>
          <w:szCs w:val="25"/>
        </w:rPr>
        <w:t>Sample</w:t>
      </w:r>
      <w:r>
        <w:rPr>
          <w:b/>
          <w:spacing w:val="9"/>
          <w:w w:val="93"/>
          <w:sz w:val="25"/>
          <w:szCs w:val="25"/>
        </w:rPr>
        <w:t xml:space="preserve"> </w:t>
      </w:r>
      <w:r>
        <w:rPr>
          <w:b/>
          <w:w w:val="93"/>
          <w:sz w:val="25"/>
          <w:szCs w:val="25"/>
        </w:rPr>
        <w:t>Cont</w:t>
      </w:r>
      <w:r>
        <w:rPr>
          <w:b/>
          <w:spacing w:val="1"/>
          <w:w w:val="93"/>
          <w:sz w:val="25"/>
          <w:szCs w:val="25"/>
        </w:rPr>
        <w:t>r</w:t>
      </w:r>
      <w:r>
        <w:rPr>
          <w:b/>
          <w:w w:val="93"/>
          <w:sz w:val="25"/>
          <w:szCs w:val="25"/>
        </w:rPr>
        <w:t>a</w:t>
      </w:r>
      <w:r>
        <w:rPr>
          <w:b/>
          <w:spacing w:val="-1"/>
          <w:w w:val="93"/>
          <w:sz w:val="25"/>
          <w:szCs w:val="25"/>
        </w:rPr>
        <w:t>c</w:t>
      </w:r>
      <w:r>
        <w:rPr>
          <w:b/>
          <w:w w:val="93"/>
          <w:sz w:val="25"/>
          <w:szCs w:val="25"/>
        </w:rPr>
        <w:t>t</w:t>
      </w:r>
      <w:r>
        <w:rPr>
          <w:b/>
          <w:spacing w:val="-12"/>
          <w:w w:val="93"/>
          <w:sz w:val="25"/>
          <w:szCs w:val="25"/>
        </w:rPr>
        <w:t xml:space="preserve"> </w:t>
      </w:r>
      <w:r>
        <w:rPr>
          <w:b/>
          <w:w w:val="93"/>
          <w:sz w:val="25"/>
          <w:szCs w:val="25"/>
        </w:rPr>
        <w:t>Agreement</w:t>
      </w:r>
      <w:r>
        <w:rPr>
          <w:b/>
          <w:spacing w:val="19"/>
          <w:w w:val="93"/>
          <w:sz w:val="25"/>
          <w:szCs w:val="25"/>
        </w:rPr>
        <w:t xml:space="preserve"> </w:t>
      </w:r>
      <w:r>
        <w:rPr>
          <w:b/>
          <w:sz w:val="25"/>
          <w:szCs w:val="25"/>
        </w:rPr>
        <w:t>is</w:t>
      </w:r>
      <w:r>
        <w:rPr>
          <w:b/>
          <w:spacing w:val="-2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at</w:t>
      </w:r>
      <w:r>
        <w:rPr>
          <w:b/>
          <w:spacing w:val="1"/>
          <w:w w:val="94"/>
          <w:sz w:val="25"/>
          <w:szCs w:val="25"/>
        </w:rPr>
        <w:t>t</w:t>
      </w:r>
      <w:r>
        <w:rPr>
          <w:b/>
          <w:spacing w:val="-1"/>
          <w:w w:val="94"/>
          <w:sz w:val="25"/>
          <w:szCs w:val="25"/>
        </w:rPr>
        <w:t>a</w:t>
      </w:r>
      <w:r>
        <w:rPr>
          <w:b/>
          <w:w w:val="94"/>
          <w:sz w:val="25"/>
          <w:szCs w:val="25"/>
        </w:rPr>
        <w:t>ched</w:t>
      </w:r>
      <w:r>
        <w:rPr>
          <w:b/>
          <w:spacing w:val="6"/>
          <w:w w:val="94"/>
          <w:sz w:val="25"/>
          <w:szCs w:val="25"/>
        </w:rPr>
        <w:t xml:space="preserve"> </w:t>
      </w:r>
      <w:r>
        <w:rPr>
          <w:b/>
          <w:sz w:val="25"/>
          <w:szCs w:val="25"/>
        </w:rPr>
        <w:t>as</w:t>
      </w:r>
      <w:r>
        <w:rPr>
          <w:b/>
          <w:spacing w:val="-12"/>
          <w:sz w:val="25"/>
          <w:szCs w:val="25"/>
        </w:rPr>
        <w:t xml:space="preserve"> </w:t>
      </w:r>
      <w:r>
        <w:rPr>
          <w:b/>
          <w:sz w:val="25"/>
          <w:szCs w:val="25"/>
        </w:rPr>
        <w:t>Annexur</w:t>
      </w:r>
      <w:r>
        <w:rPr>
          <w:b/>
          <w:spacing w:val="1"/>
          <w:sz w:val="25"/>
          <w:szCs w:val="25"/>
        </w:rPr>
        <w:t>e</w:t>
      </w:r>
      <w:r>
        <w:rPr>
          <w:b/>
          <w:sz w:val="25"/>
          <w:szCs w:val="25"/>
        </w:rPr>
        <w:t>-A</w:t>
      </w:r>
    </w:p>
    <w:p w:rsidR="00AC294B" w:rsidRDefault="00AC294B">
      <w:pPr>
        <w:spacing w:before="13" w:line="240" w:lineRule="exact"/>
        <w:rPr>
          <w:sz w:val="24"/>
          <w:szCs w:val="24"/>
        </w:rPr>
      </w:pPr>
    </w:p>
    <w:p w:rsidR="00AC294B" w:rsidRDefault="004B6375">
      <w:pPr>
        <w:ind w:left="860"/>
        <w:rPr>
          <w:sz w:val="25"/>
          <w:szCs w:val="25"/>
        </w:rPr>
      </w:pPr>
      <w:r>
        <w:rPr>
          <w:b/>
          <w:sz w:val="25"/>
          <w:szCs w:val="25"/>
        </w:rPr>
        <w:t xml:space="preserve">7) </w:t>
      </w:r>
      <w:r>
        <w:rPr>
          <w:b/>
          <w:spacing w:val="27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Te</w:t>
      </w:r>
      <w:r>
        <w:rPr>
          <w:b/>
          <w:spacing w:val="1"/>
          <w:w w:val="94"/>
          <w:sz w:val="25"/>
          <w:szCs w:val="25"/>
        </w:rPr>
        <w:t>c</w:t>
      </w:r>
      <w:r>
        <w:rPr>
          <w:b/>
          <w:w w:val="94"/>
          <w:sz w:val="25"/>
          <w:szCs w:val="25"/>
        </w:rPr>
        <w:t>h</w:t>
      </w:r>
      <w:r>
        <w:rPr>
          <w:b/>
          <w:spacing w:val="-1"/>
          <w:w w:val="94"/>
          <w:sz w:val="25"/>
          <w:szCs w:val="25"/>
        </w:rPr>
        <w:t>n</w:t>
      </w:r>
      <w:r>
        <w:rPr>
          <w:b/>
          <w:w w:val="94"/>
          <w:sz w:val="25"/>
          <w:szCs w:val="25"/>
        </w:rPr>
        <w:t>ical</w:t>
      </w:r>
      <w:r>
        <w:rPr>
          <w:b/>
          <w:spacing w:val="31"/>
          <w:w w:val="94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Propo</w:t>
      </w:r>
      <w:r>
        <w:rPr>
          <w:b/>
          <w:spacing w:val="-1"/>
          <w:w w:val="94"/>
          <w:sz w:val="25"/>
          <w:szCs w:val="25"/>
        </w:rPr>
        <w:t>s</w:t>
      </w:r>
      <w:r>
        <w:rPr>
          <w:b/>
          <w:w w:val="94"/>
          <w:sz w:val="25"/>
          <w:szCs w:val="25"/>
        </w:rPr>
        <w:t>al</w:t>
      </w:r>
      <w:r>
        <w:rPr>
          <w:b/>
          <w:spacing w:val="2"/>
          <w:w w:val="94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Fo</w:t>
      </w:r>
      <w:r>
        <w:rPr>
          <w:b/>
          <w:spacing w:val="1"/>
          <w:w w:val="94"/>
          <w:sz w:val="25"/>
          <w:szCs w:val="25"/>
        </w:rPr>
        <w:t>r</w:t>
      </w:r>
      <w:r>
        <w:rPr>
          <w:b/>
          <w:w w:val="94"/>
          <w:sz w:val="25"/>
          <w:szCs w:val="25"/>
        </w:rPr>
        <w:t>m</w:t>
      </w:r>
      <w:r>
        <w:rPr>
          <w:b/>
          <w:spacing w:val="-4"/>
          <w:w w:val="94"/>
          <w:sz w:val="25"/>
          <w:szCs w:val="25"/>
        </w:rPr>
        <w:t xml:space="preserve"> </w:t>
      </w:r>
      <w:r>
        <w:rPr>
          <w:b/>
          <w:sz w:val="25"/>
          <w:szCs w:val="25"/>
        </w:rPr>
        <w:t>is</w:t>
      </w:r>
      <w:r>
        <w:rPr>
          <w:b/>
          <w:spacing w:val="-2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at</w:t>
      </w:r>
      <w:r>
        <w:rPr>
          <w:b/>
          <w:spacing w:val="1"/>
          <w:w w:val="94"/>
          <w:sz w:val="25"/>
          <w:szCs w:val="25"/>
        </w:rPr>
        <w:t>t</w:t>
      </w:r>
      <w:r>
        <w:rPr>
          <w:b/>
          <w:w w:val="94"/>
          <w:sz w:val="25"/>
          <w:szCs w:val="25"/>
        </w:rPr>
        <w:t>ach</w:t>
      </w:r>
      <w:r>
        <w:rPr>
          <w:b/>
          <w:spacing w:val="-1"/>
          <w:w w:val="94"/>
          <w:sz w:val="25"/>
          <w:szCs w:val="25"/>
        </w:rPr>
        <w:t>e</w:t>
      </w:r>
      <w:r>
        <w:rPr>
          <w:b/>
          <w:w w:val="94"/>
          <w:sz w:val="25"/>
          <w:szCs w:val="25"/>
        </w:rPr>
        <w:t>d</w:t>
      </w:r>
      <w:r>
        <w:rPr>
          <w:b/>
          <w:spacing w:val="5"/>
          <w:w w:val="94"/>
          <w:sz w:val="25"/>
          <w:szCs w:val="25"/>
        </w:rPr>
        <w:t xml:space="preserve"> </w:t>
      </w:r>
      <w:r>
        <w:rPr>
          <w:b/>
          <w:sz w:val="25"/>
          <w:szCs w:val="25"/>
        </w:rPr>
        <w:t>as</w:t>
      </w:r>
      <w:r>
        <w:rPr>
          <w:b/>
          <w:spacing w:val="-12"/>
          <w:sz w:val="25"/>
          <w:szCs w:val="25"/>
        </w:rPr>
        <w:t xml:space="preserve"> </w:t>
      </w:r>
      <w:r>
        <w:rPr>
          <w:b/>
          <w:sz w:val="25"/>
          <w:szCs w:val="25"/>
        </w:rPr>
        <w:t>Annexur</w:t>
      </w:r>
      <w:r>
        <w:rPr>
          <w:b/>
          <w:spacing w:val="1"/>
          <w:sz w:val="25"/>
          <w:szCs w:val="25"/>
        </w:rPr>
        <w:t>e</w:t>
      </w:r>
      <w:r>
        <w:rPr>
          <w:b/>
          <w:sz w:val="25"/>
          <w:szCs w:val="25"/>
        </w:rPr>
        <w:t>-B</w:t>
      </w:r>
    </w:p>
    <w:p w:rsidR="00AC294B" w:rsidRDefault="00AC294B">
      <w:pPr>
        <w:spacing w:before="13" w:line="240" w:lineRule="exact"/>
        <w:rPr>
          <w:sz w:val="24"/>
          <w:szCs w:val="24"/>
        </w:rPr>
      </w:pPr>
    </w:p>
    <w:p w:rsidR="00AC294B" w:rsidRDefault="004B6375">
      <w:pPr>
        <w:ind w:left="860"/>
        <w:rPr>
          <w:sz w:val="25"/>
          <w:szCs w:val="25"/>
        </w:rPr>
      </w:pPr>
      <w:r>
        <w:rPr>
          <w:b/>
          <w:sz w:val="25"/>
          <w:szCs w:val="25"/>
        </w:rPr>
        <w:t xml:space="preserve">8) </w:t>
      </w:r>
      <w:r>
        <w:rPr>
          <w:b/>
          <w:spacing w:val="27"/>
          <w:sz w:val="25"/>
          <w:szCs w:val="25"/>
        </w:rPr>
        <w:t xml:space="preserve"> </w:t>
      </w:r>
      <w:r>
        <w:rPr>
          <w:b/>
          <w:w w:val="93"/>
          <w:sz w:val="25"/>
          <w:szCs w:val="25"/>
        </w:rPr>
        <w:t>Fi</w:t>
      </w:r>
      <w:r>
        <w:rPr>
          <w:b/>
          <w:spacing w:val="-1"/>
          <w:w w:val="93"/>
          <w:sz w:val="25"/>
          <w:szCs w:val="25"/>
        </w:rPr>
        <w:t>n</w:t>
      </w:r>
      <w:r>
        <w:rPr>
          <w:b/>
          <w:w w:val="93"/>
          <w:sz w:val="25"/>
          <w:szCs w:val="25"/>
        </w:rPr>
        <w:t>ancial</w:t>
      </w:r>
      <w:r>
        <w:rPr>
          <w:b/>
          <w:spacing w:val="19"/>
          <w:w w:val="93"/>
          <w:sz w:val="25"/>
          <w:szCs w:val="25"/>
        </w:rPr>
        <w:t xml:space="preserve"> </w:t>
      </w:r>
      <w:r>
        <w:rPr>
          <w:b/>
          <w:spacing w:val="1"/>
          <w:w w:val="93"/>
          <w:sz w:val="25"/>
          <w:szCs w:val="25"/>
        </w:rPr>
        <w:t>P</w:t>
      </w:r>
      <w:r>
        <w:rPr>
          <w:b/>
          <w:w w:val="93"/>
          <w:sz w:val="25"/>
          <w:szCs w:val="25"/>
        </w:rPr>
        <w:t>rop</w:t>
      </w:r>
      <w:r>
        <w:rPr>
          <w:b/>
          <w:spacing w:val="-1"/>
          <w:w w:val="93"/>
          <w:sz w:val="25"/>
          <w:szCs w:val="25"/>
        </w:rPr>
        <w:t>o</w:t>
      </w:r>
      <w:r>
        <w:rPr>
          <w:b/>
          <w:w w:val="93"/>
          <w:sz w:val="25"/>
          <w:szCs w:val="25"/>
        </w:rPr>
        <w:t>sal</w:t>
      </w:r>
      <w:r>
        <w:rPr>
          <w:b/>
          <w:spacing w:val="13"/>
          <w:w w:val="93"/>
          <w:sz w:val="25"/>
          <w:szCs w:val="25"/>
        </w:rPr>
        <w:t xml:space="preserve"> </w:t>
      </w:r>
      <w:r>
        <w:rPr>
          <w:b/>
          <w:w w:val="93"/>
          <w:sz w:val="25"/>
          <w:szCs w:val="25"/>
        </w:rPr>
        <w:t>Fo</w:t>
      </w:r>
      <w:r>
        <w:rPr>
          <w:b/>
          <w:spacing w:val="1"/>
          <w:w w:val="93"/>
          <w:sz w:val="25"/>
          <w:szCs w:val="25"/>
        </w:rPr>
        <w:t>r</w:t>
      </w:r>
      <w:r>
        <w:rPr>
          <w:b/>
          <w:w w:val="93"/>
          <w:sz w:val="25"/>
          <w:szCs w:val="25"/>
        </w:rPr>
        <w:t>m</w:t>
      </w:r>
      <w:r>
        <w:rPr>
          <w:b/>
          <w:spacing w:val="3"/>
          <w:w w:val="93"/>
          <w:sz w:val="25"/>
          <w:szCs w:val="25"/>
        </w:rPr>
        <w:t xml:space="preserve"> </w:t>
      </w:r>
      <w:r>
        <w:rPr>
          <w:b/>
          <w:sz w:val="25"/>
          <w:szCs w:val="25"/>
        </w:rPr>
        <w:t>is</w:t>
      </w:r>
      <w:r>
        <w:rPr>
          <w:b/>
          <w:spacing w:val="-2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at</w:t>
      </w:r>
      <w:r>
        <w:rPr>
          <w:b/>
          <w:spacing w:val="1"/>
          <w:w w:val="94"/>
          <w:sz w:val="25"/>
          <w:szCs w:val="25"/>
        </w:rPr>
        <w:t>t</w:t>
      </w:r>
      <w:r>
        <w:rPr>
          <w:b/>
          <w:w w:val="94"/>
          <w:sz w:val="25"/>
          <w:szCs w:val="25"/>
        </w:rPr>
        <w:t>ach</w:t>
      </w:r>
      <w:r>
        <w:rPr>
          <w:b/>
          <w:spacing w:val="-1"/>
          <w:w w:val="94"/>
          <w:sz w:val="25"/>
          <w:szCs w:val="25"/>
        </w:rPr>
        <w:t>e</w:t>
      </w:r>
      <w:r>
        <w:rPr>
          <w:b/>
          <w:w w:val="94"/>
          <w:sz w:val="25"/>
          <w:szCs w:val="25"/>
        </w:rPr>
        <w:t>d</w:t>
      </w:r>
      <w:r>
        <w:rPr>
          <w:b/>
          <w:spacing w:val="5"/>
          <w:w w:val="94"/>
          <w:sz w:val="25"/>
          <w:szCs w:val="25"/>
        </w:rPr>
        <w:t xml:space="preserve"> </w:t>
      </w:r>
      <w:r>
        <w:rPr>
          <w:b/>
          <w:sz w:val="25"/>
          <w:szCs w:val="25"/>
        </w:rPr>
        <w:t>as</w:t>
      </w:r>
      <w:r>
        <w:rPr>
          <w:b/>
          <w:spacing w:val="-12"/>
          <w:sz w:val="25"/>
          <w:szCs w:val="25"/>
        </w:rPr>
        <w:t xml:space="preserve"> </w:t>
      </w:r>
      <w:r>
        <w:rPr>
          <w:b/>
          <w:sz w:val="25"/>
          <w:szCs w:val="25"/>
        </w:rPr>
        <w:t>Annexur</w:t>
      </w:r>
      <w:r>
        <w:rPr>
          <w:b/>
          <w:spacing w:val="1"/>
          <w:sz w:val="25"/>
          <w:szCs w:val="25"/>
        </w:rPr>
        <w:t>e</w:t>
      </w:r>
      <w:r>
        <w:rPr>
          <w:b/>
          <w:sz w:val="25"/>
          <w:szCs w:val="25"/>
        </w:rPr>
        <w:t>-C</w:t>
      </w:r>
    </w:p>
    <w:p w:rsidR="00AC294B" w:rsidRDefault="00AC294B">
      <w:pPr>
        <w:spacing w:before="13" w:line="240" w:lineRule="exact"/>
        <w:rPr>
          <w:sz w:val="24"/>
          <w:szCs w:val="24"/>
        </w:rPr>
      </w:pPr>
    </w:p>
    <w:p w:rsidR="00AC294B" w:rsidRDefault="004B6375">
      <w:pPr>
        <w:ind w:left="860"/>
        <w:rPr>
          <w:sz w:val="25"/>
          <w:szCs w:val="25"/>
        </w:rPr>
        <w:sectPr w:rsidR="00AC294B">
          <w:footerReference w:type="default" r:id="rId9"/>
          <w:pgSz w:w="11920" w:h="16840"/>
          <w:pgMar w:top="580" w:right="1500" w:bottom="280" w:left="1660" w:header="382" w:footer="609" w:gutter="0"/>
          <w:pgNumType w:start="2"/>
          <w:cols w:space="720"/>
        </w:sectPr>
      </w:pPr>
      <w:r>
        <w:rPr>
          <w:b/>
          <w:sz w:val="25"/>
          <w:szCs w:val="25"/>
        </w:rPr>
        <w:t xml:space="preserve">9) </w:t>
      </w:r>
      <w:r>
        <w:rPr>
          <w:b/>
          <w:spacing w:val="27"/>
          <w:sz w:val="25"/>
          <w:szCs w:val="25"/>
        </w:rPr>
        <w:t xml:space="preserve"> </w:t>
      </w:r>
      <w:r>
        <w:rPr>
          <w:b/>
          <w:sz w:val="25"/>
          <w:szCs w:val="25"/>
        </w:rPr>
        <w:t>Li</w:t>
      </w:r>
      <w:r>
        <w:rPr>
          <w:b/>
          <w:spacing w:val="-1"/>
          <w:sz w:val="25"/>
          <w:szCs w:val="25"/>
        </w:rPr>
        <w:t>s</w:t>
      </w:r>
      <w:r>
        <w:rPr>
          <w:b/>
          <w:sz w:val="25"/>
          <w:szCs w:val="25"/>
        </w:rPr>
        <w:t>t</w:t>
      </w:r>
      <w:r>
        <w:rPr>
          <w:b/>
          <w:spacing w:val="-24"/>
          <w:sz w:val="25"/>
          <w:szCs w:val="25"/>
        </w:rPr>
        <w:t xml:space="preserve"> </w:t>
      </w:r>
      <w:r>
        <w:rPr>
          <w:b/>
          <w:sz w:val="25"/>
          <w:szCs w:val="25"/>
        </w:rPr>
        <w:t>of</w:t>
      </w:r>
      <w:r>
        <w:rPr>
          <w:b/>
          <w:spacing w:val="-15"/>
          <w:sz w:val="25"/>
          <w:szCs w:val="25"/>
        </w:rPr>
        <w:t xml:space="preserve"> </w:t>
      </w:r>
      <w:r>
        <w:rPr>
          <w:b/>
          <w:w w:val="90"/>
          <w:sz w:val="25"/>
          <w:szCs w:val="25"/>
        </w:rPr>
        <w:t>Wo</w:t>
      </w:r>
      <w:r>
        <w:rPr>
          <w:b/>
          <w:spacing w:val="1"/>
          <w:w w:val="90"/>
          <w:sz w:val="25"/>
          <w:szCs w:val="25"/>
        </w:rPr>
        <w:t>r</w:t>
      </w:r>
      <w:r>
        <w:rPr>
          <w:b/>
          <w:w w:val="90"/>
          <w:sz w:val="25"/>
          <w:szCs w:val="25"/>
        </w:rPr>
        <w:t>k</w:t>
      </w:r>
      <w:r>
        <w:rPr>
          <w:b/>
          <w:spacing w:val="-15"/>
          <w:w w:val="90"/>
          <w:sz w:val="25"/>
          <w:szCs w:val="25"/>
        </w:rPr>
        <w:t xml:space="preserve"> </w:t>
      </w:r>
      <w:r>
        <w:rPr>
          <w:b/>
          <w:w w:val="90"/>
          <w:sz w:val="25"/>
          <w:szCs w:val="25"/>
        </w:rPr>
        <w:t>detail</w:t>
      </w:r>
      <w:r>
        <w:rPr>
          <w:b/>
          <w:spacing w:val="28"/>
          <w:w w:val="90"/>
          <w:sz w:val="25"/>
          <w:szCs w:val="25"/>
        </w:rPr>
        <w:t xml:space="preserve"> </w:t>
      </w:r>
      <w:r>
        <w:rPr>
          <w:b/>
          <w:sz w:val="25"/>
          <w:szCs w:val="25"/>
        </w:rPr>
        <w:t>Annexure-D</w:t>
      </w: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before="10" w:line="220" w:lineRule="exact"/>
        <w:rPr>
          <w:sz w:val="22"/>
          <w:szCs w:val="22"/>
        </w:rPr>
      </w:pPr>
    </w:p>
    <w:p w:rsidR="00AC294B" w:rsidRDefault="004B6375">
      <w:pPr>
        <w:spacing w:before="20"/>
        <w:ind w:left="3493" w:right="3500"/>
        <w:jc w:val="center"/>
        <w:rPr>
          <w:sz w:val="25"/>
          <w:szCs w:val="25"/>
        </w:rPr>
      </w:pPr>
      <w:r>
        <w:rPr>
          <w:b/>
          <w:w w:val="93"/>
          <w:sz w:val="25"/>
          <w:szCs w:val="25"/>
        </w:rPr>
        <w:t>Invitation</w:t>
      </w:r>
      <w:r>
        <w:rPr>
          <w:b/>
          <w:spacing w:val="6"/>
          <w:w w:val="93"/>
          <w:sz w:val="25"/>
          <w:szCs w:val="25"/>
        </w:rPr>
        <w:t xml:space="preserve"> </w:t>
      </w:r>
      <w:r>
        <w:rPr>
          <w:b/>
          <w:sz w:val="25"/>
          <w:szCs w:val="25"/>
        </w:rPr>
        <w:t>to</w:t>
      </w:r>
      <w:r>
        <w:rPr>
          <w:b/>
          <w:spacing w:val="-10"/>
          <w:sz w:val="25"/>
          <w:szCs w:val="25"/>
        </w:rPr>
        <w:t xml:space="preserve"> </w:t>
      </w:r>
      <w:r>
        <w:rPr>
          <w:b/>
          <w:w w:val="96"/>
          <w:sz w:val="25"/>
          <w:szCs w:val="25"/>
        </w:rPr>
        <w:t>Bid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4B6375">
      <w:pPr>
        <w:ind w:left="2381" w:right="2389"/>
        <w:jc w:val="center"/>
        <w:rPr>
          <w:sz w:val="24"/>
          <w:szCs w:val="24"/>
        </w:rPr>
      </w:pPr>
      <w:r>
        <w:rPr>
          <w:w w:val="92"/>
          <w:sz w:val="24"/>
          <w:szCs w:val="24"/>
        </w:rPr>
        <w:t>Aff</w:t>
      </w:r>
      <w:r>
        <w:rPr>
          <w:spacing w:val="1"/>
          <w:w w:val="92"/>
          <w:sz w:val="24"/>
          <w:szCs w:val="24"/>
        </w:rPr>
        <w:t>i</w:t>
      </w:r>
      <w:r>
        <w:rPr>
          <w:w w:val="92"/>
          <w:sz w:val="24"/>
          <w:szCs w:val="24"/>
        </w:rPr>
        <w:t>x</w:t>
      </w:r>
      <w:r>
        <w:rPr>
          <w:spacing w:val="9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/Paste</w:t>
      </w:r>
      <w:r>
        <w:rPr>
          <w:spacing w:val="32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Adv</w:t>
      </w:r>
      <w:r>
        <w:rPr>
          <w:spacing w:val="-1"/>
          <w:w w:val="96"/>
          <w:sz w:val="24"/>
          <w:szCs w:val="24"/>
        </w:rPr>
        <w:t>e</w:t>
      </w:r>
      <w:r>
        <w:rPr>
          <w:w w:val="96"/>
          <w:sz w:val="24"/>
          <w:szCs w:val="24"/>
        </w:rPr>
        <w:t>rtisement</w:t>
      </w:r>
      <w:r>
        <w:rPr>
          <w:spacing w:val="6"/>
          <w:w w:val="9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IFB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w w:val="104"/>
          <w:sz w:val="24"/>
          <w:szCs w:val="24"/>
        </w:rPr>
        <w:t>EOI)</w:t>
      </w:r>
    </w:p>
    <w:p w:rsidR="00AC294B" w:rsidRDefault="00AC294B">
      <w:pPr>
        <w:spacing w:before="4" w:line="260" w:lineRule="exact"/>
        <w:rPr>
          <w:sz w:val="26"/>
          <w:szCs w:val="26"/>
        </w:rPr>
      </w:pPr>
    </w:p>
    <w:p w:rsidR="00AC294B" w:rsidRDefault="004B6375">
      <w:pPr>
        <w:ind w:left="3456" w:right="3106"/>
        <w:jc w:val="center"/>
        <w:rPr>
          <w:sz w:val="24"/>
          <w:szCs w:val="24"/>
        </w:rPr>
      </w:pPr>
      <w:r>
        <w:rPr>
          <w:b/>
          <w:sz w:val="24"/>
          <w:szCs w:val="24"/>
        </w:rPr>
        <w:t>In</w:t>
      </w: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truc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to </w:t>
      </w:r>
      <w:r>
        <w:rPr>
          <w:b/>
          <w:w w:val="99"/>
          <w:sz w:val="24"/>
          <w:szCs w:val="24"/>
        </w:rPr>
        <w:t>bi</w:t>
      </w:r>
      <w:r>
        <w:rPr>
          <w:b/>
          <w:spacing w:val="-1"/>
          <w:w w:val="99"/>
          <w:sz w:val="24"/>
          <w:szCs w:val="24"/>
        </w:rPr>
        <w:t>d</w:t>
      </w:r>
      <w:r>
        <w:rPr>
          <w:b/>
          <w:w w:val="94"/>
          <w:sz w:val="24"/>
          <w:szCs w:val="24"/>
        </w:rPr>
        <w:t>der</w:t>
      </w:r>
    </w:p>
    <w:p w:rsidR="00AC294B" w:rsidRDefault="00AC294B">
      <w:pPr>
        <w:spacing w:before="12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220" w:right="108" w:hanging="720"/>
        <w:jc w:val="both"/>
        <w:rPr>
          <w:sz w:val="24"/>
          <w:szCs w:val="24"/>
        </w:rPr>
      </w:pPr>
      <w:r>
        <w:rPr>
          <w:w w:val="84"/>
          <w:sz w:val="24"/>
          <w:szCs w:val="24"/>
        </w:rPr>
        <w:t xml:space="preserve">i.           </w:t>
      </w:r>
      <w:r>
        <w:rPr>
          <w:spacing w:val="8"/>
          <w:w w:val="8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w w:val="94"/>
          <w:sz w:val="24"/>
          <w:szCs w:val="24"/>
        </w:rPr>
        <w:t>Po</w:t>
      </w:r>
      <w:r>
        <w:rPr>
          <w:spacing w:val="1"/>
          <w:w w:val="94"/>
          <w:sz w:val="24"/>
          <w:szCs w:val="24"/>
        </w:rPr>
        <w:t>l</w:t>
      </w:r>
      <w:r>
        <w:rPr>
          <w:w w:val="94"/>
          <w:sz w:val="24"/>
          <w:szCs w:val="24"/>
        </w:rPr>
        <w:t>ice</w:t>
      </w:r>
      <w:r>
        <w:rPr>
          <w:spacing w:val="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partm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Governme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Sindh,</w:t>
      </w:r>
      <w:r>
        <w:rPr>
          <w:spacing w:val="16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i</w:t>
      </w:r>
      <w:r>
        <w:rPr>
          <w:spacing w:val="-1"/>
          <w:w w:val="93"/>
          <w:sz w:val="24"/>
          <w:szCs w:val="24"/>
        </w:rPr>
        <w:t>n</w:t>
      </w:r>
      <w:r>
        <w:rPr>
          <w:w w:val="93"/>
          <w:sz w:val="24"/>
          <w:szCs w:val="24"/>
        </w:rPr>
        <w:t>vites</w:t>
      </w:r>
      <w:r>
        <w:rPr>
          <w:spacing w:val="12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seal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d</w:t>
      </w:r>
      <w:r>
        <w:rPr>
          <w:spacing w:val="8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Tend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7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r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gi</w:t>
      </w:r>
      <w:r>
        <w:rPr>
          <w:spacing w:val="1"/>
          <w:w w:val="94"/>
          <w:sz w:val="24"/>
          <w:szCs w:val="24"/>
        </w:rPr>
        <w:t>s</w:t>
      </w:r>
      <w:r>
        <w:rPr>
          <w:w w:val="94"/>
          <w:sz w:val="24"/>
          <w:szCs w:val="24"/>
        </w:rPr>
        <w:t>t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red</w:t>
      </w:r>
      <w:r>
        <w:rPr>
          <w:spacing w:val="34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Income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Tax,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Sindh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Board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Revenue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8"/>
          <w:sz w:val="24"/>
          <w:szCs w:val="24"/>
        </w:rPr>
        <w:t xml:space="preserve"> </w:t>
      </w:r>
      <w:r>
        <w:rPr>
          <w:w w:val="89"/>
          <w:sz w:val="24"/>
          <w:szCs w:val="24"/>
        </w:rPr>
        <w:t>Sales</w:t>
      </w:r>
      <w:r>
        <w:rPr>
          <w:spacing w:val="32"/>
          <w:w w:val="89"/>
          <w:sz w:val="24"/>
          <w:szCs w:val="24"/>
        </w:rPr>
        <w:t xml:space="preserve"> </w:t>
      </w:r>
      <w:r>
        <w:rPr>
          <w:sz w:val="24"/>
          <w:szCs w:val="24"/>
        </w:rPr>
        <w:t>Tax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-4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repair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 </w:t>
      </w:r>
      <w:r w:rsidRPr="00D67AFE">
        <w:rPr>
          <w:b/>
          <w:spacing w:val="1"/>
          <w:sz w:val="24"/>
          <w:szCs w:val="24"/>
        </w:rPr>
        <w:t xml:space="preserve">APC </w:t>
      </w:r>
      <w:r w:rsidRPr="00D67AFE">
        <w:rPr>
          <w:b/>
          <w:w w:val="93"/>
          <w:sz w:val="24"/>
          <w:szCs w:val="24"/>
        </w:rPr>
        <w:t>V</w:t>
      </w:r>
      <w:r w:rsidRPr="00D67AFE">
        <w:rPr>
          <w:b/>
          <w:spacing w:val="-1"/>
          <w:w w:val="93"/>
          <w:sz w:val="24"/>
          <w:szCs w:val="24"/>
        </w:rPr>
        <w:t>e</w:t>
      </w:r>
      <w:r w:rsidRPr="00D67AFE">
        <w:rPr>
          <w:b/>
          <w:w w:val="93"/>
          <w:sz w:val="24"/>
          <w:szCs w:val="24"/>
        </w:rPr>
        <w:t>hicles</w:t>
      </w:r>
      <w:r w:rsidRPr="00D67AFE">
        <w:rPr>
          <w:b/>
          <w:spacing w:val="4"/>
          <w:w w:val="93"/>
          <w:sz w:val="24"/>
          <w:szCs w:val="24"/>
        </w:rPr>
        <w:t xml:space="preserve"> </w:t>
      </w:r>
      <w:r w:rsidRPr="00D67AFE">
        <w:rPr>
          <w:b/>
          <w:sz w:val="24"/>
          <w:szCs w:val="24"/>
        </w:rPr>
        <w:t xml:space="preserve">of </w:t>
      </w:r>
      <w:r w:rsidR="00D67AFE" w:rsidRPr="00D67AFE">
        <w:rPr>
          <w:b/>
          <w:sz w:val="24"/>
          <w:szCs w:val="24"/>
        </w:rPr>
        <w:t>SSP Matiari</w:t>
      </w:r>
      <w:r>
        <w:rPr>
          <w:sz w:val="24"/>
          <w:szCs w:val="24"/>
        </w:rPr>
        <w:t>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220" w:right="107" w:hanging="720"/>
        <w:jc w:val="both"/>
        <w:rPr>
          <w:sz w:val="24"/>
          <w:szCs w:val="24"/>
        </w:rPr>
      </w:pPr>
      <w:r>
        <w:rPr>
          <w:w w:val="83"/>
          <w:sz w:val="24"/>
          <w:szCs w:val="24"/>
        </w:rPr>
        <w:t xml:space="preserve">ii.          </w:t>
      </w:r>
      <w:r>
        <w:rPr>
          <w:spacing w:val="9"/>
          <w:w w:val="83"/>
          <w:sz w:val="24"/>
          <w:szCs w:val="24"/>
        </w:rPr>
        <w:t xml:space="preserve"> </w:t>
      </w:r>
      <w:r>
        <w:rPr>
          <w:sz w:val="24"/>
          <w:szCs w:val="24"/>
        </w:rPr>
        <w:t>The  bidder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expe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examine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including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all instructions,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ms,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rms,  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rts/draw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ngs.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Failure</w:t>
      </w:r>
      <w:r>
        <w:rPr>
          <w:spacing w:val="39"/>
          <w:sz w:val="24"/>
          <w:szCs w:val="24"/>
        </w:rPr>
        <w:t xml:space="preserve"> </w:t>
      </w:r>
      <w:r>
        <w:rPr>
          <w:w w:val="103"/>
          <w:sz w:val="24"/>
          <w:szCs w:val="24"/>
        </w:rPr>
        <w:t xml:space="preserve">to </w:t>
      </w:r>
      <w:r>
        <w:rPr>
          <w:sz w:val="24"/>
          <w:szCs w:val="24"/>
        </w:rPr>
        <w:t>fu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Biding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ubmission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 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4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subst</w:t>
      </w:r>
      <w:r>
        <w:rPr>
          <w:spacing w:val="-1"/>
          <w:w w:val="93"/>
          <w:sz w:val="24"/>
          <w:szCs w:val="24"/>
        </w:rPr>
        <w:t>a</w:t>
      </w:r>
      <w:r>
        <w:rPr>
          <w:w w:val="93"/>
          <w:sz w:val="24"/>
          <w:szCs w:val="24"/>
        </w:rPr>
        <w:t>ntially</w:t>
      </w:r>
      <w:r>
        <w:rPr>
          <w:spacing w:val="48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ponsive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every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respect </w:t>
      </w:r>
      <w:r>
        <w:rPr>
          <w:w w:val="95"/>
          <w:sz w:val="24"/>
          <w:szCs w:val="24"/>
        </w:rPr>
        <w:t>would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result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reject</w:t>
      </w:r>
      <w:r>
        <w:rPr>
          <w:spacing w:val="1"/>
          <w:w w:val="95"/>
          <w:sz w:val="24"/>
          <w:szCs w:val="24"/>
        </w:rPr>
        <w:t>i</w:t>
      </w:r>
      <w:r>
        <w:rPr>
          <w:w w:val="95"/>
          <w:sz w:val="24"/>
          <w:szCs w:val="24"/>
        </w:rPr>
        <w:t>on</w:t>
      </w:r>
      <w:r>
        <w:rPr>
          <w:spacing w:val="8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220" w:right="110" w:hanging="720"/>
        <w:jc w:val="both"/>
        <w:rPr>
          <w:sz w:val="24"/>
          <w:szCs w:val="24"/>
        </w:rPr>
      </w:pPr>
      <w:r>
        <w:rPr>
          <w:w w:val="88"/>
          <w:sz w:val="24"/>
          <w:szCs w:val="24"/>
        </w:rPr>
        <w:t xml:space="preserve">iii.        </w:t>
      </w:r>
      <w:r>
        <w:rPr>
          <w:spacing w:val="14"/>
          <w:w w:val="88"/>
          <w:sz w:val="24"/>
          <w:szCs w:val="24"/>
        </w:rPr>
        <w:t xml:space="preserve"> </w:t>
      </w:r>
      <w:r w:rsidR="00D67AFE">
        <w:rPr>
          <w:spacing w:val="14"/>
          <w:w w:val="88"/>
          <w:sz w:val="24"/>
          <w:szCs w:val="24"/>
        </w:rPr>
        <w:t xml:space="preserve">The vehicles </w:t>
      </w:r>
      <w:r>
        <w:rPr>
          <w:sz w:val="24"/>
          <w:szCs w:val="24"/>
        </w:rPr>
        <w:t>can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ex</w:t>
      </w:r>
      <w:r>
        <w:rPr>
          <w:spacing w:val="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mined</w:t>
      </w:r>
      <w:r>
        <w:rPr>
          <w:spacing w:val="25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k</w:t>
      </w:r>
      <w:r>
        <w:rPr>
          <w:sz w:val="24"/>
          <w:szCs w:val="24"/>
        </w:rPr>
        <w:t>ed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workshop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 w:rsidR="00D67AFE">
        <w:rPr>
          <w:sz w:val="24"/>
          <w:szCs w:val="24"/>
        </w:rPr>
        <w:t xml:space="preserve"> SP Matiari District.</w:t>
      </w:r>
      <w:r>
        <w:rPr>
          <w:spacing w:val="17"/>
          <w:w w:val="89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Bidders</w:t>
      </w:r>
      <w:r>
        <w:rPr>
          <w:spacing w:val="12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reques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physically</w:t>
      </w:r>
      <w:r>
        <w:rPr>
          <w:spacing w:val="13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ck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vehicles</w:t>
      </w:r>
      <w:r>
        <w:rPr>
          <w:spacing w:val="11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may take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photograph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essa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220" w:right="107" w:hanging="720"/>
        <w:jc w:val="both"/>
        <w:rPr>
          <w:sz w:val="24"/>
          <w:szCs w:val="24"/>
        </w:rPr>
      </w:pPr>
      <w:r>
        <w:rPr>
          <w:w w:val="83"/>
          <w:sz w:val="24"/>
          <w:szCs w:val="24"/>
        </w:rPr>
        <w:t xml:space="preserve">ii.          </w:t>
      </w:r>
      <w:r>
        <w:rPr>
          <w:spacing w:val="7"/>
          <w:w w:val="8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D67AFE">
        <w:rPr>
          <w:sz w:val="24"/>
          <w:szCs w:val="24"/>
        </w:rPr>
        <w:t>SP Matairi</w:t>
      </w:r>
      <w:r>
        <w:rPr>
          <w:sz w:val="24"/>
          <w:szCs w:val="24"/>
        </w:rPr>
        <w:t>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request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Ten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er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 in 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envelopes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inform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oponen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apply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 for  bids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roposal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hnical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oposal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0"/>
          <w:sz w:val="24"/>
          <w:szCs w:val="24"/>
        </w:rPr>
        <w:t xml:space="preserve"> </w:t>
      </w:r>
      <w:r w:rsidR="00D67AFE">
        <w:rPr>
          <w:spacing w:val="50"/>
          <w:sz w:val="24"/>
          <w:szCs w:val="24"/>
        </w:rPr>
        <w:t xml:space="preserve">one </w:t>
      </w:r>
      <w:r>
        <w:rPr>
          <w:sz w:val="24"/>
          <w:szCs w:val="24"/>
        </w:rPr>
        <w:t>en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220" w:right="107" w:hanging="720"/>
        <w:jc w:val="both"/>
        <w:rPr>
          <w:sz w:val="24"/>
          <w:szCs w:val="24"/>
        </w:rPr>
      </w:pPr>
      <w:r>
        <w:rPr>
          <w:w w:val="83"/>
          <w:sz w:val="24"/>
          <w:szCs w:val="24"/>
        </w:rPr>
        <w:t xml:space="preserve">iii.         </w:t>
      </w:r>
      <w:r>
        <w:rPr>
          <w:spacing w:val="4"/>
          <w:w w:val="8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Te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hni</w:t>
      </w:r>
      <w:r>
        <w:rPr>
          <w:spacing w:val="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al</w:t>
      </w:r>
      <w:r>
        <w:rPr>
          <w:spacing w:val="35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oposal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items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quoting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 price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ust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-23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clien</w:t>
      </w:r>
      <w:r>
        <w:rPr>
          <w:spacing w:val="-1"/>
          <w:w w:val="92"/>
          <w:sz w:val="24"/>
          <w:szCs w:val="24"/>
        </w:rPr>
        <w:t>t</w:t>
      </w:r>
      <w:r>
        <w:rPr>
          <w:w w:val="92"/>
          <w:sz w:val="24"/>
          <w:szCs w:val="24"/>
        </w:rPr>
        <w:t>ele,</w:t>
      </w:r>
      <w:r>
        <w:rPr>
          <w:spacing w:val="39"/>
          <w:w w:val="9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ails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past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proje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items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cation 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c. </w:t>
      </w:r>
      <w:r>
        <w:rPr>
          <w:spacing w:val="6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Fi</w:t>
      </w:r>
      <w:r>
        <w:rPr>
          <w:spacing w:val="1"/>
          <w:w w:val="93"/>
          <w:sz w:val="24"/>
          <w:szCs w:val="24"/>
        </w:rPr>
        <w:t>n</w:t>
      </w:r>
      <w:r>
        <w:rPr>
          <w:w w:val="93"/>
          <w:sz w:val="24"/>
          <w:szCs w:val="24"/>
        </w:rPr>
        <w:t>an</w:t>
      </w:r>
      <w:r>
        <w:rPr>
          <w:spacing w:val="-1"/>
          <w:w w:val="93"/>
          <w:sz w:val="24"/>
          <w:szCs w:val="24"/>
        </w:rPr>
        <w:t>c</w:t>
      </w:r>
      <w:r>
        <w:rPr>
          <w:spacing w:val="1"/>
          <w:w w:val="93"/>
          <w:sz w:val="24"/>
          <w:szCs w:val="24"/>
        </w:rPr>
        <w:t>i</w:t>
      </w:r>
      <w:r>
        <w:rPr>
          <w:w w:val="93"/>
          <w:sz w:val="24"/>
          <w:szCs w:val="24"/>
        </w:rPr>
        <w:t xml:space="preserve">al </w:t>
      </w:r>
      <w:r>
        <w:rPr>
          <w:spacing w:val="41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ms  not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ining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minimum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pas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ing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criteria</w:t>
      </w:r>
      <w:r>
        <w:rPr>
          <w:spacing w:val="40"/>
          <w:sz w:val="24"/>
          <w:szCs w:val="24"/>
        </w:rPr>
        <w:t xml:space="preserve"> </w:t>
      </w:r>
      <w:r>
        <w:rPr>
          <w:w w:val="102"/>
          <w:sz w:val="24"/>
          <w:szCs w:val="24"/>
        </w:rPr>
        <w:t xml:space="preserve">on </w:t>
      </w:r>
      <w:r>
        <w:rPr>
          <w:w w:val="91"/>
          <w:sz w:val="24"/>
          <w:szCs w:val="24"/>
        </w:rPr>
        <w:t>Te</w:t>
      </w:r>
      <w:r>
        <w:rPr>
          <w:spacing w:val="-1"/>
          <w:w w:val="91"/>
          <w:sz w:val="24"/>
          <w:szCs w:val="24"/>
        </w:rPr>
        <w:t>c</w:t>
      </w:r>
      <w:r>
        <w:rPr>
          <w:w w:val="91"/>
          <w:sz w:val="24"/>
          <w:szCs w:val="24"/>
        </w:rPr>
        <w:t>hnical</w:t>
      </w:r>
      <w:r>
        <w:rPr>
          <w:spacing w:val="41"/>
          <w:w w:val="9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basis</w:t>
      </w:r>
      <w:r>
        <w:rPr>
          <w:spacing w:val="16"/>
          <w:w w:val="9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will</w:t>
      </w:r>
      <w:r>
        <w:rPr>
          <w:spacing w:val="-9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ned.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220" w:right="106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w w:val="180"/>
          <w:sz w:val="24"/>
          <w:szCs w:val="24"/>
        </w:rPr>
        <w:t>/</w:t>
      </w:r>
      <w:r>
        <w:rPr>
          <w:w w:val="93"/>
          <w:sz w:val="24"/>
          <w:szCs w:val="24"/>
        </w:rPr>
        <w:t>Elig</w:t>
      </w:r>
      <w:r>
        <w:rPr>
          <w:w w:val="92"/>
          <w:sz w:val="24"/>
          <w:szCs w:val="24"/>
        </w:rPr>
        <w:t>ible</w:t>
      </w:r>
      <w:r>
        <w:rPr>
          <w:spacing w:val="34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ers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may obtain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w w:val="97"/>
          <w:sz w:val="24"/>
          <w:szCs w:val="24"/>
        </w:rPr>
        <w:t>i</w:t>
      </w:r>
      <w:r>
        <w:rPr>
          <w:w w:val="97"/>
          <w:sz w:val="24"/>
          <w:szCs w:val="24"/>
        </w:rPr>
        <w:t>nfo</w:t>
      </w:r>
      <w:r>
        <w:rPr>
          <w:spacing w:val="1"/>
          <w:w w:val="97"/>
          <w:sz w:val="24"/>
          <w:szCs w:val="24"/>
        </w:rPr>
        <w:t>r</w:t>
      </w:r>
      <w:r>
        <w:rPr>
          <w:w w:val="97"/>
          <w:sz w:val="24"/>
          <w:szCs w:val="24"/>
        </w:rPr>
        <w:t>ma</w:t>
      </w:r>
      <w:r>
        <w:rPr>
          <w:spacing w:val="-1"/>
          <w:w w:val="97"/>
          <w:sz w:val="24"/>
          <w:szCs w:val="24"/>
        </w:rPr>
        <w:t>t</w:t>
      </w:r>
      <w:r>
        <w:rPr>
          <w:w w:val="97"/>
          <w:sz w:val="24"/>
          <w:szCs w:val="24"/>
        </w:rPr>
        <w:t>ion</w:t>
      </w:r>
      <w:r>
        <w:rPr>
          <w:spacing w:val="41"/>
          <w:w w:val="9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and 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ding do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ice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 w:rsidR="00321E75">
        <w:rPr>
          <w:spacing w:val="37"/>
          <w:sz w:val="24"/>
          <w:szCs w:val="24"/>
        </w:rPr>
        <w:t>SSP Matiari</w:t>
      </w:r>
      <w:r>
        <w:rPr>
          <w:sz w:val="24"/>
          <w:szCs w:val="24"/>
        </w:rPr>
        <w:t>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 w:rsidP="00872B4E">
      <w:pPr>
        <w:spacing w:line="260" w:lineRule="exact"/>
        <w:ind w:left="1220" w:right="105" w:hanging="720"/>
        <w:jc w:val="both"/>
        <w:rPr>
          <w:b/>
          <w:spacing w:val="4"/>
          <w:sz w:val="24"/>
          <w:szCs w:val="24"/>
        </w:rPr>
      </w:pPr>
      <w:r>
        <w:rPr>
          <w:sz w:val="24"/>
          <w:szCs w:val="24"/>
        </w:rPr>
        <w:t xml:space="preserve">v.   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w w:val="96"/>
          <w:sz w:val="24"/>
          <w:szCs w:val="24"/>
        </w:rPr>
        <w:t>a</w:t>
      </w:r>
      <w:r>
        <w:rPr>
          <w:w w:val="96"/>
          <w:sz w:val="24"/>
          <w:szCs w:val="24"/>
        </w:rPr>
        <w:t>c</w:t>
      </w:r>
      <w:r>
        <w:rPr>
          <w:spacing w:val="-1"/>
          <w:w w:val="96"/>
          <w:sz w:val="24"/>
          <w:szCs w:val="24"/>
        </w:rPr>
        <w:t>c</w:t>
      </w:r>
      <w:r>
        <w:rPr>
          <w:spacing w:val="1"/>
          <w:w w:val="96"/>
          <w:sz w:val="24"/>
          <w:szCs w:val="24"/>
        </w:rPr>
        <w:t>o</w:t>
      </w:r>
      <w:r>
        <w:rPr>
          <w:w w:val="96"/>
          <w:sz w:val="24"/>
          <w:szCs w:val="24"/>
        </w:rPr>
        <w:t>m</w:t>
      </w:r>
      <w:r>
        <w:rPr>
          <w:spacing w:val="1"/>
          <w:w w:val="96"/>
          <w:sz w:val="24"/>
          <w:szCs w:val="24"/>
        </w:rPr>
        <w:t>p</w:t>
      </w:r>
      <w:r>
        <w:rPr>
          <w:w w:val="96"/>
          <w:sz w:val="24"/>
          <w:szCs w:val="24"/>
        </w:rPr>
        <w:t>anied</w:t>
      </w:r>
      <w:r>
        <w:rPr>
          <w:spacing w:val="19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earn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ey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>
        <w:rPr>
          <w:sz w:val="24"/>
          <w:szCs w:val="24"/>
        </w:rPr>
        <w:t>2%)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total bid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unt, and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delivered</w:t>
      </w:r>
      <w:r>
        <w:rPr>
          <w:spacing w:val="23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ice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21E75">
        <w:rPr>
          <w:sz w:val="24"/>
          <w:szCs w:val="24"/>
        </w:rPr>
        <w:t xml:space="preserve">  Superintendent of Police, Matairi 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p-</w:t>
      </w:r>
      <w:r>
        <w:rPr>
          <w:sz w:val="24"/>
          <w:szCs w:val="24"/>
        </w:rPr>
        <w:t>to</w:t>
      </w:r>
      <w:r w:rsidR="00321E75">
        <w:rPr>
          <w:sz w:val="24"/>
          <w:szCs w:val="24"/>
        </w:rPr>
        <w:t xml:space="preserve"> </w:t>
      </w:r>
      <w:r w:rsidR="00872B4E">
        <w:rPr>
          <w:sz w:val="24"/>
          <w:szCs w:val="24"/>
        </w:rPr>
        <w:t>25</w:t>
      </w:r>
      <w:r w:rsidRPr="00321E75">
        <w:rPr>
          <w:b/>
          <w:spacing w:val="1"/>
          <w:w w:val="90"/>
          <w:sz w:val="24"/>
          <w:szCs w:val="24"/>
          <w:u w:val="single"/>
        </w:rPr>
        <w:t>-</w:t>
      </w:r>
      <w:r w:rsidR="00321E75" w:rsidRPr="00321E75">
        <w:rPr>
          <w:b/>
          <w:spacing w:val="1"/>
          <w:w w:val="90"/>
          <w:sz w:val="24"/>
          <w:szCs w:val="24"/>
          <w:u w:val="single"/>
        </w:rPr>
        <w:t>01</w:t>
      </w:r>
      <w:r w:rsidRPr="00321E75">
        <w:rPr>
          <w:b/>
          <w:spacing w:val="1"/>
          <w:w w:val="90"/>
          <w:sz w:val="24"/>
          <w:szCs w:val="24"/>
          <w:u w:val="single"/>
        </w:rPr>
        <w:t>-</w:t>
      </w:r>
      <w:r w:rsidRPr="00321E75">
        <w:rPr>
          <w:b/>
          <w:spacing w:val="-1"/>
          <w:w w:val="90"/>
          <w:sz w:val="24"/>
          <w:szCs w:val="24"/>
          <w:u w:val="single"/>
        </w:rPr>
        <w:t>2</w:t>
      </w:r>
      <w:r w:rsidRPr="00321E75">
        <w:rPr>
          <w:b/>
          <w:w w:val="90"/>
          <w:sz w:val="24"/>
          <w:szCs w:val="24"/>
          <w:u w:val="single"/>
        </w:rPr>
        <w:t>01</w:t>
      </w:r>
      <w:r w:rsidR="00321E75">
        <w:rPr>
          <w:b/>
          <w:w w:val="90"/>
          <w:sz w:val="24"/>
          <w:szCs w:val="24"/>
          <w:u w:val="single"/>
        </w:rPr>
        <w:t>7</w:t>
      </w:r>
      <w:r>
        <w:rPr>
          <w:spacing w:val="54"/>
          <w:w w:val="90"/>
          <w:sz w:val="24"/>
          <w:szCs w:val="24"/>
        </w:rPr>
        <w:t xml:space="preserve"> </w:t>
      </w:r>
      <w:r>
        <w:rPr>
          <w:spacing w:val="-2"/>
          <w:w w:val="90"/>
          <w:sz w:val="24"/>
          <w:szCs w:val="24"/>
        </w:rPr>
        <w:t>t</w:t>
      </w:r>
      <w:r>
        <w:rPr>
          <w:w w:val="90"/>
          <w:sz w:val="24"/>
          <w:szCs w:val="24"/>
        </w:rPr>
        <w:t>ill</w:t>
      </w:r>
      <w:r>
        <w:rPr>
          <w:spacing w:val="14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1300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 w:rsidR="00321E75">
        <w:rPr>
          <w:spacing w:val="8"/>
          <w:sz w:val="24"/>
          <w:szCs w:val="24"/>
        </w:rPr>
        <w:t xml:space="preserve">received </w:t>
      </w:r>
      <w:r>
        <w:rPr>
          <w:sz w:val="24"/>
          <w:szCs w:val="24"/>
        </w:rPr>
        <w:t>on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day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i.e.</w:t>
      </w:r>
      <w:r>
        <w:rPr>
          <w:spacing w:val="-22"/>
          <w:sz w:val="24"/>
          <w:szCs w:val="24"/>
        </w:rPr>
        <w:t xml:space="preserve"> </w:t>
      </w:r>
      <w:r w:rsidR="00872B4E">
        <w:rPr>
          <w:spacing w:val="-22"/>
          <w:sz w:val="24"/>
          <w:szCs w:val="24"/>
        </w:rPr>
        <w:t>25</w:t>
      </w:r>
      <w:r w:rsidR="00321E75" w:rsidRPr="00321E75">
        <w:rPr>
          <w:b/>
          <w:spacing w:val="4"/>
          <w:sz w:val="24"/>
          <w:szCs w:val="24"/>
        </w:rPr>
        <w:t>.01.2017</w:t>
      </w:r>
      <w:r w:rsidR="00321E75">
        <w:rPr>
          <w:b/>
          <w:spacing w:val="4"/>
          <w:sz w:val="24"/>
          <w:szCs w:val="24"/>
        </w:rPr>
        <w:t>, 1600 hr</w:t>
      </w:r>
      <w:r w:rsidR="00870648">
        <w:rPr>
          <w:b/>
          <w:spacing w:val="4"/>
          <w:sz w:val="24"/>
          <w:szCs w:val="24"/>
        </w:rPr>
        <w:t xml:space="preserve">s and opened on same day </w:t>
      </w:r>
      <w:r w:rsidR="00872B4E">
        <w:rPr>
          <w:b/>
          <w:spacing w:val="4"/>
          <w:sz w:val="24"/>
          <w:szCs w:val="24"/>
        </w:rPr>
        <w:t>25</w:t>
      </w:r>
      <w:r w:rsidR="00870648">
        <w:rPr>
          <w:b/>
          <w:spacing w:val="4"/>
          <w:sz w:val="24"/>
          <w:szCs w:val="24"/>
        </w:rPr>
        <w:t>.01.2017 at 1630 hrs)</w:t>
      </w:r>
    </w:p>
    <w:p w:rsidR="00AC294B" w:rsidRDefault="004B6375">
      <w:pPr>
        <w:spacing w:before="2" w:line="260" w:lineRule="exact"/>
        <w:ind w:left="1220" w:right="109"/>
        <w:rPr>
          <w:sz w:val="24"/>
          <w:szCs w:val="24"/>
        </w:rPr>
      </w:pP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presen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wish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remain presen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220" w:right="10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vi.   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S</w:t>
      </w:r>
      <w:r w:rsidR="00870648">
        <w:rPr>
          <w:w w:val="91"/>
          <w:sz w:val="24"/>
          <w:szCs w:val="24"/>
        </w:rPr>
        <w:t xml:space="preserve">uperintendent of Police, Matiari  </w:t>
      </w:r>
      <w:r>
        <w:rPr>
          <w:w w:val="87"/>
          <w:sz w:val="24"/>
          <w:szCs w:val="24"/>
        </w:rPr>
        <w:t>ill</w:t>
      </w:r>
      <w:r>
        <w:rPr>
          <w:spacing w:val="21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responsible</w:t>
      </w:r>
      <w:r>
        <w:rPr>
          <w:spacing w:val="15"/>
          <w:w w:val="9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cos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w w:val="101"/>
          <w:sz w:val="24"/>
          <w:szCs w:val="24"/>
        </w:rPr>
        <w:t xml:space="preserve">or </w:t>
      </w:r>
      <w:r>
        <w:rPr>
          <w:sz w:val="24"/>
          <w:szCs w:val="24"/>
        </w:rPr>
        <w:t>expense 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w w:val="94"/>
          <w:sz w:val="24"/>
          <w:szCs w:val="24"/>
        </w:rPr>
        <w:t>i</w:t>
      </w:r>
      <w:r>
        <w:rPr>
          <w:w w:val="94"/>
          <w:sz w:val="24"/>
          <w:szCs w:val="24"/>
        </w:rPr>
        <w:t>n</w:t>
      </w:r>
      <w:r>
        <w:rPr>
          <w:spacing w:val="37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connection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prepar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delivery bids.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220" w:right="105" w:hanging="720"/>
        <w:jc w:val="both"/>
        <w:rPr>
          <w:sz w:val="24"/>
          <w:szCs w:val="24"/>
        </w:rPr>
      </w:pPr>
      <w:r>
        <w:rPr>
          <w:sz w:val="24"/>
          <w:szCs w:val="24"/>
        </w:rPr>
        <w:t>vii.    Bidders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ply with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w w:val="95"/>
          <w:sz w:val="24"/>
          <w:szCs w:val="24"/>
        </w:rPr>
        <w:t>alt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rnate</w:t>
      </w:r>
      <w:r>
        <w:rPr>
          <w:spacing w:val="10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ds</w:t>
      </w:r>
      <w:r>
        <w:rPr>
          <w:sz w:val="24"/>
          <w:szCs w:val="24"/>
        </w:rPr>
        <w:t>,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pu</w:t>
      </w:r>
      <w:r>
        <w:rPr>
          <w:spacing w:val="1"/>
          <w:w w:val="95"/>
          <w:sz w:val="24"/>
          <w:szCs w:val="24"/>
        </w:rPr>
        <w:t>rc</w:t>
      </w:r>
      <w:r>
        <w:rPr>
          <w:w w:val="95"/>
          <w:sz w:val="24"/>
          <w:szCs w:val="24"/>
        </w:rPr>
        <w:t>hase</w:t>
      </w:r>
      <w:r>
        <w:rPr>
          <w:spacing w:val="19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sep</w:t>
      </w:r>
      <w:r>
        <w:rPr>
          <w:spacing w:val="-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rate</w:t>
      </w:r>
      <w:r>
        <w:rPr>
          <w:spacing w:val="7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bi</w:t>
      </w:r>
      <w:r>
        <w:rPr>
          <w:spacing w:val="1"/>
          <w:w w:val="95"/>
          <w:sz w:val="24"/>
          <w:szCs w:val="24"/>
        </w:rPr>
        <w:t>d</w:t>
      </w:r>
      <w:r>
        <w:rPr>
          <w:w w:val="95"/>
          <w:sz w:val="24"/>
          <w:szCs w:val="24"/>
        </w:rPr>
        <w:t>ding</w:t>
      </w:r>
      <w:r>
        <w:rPr>
          <w:spacing w:val="6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alt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nate bid</w:t>
      </w:r>
      <w:r>
        <w:rPr>
          <w:spacing w:val="-9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shall</w:t>
      </w:r>
      <w:r>
        <w:rPr>
          <w:spacing w:val="5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trea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6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sepa</w:t>
      </w:r>
      <w:r>
        <w:rPr>
          <w:spacing w:val="1"/>
          <w:w w:val="95"/>
          <w:sz w:val="24"/>
          <w:szCs w:val="24"/>
        </w:rPr>
        <w:t>r</w:t>
      </w:r>
      <w:r>
        <w:rPr>
          <w:w w:val="95"/>
          <w:sz w:val="24"/>
          <w:szCs w:val="24"/>
        </w:rPr>
        <w:t>ate</w:t>
      </w:r>
      <w:r>
        <w:rPr>
          <w:spacing w:val="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220" w:right="10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viii.    </w:t>
      </w:r>
      <w:r>
        <w:rPr>
          <w:spacing w:val="36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P</w:t>
      </w:r>
      <w:r>
        <w:rPr>
          <w:spacing w:val="1"/>
          <w:w w:val="94"/>
          <w:sz w:val="24"/>
          <w:szCs w:val="24"/>
        </w:rPr>
        <w:t>r</w:t>
      </w:r>
      <w:r>
        <w:rPr>
          <w:w w:val="94"/>
          <w:sz w:val="24"/>
          <w:szCs w:val="24"/>
        </w:rPr>
        <w:t>ocuring</w:t>
      </w:r>
      <w:r>
        <w:rPr>
          <w:spacing w:val="36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Agen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y</w:t>
      </w:r>
      <w:r>
        <w:rPr>
          <w:spacing w:val="-6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reserves</w:t>
      </w:r>
      <w:r>
        <w:rPr>
          <w:spacing w:val="16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r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ject</w:t>
      </w:r>
      <w:r>
        <w:rPr>
          <w:spacing w:val="10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one or</w:t>
      </w:r>
      <w:r>
        <w:rPr>
          <w:spacing w:val="8"/>
          <w:sz w:val="24"/>
          <w:szCs w:val="24"/>
        </w:rPr>
        <w:t xml:space="preserve"> </w:t>
      </w:r>
      <w:r>
        <w:rPr>
          <w:w w:val="86"/>
          <w:sz w:val="24"/>
          <w:szCs w:val="24"/>
        </w:rPr>
        <w:t>all</w:t>
      </w:r>
      <w:r>
        <w:rPr>
          <w:spacing w:val="12"/>
          <w:w w:val="8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w w:val="95"/>
          <w:sz w:val="24"/>
          <w:szCs w:val="24"/>
        </w:rPr>
        <w:t>ac</w:t>
      </w:r>
      <w:r>
        <w:rPr>
          <w:spacing w:val="-1"/>
          <w:w w:val="95"/>
          <w:sz w:val="24"/>
          <w:szCs w:val="24"/>
        </w:rPr>
        <w:t>c</w:t>
      </w:r>
      <w:r>
        <w:rPr>
          <w:w w:val="95"/>
          <w:sz w:val="24"/>
          <w:szCs w:val="24"/>
        </w:rPr>
        <w:t>ordance</w:t>
      </w:r>
      <w:r>
        <w:rPr>
          <w:spacing w:val="12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1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SP</w:t>
      </w:r>
      <w:r>
        <w:rPr>
          <w:spacing w:val="1"/>
          <w:w w:val="94"/>
          <w:sz w:val="24"/>
          <w:szCs w:val="24"/>
        </w:rPr>
        <w:t>P</w:t>
      </w:r>
      <w:r>
        <w:rPr>
          <w:w w:val="94"/>
          <w:sz w:val="24"/>
          <w:szCs w:val="24"/>
        </w:rPr>
        <w:t>RA</w:t>
      </w:r>
      <w:r>
        <w:rPr>
          <w:spacing w:val="8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s-</w:t>
      </w:r>
      <w:r>
        <w:rPr>
          <w:sz w:val="24"/>
          <w:szCs w:val="24"/>
        </w:rPr>
        <w:t>20</w:t>
      </w:r>
      <w:r>
        <w:rPr>
          <w:spacing w:val="-1"/>
          <w:sz w:val="24"/>
          <w:szCs w:val="24"/>
        </w:rPr>
        <w:t>1</w:t>
      </w:r>
      <w:r>
        <w:rPr>
          <w:sz w:val="24"/>
          <w:szCs w:val="24"/>
        </w:rPr>
        <w:t>0.</w:t>
      </w:r>
    </w:p>
    <w:p w:rsidR="00870648" w:rsidRDefault="00870648">
      <w:pPr>
        <w:spacing w:line="260" w:lineRule="exact"/>
        <w:ind w:left="1220" w:right="105" w:hanging="720"/>
        <w:jc w:val="both"/>
        <w:rPr>
          <w:sz w:val="24"/>
          <w:szCs w:val="24"/>
        </w:rPr>
        <w:sectPr w:rsidR="00870648">
          <w:pgSz w:w="11920" w:h="16840"/>
          <w:pgMar w:top="580" w:right="1500" w:bottom="280" w:left="1660" w:header="382" w:footer="609" w:gutter="0"/>
          <w:cols w:space="720"/>
        </w:sectPr>
      </w:pPr>
    </w:p>
    <w:p w:rsidR="00AC294B" w:rsidRDefault="00AC294B">
      <w:pPr>
        <w:spacing w:before="8" w:line="160" w:lineRule="exact"/>
        <w:rPr>
          <w:sz w:val="16"/>
          <w:szCs w:val="16"/>
        </w:rPr>
      </w:pPr>
    </w:p>
    <w:p w:rsidR="00AC294B" w:rsidRDefault="004B6375">
      <w:pPr>
        <w:spacing w:line="260" w:lineRule="exact"/>
        <w:ind w:left="1620" w:right="106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ix.      </w:t>
      </w:r>
      <w:r>
        <w:rPr>
          <w:spacing w:val="52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All</w:t>
      </w:r>
      <w:r>
        <w:rPr>
          <w:spacing w:val="-2"/>
          <w:w w:val="9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prices</w:t>
      </w:r>
      <w:r>
        <w:rPr>
          <w:spacing w:val="30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-7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i</w:t>
      </w:r>
      <w:r>
        <w:rPr>
          <w:spacing w:val="1"/>
          <w:w w:val="92"/>
          <w:sz w:val="24"/>
          <w:szCs w:val="24"/>
        </w:rPr>
        <w:t>n</w:t>
      </w:r>
      <w:r>
        <w:rPr>
          <w:w w:val="92"/>
          <w:sz w:val="24"/>
          <w:szCs w:val="24"/>
        </w:rPr>
        <w:t>clude</w:t>
      </w:r>
      <w:r>
        <w:rPr>
          <w:spacing w:val="23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any</w:t>
      </w:r>
      <w:r>
        <w:rPr>
          <w:spacing w:val="6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T</w:t>
      </w:r>
      <w:r>
        <w:rPr>
          <w:spacing w:val="1"/>
          <w:w w:val="92"/>
          <w:sz w:val="24"/>
          <w:szCs w:val="24"/>
        </w:rPr>
        <w:t>a</w:t>
      </w:r>
      <w:r>
        <w:rPr>
          <w:w w:val="92"/>
          <w:sz w:val="24"/>
          <w:szCs w:val="24"/>
        </w:rPr>
        <w:t>xes</w:t>
      </w:r>
      <w:r>
        <w:rPr>
          <w:spacing w:val="20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applicabl</w:t>
      </w:r>
      <w:r>
        <w:rPr>
          <w:spacing w:val="-1"/>
          <w:w w:val="92"/>
          <w:sz w:val="24"/>
          <w:szCs w:val="24"/>
        </w:rPr>
        <w:t>e</w:t>
      </w:r>
      <w:r>
        <w:rPr>
          <w:w w:val="92"/>
          <w:sz w:val="24"/>
          <w:szCs w:val="24"/>
        </w:rPr>
        <w:t>,</w:t>
      </w:r>
      <w:r>
        <w:rPr>
          <w:spacing w:val="23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i.e.</w:t>
      </w:r>
      <w:r>
        <w:rPr>
          <w:spacing w:val="-4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Income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Tax,</w:t>
      </w:r>
      <w:r>
        <w:rPr>
          <w:spacing w:val="-23"/>
          <w:sz w:val="24"/>
          <w:szCs w:val="24"/>
        </w:rPr>
        <w:t xml:space="preserve"> </w:t>
      </w:r>
      <w:r>
        <w:rPr>
          <w:w w:val="89"/>
          <w:sz w:val="24"/>
          <w:szCs w:val="24"/>
        </w:rPr>
        <w:t>Sales</w:t>
      </w:r>
      <w:r>
        <w:rPr>
          <w:spacing w:val="9"/>
          <w:w w:val="8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x 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tax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imposed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6"/>
          <w:sz w:val="24"/>
          <w:szCs w:val="24"/>
        </w:rPr>
        <w:t xml:space="preserve"> </w:t>
      </w:r>
      <w:r>
        <w:rPr>
          <w:w w:val="89"/>
          <w:sz w:val="24"/>
          <w:szCs w:val="24"/>
        </w:rPr>
        <w:t>l</w:t>
      </w:r>
      <w:r>
        <w:rPr>
          <w:spacing w:val="1"/>
          <w:w w:val="89"/>
          <w:sz w:val="24"/>
          <w:szCs w:val="24"/>
        </w:rPr>
        <w:t>a</w:t>
      </w:r>
      <w:r>
        <w:rPr>
          <w:w w:val="89"/>
          <w:sz w:val="24"/>
          <w:szCs w:val="24"/>
        </w:rPr>
        <w:t>w.</w:t>
      </w:r>
      <w:r>
        <w:rPr>
          <w:spacing w:val="23"/>
          <w:w w:val="8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8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spe</w:t>
      </w:r>
      <w:r>
        <w:rPr>
          <w:spacing w:val="-1"/>
          <w:w w:val="90"/>
          <w:sz w:val="24"/>
          <w:szCs w:val="24"/>
        </w:rPr>
        <w:t>c</w:t>
      </w:r>
      <w:r>
        <w:rPr>
          <w:w w:val="90"/>
          <w:sz w:val="24"/>
          <w:szCs w:val="24"/>
        </w:rPr>
        <w:t>if</w:t>
      </w:r>
      <w:r>
        <w:rPr>
          <w:spacing w:val="1"/>
          <w:w w:val="90"/>
          <w:sz w:val="24"/>
          <w:szCs w:val="24"/>
        </w:rPr>
        <w:t>i</w:t>
      </w:r>
      <w:r>
        <w:rPr>
          <w:w w:val="90"/>
          <w:sz w:val="24"/>
          <w:szCs w:val="24"/>
        </w:rPr>
        <w:t>cally</w:t>
      </w:r>
      <w:r>
        <w:rPr>
          <w:spacing w:val="30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ned in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-1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-8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will</w:t>
      </w:r>
      <w:r>
        <w:rPr>
          <w:spacing w:val="8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presum</w:t>
      </w:r>
      <w:r>
        <w:rPr>
          <w:spacing w:val="-1"/>
          <w:w w:val="97"/>
          <w:sz w:val="24"/>
          <w:szCs w:val="24"/>
        </w:rPr>
        <w:t>e</w:t>
      </w:r>
      <w:r>
        <w:rPr>
          <w:w w:val="97"/>
          <w:sz w:val="24"/>
          <w:szCs w:val="24"/>
        </w:rPr>
        <w:t>d</w:t>
      </w:r>
      <w:r>
        <w:rPr>
          <w:spacing w:val="5"/>
          <w:w w:val="9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pric</w:t>
      </w:r>
      <w:r>
        <w:rPr>
          <w:spacing w:val="-1"/>
          <w:w w:val="91"/>
          <w:sz w:val="24"/>
          <w:szCs w:val="24"/>
        </w:rPr>
        <w:t>e</w:t>
      </w:r>
      <w:r>
        <w:rPr>
          <w:w w:val="91"/>
          <w:sz w:val="24"/>
          <w:szCs w:val="24"/>
        </w:rPr>
        <w:t>s</w:t>
      </w:r>
      <w:r>
        <w:rPr>
          <w:spacing w:val="27"/>
          <w:w w:val="9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include</w:t>
      </w:r>
      <w:r>
        <w:rPr>
          <w:spacing w:val="27"/>
          <w:w w:val="9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all</w:t>
      </w:r>
      <w:r>
        <w:rPr>
          <w:spacing w:val="-7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t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x</w:t>
      </w:r>
      <w:r>
        <w:rPr>
          <w:sz w:val="24"/>
          <w:szCs w:val="24"/>
        </w:rPr>
        <w:t>es.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620" w:right="1790" w:hanging="720"/>
        <w:rPr>
          <w:sz w:val="24"/>
          <w:szCs w:val="24"/>
        </w:rPr>
      </w:pPr>
      <w:r>
        <w:rPr>
          <w:sz w:val="24"/>
          <w:szCs w:val="24"/>
        </w:rPr>
        <w:t xml:space="preserve">x.       </w:t>
      </w:r>
      <w:r>
        <w:rPr>
          <w:spacing w:val="58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Enquiries</w:t>
      </w:r>
      <w:r>
        <w:rPr>
          <w:spacing w:val="2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regarding</w:t>
      </w:r>
      <w:r>
        <w:rPr>
          <w:spacing w:val="-6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15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shall</w:t>
      </w:r>
      <w:r>
        <w:rPr>
          <w:spacing w:val="5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submit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8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writing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 xml:space="preserve">to: </w:t>
      </w:r>
      <w:r w:rsidR="00321E75">
        <w:rPr>
          <w:sz w:val="24"/>
          <w:szCs w:val="24"/>
        </w:rPr>
        <w:t>S</w:t>
      </w:r>
      <w:r w:rsidR="00870648">
        <w:rPr>
          <w:sz w:val="24"/>
          <w:szCs w:val="24"/>
        </w:rPr>
        <w:t xml:space="preserve">uperintendent of Police </w:t>
      </w:r>
      <w:r w:rsidR="00321E75">
        <w:rPr>
          <w:sz w:val="24"/>
          <w:szCs w:val="24"/>
        </w:rPr>
        <w:t xml:space="preserve">Matiari 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540" w:lineRule="atLeast"/>
        <w:ind w:left="880" w:right="131" w:hanging="9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xi.   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Every</w:t>
      </w:r>
      <w:r>
        <w:rPr>
          <w:spacing w:val="-2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p</w:t>
      </w:r>
      <w:r>
        <w:rPr>
          <w:spacing w:val="-1"/>
          <w:w w:val="93"/>
          <w:sz w:val="24"/>
          <w:szCs w:val="24"/>
        </w:rPr>
        <w:t>a</w:t>
      </w:r>
      <w:r>
        <w:rPr>
          <w:w w:val="93"/>
          <w:sz w:val="24"/>
          <w:szCs w:val="24"/>
        </w:rPr>
        <w:t>ge</w:t>
      </w:r>
      <w:r>
        <w:rPr>
          <w:spacing w:val="9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sig</w:t>
      </w:r>
      <w:r>
        <w:rPr>
          <w:spacing w:val="-1"/>
          <w:w w:val="94"/>
          <w:sz w:val="24"/>
          <w:szCs w:val="24"/>
        </w:rPr>
        <w:t>n</w:t>
      </w:r>
      <w:r>
        <w:rPr>
          <w:w w:val="94"/>
          <w:sz w:val="24"/>
          <w:szCs w:val="24"/>
        </w:rPr>
        <w:t>ed</w:t>
      </w:r>
      <w:r>
        <w:rPr>
          <w:spacing w:val="6"/>
          <w:w w:val="9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7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se</w:t>
      </w:r>
      <w:r>
        <w:rPr>
          <w:spacing w:val="-1"/>
          <w:w w:val="93"/>
          <w:sz w:val="24"/>
          <w:szCs w:val="24"/>
        </w:rPr>
        <w:t>a</w:t>
      </w:r>
      <w:r>
        <w:rPr>
          <w:w w:val="93"/>
          <w:sz w:val="24"/>
          <w:szCs w:val="24"/>
        </w:rPr>
        <w:t>l</w:t>
      </w:r>
      <w:r>
        <w:rPr>
          <w:spacing w:val="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d</w:t>
      </w:r>
      <w:r>
        <w:rPr>
          <w:spacing w:val="6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bi</w:t>
      </w:r>
      <w:r>
        <w:rPr>
          <w:spacing w:val="1"/>
          <w:w w:val="97"/>
          <w:sz w:val="24"/>
          <w:szCs w:val="24"/>
        </w:rPr>
        <w:t>d</w:t>
      </w:r>
      <w:r>
        <w:rPr>
          <w:w w:val="96"/>
          <w:sz w:val="24"/>
          <w:szCs w:val="24"/>
        </w:rPr>
        <w:t xml:space="preserve">der. </w:t>
      </w:r>
      <w:r>
        <w:rPr>
          <w:sz w:val="24"/>
          <w:szCs w:val="24"/>
        </w:rPr>
        <w:t>xi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ails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also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w w:val="91"/>
          <w:sz w:val="24"/>
          <w:szCs w:val="24"/>
        </w:rPr>
        <w:t>a</w:t>
      </w:r>
      <w:r>
        <w:rPr>
          <w:w w:val="91"/>
          <w:sz w:val="24"/>
          <w:szCs w:val="24"/>
        </w:rPr>
        <w:t>vailable</w:t>
      </w:r>
      <w:r>
        <w:rPr>
          <w:spacing w:val="38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olice</w:t>
      </w:r>
      <w:r>
        <w:rPr>
          <w:spacing w:val="-4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dep</w:t>
      </w:r>
      <w:r>
        <w:rPr>
          <w:spacing w:val="-1"/>
          <w:w w:val="97"/>
          <w:sz w:val="24"/>
          <w:szCs w:val="24"/>
        </w:rPr>
        <w:t>a</w:t>
      </w:r>
      <w:r>
        <w:rPr>
          <w:w w:val="102"/>
          <w:sz w:val="24"/>
          <w:szCs w:val="24"/>
        </w:rPr>
        <w:t>r</w:t>
      </w:r>
      <w:r>
        <w:rPr>
          <w:spacing w:val="1"/>
          <w:w w:val="102"/>
          <w:sz w:val="24"/>
          <w:szCs w:val="24"/>
        </w:rPr>
        <w:t>t</w:t>
      </w:r>
      <w:r>
        <w:rPr>
          <w:w w:val="97"/>
          <w:sz w:val="24"/>
          <w:szCs w:val="24"/>
        </w:rPr>
        <w:t>m</w:t>
      </w:r>
      <w:r>
        <w:rPr>
          <w:spacing w:val="-1"/>
          <w:w w:val="97"/>
          <w:sz w:val="24"/>
          <w:szCs w:val="24"/>
        </w:rPr>
        <w:t>e</w:t>
      </w:r>
      <w:r>
        <w:rPr>
          <w:w w:val="103"/>
          <w:sz w:val="24"/>
          <w:szCs w:val="24"/>
        </w:rPr>
        <w:t>nt</w:t>
      </w:r>
    </w:p>
    <w:p w:rsidR="00AC294B" w:rsidRDefault="00A632A8">
      <w:pPr>
        <w:spacing w:line="260" w:lineRule="exact"/>
        <w:ind w:left="1620"/>
        <w:rPr>
          <w:sz w:val="24"/>
          <w:szCs w:val="24"/>
        </w:rPr>
      </w:pPr>
      <w:hyperlink r:id="rId10">
        <w:r w:rsidR="004B6375">
          <w:rPr>
            <w:w w:val="93"/>
            <w:sz w:val="24"/>
            <w:szCs w:val="24"/>
          </w:rPr>
          <w:t>(</w:t>
        </w:r>
        <w:r w:rsidR="004B6375">
          <w:rPr>
            <w:spacing w:val="-1"/>
            <w:w w:val="93"/>
            <w:sz w:val="24"/>
            <w:szCs w:val="24"/>
          </w:rPr>
          <w:t>w</w:t>
        </w:r>
        <w:r w:rsidR="004B6375">
          <w:rPr>
            <w:w w:val="93"/>
            <w:sz w:val="24"/>
            <w:szCs w:val="24"/>
          </w:rPr>
          <w:t>w</w:t>
        </w:r>
        <w:r w:rsidR="004B6375">
          <w:rPr>
            <w:spacing w:val="-1"/>
            <w:w w:val="93"/>
            <w:sz w:val="24"/>
            <w:szCs w:val="24"/>
          </w:rPr>
          <w:t>w</w:t>
        </w:r>
        <w:r w:rsidR="004B6375">
          <w:rPr>
            <w:w w:val="93"/>
            <w:sz w:val="24"/>
            <w:szCs w:val="24"/>
          </w:rPr>
          <w:t>.sind</w:t>
        </w:r>
        <w:r w:rsidR="004B6375">
          <w:rPr>
            <w:spacing w:val="1"/>
            <w:w w:val="93"/>
            <w:sz w:val="24"/>
            <w:szCs w:val="24"/>
          </w:rPr>
          <w:t>h</w:t>
        </w:r>
        <w:r w:rsidR="004B6375">
          <w:rPr>
            <w:w w:val="93"/>
            <w:sz w:val="24"/>
            <w:szCs w:val="24"/>
          </w:rPr>
          <w:t>police.gov.pk)</w:t>
        </w:r>
      </w:hyperlink>
      <w:r w:rsidR="004B6375">
        <w:rPr>
          <w:spacing w:val="24"/>
          <w:w w:val="93"/>
          <w:sz w:val="24"/>
          <w:szCs w:val="24"/>
        </w:rPr>
        <w:t xml:space="preserve"> </w:t>
      </w:r>
      <w:r w:rsidR="004B6375">
        <w:rPr>
          <w:sz w:val="24"/>
          <w:szCs w:val="24"/>
        </w:rPr>
        <w:t>and</w:t>
      </w:r>
      <w:r w:rsidR="004B6375">
        <w:rPr>
          <w:spacing w:val="-7"/>
          <w:sz w:val="24"/>
          <w:szCs w:val="24"/>
        </w:rPr>
        <w:t xml:space="preserve"> </w:t>
      </w:r>
      <w:r w:rsidR="004B6375">
        <w:rPr>
          <w:w w:val="94"/>
          <w:sz w:val="24"/>
          <w:szCs w:val="24"/>
        </w:rPr>
        <w:t>SP</w:t>
      </w:r>
      <w:r w:rsidR="004B6375">
        <w:rPr>
          <w:spacing w:val="1"/>
          <w:w w:val="94"/>
          <w:sz w:val="24"/>
          <w:szCs w:val="24"/>
        </w:rPr>
        <w:t>P</w:t>
      </w:r>
      <w:r w:rsidR="004B6375">
        <w:rPr>
          <w:spacing w:val="-1"/>
          <w:w w:val="94"/>
          <w:sz w:val="24"/>
          <w:szCs w:val="24"/>
        </w:rPr>
        <w:t>R</w:t>
      </w:r>
      <w:r w:rsidR="004B6375">
        <w:rPr>
          <w:w w:val="94"/>
          <w:sz w:val="24"/>
          <w:szCs w:val="24"/>
        </w:rPr>
        <w:t>A</w:t>
      </w:r>
      <w:r w:rsidR="004B6375">
        <w:rPr>
          <w:spacing w:val="8"/>
          <w:w w:val="94"/>
          <w:sz w:val="24"/>
          <w:szCs w:val="24"/>
        </w:rPr>
        <w:t xml:space="preserve"> </w:t>
      </w:r>
      <w:r w:rsidR="004B6375">
        <w:rPr>
          <w:spacing w:val="-1"/>
          <w:w w:val="94"/>
          <w:sz w:val="24"/>
          <w:szCs w:val="24"/>
        </w:rPr>
        <w:t>w</w:t>
      </w:r>
      <w:r w:rsidR="004B6375">
        <w:rPr>
          <w:w w:val="94"/>
          <w:sz w:val="24"/>
          <w:szCs w:val="24"/>
        </w:rPr>
        <w:t>ebsite</w:t>
      </w:r>
      <w:r w:rsidR="004B6375">
        <w:rPr>
          <w:spacing w:val="9"/>
          <w:w w:val="94"/>
          <w:sz w:val="24"/>
          <w:szCs w:val="24"/>
        </w:rPr>
        <w:t xml:space="preserve"> </w:t>
      </w:r>
      <w:hyperlink r:id="rId11">
        <w:r w:rsidR="004B6375">
          <w:rPr>
            <w:sz w:val="24"/>
            <w:szCs w:val="24"/>
          </w:rPr>
          <w:t>(</w:t>
        </w:r>
        <w:r w:rsidR="004B6375">
          <w:rPr>
            <w:spacing w:val="1"/>
            <w:sz w:val="24"/>
            <w:szCs w:val="24"/>
          </w:rPr>
          <w:t>w</w:t>
        </w:r>
        <w:r w:rsidR="004B6375">
          <w:rPr>
            <w:sz w:val="24"/>
            <w:szCs w:val="24"/>
          </w:rPr>
          <w:t>w</w:t>
        </w:r>
        <w:r w:rsidR="004B6375">
          <w:rPr>
            <w:spacing w:val="-1"/>
            <w:sz w:val="24"/>
            <w:szCs w:val="24"/>
          </w:rPr>
          <w:t>w</w:t>
        </w:r>
        <w:r w:rsidR="004B6375">
          <w:rPr>
            <w:sz w:val="24"/>
            <w:szCs w:val="24"/>
          </w:rPr>
          <w:t>.pprasindh.gov.pk).</w:t>
        </w:r>
      </w:hyperlink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before="4" w:line="200" w:lineRule="exact"/>
      </w:pPr>
    </w:p>
    <w:p w:rsidR="00AC294B" w:rsidRDefault="00D25823" w:rsidP="00D25823">
      <w:pPr>
        <w:ind w:right="2489"/>
        <w:jc w:val="right"/>
        <w:rPr>
          <w:spacing w:val="1"/>
          <w:w w:val="93"/>
          <w:sz w:val="24"/>
          <w:szCs w:val="24"/>
        </w:rPr>
      </w:pPr>
      <w:r>
        <w:rPr>
          <w:spacing w:val="1"/>
          <w:w w:val="93"/>
          <w:sz w:val="24"/>
          <w:szCs w:val="24"/>
        </w:rPr>
        <w:t xml:space="preserve">  -Sd-</w:t>
      </w:r>
    </w:p>
    <w:p w:rsidR="00D25823" w:rsidRDefault="00D25823" w:rsidP="00D25823">
      <w:pPr>
        <w:ind w:left="2160" w:right="2491"/>
        <w:jc w:val="right"/>
        <w:rPr>
          <w:sz w:val="24"/>
          <w:szCs w:val="24"/>
        </w:rPr>
        <w:sectPr w:rsidR="00D25823">
          <w:pgSz w:w="11920" w:h="16840"/>
          <w:pgMar w:top="460" w:right="1500" w:bottom="280" w:left="1260" w:header="382" w:footer="609" w:gutter="0"/>
          <w:cols w:space="720"/>
        </w:sectPr>
      </w:pPr>
      <w:r>
        <w:rPr>
          <w:spacing w:val="1"/>
          <w:w w:val="93"/>
          <w:sz w:val="24"/>
          <w:szCs w:val="24"/>
        </w:rPr>
        <w:t xml:space="preserve">                         SP Matiari</w:t>
      </w: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before="10" w:line="200" w:lineRule="exact"/>
      </w:pPr>
    </w:p>
    <w:p w:rsidR="00AC294B" w:rsidRDefault="004B6375">
      <w:pPr>
        <w:tabs>
          <w:tab w:val="left" w:pos="8340"/>
        </w:tabs>
        <w:spacing w:before="20"/>
        <w:ind w:left="540"/>
        <w:rPr>
          <w:sz w:val="25"/>
          <w:szCs w:val="25"/>
        </w:rPr>
      </w:pPr>
      <w:r>
        <w:rPr>
          <w:b/>
          <w:w w:val="97"/>
          <w:sz w:val="25"/>
          <w:szCs w:val="25"/>
        </w:rPr>
        <w:t>B</w:t>
      </w:r>
      <w:r>
        <w:rPr>
          <w:b/>
          <w:spacing w:val="-1"/>
          <w:w w:val="97"/>
          <w:sz w:val="25"/>
          <w:szCs w:val="25"/>
        </w:rPr>
        <w:t>I</w:t>
      </w:r>
      <w:r>
        <w:rPr>
          <w:b/>
          <w:w w:val="103"/>
          <w:sz w:val="25"/>
          <w:szCs w:val="25"/>
        </w:rPr>
        <w:t>D</w:t>
      </w:r>
      <w:r>
        <w:rPr>
          <w:b/>
          <w:spacing w:val="-3"/>
          <w:sz w:val="25"/>
          <w:szCs w:val="25"/>
        </w:rPr>
        <w:t xml:space="preserve"> </w:t>
      </w:r>
      <w:r>
        <w:rPr>
          <w:b/>
          <w:w w:val="97"/>
          <w:sz w:val="25"/>
          <w:szCs w:val="25"/>
        </w:rPr>
        <w:t>F</w:t>
      </w:r>
      <w:r>
        <w:rPr>
          <w:b/>
          <w:spacing w:val="-1"/>
          <w:w w:val="97"/>
          <w:sz w:val="25"/>
          <w:szCs w:val="25"/>
        </w:rPr>
        <w:t>O</w:t>
      </w:r>
      <w:r>
        <w:rPr>
          <w:b/>
          <w:spacing w:val="1"/>
          <w:w w:val="92"/>
          <w:sz w:val="25"/>
          <w:szCs w:val="25"/>
        </w:rPr>
        <w:t>R</w:t>
      </w:r>
      <w:r>
        <w:rPr>
          <w:b/>
          <w:w w:val="93"/>
          <w:sz w:val="25"/>
          <w:szCs w:val="25"/>
        </w:rPr>
        <w:t>M</w:t>
      </w:r>
      <w:r>
        <w:rPr>
          <w:b/>
          <w:spacing w:val="-2"/>
          <w:sz w:val="25"/>
          <w:szCs w:val="25"/>
        </w:rPr>
        <w:t xml:space="preserve"> </w:t>
      </w:r>
      <w:r>
        <w:rPr>
          <w:b/>
          <w:spacing w:val="-1"/>
          <w:w w:val="87"/>
          <w:sz w:val="25"/>
          <w:szCs w:val="25"/>
        </w:rPr>
        <w:t>f</w:t>
      </w:r>
      <w:r>
        <w:rPr>
          <w:b/>
          <w:w w:val="88"/>
          <w:sz w:val="25"/>
          <w:szCs w:val="25"/>
        </w:rPr>
        <w:t>or</w:t>
      </w:r>
      <w:r>
        <w:rPr>
          <w:b/>
          <w:w w:val="95"/>
          <w:sz w:val="25"/>
          <w:szCs w:val="25"/>
          <w:u w:val="single" w:color="000000"/>
        </w:rPr>
        <w:t xml:space="preserve"> </w:t>
      </w:r>
      <w:r>
        <w:rPr>
          <w:b/>
          <w:sz w:val="25"/>
          <w:szCs w:val="25"/>
          <w:u w:val="single" w:color="000000"/>
        </w:rPr>
        <w:tab/>
      </w:r>
    </w:p>
    <w:p w:rsidR="00AC294B" w:rsidRDefault="00AC294B">
      <w:pPr>
        <w:spacing w:before="2" w:line="240" w:lineRule="exact"/>
        <w:rPr>
          <w:sz w:val="24"/>
          <w:szCs w:val="24"/>
        </w:rPr>
        <w:sectPr w:rsidR="00AC294B">
          <w:pgSz w:w="11920" w:h="16840"/>
          <w:pgMar w:top="460" w:right="1500" w:bottom="280" w:left="1260" w:header="382" w:footer="609" w:gutter="0"/>
          <w:cols w:space="720"/>
        </w:sectPr>
      </w:pPr>
    </w:p>
    <w:p w:rsidR="00AC294B" w:rsidRDefault="004B6375">
      <w:pPr>
        <w:spacing w:before="19"/>
        <w:ind w:left="540" w:right="-56"/>
        <w:rPr>
          <w:sz w:val="24"/>
          <w:szCs w:val="24"/>
        </w:rPr>
      </w:pPr>
      <w:r>
        <w:rPr>
          <w:sz w:val="24"/>
          <w:szCs w:val="24"/>
        </w:rPr>
        <w:lastRenderedPageBreak/>
        <w:t>To:</w:t>
      </w:r>
    </w:p>
    <w:p w:rsidR="00AC294B" w:rsidRDefault="004B6375">
      <w:pPr>
        <w:spacing w:before="18" w:line="280" w:lineRule="exact"/>
        <w:rPr>
          <w:sz w:val="28"/>
          <w:szCs w:val="28"/>
        </w:rPr>
      </w:pPr>
      <w:r>
        <w:br w:type="column"/>
      </w:r>
    </w:p>
    <w:p w:rsidR="003D7AE8" w:rsidRDefault="004B6375">
      <w:pPr>
        <w:spacing w:line="260" w:lineRule="exact"/>
        <w:ind w:right="4786"/>
        <w:rPr>
          <w:spacing w:val="-4"/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 w:rsidR="003D7AE8">
        <w:rPr>
          <w:spacing w:val="-4"/>
          <w:sz w:val="24"/>
          <w:szCs w:val="24"/>
        </w:rPr>
        <w:t xml:space="preserve"> Superintendent of Police Matiari. </w:t>
      </w:r>
    </w:p>
    <w:p w:rsidR="00AC294B" w:rsidRDefault="00AC294B">
      <w:pPr>
        <w:spacing w:line="260" w:lineRule="exact"/>
        <w:ind w:right="4786"/>
        <w:rPr>
          <w:sz w:val="24"/>
          <w:szCs w:val="24"/>
        </w:rPr>
        <w:sectPr w:rsidR="00AC294B">
          <w:type w:val="continuous"/>
          <w:pgSz w:w="11920" w:h="16840"/>
          <w:pgMar w:top="460" w:right="1500" w:bottom="280" w:left="1260" w:header="720" w:footer="720" w:gutter="0"/>
          <w:cols w:num="2" w:space="720" w:equalWidth="0">
            <w:col w:w="863" w:space="397"/>
            <w:col w:w="7900"/>
          </w:cols>
        </w:sectPr>
      </w:pPr>
    </w:p>
    <w:p w:rsidR="00AC294B" w:rsidRDefault="00AC294B">
      <w:pPr>
        <w:spacing w:before="2" w:line="240" w:lineRule="exact"/>
        <w:rPr>
          <w:sz w:val="24"/>
          <w:szCs w:val="24"/>
        </w:rPr>
      </w:pPr>
    </w:p>
    <w:p w:rsidR="00AC294B" w:rsidRDefault="004B6375">
      <w:pPr>
        <w:spacing w:before="19"/>
        <w:ind w:left="540" w:right="8268"/>
        <w:jc w:val="both"/>
        <w:rPr>
          <w:sz w:val="24"/>
          <w:szCs w:val="24"/>
        </w:rPr>
      </w:pPr>
      <w:r>
        <w:rPr>
          <w:w w:val="89"/>
          <w:sz w:val="24"/>
          <w:szCs w:val="24"/>
        </w:rPr>
        <w:t>Si</w:t>
      </w:r>
      <w:r>
        <w:rPr>
          <w:spacing w:val="1"/>
          <w:w w:val="89"/>
          <w:sz w:val="24"/>
          <w:szCs w:val="24"/>
        </w:rPr>
        <w:t>r</w:t>
      </w:r>
      <w:r>
        <w:rPr>
          <w:w w:val="87"/>
          <w:sz w:val="24"/>
          <w:szCs w:val="24"/>
        </w:rPr>
        <w:t>,</w:t>
      </w:r>
    </w:p>
    <w:p w:rsidR="00AC294B" w:rsidRDefault="004B6375">
      <w:pPr>
        <w:spacing w:before="2" w:line="260" w:lineRule="exact"/>
        <w:ind w:left="540" w:right="107"/>
        <w:jc w:val="both"/>
        <w:rPr>
          <w:sz w:val="24"/>
          <w:szCs w:val="24"/>
        </w:rPr>
      </w:pPr>
      <w:r>
        <w:rPr>
          <w:sz w:val="24"/>
          <w:szCs w:val="24"/>
        </w:rPr>
        <w:t>Having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examin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ipt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uly </w:t>
      </w:r>
      <w:r>
        <w:rPr>
          <w:w w:val="93"/>
          <w:sz w:val="24"/>
          <w:szCs w:val="24"/>
        </w:rPr>
        <w:t>ackno</w:t>
      </w:r>
      <w:r>
        <w:rPr>
          <w:spacing w:val="-1"/>
          <w:w w:val="93"/>
          <w:sz w:val="24"/>
          <w:szCs w:val="24"/>
        </w:rPr>
        <w:t>w</w:t>
      </w:r>
      <w:r>
        <w:rPr>
          <w:w w:val="93"/>
          <w:sz w:val="24"/>
          <w:szCs w:val="24"/>
        </w:rPr>
        <w:t>ledg</w:t>
      </w:r>
      <w:r>
        <w:rPr>
          <w:spacing w:val="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d,</w:t>
      </w:r>
      <w:r>
        <w:rPr>
          <w:spacing w:val="4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u</w:t>
      </w:r>
      <w:r>
        <w:rPr>
          <w:spacing w:val="1"/>
          <w:w w:val="95"/>
          <w:sz w:val="24"/>
          <w:szCs w:val="24"/>
        </w:rPr>
        <w:t>n</w:t>
      </w:r>
      <w:r>
        <w:rPr>
          <w:w w:val="95"/>
          <w:sz w:val="24"/>
          <w:szCs w:val="24"/>
        </w:rPr>
        <w:t>dersi</w:t>
      </w:r>
      <w:r>
        <w:rPr>
          <w:spacing w:val="1"/>
          <w:w w:val="95"/>
          <w:sz w:val="24"/>
          <w:szCs w:val="24"/>
        </w:rPr>
        <w:t>g</w:t>
      </w:r>
      <w:r>
        <w:rPr>
          <w:w w:val="95"/>
          <w:sz w:val="24"/>
          <w:szCs w:val="24"/>
        </w:rPr>
        <w:t>ned,</w:t>
      </w:r>
      <w:r>
        <w:rPr>
          <w:spacing w:val="38"/>
          <w:w w:val="9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er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y,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deliver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and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in</w:t>
      </w:r>
      <w:r>
        <w:rPr>
          <w:spacing w:val="-2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conf</w:t>
      </w:r>
      <w:r>
        <w:rPr>
          <w:spacing w:val="1"/>
          <w:w w:val="96"/>
          <w:sz w:val="24"/>
          <w:szCs w:val="24"/>
        </w:rPr>
        <w:t>o</w:t>
      </w:r>
      <w:r>
        <w:rPr>
          <w:w w:val="96"/>
          <w:sz w:val="24"/>
          <w:szCs w:val="24"/>
        </w:rPr>
        <w:t>rmity</w:t>
      </w:r>
      <w:r>
        <w:rPr>
          <w:spacing w:val="15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said</w:t>
      </w:r>
      <w:r>
        <w:rPr>
          <w:spacing w:val="-20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bidding</w:t>
      </w:r>
      <w:r>
        <w:rPr>
          <w:spacing w:val="11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5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(T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chni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al</w:t>
      </w:r>
      <w:r>
        <w:rPr>
          <w:spacing w:val="15"/>
          <w:w w:val="9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w w:val="93"/>
          <w:sz w:val="24"/>
          <w:szCs w:val="24"/>
        </w:rPr>
        <w:t>Fi</w:t>
      </w:r>
      <w:r>
        <w:rPr>
          <w:spacing w:val="1"/>
          <w:w w:val="93"/>
          <w:sz w:val="24"/>
          <w:szCs w:val="24"/>
        </w:rPr>
        <w:t>n</w:t>
      </w:r>
      <w:r>
        <w:rPr>
          <w:w w:val="93"/>
          <w:sz w:val="24"/>
          <w:szCs w:val="24"/>
        </w:rPr>
        <w:t>an</w:t>
      </w:r>
      <w:r>
        <w:rPr>
          <w:spacing w:val="-1"/>
          <w:w w:val="93"/>
          <w:sz w:val="24"/>
          <w:szCs w:val="24"/>
        </w:rPr>
        <w:t>c</w:t>
      </w:r>
      <w:r>
        <w:rPr>
          <w:w w:val="93"/>
          <w:sz w:val="24"/>
          <w:szCs w:val="24"/>
        </w:rPr>
        <w:t>ial</w:t>
      </w:r>
      <w:r>
        <w:rPr>
          <w:spacing w:val="17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proposals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are at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ached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nnexur</w:t>
      </w:r>
      <w:r>
        <w:rPr>
          <w:spacing w:val="1"/>
          <w:w w:val="95"/>
          <w:sz w:val="24"/>
          <w:szCs w:val="24"/>
        </w:rPr>
        <w:t>e-</w:t>
      </w:r>
      <w:r>
        <w:rPr>
          <w:w w:val="95"/>
          <w:sz w:val="24"/>
          <w:szCs w:val="24"/>
        </w:rPr>
        <w:t>B</w:t>
      </w:r>
      <w:r>
        <w:rPr>
          <w:spacing w:val="22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7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ann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xu</w:t>
      </w:r>
      <w:r>
        <w:rPr>
          <w:spacing w:val="1"/>
          <w:w w:val="93"/>
          <w:sz w:val="24"/>
          <w:szCs w:val="24"/>
        </w:rPr>
        <w:t>re-</w:t>
      </w:r>
      <w:r>
        <w:rPr>
          <w:w w:val="93"/>
          <w:sz w:val="24"/>
          <w:szCs w:val="24"/>
        </w:rPr>
        <w:t>C</w:t>
      </w:r>
      <w:r>
        <w:rPr>
          <w:spacing w:val="50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respe</w:t>
      </w:r>
      <w:r>
        <w:rPr>
          <w:spacing w:val="-1"/>
          <w:w w:val="93"/>
          <w:sz w:val="24"/>
          <w:szCs w:val="24"/>
        </w:rPr>
        <w:t>c</w:t>
      </w:r>
      <w:r>
        <w:rPr>
          <w:w w:val="93"/>
          <w:sz w:val="24"/>
          <w:szCs w:val="24"/>
        </w:rPr>
        <w:t>tively)</w:t>
      </w:r>
      <w:r>
        <w:rPr>
          <w:spacing w:val="15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mit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herewith</w:t>
      </w:r>
      <w:r>
        <w:rPr>
          <w:spacing w:val="-20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sep</w:t>
      </w:r>
      <w:r>
        <w:rPr>
          <w:spacing w:val="-1"/>
          <w:w w:val="93"/>
          <w:sz w:val="24"/>
          <w:szCs w:val="24"/>
        </w:rPr>
        <w:t>a</w:t>
      </w:r>
      <w:r>
        <w:rPr>
          <w:w w:val="93"/>
          <w:sz w:val="24"/>
          <w:szCs w:val="24"/>
        </w:rPr>
        <w:t>ra</w:t>
      </w:r>
      <w:r>
        <w:rPr>
          <w:spacing w:val="1"/>
          <w:w w:val="93"/>
          <w:sz w:val="24"/>
          <w:szCs w:val="24"/>
        </w:rPr>
        <w:t>t</w:t>
      </w:r>
      <w:r>
        <w:rPr>
          <w:w w:val="93"/>
          <w:sz w:val="24"/>
          <w:szCs w:val="24"/>
        </w:rPr>
        <w:t>ely</w:t>
      </w:r>
      <w:r>
        <w:rPr>
          <w:spacing w:val="19"/>
          <w:w w:val="9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per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your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requiremen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540" w:right="111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underta</w:t>
      </w:r>
      <w:r>
        <w:rPr>
          <w:spacing w:val="1"/>
          <w:sz w:val="24"/>
          <w:szCs w:val="24"/>
        </w:rPr>
        <w:t>k</w:t>
      </w:r>
      <w:r>
        <w:rPr>
          <w:sz w:val="24"/>
          <w:szCs w:val="24"/>
        </w:rPr>
        <w:t>e, if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ply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dan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th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w w:val="91"/>
          <w:sz w:val="24"/>
          <w:szCs w:val="24"/>
        </w:rPr>
        <w:t>delivery</w:t>
      </w:r>
      <w:r>
        <w:rPr>
          <w:spacing w:val="5"/>
          <w:w w:val="9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ime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mention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nder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s.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870648" w:rsidRDefault="004B6375" w:rsidP="00870648">
      <w:pPr>
        <w:ind w:left="540" w:right="110"/>
        <w:jc w:val="both"/>
        <w:rPr>
          <w:sz w:val="24"/>
          <w:szCs w:val="24"/>
        </w:rPr>
      </w:pPr>
      <w:r>
        <w:rPr>
          <w:sz w:val="24"/>
          <w:szCs w:val="24"/>
        </w:rPr>
        <w:t>If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w w:val="88"/>
          <w:sz w:val="24"/>
          <w:szCs w:val="24"/>
        </w:rPr>
        <w:t>i</w:t>
      </w:r>
      <w:r>
        <w:rPr>
          <w:w w:val="88"/>
          <w:sz w:val="24"/>
          <w:szCs w:val="24"/>
        </w:rPr>
        <w:t>s</w:t>
      </w:r>
      <w:r>
        <w:rPr>
          <w:spacing w:val="25"/>
          <w:w w:val="88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ed,</w:t>
      </w:r>
      <w:r w:rsidR="00870648">
        <w:rPr>
          <w:sz w:val="24"/>
          <w:szCs w:val="24"/>
        </w:rPr>
        <w:t xml:space="preserve"> and our security deposit is kept as </w:t>
      </w:r>
      <w:r>
        <w:rPr>
          <w:sz w:val="24"/>
          <w:szCs w:val="24"/>
        </w:rPr>
        <w:t>perfo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se</w:t>
      </w:r>
      <w:r>
        <w:rPr>
          <w:spacing w:val="-1"/>
          <w:w w:val="92"/>
          <w:sz w:val="24"/>
          <w:szCs w:val="24"/>
        </w:rPr>
        <w:t>c</w:t>
      </w:r>
      <w:r>
        <w:rPr>
          <w:w w:val="92"/>
          <w:sz w:val="24"/>
          <w:szCs w:val="24"/>
        </w:rPr>
        <w:t>ur</w:t>
      </w:r>
      <w:r>
        <w:rPr>
          <w:spacing w:val="2"/>
          <w:w w:val="92"/>
          <w:sz w:val="24"/>
          <w:szCs w:val="24"/>
        </w:rPr>
        <w:t>i</w:t>
      </w:r>
      <w:r>
        <w:rPr>
          <w:w w:val="92"/>
          <w:sz w:val="24"/>
          <w:szCs w:val="24"/>
        </w:rPr>
        <w:t>ty</w:t>
      </w:r>
      <w:r>
        <w:rPr>
          <w:spacing w:val="28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 w:rsidR="00870648">
        <w:rPr>
          <w:spacing w:val="14"/>
          <w:sz w:val="24"/>
          <w:szCs w:val="24"/>
        </w:rPr>
        <w:t>2</w:t>
      </w:r>
      <w:r>
        <w:rPr>
          <w:sz w:val="24"/>
          <w:szCs w:val="24"/>
        </w:rPr>
        <w:t>%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perc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23"/>
          <w:sz w:val="24"/>
          <w:szCs w:val="24"/>
        </w:rPr>
        <w:t xml:space="preserve"> </w:t>
      </w:r>
    </w:p>
    <w:p w:rsidR="00AC294B" w:rsidRDefault="00AC294B">
      <w:pPr>
        <w:spacing w:line="260" w:lineRule="exact"/>
        <w:ind w:left="540" w:right="5359"/>
        <w:jc w:val="both"/>
        <w:rPr>
          <w:sz w:val="24"/>
          <w:szCs w:val="24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before="4" w:line="200" w:lineRule="exact"/>
      </w:pPr>
    </w:p>
    <w:p w:rsidR="00AC294B" w:rsidRDefault="004B6375">
      <w:pPr>
        <w:tabs>
          <w:tab w:val="left" w:pos="5300"/>
        </w:tabs>
        <w:ind w:left="540" w:right="3809"/>
        <w:jc w:val="both"/>
        <w:rPr>
          <w:sz w:val="24"/>
          <w:szCs w:val="24"/>
        </w:rPr>
      </w:pPr>
      <w:r>
        <w:rPr>
          <w:w w:val="101"/>
          <w:sz w:val="24"/>
          <w:szCs w:val="24"/>
        </w:rPr>
        <w:t>Da</w:t>
      </w:r>
      <w:r>
        <w:rPr>
          <w:spacing w:val="-1"/>
          <w:w w:val="101"/>
          <w:sz w:val="24"/>
          <w:szCs w:val="24"/>
        </w:rPr>
        <w:t>t</w:t>
      </w:r>
      <w:r>
        <w:rPr>
          <w:w w:val="97"/>
          <w:sz w:val="24"/>
          <w:szCs w:val="24"/>
        </w:rPr>
        <w:t>ed</w:t>
      </w:r>
      <w:r>
        <w:rPr>
          <w:sz w:val="24"/>
          <w:szCs w:val="24"/>
        </w:rPr>
        <w:t xml:space="preserve"> </w:t>
      </w:r>
      <w:r>
        <w:rPr>
          <w:spacing w:val="-1"/>
          <w:w w:val="105"/>
          <w:sz w:val="24"/>
          <w:szCs w:val="24"/>
        </w:rPr>
        <w:t>t</w:t>
      </w:r>
      <w:r>
        <w:rPr>
          <w:w w:val="94"/>
          <w:sz w:val="24"/>
          <w:szCs w:val="24"/>
        </w:rPr>
        <w:t>his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                    </w:t>
      </w:r>
      <w:r>
        <w:rPr>
          <w:spacing w:val="1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day</w:t>
      </w:r>
      <w:r>
        <w:rPr>
          <w:sz w:val="24"/>
          <w:szCs w:val="24"/>
        </w:rPr>
        <w:t xml:space="preserve"> </w:t>
      </w:r>
      <w:r>
        <w:rPr>
          <w:spacing w:val="-1"/>
          <w:w w:val="102"/>
          <w:sz w:val="24"/>
          <w:szCs w:val="24"/>
        </w:rPr>
        <w:t>o</w:t>
      </w:r>
      <w:r>
        <w:rPr>
          <w:w w:val="96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               </w:t>
      </w:r>
      <w:r>
        <w:rPr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2</w:t>
      </w:r>
      <w:r>
        <w:rPr>
          <w:spacing w:val="2"/>
          <w:w w:val="93"/>
          <w:sz w:val="24"/>
          <w:szCs w:val="24"/>
        </w:rPr>
        <w:t>0</w:t>
      </w:r>
      <w:r>
        <w:rPr>
          <w:w w:val="93"/>
          <w:sz w:val="24"/>
          <w:szCs w:val="24"/>
        </w:rPr>
        <w:t>1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AC294B" w:rsidRDefault="00AC294B">
      <w:pPr>
        <w:spacing w:before="4" w:line="120" w:lineRule="exact"/>
        <w:rPr>
          <w:sz w:val="12"/>
          <w:szCs w:val="12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632A8">
      <w:pPr>
        <w:spacing w:before="19"/>
        <w:ind w:left="540"/>
        <w:rPr>
          <w:sz w:val="24"/>
          <w:szCs w:val="24"/>
        </w:rPr>
      </w:pPr>
      <w:r w:rsidRPr="00A632A8">
        <w:pict>
          <v:group id="_x0000_s1051" style="position:absolute;left:0;text-align:left;margin-left:360.05pt;margin-top:1.6pt;width:150.85pt;height:0;z-index:-251666432;mso-position-horizontal-relative:page" coordorigin="7201,32" coordsize="3017,0">
            <v:shape id="_x0000_s1052" style="position:absolute;left:7201;top:32;width:3017;height:0" coordorigin="7201,32" coordsize="3017,0" path="m7201,32r3017,e" filled="f" strokeweight=".58pt">
              <v:path arrowok="t"/>
            </v:shape>
            <w10:wrap anchorx="page"/>
          </v:group>
        </w:pict>
      </w:r>
      <w:r w:rsidR="004B6375">
        <w:rPr>
          <w:b/>
          <w:sz w:val="24"/>
          <w:szCs w:val="24"/>
        </w:rPr>
        <w:t>WITN</w:t>
      </w:r>
      <w:r w:rsidR="004B6375">
        <w:rPr>
          <w:b/>
          <w:spacing w:val="1"/>
          <w:sz w:val="24"/>
          <w:szCs w:val="24"/>
        </w:rPr>
        <w:t>E</w:t>
      </w:r>
      <w:r w:rsidR="004B6375">
        <w:rPr>
          <w:b/>
          <w:sz w:val="24"/>
          <w:szCs w:val="24"/>
        </w:rPr>
        <w:t xml:space="preserve">SS                                                                             </w:t>
      </w:r>
      <w:r w:rsidR="004B6375">
        <w:rPr>
          <w:b/>
          <w:spacing w:val="50"/>
          <w:sz w:val="24"/>
          <w:szCs w:val="24"/>
        </w:rPr>
        <w:t xml:space="preserve"> </w:t>
      </w:r>
      <w:r w:rsidR="004B6375">
        <w:rPr>
          <w:sz w:val="24"/>
          <w:szCs w:val="24"/>
        </w:rPr>
        <w:t>BIDDER</w:t>
      </w:r>
      <w:r w:rsidR="004B6375">
        <w:rPr>
          <w:spacing w:val="9"/>
          <w:sz w:val="24"/>
          <w:szCs w:val="24"/>
        </w:rPr>
        <w:t xml:space="preserve"> </w:t>
      </w:r>
      <w:r w:rsidR="004B6375">
        <w:rPr>
          <w:spacing w:val="-1"/>
          <w:w w:val="89"/>
          <w:sz w:val="24"/>
          <w:szCs w:val="24"/>
        </w:rPr>
        <w:t>(</w:t>
      </w:r>
      <w:r w:rsidR="004B6375">
        <w:rPr>
          <w:w w:val="89"/>
          <w:sz w:val="24"/>
          <w:szCs w:val="24"/>
        </w:rPr>
        <w:t>Si</w:t>
      </w:r>
      <w:r w:rsidR="004B6375">
        <w:rPr>
          <w:spacing w:val="1"/>
          <w:w w:val="89"/>
          <w:sz w:val="24"/>
          <w:szCs w:val="24"/>
        </w:rPr>
        <w:t>g</w:t>
      </w:r>
      <w:r w:rsidR="004B6375">
        <w:rPr>
          <w:w w:val="89"/>
          <w:sz w:val="24"/>
          <w:szCs w:val="24"/>
        </w:rPr>
        <w:t>n</w:t>
      </w:r>
      <w:r w:rsidR="004B6375">
        <w:rPr>
          <w:spacing w:val="11"/>
          <w:w w:val="89"/>
          <w:sz w:val="24"/>
          <w:szCs w:val="24"/>
        </w:rPr>
        <w:t xml:space="preserve"> </w:t>
      </w:r>
      <w:r w:rsidR="004B6375">
        <w:rPr>
          <w:sz w:val="24"/>
          <w:szCs w:val="24"/>
        </w:rPr>
        <w:t>+</w:t>
      </w:r>
      <w:r w:rsidR="004B6375">
        <w:rPr>
          <w:spacing w:val="24"/>
          <w:sz w:val="24"/>
          <w:szCs w:val="24"/>
        </w:rPr>
        <w:t xml:space="preserve"> </w:t>
      </w:r>
      <w:r w:rsidR="004B6375">
        <w:rPr>
          <w:sz w:val="24"/>
          <w:szCs w:val="24"/>
        </w:rPr>
        <w:t>S</w:t>
      </w:r>
      <w:r w:rsidR="004B6375">
        <w:rPr>
          <w:spacing w:val="-1"/>
          <w:sz w:val="24"/>
          <w:szCs w:val="24"/>
        </w:rPr>
        <w:t>e</w:t>
      </w:r>
      <w:r w:rsidR="004B6375">
        <w:rPr>
          <w:sz w:val="24"/>
          <w:szCs w:val="24"/>
        </w:rPr>
        <w:t>al)</w:t>
      </w:r>
    </w:p>
    <w:p w:rsidR="00AC294B" w:rsidRDefault="00AC294B">
      <w:pPr>
        <w:spacing w:before="4" w:line="180" w:lineRule="exact"/>
        <w:rPr>
          <w:sz w:val="18"/>
          <w:szCs w:val="18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spacing w:before="19" w:line="469" w:lineRule="auto"/>
        <w:ind w:left="540" w:right="1168"/>
        <w:jc w:val="both"/>
        <w:rPr>
          <w:sz w:val="24"/>
          <w:szCs w:val="24"/>
        </w:rPr>
        <w:sectPr w:rsidR="00AC294B">
          <w:type w:val="continuous"/>
          <w:pgSz w:w="11920" w:h="16840"/>
          <w:pgMar w:top="460" w:right="1500" w:bottom="280" w:left="1260" w:header="720" w:footer="720" w:gutter="0"/>
          <w:cols w:space="720"/>
        </w:sectPr>
      </w:pPr>
      <w:r>
        <w:rPr>
          <w:w w:val="92"/>
          <w:sz w:val="24"/>
          <w:szCs w:val="24"/>
        </w:rPr>
        <w:t>Si</w:t>
      </w:r>
      <w:r>
        <w:rPr>
          <w:spacing w:val="1"/>
          <w:w w:val="92"/>
          <w:sz w:val="24"/>
          <w:szCs w:val="24"/>
        </w:rPr>
        <w:t>g</w:t>
      </w:r>
      <w:r>
        <w:rPr>
          <w:w w:val="92"/>
          <w:sz w:val="24"/>
          <w:szCs w:val="24"/>
        </w:rPr>
        <w:t>natur</w:t>
      </w:r>
      <w:r>
        <w:rPr>
          <w:spacing w:val="-1"/>
          <w:w w:val="92"/>
          <w:sz w:val="24"/>
          <w:szCs w:val="24"/>
        </w:rPr>
        <w:t>e</w:t>
      </w:r>
      <w:r>
        <w:rPr>
          <w:w w:val="92"/>
          <w:sz w:val="24"/>
          <w:szCs w:val="24"/>
        </w:rPr>
        <w:t>:</w:t>
      </w:r>
      <w:r>
        <w:rPr>
          <w:spacing w:val="10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--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-------------------------                 </w:t>
      </w:r>
      <w:r>
        <w:rPr>
          <w:spacing w:val="5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Si</w:t>
      </w:r>
      <w:r>
        <w:rPr>
          <w:spacing w:val="1"/>
          <w:w w:val="93"/>
          <w:sz w:val="24"/>
          <w:szCs w:val="24"/>
        </w:rPr>
        <w:t>g</w:t>
      </w:r>
      <w:r>
        <w:rPr>
          <w:w w:val="93"/>
          <w:sz w:val="24"/>
          <w:szCs w:val="24"/>
        </w:rPr>
        <w:t>natur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: --</w:t>
      </w:r>
      <w:r>
        <w:rPr>
          <w:spacing w:val="-1"/>
          <w:w w:val="93"/>
          <w:sz w:val="24"/>
          <w:szCs w:val="24"/>
        </w:rPr>
        <w:t>-</w:t>
      </w:r>
      <w:r>
        <w:rPr>
          <w:w w:val="93"/>
          <w:sz w:val="24"/>
          <w:szCs w:val="24"/>
        </w:rPr>
        <w:t xml:space="preserve">------------------------- 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e:-</w:t>
      </w:r>
      <w:r>
        <w:rPr>
          <w:spacing w:val="1"/>
          <w:sz w:val="24"/>
          <w:szCs w:val="24"/>
        </w:rPr>
        <w:t>-</w:t>
      </w:r>
      <w:r>
        <w:rPr>
          <w:sz w:val="24"/>
          <w:szCs w:val="24"/>
        </w:rPr>
        <w:t>------------------------------                  Na</w:t>
      </w:r>
      <w:r>
        <w:rPr>
          <w:spacing w:val="-1"/>
          <w:sz w:val="24"/>
          <w:szCs w:val="24"/>
        </w:rPr>
        <w:t>m</w:t>
      </w:r>
      <w:r>
        <w:rPr>
          <w:w w:val="88"/>
          <w:sz w:val="24"/>
          <w:szCs w:val="24"/>
        </w:rPr>
        <w:t>e:</w:t>
      </w:r>
      <w:r>
        <w:rPr>
          <w:w w:val="93"/>
          <w:sz w:val="24"/>
          <w:szCs w:val="24"/>
        </w:rPr>
        <w:t>-</w:t>
      </w:r>
      <w:r>
        <w:rPr>
          <w:spacing w:val="1"/>
          <w:w w:val="93"/>
          <w:sz w:val="24"/>
          <w:szCs w:val="24"/>
        </w:rPr>
        <w:t>-</w:t>
      </w:r>
      <w:r>
        <w:rPr>
          <w:w w:val="93"/>
          <w:sz w:val="24"/>
          <w:szCs w:val="24"/>
        </w:rPr>
        <w:t xml:space="preserve">------------------------------ </w:t>
      </w:r>
      <w:r>
        <w:rPr>
          <w:sz w:val="24"/>
          <w:szCs w:val="24"/>
        </w:rPr>
        <w:t>Title:----------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-----------------------     </w:t>
      </w:r>
      <w:r>
        <w:rPr>
          <w:w w:val="92"/>
          <w:sz w:val="24"/>
          <w:szCs w:val="24"/>
        </w:rPr>
        <w:t>Title:</w:t>
      </w:r>
      <w:r>
        <w:rPr>
          <w:w w:val="93"/>
          <w:sz w:val="24"/>
          <w:szCs w:val="24"/>
        </w:rPr>
        <w:t>----------</w:t>
      </w:r>
      <w:r>
        <w:rPr>
          <w:spacing w:val="-1"/>
          <w:w w:val="93"/>
          <w:sz w:val="24"/>
          <w:szCs w:val="24"/>
        </w:rPr>
        <w:t>-</w:t>
      </w:r>
      <w:r>
        <w:rPr>
          <w:w w:val="93"/>
          <w:sz w:val="24"/>
          <w:szCs w:val="24"/>
        </w:rPr>
        <w:t xml:space="preserve">----------------------- </w:t>
      </w:r>
      <w:r>
        <w:rPr>
          <w:sz w:val="24"/>
          <w:szCs w:val="24"/>
        </w:rPr>
        <w:t>Address:-</w:t>
      </w:r>
      <w:r>
        <w:rPr>
          <w:spacing w:val="1"/>
          <w:sz w:val="24"/>
          <w:szCs w:val="24"/>
        </w:rPr>
        <w:t>-</w:t>
      </w:r>
      <w:r>
        <w:rPr>
          <w:sz w:val="24"/>
          <w:szCs w:val="24"/>
        </w:rPr>
        <w:t>--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-------------------------                 </w:t>
      </w:r>
      <w:r>
        <w:rPr>
          <w:w w:val="95"/>
          <w:sz w:val="24"/>
          <w:szCs w:val="24"/>
        </w:rPr>
        <w:t>Address:</w:t>
      </w:r>
      <w:r>
        <w:rPr>
          <w:w w:val="93"/>
          <w:sz w:val="24"/>
          <w:szCs w:val="24"/>
        </w:rPr>
        <w:t>-</w:t>
      </w:r>
      <w:r>
        <w:rPr>
          <w:spacing w:val="1"/>
          <w:w w:val="93"/>
          <w:sz w:val="24"/>
          <w:szCs w:val="24"/>
        </w:rPr>
        <w:t>-</w:t>
      </w:r>
      <w:r>
        <w:rPr>
          <w:w w:val="93"/>
          <w:sz w:val="24"/>
          <w:szCs w:val="24"/>
        </w:rPr>
        <w:t>----</w:t>
      </w:r>
      <w:r>
        <w:rPr>
          <w:spacing w:val="-1"/>
          <w:w w:val="93"/>
          <w:sz w:val="24"/>
          <w:szCs w:val="24"/>
        </w:rPr>
        <w:t>-</w:t>
      </w:r>
      <w:r>
        <w:rPr>
          <w:w w:val="93"/>
          <w:sz w:val="24"/>
          <w:szCs w:val="24"/>
        </w:rPr>
        <w:t xml:space="preserve">----------------------- </w:t>
      </w:r>
      <w:r>
        <w:rPr>
          <w:sz w:val="24"/>
          <w:szCs w:val="24"/>
        </w:rPr>
        <w:t>CNIC #:-</w:t>
      </w:r>
      <w:r>
        <w:rPr>
          <w:spacing w:val="1"/>
          <w:sz w:val="24"/>
          <w:szCs w:val="24"/>
        </w:rPr>
        <w:t>-</w:t>
      </w:r>
      <w:r>
        <w:rPr>
          <w:sz w:val="24"/>
          <w:szCs w:val="24"/>
        </w:rPr>
        <w:t>--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------------------------               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CNIC #:-</w:t>
      </w:r>
      <w:r>
        <w:rPr>
          <w:spacing w:val="1"/>
          <w:sz w:val="24"/>
          <w:szCs w:val="24"/>
        </w:rPr>
        <w:t>-</w:t>
      </w:r>
      <w:r>
        <w:rPr>
          <w:sz w:val="24"/>
          <w:szCs w:val="24"/>
        </w:rPr>
        <w:t>--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------------------------</w:t>
      </w:r>
    </w:p>
    <w:p w:rsidR="00AC294B" w:rsidRDefault="00AC294B">
      <w:pPr>
        <w:spacing w:before="5" w:line="280" w:lineRule="exact"/>
        <w:rPr>
          <w:sz w:val="28"/>
          <w:szCs w:val="28"/>
        </w:rPr>
      </w:pPr>
    </w:p>
    <w:p w:rsidR="00AC294B" w:rsidRDefault="004B6375">
      <w:pPr>
        <w:spacing w:before="20"/>
        <w:ind w:left="3475" w:right="3082"/>
        <w:jc w:val="center"/>
        <w:rPr>
          <w:sz w:val="25"/>
          <w:szCs w:val="25"/>
        </w:rPr>
      </w:pPr>
      <w:r>
        <w:rPr>
          <w:b/>
          <w:sz w:val="25"/>
          <w:szCs w:val="25"/>
        </w:rPr>
        <w:t>B</w:t>
      </w:r>
      <w:r>
        <w:rPr>
          <w:b/>
          <w:spacing w:val="-1"/>
          <w:sz w:val="25"/>
          <w:szCs w:val="25"/>
        </w:rPr>
        <w:t>I</w:t>
      </w:r>
      <w:r>
        <w:rPr>
          <w:b/>
          <w:sz w:val="25"/>
          <w:szCs w:val="25"/>
        </w:rPr>
        <w:t>D</w:t>
      </w:r>
      <w:r>
        <w:rPr>
          <w:b/>
          <w:spacing w:val="-5"/>
          <w:sz w:val="25"/>
          <w:szCs w:val="25"/>
        </w:rPr>
        <w:t xml:space="preserve"> </w:t>
      </w:r>
      <w:r>
        <w:rPr>
          <w:b/>
          <w:w w:val="95"/>
          <w:sz w:val="25"/>
          <w:szCs w:val="25"/>
        </w:rPr>
        <w:t>SECURITY</w:t>
      </w:r>
      <w:r>
        <w:rPr>
          <w:b/>
          <w:spacing w:val="-11"/>
          <w:w w:val="95"/>
          <w:sz w:val="25"/>
          <w:szCs w:val="25"/>
        </w:rPr>
        <w:t xml:space="preserve"> </w:t>
      </w:r>
      <w:r>
        <w:rPr>
          <w:b/>
          <w:w w:val="95"/>
          <w:sz w:val="25"/>
          <w:szCs w:val="25"/>
        </w:rPr>
        <w:t>FORM</w:t>
      </w:r>
    </w:p>
    <w:p w:rsidR="00AC294B" w:rsidRDefault="00AC294B">
      <w:pPr>
        <w:spacing w:before="1" w:line="240" w:lineRule="exact"/>
        <w:rPr>
          <w:sz w:val="24"/>
          <w:szCs w:val="24"/>
        </w:rPr>
        <w:sectPr w:rsidR="00AC294B">
          <w:headerReference w:type="default" r:id="rId12"/>
          <w:pgSz w:w="11920" w:h="16840"/>
          <w:pgMar w:top="580" w:right="1500" w:bottom="280" w:left="1260" w:header="214" w:footer="609" w:gutter="0"/>
          <w:cols w:space="720"/>
        </w:sectPr>
      </w:pPr>
    </w:p>
    <w:p w:rsidR="00AC294B" w:rsidRDefault="004B6375">
      <w:pPr>
        <w:tabs>
          <w:tab w:val="left" w:pos="4820"/>
        </w:tabs>
        <w:spacing w:before="19"/>
        <w:ind w:left="540" w:right="-56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WHER</w:t>
      </w:r>
      <w:r>
        <w:rPr>
          <w:b/>
          <w:w w:val="96"/>
          <w:sz w:val="24"/>
          <w:szCs w:val="24"/>
        </w:rPr>
        <w:t>EAS</w:t>
      </w:r>
      <w:r>
        <w:rPr>
          <w:b/>
          <w:sz w:val="24"/>
          <w:szCs w:val="24"/>
        </w:rPr>
        <w:t xml:space="preserve">  </w:t>
      </w:r>
      <w:r>
        <w:rPr>
          <w:b/>
          <w:spacing w:val="23"/>
          <w:sz w:val="24"/>
          <w:szCs w:val="24"/>
        </w:rPr>
        <w:t xml:space="preserve"> </w:t>
      </w:r>
      <w:r>
        <w:rPr>
          <w:b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ab/>
      </w:r>
    </w:p>
    <w:p w:rsidR="00AC294B" w:rsidRDefault="004B6375">
      <w:pPr>
        <w:spacing w:before="19"/>
        <w:rPr>
          <w:sz w:val="24"/>
          <w:szCs w:val="24"/>
        </w:rPr>
        <w:sectPr w:rsidR="00AC294B">
          <w:type w:val="continuous"/>
          <w:pgSz w:w="11920" w:h="16840"/>
          <w:pgMar w:top="460" w:right="1500" w:bottom="280" w:left="1260" w:header="720" w:footer="720" w:gutter="0"/>
          <w:cols w:num="2" w:space="720" w:equalWidth="0">
            <w:col w:w="4834" w:space="203"/>
            <w:col w:w="4123"/>
          </w:cols>
        </w:sectPr>
      </w:pPr>
      <w:r>
        <w:br w:type="column"/>
      </w:r>
      <w:r>
        <w:rPr>
          <w:sz w:val="24"/>
          <w:szCs w:val="24"/>
        </w:rPr>
        <w:lastRenderedPageBreak/>
        <w:t xml:space="preserve">(hereinafter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 xml:space="preserve">called </w:t>
      </w:r>
      <w:r>
        <w:rPr>
          <w:spacing w:val="3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“</w:t>
      </w:r>
      <w:r>
        <w:rPr>
          <w:b/>
          <w:sz w:val="24"/>
          <w:szCs w:val="24"/>
        </w:rPr>
        <w:t xml:space="preserve">the  </w:t>
      </w:r>
      <w:r>
        <w:rPr>
          <w:b/>
          <w:spacing w:val="2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Bidder”   </w:t>
      </w:r>
      <w:r>
        <w:rPr>
          <w:sz w:val="24"/>
          <w:szCs w:val="24"/>
        </w:rPr>
        <w:t>has</w:t>
      </w:r>
    </w:p>
    <w:p w:rsidR="00AC294B" w:rsidRDefault="00AC294B">
      <w:pPr>
        <w:spacing w:before="8" w:line="120" w:lineRule="exact"/>
        <w:rPr>
          <w:sz w:val="12"/>
          <w:szCs w:val="12"/>
        </w:rPr>
      </w:pPr>
    </w:p>
    <w:p w:rsidR="00AC294B" w:rsidRDefault="00A632A8">
      <w:pPr>
        <w:tabs>
          <w:tab w:val="left" w:pos="5620"/>
        </w:tabs>
        <w:ind w:left="540" w:right="-56"/>
        <w:rPr>
          <w:sz w:val="24"/>
          <w:szCs w:val="24"/>
        </w:rPr>
      </w:pPr>
      <w:r w:rsidRPr="00A632A8">
        <w:pict>
          <v:group id="_x0000_s1049" style="position:absolute;left:0;text-align:left;margin-left:90pt;margin-top:32.7pt;width:174pt;height:0;z-index:-251665408;mso-position-horizontal-relative:page" coordorigin="1800,654" coordsize="3480,0">
            <v:shape id="_x0000_s1050" style="position:absolute;left:1800;top:654;width:3480;height:0" coordorigin="1800,654" coordsize="3480,0" path="m1800,654r3480,e" filled="f" strokeweight=".6pt">
              <v:path arrowok="t"/>
            </v:shape>
            <w10:wrap anchorx="page"/>
          </v:group>
        </w:pict>
      </w:r>
      <w:r w:rsidR="004B6375">
        <w:rPr>
          <w:w w:val="98"/>
          <w:sz w:val="24"/>
          <w:szCs w:val="24"/>
        </w:rPr>
        <w:t>submit</w:t>
      </w:r>
      <w:r w:rsidR="004B6375">
        <w:rPr>
          <w:spacing w:val="-1"/>
          <w:w w:val="98"/>
          <w:sz w:val="24"/>
          <w:szCs w:val="24"/>
        </w:rPr>
        <w:t>t</w:t>
      </w:r>
      <w:r w:rsidR="004B6375">
        <w:rPr>
          <w:w w:val="97"/>
          <w:sz w:val="24"/>
          <w:szCs w:val="24"/>
        </w:rPr>
        <w:t>ed</w:t>
      </w:r>
      <w:r w:rsidR="004B6375">
        <w:rPr>
          <w:sz w:val="24"/>
          <w:szCs w:val="24"/>
        </w:rPr>
        <w:t xml:space="preserve">     </w:t>
      </w:r>
      <w:r w:rsidR="004B6375">
        <w:rPr>
          <w:spacing w:val="-25"/>
          <w:sz w:val="24"/>
          <w:szCs w:val="24"/>
        </w:rPr>
        <w:t xml:space="preserve"> </w:t>
      </w:r>
      <w:r w:rsidR="004B6375">
        <w:rPr>
          <w:w w:val="93"/>
          <w:sz w:val="24"/>
          <w:szCs w:val="24"/>
        </w:rPr>
        <w:t>its</w:t>
      </w:r>
      <w:r w:rsidR="004B6375">
        <w:rPr>
          <w:sz w:val="24"/>
          <w:szCs w:val="24"/>
        </w:rPr>
        <w:t xml:space="preserve">     </w:t>
      </w:r>
      <w:r w:rsidR="004B6375">
        <w:rPr>
          <w:spacing w:val="-26"/>
          <w:sz w:val="24"/>
          <w:szCs w:val="24"/>
        </w:rPr>
        <w:t xml:space="preserve"> </w:t>
      </w:r>
      <w:r w:rsidR="004B6375">
        <w:rPr>
          <w:w w:val="97"/>
          <w:sz w:val="24"/>
          <w:szCs w:val="24"/>
        </w:rPr>
        <w:t>bid</w:t>
      </w:r>
      <w:r w:rsidR="004B6375">
        <w:rPr>
          <w:sz w:val="24"/>
          <w:szCs w:val="24"/>
        </w:rPr>
        <w:t xml:space="preserve">     </w:t>
      </w:r>
      <w:r w:rsidR="004B6375">
        <w:rPr>
          <w:spacing w:val="-26"/>
          <w:sz w:val="24"/>
          <w:szCs w:val="24"/>
        </w:rPr>
        <w:t xml:space="preserve"> </w:t>
      </w:r>
      <w:r w:rsidR="004B6375">
        <w:rPr>
          <w:w w:val="97"/>
          <w:sz w:val="24"/>
          <w:szCs w:val="24"/>
        </w:rPr>
        <w:t>dat</w:t>
      </w:r>
      <w:r w:rsidR="004B6375">
        <w:rPr>
          <w:spacing w:val="-1"/>
          <w:w w:val="97"/>
          <w:sz w:val="24"/>
          <w:szCs w:val="24"/>
        </w:rPr>
        <w:t>e</w:t>
      </w:r>
      <w:r w:rsidR="004B6375">
        <w:rPr>
          <w:sz w:val="24"/>
          <w:szCs w:val="24"/>
        </w:rPr>
        <w:t xml:space="preserve">d     </w:t>
      </w:r>
      <w:r w:rsidR="004B6375">
        <w:rPr>
          <w:spacing w:val="-25"/>
          <w:sz w:val="24"/>
          <w:szCs w:val="24"/>
        </w:rPr>
        <w:t xml:space="preserve"> </w:t>
      </w:r>
      <w:r w:rsidR="004B6375">
        <w:rPr>
          <w:sz w:val="24"/>
          <w:szCs w:val="24"/>
          <w:u w:val="single" w:color="000000"/>
        </w:rPr>
        <w:t xml:space="preserve"> </w:t>
      </w:r>
      <w:r w:rsidR="004B6375">
        <w:rPr>
          <w:sz w:val="24"/>
          <w:szCs w:val="24"/>
          <w:u w:val="single" w:color="000000"/>
        </w:rPr>
        <w:tab/>
      </w:r>
    </w:p>
    <w:p w:rsidR="00AC294B" w:rsidRDefault="004B6375">
      <w:pPr>
        <w:spacing w:before="8" w:line="120" w:lineRule="exact"/>
        <w:rPr>
          <w:sz w:val="12"/>
          <w:szCs w:val="12"/>
        </w:rPr>
      </w:pPr>
      <w:r>
        <w:br w:type="column"/>
      </w:r>
    </w:p>
    <w:p w:rsidR="00AC294B" w:rsidRDefault="004B6375">
      <w:pPr>
        <w:rPr>
          <w:sz w:val="24"/>
          <w:szCs w:val="24"/>
        </w:rPr>
        <w:sectPr w:rsidR="00AC294B">
          <w:type w:val="continuous"/>
          <w:pgSz w:w="11920" w:h="16840"/>
          <w:pgMar w:top="460" w:right="1500" w:bottom="280" w:left="1260" w:header="720" w:footer="720" w:gutter="0"/>
          <w:cols w:num="2" w:space="720" w:equalWidth="0">
            <w:col w:w="5622" w:space="334"/>
            <w:col w:w="3204"/>
          </w:cols>
        </w:sectPr>
      </w:pPr>
      <w:r>
        <w:rPr>
          <w:sz w:val="24"/>
          <w:szCs w:val="24"/>
        </w:rPr>
        <w:t xml:space="preserve">for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 </w:t>
      </w:r>
      <w:r w:rsidR="00E87461">
        <w:rPr>
          <w:sz w:val="24"/>
          <w:szCs w:val="24"/>
        </w:rPr>
        <w:t>repair/</w:t>
      </w:r>
      <w:r>
        <w:rPr>
          <w:sz w:val="24"/>
          <w:szCs w:val="24"/>
        </w:rPr>
        <w:t xml:space="preserve">purchase  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of    </w:t>
      </w:r>
      <w:r>
        <w:rPr>
          <w:spacing w:val="37"/>
          <w:sz w:val="24"/>
          <w:szCs w:val="24"/>
        </w:rPr>
        <w:t xml:space="preserve"> </w:t>
      </w:r>
      <w:r>
        <w:rPr>
          <w:w w:val="101"/>
          <w:sz w:val="24"/>
          <w:szCs w:val="24"/>
        </w:rPr>
        <w:t>“</w:t>
      </w:r>
    </w:p>
    <w:p w:rsidR="00AC294B" w:rsidRDefault="00E87461">
      <w:pPr>
        <w:spacing w:before="6" w:line="100" w:lineRule="exact"/>
        <w:rPr>
          <w:sz w:val="11"/>
          <w:szCs w:val="11"/>
        </w:rPr>
      </w:pPr>
      <w:r>
        <w:rPr>
          <w:sz w:val="11"/>
          <w:szCs w:val="11"/>
        </w:rPr>
        <w:lastRenderedPageBreak/>
        <w:t>_____________________________________________________________________________________________________________________________________________________________________</w:t>
      </w: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spacing w:before="19"/>
        <w:ind w:left="540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 </w:t>
      </w:r>
      <w:r>
        <w:rPr>
          <w:sz w:val="24"/>
          <w:szCs w:val="24"/>
        </w:rPr>
        <w:t>”,</w:t>
      </w:r>
      <w:r>
        <w:rPr>
          <w:spacing w:val="-7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(h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reinafter</w:t>
      </w:r>
      <w:r>
        <w:rPr>
          <w:spacing w:val="35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called</w:t>
      </w:r>
      <w:r>
        <w:rPr>
          <w:spacing w:val="-4"/>
          <w:w w:val="9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“</w:t>
      </w:r>
      <w:r>
        <w:rPr>
          <w:b/>
          <w:sz w:val="24"/>
          <w:szCs w:val="24"/>
        </w:rPr>
        <w:t>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sz w:val="24"/>
          <w:szCs w:val="24"/>
        </w:rPr>
        <w:t>”).</w:t>
      </w:r>
    </w:p>
    <w:p w:rsidR="00AC294B" w:rsidRDefault="00AC294B">
      <w:pPr>
        <w:spacing w:before="4" w:line="120" w:lineRule="exact"/>
        <w:rPr>
          <w:sz w:val="13"/>
          <w:szCs w:val="13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ind w:left="540"/>
        <w:rPr>
          <w:sz w:val="24"/>
          <w:szCs w:val="24"/>
        </w:rPr>
        <w:sectPr w:rsidR="00AC294B">
          <w:type w:val="continuous"/>
          <w:pgSz w:w="11920" w:h="16840"/>
          <w:pgMar w:top="460" w:right="1500" w:bottom="280" w:left="1260" w:header="720" w:footer="720" w:gutter="0"/>
          <w:cols w:space="720"/>
        </w:sectPr>
      </w:pPr>
      <w:r>
        <w:rPr>
          <w:b/>
          <w:sz w:val="24"/>
          <w:szCs w:val="24"/>
        </w:rPr>
        <w:t>KN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W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z w:val="24"/>
          <w:szCs w:val="24"/>
        </w:rPr>
        <w:t>MEN</w:t>
      </w:r>
      <w:r>
        <w:rPr>
          <w:b/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ents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                                   </w:t>
      </w:r>
      <w:r>
        <w:rPr>
          <w:spacing w:val="38"/>
          <w:sz w:val="24"/>
          <w:szCs w:val="24"/>
          <w:u w:val="single" w:color="000000"/>
        </w:rPr>
        <w:t xml:space="preserve">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(Name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nk)</w:t>
      </w:r>
    </w:p>
    <w:p w:rsidR="00AC294B" w:rsidRDefault="004B6375">
      <w:pPr>
        <w:tabs>
          <w:tab w:val="left" w:pos="2400"/>
        </w:tabs>
        <w:spacing w:line="260" w:lineRule="exact"/>
        <w:ind w:left="540" w:right="-5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of 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AC294B" w:rsidRDefault="004B6375">
      <w:pPr>
        <w:tabs>
          <w:tab w:val="left" w:pos="6480"/>
        </w:tabs>
        <w:spacing w:line="260" w:lineRule="exact"/>
        <w:rPr>
          <w:sz w:val="24"/>
          <w:szCs w:val="24"/>
        </w:rPr>
        <w:sectPr w:rsidR="00AC294B">
          <w:type w:val="continuous"/>
          <w:pgSz w:w="11920" w:h="16840"/>
          <w:pgMar w:top="460" w:right="1500" w:bottom="280" w:left="1260" w:header="720" w:footer="720" w:gutter="0"/>
          <w:cols w:num="2" w:space="720" w:equalWidth="0">
            <w:col w:w="2405" w:space="105"/>
            <w:col w:w="6650"/>
          </w:cols>
        </w:sectPr>
      </w:pPr>
      <w:r>
        <w:br w:type="column"/>
      </w:r>
      <w:r>
        <w:rPr>
          <w:sz w:val="24"/>
          <w:szCs w:val="24"/>
        </w:rPr>
        <w:lastRenderedPageBreak/>
        <w:t>(</w:t>
      </w:r>
      <w:r>
        <w:rPr>
          <w:spacing w:val="-1"/>
          <w:sz w:val="24"/>
          <w:szCs w:val="24"/>
        </w:rPr>
        <w:t>N</w:t>
      </w:r>
      <w:r>
        <w:rPr>
          <w:w w:val="95"/>
          <w:sz w:val="24"/>
          <w:szCs w:val="24"/>
        </w:rPr>
        <w:t>ame</w:t>
      </w:r>
      <w:r>
        <w:rPr>
          <w:sz w:val="24"/>
          <w:szCs w:val="24"/>
        </w:rPr>
        <w:t xml:space="preserve"> 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4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Cou</w:t>
      </w:r>
      <w:r>
        <w:rPr>
          <w:spacing w:val="-1"/>
          <w:w w:val="99"/>
          <w:sz w:val="24"/>
          <w:szCs w:val="24"/>
        </w:rPr>
        <w:t>n</w:t>
      </w:r>
      <w:r>
        <w:rPr>
          <w:w w:val="92"/>
          <w:sz w:val="24"/>
          <w:szCs w:val="24"/>
        </w:rPr>
        <w:t>try)</w:t>
      </w:r>
      <w:r>
        <w:rPr>
          <w:sz w:val="24"/>
          <w:szCs w:val="24"/>
        </w:rPr>
        <w:t xml:space="preserve"> </w:t>
      </w:r>
      <w:r>
        <w:rPr>
          <w:spacing w:val="-15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having</w:t>
      </w:r>
      <w:r>
        <w:rPr>
          <w:sz w:val="24"/>
          <w:szCs w:val="24"/>
        </w:rPr>
        <w:t xml:space="preserve"> 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our </w:t>
      </w:r>
      <w:r>
        <w:rPr>
          <w:spacing w:val="-14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reg</w:t>
      </w:r>
      <w:r>
        <w:rPr>
          <w:spacing w:val="1"/>
          <w:w w:val="91"/>
          <w:sz w:val="24"/>
          <w:szCs w:val="24"/>
        </w:rPr>
        <w:t>i</w:t>
      </w:r>
      <w:r>
        <w:rPr>
          <w:w w:val="96"/>
          <w:sz w:val="24"/>
          <w:szCs w:val="24"/>
        </w:rPr>
        <w:t>st</w:t>
      </w:r>
      <w:r>
        <w:rPr>
          <w:spacing w:val="-1"/>
          <w:w w:val="96"/>
          <w:sz w:val="24"/>
          <w:szCs w:val="24"/>
        </w:rPr>
        <w:t>e</w:t>
      </w:r>
      <w:r>
        <w:rPr>
          <w:w w:val="96"/>
          <w:sz w:val="24"/>
          <w:szCs w:val="24"/>
        </w:rPr>
        <w:t>r</w:t>
      </w:r>
      <w:r>
        <w:rPr>
          <w:spacing w:val="-1"/>
          <w:w w:val="96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5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of</w:t>
      </w:r>
      <w:r>
        <w:rPr>
          <w:spacing w:val="1"/>
          <w:w w:val="99"/>
          <w:sz w:val="24"/>
          <w:szCs w:val="24"/>
        </w:rPr>
        <w:t>f</w:t>
      </w:r>
      <w:r>
        <w:rPr>
          <w:w w:val="91"/>
          <w:sz w:val="24"/>
          <w:szCs w:val="24"/>
        </w:rPr>
        <w:t>ice</w:t>
      </w:r>
      <w:r>
        <w:rPr>
          <w:sz w:val="24"/>
          <w:szCs w:val="24"/>
        </w:rPr>
        <w:t xml:space="preserve"> </w:t>
      </w:r>
      <w:r>
        <w:rPr>
          <w:spacing w:val="-15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at</w:t>
      </w:r>
      <w:r>
        <w:rPr>
          <w:sz w:val="24"/>
          <w:szCs w:val="24"/>
        </w:rPr>
        <w:t xml:space="preserve"> 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AC294B" w:rsidRDefault="004B6375">
      <w:pPr>
        <w:spacing w:line="260" w:lineRule="exact"/>
        <w:ind w:left="540" w:right="106"/>
        <w:jc w:val="both"/>
        <w:rPr>
          <w:sz w:val="24"/>
          <w:szCs w:val="24"/>
        </w:rPr>
      </w:pPr>
      <w:r>
        <w:rPr>
          <w:w w:val="94"/>
          <w:sz w:val="24"/>
          <w:szCs w:val="24"/>
        </w:rPr>
        <w:lastRenderedPageBreak/>
        <w:t>(a</w:t>
      </w:r>
      <w:r>
        <w:rPr>
          <w:spacing w:val="-1"/>
          <w:w w:val="94"/>
          <w:sz w:val="24"/>
          <w:szCs w:val="24"/>
        </w:rPr>
        <w:t>d</w:t>
      </w:r>
      <w:r>
        <w:rPr>
          <w:w w:val="94"/>
          <w:sz w:val="24"/>
          <w:szCs w:val="24"/>
        </w:rPr>
        <w:t>dress</w:t>
      </w:r>
      <w:r>
        <w:rPr>
          <w:spacing w:val="25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Bank)</w:t>
      </w:r>
      <w:r>
        <w:rPr>
          <w:spacing w:val="19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herei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call</w:t>
      </w:r>
      <w:r>
        <w:rPr>
          <w:spacing w:val="-1"/>
          <w:w w:val="92"/>
          <w:sz w:val="24"/>
          <w:szCs w:val="24"/>
        </w:rPr>
        <w:t>e</w:t>
      </w:r>
      <w:r>
        <w:rPr>
          <w:w w:val="92"/>
          <w:sz w:val="24"/>
          <w:szCs w:val="24"/>
        </w:rPr>
        <w:t>d</w:t>
      </w:r>
      <w:r>
        <w:rPr>
          <w:spacing w:val="20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15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Bank”)</w:t>
      </w:r>
      <w:r>
        <w:rPr>
          <w:spacing w:val="19"/>
          <w:w w:val="9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Inspector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neral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AC294B" w:rsidRDefault="004B6375">
      <w:pPr>
        <w:spacing w:line="260" w:lineRule="exact"/>
        <w:ind w:left="540" w:right="112"/>
        <w:jc w:val="both"/>
        <w:rPr>
          <w:sz w:val="24"/>
          <w:szCs w:val="24"/>
        </w:rPr>
      </w:pPr>
      <w:r>
        <w:rPr>
          <w:w w:val="93"/>
          <w:sz w:val="24"/>
          <w:szCs w:val="24"/>
        </w:rPr>
        <w:t>Po</w:t>
      </w:r>
      <w:r>
        <w:rPr>
          <w:spacing w:val="1"/>
          <w:w w:val="93"/>
          <w:sz w:val="24"/>
          <w:szCs w:val="24"/>
        </w:rPr>
        <w:t>l</w:t>
      </w:r>
      <w:r>
        <w:rPr>
          <w:w w:val="93"/>
          <w:sz w:val="24"/>
          <w:szCs w:val="24"/>
        </w:rPr>
        <w:t>ice,</w:t>
      </w:r>
      <w:r>
        <w:rPr>
          <w:spacing w:val="13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Sind</w:t>
      </w:r>
      <w:r>
        <w:rPr>
          <w:spacing w:val="1"/>
          <w:w w:val="93"/>
          <w:sz w:val="24"/>
          <w:szCs w:val="24"/>
        </w:rPr>
        <w:t>h</w:t>
      </w:r>
      <w:r>
        <w:rPr>
          <w:w w:val="93"/>
          <w:sz w:val="24"/>
          <w:szCs w:val="24"/>
        </w:rPr>
        <w:t>,</w:t>
      </w:r>
      <w:r>
        <w:rPr>
          <w:spacing w:val="17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Karachi,</w:t>
      </w:r>
      <w:r>
        <w:rPr>
          <w:spacing w:val="26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Pakistan</w:t>
      </w:r>
      <w:r>
        <w:rPr>
          <w:spacing w:val="24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(h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re</w:t>
      </w:r>
      <w:r>
        <w:rPr>
          <w:spacing w:val="1"/>
          <w:w w:val="93"/>
          <w:sz w:val="24"/>
          <w:szCs w:val="24"/>
        </w:rPr>
        <w:t>i</w:t>
      </w:r>
      <w:r>
        <w:rPr>
          <w:w w:val="93"/>
          <w:sz w:val="24"/>
          <w:szCs w:val="24"/>
        </w:rPr>
        <w:t>naft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r</w:t>
      </w:r>
      <w:r>
        <w:rPr>
          <w:spacing w:val="37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call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d</w:t>
      </w:r>
      <w:r>
        <w:rPr>
          <w:spacing w:val="5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“the</w:t>
      </w:r>
      <w:r>
        <w:rPr>
          <w:spacing w:val="4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Pu</w:t>
      </w:r>
      <w:r>
        <w:rPr>
          <w:spacing w:val="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>ch</w:t>
      </w:r>
      <w:r>
        <w:rPr>
          <w:spacing w:val="-1"/>
          <w:w w:val="96"/>
          <w:sz w:val="24"/>
          <w:szCs w:val="24"/>
        </w:rPr>
        <w:t>a</w:t>
      </w:r>
      <w:r>
        <w:rPr>
          <w:w w:val="96"/>
          <w:sz w:val="24"/>
          <w:szCs w:val="24"/>
        </w:rPr>
        <w:t>ser”)</w:t>
      </w:r>
      <w:r>
        <w:rPr>
          <w:spacing w:val="13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"/>
          <w:sz w:val="24"/>
          <w:szCs w:val="24"/>
        </w:rPr>
        <w:t>-</w:t>
      </w:r>
      <w:r>
        <w:rPr>
          <w:sz w:val="24"/>
          <w:szCs w:val="24"/>
        </w:rPr>
        <w:t>--------</w:t>
      </w:r>
    </w:p>
    <w:p w:rsidR="00AC294B" w:rsidRDefault="004B6375">
      <w:pPr>
        <w:spacing w:line="260" w:lineRule="exact"/>
        <w:ind w:left="540" w:right="110"/>
        <w:jc w:val="both"/>
        <w:rPr>
          <w:sz w:val="24"/>
          <w:szCs w:val="24"/>
        </w:rPr>
      </w:pPr>
      <w:r>
        <w:rPr>
          <w:sz w:val="24"/>
          <w:szCs w:val="24"/>
        </w:rPr>
        <w:t>-------------------</w:t>
      </w:r>
      <w:r>
        <w:rPr>
          <w:spacing w:val="1"/>
          <w:sz w:val="24"/>
          <w:szCs w:val="24"/>
        </w:rPr>
        <w:t>-</w:t>
      </w:r>
      <w:r>
        <w:rPr>
          <w:sz w:val="24"/>
          <w:szCs w:val="24"/>
          <w:u w:val="single" w:color="000000"/>
        </w:rPr>
        <w:t xml:space="preserve">                   </w:t>
      </w:r>
      <w:r>
        <w:rPr>
          <w:spacing w:val="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payme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w w:val="88"/>
          <w:sz w:val="24"/>
          <w:szCs w:val="24"/>
        </w:rPr>
        <w:t>w</w:t>
      </w:r>
      <w:r>
        <w:rPr>
          <w:spacing w:val="-1"/>
          <w:w w:val="88"/>
          <w:sz w:val="24"/>
          <w:szCs w:val="24"/>
        </w:rPr>
        <w:t>e</w:t>
      </w:r>
      <w:r>
        <w:rPr>
          <w:w w:val="88"/>
          <w:sz w:val="24"/>
          <w:szCs w:val="24"/>
        </w:rPr>
        <w:t>ll</w:t>
      </w:r>
      <w:r>
        <w:rPr>
          <w:spacing w:val="38"/>
          <w:w w:val="8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uly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said</w:t>
      </w:r>
    </w:p>
    <w:p w:rsidR="00AC294B" w:rsidRDefault="004B6375">
      <w:pPr>
        <w:spacing w:line="260" w:lineRule="exact"/>
        <w:ind w:left="540" w:right="1418"/>
        <w:jc w:val="both"/>
        <w:rPr>
          <w:sz w:val="24"/>
          <w:szCs w:val="24"/>
        </w:rPr>
      </w:pPr>
      <w:r>
        <w:rPr>
          <w:w w:val="96"/>
          <w:sz w:val="24"/>
          <w:szCs w:val="24"/>
        </w:rPr>
        <w:t>Pu</w:t>
      </w:r>
      <w:r>
        <w:rPr>
          <w:spacing w:val="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>ch</w:t>
      </w:r>
      <w:r>
        <w:rPr>
          <w:spacing w:val="-1"/>
          <w:w w:val="96"/>
          <w:sz w:val="24"/>
          <w:szCs w:val="24"/>
        </w:rPr>
        <w:t>a</w:t>
      </w:r>
      <w:r>
        <w:rPr>
          <w:w w:val="96"/>
          <w:sz w:val="24"/>
          <w:szCs w:val="24"/>
        </w:rPr>
        <w:t>ser,</w:t>
      </w:r>
      <w:r>
        <w:rPr>
          <w:spacing w:val="6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Bank</w:t>
      </w:r>
      <w:r>
        <w:rPr>
          <w:spacing w:val="4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-16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itself,</w:t>
      </w:r>
      <w:r>
        <w:rPr>
          <w:spacing w:val="5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6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succ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ssors</w:t>
      </w:r>
      <w:r>
        <w:rPr>
          <w:spacing w:val="13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w w:val="92"/>
          <w:sz w:val="24"/>
          <w:szCs w:val="24"/>
        </w:rPr>
        <w:t>a</w:t>
      </w:r>
      <w:r>
        <w:rPr>
          <w:w w:val="92"/>
          <w:sz w:val="24"/>
          <w:szCs w:val="24"/>
        </w:rPr>
        <w:t>ssi</w:t>
      </w:r>
      <w:r>
        <w:rPr>
          <w:spacing w:val="1"/>
          <w:w w:val="92"/>
          <w:sz w:val="24"/>
          <w:szCs w:val="24"/>
        </w:rPr>
        <w:t>g</w:t>
      </w:r>
      <w:r>
        <w:rPr>
          <w:w w:val="92"/>
          <w:sz w:val="24"/>
          <w:szCs w:val="24"/>
        </w:rPr>
        <w:t>ns,</w:t>
      </w:r>
      <w:r>
        <w:rPr>
          <w:spacing w:val="7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hese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presen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s.</w:t>
      </w:r>
    </w:p>
    <w:p w:rsidR="00AC294B" w:rsidRDefault="00AC294B">
      <w:pPr>
        <w:spacing w:before="4" w:line="120" w:lineRule="exact"/>
        <w:rPr>
          <w:sz w:val="13"/>
          <w:szCs w:val="13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ind w:left="540" w:right="572"/>
        <w:jc w:val="both"/>
        <w:rPr>
          <w:sz w:val="24"/>
          <w:szCs w:val="24"/>
        </w:rPr>
      </w:pPr>
      <w:r>
        <w:rPr>
          <w:w w:val="91"/>
          <w:sz w:val="24"/>
          <w:szCs w:val="24"/>
        </w:rPr>
        <w:t>Sealed</w:t>
      </w:r>
      <w:r>
        <w:rPr>
          <w:spacing w:val="5"/>
          <w:w w:val="9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Common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w w:val="88"/>
          <w:sz w:val="24"/>
          <w:szCs w:val="24"/>
        </w:rPr>
        <w:t>S</w:t>
      </w:r>
      <w:r>
        <w:rPr>
          <w:w w:val="88"/>
          <w:sz w:val="24"/>
          <w:szCs w:val="24"/>
        </w:rPr>
        <w:t>eal</w:t>
      </w:r>
      <w:r>
        <w:rPr>
          <w:spacing w:val="10"/>
          <w:w w:val="88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Bank</w:t>
      </w:r>
      <w:r>
        <w:rPr>
          <w:spacing w:val="5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               </w:t>
      </w:r>
      <w:r>
        <w:rPr>
          <w:spacing w:val="47"/>
          <w:sz w:val="24"/>
          <w:szCs w:val="24"/>
          <w:u w:val="single" w:color="000000"/>
        </w:rPr>
        <w:t xml:space="preserve"> </w:t>
      </w:r>
      <w:r>
        <w:rPr>
          <w:w w:val="91"/>
          <w:sz w:val="24"/>
          <w:szCs w:val="24"/>
        </w:rPr>
        <w:t>day</w:t>
      </w:r>
      <w:r>
        <w:rPr>
          <w:spacing w:val="5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</w:t>
      </w:r>
      <w:r>
        <w:rPr>
          <w:sz w:val="24"/>
          <w:szCs w:val="24"/>
        </w:rPr>
        <w:t>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1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3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AC294B" w:rsidRDefault="00AC294B">
      <w:pPr>
        <w:spacing w:before="4" w:line="260" w:lineRule="exact"/>
        <w:rPr>
          <w:sz w:val="26"/>
          <w:szCs w:val="26"/>
        </w:rPr>
      </w:pPr>
    </w:p>
    <w:p w:rsidR="00AC294B" w:rsidRDefault="004B6375">
      <w:pPr>
        <w:ind w:left="540" w:right="4322"/>
        <w:jc w:val="both"/>
        <w:rPr>
          <w:sz w:val="24"/>
          <w:szCs w:val="24"/>
        </w:rPr>
      </w:pPr>
      <w:r>
        <w:rPr>
          <w:b/>
          <w:sz w:val="24"/>
          <w:szCs w:val="24"/>
        </w:rPr>
        <w:t>THE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 xml:space="preserve">NDITIONS  </w:t>
      </w:r>
      <w:r>
        <w:rPr>
          <w:sz w:val="24"/>
          <w:szCs w:val="24"/>
        </w:rPr>
        <w:t>of this</w:t>
      </w:r>
      <w:r>
        <w:rPr>
          <w:spacing w:val="-14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obli</w:t>
      </w:r>
      <w:r>
        <w:rPr>
          <w:spacing w:val="1"/>
          <w:w w:val="95"/>
          <w:sz w:val="24"/>
          <w:szCs w:val="24"/>
        </w:rPr>
        <w:t>g</w:t>
      </w:r>
      <w:r>
        <w:rPr>
          <w:spacing w:val="-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tion</w:t>
      </w:r>
      <w:r>
        <w:rPr>
          <w:spacing w:val="4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are:</w:t>
      </w:r>
    </w:p>
    <w:p w:rsidR="00AC294B" w:rsidRDefault="00AC294B">
      <w:pPr>
        <w:spacing w:before="2" w:line="180" w:lineRule="exact"/>
        <w:rPr>
          <w:sz w:val="19"/>
          <w:szCs w:val="19"/>
        </w:rPr>
      </w:pPr>
    </w:p>
    <w:p w:rsidR="00AC294B" w:rsidRDefault="00AC294B">
      <w:pPr>
        <w:spacing w:line="200" w:lineRule="exact"/>
      </w:pPr>
    </w:p>
    <w:p w:rsidR="00AC294B" w:rsidRDefault="004B6375">
      <w:pPr>
        <w:spacing w:line="260" w:lineRule="exact"/>
        <w:ind w:left="1980" w:right="107" w:hanging="720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1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withdra</w:t>
      </w:r>
      <w:r>
        <w:rPr>
          <w:spacing w:val="-1"/>
          <w:w w:val="94"/>
          <w:sz w:val="24"/>
          <w:szCs w:val="24"/>
        </w:rPr>
        <w:t>w</w:t>
      </w:r>
      <w:r>
        <w:rPr>
          <w:w w:val="94"/>
          <w:sz w:val="24"/>
          <w:szCs w:val="24"/>
        </w:rPr>
        <w:t>s</w:t>
      </w:r>
      <w:r>
        <w:rPr>
          <w:spacing w:val="35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3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validi</w:t>
      </w:r>
      <w:r>
        <w:rPr>
          <w:spacing w:val="-1"/>
          <w:w w:val="90"/>
          <w:sz w:val="24"/>
          <w:szCs w:val="24"/>
        </w:rPr>
        <w:t>t</w:t>
      </w:r>
      <w:r>
        <w:rPr>
          <w:w w:val="90"/>
          <w:sz w:val="24"/>
          <w:szCs w:val="24"/>
        </w:rPr>
        <w:t>y</w:t>
      </w:r>
      <w:r>
        <w:rPr>
          <w:spacing w:val="31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ed by</w:t>
      </w:r>
      <w:r>
        <w:rPr>
          <w:spacing w:val="-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Bidder</w:t>
      </w:r>
      <w:r>
        <w:rPr>
          <w:spacing w:val="4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Bid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orm;</w:t>
      </w:r>
      <w:r>
        <w:rPr>
          <w:spacing w:val="-12"/>
          <w:sz w:val="24"/>
          <w:szCs w:val="24"/>
        </w:rPr>
        <w:t xml:space="preserve"> </w:t>
      </w:r>
      <w:r>
        <w:rPr>
          <w:w w:val="101"/>
          <w:sz w:val="24"/>
          <w:szCs w:val="24"/>
        </w:rPr>
        <w:t>or</w:t>
      </w:r>
    </w:p>
    <w:p w:rsidR="00AC294B" w:rsidRDefault="00AC294B">
      <w:pPr>
        <w:spacing w:before="2" w:line="100" w:lineRule="exact"/>
        <w:rPr>
          <w:sz w:val="11"/>
          <w:szCs w:val="11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sz w:val="24"/>
          <w:szCs w:val="24"/>
        </w:rPr>
        <w:t xml:space="preserve">2.   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Bidder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does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ac</w:t>
      </w:r>
      <w:r>
        <w:rPr>
          <w:spacing w:val="1"/>
          <w:w w:val="95"/>
          <w:sz w:val="24"/>
          <w:szCs w:val="24"/>
        </w:rPr>
        <w:t>c</w:t>
      </w:r>
      <w:r>
        <w:rPr>
          <w:w w:val="95"/>
          <w:sz w:val="24"/>
          <w:szCs w:val="24"/>
        </w:rPr>
        <w:t>ept</w:t>
      </w:r>
      <w:r>
        <w:rPr>
          <w:spacing w:val="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correc</w:t>
      </w:r>
      <w:r>
        <w:rPr>
          <w:spacing w:val="-1"/>
          <w:w w:val="97"/>
          <w:sz w:val="24"/>
          <w:szCs w:val="24"/>
        </w:rPr>
        <w:t>t</w:t>
      </w:r>
      <w:r>
        <w:rPr>
          <w:w w:val="97"/>
          <w:sz w:val="24"/>
          <w:szCs w:val="24"/>
        </w:rPr>
        <w:t>ions</w:t>
      </w:r>
      <w:r>
        <w:rPr>
          <w:spacing w:val="4"/>
          <w:w w:val="97"/>
          <w:sz w:val="24"/>
          <w:szCs w:val="24"/>
        </w:rPr>
        <w:t xml:space="preserve"> </w:t>
      </w:r>
      <w:r>
        <w:rPr>
          <w:sz w:val="24"/>
          <w:szCs w:val="24"/>
        </w:rPr>
        <w:t>of his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Total</w:t>
      </w:r>
      <w:r>
        <w:rPr>
          <w:spacing w:val="-15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Bid</w:t>
      </w:r>
      <w:r>
        <w:rPr>
          <w:spacing w:val="8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P</w:t>
      </w:r>
      <w:r>
        <w:rPr>
          <w:spacing w:val="1"/>
          <w:w w:val="92"/>
          <w:sz w:val="24"/>
          <w:szCs w:val="24"/>
        </w:rPr>
        <w:t>r</w:t>
      </w:r>
      <w:r>
        <w:rPr>
          <w:spacing w:val="-1"/>
          <w:w w:val="92"/>
          <w:sz w:val="24"/>
          <w:szCs w:val="24"/>
        </w:rPr>
        <w:t>i</w:t>
      </w:r>
      <w:r>
        <w:rPr>
          <w:w w:val="92"/>
          <w:sz w:val="24"/>
          <w:szCs w:val="24"/>
        </w:rPr>
        <w:t>c</w:t>
      </w:r>
      <w:r>
        <w:rPr>
          <w:spacing w:val="-1"/>
          <w:w w:val="92"/>
          <w:sz w:val="24"/>
          <w:szCs w:val="24"/>
        </w:rPr>
        <w:t>e</w:t>
      </w:r>
      <w:r>
        <w:rPr>
          <w:w w:val="92"/>
          <w:sz w:val="24"/>
          <w:szCs w:val="24"/>
        </w:rPr>
        <w:t>;</w:t>
      </w:r>
      <w:r>
        <w:rPr>
          <w:spacing w:val="10"/>
          <w:w w:val="92"/>
          <w:sz w:val="24"/>
          <w:szCs w:val="24"/>
        </w:rPr>
        <w:t xml:space="preserve"> </w:t>
      </w:r>
      <w:r>
        <w:rPr>
          <w:w w:val="101"/>
          <w:sz w:val="24"/>
          <w:szCs w:val="24"/>
        </w:rPr>
        <w:t>or</w:t>
      </w:r>
    </w:p>
    <w:p w:rsidR="00AC294B" w:rsidRDefault="00AC294B">
      <w:pPr>
        <w:spacing w:before="4" w:line="100" w:lineRule="exact"/>
        <w:rPr>
          <w:sz w:val="11"/>
          <w:szCs w:val="11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Bidder,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having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notified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eptance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AC294B" w:rsidRDefault="004B6375">
      <w:pPr>
        <w:spacing w:line="260" w:lineRule="exact"/>
        <w:ind w:left="1980"/>
        <w:rPr>
          <w:sz w:val="24"/>
          <w:szCs w:val="24"/>
        </w:rPr>
      </w:pPr>
      <w:r>
        <w:rPr>
          <w:w w:val="95"/>
          <w:sz w:val="24"/>
          <w:szCs w:val="24"/>
        </w:rPr>
        <w:t>Pu</w:t>
      </w:r>
      <w:r>
        <w:rPr>
          <w:spacing w:val="1"/>
          <w:w w:val="95"/>
          <w:sz w:val="24"/>
          <w:szCs w:val="24"/>
        </w:rPr>
        <w:t>r</w:t>
      </w:r>
      <w:r>
        <w:rPr>
          <w:w w:val="95"/>
          <w:sz w:val="24"/>
          <w:szCs w:val="24"/>
        </w:rPr>
        <w:t>ch</w:t>
      </w:r>
      <w:r>
        <w:rPr>
          <w:spacing w:val="-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ser</w:t>
      </w:r>
      <w:r>
        <w:rPr>
          <w:spacing w:val="20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during</w:t>
      </w:r>
      <w:r>
        <w:rPr>
          <w:spacing w:val="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of bid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va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idity:</w:t>
      </w:r>
    </w:p>
    <w:p w:rsidR="00AC294B" w:rsidRDefault="00AC294B">
      <w:pPr>
        <w:spacing w:before="2" w:line="120" w:lineRule="exact"/>
        <w:rPr>
          <w:sz w:val="12"/>
          <w:szCs w:val="12"/>
        </w:rPr>
      </w:pPr>
    </w:p>
    <w:p w:rsidR="00AC294B" w:rsidRDefault="004B6375">
      <w:pPr>
        <w:spacing w:line="260" w:lineRule="exact"/>
        <w:ind w:left="2700" w:right="109" w:hanging="720"/>
        <w:rPr>
          <w:sz w:val="24"/>
          <w:szCs w:val="24"/>
        </w:rPr>
      </w:pPr>
      <w:r>
        <w:rPr>
          <w:sz w:val="24"/>
          <w:szCs w:val="24"/>
        </w:rPr>
        <w:t xml:space="preserve">(a)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Fai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s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refus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perfo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s</w:t>
      </w:r>
      <w:r>
        <w:rPr>
          <w:spacing w:val="1"/>
          <w:w w:val="92"/>
          <w:sz w:val="24"/>
          <w:szCs w:val="24"/>
        </w:rPr>
        <w:t>e</w:t>
      </w:r>
      <w:r>
        <w:rPr>
          <w:w w:val="92"/>
          <w:sz w:val="24"/>
          <w:szCs w:val="24"/>
        </w:rPr>
        <w:t>curity,</w:t>
      </w:r>
      <w:r>
        <w:rPr>
          <w:spacing w:val="27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-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Bidders;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w w:val="101"/>
          <w:sz w:val="24"/>
          <w:szCs w:val="24"/>
        </w:rPr>
        <w:t>or</w:t>
      </w:r>
    </w:p>
    <w:p w:rsidR="00AC294B" w:rsidRDefault="00AC294B">
      <w:pPr>
        <w:spacing w:before="2" w:line="100" w:lineRule="exact"/>
        <w:rPr>
          <w:sz w:val="11"/>
          <w:szCs w:val="11"/>
        </w:rPr>
      </w:pPr>
    </w:p>
    <w:p w:rsidR="00AC294B" w:rsidRDefault="004B6375">
      <w:pPr>
        <w:ind w:left="1980"/>
        <w:rPr>
          <w:sz w:val="24"/>
          <w:szCs w:val="24"/>
        </w:rPr>
      </w:pPr>
      <w:r>
        <w:rPr>
          <w:sz w:val="24"/>
          <w:szCs w:val="24"/>
        </w:rPr>
        <w:t xml:space="preserve">(b)      </w:t>
      </w:r>
      <w:r>
        <w:rPr>
          <w:spacing w:val="20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Fai</w:t>
      </w:r>
      <w:r>
        <w:rPr>
          <w:spacing w:val="1"/>
          <w:w w:val="91"/>
          <w:sz w:val="24"/>
          <w:szCs w:val="24"/>
        </w:rPr>
        <w:t>l</w:t>
      </w:r>
      <w:r>
        <w:rPr>
          <w:w w:val="91"/>
          <w:sz w:val="24"/>
          <w:szCs w:val="24"/>
        </w:rPr>
        <w:t>s</w:t>
      </w:r>
      <w:r>
        <w:rPr>
          <w:spacing w:val="7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w w:val="95"/>
          <w:sz w:val="24"/>
          <w:szCs w:val="24"/>
        </w:rPr>
        <w:t>r</w:t>
      </w:r>
      <w:r>
        <w:rPr>
          <w:w w:val="95"/>
          <w:sz w:val="24"/>
          <w:szCs w:val="24"/>
        </w:rPr>
        <w:t>ef</w:t>
      </w:r>
      <w:r>
        <w:rPr>
          <w:spacing w:val="-1"/>
          <w:w w:val="95"/>
          <w:sz w:val="24"/>
          <w:szCs w:val="24"/>
        </w:rPr>
        <w:t>us</w:t>
      </w:r>
      <w:r>
        <w:rPr>
          <w:w w:val="95"/>
          <w:sz w:val="24"/>
          <w:szCs w:val="24"/>
        </w:rPr>
        <w:t>es</w:t>
      </w:r>
      <w:r>
        <w:rPr>
          <w:spacing w:val="4"/>
          <w:w w:val="9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exe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u</w:t>
      </w:r>
      <w:r>
        <w:rPr>
          <w:spacing w:val="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e</w:t>
      </w:r>
      <w:r>
        <w:rPr>
          <w:spacing w:val="10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reques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ed.</w:t>
      </w:r>
    </w:p>
    <w:p w:rsidR="00AC294B" w:rsidRDefault="00AC294B">
      <w:pPr>
        <w:spacing w:before="12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540" w:right="107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undert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ser</w:t>
      </w:r>
      <w:r w:rsidR="00E87461">
        <w:rPr>
          <w:sz w:val="24"/>
          <w:szCs w:val="24"/>
        </w:rPr>
        <w:t xml:space="preserve">/firm 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amoun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ording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to,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9"/>
          <w:sz w:val="24"/>
          <w:szCs w:val="24"/>
        </w:rPr>
        <w:t xml:space="preserve"> </w:t>
      </w:r>
      <w:r>
        <w:rPr>
          <w:w w:val="101"/>
          <w:sz w:val="24"/>
          <w:szCs w:val="24"/>
        </w:rPr>
        <w:t>u</w:t>
      </w:r>
      <w:r>
        <w:rPr>
          <w:spacing w:val="-1"/>
          <w:w w:val="101"/>
          <w:sz w:val="24"/>
          <w:szCs w:val="24"/>
        </w:rPr>
        <w:t>p</w:t>
      </w:r>
      <w:r>
        <w:rPr>
          <w:w w:val="101"/>
          <w:sz w:val="24"/>
          <w:szCs w:val="24"/>
        </w:rPr>
        <w:t xml:space="preserve">on </w:t>
      </w:r>
      <w:r>
        <w:rPr>
          <w:sz w:val="24"/>
          <w:szCs w:val="24"/>
        </w:rPr>
        <w:t>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of,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w w:val="93"/>
          <w:sz w:val="24"/>
          <w:szCs w:val="24"/>
        </w:rPr>
        <w:t>i</w:t>
      </w:r>
      <w:r>
        <w:rPr>
          <w:w w:val="93"/>
          <w:sz w:val="24"/>
          <w:szCs w:val="24"/>
        </w:rPr>
        <w:t xml:space="preserve">ts </w:t>
      </w:r>
      <w:r>
        <w:rPr>
          <w:spacing w:val="11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writ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en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  Pu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having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its de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provided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and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Pu</w:t>
      </w:r>
      <w:r>
        <w:rPr>
          <w:spacing w:val="1"/>
          <w:w w:val="91"/>
          <w:sz w:val="24"/>
          <w:szCs w:val="24"/>
        </w:rPr>
        <w:t>r</w:t>
      </w:r>
      <w:r>
        <w:rPr>
          <w:w w:val="91"/>
          <w:sz w:val="24"/>
          <w:szCs w:val="24"/>
        </w:rPr>
        <w:t>ch</w:t>
      </w:r>
      <w:r>
        <w:rPr>
          <w:spacing w:val="-1"/>
          <w:w w:val="91"/>
          <w:sz w:val="24"/>
          <w:szCs w:val="24"/>
        </w:rPr>
        <w:t>a</w:t>
      </w:r>
      <w:r>
        <w:rPr>
          <w:w w:val="91"/>
          <w:sz w:val="24"/>
          <w:szCs w:val="24"/>
        </w:rPr>
        <w:t xml:space="preserve">ser </w:t>
      </w:r>
      <w:r>
        <w:rPr>
          <w:spacing w:val="8"/>
          <w:w w:val="9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will</w:t>
      </w:r>
      <w:r>
        <w:rPr>
          <w:spacing w:val="-6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-6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claim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d</w:t>
      </w:r>
      <w:r>
        <w:rPr>
          <w:spacing w:val="9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w w:val="82"/>
          <w:sz w:val="24"/>
          <w:szCs w:val="24"/>
        </w:rPr>
        <w:t>i</w:t>
      </w:r>
      <w:r>
        <w:rPr>
          <w:w w:val="105"/>
          <w:sz w:val="24"/>
          <w:szCs w:val="24"/>
        </w:rPr>
        <w:t xml:space="preserve">t </w:t>
      </w:r>
      <w:r>
        <w:rPr>
          <w:sz w:val="24"/>
          <w:szCs w:val="24"/>
        </w:rPr>
        <w:t>is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-8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owing</w:t>
      </w:r>
      <w:r>
        <w:rPr>
          <w:spacing w:val="5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oc</w:t>
      </w:r>
      <w:r>
        <w:rPr>
          <w:spacing w:val="-1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ur</w:t>
      </w:r>
      <w:r>
        <w:rPr>
          <w:spacing w:val="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>en</w:t>
      </w:r>
      <w:r>
        <w:rPr>
          <w:spacing w:val="-1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e</w:t>
      </w:r>
      <w:r>
        <w:rPr>
          <w:spacing w:val="9"/>
          <w:w w:val="9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one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w w:val="86"/>
          <w:sz w:val="24"/>
          <w:szCs w:val="24"/>
        </w:rPr>
        <w:t>all</w:t>
      </w:r>
      <w:r>
        <w:rPr>
          <w:spacing w:val="9"/>
          <w:w w:val="8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three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above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cond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ti</w:t>
      </w:r>
      <w:r>
        <w:rPr>
          <w:spacing w:val="5"/>
          <w:sz w:val="24"/>
          <w:szCs w:val="24"/>
        </w:rPr>
        <w:t>o</w:t>
      </w:r>
      <w:r>
        <w:rPr>
          <w:sz w:val="24"/>
          <w:szCs w:val="24"/>
        </w:rPr>
        <w:t xml:space="preserve">ns, </w:t>
      </w:r>
      <w:r>
        <w:rPr>
          <w:w w:val="92"/>
          <w:sz w:val="24"/>
          <w:szCs w:val="24"/>
        </w:rPr>
        <w:t>spe</w:t>
      </w:r>
      <w:r>
        <w:rPr>
          <w:spacing w:val="-1"/>
          <w:w w:val="92"/>
          <w:sz w:val="24"/>
          <w:szCs w:val="24"/>
        </w:rPr>
        <w:t>c</w:t>
      </w:r>
      <w:r>
        <w:rPr>
          <w:w w:val="92"/>
          <w:sz w:val="24"/>
          <w:szCs w:val="24"/>
        </w:rPr>
        <w:t>ifying</w:t>
      </w:r>
      <w:r>
        <w:rPr>
          <w:spacing w:val="11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ed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conditions.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540" w:right="110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guaran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ee</w:t>
      </w:r>
      <w:r>
        <w:rPr>
          <w:spacing w:val="-18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will</w:t>
      </w:r>
      <w:r>
        <w:rPr>
          <w:spacing w:val="32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remain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force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 w:rsidR="00E87461">
        <w:rPr>
          <w:spacing w:val="29"/>
          <w:sz w:val="24"/>
          <w:szCs w:val="24"/>
        </w:rPr>
        <w:t>60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5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validit</w:t>
      </w:r>
      <w:r>
        <w:rPr>
          <w:spacing w:val="-1"/>
          <w:w w:val="90"/>
          <w:sz w:val="24"/>
          <w:szCs w:val="24"/>
        </w:rPr>
        <w:t>y</w:t>
      </w:r>
      <w:r>
        <w:rPr>
          <w:w w:val="90"/>
          <w:sz w:val="24"/>
          <w:szCs w:val="24"/>
        </w:rPr>
        <w:t>,</w:t>
      </w:r>
      <w:r>
        <w:rPr>
          <w:spacing w:val="30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 xml:space="preserve">d </w:t>
      </w:r>
      <w:r>
        <w:rPr>
          <w:w w:val="92"/>
          <w:sz w:val="24"/>
          <w:szCs w:val="24"/>
        </w:rPr>
        <w:t>any</w:t>
      </w:r>
      <w:r>
        <w:rPr>
          <w:spacing w:val="4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and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resp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ct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ereof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reach</w:t>
      </w:r>
      <w:r>
        <w:rPr>
          <w:spacing w:val="-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Bank</w:t>
      </w:r>
      <w:r>
        <w:rPr>
          <w:spacing w:val="4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6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la</w:t>
      </w:r>
      <w:r>
        <w:rPr>
          <w:spacing w:val="-1"/>
          <w:w w:val="93"/>
          <w:sz w:val="24"/>
          <w:szCs w:val="24"/>
        </w:rPr>
        <w:t>t</w:t>
      </w:r>
      <w:r>
        <w:rPr>
          <w:w w:val="93"/>
          <w:sz w:val="24"/>
          <w:szCs w:val="24"/>
        </w:rPr>
        <w:t>er</w:t>
      </w:r>
      <w:r>
        <w:rPr>
          <w:spacing w:val="7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than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date.</w:t>
      </w:r>
    </w:p>
    <w:p w:rsidR="00AC294B" w:rsidRDefault="00AC294B">
      <w:pPr>
        <w:spacing w:before="2" w:line="120" w:lineRule="exact"/>
        <w:rPr>
          <w:sz w:val="13"/>
          <w:szCs w:val="13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ind w:right="878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AME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BA</w:t>
      </w:r>
      <w:r>
        <w:rPr>
          <w:spacing w:val="-1"/>
          <w:w w:val="97"/>
          <w:sz w:val="24"/>
          <w:szCs w:val="24"/>
        </w:rPr>
        <w:t>N</w:t>
      </w:r>
      <w:r>
        <w:rPr>
          <w:w w:val="97"/>
          <w:sz w:val="24"/>
          <w:szCs w:val="24"/>
        </w:rPr>
        <w:t>K)</w:t>
      </w:r>
    </w:p>
    <w:p w:rsidR="00AC294B" w:rsidRDefault="004B6375">
      <w:pPr>
        <w:tabs>
          <w:tab w:val="left" w:pos="8720"/>
        </w:tabs>
        <w:spacing w:before="2" w:line="260" w:lineRule="exact"/>
        <w:ind w:left="7036" w:right="371" w:hanging="1189"/>
        <w:rPr>
          <w:sz w:val="24"/>
          <w:szCs w:val="24"/>
        </w:rPr>
      </w:pPr>
      <w:r>
        <w:rPr>
          <w:w w:val="88"/>
          <w:sz w:val="24"/>
          <w:szCs w:val="24"/>
        </w:rPr>
        <w:t>By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  <w:u w:val="single" w:color="000000"/>
        </w:rPr>
        <w:tab/>
      </w:r>
      <w:r>
        <w:rPr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(Tit</w:t>
      </w:r>
      <w:r>
        <w:rPr>
          <w:w w:val="88"/>
          <w:sz w:val="24"/>
          <w:szCs w:val="24"/>
        </w:rPr>
        <w:t>le)</w:t>
      </w:r>
    </w:p>
    <w:p w:rsidR="00AC294B" w:rsidRDefault="004B6375">
      <w:pPr>
        <w:spacing w:line="260" w:lineRule="exact"/>
        <w:ind w:left="5903" w:right="471"/>
        <w:jc w:val="center"/>
        <w:rPr>
          <w:sz w:val="24"/>
          <w:szCs w:val="24"/>
        </w:rPr>
        <w:sectPr w:rsidR="00AC294B">
          <w:type w:val="continuous"/>
          <w:pgSz w:w="11920" w:h="16840"/>
          <w:pgMar w:top="460" w:right="1500" w:bottom="280" w:left="1260" w:header="720" w:footer="720" w:gutter="0"/>
          <w:cols w:space="720"/>
        </w:sectPr>
      </w:pPr>
      <w:r>
        <w:rPr>
          <w:b/>
          <w:w w:val="98"/>
          <w:sz w:val="24"/>
          <w:szCs w:val="24"/>
        </w:rPr>
        <w:t>Aut</w:t>
      </w:r>
      <w:r>
        <w:rPr>
          <w:b/>
          <w:spacing w:val="-1"/>
          <w:w w:val="98"/>
          <w:sz w:val="24"/>
          <w:szCs w:val="24"/>
        </w:rPr>
        <w:t>h</w:t>
      </w:r>
      <w:r>
        <w:rPr>
          <w:b/>
          <w:w w:val="98"/>
          <w:sz w:val="24"/>
          <w:szCs w:val="24"/>
        </w:rPr>
        <w:t>orized</w:t>
      </w:r>
      <w:r>
        <w:rPr>
          <w:b/>
          <w:spacing w:val="-7"/>
          <w:w w:val="98"/>
          <w:sz w:val="24"/>
          <w:szCs w:val="24"/>
        </w:rPr>
        <w:t xml:space="preserve"> </w:t>
      </w:r>
      <w:r>
        <w:rPr>
          <w:b/>
          <w:w w:val="98"/>
          <w:sz w:val="24"/>
          <w:szCs w:val="24"/>
        </w:rPr>
        <w:t>Representative</w:t>
      </w:r>
    </w:p>
    <w:p w:rsidR="00AC294B" w:rsidRDefault="00AC294B">
      <w:pPr>
        <w:spacing w:before="5" w:line="280" w:lineRule="exact"/>
        <w:rPr>
          <w:sz w:val="28"/>
          <w:szCs w:val="28"/>
        </w:rPr>
      </w:pPr>
    </w:p>
    <w:p w:rsidR="00AC294B" w:rsidRDefault="004B6375">
      <w:pPr>
        <w:spacing w:before="20"/>
        <w:ind w:left="540"/>
        <w:rPr>
          <w:sz w:val="25"/>
          <w:szCs w:val="25"/>
        </w:rPr>
      </w:pPr>
      <w:r>
        <w:rPr>
          <w:b/>
          <w:w w:val="94"/>
          <w:sz w:val="25"/>
          <w:szCs w:val="25"/>
        </w:rPr>
        <w:t>PE</w:t>
      </w:r>
      <w:r>
        <w:rPr>
          <w:b/>
          <w:spacing w:val="1"/>
          <w:w w:val="94"/>
          <w:sz w:val="25"/>
          <w:szCs w:val="25"/>
        </w:rPr>
        <w:t>R</w:t>
      </w:r>
      <w:r>
        <w:rPr>
          <w:b/>
          <w:w w:val="94"/>
          <w:sz w:val="25"/>
          <w:szCs w:val="25"/>
        </w:rPr>
        <w:t>FOR</w:t>
      </w:r>
      <w:r>
        <w:rPr>
          <w:b/>
          <w:spacing w:val="-1"/>
          <w:w w:val="94"/>
          <w:sz w:val="25"/>
          <w:szCs w:val="25"/>
        </w:rPr>
        <w:t>M</w:t>
      </w:r>
      <w:r>
        <w:rPr>
          <w:b/>
          <w:w w:val="94"/>
          <w:sz w:val="25"/>
          <w:szCs w:val="25"/>
        </w:rPr>
        <w:t>ANCE</w:t>
      </w:r>
      <w:r>
        <w:rPr>
          <w:b/>
          <w:spacing w:val="45"/>
          <w:w w:val="94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SECURITY</w:t>
      </w:r>
      <w:r>
        <w:rPr>
          <w:b/>
          <w:spacing w:val="1"/>
          <w:w w:val="94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FORM</w:t>
      </w:r>
      <w:r>
        <w:rPr>
          <w:b/>
          <w:spacing w:val="9"/>
          <w:w w:val="94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(Ap</w:t>
      </w:r>
      <w:r>
        <w:rPr>
          <w:b/>
          <w:spacing w:val="-1"/>
          <w:w w:val="94"/>
          <w:sz w:val="25"/>
          <w:szCs w:val="25"/>
        </w:rPr>
        <w:t>p</w:t>
      </w:r>
      <w:r>
        <w:rPr>
          <w:b/>
          <w:w w:val="94"/>
          <w:sz w:val="25"/>
          <w:szCs w:val="25"/>
        </w:rPr>
        <w:t>li</w:t>
      </w:r>
      <w:r>
        <w:rPr>
          <w:b/>
          <w:spacing w:val="1"/>
          <w:w w:val="94"/>
          <w:sz w:val="25"/>
          <w:szCs w:val="25"/>
        </w:rPr>
        <w:t>c</w:t>
      </w:r>
      <w:r>
        <w:rPr>
          <w:b/>
          <w:w w:val="94"/>
          <w:sz w:val="25"/>
          <w:szCs w:val="25"/>
        </w:rPr>
        <w:t>able</w:t>
      </w:r>
      <w:r>
        <w:rPr>
          <w:b/>
          <w:spacing w:val="7"/>
          <w:w w:val="94"/>
          <w:sz w:val="25"/>
          <w:szCs w:val="25"/>
        </w:rPr>
        <w:t xml:space="preserve"> </w:t>
      </w:r>
      <w:r>
        <w:rPr>
          <w:b/>
          <w:sz w:val="25"/>
          <w:szCs w:val="25"/>
        </w:rPr>
        <w:t>in</w:t>
      </w:r>
      <w:r>
        <w:rPr>
          <w:b/>
          <w:spacing w:val="-11"/>
          <w:sz w:val="25"/>
          <w:szCs w:val="25"/>
        </w:rPr>
        <w:t xml:space="preserve"> </w:t>
      </w:r>
      <w:r>
        <w:rPr>
          <w:b/>
          <w:sz w:val="25"/>
          <w:szCs w:val="25"/>
        </w:rPr>
        <w:t>case</w:t>
      </w:r>
      <w:r>
        <w:rPr>
          <w:b/>
          <w:spacing w:val="-6"/>
          <w:sz w:val="25"/>
          <w:szCs w:val="25"/>
        </w:rPr>
        <w:t xml:space="preserve"> </w:t>
      </w:r>
      <w:r>
        <w:rPr>
          <w:b/>
          <w:sz w:val="25"/>
          <w:szCs w:val="25"/>
        </w:rPr>
        <w:t>of</w:t>
      </w:r>
      <w:r>
        <w:rPr>
          <w:b/>
          <w:spacing w:val="-15"/>
          <w:sz w:val="25"/>
          <w:szCs w:val="25"/>
        </w:rPr>
        <w:t xml:space="preserve"> </w:t>
      </w:r>
      <w:r>
        <w:rPr>
          <w:b/>
          <w:spacing w:val="-1"/>
          <w:w w:val="93"/>
          <w:sz w:val="25"/>
          <w:szCs w:val="25"/>
        </w:rPr>
        <w:t>b</w:t>
      </w:r>
      <w:r>
        <w:rPr>
          <w:b/>
          <w:w w:val="93"/>
          <w:sz w:val="25"/>
          <w:szCs w:val="25"/>
        </w:rPr>
        <w:t>a</w:t>
      </w:r>
      <w:r>
        <w:rPr>
          <w:b/>
          <w:spacing w:val="1"/>
          <w:w w:val="93"/>
          <w:sz w:val="25"/>
          <w:szCs w:val="25"/>
        </w:rPr>
        <w:t>n</w:t>
      </w:r>
      <w:r>
        <w:rPr>
          <w:b/>
          <w:w w:val="93"/>
          <w:sz w:val="25"/>
          <w:szCs w:val="25"/>
        </w:rPr>
        <w:t>k</w:t>
      </w:r>
      <w:r>
        <w:rPr>
          <w:b/>
          <w:spacing w:val="1"/>
          <w:w w:val="93"/>
          <w:sz w:val="25"/>
          <w:szCs w:val="25"/>
        </w:rPr>
        <w:t xml:space="preserve"> </w:t>
      </w:r>
      <w:r>
        <w:rPr>
          <w:b/>
          <w:sz w:val="25"/>
          <w:szCs w:val="25"/>
        </w:rPr>
        <w:t>guarant</w:t>
      </w:r>
      <w:r>
        <w:rPr>
          <w:b/>
          <w:spacing w:val="1"/>
          <w:sz w:val="25"/>
          <w:szCs w:val="25"/>
        </w:rPr>
        <w:t>e</w:t>
      </w:r>
      <w:r>
        <w:rPr>
          <w:b/>
          <w:sz w:val="25"/>
          <w:szCs w:val="25"/>
        </w:rPr>
        <w:t>e)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tabs>
          <w:tab w:val="left" w:pos="1260"/>
        </w:tabs>
        <w:spacing w:line="260" w:lineRule="exact"/>
        <w:ind w:left="1260" w:right="4539" w:hanging="720"/>
        <w:rPr>
          <w:sz w:val="24"/>
          <w:szCs w:val="24"/>
        </w:rPr>
      </w:pPr>
      <w:r>
        <w:rPr>
          <w:sz w:val="24"/>
          <w:szCs w:val="24"/>
        </w:rPr>
        <w:t>To:</w:t>
      </w:r>
      <w:r>
        <w:rPr>
          <w:sz w:val="24"/>
          <w:szCs w:val="24"/>
        </w:rPr>
        <w:tab/>
      </w:r>
      <w:r w:rsidR="00E87461">
        <w:rPr>
          <w:sz w:val="24"/>
          <w:szCs w:val="24"/>
        </w:rPr>
        <w:t xml:space="preserve"> Superintendent of Police Matiari. 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A632A8">
      <w:pPr>
        <w:ind w:left="540"/>
        <w:rPr>
          <w:sz w:val="24"/>
          <w:szCs w:val="24"/>
        </w:rPr>
      </w:pPr>
      <w:r w:rsidRPr="00A632A8">
        <w:pict>
          <v:group id="_x0000_s1047" style="position:absolute;left:0;text-align:left;margin-left:90pt;margin-top:25.9pt;width:420pt;height:0;z-index:-251664384;mso-position-horizontal-relative:page" coordorigin="1800,518" coordsize="8400,0">
            <v:shape id="_x0000_s1048" style="position:absolute;left:1800;top:518;width:8400;height:0" coordorigin="1800,518" coordsize="8400,0" path="m1800,518r8401,e" filled="f" strokeweight=".6pt">
              <v:path arrowok="t"/>
            </v:shape>
            <w10:wrap anchorx="page"/>
          </v:group>
        </w:pict>
      </w:r>
      <w:r w:rsidRPr="00A632A8">
        <w:pict>
          <v:group id="_x0000_s1045" style="position:absolute;left:0;text-align:left;margin-left:90pt;margin-top:39.4pt;width:12pt;height:0;z-index:-251663360;mso-position-horizontal-relative:page" coordorigin="1800,788" coordsize="240,0">
            <v:shape id="_x0000_s1046" style="position:absolute;left:1800;top:788;width:240;height:0" coordorigin="1800,788" coordsize="240,0" path="m1800,788r240,e" filled="f" strokeweight=".6pt">
              <v:path arrowok="t"/>
            </v:shape>
            <w10:wrap anchorx="page"/>
          </v:group>
        </w:pict>
      </w:r>
      <w:r w:rsidR="004B6375">
        <w:rPr>
          <w:b/>
          <w:sz w:val="24"/>
          <w:szCs w:val="24"/>
        </w:rPr>
        <w:t xml:space="preserve">WHEREAS              </w:t>
      </w:r>
      <w:r w:rsidR="004B6375">
        <w:rPr>
          <w:b/>
          <w:spacing w:val="30"/>
          <w:sz w:val="24"/>
          <w:szCs w:val="24"/>
        </w:rPr>
        <w:t xml:space="preserve"> </w:t>
      </w:r>
      <w:r w:rsidR="004B6375">
        <w:rPr>
          <w:sz w:val="24"/>
          <w:szCs w:val="24"/>
        </w:rPr>
        <w:t>(</w:t>
      </w:r>
      <w:r w:rsidR="004B6375">
        <w:rPr>
          <w:spacing w:val="-1"/>
          <w:sz w:val="24"/>
          <w:szCs w:val="24"/>
        </w:rPr>
        <w:t>N</w:t>
      </w:r>
      <w:r w:rsidR="004B6375">
        <w:rPr>
          <w:sz w:val="24"/>
          <w:szCs w:val="24"/>
        </w:rPr>
        <w:t>ame</w:t>
      </w:r>
      <w:r w:rsidR="004B6375">
        <w:rPr>
          <w:spacing w:val="-21"/>
          <w:sz w:val="24"/>
          <w:szCs w:val="24"/>
        </w:rPr>
        <w:t xml:space="preserve"> </w:t>
      </w:r>
      <w:r w:rsidR="004B6375">
        <w:rPr>
          <w:sz w:val="24"/>
          <w:szCs w:val="24"/>
        </w:rPr>
        <w:t>of t</w:t>
      </w:r>
      <w:r w:rsidR="004B6375">
        <w:rPr>
          <w:spacing w:val="1"/>
          <w:sz w:val="24"/>
          <w:szCs w:val="24"/>
        </w:rPr>
        <w:t>h</w:t>
      </w:r>
      <w:r w:rsidR="004B6375">
        <w:rPr>
          <w:sz w:val="24"/>
          <w:szCs w:val="24"/>
        </w:rPr>
        <w:t>e</w:t>
      </w:r>
      <w:r w:rsidR="004B6375">
        <w:rPr>
          <w:spacing w:val="-1"/>
          <w:sz w:val="24"/>
          <w:szCs w:val="24"/>
        </w:rPr>
        <w:t xml:space="preserve"> </w:t>
      </w:r>
      <w:r w:rsidR="004B6375">
        <w:rPr>
          <w:sz w:val="24"/>
          <w:szCs w:val="24"/>
        </w:rPr>
        <w:t>Con</w:t>
      </w:r>
      <w:r w:rsidR="004B6375">
        <w:rPr>
          <w:spacing w:val="-1"/>
          <w:sz w:val="24"/>
          <w:szCs w:val="24"/>
        </w:rPr>
        <w:t>t</w:t>
      </w:r>
      <w:r w:rsidR="004B6375">
        <w:rPr>
          <w:sz w:val="24"/>
          <w:szCs w:val="24"/>
        </w:rPr>
        <w:t>rac</w:t>
      </w:r>
      <w:r w:rsidR="004B6375">
        <w:rPr>
          <w:spacing w:val="-1"/>
          <w:sz w:val="24"/>
          <w:szCs w:val="24"/>
        </w:rPr>
        <w:t>t</w:t>
      </w:r>
      <w:r w:rsidR="004B6375">
        <w:rPr>
          <w:sz w:val="24"/>
          <w:szCs w:val="24"/>
        </w:rPr>
        <w:t>o</w:t>
      </w:r>
      <w:r w:rsidR="004B6375">
        <w:rPr>
          <w:spacing w:val="1"/>
          <w:sz w:val="24"/>
          <w:szCs w:val="24"/>
        </w:rPr>
        <w:t>r</w:t>
      </w:r>
      <w:r w:rsidR="004B6375">
        <w:rPr>
          <w:sz w:val="24"/>
          <w:szCs w:val="24"/>
        </w:rPr>
        <w:t>)</w:t>
      </w:r>
    </w:p>
    <w:p w:rsidR="00AC294B" w:rsidRDefault="00AC294B">
      <w:pPr>
        <w:spacing w:before="4" w:line="100" w:lineRule="exact"/>
        <w:rPr>
          <w:sz w:val="11"/>
          <w:szCs w:val="11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spacing w:before="28" w:line="260" w:lineRule="exact"/>
        <w:ind w:left="540" w:right="107"/>
        <w:jc w:val="both"/>
        <w:rPr>
          <w:sz w:val="24"/>
          <w:szCs w:val="24"/>
        </w:rPr>
      </w:pPr>
      <w:r>
        <w:rPr>
          <w:sz w:val="24"/>
          <w:szCs w:val="24"/>
        </w:rPr>
        <w:t>Hereinaft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call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“the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tor”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undertaken,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pursuance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  the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purchase 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of   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 xml:space="preserve">hardware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including  </w:t>
      </w:r>
      <w:r>
        <w:rPr>
          <w:spacing w:val="49"/>
          <w:sz w:val="24"/>
          <w:szCs w:val="24"/>
        </w:rPr>
        <w:t xml:space="preserve"> </w:t>
      </w:r>
      <w:r>
        <w:rPr>
          <w:w w:val="101"/>
          <w:sz w:val="24"/>
          <w:szCs w:val="24"/>
        </w:rPr>
        <w:t>“</w:t>
      </w:r>
      <w:r>
        <w:rPr>
          <w:sz w:val="24"/>
          <w:szCs w:val="24"/>
          <w:u w:val="single" w:color="000000"/>
        </w:rPr>
        <w:t xml:space="preserve">                                                                     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w w:val="96"/>
          <w:sz w:val="24"/>
          <w:szCs w:val="24"/>
        </w:rPr>
        <w:t xml:space="preserve">”, </w:t>
      </w:r>
      <w:r>
        <w:rPr>
          <w:sz w:val="24"/>
          <w:szCs w:val="24"/>
        </w:rPr>
        <w:t>dat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         </w:t>
      </w:r>
      <w:r>
        <w:rPr>
          <w:spacing w:val="4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1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3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,</w:t>
      </w:r>
      <w:r>
        <w:rPr>
          <w:spacing w:val="-8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(h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re</w:t>
      </w:r>
      <w:r>
        <w:rPr>
          <w:spacing w:val="-1"/>
          <w:w w:val="93"/>
          <w:sz w:val="24"/>
          <w:szCs w:val="24"/>
        </w:rPr>
        <w:t>i</w:t>
      </w:r>
      <w:r>
        <w:rPr>
          <w:w w:val="93"/>
          <w:sz w:val="24"/>
          <w:szCs w:val="24"/>
        </w:rPr>
        <w:t>naft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r</w:t>
      </w:r>
      <w:r>
        <w:rPr>
          <w:spacing w:val="32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called</w:t>
      </w:r>
      <w:r>
        <w:rPr>
          <w:spacing w:val="-1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“the 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t”).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4B6375">
      <w:pPr>
        <w:ind w:left="540" w:right="1922"/>
        <w:jc w:val="both"/>
        <w:rPr>
          <w:sz w:val="24"/>
          <w:szCs w:val="24"/>
        </w:rPr>
      </w:pPr>
      <w:r>
        <w:rPr>
          <w:b/>
          <w:sz w:val="24"/>
          <w:szCs w:val="24"/>
        </w:rPr>
        <w:t>AND</w:t>
      </w:r>
      <w:r>
        <w:rPr>
          <w:b/>
          <w:spacing w:val="26"/>
          <w:sz w:val="24"/>
          <w:szCs w:val="24"/>
        </w:rPr>
        <w:t xml:space="preserve"> </w:t>
      </w:r>
      <w:r>
        <w:rPr>
          <w:b/>
          <w:sz w:val="24"/>
          <w:szCs w:val="24"/>
        </w:rPr>
        <w:t>WHER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AS</w:t>
      </w:r>
      <w:r>
        <w:rPr>
          <w:b/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-23"/>
          <w:sz w:val="24"/>
          <w:szCs w:val="24"/>
        </w:rPr>
        <w:t xml:space="preserve"> </w:t>
      </w:r>
      <w:r>
        <w:rPr>
          <w:spacing w:val="-1"/>
          <w:w w:val="94"/>
          <w:sz w:val="24"/>
          <w:szCs w:val="24"/>
        </w:rPr>
        <w:t>a</w:t>
      </w:r>
      <w:r>
        <w:rPr>
          <w:w w:val="94"/>
          <w:sz w:val="24"/>
          <w:szCs w:val="24"/>
        </w:rPr>
        <w:t>g</w:t>
      </w:r>
      <w:r>
        <w:rPr>
          <w:spacing w:val="1"/>
          <w:w w:val="94"/>
          <w:sz w:val="24"/>
          <w:szCs w:val="24"/>
        </w:rPr>
        <w:t>r</w:t>
      </w:r>
      <w:r>
        <w:rPr>
          <w:w w:val="94"/>
          <w:sz w:val="24"/>
          <w:szCs w:val="24"/>
        </w:rPr>
        <w:t>eed</w:t>
      </w:r>
      <w:r>
        <w:rPr>
          <w:spacing w:val="5"/>
          <w:w w:val="9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g</w:t>
      </w:r>
      <w:r>
        <w:rPr>
          <w:spacing w:val="1"/>
          <w:w w:val="90"/>
          <w:sz w:val="24"/>
          <w:szCs w:val="24"/>
        </w:rPr>
        <w:t>i</w:t>
      </w:r>
      <w:r>
        <w:rPr>
          <w:w w:val="90"/>
          <w:sz w:val="24"/>
          <w:szCs w:val="24"/>
        </w:rPr>
        <w:t>ve</w:t>
      </w:r>
      <w:r>
        <w:rPr>
          <w:spacing w:val="7"/>
          <w:w w:val="9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rac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arant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e:</w:t>
      </w: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before="9" w:line="200" w:lineRule="exact"/>
      </w:pPr>
    </w:p>
    <w:p w:rsidR="00AC294B" w:rsidRDefault="004B6375">
      <w:pPr>
        <w:spacing w:line="234" w:lineRule="auto"/>
        <w:ind w:left="540" w:right="106"/>
        <w:jc w:val="both"/>
        <w:rPr>
          <w:sz w:val="24"/>
          <w:szCs w:val="24"/>
        </w:rPr>
      </w:pPr>
      <w:r>
        <w:rPr>
          <w:b/>
          <w:sz w:val="24"/>
          <w:szCs w:val="24"/>
        </w:rPr>
        <w:t>TH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 xml:space="preserve">EFORE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WE</w:t>
      </w:r>
      <w:r>
        <w:rPr>
          <w:b/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hereby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irm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Guaran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responsible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you,</w:t>
      </w:r>
      <w:r>
        <w:rPr>
          <w:spacing w:val="14"/>
          <w:sz w:val="24"/>
          <w:szCs w:val="24"/>
        </w:rPr>
        <w:t xml:space="preserve"> </w:t>
      </w:r>
      <w:r>
        <w:rPr>
          <w:w w:val="102"/>
          <w:sz w:val="24"/>
          <w:szCs w:val="24"/>
        </w:rPr>
        <w:t xml:space="preserve">on </w:t>
      </w:r>
      <w:r>
        <w:rPr>
          <w:sz w:val="24"/>
          <w:szCs w:val="24"/>
        </w:rPr>
        <w:t>beh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al</w:t>
      </w:r>
      <w:r w:rsidR="00870648">
        <w:rPr>
          <w:sz w:val="24"/>
          <w:szCs w:val="24"/>
        </w:rPr>
        <w:t xml:space="preserve"> </w:t>
      </w:r>
      <w:r w:rsidR="00E87461">
        <w:rPr>
          <w:sz w:val="24"/>
          <w:szCs w:val="24"/>
        </w:rPr>
        <w:t>5</w:t>
      </w:r>
      <w:r>
        <w:rPr>
          <w:sz w:val="24"/>
          <w:szCs w:val="24"/>
        </w:rPr>
        <w:t>% 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al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ract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va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ue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guaran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ee),</w:t>
      </w:r>
      <w:r>
        <w:rPr>
          <w:spacing w:val="20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undert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you,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your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written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demand de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laring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default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under  the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thout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cavil</w:t>
      </w:r>
      <w:r>
        <w:rPr>
          <w:spacing w:val="25"/>
          <w:sz w:val="24"/>
          <w:szCs w:val="24"/>
        </w:rPr>
        <w:t xml:space="preserve"> </w:t>
      </w:r>
      <w:r>
        <w:rPr>
          <w:w w:val="101"/>
          <w:sz w:val="24"/>
          <w:szCs w:val="24"/>
        </w:rPr>
        <w:t xml:space="preserve">or </w:t>
      </w:r>
      <w:r>
        <w:rPr>
          <w:w w:val="96"/>
          <w:sz w:val="24"/>
          <w:szCs w:val="24"/>
        </w:rPr>
        <w:t>argum</w:t>
      </w:r>
      <w:r>
        <w:rPr>
          <w:spacing w:val="-1"/>
          <w:w w:val="96"/>
          <w:sz w:val="24"/>
          <w:szCs w:val="24"/>
        </w:rPr>
        <w:t>e</w:t>
      </w:r>
      <w:r>
        <w:rPr>
          <w:w w:val="96"/>
          <w:sz w:val="24"/>
          <w:szCs w:val="24"/>
        </w:rPr>
        <w:t>nt,</w:t>
      </w:r>
      <w:r>
        <w:rPr>
          <w:spacing w:val="17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sum or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ms,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limits</w:t>
      </w:r>
      <w:r>
        <w:rPr>
          <w:spacing w:val="17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1"/>
          <w:sz w:val="24"/>
          <w:szCs w:val="24"/>
        </w:rPr>
        <w:t xml:space="preserve"> </w:t>
      </w:r>
      <w:r w:rsidR="00E87461">
        <w:rPr>
          <w:sz w:val="24"/>
          <w:szCs w:val="24"/>
        </w:rPr>
        <w:t>5</w:t>
      </w:r>
      <w:r>
        <w:rPr>
          <w:sz w:val="24"/>
          <w:szCs w:val="24"/>
        </w:rPr>
        <w:t>%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ract</w:t>
      </w:r>
      <w:r>
        <w:rPr>
          <w:spacing w:val="-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value</w:t>
      </w:r>
      <w:r>
        <w:rPr>
          <w:spacing w:val="17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unt 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Guaran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ee)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-1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afores</w:t>
      </w:r>
      <w:r>
        <w:rPr>
          <w:spacing w:val="-1"/>
          <w:w w:val="94"/>
          <w:sz w:val="24"/>
          <w:szCs w:val="24"/>
        </w:rPr>
        <w:t>a</w:t>
      </w:r>
      <w:r>
        <w:rPr>
          <w:spacing w:val="1"/>
          <w:w w:val="94"/>
          <w:sz w:val="24"/>
          <w:szCs w:val="24"/>
        </w:rPr>
        <w:t>i</w:t>
      </w:r>
      <w:r>
        <w:rPr>
          <w:w w:val="94"/>
          <w:sz w:val="24"/>
          <w:szCs w:val="24"/>
        </w:rPr>
        <w:t>d</w:t>
      </w:r>
      <w:r>
        <w:rPr>
          <w:spacing w:val="26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your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ding</w:t>
      </w:r>
      <w:r>
        <w:rPr>
          <w:spacing w:val="-2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show 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reasons for your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and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0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sp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cified</w:t>
      </w:r>
      <w:r>
        <w:rPr>
          <w:spacing w:val="8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therein.</w:t>
      </w:r>
    </w:p>
    <w:p w:rsidR="00AC294B" w:rsidRDefault="00AC294B">
      <w:pPr>
        <w:spacing w:before="5" w:line="260" w:lineRule="exact"/>
        <w:rPr>
          <w:sz w:val="26"/>
          <w:szCs w:val="26"/>
        </w:rPr>
      </w:pPr>
    </w:p>
    <w:p w:rsidR="00AC294B" w:rsidRDefault="004B6375">
      <w:pPr>
        <w:ind w:left="540" w:right="283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-17"/>
          <w:sz w:val="24"/>
          <w:szCs w:val="24"/>
        </w:rPr>
        <w:t xml:space="preserve"> </w:t>
      </w:r>
      <w:r>
        <w:rPr>
          <w:spacing w:val="1"/>
          <w:w w:val="95"/>
          <w:sz w:val="24"/>
          <w:szCs w:val="24"/>
        </w:rPr>
        <w:t>g</w:t>
      </w:r>
      <w:r>
        <w:rPr>
          <w:w w:val="95"/>
          <w:sz w:val="24"/>
          <w:szCs w:val="24"/>
        </w:rPr>
        <w:t>uarant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e</w:t>
      </w:r>
      <w:r>
        <w:rPr>
          <w:spacing w:val="9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8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valid</w:t>
      </w:r>
      <w:r>
        <w:rPr>
          <w:spacing w:val="5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44"/>
          <w:sz w:val="24"/>
          <w:szCs w:val="24"/>
          <w:u w:val="single" w:color="000000"/>
        </w:rPr>
        <w:t xml:space="preserve"> </w:t>
      </w:r>
      <w:r>
        <w:rPr>
          <w:spacing w:val="-3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day</w:t>
      </w:r>
      <w:r>
        <w:rPr>
          <w:spacing w:val="5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z w:val="24"/>
          <w:szCs w:val="24"/>
          <w:u w:val="single" w:color="000000"/>
        </w:rPr>
        <w:t xml:space="preserve">                           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1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3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warranty</w:t>
      </w:r>
      <w:r>
        <w:rPr>
          <w:spacing w:val="3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period.</w:t>
      </w: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before="4" w:line="200" w:lineRule="exact"/>
      </w:pPr>
    </w:p>
    <w:p w:rsidR="00AC294B" w:rsidRDefault="004B6375">
      <w:pPr>
        <w:ind w:left="540" w:right="5624"/>
        <w:jc w:val="both"/>
        <w:rPr>
          <w:sz w:val="24"/>
          <w:szCs w:val="24"/>
        </w:rPr>
      </w:pPr>
      <w:r>
        <w:rPr>
          <w:b/>
          <w:sz w:val="24"/>
          <w:szCs w:val="24"/>
        </w:rPr>
        <w:t>[NAME</w:t>
      </w:r>
      <w:r>
        <w:rPr>
          <w:b/>
          <w:spacing w:val="24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GUARANTOR]</w:t>
      </w:r>
    </w:p>
    <w:p w:rsidR="00AC294B" w:rsidRDefault="00AC294B">
      <w:pPr>
        <w:spacing w:before="4" w:line="200" w:lineRule="exact"/>
      </w:pPr>
    </w:p>
    <w:tbl>
      <w:tblPr>
        <w:tblW w:w="0" w:type="auto"/>
        <w:tblInd w:w="5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40"/>
        <w:gridCol w:w="3560"/>
      </w:tblGrid>
      <w:tr w:rsidR="00AC294B">
        <w:trPr>
          <w:trHeight w:hRule="exact" w:val="49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C294B" w:rsidRDefault="004B6375">
            <w:pPr>
              <w:spacing w:before="59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</w:t>
            </w:r>
            <w:r>
              <w:rPr>
                <w:spacing w:val="1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nature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</w:tcPr>
          <w:p w:rsidR="00AC294B" w:rsidRDefault="004B6375">
            <w:pPr>
              <w:tabs>
                <w:tab w:val="left" w:pos="3500"/>
              </w:tabs>
              <w:spacing w:before="59"/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 w:color="000000"/>
              </w:rPr>
              <w:t xml:space="preserve"> </w:t>
            </w:r>
            <w:r>
              <w:rPr>
                <w:sz w:val="24"/>
                <w:szCs w:val="24"/>
                <w:u w:val="single" w:color="000000"/>
              </w:rPr>
              <w:tab/>
            </w:r>
          </w:p>
        </w:tc>
      </w:tr>
      <w:tr w:rsidR="00AC294B">
        <w:trPr>
          <w:trHeight w:hRule="exact" w:val="54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C294B" w:rsidRDefault="00AC294B">
            <w:pPr>
              <w:spacing w:before="10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</w:tcPr>
          <w:p w:rsidR="00AC294B" w:rsidRDefault="00AC294B">
            <w:pPr>
              <w:spacing w:before="10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tabs>
                <w:tab w:val="left" w:pos="3500"/>
              </w:tabs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 w:color="000000"/>
              </w:rPr>
              <w:t xml:space="preserve"> </w:t>
            </w:r>
            <w:r>
              <w:rPr>
                <w:sz w:val="24"/>
                <w:szCs w:val="24"/>
                <w:u w:val="single" w:color="000000"/>
              </w:rPr>
              <w:tab/>
            </w:r>
          </w:p>
        </w:tc>
      </w:tr>
      <w:tr w:rsidR="00AC294B">
        <w:trPr>
          <w:trHeight w:hRule="exact" w:val="54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C294B" w:rsidRDefault="00AC294B">
            <w:pPr>
              <w:spacing w:before="10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</w:tcPr>
          <w:p w:rsidR="00AC294B" w:rsidRDefault="00AC294B">
            <w:pPr>
              <w:spacing w:before="10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tabs>
                <w:tab w:val="left" w:pos="3500"/>
              </w:tabs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 w:color="000000"/>
              </w:rPr>
              <w:t xml:space="preserve"> </w:t>
            </w:r>
            <w:r>
              <w:rPr>
                <w:sz w:val="24"/>
                <w:szCs w:val="24"/>
                <w:u w:val="single" w:color="000000"/>
              </w:rPr>
              <w:tab/>
            </w:r>
          </w:p>
        </w:tc>
      </w:tr>
      <w:tr w:rsidR="00AC294B">
        <w:trPr>
          <w:trHeight w:hRule="exact" w:val="904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C294B" w:rsidRDefault="00AC294B">
            <w:pPr>
              <w:spacing w:before="10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Address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AC294B" w:rsidRDefault="00AC294B">
            <w:pPr>
              <w:spacing w:before="10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tabs>
                <w:tab w:val="left" w:pos="3500"/>
              </w:tabs>
              <w:ind w:left="4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 w:color="000000"/>
              </w:rPr>
              <w:t xml:space="preserve"> </w:t>
            </w:r>
            <w:r>
              <w:rPr>
                <w:sz w:val="24"/>
                <w:szCs w:val="24"/>
                <w:u w:val="single" w:color="000000"/>
              </w:rPr>
              <w:tab/>
            </w:r>
          </w:p>
        </w:tc>
      </w:tr>
    </w:tbl>
    <w:p w:rsidR="00AC294B" w:rsidRDefault="00AC294B">
      <w:pPr>
        <w:spacing w:before="5" w:line="120" w:lineRule="exact"/>
        <w:rPr>
          <w:sz w:val="12"/>
          <w:szCs w:val="12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tabs>
          <w:tab w:val="left" w:pos="5460"/>
        </w:tabs>
        <w:spacing w:before="19"/>
        <w:ind w:left="540"/>
        <w:rPr>
          <w:sz w:val="24"/>
          <w:szCs w:val="24"/>
        </w:rPr>
        <w:sectPr w:rsidR="00AC294B">
          <w:pgSz w:w="11920" w:h="16840"/>
          <w:pgMar w:top="580" w:right="1500" w:bottom="280" w:left="1260" w:header="214" w:footer="609" w:gutter="0"/>
          <w:cols w:space="720"/>
        </w:sectPr>
      </w:pPr>
      <w:r>
        <w:rPr>
          <w:w w:val="89"/>
          <w:sz w:val="24"/>
          <w:szCs w:val="24"/>
        </w:rPr>
        <w:t>Seal</w:t>
      </w:r>
      <w:r>
        <w:rPr>
          <w:sz w:val="24"/>
          <w:szCs w:val="24"/>
        </w:rPr>
        <w:t xml:space="preserve">                 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AC294B" w:rsidRDefault="00AC294B">
      <w:pPr>
        <w:spacing w:before="15" w:line="280" w:lineRule="exact"/>
        <w:rPr>
          <w:sz w:val="28"/>
          <w:szCs w:val="28"/>
        </w:rPr>
      </w:pPr>
    </w:p>
    <w:p w:rsidR="00AC294B" w:rsidRDefault="004B6375">
      <w:pPr>
        <w:spacing w:before="19"/>
        <w:ind w:left="540"/>
        <w:rPr>
          <w:sz w:val="24"/>
          <w:szCs w:val="24"/>
        </w:rPr>
      </w:pPr>
      <w:r>
        <w:rPr>
          <w:b/>
          <w:w w:val="91"/>
          <w:sz w:val="24"/>
          <w:szCs w:val="24"/>
        </w:rPr>
        <w:t xml:space="preserve">1.         </w:t>
      </w:r>
      <w:r>
        <w:rPr>
          <w:b/>
          <w:spacing w:val="10"/>
          <w:w w:val="91"/>
          <w:sz w:val="24"/>
          <w:szCs w:val="24"/>
        </w:rPr>
        <w:t xml:space="preserve"> </w:t>
      </w:r>
      <w:r>
        <w:rPr>
          <w:b/>
          <w:w w:val="91"/>
          <w:sz w:val="24"/>
          <w:szCs w:val="24"/>
        </w:rPr>
        <w:t>General</w:t>
      </w:r>
      <w:r>
        <w:rPr>
          <w:b/>
          <w:spacing w:val="47"/>
          <w:w w:val="91"/>
          <w:sz w:val="24"/>
          <w:szCs w:val="24"/>
        </w:rPr>
        <w:t xml:space="preserve"> </w:t>
      </w:r>
      <w:r>
        <w:rPr>
          <w:b/>
          <w:spacing w:val="1"/>
          <w:w w:val="103"/>
          <w:sz w:val="24"/>
          <w:szCs w:val="24"/>
        </w:rPr>
        <w:t>T</w:t>
      </w:r>
      <w:r>
        <w:rPr>
          <w:b/>
          <w:spacing w:val="-1"/>
          <w:w w:val="105"/>
          <w:sz w:val="24"/>
          <w:szCs w:val="24"/>
        </w:rPr>
        <w:t>e</w:t>
      </w:r>
      <w:r>
        <w:rPr>
          <w:b/>
          <w:spacing w:val="-1"/>
          <w:w w:val="77"/>
          <w:sz w:val="24"/>
          <w:szCs w:val="24"/>
        </w:rPr>
        <w:t>r</w:t>
      </w:r>
      <w:r>
        <w:rPr>
          <w:b/>
          <w:w w:val="103"/>
          <w:sz w:val="24"/>
          <w:szCs w:val="24"/>
        </w:rPr>
        <w:t>ms</w:t>
      </w:r>
      <w:r>
        <w:rPr>
          <w:b/>
          <w:sz w:val="24"/>
          <w:szCs w:val="24"/>
        </w:rPr>
        <w:t xml:space="preserve"> &amp;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Conditio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AC294B" w:rsidRDefault="00AC294B">
      <w:pPr>
        <w:spacing w:before="4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(i)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Bid </w:t>
      </w:r>
      <w:r>
        <w:rPr>
          <w:b/>
          <w:w w:val="102"/>
          <w:sz w:val="24"/>
          <w:szCs w:val="24"/>
        </w:rPr>
        <w:t>B</w:t>
      </w:r>
      <w:r>
        <w:rPr>
          <w:b/>
          <w:spacing w:val="-1"/>
          <w:w w:val="102"/>
          <w:sz w:val="24"/>
          <w:szCs w:val="24"/>
        </w:rPr>
        <w:t>o</w:t>
      </w:r>
      <w:r>
        <w:rPr>
          <w:b/>
          <w:w w:val="99"/>
          <w:sz w:val="24"/>
          <w:szCs w:val="24"/>
        </w:rPr>
        <w:t>nd</w:t>
      </w:r>
    </w:p>
    <w:p w:rsidR="00AC294B" w:rsidRDefault="00AC294B">
      <w:pPr>
        <w:spacing w:before="9" w:line="260" w:lineRule="exact"/>
        <w:rPr>
          <w:sz w:val="26"/>
          <w:szCs w:val="26"/>
        </w:rPr>
      </w:pPr>
    </w:p>
    <w:p w:rsidR="00AC294B" w:rsidRDefault="004B6375">
      <w:pPr>
        <w:spacing w:line="234" w:lineRule="auto"/>
        <w:ind w:left="1980" w:right="106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bond,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se</w:t>
      </w:r>
      <w:r>
        <w:rPr>
          <w:spacing w:val="-1"/>
          <w:w w:val="93"/>
          <w:sz w:val="24"/>
          <w:szCs w:val="24"/>
        </w:rPr>
        <w:t>c</w:t>
      </w:r>
      <w:r>
        <w:rPr>
          <w:w w:val="93"/>
          <w:sz w:val="24"/>
          <w:szCs w:val="24"/>
        </w:rPr>
        <w:t>urity</w:t>
      </w:r>
      <w:r>
        <w:rPr>
          <w:spacing w:val="18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shape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Order</w:t>
      </w:r>
      <w:r>
        <w:rPr>
          <w:spacing w:val="20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>
        <w:rPr>
          <w:spacing w:val="-34"/>
          <w:w w:val="180"/>
          <w:sz w:val="24"/>
          <w:szCs w:val="24"/>
        </w:rPr>
        <w:t xml:space="preserve"> </w:t>
      </w:r>
      <w:r>
        <w:rPr>
          <w:sz w:val="24"/>
          <w:szCs w:val="24"/>
        </w:rPr>
        <w:t>Bank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Draft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 favor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 w:rsidR="00ED7F4E" w:rsidRPr="00ED7F4E">
        <w:rPr>
          <w:b/>
          <w:color w:val="FF0000"/>
          <w:sz w:val="24"/>
          <w:szCs w:val="24"/>
          <w:u w:val="single"/>
        </w:rPr>
        <w:t xml:space="preserve"> Superintendent of Police, Matiari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al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cost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bid should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submi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3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alo</w:t>
      </w:r>
      <w:r>
        <w:rPr>
          <w:spacing w:val="1"/>
          <w:w w:val="94"/>
          <w:sz w:val="24"/>
          <w:szCs w:val="24"/>
        </w:rPr>
        <w:t>n</w:t>
      </w:r>
      <w:r>
        <w:rPr>
          <w:w w:val="94"/>
          <w:sz w:val="24"/>
          <w:szCs w:val="24"/>
        </w:rPr>
        <w:t>g</w:t>
      </w:r>
      <w:r>
        <w:rPr>
          <w:spacing w:val="6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t</w:t>
      </w:r>
      <w:r>
        <w:rPr>
          <w:sz w:val="24"/>
          <w:szCs w:val="24"/>
        </w:rPr>
        <w:t>ender.</w:t>
      </w:r>
    </w:p>
    <w:p w:rsidR="00AC294B" w:rsidRDefault="00AC294B">
      <w:pPr>
        <w:spacing w:before="5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(ii)     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w w:val="95"/>
          <w:sz w:val="24"/>
          <w:szCs w:val="24"/>
        </w:rPr>
        <w:t>Vali</w:t>
      </w:r>
      <w:r>
        <w:rPr>
          <w:b/>
          <w:spacing w:val="-1"/>
          <w:w w:val="95"/>
          <w:sz w:val="24"/>
          <w:szCs w:val="24"/>
        </w:rPr>
        <w:t>d</w:t>
      </w:r>
      <w:r>
        <w:rPr>
          <w:b/>
          <w:w w:val="95"/>
          <w:sz w:val="24"/>
          <w:szCs w:val="24"/>
        </w:rPr>
        <w:t>ity</w:t>
      </w:r>
      <w:r>
        <w:rPr>
          <w:b/>
          <w:spacing w:val="9"/>
          <w:w w:val="95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the pro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sal</w:t>
      </w:r>
    </w:p>
    <w:p w:rsidR="00AC294B" w:rsidRDefault="00AC294B">
      <w:pPr>
        <w:spacing w:before="12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980" w:right="106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proposal and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hall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remain</w:t>
      </w:r>
      <w:r>
        <w:rPr>
          <w:spacing w:val="-10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va</w:t>
      </w:r>
      <w:r>
        <w:rPr>
          <w:spacing w:val="2"/>
          <w:w w:val="91"/>
          <w:sz w:val="24"/>
          <w:szCs w:val="24"/>
        </w:rPr>
        <w:t>l</w:t>
      </w:r>
      <w:r>
        <w:rPr>
          <w:w w:val="91"/>
          <w:sz w:val="24"/>
          <w:szCs w:val="24"/>
        </w:rPr>
        <w:t>id</w:t>
      </w:r>
      <w:r>
        <w:rPr>
          <w:spacing w:val="23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period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90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days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 closing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proposal.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ver,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responding or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aniz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ouraged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longer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eriod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  va</w:t>
      </w:r>
      <w:r>
        <w:rPr>
          <w:spacing w:val="-1"/>
          <w:sz w:val="24"/>
          <w:szCs w:val="24"/>
        </w:rPr>
        <w:t>l</w:t>
      </w:r>
      <w:r>
        <w:rPr>
          <w:sz w:val="24"/>
          <w:szCs w:val="24"/>
        </w:rPr>
        <w:t>idity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for  the proposal.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(iii)    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rrency</w:t>
      </w:r>
    </w:p>
    <w:p w:rsidR="00AC294B" w:rsidRDefault="00AC294B">
      <w:pPr>
        <w:spacing w:before="4" w:line="260" w:lineRule="exact"/>
        <w:rPr>
          <w:sz w:val="26"/>
          <w:szCs w:val="26"/>
        </w:rPr>
      </w:pPr>
    </w:p>
    <w:p w:rsidR="00AC294B" w:rsidRDefault="004B6375">
      <w:pPr>
        <w:ind w:left="1980" w:right="539"/>
        <w:jc w:val="both"/>
        <w:rPr>
          <w:sz w:val="24"/>
          <w:szCs w:val="24"/>
        </w:rPr>
      </w:pPr>
      <w:r>
        <w:rPr>
          <w:w w:val="91"/>
          <w:sz w:val="24"/>
          <w:szCs w:val="24"/>
        </w:rPr>
        <w:t>All</w:t>
      </w:r>
      <w:r>
        <w:rPr>
          <w:spacing w:val="-4"/>
          <w:w w:val="9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currency</w:t>
      </w:r>
      <w:r>
        <w:rPr>
          <w:spacing w:val="39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proposal</w:t>
      </w:r>
      <w:r>
        <w:rPr>
          <w:spacing w:val="-17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shall</w:t>
      </w:r>
      <w:r>
        <w:rPr>
          <w:spacing w:val="5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quoted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8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Pak</w:t>
      </w:r>
      <w:r>
        <w:rPr>
          <w:spacing w:val="1"/>
          <w:w w:val="94"/>
          <w:sz w:val="24"/>
          <w:szCs w:val="24"/>
        </w:rPr>
        <w:t>i</w:t>
      </w:r>
      <w:r>
        <w:rPr>
          <w:w w:val="94"/>
          <w:sz w:val="24"/>
          <w:szCs w:val="24"/>
        </w:rPr>
        <w:t>stan</w:t>
      </w:r>
      <w:r>
        <w:rPr>
          <w:spacing w:val="11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Rup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es</w:t>
      </w:r>
      <w:r>
        <w:rPr>
          <w:spacing w:val="12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(P</w:t>
      </w:r>
      <w:r>
        <w:rPr>
          <w:spacing w:val="1"/>
          <w:sz w:val="24"/>
          <w:szCs w:val="24"/>
        </w:rPr>
        <w:t>K</w:t>
      </w:r>
      <w:r>
        <w:rPr>
          <w:sz w:val="24"/>
          <w:szCs w:val="24"/>
        </w:rPr>
        <w:t>R).</w:t>
      </w:r>
    </w:p>
    <w:p w:rsidR="00AC294B" w:rsidRDefault="00AC294B">
      <w:pPr>
        <w:spacing w:before="4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(iv)     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z w:val="24"/>
          <w:szCs w:val="24"/>
        </w:rPr>
        <w:t>With</w:t>
      </w:r>
      <w:r>
        <w:rPr>
          <w:b/>
          <w:spacing w:val="-1"/>
          <w:sz w:val="24"/>
          <w:szCs w:val="24"/>
        </w:rPr>
        <w:t>h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ding</w:t>
      </w:r>
      <w:r>
        <w:rPr>
          <w:b/>
          <w:spacing w:val="-24"/>
          <w:sz w:val="24"/>
          <w:szCs w:val="24"/>
        </w:rPr>
        <w:t xml:space="preserve"> </w:t>
      </w:r>
      <w:r>
        <w:rPr>
          <w:b/>
          <w:sz w:val="24"/>
          <w:szCs w:val="24"/>
        </w:rPr>
        <w:t>Tax, Sales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a</w:t>
      </w:r>
      <w:r>
        <w:rPr>
          <w:b/>
          <w:sz w:val="24"/>
          <w:szCs w:val="24"/>
        </w:rPr>
        <w:t>x and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other</w:t>
      </w:r>
      <w:r>
        <w:rPr>
          <w:b/>
          <w:spacing w:val="-22"/>
          <w:sz w:val="24"/>
          <w:szCs w:val="24"/>
        </w:rPr>
        <w:t xml:space="preserve"> </w:t>
      </w:r>
      <w:r>
        <w:rPr>
          <w:b/>
          <w:spacing w:val="1"/>
          <w:w w:val="103"/>
          <w:sz w:val="24"/>
          <w:szCs w:val="24"/>
        </w:rPr>
        <w:t>T</w:t>
      </w:r>
      <w:r>
        <w:rPr>
          <w:b/>
          <w:w w:val="101"/>
          <w:sz w:val="24"/>
          <w:szCs w:val="24"/>
        </w:rPr>
        <w:t>axes</w:t>
      </w:r>
    </w:p>
    <w:p w:rsidR="00AC294B" w:rsidRDefault="00AC294B">
      <w:pPr>
        <w:spacing w:before="9" w:line="260" w:lineRule="exact"/>
        <w:rPr>
          <w:sz w:val="26"/>
          <w:szCs w:val="26"/>
        </w:rPr>
      </w:pPr>
    </w:p>
    <w:p w:rsidR="00AC294B" w:rsidRDefault="004B6375">
      <w:pPr>
        <w:spacing w:line="234" w:lineRule="auto"/>
        <w:ind w:left="1980" w:right="10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>esponding</w:t>
      </w:r>
      <w:r>
        <w:rPr>
          <w:spacing w:val="15"/>
          <w:w w:val="96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or</w:t>
      </w:r>
      <w:r>
        <w:rPr>
          <w:spacing w:val="1"/>
          <w:w w:val="96"/>
          <w:sz w:val="24"/>
          <w:szCs w:val="24"/>
        </w:rPr>
        <w:t>g</w:t>
      </w:r>
      <w:r>
        <w:rPr>
          <w:w w:val="96"/>
          <w:sz w:val="24"/>
          <w:szCs w:val="24"/>
        </w:rPr>
        <w:t>aniz</w:t>
      </w:r>
      <w:r>
        <w:rPr>
          <w:spacing w:val="-1"/>
          <w:w w:val="96"/>
          <w:sz w:val="24"/>
          <w:szCs w:val="24"/>
        </w:rPr>
        <w:t>a</w:t>
      </w:r>
      <w:r>
        <w:rPr>
          <w:w w:val="96"/>
          <w:sz w:val="24"/>
          <w:szCs w:val="24"/>
        </w:rPr>
        <w:t>tion</w:t>
      </w:r>
      <w:r>
        <w:rPr>
          <w:spacing w:val="-1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7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hereby</w:t>
      </w:r>
      <w:r>
        <w:rPr>
          <w:spacing w:val="4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informed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Gove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all dedu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tax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rate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rescribed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tax</w:t>
      </w:r>
      <w:r>
        <w:rPr>
          <w:spacing w:val="-8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laws</w:t>
      </w:r>
      <w:r>
        <w:rPr>
          <w:spacing w:val="14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0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Pak</w:t>
      </w:r>
      <w:r>
        <w:rPr>
          <w:spacing w:val="1"/>
          <w:w w:val="94"/>
          <w:sz w:val="24"/>
          <w:szCs w:val="24"/>
        </w:rPr>
        <w:t>i</w:t>
      </w:r>
      <w:r>
        <w:rPr>
          <w:w w:val="94"/>
          <w:sz w:val="24"/>
          <w:szCs w:val="24"/>
        </w:rPr>
        <w:t>stan,</w:t>
      </w:r>
      <w:r>
        <w:rPr>
          <w:spacing w:val="17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all </w:t>
      </w:r>
      <w:r>
        <w:rPr>
          <w:w w:val="95"/>
          <w:sz w:val="24"/>
          <w:szCs w:val="24"/>
        </w:rPr>
        <w:t>pay</w:t>
      </w:r>
      <w:r>
        <w:rPr>
          <w:spacing w:val="-1"/>
          <w:w w:val="95"/>
          <w:sz w:val="24"/>
          <w:szCs w:val="24"/>
        </w:rPr>
        <w:t>m</w:t>
      </w:r>
      <w:r>
        <w:rPr>
          <w:w w:val="95"/>
          <w:sz w:val="24"/>
          <w:szCs w:val="24"/>
        </w:rPr>
        <w:t>en</w:t>
      </w:r>
      <w:r>
        <w:rPr>
          <w:spacing w:val="-1"/>
          <w:w w:val="95"/>
          <w:sz w:val="24"/>
          <w:szCs w:val="24"/>
        </w:rPr>
        <w:t>t</w:t>
      </w:r>
      <w:r>
        <w:rPr>
          <w:w w:val="95"/>
          <w:sz w:val="24"/>
          <w:szCs w:val="24"/>
        </w:rPr>
        <w:t>s</w:t>
      </w:r>
      <w:r>
        <w:rPr>
          <w:spacing w:val="8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services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red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17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any</w:t>
      </w:r>
      <w:r>
        <w:rPr>
          <w:spacing w:val="-2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responding</w:t>
      </w:r>
      <w:r>
        <w:rPr>
          <w:spacing w:val="36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or</w:t>
      </w:r>
      <w:r>
        <w:rPr>
          <w:spacing w:val="1"/>
          <w:w w:val="94"/>
          <w:sz w:val="24"/>
          <w:szCs w:val="24"/>
        </w:rPr>
        <w:t>g</w:t>
      </w:r>
      <w:r>
        <w:rPr>
          <w:w w:val="94"/>
          <w:sz w:val="24"/>
          <w:szCs w:val="24"/>
        </w:rPr>
        <w:t>aniz</w:t>
      </w:r>
      <w:r>
        <w:rPr>
          <w:spacing w:val="-1"/>
          <w:w w:val="94"/>
          <w:sz w:val="24"/>
          <w:szCs w:val="24"/>
        </w:rPr>
        <w:t>a</w:t>
      </w:r>
      <w:r>
        <w:rPr>
          <w:w w:val="94"/>
          <w:sz w:val="24"/>
          <w:szCs w:val="24"/>
        </w:rPr>
        <w:t>tion</w:t>
      </w:r>
      <w:r>
        <w:rPr>
          <w:spacing w:val="26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</w:t>
      </w:r>
      <w:r>
        <w:rPr>
          <w:spacing w:val="1"/>
          <w:w w:val="93"/>
          <w:sz w:val="24"/>
          <w:szCs w:val="24"/>
        </w:rPr>
        <w:t>i</w:t>
      </w:r>
      <w:r>
        <w:rPr>
          <w:w w:val="93"/>
          <w:sz w:val="24"/>
          <w:szCs w:val="24"/>
        </w:rPr>
        <w:t>gns</w:t>
      </w:r>
      <w:r>
        <w:rPr>
          <w:spacing w:val="6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 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ract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ice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respo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ding</w:t>
      </w:r>
      <w:r>
        <w:rPr>
          <w:spacing w:val="-8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or</w:t>
      </w:r>
      <w:r>
        <w:rPr>
          <w:spacing w:val="1"/>
          <w:w w:val="91"/>
          <w:sz w:val="24"/>
          <w:szCs w:val="24"/>
        </w:rPr>
        <w:t>g</w:t>
      </w:r>
      <w:r>
        <w:rPr>
          <w:w w:val="91"/>
          <w:sz w:val="24"/>
          <w:szCs w:val="24"/>
        </w:rPr>
        <w:t>ani</w:t>
      </w:r>
      <w:r>
        <w:rPr>
          <w:spacing w:val="-2"/>
          <w:w w:val="91"/>
          <w:sz w:val="24"/>
          <w:szCs w:val="24"/>
        </w:rPr>
        <w:t>z</w:t>
      </w:r>
      <w:r>
        <w:rPr>
          <w:w w:val="91"/>
          <w:sz w:val="24"/>
          <w:szCs w:val="24"/>
        </w:rPr>
        <w:t xml:space="preserve">ation </w:t>
      </w:r>
      <w:r>
        <w:rPr>
          <w:spacing w:val="30"/>
          <w:w w:val="9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will</w:t>
      </w:r>
      <w:r>
        <w:rPr>
          <w:spacing w:val="14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be responsible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tax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  transac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and/or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incom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ch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 levied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responding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aniz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exe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any specific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tax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it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provide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relevant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 xml:space="preserve">ents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proposal.</w:t>
      </w:r>
    </w:p>
    <w:p w:rsidR="00AC294B" w:rsidRDefault="00AC294B">
      <w:pPr>
        <w:spacing w:before="5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(v)      </w:t>
      </w:r>
      <w:r>
        <w:rPr>
          <w:b/>
          <w:spacing w:val="20"/>
          <w:sz w:val="24"/>
          <w:szCs w:val="24"/>
        </w:rPr>
        <w:t xml:space="preserve"> </w:t>
      </w:r>
      <w:r>
        <w:rPr>
          <w:b/>
          <w:sz w:val="24"/>
          <w:szCs w:val="24"/>
        </w:rPr>
        <w:t>St</w:t>
      </w:r>
      <w:r>
        <w:rPr>
          <w:b/>
          <w:spacing w:val="1"/>
          <w:sz w:val="24"/>
          <w:szCs w:val="24"/>
        </w:rPr>
        <w:t>a</w:t>
      </w:r>
      <w:r>
        <w:rPr>
          <w:b/>
          <w:sz w:val="24"/>
          <w:szCs w:val="24"/>
        </w:rPr>
        <w:t>mp</w:t>
      </w:r>
      <w:r>
        <w:rPr>
          <w:b/>
          <w:spacing w:val="-23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ty</w:t>
      </w:r>
    </w:p>
    <w:p w:rsidR="00AC294B" w:rsidRDefault="00AC294B">
      <w:pPr>
        <w:spacing w:before="12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980" w:right="110"/>
        <w:jc w:val="both"/>
        <w:rPr>
          <w:sz w:val="24"/>
          <w:szCs w:val="24"/>
        </w:rPr>
      </w:pPr>
      <w:r>
        <w:rPr>
          <w:sz w:val="24"/>
          <w:szCs w:val="24"/>
        </w:rPr>
        <w:t>Sta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ct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docume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shall be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borne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responding or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aniz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tion/bidder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t</w:t>
      </w:r>
      <w:r>
        <w:rPr>
          <w:sz w:val="24"/>
          <w:szCs w:val="24"/>
        </w:rPr>
        <w:t>ime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w w:val="92"/>
          <w:sz w:val="24"/>
          <w:szCs w:val="24"/>
        </w:rPr>
        <w:t>si</w:t>
      </w:r>
      <w:r>
        <w:rPr>
          <w:spacing w:val="1"/>
          <w:w w:val="92"/>
          <w:sz w:val="24"/>
          <w:szCs w:val="24"/>
        </w:rPr>
        <w:t>g</w:t>
      </w:r>
      <w:r>
        <w:rPr>
          <w:w w:val="92"/>
          <w:sz w:val="24"/>
          <w:szCs w:val="24"/>
        </w:rPr>
        <w:t>ning</w:t>
      </w:r>
      <w:r>
        <w:rPr>
          <w:spacing w:val="9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t</w:t>
      </w:r>
      <w:r w:rsidR="00ED7F4E">
        <w:rPr>
          <w:spacing w:val="-1"/>
          <w:sz w:val="24"/>
          <w:szCs w:val="24"/>
        </w:rPr>
        <w:t xml:space="preserve"> as per Sindh government rates. </w:t>
      </w:r>
    </w:p>
    <w:p w:rsidR="00AC294B" w:rsidRDefault="00AC294B">
      <w:pPr>
        <w:spacing w:before="2" w:line="120" w:lineRule="exact"/>
        <w:rPr>
          <w:sz w:val="13"/>
          <w:szCs w:val="13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(vi)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z w:val="24"/>
          <w:szCs w:val="24"/>
        </w:rPr>
        <w:t>OEM</w:t>
      </w:r>
      <w:r>
        <w:rPr>
          <w:b/>
          <w:spacing w:val="6"/>
          <w:sz w:val="24"/>
          <w:szCs w:val="24"/>
        </w:rPr>
        <w:t xml:space="preserve"> </w:t>
      </w:r>
      <w:r>
        <w:rPr>
          <w:b/>
          <w:sz w:val="24"/>
          <w:szCs w:val="24"/>
        </w:rPr>
        <w:t>relat</w:t>
      </w:r>
      <w:r>
        <w:rPr>
          <w:b/>
          <w:spacing w:val="-1"/>
          <w:sz w:val="24"/>
          <w:szCs w:val="24"/>
        </w:rPr>
        <w:t>i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ships</w:t>
      </w:r>
      <w:r>
        <w:rPr>
          <w:b/>
          <w:spacing w:val="-20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Warr</w:t>
      </w:r>
      <w:r>
        <w:rPr>
          <w:b/>
          <w:spacing w:val="1"/>
          <w:sz w:val="24"/>
          <w:szCs w:val="24"/>
        </w:rPr>
        <w:t>a</w:t>
      </w:r>
      <w:r>
        <w:rPr>
          <w:b/>
          <w:sz w:val="24"/>
          <w:szCs w:val="24"/>
        </w:rPr>
        <w:t>nties</w:t>
      </w:r>
    </w:p>
    <w:p w:rsidR="00AC294B" w:rsidRDefault="004B6375">
      <w:pPr>
        <w:tabs>
          <w:tab w:val="left" w:pos="2340"/>
        </w:tabs>
        <w:spacing w:before="35" w:line="260" w:lineRule="exact"/>
        <w:ind w:left="2340" w:right="733" w:hanging="360"/>
        <w:rPr>
          <w:sz w:val="24"/>
          <w:szCs w:val="24"/>
        </w:rPr>
      </w:pPr>
      <w:r>
        <w:rPr>
          <w:sz w:val="24"/>
          <w:szCs w:val="24"/>
        </w:rPr>
        <w:tab/>
        <w:t>Every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em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hould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-23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w</w:t>
      </w:r>
      <w:r>
        <w:rPr>
          <w:spacing w:val="-1"/>
          <w:w w:val="94"/>
          <w:sz w:val="24"/>
          <w:szCs w:val="24"/>
        </w:rPr>
        <w:t>a</w:t>
      </w:r>
      <w:r>
        <w:rPr>
          <w:w w:val="94"/>
          <w:sz w:val="24"/>
          <w:szCs w:val="24"/>
        </w:rPr>
        <w:t>rran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y,</w:t>
      </w:r>
      <w:r>
        <w:rPr>
          <w:spacing w:val="4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in</w:t>
      </w:r>
      <w:r>
        <w:rPr>
          <w:spacing w:val="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luding</w:t>
      </w:r>
      <w:r>
        <w:rPr>
          <w:spacing w:val="5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parts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labour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w w:val="91"/>
          <w:sz w:val="24"/>
          <w:szCs w:val="24"/>
        </w:rPr>
        <w:t>license</w:t>
      </w:r>
      <w:r>
        <w:rPr>
          <w:spacing w:val="18"/>
          <w:w w:val="9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(if</w:t>
      </w:r>
      <w:r>
        <w:rPr>
          <w:spacing w:val="1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AC294B" w:rsidRDefault="004B6375" w:rsidP="00ED7F4E">
      <w:pPr>
        <w:tabs>
          <w:tab w:val="left" w:pos="2340"/>
        </w:tabs>
        <w:spacing w:before="32" w:line="260" w:lineRule="exact"/>
        <w:ind w:left="2340" w:right="112" w:hanging="360"/>
        <w:rPr>
          <w:sz w:val="24"/>
          <w:szCs w:val="24"/>
        </w:rPr>
        <w:sectPr w:rsidR="00AC294B">
          <w:pgSz w:w="11920" w:h="16840"/>
          <w:pgMar w:top="580" w:right="1500" w:bottom="280" w:left="1260" w:header="214" w:footer="609" w:gutter="0"/>
          <w:cols w:space="720"/>
        </w:sectPr>
      </w:pPr>
      <w:r>
        <w:rPr>
          <w:sz w:val="24"/>
          <w:szCs w:val="24"/>
        </w:rPr>
        <w:tab/>
        <w:t>he</w:t>
      </w:r>
      <w:r>
        <w:rPr>
          <w:spacing w:val="-4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responding</w:t>
      </w:r>
      <w:r>
        <w:rPr>
          <w:spacing w:val="13"/>
          <w:w w:val="96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or</w:t>
      </w:r>
      <w:r>
        <w:rPr>
          <w:spacing w:val="1"/>
          <w:w w:val="96"/>
          <w:sz w:val="24"/>
          <w:szCs w:val="24"/>
        </w:rPr>
        <w:t>g</w:t>
      </w:r>
      <w:r>
        <w:rPr>
          <w:w w:val="96"/>
          <w:sz w:val="24"/>
          <w:szCs w:val="24"/>
        </w:rPr>
        <w:t>aniz</w:t>
      </w:r>
      <w:r>
        <w:rPr>
          <w:spacing w:val="-1"/>
          <w:w w:val="96"/>
          <w:sz w:val="24"/>
          <w:szCs w:val="24"/>
        </w:rPr>
        <w:t>a</w:t>
      </w:r>
      <w:r>
        <w:rPr>
          <w:w w:val="96"/>
          <w:sz w:val="24"/>
          <w:szCs w:val="24"/>
        </w:rPr>
        <w:t>tion</w:t>
      </w:r>
      <w:r>
        <w:rPr>
          <w:spacing w:val="-2"/>
          <w:w w:val="9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RO)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authorized</w:t>
      </w:r>
      <w:r>
        <w:rPr>
          <w:spacing w:val="2"/>
          <w:w w:val="9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artn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>
        <w:rPr>
          <w:spacing w:val="-48"/>
          <w:w w:val="180"/>
          <w:sz w:val="24"/>
          <w:szCs w:val="24"/>
        </w:rPr>
        <w:t xml:space="preserve"> </w:t>
      </w:r>
      <w:r>
        <w:rPr>
          <w:sz w:val="24"/>
          <w:szCs w:val="24"/>
        </w:rPr>
        <w:t>res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ller, of </w:t>
      </w:r>
      <w:r>
        <w:rPr>
          <w:b/>
          <w:sz w:val="24"/>
          <w:szCs w:val="24"/>
        </w:rPr>
        <w:t>THE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IGINAL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>MANUFACTUR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R.</w:t>
      </w: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before="15" w:line="220" w:lineRule="exact"/>
        <w:rPr>
          <w:sz w:val="22"/>
          <w:szCs w:val="22"/>
        </w:rPr>
      </w:pPr>
    </w:p>
    <w:p w:rsidR="00AC294B" w:rsidRDefault="004B6375">
      <w:pPr>
        <w:spacing w:before="19"/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(vii)    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w w:val="96"/>
          <w:sz w:val="24"/>
          <w:szCs w:val="24"/>
        </w:rPr>
        <w:t>Su</w:t>
      </w:r>
      <w:r>
        <w:rPr>
          <w:b/>
          <w:spacing w:val="-1"/>
          <w:w w:val="96"/>
          <w:sz w:val="24"/>
          <w:szCs w:val="24"/>
        </w:rPr>
        <w:t>p</w:t>
      </w:r>
      <w:r>
        <w:rPr>
          <w:b/>
          <w:w w:val="96"/>
          <w:sz w:val="24"/>
          <w:szCs w:val="24"/>
        </w:rPr>
        <w:t>ply</w:t>
      </w:r>
      <w:r>
        <w:rPr>
          <w:b/>
          <w:spacing w:val="3"/>
          <w:w w:val="96"/>
          <w:sz w:val="24"/>
          <w:szCs w:val="24"/>
        </w:rPr>
        <w:t xml:space="preserve"> </w:t>
      </w:r>
      <w:r>
        <w:rPr>
          <w:b/>
          <w:sz w:val="24"/>
          <w:szCs w:val="24"/>
        </w:rPr>
        <w:t>Capabi</w:t>
      </w:r>
      <w:r>
        <w:rPr>
          <w:b/>
          <w:spacing w:val="-1"/>
          <w:sz w:val="24"/>
          <w:szCs w:val="24"/>
        </w:rPr>
        <w:t>l</w:t>
      </w:r>
      <w:r>
        <w:rPr>
          <w:b/>
          <w:sz w:val="24"/>
          <w:szCs w:val="24"/>
        </w:rPr>
        <w:t>ities</w:t>
      </w:r>
    </w:p>
    <w:p w:rsidR="00AC294B" w:rsidRDefault="00AC294B">
      <w:pPr>
        <w:spacing w:before="12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980" w:right="129"/>
        <w:rPr>
          <w:sz w:val="24"/>
          <w:szCs w:val="24"/>
        </w:rPr>
      </w:pPr>
      <w:r>
        <w:rPr>
          <w:w w:val="95"/>
          <w:sz w:val="24"/>
          <w:szCs w:val="24"/>
        </w:rPr>
        <w:t>Responsive</w:t>
      </w:r>
      <w:r>
        <w:rPr>
          <w:spacing w:val="1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Organiz</w:t>
      </w:r>
      <w:r>
        <w:rPr>
          <w:spacing w:val="-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tion</w:t>
      </w:r>
      <w:r>
        <w:rPr>
          <w:spacing w:val="3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-12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clea</w:t>
      </w:r>
      <w:r>
        <w:rPr>
          <w:spacing w:val="1"/>
          <w:w w:val="91"/>
          <w:sz w:val="24"/>
          <w:szCs w:val="24"/>
        </w:rPr>
        <w:t>r</w:t>
      </w:r>
      <w:r>
        <w:rPr>
          <w:w w:val="91"/>
          <w:sz w:val="24"/>
          <w:szCs w:val="24"/>
        </w:rPr>
        <w:t>ly</w:t>
      </w:r>
      <w:r>
        <w:rPr>
          <w:spacing w:val="5"/>
          <w:w w:val="9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indica</w:t>
      </w:r>
      <w:r>
        <w:rPr>
          <w:spacing w:val="-1"/>
          <w:w w:val="91"/>
          <w:sz w:val="24"/>
          <w:szCs w:val="24"/>
        </w:rPr>
        <w:t>t</w:t>
      </w:r>
      <w:r>
        <w:rPr>
          <w:w w:val="91"/>
          <w:sz w:val="24"/>
          <w:szCs w:val="24"/>
        </w:rPr>
        <w:t>e</w:t>
      </w:r>
      <w:r>
        <w:rPr>
          <w:spacing w:val="43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duration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delivery</w:t>
      </w:r>
      <w:r w:rsidR="00ED7F4E">
        <w:rPr>
          <w:w w:val="91"/>
          <w:sz w:val="24"/>
          <w:szCs w:val="24"/>
        </w:rPr>
        <w:t xml:space="preserve">/repair of vehicle </w:t>
      </w:r>
      <w:r>
        <w:rPr>
          <w:sz w:val="24"/>
          <w:szCs w:val="24"/>
        </w:rPr>
        <w:t xml:space="preserve"> 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1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item(s)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spe</w:t>
      </w:r>
      <w:r>
        <w:rPr>
          <w:spacing w:val="-1"/>
          <w:w w:val="93"/>
          <w:sz w:val="24"/>
          <w:szCs w:val="24"/>
        </w:rPr>
        <w:t>c</w:t>
      </w:r>
      <w:r>
        <w:rPr>
          <w:w w:val="93"/>
          <w:sz w:val="24"/>
          <w:szCs w:val="24"/>
        </w:rPr>
        <w:t>if</w:t>
      </w:r>
      <w:r>
        <w:rPr>
          <w:spacing w:val="1"/>
          <w:w w:val="93"/>
          <w:sz w:val="24"/>
          <w:szCs w:val="24"/>
        </w:rPr>
        <w:t>i</w:t>
      </w:r>
      <w:r>
        <w:rPr>
          <w:w w:val="93"/>
          <w:sz w:val="24"/>
          <w:szCs w:val="24"/>
        </w:rPr>
        <w:t>ed</w:t>
      </w:r>
      <w:r>
        <w:rPr>
          <w:spacing w:val="15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nnexur</w:t>
      </w:r>
      <w:r>
        <w:rPr>
          <w:spacing w:val="1"/>
          <w:sz w:val="24"/>
          <w:szCs w:val="24"/>
        </w:rPr>
        <w:t>e-</w:t>
      </w:r>
      <w:r>
        <w:rPr>
          <w:sz w:val="24"/>
          <w:szCs w:val="24"/>
        </w:rPr>
        <w:t>D</w:t>
      </w:r>
    </w:p>
    <w:p w:rsidR="00AC294B" w:rsidRDefault="00AC294B">
      <w:pPr>
        <w:spacing w:before="12" w:line="200" w:lineRule="exact"/>
      </w:pPr>
    </w:p>
    <w:tbl>
      <w:tblPr>
        <w:tblW w:w="0" w:type="auto"/>
        <w:tblInd w:w="19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48"/>
        <w:gridCol w:w="1920"/>
        <w:gridCol w:w="2312"/>
        <w:gridCol w:w="1800"/>
      </w:tblGrid>
      <w:tr w:rsidR="00AC294B">
        <w:trPr>
          <w:trHeight w:hRule="exact" w:val="540"/>
        </w:trPr>
        <w:tc>
          <w:tcPr>
            <w:tcW w:w="1048" w:type="dxa"/>
            <w:tcBorders>
              <w:top w:val="single" w:sz="54" w:space="0" w:color="E6E6E6"/>
              <w:left w:val="single" w:sz="41" w:space="0" w:color="E6E6E6"/>
              <w:bottom w:val="single" w:sz="54" w:space="0" w:color="E6E6E6"/>
              <w:right w:val="single" w:sz="5" w:space="0" w:color="000000"/>
            </w:tcBorders>
            <w:shd w:val="clear" w:color="auto" w:fill="E6E6E6"/>
          </w:tcPr>
          <w:p w:rsidR="00AC294B" w:rsidRDefault="004B6375">
            <w:pPr>
              <w:spacing w:before="49"/>
              <w:ind w:left="138"/>
              <w:rPr>
                <w:sz w:val="24"/>
                <w:szCs w:val="24"/>
              </w:rPr>
            </w:pPr>
            <w:r>
              <w:rPr>
                <w:w w:val="90"/>
                <w:sz w:val="24"/>
                <w:szCs w:val="24"/>
              </w:rPr>
              <w:t>Sr.</w:t>
            </w:r>
            <w:r>
              <w:rPr>
                <w:spacing w:val="7"/>
                <w:w w:val="90"/>
                <w:sz w:val="24"/>
                <w:szCs w:val="24"/>
              </w:rPr>
              <w:t xml:space="preserve"> </w:t>
            </w:r>
            <w:r>
              <w:rPr>
                <w:w w:val="106"/>
                <w:sz w:val="24"/>
                <w:szCs w:val="24"/>
              </w:rPr>
              <w:t>N</w:t>
            </w:r>
            <w:r>
              <w:rPr>
                <w:w w:val="97"/>
                <w:sz w:val="24"/>
                <w:szCs w:val="24"/>
              </w:rPr>
              <w:t>o.</w:t>
            </w:r>
          </w:p>
        </w:tc>
        <w:tc>
          <w:tcPr>
            <w:tcW w:w="1920" w:type="dxa"/>
            <w:tcBorders>
              <w:top w:val="single" w:sz="54" w:space="0" w:color="E6E6E6"/>
              <w:left w:val="single" w:sz="5" w:space="0" w:color="000000"/>
              <w:bottom w:val="single" w:sz="54" w:space="0" w:color="E6E6E6"/>
              <w:right w:val="single" w:sz="5" w:space="0" w:color="000000"/>
            </w:tcBorders>
            <w:shd w:val="clear" w:color="auto" w:fill="E6E6E6"/>
          </w:tcPr>
          <w:p w:rsidR="00AC294B" w:rsidRDefault="004B6375">
            <w:pPr>
              <w:spacing w:before="49"/>
              <w:ind w:left="695" w:right="6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</w:t>
            </w:r>
          </w:p>
        </w:tc>
        <w:tc>
          <w:tcPr>
            <w:tcW w:w="2312" w:type="dxa"/>
            <w:tcBorders>
              <w:top w:val="single" w:sz="54" w:space="0" w:color="E6E6E6"/>
              <w:left w:val="single" w:sz="5" w:space="0" w:color="000000"/>
              <w:bottom w:val="single" w:sz="54" w:space="0" w:color="E6E6E6"/>
              <w:right w:val="single" w:sz="5" w:space="0" w:color="000000"/>
            </w:tcBorders>
            <w:shd w:val="clear" w:color="auto" w:fill="E6E6E6"/>
          </w:tcPr>
          <w:p w:rsidR="00AC294B" w:rsidRDefault="004B6375">
            <w:pPr>
              <w:spacing w:before="49"/>
              <w:ind w:left="5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-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Item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1" w:space="0" w:color="E6E6E6"/>
            </w:tcBorders>
            <w:shd w:val="clear" w:color="auto" w:fill="E6E6E6"/>
          </w:tcPr>
          <w:p w:rsidR="00AC294B" w:rsidRDefault="004B6375">
            <w:pPr>
              <w:spacing w:line="240" w:lineRule="exact"/>
              <w:ind w:left="165" w:right="120"/>
              <w:jc w:val="center"/>
              <w:rPr>
                <w:sz w:val="24"/>
                <w:szCs w:val="24"/>
              </w:rPr>
            </w:pPr>
            <w:r>
              <w:rPr>
                <w:w w:val="97"/>
                <w:sz w:val="24"/>
                <w:szCs w:val="24"/>
              </w:rPr>
              <w:t>Response</w:t>
            </w:r>
            <w:r>
              <w:rPr>
                <w:spacing w:val="1"/>
                <w:w w:val="97"/>
                <w:sz w:val="24"/>
                <w:szCs w:val="24"/>
              </w:rPr>
              <w:t xml:space="preserve"> </w:t>
            </w:r>
            <w:r>
              <w:rPr>
                <w:w w:val="93"/>
                <w:sz w:val="24"/>
                <w:szCs w:val="24"/>
              </w:rPr>
              <w:t>t</w:t>
            </w:r>
            <w:r>
              <w:rPr>
                <w:spacing w:val="1"/>
                <w:w w:val="93"/>
                <w:sz w:val="24"/>
                <w:szCs w:val="24"/>
              </w:rPr>
              <w:t>i</w:t>
            </w:r>
            <w:r>
              <w:rPr>
                <w:w w:val="97"/>
                <w:sz w:val="24"/>
                <w:szCs w:val="24"/>
              </w:rPr>
              <w:t>me</w:t>
            </w:r>
          </w:p>
          <w:p w:rsidR="00AC294B" w:rsidRDefault="004B6375">
            <w:pPr>
              <w:spacing w:line="260" w:lineRule="exact"/>
              <w:ind w:left="403" w:right="3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(in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w w:val="97"/>
                <w:sz w:val="24"/>
                <w:szCs w:val="24"/>
              </w:rPr>
              <w:t>hours)</w:t>
            </w:r>
          </w:p>
        </w:tc>
      </w:tr>
      <w:tr w:rsidR="00AC294B">
        <w:trPr>
          <w:trHeight w:hRule="exact" w:val="420"/>
        </w:trPr>
        <w:tc>
          <w:tcPr>
            <w:tcW w:w="1048" w:type="dxa"/>
            <w:vMerge w:val="restart"/>
            <w:tcBorders>
              <w:top w:val="single" w:sz="54" w:space="0" w:color="E6E6E6"/>
              <w:left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before="14" w:line="200" w:lineRule="exact"/>
            </w:pPr>
          </w:p>
          <w:p w:rsidR="00AC294B" w:rsidRDefault="004B6375">
            <w:pPr>
              <w:ind w:left="423" w:right="424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1</w:t>
            </w:r>
          </w:p>
        </w:tc>
        <w:tc>
          <w:tcPr>
            <w:tcW w:w="1920" w:type="dxa"/>
            <w:vMerge w:val="restart"/>
            <w:tcBorders>
              <w:top w:val="single" w:sz="54" w:space="0" w:color="E6E6E6"/>
              <w:left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2312" w:type="dxa"/>
            <w:tcBorders>
              <w:top w:val="single" w:sz="54" w:space="0" w:color="E6E6E6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Repla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415"/>
        </w:trPr>
        <w:tc>
          <w:tcPr>
            <w:tcW w:w="104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2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before="48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ir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414"/>
        </w:trPr>
        <w:tc>
          <w:tcPr>
            <w:tcW w:w="104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192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2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before="48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</w:t>
            </w:r>
            <w:r>
              <w:rPr>
                <w:spacing w:val="1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confi</w:t>
            </w:r>
            <w:r>
              <w:rPr>
                <w:spacing w:val="1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ur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tion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416"/>
        </w:trPr>
        <w:tc>
          <w:tcPr>
            <w:tcW w:w="104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192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23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before="49"/>
              <w:ind w:left="102"/>
              <w:rPr>
                <w:sz w:val="24"/>
                <w:szCs w:val="24"/>
              </w:rPr>
            </w:pPr>
            <w:r>
              <w:rPr>
                <w:w w:val="94"/>
                <w:sz w:val="24"/>
                <w:szCs w:val="24"/>
              </w:rPr>
              <w:t>Ba</w:t>
            </w:r>
            <w:r>
              <w:rPr>
                <w:spacing w:val="-1"/>
                <w:w w:val="94"/>
                <w:sz w:val="24"/>
                <w:szCs w:val="24"/>
              </w:rPr>
              <w:t>c</w:t>
            </w:r>
            <w:r>
              <w:rPr>
                <w:w w:val="94"/>
                <w:sz w:val="24"/>
                <w:szCs w:val="24"/>
              </w:rPr>
              <w:t>kup</w:t>
            </w:r>
            <w:r>
              <w:rPr>
                <w:spacing w:val="7"/>
                <w:w w:val="9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Replac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t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</w:tbl>
    <w:p w:rsidR="00AC294B" w:rsidRDefault="00AC294B">
      <w:pPr>
        <w:spacing w:before="7" w:line="220" w:lineRule="exact"/>
        <w:rPr>
          <w:sz w:val="22"/>
          <w:szCs w:val="22"/>
        </w:rPr>
      </w:pPr>
    </w:p>
    <w:p w:rsidR="00AC294B" w:rsidRDefault="004B6375">
      <w:pPr>
        <w:spacing w:before="19"/>
        <w:ind w:left="1260"/>
        <w:rPr>
          <w:sz w:val="24"/>
          <w:szCs w:val="24"/>
        </w:rPr>
      </w:pPr>
      <w:r>
        <w:rPr>
          <w:b/>
          <w:sz w:val="24"/>
          <w:szCs w:val="24"/>
        </w:rPr>
        <w:t>(viii)    C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mplia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ce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to Specification</w:t>
      </w:r>
    </w:p>
    <w:p w:rsidR="00AC294B" w:rsidRDefault="00AC294B">
      <w:pPr>
        <w:spacing w:before="12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980" w:right="126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Responding Org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niza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(RO)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provide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inform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per </w:t>
      </w:r>
      <w:r>
        <w:rPr>
          <w:w w:val="95"/>
          <w:sz w:val="24"/>
          <w:szCs w:val="24"/>
        </w:rPr>
        <w:t>(</w:t>
      </w:r>
      <w:r>
        <w:rPr>
          <w:spacing w:val="-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nnexure</w:t>
      </w:r>
      <w:r>
        <w:rPr>
          <w:spacing w:val="1"/>
          <w:w w:val="95"/>
          <w:sz w:val="24"/>
          <w:szCs w:val="24"/>
        </w:rPr>
        <w:t>-</w:t>
      </w:r>
      <w:r>
        <w:rPr>
          <w:w w:val="95"/>
          <w:sz w:val="24"/>
          <w:szCs w:val="24"/>
        </w:rPr>
        <w:t>D</w:t>
      </w:r>
      <w:r>
        <w:rPr>
          <w:spacing w:val="-1"/>
          <w:w w:val="95"/>
          <w:sz w:val="24"/>
          <w:szCs w:val="24"/>
        </w:rPr>
        <w:t>)</w:t>
      </w:r>
      <w:r>
        <w:rPr>
          <w:w w:val="95"/>
          <w:sz w:val="24"/>
          <w:szCs w:val="24"/>
        </w:rPr>
        <w:t>.</w:t>
      </w:r>
      <w:r>
        <w:rPr>
          <w:spacing w:val="3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propose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kind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refu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bished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item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ir </w:t>
      </w:r>
      <w:r>
        <w:rPr>
          <w:w w:val="94"/>
          <w:sz w:val="24"/>
          <w:szCs w:val="24"/>
        </w:rPr>
        <w:t>t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chni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al</w:t>
      </w:r>
      <w:r>
        <w:rPr>
          <w:spacing w:val="10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posals.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(ix)     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z w:val="24"/>
          <w:szCs w:val="24"/>
        </w:rPr>
        <w:t>Fi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ancial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>Capab</w:t>
      </w:r>
      <w:r>
        <w:rPr>
          <w:b/>
          <w:spacing w:val="-1"/>
          <w:sz w:val="24"/>
          <w:szCs w:val="24"/>
        </w:rPr>
        <w:t>i</w:t>
      </w:r>
      <w:r>
        <w:rPr>
          <w:b/>
          <w:sz w:val="24"/>
          <w:szCs w:val="24"/>
        </w:rPr>
        <w:t>lities</w:t>
      </w:r>
    </w:p>
    <w:p w:rsidR="00AC294B" w:rsidRDefault="00AC294B">
      <w:pPr>
        <w:spacing w:before="12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980" w:right="127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s)</w:t>
      </w:r>
      <w:r>
        <w:rPr>
          <w:spacing w:val="-12"/>
          <w:sz w:val="24"/>
          <w:szCs w:val="24"/>
        </w:rPr>
        <w:t xml:space="preserve"> </w:t>
      </w:r>
      <w:r>
        <w:rPr>
          <w:spacing w:val="1"/>
          <w:w w:val="93"/>
          <w:sz w:val="24"/>
          <w:szCs w:val="24"/>
        </w:rPr>
        <w:t>s</w:t>
      </w:r>
      <w:r>
        <w:rPr>
          <w:w w:val="93"/>
          <w:sz w:val="24"/>
          <w:szCs w:val="24"/>
        </w:rPr>
        <w:t>hall</w:t>
      </w:r>
      <w:r>
        <w:rPr>
          <w:spacing w:val="10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des</w:t>
      </w:r>
      <w:r>
        <w:rPr>
          <w:spacing w:val="-1"/>
          <w:w w:val="93"/>
          <w:sz w:val="24"/>
          <w:szCs w:val="24"/>
        </w:rPr>
        <w:t>c</w:t>
      </w:r>
      <w:r>
        <w:rPr>
          <w:w w:val="93"/>
          <w:sz w:val="24"/>
          <w:szCs w:val="24"/>
        </w:rPr>
        <w:t>ribe</w:t>
      </w:r>
      <w:r>
        <w:rPr>
          <w:spacing w:val="36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finan</w:t>
      </w:r>
      <w:r>
        <w:rPr>
          <w:spacing w:val="-1"/>
          <w:w w:val="92"/>
          <w:sz w:val="24"/>
          <w:szCs w:val="24"/>
        </w:rPr>
        <w:t>c</w:t>
      </w:r>
      <w:r>
        <w:rPr>
          <w:w w:val="92"/>
          <w:sz w:val="24"/>
          <w:szCs w:val="24"/>
        </w:rPr>
        <w:t>ial</w:t>
      </w:r>
      <w:r>
        <w:rPr>
          <w:spacing w:val="26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position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or</w:t>
      </w:r>
      <w:r>
        <w:rPr>
          <w:spacing w:val="1"/>
          <w:w w:val="95"/>
          <w:sz w:val="24"/>
          <w:szCs w:val="24"/>
        </w:rPr>
        <w:t>g</w:t>
      </w:r>
      <w:r>
        <w:rPr>
          <w:w w:val="95"/>
          <w:sz w:val="24"/>
          <w:szCs w:val="24"/>
        </w:rPr>
        <w:t>aniz</w:t>
      </w:r>
      <w:r>
        <w:rPr>
          <w:spacing w:val="-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t</w:t>
      </w:r>
      <w:r>
        <w:rPr>
          <w:spacing w:val="1"/>
          <w:w w:val="95"/>
          <w:sz w:val="24"/>
          <w:szCs w:val="24"/>
        </w:rPr>
        <w:t>i</w:t>
      </w:r>
      <w:r>
        <w:rPr>
          <w:w w:val="95"/>
          <w:sz w:val="24"/>
          <w:szCs w:val="24"/>
        </w:rPr>
        <w:t>on.</w:t>
      </w:r>
      <w:r>
        <w:rPr>
          <w:spacing w:val="18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Income Sta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7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Annu</w:t>
      </w:r>
      <w:r>
        <w:rPr>
          <w:spacing w:val="-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l</w:t>
      </w:r>
      <w:r>
        <w:rPr>
          <w:spacing w:val="31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Report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included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detail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hnical proposal.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(x)      </w:t>
      </w:r>
      <w:r>
        <w:rPr>
          <w:b/>
          <w:spacing w:val="18"/>
          <w:sz w:val="24"/>
          <w:szCs w:val="24"/>
        </w:rPr>
        <w:t xml:space="preserve"> 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q</w:t>
      </w:r>
      <w:r>
        <w:rPr>
          <w:b/>
          <w:sz w:val="24"/>
          <w:szCs w:val="24"/>
        </w:rPr>
        <w:t>uidated</w:t>
      </w:r>
      <w:r>
        <w:rPr>
          <w:b/>
          <w:spacing w:val="-22"/>
          <w:sz w:val="24"/>
          <w:szCs w:val="24"/>
        </w:rPr>
        <w:t xml:space="preserve"> </w:t>
      </w:r>
      <w:r>
        <w:rPr>
          <w:b/>
          <w:spacing w:val="-1"/>
          <w:w w:val="99"/>
          <w:sz w:val="24"/>
          <w:szCs w:val="24"/>
        </w:rPr>
        <w:t>d</w:t>
      </w:r>
      <w:r>
        <w:rPr>
          <w:b/>
          <w:w w:val="98"/>
          <w:sz w:val="24"/>
          <w:szCs w:val="24"/>
        </w:rPr>
        <w:t>am</w:t>
      </w:r>
      <w:r>
        <w:rPr>
          <w:b/>
          <w:spacing w:val="1"/>
          <w:w w:val="98"/>
          <w:sz w:val="24"/>
          <w:szCs w:val="24"/>
        </w:rPr>
        <w:t>a</w:t>
      </w:r>
      <w:r>
        <w:rPr>
          <w:b/>
          <w:w w:val="107"/>
          <w:sz w:val="24"/>
          <w:szCs w:val="24"/>
        </w:rPr>
        <w:t>ges</w:t>
      </w:r>
      <w:r>
        <w:rPr>
          <w:b/>
          <w:w w:val="104"/>
          <w:sz w:val="24"/>
          <w:szCs w:val="24"/>
        </w:rPr>
        <w:t>.</w:t>
      </w:r>
    </w:p>
    <w:p w:rsidR="00AC294B" w:rsidRDefault="00AC294B">
      <w:pPr>
        <w:spacing w:before="2" w:line="180" w:lineRule="exact"/>
        <w:rPr>
          <w:sz w:val="19"/>
          <w:szCs w:val="19"/>
        </w:rPr>
      </w:pPr>
    </w:p>
    <w:p w:rsidR="00AC294B" w:rsidRDefault="00AC294B">
      <w:pPr>
        <w:spacing w:line="200" w:lineRule="exact"/>
      </w:pPr>
    </w:p>
    <w:p w:rsidR="00AC294B" w:rsidRDefault="004B6375">
      <w:pPr>
        <w:spacing w:line="260" w:lineRule="exact"/>
        <w:ind w:left="2520" w:right="124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 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ost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importan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nder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filled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 very</w:t>
      </w:r>
      <w:r>
        <w:rPr>
          <w:spacing w:val="37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car</w:t>
      </w:r>
      <w:r>
        <w:rPr>
          <w:spacing w:val="-1"/>
          <w:w w:val="91"/>
          <w:sz w:val="24"/>
          <w:szCs w:val="24"/>
        </w:rPr>
        <w:t>e</w:t>
      </w:r>
      <w:r>
        <w:rPr>
          <w:w w:val="91"/>
          <w:sz w:val="24"/>
          <w:szCs w:val="24"/>
        </w:rPr>
        <w:t>fu</w:t>
      </w:r>
      <w:r>
        <w:rPr>
          <w:spacing w:val="1"/>
          <w:w w:val="91"/>
          <w:sz w:val="24"/>
          <w:szCs w:val="24"/>
        </w:rPr>
        <w:t>l</w:t>
      </w:r>
      <w:r>
        <w:rPr>
          <w:w w:val="91"/>
          <w:sz w:val="24"/>
          <w:szCs w:val="24"/>
        </w:rPr>
        <w:t xml:space="preserve">ly </w:t>
      </w:r>
      <w:r>
        <w:rPr>
          <w:spacing w:val="25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w w:val="96"/>
          <w:sz w:val="24"/>
          <w:szCs w:val="24"/>
        </w:rPr>
        <w:t>i</w:t>
      </w:r>
      <w:r>
        <w:rPr>
          <w:w w:val="96"/>
          <w:sz w:val="24"/>
          <w:szCs w:val="24"/>
        </w:rPr>
        <w:t>nstruc</w:t>
      </w:r>
      <w:r>
        <w:rPr>
          <w:spacing w:val="-1"/>
          <w:w w:val="96"/>
          <w:sz w:val="24"/>
          <w:szCs w:val="24"/>
        </w:rPr>
        <w:t>t</w:t>
      </w:r>
      <w:r>
        <w:rPr>
          <w:w w:val="96"/>
          <w:sz w:val="24"/>
          <w:szCs w:val="24"/>
        </w:rPr>
        <w:t xml:space="preserve">ions </w:t>
      </w:r>
      <w:r>
        <w:rPr>
          <w:spacing w:val="27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set  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th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above,</w:t>
      </w:r>
      <w:r>
        <w:rPr>
          <w:spacing w:val="45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scrupu</w:t>
      </w:r>
      <w:r>
        <w:rPr>
          <w:spacing w:val="-1"/>
          <w:w w:val="96"/>
          <w:sz w:val="24"/>
          <w:szCs w:val="24"/>
        </w:rPr>
        <w:t>l</w:t>
      </w:r>
      <w:r>
        <w:rPr>
          <w:w w:val="92"/>
          <w:sz w:val="24"/>
          <w:szCs w:val="24"/>
        </w:rPr>
        <w:t xml:space="preserve">ously </w:t>
      </w:r>
      <w:r>
        <w:rPr>
          <w:w w:val="95"/>
          <w:sz w:val="24"/>
          <w:szCs w:val="24"/>
        </w:rPr>
        <w:t>co</w:t>
      </w:r>
      <w:r>
        <w:rPr>
          <w:spacing w:val="-1"/>
          <w:w w:val="95"/>
          <w:sz w:val="24"/>
          <w:szCs w:val="24"/>
        </w:rPr>
        <w:t>m</w:t>
      </w:r>
      <w:r>
        <w:rPr>
          <w:w w:val="95"/>
          <w:sz w:val="24"/>
          <w:szCs w:val="24"/>
        </w:rPr>
        <w:t>plied</w:t>
      </w:r>
      <w:r>
        <w:rPr>
          <w:spacing w:val="1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15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failing</w:t>
      </w:r>
      <w:r>
        <w:rPr>
          <w:spacing w:val="1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wh</w:t>
      </w:r>
      <w:r>
        <w:rPr>
          <w:spacing w:val="-1"/>
          <w:w w:val="92"/>
          <w:sz w:val="24"/>
          <w:szCs w:val="24"/>
        </w:rPr>
        <w:t>i</w:t>
      </w:r>
      <w:r>
        <w:rPr>
          <w:w w:val="92"/>
          <w:sz w:val="24"/>
          <w:szCs w:val="24"/>
        </w:rPr>
        <w:t>ch</w:t>
      </w:r>
      <w:r>
        <w:rPr>
          <w:spacing w:val="27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er</w:t>
      </w:r>
      <w:r>
        <w:rPr>
          <w:spacing w:val="-4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will</w:t>
      </w:r>
      <w:r>
        <w:rPr>
          <w:spacing w:val="14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w w:val="95"/>
          <w:sz w:val="24"/>
          <w:szCs w:val="24"/>
        </w:rPr>
        <w:t>igno</w:t>
      </w:r>
      <w:r>
        <w:rPr>
          <w:spacing w:val="-1"/>
          <w:w w:val="95"/>
          <w:sz w:val="24"/>
          <w:szCs w:val="24"/>
        </w:rPr>
        <w:t>r</w:t>
      </w:r>
      <w:r>
        <w:rPr>
          <w:w w:val="95"/>
          <w:sz w:val="24"/>
          <w:szCs w:val="24"/>
        </w:rPr>
        <w:t>ed.</w:t>
      </w:r>
      <w:r>
        <w:rPr>
          <w:spacing w:val="12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ca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-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5"/>
          <w:sz w:val="24"/>
          <w:szCs w:val="24"/>
        </w:rPr>
        <w:t xml:space="preserve"> </w:t>
      </w:r>
      <w:r>
        <w:rPr>
          <w:w w:val="102"/>
          <w:sz w:val="24"/>
          <w:szCs w:val="24"/>
        </w:rPr>
        <w:t>no</w:t>
      </w:r>
      <w:r>
        <w:rPr>
          <w:spacing w:val="5"/>
          <w:w w:val="102"/>
          <w:sz w:val="24"/>
          <w:szCs w:val="24"/>
        </w:rPr>
        <w:t>n</w:t>
      </w:r>
      <w:r>
        <w:rPr>
          <w:w w:val="93"/>
          <w:sz w:val="24"/>
          <w:szCs w:val="24"/>
        </w:rPr>
        <w:t xml:space="preserve">-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ple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supply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thin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pulate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 xml:space="preserve">period </w:t>
      </w:r>
      <w:r>
        <w:rPr>
          <w:w w:val="92"/>
          <w:sz w:val="24"/>
          <w:szCs w:val="24"/>
        </w:rPr>
        <w:t>Security</w:t>
      </w:r>
      <w:r>
        <w:rPr>
          <w:spacing w:val="22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deposit</w:t>
      </w:r>
      <w:r>
        <w:rPr>
          <w:spacing w:val="-4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will</w:t>
      </w:r>
      <w:r>
        <w:rPr>
          <w:spacing w:val="26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w w:val="96"/>
          <w:sz w:val="24"/>
          <w:szCs w:val="24"/>
        </w:rPr>
        <w:t>fo</w:t>
      </w:r>
      <w:r>
        <w:rPr>
          <w:spacing w:val="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>feited</w:t>
      </w:r>
      <w:r>
        <w:rPr>
          <w:spacing w:val="11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avor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 w:rsidR="00ED7F4E">
        <w:rPr>
          <w:w w:val="90"/>
          <w:sz w:val="24"/>
          <w:szCs w:val="24"/>
        </w:rPr>
        <w:t xml:space="preserve"> Superintendent of Police Matiari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sta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-6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clause</w:t>
      </w:r>
      <w:r>
        <w:rPr>
          <w:spacing w:val="3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(d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AC294B" w:rsidRDefault="00AC294B">
      <w:pPr>
        <w:spacing w:line="120" w:lineRule="exact"/>
        <w:rPr>
          <w:sz w:val="12"/>
          <w:szCs w:val="12"/>
        </w:rPr>
      </w:pPr>
    </w:p>
    <w:p w:rsidR="00AC294B" w:rsidRDefault="004B6375">
      <w:pPr>
        <w:spacing w:line="260" w:lineRule="exact"/>
        <w:ind w:left="2520" w:right="126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  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An</w:t>
      </w:r>
      <w:r>
        <w:rPr>
          <w:spacing w:val="5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af</w:t>
      </w:r>
      <w:r>
        <w:rPr>
          <w:spacing w:val="1"/>
          <w:w w:val="93"/>
          <w:sz w:val="24"/>
          <w:szCs w:val="24"/>
        </w:rPr>
        <w:t>f</w:t>
      </w:r>
      <w:r>
        <w:rPr>
          <w:w w:val="93"/>
          <w:sz w:val="24"/>
          <w:szCs w:val="24"/>
        </w:rPr>
        <w:t>idavit</w:t>
      </w:r>
      <w:r>
        <w:rPr>
          <w:spacing w:val="21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4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de</w:t>
      </w:r>
      <w:r>
        <w:rPr>
          <w:spacing w:val="-1"/>
          <w:w w:val="93"/>
          <w:sz w:val="24"/>
          <w:szCs w:val="24"/>
        </w:rPr>
        <w:t>c</w:t>
      </w:r>
      <w:r>
        <w:rPr>
          <w:w w:val="93"/>
          <w:sz w:val="24"/>
          <w:szCs w:val="24"/>
        </w:rPr>
        <w:t>lares</w:t>
      </w:r>
      <w:r>
        <w:rPr>
          <w:spacing w:val="24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details</w:t>
      </w:r>
      <w:r>
        <w:rPr>
          <w:spacing w:val="19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liti</w:t>
      </w:r>
      <w:r>
        <w:rPr>
          <w:spacing w:val="1"/>
          <w:w w:val="92"/>
          <w:sz w:val="24"/>
          <w:szCs w:val="24"/>
        </w:rPr>
        <w:t>g</w:t>
      </w:r>
      <w:r>
        <w:rPr>
          <w:w w:val="92"/>
          <w:sz w:val="24"/>
          <w:szCs w:val="24"/>
        </w:rPr>
        <w:t>at</w:t>
      </w:r>
      <w:r>
        <w:rPr>
          <w:spacing w:val="-2"/>
          <w:w w:val="92"/>
          <w:sz w:val="24"/>
          <w:szCs w:val="24"/>
        </w:rPr>
        <w:t>i</w:t>
      </w:r>
      <w:r>
        <w:rPr>
          <w:w w:val="92"/>
          <w:sz w:val="24"/>
          <w:szCs w:val="24"/>
        </w:rPr>
        <w:t>on</w:t>
      </w:r>
      <w:r>
        <w:rPr>
          <w:spacing w:val="28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 xml:space="preserve">client </w:t>
      </w:r>
      <w:r>
        <w:rPr>
          <w:w w:val="95"/>
          <w:sz w:val="24"/>
          <w:szCs w:val="24"/>
        </w:rPr>
        <w:t>during</w:t>
      </w:r>
      <w:r>
        <w:rPr>
          <w:spacing w:val="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last</w:t>
      </w:r>
      <w:r>
        <w:rPr>
          <w:spacing w:val="3"/>
          <w:w w:val="93"/>
          <w:sz w:val="24"/>
          <w:szCs w:val="24"/>
        </w:rPr>
        <w:t xml:space="preserve"> </w:t>
      </w:r>
      <w:r w:rsidR="00ED7F4E">
        <w:rPr>
          <w:spacing w:val="3"/>
          <w:w w:val="93"/>
          <w:sz w:val="24"/>
          <w:szCs w:val="24"/>
        </w:rPr>
        <w:t>2</w:t>
      </w:r>
      <w:r>
        <w:rPr>
          <w:spacing w:val="-8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years</w:t>
      </w:r>
      <w:r>
        <w:rPr>
          <w:spacing w:val="7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provided.</w:t>
      </w:r>
    </w:p>
    <w:p w:rsidR="00AC294B" w:rsidRDefault="00AC294B">
      <w:pPr>
        <w:spacing w:before="2" w:line="100" w:lineRule="exact"/>
        <w:rPr>
          <w:sz w:val="11"/>
          <w:szCs w:val="11"/>
        </w:rPr>
      </w:pPr>
    </w:p>
    <w:p w:rsidR="00AC294B" w:rsidRDefault="004B6375">
      <w:pPr>
        <w:ind w:left="1980" w:right="1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 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An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avit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irm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has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ver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lacklisted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</w:p>
    <w:p w:rsidR="00AC294B" w:rsidRDefault="004B6375">
      <w:pPr>
        <w:spacing w:line="260" w:lineRule="exact"/>
        <w:ind w:left="2520"/>
        <w:rPr>
          <w:sz w:val="24"/>
          <w:szCs w:val="24"/>
        </w:rPr>
      </w:pPr>
      <w:r>
        <w:rPr>
          <w:sz w:val="24"/>
          <w:szCs w:val="24"/>
        </w:rPr>
        <w:t>Governme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Departm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t.</w:t>
      </w:r>
    </w:p>
    <w:p w:rsidR="00AC294B" w:rsidRDefault="00AC294B">
      <w:pPr>
        <w:spacing w:before="2" w:line="120" w:lineRule="exact"/>
        <w:rPr>
          <w:sz w:val="12"/>
          <w:szCs w:val="12"/>
        </w:rPr>
      </w:pPr>
    </w:p>
    <w:p w:rsidR="00AC294B" w:rsidRDefault="004B6375">
      <w:pPr>
        <w:spacing w:line="260" w:lineRule="exact"/>
        <w:ind w:left="2520" w:right="126" w:hanging="540"/>
        <w:jc w:val="both"/>
        <w:rPr>
          <w:sz w:val="24"/>
          <w:szCs w:val="24"/>
        </w:rPr>
        <w:sectPr w:rsidR="00AC294B">
          <w:pgSz w:w="11920" w:h="16840"/>
          <w:pgMar w:top="580" w:right="1480" w:bottom="280" w:left="1260" w:header="214" w:footer="609" w:gutter="0"/>
          <w:cols w:space="720"/>
        </w:sectPr>
      </w:pPr>
      <w:r>
        <w:rPr>
          <w:sz w:val="24"/>
          <w:szCs w:val="24"/>
        </w:rPr>
        <w:t xml:space="preserve">d)    </w:t>
      </w:r>
      <w:r>
        <w:rPr>
          <w:spacing w:val="40"/>
          <w:sz w:val="24"/>
          <w:szCs w:val="24"/>
        </w:rPr>
        <w:t xml:space="preserve"> </w:t>
      </w:r>
      <w:r w:rsidRPr="00ED7F4E">
        <w:rPr>
          <w:sz w:val="24"/>
          <w:szCs w:val="24"/>
          <w:u w:val="single"/>
        </w:rPr>
        <w:t>Li</w:t>
      </w:r>
      <w:r w:rsidRPr="00ED7F4E">
        <w:rPr>
          <w:spacing w:val="1"/>
          <w:sz w:val="24"/>
          <w:szCs w:val="24"/>
          <w:u w:val="single"/>
        </w:rPr>
        <w:t>q</w:t>
      </w:r>
      <w:r w:rsidRPr="00ED7F4E">
        <w:rPr>
          <w:sz w:val="24"/>
          <w:szCs w:val="24"/>
          <w:u w:val="single"/>
        </w:rPr>
        <w:t>uidat</w:t>
      </w:r>
      <w:r w:rsidRPr="00ED7F4E">
        <w:rPr>
          <w:spacing w:val="-1"/>
          <w:sz w:val="24"/>
          <w:szCs w:val="24"/>
          <w:u w:val="single"/>
        </w:rPr>
        <w:t>e</w:t>
      </w:r>
      <w:r w:rsidRPr="00ED7F4E">
        <w:rPr>
          <w:sz w:val="24"/>
          <w:szCs w:val="24"/>
          <w:u w:val="single"/>
        </w:rPr>
        <w:t>d</w:t>
      </w:r>
      <w:r w:rsidRPr="00ED7F4E">
        <w:rPr>
          <w:spacing w:val="-20"/>
          <w:sz w:val="24"/>
          <w:szCs w:val="24"/>
          <w:u w:val="single"/>
        </w:rPr>
        <w:t xml:space="preserve"> </w:t>
      </w:r>
      <w:r w:rsidRPr="00ED7F4E">
        <w:rPr>
          <w:sz w:val="24"/>
          <w:szCs w:val="24"/>
          <w:u w:val="single"/>
        </w:rPr>
        <w:t>dam</w:t>
      </w:r>
      <w:r w:rsidRPr="00ED7F4E">
        <w:rPr>
          <w:spacing w:val="-1"/>
          <w:sz w:val="24"/>
          <w:szCs w:val="24"/>
          <w:u w:val="single"/>
        </w:rPr>
        <w:t>a</w:t>
      </w:r>
      <w:r w:rsidRPr="00ED7F4E">
        <w:rPr>
          <w:sz w:val="24"/>
          <w:szCs w:val="24"/>
          <w:u w:val="single"/>
        </w:rPr>
        <w:t>ges</w:t>
      </w:r>
      <w:r w:rsidRPr="00ED7F4E">
        <w:rPr>
          <w:spacing w:val="-12"/>
          <w:sz w:val="24"/>
          <w:szCs w:val="24"/>
          <w:u w:val="single"/>
        </w:rPr>
        <w:t xml:space="preserve"> </w:t>
      </w:r>
      <w:r w:rsidRPr="00ED7F4E">
        <w:rPr>
          <w:sz w:val="24"/>
          <w:szCs w:val="24"/>
          <w:u w:val="single"/>
        </w:rPr>
        <w:t>of</w:t>
      </w:r>
      <w:r w:rsidRPr="00ED7F4E">
        <w:rPr>
          <w:spacing w:val="34"/>
          <w:sz w:val="24"/>
          <w:szCs w:val="24"/>
          <w:u w:val="single"/>
        </w:rPr>
        <w:t xml:space="preserve"> </w:t>
      </w:r>
      <w:r w:rsidRPr="00ED7F4E">
        <w:rPr>
          <w:sz w:val="24"/>
          <w:szCs w:val="24"/>
          <w:u w:val="single"/>
        </w:rPr>
        <w:t>0</w:t>
      </w:r>
      <w:r w:rsidRPr="00ED7F4E">
        <w:rPr>
          <w:spacing w:val="-1"/>
          <w:sz w:val="24"/>
          <w:szCs w:val="24"/>
          <w:u w:val="single"/>
        </w:rPr>
        <w:t>.</w:t>
      </w:r>
      <w:r w:rsidRPr="00ED7F4E">
        <w:rPr>
          <w:sz w:val="24"/>
          <w:szCs w:val="24"/>
          <w:u w:val="single"/>
        </w:rPr>
        <w:t>25% per</w:t>
      </w:r>
      <w:r w:rsidRPr="00ED7F4E">
        <w:rPr>
          <w:spacing w:val="27"/>
          <w:sz w:val="24"/>
          <w:szCs w:val="24"/>
          <w:u w:val="single"/>
        </w:rPr>
        <w:t xml:space="preserve"> </w:t>
      </w:r>
      <w:r w:rsidRPr="00ED7F4E">
        <w:rPr>
          <w:w w:val="91"/>
          <w:sz w:val="24"/>
          <w:szCs w:val="24"/>
          <w:u w:val="single"/>
        </w:rPr>
        <w:t>d</w:t>
      </w:r>
      <w:r w:rsidRPr="00ED7F4E">
        <w:rPr>
          <w:spacing w:val="-1"/>
          <w:w w:val="91"/>
          <w:sz w:val="24"/>
          <w:szCs w:val="24"/>
          <w:u w:val="single"/>
        </w:rPr>
        <w:t>a</w:t>
      </w:r>
      <w:r w:rsidRPr="00ED7F4E">
        <w:rPr>
          <w:w w:val="91"/>
          <w:sz w:val="24"/>
          <w:szCs w:val="24"/>
          <w:u w:val="single"/>
        </w:rPr>
        <w:t>y</w:t>
      </w:r>
      <w:r>
        <w:rPr>
          <w:spacing w:val="40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w w:val="86"/>
          <w:sz w:val="24"/>
          <w:szCs w:val="24"/>
        </w:rPr>
        <w:t>w</w:t>
      </w:r>
      <w:r>
        <w:rPr>
          <w:w w:val="86"/>
          <w:sz w:val="24"/>
          <w:szCs w:val="24"/>
        </w:rPr>
        <w:t>ill</w:t>
      </w:r>
      <w:r>
        <w:rPr>
          <w:spacing w:val="45"/>
          <w:w w:val="86"/>
          <w:sz w:val="24"/>
          <w:szCs w:val="24"/>
        </w:rPr>
        <w:t xml:space="preserve"> </w:t>
      </w:r>
      <w:r>
        <w:rPr>
          <w:sz w:val="24"/>
          <w:szCs w:val="24"/>
        </w:rPr>
        <w:t>be dedu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for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dela</w:t>
      </w:r>
      <w:r>
        <w:rPr>
          <w:spacing w:val="-1"/>
          <w:sz w:val="24"/>
          <w:szCs w:val="24"/>
        </w:rPr>
        <w:t>y</w:t>
      </w:r>
      <w:r>
        <w:rPr>
          <w:sz w:val="24"/>
          <w:szCs w:val="24"/>
        </w:rPr>
        <w:t>ed</w:t>
      </w:r>
      <w:r>
        <w:rPr>
          <w:spacing w:val="45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supply/delive</w:t>
      </w:r>
      <w:r>
        <w:rPr>
          <w:spacing w:val="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>y</w:t>
      </w:r>
      <w:r w:rsidR="00ED7F4E">
        <w:rPr>
          <w:w w:val="96"/>
          <w:sz w:val="24"/>
          <w:szCs w:val="24"/>
        </w:rPr>
        <w:t xml:space="preserve">/ repair of </w:t>
      </w:r>
      <w:r>
        <w:rPr>
          <w:sz w:val="24"/>
          <w:szCs w:val="24"/>
        </w:rPr>
        <w:t>ite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/equipm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purchas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reserve 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0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ca</w:t>
      </w:r>
      <w:r>
        <w:rPr>
          <w:spacing w:val="-1"/>
          <w:w w:val="93"/>
          <w:sz w:val="24"/>
          <w:szCs w:val="24"/>
        </w:rPr>
        <w:t>n</w:t>
      </w:r>
      <w:r>
        <w:rPr>
          <w:w w:val="93"/>
          <w:sz w:val="24"/>
          <w:szCs w:val="24"/>
        </w:rPr>
        <w:t>c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l</w:t>
      </w:r>
      <w:r>
        <w:rPr>
          <w:spacing w:val="4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contract,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eit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w w:val="95"/>
          <w:sz w:val="24"/>
          <w:szCs w:val="24"/>
        </w:rPr>
        <w:t>perfo</w:t>
      </w:r>
      <w:r>
        <w:rPr>
          <w:spacing w:val="1"/>
          <w:w w:val="95"/>
          <w:sz w:val="24"/>
          <w:szCs w:val="24"/>
        </w:rPr>
        <w:t>r</w:t>
      </w:r>
      <w:r>
        <w:rPr>
          <w:w w:val="95"/>
          <w:sz w:val="24"/>
          <w:szCs w:val="24"/>
        </w:rPr>
        <w:t>man</w:t>
      </w:r>
      <w:r>
        <w:rPr>
          <w:spacing w:val="-1"/>
          <w:w w:val="95"/>
          <w:sz w:val="24"/>
          <w:szCs w:val="24"/>
        </w:rPr>
        <w:t>c</w:t>
      </w:r>
      <w:r>
        <w:rPr>
          <w:w w:val="95"/>
          <w:sz w:val="24"/>
          <w:szCs w:val="24"/>
        </w:rPr>
        <w:t>e</w:t>
      </w:r>
      <w:r>
        <w:rPr>
          <w:spacing w:val="36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s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curity</w:t>
      </w:r>
      <w:r>
        <w:rPr>
          <w:spacing w:val="-12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black</w:t>
      </w:r>
      <w:r>
        <w:rPr>
          <w:spacing w:val="10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list</w:t>
      </w:r>
      <w:r>
        <w:rPr>
          <w:spacing w:val="2"/>
          <w:w w:val="9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m.</w:t>
      </w:r>
    </w:p>
    <w:p w:rsidR="00AC294B" w:rsidRDefault="00AC294B">
      <w:pPr>
        <w:spacing w:before="15" w:line="280" w:lineRule="exact"/>
        <w:rPr>
          <w:sz w:val="28"/>
          <w:szCs w:val="28"/>
        </w:rPr>
      </w:pPr>
    </w:p>
    <w:p w:rsidR="00AC294B" w:rsidRDefault="004B6375">
      <w:pPr>
        <w:spacing w:before="19"/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(xi)     </w:t>
      </w:r>
      <w:r>
        <w:rPr>
          <w:b/>
          <w:spacing w:val="12"/>
          <w:sz w:val="24"/>
          <w:szCs w:val="24"/>
        </w:rPr>
        <w:t xml:space="preserve"> </w:t>
      </w:r>
      <w:r w:rsidR="00ED7F4E">
        <w:rPr>
          <w:b/>
          <w:w w:val="97"/>
          <w:sz w:val="24"/>
          <w:szCs w:val="24"/>
        </w:rPr>
        <w:t xml:space="preserve">Repair/Delivery </w:t>
      </w:r>
      <w:r>
        <w:rPr>
          <w:b/>
          <w:w w:val="102"/>
          <w:sz w:val="24"/>
          <w:szCs w:val="24"/>
        </w:rPr>
        <w:t>T</w:t>
      </w:r>
      <w:r>
        <w:rPr>
          <w:b/>
          <w:spacing w:val="-1"/>
          <w:w w:val="102"/>
          <w:sz w:val="24"/>
          <w:szCs w:val="24"/>
        </w:rPr>
        <w:t>i</w:t>
      </w:r>
      <w:r>
        <w:rPr>
          <w:b/>
          <w:w w:val="102"/>
          <w:sz w:val="24"/>
          <w:szCs w:val="24"/>
        </w:rPr>
        <w:t>me</w:t>
      </w:r>
      <w:r w:rsidR="00ED7F4E">
        <w:rPr>
          <w:b/>
          <w:w w:val="102"/>
          <w:sz w:val="24"/>
          <w:szCs w:val="24"/>
        </w:rPr>
        <w:t xml:space="preserve"> of Vehicle.</w:t>
      </w:r>
    </w:p>
    <w:p w:rsidR="00AC294B" w:rsidRDefault="00AC294B">
      <w:pPr>
        <w:spacing w:before="8" w:line="160" w:lineRule="exact"/>
        <w:rPr>
          <w:sz w:val="16"/>
          <w:szCs w:val="16"/>
        </w:rPr>
      </w:pPr>
    </w:p>
    <w:p w:rsidR="00AC294B" w:rsidRDefault="004B6375">
      <w:pPr>
        <w:ind w:left="1980" w:right="2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pacing w:val="60"/>
          <w:sz w:val="24"/>
          <w:szCs w:val="24"/>
        </w:rPr>
        <w:t xml:space="preserve"> </w:t>
      </w:r>
      <w:r>
        <w:rPr>
          <w:b/>
          <w:spacing w:val="-50"/>
          <w:sz w:val="24"/>
          <w:szCs w:val="24"/>
        </w:rPr>
        <w:t xml:space="preserve"> </w:t>
      </w:r>
      <w:r>
        <w:rPr>
          <w:b/>
          <w:w w:val="94"/>
          <w:sz w:val="24"/>
          <w:szCs w:val="24"/>
          <w:u w:val="single" w:color="000000"/>
        </w:rPr>
        <w:t>90</w:t>
      </w:r>
      <w:r>
        <w:rPr>
          <w:b/>
          <w:w w:val="94"/>
          <w:sz w:val="24"/>
          <w:szCs w:val="24"/>
        </w:rPr>
        <w:t>days</w:t>
      </w:r>
      <w:r>
        <w:rPr>
          <w:w w:val="94"/>
          <w:sz w:val="24"/>
          <w:szCs w:val="24"/>
        </w:rPr>
        <w:t>after</w:t>
      </w:r>
      <w:r>
        <w:rPr>
          <w:spacing w:val="32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issuan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e</w:t>
      </w:r>
      <w:r>
        <w:rPr>
          <w:spacing w:val="2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w w:val="97"/>
          <w:sz w:val="24"/>
          <w:szCs w:val="24"/>
        </w:rPr>
        <w:t>purchase</w:t>
      </w:r>
      <w:r>
        <w:rPr>
          <w:spacing w:val="2"/>
          <w:w w:val="97"/>
          <w:sz w:val="24"/>
          <w:szCs w:val="24"/>
        </w:rPr>
        <w:t xml:space="preserve"> </w:t>
      </w:r>
      <w:r>
        <w:rPr>
          <w:sz w:val="24"/>
          <w:szCs w:val="24"/>
        </w:rPr>
        <w:t>orde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AC294B" w:rsidRDefault="004B6375">
      <w:pPr>
        <w:tabs>
          <w:tab w:val="left" w:pos="2700"/>
        </w:tabs>
        <w:spacing w:before="33" w:line="260" w:lineRule="exact"/>
        <w:ind w:left="2700" w:right="105" w:hanging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de</w:t>
      </w:r>
      <w:r>
        <w:rPr>
          <w:b/>
          <w:spacing w:val="38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33"/>
          <w:sz w:val="24"/>
          <w:szCs w:val="24"/>
        </w:rPr>
        <w:t xml:space="preserve"> </w:t>
      </w:r>
      <w:r>
        <w:rPr>
          <w:b/>
          <w:sz w:val="24"/>
          <w:szCs w:val="24"/>
        </w:rPr>
        <w:t>pay</w:t>
      </w:r>
      <w:r>
        <w:rPr>
          <w:b/>
          <w:spacing w:val="1"/>
          <w:sz w:val="24"/>
          <w:szCs w:val="24"/>
        </w:rPr>
        <w:t>m</w:t>
      </w:r>
      <w:r>
        <w:rPr>
          <w:b/>
          <w:sz w:val="24"/>
          <w:szCs w:val="24"/>
        </w:rPr>
        <w:t>ent:</w:t>
      </w:r>
      <w:r>
        <w:rPr>
          <w:b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>0</w:t>
      </w:r>
      <w:r>
        <w:rPr>
          <w:sz w:val="24"/>
          <w:szCs w:val="24"/>
        </w:rPr>
        <w:t>0%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 w:rsidR="00ED7F4E">
        <w:rPr>
          <w:sz w:val="24"/>
          <w:szCs w:val="24"/>
        </w:rPr>
        <w:t xml:space="preserve"> repair vehicle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pply</w:t>
      </w:r>
      <w:r w:rsidR="00ED7F4E">
        <w:rPr>
          <w:sz w:val="24"/>
          <w:szCs w:val="24"/>
        </w:rPr>
        <w:t xml:space="preserve"> at PLine </w:t>
      </w:r>
      <w:r>
        <w:rPr>
          <w:sz w:val="24"/>
          <w:szCs w:val="24"/>
        </w:rPr>
        <w:t>and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essful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w w:val="87"/>
          <w:sz w:val="24"/>
          <w:szCs w:val="24"/>
        </w:rPr>
        <w:t>.</w:t>
      </w:r>
    </w:p>
    <w:p w:rsidR="00AC294B" w:rsidRDefault="004B6375">
      <w:pPr>
        <w:tabs>
          <w:tab w:val="left" w:pos="2700"/>
        </w:tabs>
        <w:spacing w:before="32" w:line="260" w:lineRule="exact"/>
        <w:ind w:left="2700" w:right="108" w:hanging="720"/>
        <w:rPr>
          <w:sz w:val="24"/>
          <w:szCs w:val="24"/>
        </w:rPr>
      </w:pPr>
      <w:r>
        <w:rPr>
          <w:sz w:val="24"/>
          <w:szCs w:val="24"/>
        </w:rPr>
        <w:tab/>
        <w:t>Release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perfo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guaran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w w:val="93"/>
          <w:sz w:val="24"/>
          <w:szCs w:val="24"/>
        </w:rPr>
        <w:t>wa</w:t>
      </w:r>
      <w:r>
        <w:rPr>
          <w:spacing w:val="1"/>
          <w:w w:val="93"/>
          <w:sz w:val="24"/>
          <w:szCs w:val="24"/>
        </w:rPr>
        <w:t>r</w:t>
      </w:r>
      <w:r>
        <w:rPr>
          <w:w w:val="99"/>
          <w:sz w:val="24"/>
          <w:szCs w:val="24"/>
        </w:rPr>
        <w:t>ran</w:t>
      </w:r>
      <w:r>
        <w:rPr>
          <w:spacing w:val="1"/>
          <w:w w:val="99"/>
          <w:sz w:val="24"/>
          <w:szCs w:val="24"/>
        </w:rPr>
        <w:t>t</w:t>
      </w:r>
      <w:r>
        <w:rPr>
          <w:w w:val="83"/>
          <w:sz w:val="24"/>
          <w:szCs w:val="24"/>
        </w:rPr>
        <w:t xml:space="preserve">y </w:t>
      </w:r>
      <w:r>
        <w:rPr>
          <w:sz w:val="24"/>
          <w:szCs w:val="24"/>
        </w:rPr>
        <w:t>period</w:t>
      </w:r>
      <w:r>
        <w:rPr>
          <w:spacing w:val="-18"/>
          <w:sz w:val="24"/>
          <w:szCs w:val="24"/>
        </w:rPr>
        <w:t xml:space="preserve"> </w:t>
      </w:r>
      <w:r>
        <w:rPr>
          <w:w w:val="89"/>
          <w:sz w:val="24"/>
          <w:szCs w:val="24"/>
        </w:rPr>
        <w:t>(if</w:t>
      </w:r>
      <w:r>
        <w:rPr>
          <w:spacing w:val="7"/>
          <w:w w:val="89"/>
          <w:sz w:val="24"/>
          <w:szCs w:val="24"/>
        </w:rPr>
        <w:t xml:space="preserve"> </w:t>
      </w:r>
      <w:r>
        <w:rPr>
          <w:sz w:val="24"/>
          <w:szCs w:val="24"/>
        </w:rPr>
        <w:t>applica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le).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4B6375" w:rsidP="00F3750B">
      <w:pPr>
        <w:ind w:left="900"/>
        <w:rPr>
          <w:sz w:val="24"/>
          <w:szCs w:val="24"/>
        </w:rPr>
      </w:pPr>
      <w:r>
        <w:rPr>
          <w:w w:val="97"/>
          <w:sz w:val="24"/>
          <w:szCs w:val="24"/>
        </w:rPr>
        <w:t>Exe</w:t>
      </w:r>
      <w:r>
        <w:rPr>
          <w:spacing w:val="-1"/>
          <w:w w:val="97"/>
          <w:sz w:val="24"/>
          <w:szCs w:val="24"/>
        </w:rPr>
        <w:t>c</w:t>
      </w:r>
      <w:r>
        <w:rPr>
          <w:w w:val="97"/>
          <w:sz w:val="24"/>
          <w:szCs w:val="24"/>
        </w:rPr>
        <w:t>ution</w:t>
      </w:r>
      <w:r>
        <w:rPr>
          <w:spacing w:val="7"/>
          <w:w w:val="97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 w:rsidR="00F3750B">
        <w:rPr>
          <w:spacing w:val="-1"/>
          <w:w w:val="89"/>
          <w:sz w:val="24"/>
          <w:szCs w:val="24"/>
        </w:rPr>
        <w:t xml:space="preserve">Repair </w:t>
      </w:r>
      <w:r>
        <w:rPr>
          <w:spacing w:val="-1"/>
          <w:w w:val="89"/>
          <w:sz w:val="24"/>
          <w:szCs w:val="24"/>
        </w:rPr>
        <w:t>w</w:t>
      </w:r>
      <w:r>
        <w:rPr>
          <w:w w:val="89"/>
          <w:sz w:val="24"/>
          <w:szCs w:val="24"/>
        </w:rPr>
        <w:t>ill</w:t>
      </w:r>
      <w:r>
        <w:rPr>
          <w:spacing w:val="-2"/>
          <w:w w:val="8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 w:rsidR="00914990">
        <w:rPr>
          <w:sz w:val="24"/>
          <w:szCs w:val="24"/>
        </w:rPr>
        <w:t xml:space="preserve"> and delivery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 w:rsidR="00914990">
        <w:rPr>
          <w:spacing w:val="-5"/>
          <w:sz w:val="24"/>
          <w:szCs w:val="24"/>
        </w:rPr>
        <w:t>PL Matiari</w:t>
      </w:r>
      <w:r>
        <w:rPr>
          <w:sz w:val="24"/>
          <w:szCs w:val="24"/>
        </w:rPr>
        <w:t>.</w:t>
      </w:r>
    </w:p>
    <w:p w:rsidR="00AC294B" w:rsidRDefault="00AC294B">
      <w:pPr>
        <w:spacing w:before="12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980" w:right="105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xi</w:t>
      </w:r>
      <w:r>
        <w:rPr>
          <w:b/>
          <w:spacing w:val="-1"/>
          <w:sz w:val="24"/>
          <w:szCs w:val="24"/>
        </w:rPr>
        <w:t>i</w:t>
      </w:r>
      <w:r>
        <w:rPr>
          <w:b/>
          <w:sz w:val="24"/>
          <w:szCs w:val="24"/>
        </w:rPr>
        <w:t xml:space="preserve">.     </w:t>
      </w:r>
      <w:r>
        <w:rPr>
          <w:b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earn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4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mon</w:t>
      </w:r>
      <w:r>
        <w:rPr>
          <w:spacing w:val="-1"/>
          <w:w w:val="96"/>
          <w:sz w:val="24"/>
          <w:szCs w:val="24"/>
        </w:rPr>
        <w:t>e</w:t>
      </w:r>
      <w:r>
        <w:rPr>
          <w:w w:val="96"/>
          <w:sz w:val="24"/>
          <w:szCs w:val="24"/>
        </w:rPr>
        <w:t>y</w:t>
      </w:r>
      <w:r>
        <w:rPr>
          <w:spacing w:val="40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refundable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20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finaliza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ion</w:t>
      </w:r>
      <w:r>
        <w:rPr>
          <w:spacing w:val="42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ca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 return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ncial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open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1"/>
          <w:sz w:val="24"/>
          <w:szCs w:val="24"/>
        </w:rPr>
        <w:t>-</w:t>
      </w:r>
      <w:r>
        <w:rPr>
          <w:sz w:val="24"/>
          <w:szCs w:val="24"/>
        </w:rPr>
        <w:t>respons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bidders,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request after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openi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award</w:t>
      </w:r>
      <w:r>
        <w:rPr>
          <w:spacing w:val="8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>
        <w:rPr>
          <w:spacing w:val="-6"/>
          <w:w w:val="180"/>
          <w:sz w:val="24"/>
          <w:szCs w:val="24"/>
        </w:rPr>
        <w:t xml:space="preserve"> </w:t>
      </w:r>
      <w:r>
        <w:rPr>
          <w:sz w:val="24"/>
          <w:szCs w:val="24"/>
        </w:rPr>
        <w:t>plac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purchase order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lized.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will,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ver,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apply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refund through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written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request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company/fi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lett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head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ddressed</w:t>
      </w:r>
      <w:r>
        <w:rPr>
          <w:spacing w:val="-16"/>
          <w:sz w:val="24"/>
          <w:szCs w:val="24"/>
        </w:rPr>
        <w:t xml:space="preserve"> </w:t>
      </w:r>
      <w:r>
        <w:rPr>
          <w:w w:val="103"/>
          <w:sz w:val="24"/>
          <w:szCs w:val="24"/>
        </w:rPr>
        <w:t xml:space="preserve">to </w:t>
      </w:r>
      <w:r w:rsidR="00A36044">
        <w:rPr>
          <w:w w:val="103"/>
          <w:sz w:val="24"/>
          <w:szCs w:val="24"/>
        </w:rPr>
        <w:t>SSP Matiari</w:t>
      </w:r>
      <w:r>
        <w:rPr>
          <w:sz w:val="24"/>
          <w:szCs w:val="24"/>
        </w:rPr>
        <w:t>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980" w:right="10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xii</w:t>
      </w:r>
      <w:r>
        <w:rPr>
          <w:b/>
          <w:spacing w:val="-1"/>
          <w:sz w:val="24"/>
          <w:szCs w:val="24"/>
        </w:rPr>
        <w:t>i</w:t>
      </w:r>
      <w:r>
        <w:rPr>
          <w:b/>
          <w:sz w:val="24"/>
          <w:szCs w:val="24"/>
        </w:rPr>
        <w:t xml:space="preserve">.    </w:t>
      </w:r>
      <w:r>
        <w:rPr>
          <w:b/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suc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ess</w:t>
      </w:r>
      <w:r>
        <w:rPr>
          <w:spacing w:val="1"/>
          <w:w w:val="94"/>
          <w:sz w:val="24"/>
          <w:szCs w:val="24"/>
        </w:rPr>
        <w:t>f</w:t>
      </w:r>
      <w:r>
        <w:rPr>
          <w:w w:val="94"/>
          <w:sz w:val="24"/>
          <w:szCs w:val="24"/>
        </w:rPr>
        <w:t>ul</w:t>
      </w:r>
      <w:r>
        <w:rPr>
          <w:spacing w:val="23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1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will</w:t>
      </w:r>
      <w:r>
        <w:rPr>
          <w:spacing w:val="27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 w:rsidRPr="007A2454">
        <w:rPr>
          <w:b/>
          <w:sz w:val="24"/>
          <w:szCs w:val="24"/>
          <w:u w:val="single"/>
        </w:rPr>
        <w:t>d</w:t>
      </w:r>
      <w:r w:rsidRPr="007A2454">
        <w:rPr>
          <w:b/>
          <w:spacing w:val="1"/>
          <w:sz w:val="24"/>
          <w:szCs w:val="24"/>
          <w:u w:val="single"/>
        </w:rPr>
        <w:t>e</w:t>
      </w:r>
      <w:r w:rsidRPr="007A2454">
        <w:rPr>
          <w:b/>
          <w:sz w:val="24"/>
          <w:szCs w:val="24"/>
          <w:u w:val="single"/>
        </w:rPr>
        <w:t>posit</w:t>
      </w:r>
      <w:r w:rsidRPr="007A2454">
        <w:rPr>
          <w:b/>
          <w:spacing w:val="3"/>
          <w:sz w:val="24"/>
          <w:szCs w:val="24"/>
          <w:u w:val="single"/>
        </w:rPr>
        <w:t xml:space="preserve"> </w:t>
      </w:r>
      <w:r w:rsidR="00870648">
        <w:rPr>
          <w:b/>
          <w:spacing w:val="3"/>
          <w:sz w:val="24"/>
          <w:szCs w:val="24"/>
          <w:u w:val="single"/>
        </w:rPr>
        <w:t>2</w:t>
      </w:r>
      <w:r w:rsidRPr="007A2454">
        <w:rPr>
          <w:b/>
          <w:sz w:val="24"/>
          <w:szCs w:val="24"/>
          <w:u w:val="single"/>
        </w:rPr>
        <w:t>%</w:t>
      </w:r>
      <w:r w:rsidRPr="007A2454">
        <w:rPr>
          <w:b/>
          <w:spacing w:val="2"/>
          <w:sz w:val="24"/>
          <w:szCs w:val="24"/>
          <w:u w:val="single"/>
        </w:rPr>
        <w:t xml:space="preserve"> </w:t>
      </w:r>
      <w:r w:rsidRPr="007A2454">
        <w:rPr>
          <w:b/>
          <w:w w:val="93"/>
          <w:sz w:val="24"/>
          <w:szCs w:val="24"/>
          <w:u w:val="single"/>
        </w:rPr>
        <w:t>se</w:t>
      </w:r>
      <w:r w:rsidRPr="007A2454">
        <w:rPr>
          <w:b/>
          <w:spacing w:val="-1"/>
          <w:w w:val="93"/>
          <w:sz w:val="24"/>
          <w:szCs w:val="24"/>
          <w:u w:val="single"/>
        </w:rPr>
        <w:t>c</w:t>
      </w:r>
      <w:r w:rsidRPr="007A2454">
        <w:rPr>
          <w:b/>
          <w:w w:val="93"/>
          <w:sz w:val="24"/>
          <w:szCs w:val="24"/>
          <w:u w:val="single"/>
        </w:rPr>
        <w:t>urity</w:t>
      </w:r>
      <w:r>
        <w:rPr>
          <w:spacing w:val="23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 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rac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order,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bank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guaran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ee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instrument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recogniz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w w:val="92"/>
          <w:sz w:val="24"/>
          <w:szCs w:val="24"/>
        </w:rPr>
        <w:t>b</w:t>
      </w:r>
      <w:r>
        <w:rPr>
          <w:w w:val="92"/>
          <w:sz w:val="24"/>
          <w:szCs w:val="24"/>
        </w:rPr>
        <w:t>y</w:t>
      </w:r>
      <w:r>
        <w:rPr>
          <w:spacing w:val="37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Government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Pak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stan,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tisfac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 w:rsidR="007A2454">
        <w:rPr>
          <w:sz w:val="24"/>
          <w:szCs w:val="24"/>
        </w:rPr>
        <w:t>SP Matiari</w:t>
      </w:r>
      <w:r>
        <w:rPr>
          <w:w w:val="89"/>
          <w:sz w:val="24"/>
          <w:szCs w:val="24"/>
        </w:rPr>
        <w:t>.</w:t>
      </w:r>
      <w:r>
        <w:rPr>
          <w:spacing w:val="25"/>
          <w:w w:val="8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same</w:t>
      </w:r>
      <w:r>
        <w:rPr>
          <w:spacing w:val="-9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will</w:t>
      </w:r>
      <w:r>
        <w:rPr>
          <w:spacing w:val="25"/>
          <w:w w:val="8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returned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 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ract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6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warranty</w:t>
      </w:r>
      <w:r>
        <w:rPr>
          <w:spacing w:val="3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od.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980" w:right="108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xiv.    </w:t>
      </w:r>
      <w:r>
        <w:rPr>
          <w:b/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conform,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approv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3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spe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if</w:t>
      </w:r>
      <w:r>
        <w:rPr>
          <w:spacing w:val="1"/>
          <w:w w:val="94"/>
          <w:sz w:val="24"/>
          <w:szCs w:val="24"/>
        </w:rPr>
        <w:t>i</w:t>
      </w:r>
      <w:r>
        <w:rPr>
          <w:w w:val="94"/>
          <w:sz w:val="24"/>
          <w:szCs w:val="24"/>
        </w:rPr>
        <w:t>ca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ions,</w:t>
      </w:r>
      <w:r>
        <w:rPr>
          <w:spacing w:val="10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evalua</w:t>
      </w:r>
      <w:r>
        <w:rPr>
          <w:spacing w:val="-1"/>
          <w:w w:val="93"/>
          <w:sz w:val="24"/>
          <w:szCs w:val="24"/>
        </w:rPr>
        <w:t>t</w:t>
      </w:r>
      <w:r>
        <w:rPr>
          <w:w w:val="93"/>
          <w:sz w:val="24"/>
          <w:szCs w:val="24"/>
        </w:rPr>
        <w:t>ion</w:t>
      </w:r>
      <w:r>
        <w:rPr>
          <w:spacing w:val="18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criteria</w:t>
      </w:r>
      <w:r>
        <w:rPr>
          <w:spacing w:val="11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be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based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 xml:space="preserve">n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ical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expert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opinion,  observation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evalua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 co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mit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ee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rms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set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nder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app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opriate by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 Commi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e.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xv.     </w:t>
      </w:r>
      <w:r>
        <w:rPr>
          <w:b/>
          <w:spacing w:val="57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Fi</w:t>
      </w:r>
      <w:r>
        <w:rPr>
          <w:spacing w:val="1"/>
          <w:w w:val="93"/>
          <w:sz w:val="24"/>
          <w:szCs w:val="24"/>
        </w:rPr>
        <w:t>n</w:t>
      </w:r>
      <w:r>
        <w:rPr>
          <w:w w:val="93"/>
          <w:sz w:val="24"/>
          <w:szCs w:val="24"/>
        </w:rPr>
        <w:t>an</w:t>
      </w:r>
      <w:r>
        <w:rPr>
          <w:spacing w:val="-1"/>
          <w:w w:val="93"/>
          <w:sz w:val="24"/>
          <w:szCs w:val="24"/>
        </w:rPr>
        <w:t>c</w:t>
      </w:r>
      <w:r>
        <w:rPr>
          <w:w w:val="93"/>
          <w:sz w:val="24"/>
          <w:szCs w:val="24"/>
        </w:rPr>
        <w:t>ial</w:t>
      </w:r>
      <w:r>
        <w:rPr>
          <w:spacing w:val="3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Proposals</w:t>
      </w:r>
      <w:r>
        <w:rPr>
          <w:spacing w:val="-5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</w:t>
      </w:r>
      <w:r>
        <w:rPr>
          <w:spacing w:val="3"/>
          <w:w w:val="87"/>
          <w:sz w:val="24"/>
          <w:szCs w:val="24"/>
        </w:rPr>
        <w:t>l</w:t>
      </w:r>
      <w:r>
        <w:rPr>
          <w:w w:val="87"/>
          <w:sz w:val="24"/>
          <w:szCs w:val="24"/>
        </w:rPr>
        <w:t>l</w:t>
      </w:r>
      <w:r>
        <w:rPr>
          <w:spacing w:val="32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announ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ed</w:t>
      </w:r>
      <w:r>
        <w:rPr>
          <w:spacing w:val="10"/>
          <w:sz w:val="24"/>
          <w:szCs w:val="24"/>
        </w:rPr>
        <w:t xml:space="preserve"> </w:t>
      </w:r>
      <w:r w:rsidR="007A2454">
        <w:rPr>
          <w:spacing w:val="10"/>
          <w:sz w:val="24"/>
          <w:szCs w:val="24"/>
        </w:rPr>
        <w:t>on same day</w:t>
      </w:r>
      <w:r>
        <w:rPr>
          <w:sz w:val="24"/>
          <w:szCs w:val="24"/>
        </w:rPr>
        <w:t>.</w:t>
      </w:r>
    </w:p>
    <w:p w:rsidR="00AC294B" w:rsidRDefault="004B6375">
      <w:pPr>
        <w:spacing w:before="2" w:line="260" w:lineRule="exact"/>
        <w:ind w:left="1980" w:right="108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proposal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only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-3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will</w:t>
      </w:r>
      <w:r>
        <w:rPr>
          <w:spacing w:val="26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consi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ered/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opened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are de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lared</w:t>
      </w:r>
      <w:r>
        <w:rPr>
          <w:spacing w:val="-16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qu</w:t>
      </w:r>
      <w:r>
        <w:rPr>
          <w:spacing w:val="1"/>
          <w:w w:val="92"/>
          <w:sz w:val="24"/>
          <w:szCs w:val="24"/>
        </w:rPr>
        <w:t>a</w:t>
      </w:r>
      <w:r>
        <w:rPr>
          <w:w w:val="92"/>
          <w:sz w:val="24"/>
          <w:szCs w:val="24"/>
        </w:rPr>
        <w:t>li</w:t>
      </w:r>
      <w:r>
        <w:rPr>
          <w:spacing w:val="1"/>
          <w:w w:val="92"/>
          <w:sz w:val="24"/>
          <w:szCs w:val="24"/>
        </w:rPr>
        <w:t>f</w:t>
      </w:r>
      <w:r>
        <w:rPr>
          <w:w w:val="92"/>
          <w:sz w:val="24"/>
          <w:szCs w:val="24"/>
        </w:rPr>
        <w:t>ied</w:t>
      </w:r>
      <w:r>
        <w:rPr>
          <w:spacing w:val="39"/>
          <w:w w:val="92"/>
          <w:sz w:val="24"/>
          <w:szCs w:val="24"/>
        </w:rPr>
        <w:t xml:space="preserve"> </w:t>
      </w:r>
      <w:r w:rsidR="007A2454">
        <w:rPr>
          <w:spacing w:val="39"/>
          <w:w w:val="92"/>
          <w:sz w:val="24"/>
          <w:szCs w:val="24"/>
        </w:rPr>
        <w:t xml:space="preserve">on </w:t>
      </w:r>
      <w:r>
        <w:rPr>
          <w:spacing w:val="-2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valuation</w:t>
      </w:r>
      <w:r>
        <w:rPr>
          <w:spacing w:val="38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chni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al</w:t>
      </w:r>
      <w:r>
        <w:rPr>
          <w:spacing w:val="-19"/>
          <w:sz w:val="24"/>
          <w:szCs w:val="24"/>
        </w:rPr>
        <w:t xml:space="preserve"> </w:t>
      </w:r>
      <w:r w:rsidR="007A2454">
        <w:rPr>
          <w:spacing w:val="-19"/>
          <w:sz w:val="24"/>
          <w:szCs w:val="24"/>
        </w:rPr>
        <w:t xml:space="preserve">and financial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fu</w:t>
      </w:r>
      <w:r>
        <w:rPr>
          <w:spacing w:val="1"/>
          <w:w w:val="90"/>
          <w:sz w:val="24"/>
          <w:szCs w:val="24"/>
        </w:rPr>
        <w:t>l</w:t>
      </w:r>
      <w:r>
        <w:rPr>
          <w:w w:val="90"/>
          <w:sz w:val="24"/>
          <w:szCs w:val="24"/>
        </w:rPr>
        <w:t>filling</w:t>
      </w:r>
      <w:r>
        <w:rPr>
          <w:spacing w:val="34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all 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mit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enquiry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can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made f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of</w:t>
      </w:r>
      <w:r>
        <w:rPr>
          <w:spacing w:val="1"/>
          <w:w w:val="94"/>
          <w:sz w:val="24"/>
          <w:szCs w:val="24"/>
        </w:rPr>
        <w:t>f</w:t>
      </w:r>
      <w:r>
        <w:rPr>
          <w:spacing w:val="-1"/>
          <w:w w:val="94"/>
          <w:sz w:val="24"/>
          <w:szCs w:val="24"/>
        </w:rPr>
        <w:t>i</w:t>
      </w:r>
      <w:r>
        <w:rPr>
          <w:w w:val="94"/>
          <w:sz w:val="24"/>
          <w:szCs w:val="24"/>
        </w:rPr>
        <w:t>ce</w:t>
      </w:r>
      <w:r>
        <w:rPr>
          <w:spacing w:val="7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3"/>
          <w:sz w:val="24"/>
          <w:szCs w:val="24"/>
        </w:rPr>
        <w:t xml:space="preserve"> </w:t>
      </w:r>
      <w:r w:rsidR="007A2454">
        <w:rPr>
          <w:spacing w:val="-3"/>
          <w:sz w:val="24"/>
          <w:szCs w:val="24"/>
        </w:rPr>
        <w:t xml:space="preserve">SSP Matiari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lephone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>02</w:t>
      </w:r>
      <w:r w:rsidR="007A2454">
        <w:rPr>
          <w:sz w:val="24"/>
          <w:szCs w:val="24"/>
          <w:u w:val="single" w:color="000000"/>
        </w:rPr>
        <w:t>2-2760005.</w:t>
      </w:r>
    </w:p>
    <w:p w:rsidR="00AC294B" w:rsidRDefault="00AC294B">
      <w:pPr>
        <w:spacing w:before="2" w:line="240" w:lineRule="exact"/>
        <w:rPr>
          <w:sz w:val="24"/>
          <w:szCs w:val="24"/>
        </w:rPr>
      </w:pPr>
    </w:p>
    <w:p w:rsidR="00AC294B" w:rsidRDefault="004B6375">
      <w:pPr>
        <w:spacing w:before="19"/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xvi.    </w:t>
      </w:r>
      <w:r>
        <w:rPr>
          <w:b/>
          <w:spacing w:val="53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Conditional</w:t>
      </w:r>
      <w:r>
        <w:rPr>
          <w:spacing w:val="2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nders/bids</w:t>
      </w:r>
      <w:r>
        <w:rPr>
          <w:spacing w:val="16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will</w:t>
      </w:r>
      <w:r>
        <w:rPr>
          <w:spacing w:val="8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acc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ptable.</w:t>
      </w:r>
    </w:p>
    <w:p w:rsidR="00AC294B" w:rsidRDefault="00AC294B">
      <w:pPr>
        <w:spacing w:before="6" w:line="220" w:lineRule="exact"/>
        <w:rPr>
          <w:sz w:val="22"/>
          <w:szCs w:val="22"/>
        </w:rPr>
      </w:pPr>
    </w:p>
    <w:p w:rsidR="00AC294B" w:rsidRDefault="004B6375">
      <w:pPr>
        <w:spacing w:line="260" w:lineRule="exact"/>
        <w:ind w:left="1980" w:right="109" w:hanging="720"/>
        <w:rPr>
          <w:sz w:val="24"/>
          <w:szCs w:val="24"/>
        </w:rPr>
      </w:pPr>
      <w:r>
        <w:rPr>
          <w:b/>
          <w:sz w:val="24"/>
          <w:szCs w:val="24"/>
        </w:rPr>
        <w:t xml:space="preserve">xvii.   </w:t>
      </w:r>
      <w:r>
        <w:rPr>
          <w:b/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Au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hority 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om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incipal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Company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product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ven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er </w:t>
      </w:r>
      <w:r>
        <w:rPr>
          <w:w w:val="94"/>
          <w:sz w:val="24"/>
          <w:szCs w:val="24"/>
        </w:rPr>
        <w:t>au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hen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i</w:t>
      </w:r>
      <w:r>
        <w:rPr>
          <w:spacing w:val="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ation</w:t>
      </w:r>
      <w:r>
        <w:rPr>
          <w:spacing w:val="42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shall</w:t>
      </w:r>
      <w:r>
        <w:rPr>
          <w:spacing w:val="-5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provided</w:t>
      </w:r>
      <w:r>
        <w:rPr>
          <w:spacing w:val="2"/>
          <w:w w:val="9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</w:p>
    <w:p w:rsidR="00AC294B" w:rsidRDefault="00AC294B">
      <w:pPr>
        <w:spacing w:before="6" w:line="220" w:lineRule="exact"/>
        <w:rPr>
          <w:sz w:val="22"/>
          <w:szCs w:val="22"/>
        </w:rPr>
      </w:pPr>
    </w:p>
    <w:p w:rsidR="00AC294B" w:rsidRDefault="004B6375">
      <w:pPr>
        <w:spacing w:line="260" w:lineRule="exact"/>
        <w:ind w:left="1980" w:right="109" w:hanging="720"/>
        <w:rPr>
          <w:sz w:val="24"/>
          <w:szCs w:val="24"/>
        </w:rPr>
      </w:pPr>
      <w:r>
        <w:rPr>
          <w:b/>
          <w:sz w:val="24"/>
          <w:szCs w:val="24"/>
        </w:rPr>
        <w:t>xvii</w:t>
      </w:r>
      <w:r>
        <w:rPr>
          <w:b/>
          <w:spacing w:val="-1"/>
          <w:sz w:val="24"/>
          <w:szCs w:val="24"/>
        </w:rPr>
        <w:t>i</w:t>
      </w:r>
      <w:r>
        <w:rPr>
          <w:b/>
          <w:sz w:val="24"/>
          <w:szCs w:val="24"/>
        </w:rPr>
        <w:t xml:space="preserve">.  </w:t>
      </w:r>
      <w:r>
        <w:rPr>
          <w:b/>
          <w:spacing w:val="40"/>
          <w:sz w:val="24"/>
          <w:szCs w:val="24"/>
        </w:rPr>
        <w:t xml:space="preserve"> </w:t>
      </w:r>
      <w:r w:rsidR="005A1E6D">
        <w:rPr>
          <w:w w:val="90"/>
          <w:sz w:val="24"/>
          <w:szCs w:val="24"/>
        </w:rPr>
        <w:t xml:space="preserve"> Superintendent of Police, Matiari </w:t>
      </w:r>
      <w:r>
        <w:rPr>
          <w:sz w:val="24"/>
          <w:szCs w:val="24"/>
        </w:rPr>
        <w:t>reserves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increase</w:t>
      </w:r>
      <w:r>
        <w:rPr>
          <w:spacing w:val="26"/>
          <w:w w:val="94"/>
          <w:sz w:val="24"/>
          <w:szCs w:val="24"/>
        </w:rPr>
        <w:t xml:space="preserve"> </w:t>
      </w:r>
      <w:r>
        <w:rPr>
          <w:spacing w:val="1"/>
          <w:w w:val="10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w w:val="94"/>
          <w:sz w:val="24"/>
          <w:szCs w:val="24"/>
        </w:rPr>
        <w:t>de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rease</w:t>
      </w:r>
      <w:r>
        <w:rPr>
          <w:spacing w:val="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scope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of work/number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items</w:t>
      </w:r>
      <w:r w:rsidR="005A1E6D">
        <w:rPr>
          <w:w w:val="95"/>
          <w:sz w:val="24"/>
          <w:szCs w:val="24"/>
        </w:rPr>
        <w:t xml:space="preserve"> to be purchased </w:t>
      </w:r>
      <w:r>
        <w:rPr>
          <w:sz w:val="24"/>
          <w:szCs w:val="24"/>
        </w:rPr>
        <w:t>without</w:t>
      </w:r>
      <w:r>
        <w:rPr>
          <w:spacing w:val="-2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assigning</w:t>
      </w:r>
      <w:r>
        <w:rPr>
          <w:spacing w:val="5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any</w:t>
      </w:r>
      <w:r>
        <w:rPr>
          <w:spacing w:val="4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reason.</w:t>
      </w:r>
    </w:p>
    <w:p w:rsidR="00AC294B" w:rsidRDefault="00AC294B">
      <w:pPr>
        <w:spacing w:before="16" w:line="200" w:lineRule="exact"/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de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7"/>
          <w:sz w:val="24"/>
          <w:szCs w:val="24"/>
        </w:rPr>
        <w:t>Delivery</w:t>
      </w:r>
      <w:r>
        <w:rPr>
          <w:b/>
          <w:spacing w:val="3"/>
          <w:w w:val="97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Address</w:t>
      </w:r>
    </w:p>
    <w:p w:rsidR="00AC294B" w:rsidRDefault="00AC294B">
      <w:pPr>
        <w:spacing w:before="4" w:line="260" w:lineRule="exact"/>
        <w:rPr>
          <w:sz w:val="26"/>
          <w:szCs w:val="26"/>
        </w:rPr>
      </w:pPr>
    </w:p>
    <w:p w:rsidR="00AC294B" w:rsidRDefault="004B6375">
      <w:pPr>
        <w:ind w:left="1980"/>
        <w:rPr>
          <w:sz w:val="24"/>
          <w:szCs w:val="24"/>
        </w:rPr>
      </w:pP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hnical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proposals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5A1E6D">
        <w:rPr>
          <w:sz w:val="24"/>
          <w:szCs w:val="24"/>
        </w:rPr>
        <w:t>1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cop</w:t>
      </w:r>
      <w:r w:rsidR="005A1E6D">
        <w:rPr>
          <w:sz w:val="24"/>
          <w:szCs w:val="24"/>
        </w:rPr>
        <w:t>y each</w:t>
      </w:r>
      <w:r>
        <w:rPr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ubmit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w w:val="102"/>
          <w:sz w:val="24"/>
          <w:szCs w:val="24"/>
        </w:rPr>
        <w:t>b</w:t>
      </w:r>
      <w:r>
        <w:rPr>
          <w:w w:val="83"/>
          <w:sz w:val="24"/>
          <w:szCs w:val="24"/>
        </w:rPr>
        <w:t>y</w:t>
      </w:r>
    </w:p>
    <w:p w:rsidR="00AC294B" w:rsidRDefault="004B6375">
      <w:pPr>
        <w:spacing w:line="260" w:lineRule="exact"/>
        <w:ind w:left="1980"/>
        <w:rPr>
          <w:sz w:val="24"/>
          <w:szCs w:val="24"/>
        </w:rPr>
      </w:pPr>
      <w:r w:rsidRPr="005A1E6D">
        <w:rPr>
          <w:color w:val="FF0000"/>
          <w:w w:val="94"/>
          <w:sz w:val="24"/>
          <w:szCs w:val="24"/>
          <w:u w:val="single"/>
        </w:rPr>
        <w:t>1</w:t>
      </w:r>
      <w:r w:rsidR="00431BAB">
        <w:rPr>
          <w:color w:val="FF0000"/>
          <w:w w:val="94"/>
          <w:sz w:val="24"/>
          <w:szCs w:val="24"/>
          <w:u w:val="single"/>
        </w:rPr>
        <w:t>6</w:t>
      </w:r>
      <w:r w:rsidRPr="005A1E6D">
        <w:rPr>
          <w:color w:val="FF0000"/>
          <w:w w:val="94"/>
          <w:sz w:val="24"/>
          <w:szCs w:val="24"/>
          <w:u w:val="single"/>
        </w:rPr>
        <w:t>0</w:t>
      </w:r>
      <w:r w:rsidRPr="005A1E6D">
        <w:rPr>
          <w:color w:val="FF0000"/>
          <w:spacing w:val="1"/>
          <w:w w:val="94"/>
          <w:sz w:val="24"/>
          <w:szCs w:val="24"/>
          <w:u w:val="single"/>
        </w:rPr>
        <w:t>0</w:t>
      </w:r>
      <w:r w:rsidRPr="005A1E6D">
        <w:rPr>
          <w:color w:val="FF0000"/>
          <w:w w:val="94"/>
          <w:sz w:val="24"/>
          <w:szCs w:val="24"/>
          <w:u w:val="single"/>
        </w:rPr>
        <w:t>hours</w:t>
      </w:r>
      <w:r>
        <w:rPr>
          <w:spacing w:val="11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w w:val="94"/>
          <w:sz w:val="24"/>
          <w:szCs w:val="24"/>
        </w:rPr>
        <w:t>a</w:t>
      </w:r>
      <w:r>
        <w:rPr>
          <w:w w:val="94"/>
          <w:sz w:val="24"/>
          <w:szCs w:val="24"/>
        </w:rPr>
        <w:t>ddress</w:t>
      </w:r>
      <w:r>
        <w:rPr>
          <w:spacing w:val="20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gi</w:t>
      </w:r>
      <w:r>
        <w:rPr>
          <w:spacing w:val="1"/>
          <w:w w:val="94"/>
          <w:sz w:val="24"/>
          <w:szCs w:val="24"/>
        </w:rPr>
        <w:t>v</w:t>
      </w:r>
      <w:r>
        <w:rPr>
          <w:w w:val="94"/>
          <w:sz w:val="24"/>
          <w:szCs w:val="24"/>
        </w:rPr>
        <w:t>en</w:t>
      </w:r>
      <w:r>
        <w:rPr>
          <w:spacing w:val="-3"/>
          <w:w w:val="94"/>
          <w:sz w:val="24"/>
          <w:szCs w:val="24"/>
        </w:rPr>
        <w:t xml:space="preserve"> </w:t>
      </w:r>
      <w:r>
        <w:rPr>
          <w:w w:val="98"/>
          <w:sz w:val="24"/>
          <w:szCs w:val="24"/>
        </w:rPr>
        <w:t>b</w:t>
      </w:r>
      <w:r>
        <w:rPr>
          <w:spacing w:val="-1"/>
          <w:w w:val="98"/>
          <w:sz w:val="24"/>
          <w:szCs w:val="24"/>
        </w:rPr>
        <w:t>e</w:t>
      </w:r>
      <w:r>
        <w:rPr>
          <w:w w:val="93"/>
          <w:sz w:val="24"/>
          <w:szCs w:val="24"/>
        </w:rPr>
        <w:t>lo</w:t>
      </w:r>
      <w:r>
        <w:rPr>
          <w:spacing w:val="1"/>
          <w:w w:val="93"/>
          <w:sz w:val="24"/>
          <w:szCs w:val="24"/>
        </w:rPr>
        <w:t>w</w:t>
      </w:r>
      <w:r>
        <w:rPr>
          <w:w w:val="78"/>
          <w:sz w:val="24"/>
          <w:szCs w:val="24"/>
        </w:rPr>
        <w:t>:</w:t>
      </w:r>
    </w:p>
    <w:p w:rsidR="00AC294B" w:rsidRDefault="00AC294B">
      <w:pPr>
        <w:spacing w:before="4" w:line="260" w:lineRule="exact"/>
        <w:rPr>
          <w:sz w:val="26"/>
          <w:szCs w:val="26"/>
        </w:rPr>
      </w:pPr>
    </w:p>
    <w:p w:rsidR="005A1E6D" w:rsidRDefault="004B6375">
      <w:pPr>
        <w:ind w:left="2070"/>
        <w:rPr>
          <w:spacing w:val="1"/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ice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 w:rsidR="005A1E6D">
        <w:rPr>
          <w:spacing w:val="1"/>
          <w:sz w:val="24"/>
          <w:szCs w:val="24"/>
        </w:rPr>
        <w:t xml:space="preserve"> Superintendent of Police, </w:t>
      </w:r>
    </w:p>
    <w:p w:rsidR="005A1E6D" w:rsidRDefault="005A1E6D" w:rsidP="005A1E6D">
      <w:pPr>
        <w:ind w:left="2070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Matiari </w:t>
      </w:r>
    </w:p>
    <w:p w:rsidR="00AC294B" w:rsidRDefault="004B6375">
      <w:pPr>
        <w:spacing w:line="260" w:lineRule="exact"/>
        <w:ind w:left="2070"/>
        <w:rPr>
          <w:sz w:val="24"/>
          <w:szCs w:val="24"/>
        </w:rPr>
      </w:pPr>
      <w:r>
        <w:rPr>
          <w:sz w:val="24"/>
          <w:szCs w:val="24"/>
        </w:rPr>
        <w:t>Phone</w:t>
      </w:r>
      <w:r>
        <w:rPr>
          <w:w w:val="78"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(92</w:t>
      </w:r>
      <w:r>
        <w:rPr>
          <w:spacing w:val="1"/>
          <w:w w:val="92"/>
          <w:sz w:val="24"/>
          <w:szCs w:val="24"/>
        </w:rPr>
        <w:t>-</w:t>
      </w:r>
      <w:r>
        <w:rPr>
          <w:spacing w:val="-1"/>
          <w:w w:val="92"/>
          <w:sz w:val="24"/>
          <w:szCs w:val="24"/>
        </w:rPr>
        <w:t>2</w:t>
      </w:r>
      <w:r w:rsidR="005A1E6D">
        <w:rPr>
          <w:spacing w:val="-1"/>
          <w:w w:val="92"/>
          <w:sz w:val="24"/>
          <w:szCs w:val="24"/>
        </w:rPr>
        <w:t>2</w:t>
      </w:r>
      <w:r>
        <w:rPr>
          <w:w w:val="92"/>
          <w:sz w:val="24"/>
          <w:szCs w:val="24"/>
        </w:rPr>
        <w:t>)</w:t>
      </w:r>
      <w:r>
        <w:rPr>
          <w:spacing w:val="5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–</w:t>
      </w:r>
      <w:r w:rsidR="005A1E6D">
        <w:rPr>
          <w:w w:val="92"/>
          <w:sz w:val="24"/>
          <w:szCs w:val="24"/>
        </w:rPr>
        <w:t>2760005</w:t>
      </w:r>
    </w:p>
    <w:p w:rsidR="00AC294B" w:rsidRDefault="00AC294B">
      <w:pPr>
        <w:spacing w:before="2" w:line="140" w:lineRule="exact"/>
        <w:rPr>
          <w:sz w:val="14"/>
          <w:szCs w:val="14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 w:rsidP="00872B4E">
      <w:pPr>
        <w:spacing w:line="260" w:lineRule="exact"/>
        <w:ind w:left="2040" w:right="105" w:hanging="720"/>
        <w:rPr>
          <w:sz w:val="24"/>
          <w:szCs w:val="24"/>
        </w:rPr>
        <w:sectPr w:rsidR="00AC294B">
          <w:pgSz w:w="11920" w:h="16840"/>
          <w:pgMar w:top="580" w:right="1500" w:bottom="280" w:left="1260" w:header="214" w:footer="609" w:gutter="0"/>
          <w:cols w:space="720"/>
        </w:sectPr>
      </w:pPr>
      <w:r>
        <w:rPr>
          <w:w w:val="85"/>
          <w:sz w:val="24"/>
          <w:szCs w:val="24"/>
        </w:rPr>
        <w:t xml:space="preserve">(i)         </w:t>
      </w:r>
      <w:r>
        <w:rPr>
          <w:spacing w:val="16"/>
          <w:w w:val="8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7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t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chni</w:t>
      </w:r>
      <w:r>
        <w:rPr>
          <w:spacing w:val="-1"/>
          <w:w w:val="94"/>
          <w:sz w:val="24"/>
          <w:szCs w:val="24"/>
        </w:rPr>
        <w:t>c</w:t>
      </w:r>
      <w:r>
        <w:rPr>
          <w:spacing w:val="1"/>
          <w:w w:val="94"/>
          <w:sz w:val="24"/>
          <w:szCs w:val="24"/>
        </w:rPr>
        <w:t>a</w:t>
      </w:r>
      <w:r>
        <w:rPr>
          <w:w w:val="94"/>
          <w:sz w:val="24"/>
          <w:szCs w:val="24"/>
        </w:rPr>
        <w:t>l</w:t>
      </w:r>
      <w:r w:rsidR="005A1E6D">
        <w:rPr>
          <w:w w:val="94"/>
          <w:sz w:val="24"/>
          <w:szCs w:val="24"/>
        </w:rPr>
        <w:t xml:space="preserve"> &amp; financial </w:t>
      </w:r>
      <w:r>
        <w:rPr>
          <w:sz w:val="24"/>
          <w:szCs w:val="24"/>
        </w:rPr>
        <w:t>proposals</w:t>
      </w:r>
      <w:r>
        <w:rPr>
          <w:spacing w:val="-8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will</w:t>
      </w:r>
      <w:r>
        <w:rPr>
          <w:spacing w:val="30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9"/>
          <w:sz w:val="24"/>
          <w:szCs w:val="24"/>
        </w:rPr>
        <w:t xml:space="preserve"> </w:t>
      </w:r>
      <w:r w:rsidR="00872B4E">
        <w:rPr>
          <w:spacing w:val="29"/>
          <w:sz w:val="24"/>
          <w:szCs w:val="24"/>
        </w:rPr>
        <w:t>25</w:t>
      </w:r>
      <w:r>
        <w:rPr>
          <w:b/>
          <w:w w:val="93"/>
          <w:sz w:val="24"/>
          <w:szCs w:val="24"/>
        </w:rPr>
        <w:t>.</w:t>
      </w:r>
      <w:r w:rsidR="005A1E6D">
        <w:rPr>
          <w:b/>
          <w:w w:val="93"/>
          <w:sz w:val="24"/>
          <w:szCs w:val="24"/>
        </w:rPr>
        <w:t>01</w:t>
      </w:r>
      <w:r>
        <w:rPr>
          <w:b/>
          <w:spacing w:val="-1"/>
          <w:w w:val="93"/>
          <w:sz w:val="24"/>
          <w:szCs w:val="24"/>
        </w:rPr>
        <w:t>.</w:t>
      </w:r>
      <w:r>
        <w:rPr>
          <w:b/>
          <w:w w:val="93"/>
          <w:sz w:val="24"/>
          <w:szCs w:val="24"/>
        </w:rPr>
        <w:t>201</w:t>
      </w:r>
      <w:r w:rsidR="005A1E6D">
        <w:rPr>
          <w:b/>
          <w:w w:val="93"/>
          <w:sz w:val="24"/>
          <w:szCs w:val="24"/>
        </w:rPr>
        <w:t>7</w:t>
      </w:r>
      <w:r w:rsidR="005A1E6D">
        <w:rPr>
          <w:b/>
          <w:spacing w:val="1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at</w:t>
      </w:r>
      <w:r>
        <w:rPr>
          <w:spacing w:val="14"/>
          <w:w w:val="93"/>
          <w:sz w:val="24"/>
          <w:szCs w:val="24"/>
        </w:rPr>
        <w:t xml:space="preserve"> </w:t>
      </w:r>
      <w:r>
        <w:rPr>
          <w:b/>
          <w:w w:val="93"/>
          <w:sz w:val="24"/>
          <w:szCs w:val="24"/>
        </w:rPr>
        <w:t>1</w:t>
      </w:r>
      <w:r w:rsidR="00431BAB">
        <w:rPr>
          <w:b/>
          <w:w w:val="93"/>
          <w:sz w:val="24"/>
          <w:szCs w:val="24"/>
        </w:rPr>
        <w:t>630</w:t>
      </w:r>
      <w:r>
        <w:rPr>
          <w:w w:val="93"/>
          <w:sz w:val="24"/>
          <w:szCs w:val="24"/>
        </w:rPr>
        <w:t>hours</w:t>
      </w:r>
      <w:r>
        <w:rPr>
          <w:spacing w:val="4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 same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addre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s.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resp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nding</w:t>
      </w:r>
      <w:r>
        <w:rPr>
          <w:spacing w:val="-17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or</w:t>
      </w:r>
      <w:r>
        <w:rPr>
          <w:spacing w:val="1"/>
          <w:w w:val="95"/>
          <w:sz w:val="24"/>
          <w:szCs w:val="24"/>
        </w:rPr>
        <w:t>g</w:t>
      </w:r>
      <w:r>
        <w:rPr>
          <w:w w:val="95"/>
          <w:sz w:val="24"/>
          <w:szCs w:val="24"/>
        </w:rPr>
        <w:t>an</w:t>
      </w:r>
      <w:r>
        <w:rPr>
          <w:spacing w:val="-1"/>
          <w:w w:val="95"/>
          <w:sz w:val="24"/>
          <w:szCs w:val="24"/>
        </w:rPr>
        <w:t>i</w:t>
      </w:r>
      <w:r>
        <w:rPr>
          <w:w w:val="95"/>
          <w:sz w:val="24"/>
          <w:szCs w:val="24"/>
        </w:rPr>
        <w:t>za</w:t>
      </w:r>
      <w:r>
        <w:rPr>
          <w:spacing w:val="-1"/>
          <w:w w:val="95"/>
          <w:sz w:val="24"/>
          <w:szCs w:val="24"/>
        </w:rPr>
        <w:t>t</w:t>
      </w:r>
      <w:r>
        <w:rPr>
          <w:w w:val="95"/>
          <w:sz w:val="24"/>
          <w:szCs w:val="24"/>
        </w:rPr>
        <w:t>ion</w:t>
      </w:r>
      <w:r>
        <w:rPr>
          <w:spacing w:val="2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20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deliver</w:t>
      </w:r>
      <w:r>
        <w:rPr>
          <w:spacing w:val="19"/>
          <w:w w:val="93"/>
          <w:sz w:val="24"/>
          <w:szCs w:val="24"/>
        </w:rPr>
        <w:t xml:space="preserve"> </w:t>
      </w:r>
      <w:r w:rsidR="005A1E6D">
        <w:rPr>
          <w:spacing w:val="19"/>
          <w:w w:val="93"/>
          <w:sz w:val="24"/>
          <w:szCs w:val="24"/>
        </w:rPr>
        <w:t>1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AC294B" w:rsidRDefault="005A1E6D">
      <w:pPr>
        <w:spacing w:line="234" w:lineRule="auto"/>
        <w:ind w:left="2040" w:right="66"/>
        <w:jc w:val="both"/>
        <w:rPr>
          <w:sz w:val="24"/>
          <w:szCs w:val="24"/>
        </w:rPr>
      </w:pPr>
      <w:r w:rsidRPr="005A1E6D">
        <w:rPr>
          <w:noProof/>
          <w:sz w:val="16"/>
          <w:szCs w:val="16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-292100</wp:posOffset>
            </wp:positionV>
            <wp:extent cx="344805" cy="266700"/>
            <wp:effectExtent l="19050" t="0" r="0" b="0"/>
            <wp:wrapNone/>
            <wp:docPr id="1" name="Picture 1" descr="http://upload.wikimedia.org/wikipedia/commons/1/13/SindhPolic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1/13/SindhPolice_Log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6375">
        <w:rPr>
          <w:sz w:val="24"/>
          <w:szCs w:val="24"/>
        </w:rPr>
        <w:t>the</w:t>
      </w:r>
      <w:r w:rsidR="004B6375">
        <w:rPr>
          <w:spacing w:val="34"/>
          <w:sz w:val="24"/>
          <w:szCs w:val="24"/>
        </w:rPr>
        <w:t xml:space="preserve"> </w:t>
      </w:r>
      <w:r w:rsidR="004B6375">
        <w:rPr>
          <w:sz w:val="24"/>
          <w:szCs w:val="24"/>
        </w:rPr>
        <w:t>t</w:t>
      </w:r>
      <w:r w:rsidR="004B6375">
        <w:rPr>
          <w:spacing w:val="-1"/>
          <w:sz w:val="24"/>
          <w:szCs w:val="24"/>
        </w:rPr>
        <w:t>e</w:t>
      </w:r>
      <w:r w:rsidR="004B6375">
        <w:rPr>
          <w:sz w:val="24"/>
          <w:szCs w:val="24"/>
        </w:rPr>
        <w:t>chn</w:t>
      </w:r>
      <w:r w:rsidR="004B6375">
        <w:rPr>
          <w:spacing w:val="1"/>
          <w:sz w:val="24"/>
          <w:szCs w:val="24"/>
        </w:rPr>
        <w:t>i</w:t>
      </w:r>
      <w:r w:rsidR="004B6375">
        <w:rPr>
          <w:sz w:val="24"/>
          <w:szCs w:val="24"/>
        </w:rPr>
        <w:t>cal</w:t>
      </w:r>
      <w:r w:rsidR="004B6375">
        <w:rPr>
          <w:spacing w:val="-9"/>
          <w:sz w:val="24"/>
          <w:szCs w:val="24"/>
        </w:rPr>
        <w:t xml:space="preserve"> </w:t>
      </w:r>
      <w:r w:rsidR="004B6375">
        <w:rPr>
          <w:sz w:val="24"/>
          <w:szCs w:val="24"/>
        </w:rPr>
        <w:t>&amp;</w:t>
      </w:r>
      <w:r w:rsidR="004B6375">
        <w:rPr>
          <w:spacing w:val="25"/>
          <w:sz w:val="24"/>
          <w:szCs w:val="24"/>
        </w:rPr>
        <w:t xml:space="preserve"> </w:t>
      </w:r>
      <w:r w:rsidR="004B6375">
        <w:rPr>
          <w:sz w:val="24"/>
          <w:szCs w:val="24"/>
        </w:rPr>
        <w:t>finan</w:t>
      </w:r>
      <w:r w:rsidR="004B6375">
        <w:rPr>
          <w:spacing w:val="-1"/>
          <w:sz w:val="24"/>
          <w:szCs w:val="24"/>
        </w:rPr>
        <w:t>c</w:t>
      </w:r>
      <w:r w:rsidR="004B6375">
        <w:rPr>
          <w:sz w:val="24"/>
          <w:szCs w:val="24"/>
        </w:rPr>
        <w:t>ial</w:t>
      </w:r>
      <w:r w:rsidR="004B6375">
        <w:rPr>
          <w:spacing w:val="-23"/>
          <w:sz w:val="24"/>
          <w:szCs w:val="24"/>
        </w:rPr>
        <w:t xml:space="preserve"> </w:t>
      </w:r>
      <w:r w:rsidR="004B6375">
        <w:rPr>
          <w:sz w:val="24"/>
          <w:szCs w:val="24"/>
        </w:rPr>
        <w:t>proposal</w:t>
      </w:r>
      <w:r w:rsidR="004B6375">
        <w:rPr>
          <w:spacing w:val="21"/>
          <w:sz w:val="24"/>
          <w:szCs w:val="24"/>
        </w:rPr>
        <w:t xml:space="preserve"> </w:t>
      </w:r>
      <w:r w:rsidR="004B6375">
        <w:rPr>
          <w:sz w:val="24"/>
          <w:szCs w:val="24"/>
        </w:rPr>
        <w:t>ea</w:t>
      </w:r>
      <w:r w:rsidR="004B6375">
        <w:rPr>
          <w:spacing w:val="-1"/>
          <w:sz w:val="24"/>
          <w:szCs w:val="24"/>
        </w:rPr>
        <w:t>c</w:t>
      </w:r>
      <w:r w:rsidR="004B6375">
        <w:rPr>
          <w:sz w:val="24"/>
          <w:szCs w:val="24"/>
        </w:rPr>
        <w:t>h</w:t>
      </w:r>
      <w:r w:rsidR="004B6375">
        <w:rPr>
          <w:spacing w:val="18"/>
          <w:sz w:val="24"/>
          <w:szCs w:val="24"/>
        </w:rPr>
        <w:t xml:space="preserve"> </w:t>
      </w:r>
      <w:r w:rsidR="004B6375">
        <w:rPr>
          <w:sz w:val="24"/>
          <w:szCs w:val="24"/>
        </w:rPr>
        <w:t>copy</w:t>
      </w:r>
      <w:r w:rsidR="004B6375">
        <w:rPr>
          <w:spacing w:val="14"/>
          <w:sz w:val="24"/>
          <w:szCs w:val="24"/>
        </w:rPr>
        <w:t xml:space="preserve"> </w:t>
      </w:r>
      <w:r w:rsidR="004B6375">
        <w:rPr>
          <w:sz w:val="24"/>
          <w:szCs w:val="24"/>
        </w:rPr>
        <w:t>be</w:t>
      </w:r>
      <w:r w:rsidR="004B6375">
        <w:rPr>
          <w:spacing w:val="1"/>
          <w:sz w:val="24"/>
          <w:szCs w:val="24"/>
        </w:rPr>
        <w:t>i</w:t>
      </w:r>
      <w:r w:rsidR="004B6375">
        <w:rPr>
          <w:sz w:val="24"/>
          <w:szCs w:val="24"/>
        </w:rPr>
        <w:t>ng</w:t>
      </w:r>
      <w:r w:rsidR="004B6375">
        <w:rPr>
          <w:spacing w:val="9"/>
          <w:sz w:val="24"/>
          <w:szCs w:val="24"/>
        </w:rPr>
        <w:t xml:space="preserve"> </w:t>
      </w:r>
      <w:r w:rsidR="004B6375">
        <w:rPr>
          <w:sz w:val="24"/>
          <w:szCs w:val="24"/>
        </w:rPr>
        <w:t>as</w:t>
      </w:r>
      <w:r w:rsidR="004B6375">
        <w:rPr>
          <w:spacing w:val="29"/>
          <w:sz w:val="24"/>
          <w:szCs w:val="24"/>
        </w:rPr>
        <w:t xml:space="preserve"> </w:t>
      </w:r>
      <w:r w:rsidR="004B6375">
        <w:rPr>
          <w:sz w:val="24"/>
          <w:szCs w:val="24"/>
        </w:rPr>
        <w:t>“T</w:t>
      </w:r>
      <w:r w:rsidR="004B6375">
        <w:rPr>
          <w:spacing w:val="2"/>
          <w:sz w:val="24"/>
          <w:szCs w:val="24"/>
        </w:rPr>
        <w:t>E</w:t>
      </w:r>
      <w:r w:rsidR="004B6375">
        <w:rPr>
          <w:sz w:val="24"/>
          <w:szCs w:val="24"/>
        </w:rPr>
        <w:t>CHNICAL</w:t>
      </w:r>
      <w:r w:rsidR="004B6375">
        <w:rPr>
          <w:spacing w:val="41"/>
          <w:sz w:val="24"/>
          <w:szCs w:val="24"/>
        </w:rPr>
        <w:t xml:space="preserve"> </w:t>
      </w:r>
      <w:r w:rsidR="004B6375">
        <w:rPr>
          <w:sz w:val="24"/>
          <w:szCs w:val="24"/>
        </w:rPr>
        <w:t>PROPO</w:t>
      </w:r>
      <w:r w:rsidR="004B6375">
        <w:rPr>
          <w:spacing w:val="-1"/>
          <w:sz w:val="24"/>
          <w:szCs w:val="24"/>
        </w:rPr>
        <w:t>S</w:t>
      </w:r>
      <w:r w:rsidR="004B6375">
        <w:rPr>
          <w:sz w:val="24"/>
          <w:szCs w:val="24"/>
        </w:rPr>
        <w:t>AL”</w:t>
      </w:r>
      <w:r w:rsidR="004B6375">
        <w:rPr>
          <w:spacing w:val="24"/>
          <w:sz w:val="24"/>
          <w:szCs w:val="24"/>
        </w:rPr>
        <w:t xml:space="preserve"> </w:t>
      </w:r>
      <w:r w:rsidR="004B6375">
        <w:rPr>
          <w:sz w:val="24"/>
          <w:szCs w:val="24"/>
        </w:rPr>
        <w:t>and</w:t>
      </w:r>
      <w:r w:rsidR="004B6375">
        <w:rPr>
          <w:spacing w:val="38"/>
          <w:sz w:val="24"/>
          <w:szCs w:val="24"/>
        </w:rPr>
        <w:t xml:space="preserve"> </w:t>
      </w:r>
      <w:r w:rsidR="004B6375">
        <w:rPr>
          <w:w w:val="101"/>
          <w:sz w:val="24"/>
          <w:szCs w:val="24"/>
        </w:rPr>
        <w:t xml:space="preserve">“ </w:t>
      </w:r>
      <w:r w:rsidR="004B6375">
        <w:rPr>
          <w:sz w:val="24"/>
          <w:szCs w:val="24"/>
        </w:rPr>
        <w:t>FINANCIAL PROPO</w:t>
      </w:r>
      <w:r w:rsidR="004B6375">
        <w:rPr>
          <w:spacing w:val="-1"/>
          <w:sz w:val="24"/>
          <w:szCs w:val="24"/>
        </w:rPr>
        <w:t>S</w:t>
      </w:r>
      <w:r w:rsidR="004B6375">
        <w:rPr>
          <w:sz w:val="24"/>
          <w:szCs w:val="24"/>
        </w:rPr>
        <w:t>AL”</w:t>
      </w:r>
      <w:r w:rsidR="004B6375">
        <w:rPr>
          <w:spacing w:val="-8"/>
          <w:sz w:val="24"/>
          <w:szCs w:val="24"/>
        </w:rPr>
        <w:t xml:space="preserve"> </w:t>
      </w:r>
      <w:r w:rsidR="004B6375">
        <w:rPr>
          <w:sz w:val="24"/>
          <w:szCs w:val="24"/>
        </w:rPr>
        <w:t>(one</w:t>
      </w:r>
      <w:r w:rsidR="004B6375">
        <w:rPr>
          <w:spacing w:val="-1"/>
          <w:sz w:val="24"/>
          <w:szCs w:val="24"/>
        </w:rPr>
        <w:t xml:space="preserve"> </w:t>
      </w:r>
      <w:r w:rsidR="004B6375">
        <w:rPr>
          <w:spacing w:val="1"/>
          <w:w w:val="94"/>
          <w:sz w:val="24"/>
          <w:szCs w:val="24"/>
        </w:rPr>
        <w:t>O</w:t>
      </w:r>
      <w:r w:rsidR="004B6375">
        <w:rPr>
          <w:w w:val="94"/>
          <w:sz w:val="24"/>
          <w:szCs w:val="24"/>
        </w:rPr>
        <w:t>ri</w:t>
      </w:r>
      <w:r w:rsidR="004B6375">
        <w:rPr>
          <w:spacing w:val="1"/>
          <w:w w:val="94"/>
          <w:sz w:val="24"/>
          <w:szCs w:val="24"/>
        </w:rPr>
        <w:t>g</w:t>
      </w:r>
      <w:r w:rsidR="004B6375">
        <w:rPr>
          <w:w w:val="94"/>
          <w:sz w:val="24"/>
          <w:szCs w:val="24"/>
        </w:rPr>
        <w:t>inal</w:t>
      </w:r>
      <w:r w:rsidR="004B6375">
        <w:rPr>
          <w:spacing w:val="20"/>
          <w:w w:val="94"/>
          <w:sz w:val="24"/>
          <w:szCs w:val="24"/>
        </w:rPr>
        <w:t xml:space="preserve"> </w:t>
      </w:r>
      <w:r w:rsidR="004B6375">
        <w:rPr>
          <w:sz w:val="24"/>
          <w:szCs w:val="24"/>
        </w:rPr>
        <w:t>and</w:t>
      </w:r>
      <w:r w:rsidR="004B6375">
        <w:rPr>
          <w:spacing w:val="6"/>
          <w:sz w:val="24"/>
          <w:szCs w:val="24"/>
        </w:rPr>
        <w:t xml:space="preserve"> </w:t>
      </w:r>
      <w:r w:rsidR="004B6375">
        <w:rPr>
          <w:sz w:val="24"/>
          <w:szCs w:val="24"/>
        </w:rPr>
        <w:t>o</w:t>
      </w:r>
      <w:r w:rsidR="004B6375">
        <w:rPr>
          <w:spacing w:val="2"/>
          <w:sz w:val="24"/>
          <w:szCs w:val="24"/>
        </w:rPr>
        <w:t>n</w:t>
      </w:r>
      <w:r w:rsidR="004B6375">
        <w:rPr>
          <w:sz w:val="24"/>
          <w:szCs w:val="24"/>
        </w:rPr>
        <w:t>e</w:t>
      </w:r>
      <w:r w:rsidR="004B6375">
        <w:rPr>
          <w:spacing w:val="11"/>
          <w:sz w:val="24"/>
          <w:szCs w:val="24"/>
        </w:rPr>
        <w:t xml:space="preserve"> </w:t>
      </w:r>
      <w:r w:rsidR="004B6375">
        <w:rPr>
          <w:w w:val="93"/>
          <w:sz w:val="24"/>
          <w:szCs w:val="24"/>
        </w:rPr>
        <w:t>copy)</w:t>
      </w:r>
      <w:r>
        <w:rPr>
          <w:w w:val="93"/>
          <w:sz w:val="24"/>
          <w:szCs w:val="24"/>
        </w:rPr>
        <w:t xml:space="preserve"> in </w:t>
      </w:r>
      <w:r w:rsidR="004B6375">
        <w:rPr>
          <w:w w:val="94"/>
          <w:sz w:val="24"/>
          <w:szCs w:val="24"/>
        </w:rPr>
        <w:t>envel</w:t>
      </w:r>
      <w:r w:rsidR="004B6375">
        <w:rPr>
          <w:spacing w:val="1"/>
          <w:w w:val="94"/>
          <w:sz w:val="24"/>
          <w:szCs w:val="24"/>
        </w:rPr>
        <w:t>o</w:t>
      </w:r>
      <w:r w:rsidR="004B6375">
        <w:rPr>
          <w:w w:val="94"/>
          <w:sz w:val="24"/>
          <w:szCs w:val="24"/>
        </w:rPr>
        <w:t>pes.</w:t>
      </w:r>
      <w:r w:rsidR="004B6375">
        <w:rPr>
          <w:spacing w:val="24"/>
          <w:w w:val="94"/>
          <w:sz w:val="24"/>
          <w:szCs w:val="24"/>
        </w:rPr>
        <w:t xml:space="preserve"> </w:t>
      </w:r>
      <w:r w:rsidR="004B6375">
        <w:rPr>
          <w:sz w:val="24"/>
          <w:szCs w:val="24"/>
        </w:rPr>
        <w:t>The bid</w:t>
      </w:r>
      <w:r w:rsidR="004B6375">
        <w:rPr>
          <w:spacing w:val="-4"/>
          <w:sz w:val="24"/>
          <w:szCs w:val="24"/>
        </w:rPr>
        <w:t xml:space="preserve"> </w:t>
      </w:r>
      <w:r w:rsidR="004B6375">
        <w:rPr>
          <w:w w:val="93"/>
          <w:sz w:val="24"/>
          <w:szCs w:val="24"/>
        </w:rPr>
        <w:t>se</w:t>
      </w:r>
      <w:r w:rsidR="004B6375">
        <w:rPr>
          <w:spacing w:val="-1"/>
          <w:w w:val="93"/>
          <w:sz w:val="24"/>
          <w:szCs w:val="24"/>
        </w:rPr>
        <w:t>c</w:t>
      </w:r>
      <w:r w:rsidR="004B6375">
        <w:rPr>
          <w:w w:val="93"/>
          <w:sz w:val="24"/>
          <w:szCs w:val="24"/>
        </w:rPr>
        <w:t>urity</w:t>
      </w:r>
      <w:r w:rsidR="004B6375">
        <w:rPr>
          <w:spacing w:val="8"/>
          <w:w w:val="93"/>
          <w:sz w:val="24"/>
          <w:szCs w:val="24"/>
        </w:rPr>
        <w:t xml:space="preserve"> </w:t>
      </w:r>
      <w:r w:rsidR="004B6375">
        <w:rPr>
          <w:sz w:val="24"/>
          <w:szCs w:val="24"/>
        </w:rPr>
        <w:t>of</w:t>
      </w:r>
      <w:r w:rsidR="004B6375">
        <w:rPr>
          <w:spacing w:val="6"/>
          <w:sz w:val="24"/>
          <w:szCs w:val="24"/>
        </w:rPr>
        <w:t xml:space="preserve"> </w:t>
      </w:r>
      <w:r w:rsidR="004B6375">
        <w:rPr>
          <w:sz w:val="24"/>
          <w:szCs w:val="24"/>
        </w:rPr>
        <w:t>2%</w:t>
      </w:r>
      <w:r w:rsidR="004B6375">
        <w:rPr>
          <w:spacing w:val="-7"/>
          <w:sz w:val="24"/>
          <w:szCs w:val="24"/>
        </w:rPr>
        <w:t xml:space="preserve"> </w:t>
      </w:r>
      <w:r w:rsidR="004B6375">
        <w:rPr>
          <w:sz w:val="24"/>
          <w:szCs w:val="24"/>
        </w:rPr>
        <w:t>of</w:t>
      </w:r>
      <w:r w:rsidR="004B6375">
        <w:rPr>
          <w:spacing w:val="5"/>
          <w:sz w:val="24"/>
          <w:szCs w:val="24"/>
        </w:rPr>
        <w:t xml:space="preserve"> </w:t>
      </w:r>
      <w:r w:rsidR="004B6375">
        <w:rPr>
          <w:sz w:val="24"/>
          <w:szCs w:val="24"/>
        </w:rPr>
        <w:t>the</w:t>
      </w:r>
      <w:r w:rsidR="004B6375">
        <w:rPr>
          <w:spacing w:val="1"/>
          <w:sz w:val="24"/>
          <w:szCs w:val="24"/>
        </w:rPr>
        <w:t xml:space="preserve"> </w:t>
      </w:r>
      <w:r w:rsidR="004B6375">
        <w:rPr>
          <w:sz w:val="24"/>
          <w:szCs w:val="24"/>
        </w:rPr>
        <w:t>off</w:t>
      </w:r>
      <w:r w:rsidR="004B6375">
        <w:rPr>
          <w:spacing w:val="-1"/>
          <w:sz w:val="24"/>
          <w:szCs w:val="24"/>
        </w:rPr>
        <w:t>e</w:t>
      </w:r>
      <w:r w:rsidR="004B6375">
        <w:rPr>
          <w:sz w:val="24"/>
          <w:szCs w:val="24"/>
        </w:rPr>
        <w:t>r</w:t>
      </w:r>
      <w:r w:rsidR="004B6375">
        <w:rPr>
          <w:spacing w:val="-7"/>
          <w:sz w:val="24"/>
          <w:szCs w:val="24"/>
        </w:rPr>
        <w:t xml:space="preserve"> </w:t>
      </w:r>
      <w:r w:rsidR="004B6375">
        <w:rPr>
          <w:sz w:val="24"/>
          <w:szCs w:val="24"/>
        </w:rPr>
        <w:t>in</w:t>
      </w:r>
      <w:r w:rsidR="004B6375">
        <w:rPr>
          <w:spacing w:val="-4"/>
          <w:sz w:val="24"/>
          <w:szCs w:val="24"/>
        </w:rPr>
        <w:t xml:space="preserve"> </w:t>
      </w:r>
      <w:r w:rsidR="004B6375">
        <w:rPr>
          <w:sz w:val="24"/>
          <w:szCs w:val="24"/>
        </w:rPr>
        <w:t>shape of</w:t>
      </w:r>
      <w:r w:rsidR="004B6375">
        <w:rPr>
          <w:spacing w:val="10"/>
          <w:sz w:val="24"/>
          <w:szCs w:val="24"/>
        </w:rPr>
        <w:t xml:space="preserve"> </w:t>
      </w:r>
      <w:r w:rsidR="004B6375">
        <w:rPr>
          <w:sz w:val="24"/>
          <w:szCs w:val="24"/>
        </w:rPr>
        <w:t>Bank</w:t>
      </w:r>
      <w:r w:rsidR="004B6375">
        <w:rPr>
          <w:spacing w:val="-21"/>
          <w:sz w:val="24"/>
          <w:szCs w:val="24"/>
        </w:rPr>
        <w:t xml:space="preserve"> </w:t>
      </w:r>
      <w:r w:rsidR="004B6375">
        <w:rPr>
          <w:w w:val="95"/>
          <w:sz w:val="24"/>
          <w:szCs w:val="24"/>
        </w:rPr>
        <w:t>guaran</w:t>
      </w:r>
      <w:r w:rsidR="004B6375">
        <w:rPr>
          <w:spacing w:val="-1"/>
          <w:w w:val="95"/>
          <w:sz w:val="24"/>
          <w:szCs w:val="24"/>
        </w:rPr>
        <w:t>t</w:t>
      </w:r>
      <w:r w:rsidR="004B6375">
        <w:rPr>
          <w:w w:val="95"/>
          <w:sz w:val="24"/>
          <w:szCs w:val="24"/>
        </w:rPr>
        <w:t>ee</w:t>
      </w:r>
      <w:r w:rsidR="004B6375">
        <w:rPr>
          <w:spacing w:val="17"/>
          <w:w w:val="95"/>
          <w:sz w:val="24"/>
          <w:szCs w:val="24"/>
        </w:rPr>
        <w:t xml:space="preserve"> </w:t>
      </w:r>
      <w:r w:rsidR="004B6375">
        <w:rPr>
          <w:sz w:val="24"/>
          <w:szCs w:val="24"/>
        </w:rPr>
        <w:t>or</w:t>
      </w:r>
      <w:r w:rsidR="004B6375">
        <w:rPr>
          <w:spacing w:val="12"/>
          <w:sz w:val="24"/>
          <w:szCs w:val="24"/>
        </w:rPr>
        <w:t xml:space="preserve"> </w:t>
      </w:r>
      <w:r w:rsidR="004B6375">
        <w:rPr>
          <w:sz w:val="24"/>
          <w:szCs w:val="24"/>
        </w:rPr>
        <w:t>Pay</w:t>
      </w:r>
      <w:r w:rsidR="004B6375">
        <w:rPr>
          <w:spacing w:val="-19"/>
          <w:sz w:val="24"/>
          <w:szCs w:val="24"/>
        </w:rPr>
        <w:t xml:space="preserve"> </w:t>
      </w:r>
      <w:r w:rsidR="004B6375">
        <w:rPr>
          <w:sz w:val="24"/>
          <w:szCs w:val="24"/>
        </w:rPr>
        <w:t>Order</w:t>
      </w:r>
      <w:r w:rsidR="004B6375">
        <w:rPr>
          <w:spacing w:val="15"/>
          <w:sz w:val="24"/>
          <w:szCs w:val="24"/>
        </w:rPr>
        <w:t xml:space="preserve"> </w:t>
      </w:r>
      <w:r w:rsidR="004B6375">
        <w:rPr>
          <w:w w:val="92"/>
          <w:sz w:val="24"/>
          <w:szCs w:val="24"/>
        </w:rPr>
        <w:t>shall</w:t>
      </w:r>
      <w:r w:rsidR="004B6375">
        <w:rPr>
          <w:spacing w:val="15"/>
          <w:w w:val="92"/>
          <w:sz w:val="24"/>
          <w:szCs w:val="24"/>
        </w:rPr>
        <w:t xml:space="preserve"> </w:t>
      </w:r>
      <w:r w:rsidR="004B6375">
        <w:rPr>
          <w:sz w:val="24"/>
          <w:szCs w:val="24"/>
        </w:rPr>
        <w:t>be</w:t>
      </w:r>
      <w:r w:rsidR="004B6375">
        <w:rPr>
          <w:spacing w:val="4"/>
          <w:sz w:val="24"/>
          <w:szCs w:val="24"/>
        </w:rPr>
        <w:t xml:space="preserve"> </w:t>
      </w:r>
      <w:r w:rsidR="004B6375">
        <w:rPr>
          <w:w w:val="95"/>
          <w:sz w:val="24"/>
          <w:szCs w:val="24"/>
        </w:rPr>
        <w:t>en</w:t>
      </w:r>
      <w:r w:rsidR="004B6375">
        <w:rPr>
          <w:spacing w:val="-1"/>
          <w:w w:val="95"/>
          <w:sz w:val="24"/>
          <w:szCs w:val="24"/>
        </w:rPr>
        <w:t>c</w:t>
      </w:r>
      <w:r w:rsidR="004B6375">
        <w:rPr>
          <w:w w:val="95"/>
          <w:sz w:val="24"/>
          <w:szCs w:val="24"/>
        </w:rPr>
        <w:t>losed</w:t>
      </w:r>
      <w:r w:rsidR="004B6375">
        <w:rPr>
          <w:spacing w:val="16"/>
          <w:w w:val="95"/>
          <w:sz w:val="24"/>
          <w:szCs w:val="24"/>
        </w:rPr>
        <w:t xml:space="preserve"> </w:t>
      </w:r>
      <w:r w:rsidR="004B6375">
        <w:rPr>
          <w:sz w:val="24"/>
          <w:szCs w:val="24"/>
        </w:rPr>
        <w:t>in</w:t>
      </w:r>
      <w:r w:rsidR="004B6375">
        <w:rPr>
          <w:spacing w:val="1"/>
          <w:sz w:val="24"/>
          <w:szCs w:val="24"/>
        </w:rPr>
        <w:t xml:space="preserve"> </w:t>
      </w:r>
      <w:r w:rsidR="004B6375">
        <w:rPr>
          <w:sz w:val="24"/>
          <w:szCs w:val="24"/>
        </w:rPr>
        <w:t>the</w:t>
      </w:r>
      <w:r w:rsidR="004B6375">
        <w:rPr>
          <w:spacing w:val="6"/>
          <w:sz w:val="24"/>
          <w:szCs w:val="24"/>
        </w:rPr>
        <w:t xml:space="preserve"> </w:t>
      </w:r>
      <w:r w:rsidR="004B6375">
        <w:rPr>
          <w:w w:val="96"/>
          <w:sz w:val="24"/>
          <w:szCs w:val="24"/>
        </w:rPr>
        <w:t>en</w:t>
      </w:r>
      <w:r w:rsidR="004B6375">
        <w:rPr>
          <w:spacing w:val="1"/>
          <w:w w:val="96"/>
          <w:sz w:val="24"/>
          <w:szCs w:val="24"/>
        </w:rPr>
        <w:t>v</w:t>
      </w:r>
      <w:r w:rsidR="004B6375">
        <w:rPr>
          <w:w w:val="96"/>
          <w:sz w:val="24"/>
          <w:szCs w:val="24"/>
        </w:rPr>
        <w:t>elope</w:t>
      </w:r>
      <w:r w:rsidR="004B6375">
        <w:rPr>
          <w:spacing w:val="11"/>
          <w:w w:val="96"/>
          <w:sz w:val="24"/>
          <w:szCs w:val="24"/>
        </w:rPr>
        <w:t xml:space="preserve"> </w:t>
      </w:r>
      <w:r w:rsidR="004B6375">
        <w:rPr>
          <w:sz w:val="24"/>
          <w:szCs w:val="24"/>
        </w:rPr>
        <w:t>mar</w:t>
      </w:r>
      <w:r w:rsidR="004B6375">
        <w:rPr>
          <w:spacing w:val="1"/>
          <w:sz w:val="24"/>
          <w:szCs w:val="24"/>
        </w:rPr>
        <w:t>k</w:t>
      </w:r>
      <w:r w:rsidR="004B6375">
        <w:rPr>
          <w:sz w:val="24"/>
          <w:szCs w:val="24"/>
        </w:rPr>
        <w:t>ed “</w:t>
      </w:r>
      <w:r w:rsidR="004B6375">
        <w:rPr>
          <w:spacing w:val="1"/>
          <w:sz w:val="24"/>
          <w:szCs w:val="24"/>
        </w:rPr>
        <w:t>F</w:t>
      </w:r>
      <w:r w:rsidR="004B6375">
        <w:rPr>
          <w:sz w:val="24"/>
          <w:szCs w:val="24"/>
        </w:rPr>
        <w:t>INANCI</w:t>
      </w:r>
      <w:r w:rsidR="004B6375">
        <w:rPr>
          <w:spacing w:val="-1"/>
          <w:sz w:val="24"/>
          <w:szCs w:val="24"/>
        </w:rPr>
        <w:t>A</w:t>
      </w:r>
      <w:r w:rsidR="004B6375">
        <w:rPr>
          <w:sz w:val="24"/>
          <w:szCs w:val="24"/>
        </w:rPr>
        <w:t>L</w:t>
      </w:r>
      <w:r w:rsidR="004B6375">
        <w:rPr>
          <w:spacing w:val="19"/>
          <w:sz w:val="24"/>
          <w:szCs w:val="24"/>
        </w:rPr>
        <w:t xml:space="preserve"> </w:t>
      </w:r>
      <w:r w:rsidR="004B6375">
        <w:rPr>
          <w:sz w:val="24"/>
          <w:szCs w:val="24"/>
        </w:rPr>
        <w:t>PROP</w:t>
      </w:r>
      <w:r w:rsidR="004B6375">
        <w:rPr>
          <w:spacing w:val="-1"/>
          <w:sz w:val="24"/>
          <w:szCs w:val="24"/>
        </w:rPr>
        <w:t>O</w:t>
      </w:r>
      <w:r w:rsidR="004B6375">
        <w:rPr>
          <w:sz w:val="24"/>
          <w:szCs w:val="24"/>
        </w:rPr>
        <w:t>SAL”</w:t>
      </w:r>
      <w:r w:rsidR="004B6375">
        <w:rPr>
          <w:spacing w:val="8"/>
          <w:sz w:val="24"/>
          <w:szCs w:val="24"/>
        </w:rPr>
        <w:t xml:space="preserve"> </w:t>
      </w:r>
      <w:r w:rsidR="004B6375">
        <w:rPr>
          <w:sz w:val="24"/>
          <w:szCs w:val="24"/>
        </w:rPr>
        <w:t>with</w:t>
      </w:r>
      <w:r w:rsidR="004B6375">
        <w:rPr>
          <w:spacing w:val="-1"/>
          <w:sz w:val="24"/>
          <w:szCs w:val="24"/>
        </w:rPr>
        <w:t>o</w:t>
      </w:r>
      <w:r w:rsidR="004B6375">
        <w:rPr>
          <w:sz w:val="24"/>
          <w:szCs w:val="24"/>
        </w:rPr>
        <w:t>ut</w:t>
      </w:r>
      <w:r w:rsidR="004B6375">
        <w:rPr>
          <w:spacing w:val="10"/>
          <w:sz w:val="24"/>
          <w:szCs w:val="24"/>
        </w:rPr>
        <w:t xml:space="preserve"> </w:t>
      </w:r>
      <w:r w:rsidR="004B6375">
        <w:rPr>
          <w:sz w:val="24"/>
          <w:szCs w:val="24"/>
        </w:rPr>
        <w:t>the</w:t>
      </w:r>
      <w:r w:rsidR="004B6375">
        <w:rPr>
          <w:spacing w:val="22"/>
          <w:sz w:val="24"/>
          <w:szCs w:val="24"/>
        </w:rPr>
        <w:t xml:space="preserve"> </w:t>
      </w:r>
      <w:r w:rsidR="004B6375">
        <w:rPr>
          <w:w w:val="92"/>
          <w:sz w:val="24"/>
          <w:szCs w:val="24"/>
        </w:rPr>
        <w:t>finan</w:t>
      </w:r>
      <w:r w:rsidR="004B6375">
        <w:rPr>
          <w:spacing w:val="-1"/>
          <w:w w:val="92"/>
          <w:sz w:val="24"/>
          <w:szCs w:val="24"/>
        </w:rPr>
        <w:t>c</w:t>
      </w:r>
      <w:r w:rsidR="004B6375">
        <w:rPr>
          <w:w w:val="92"/>
          <w:sz w:val="24"/>
          <w:szCs w:val="24"/>
        </w:rPr>
        <w:t>ial</w:t>
      </w:r>
      <w:r w:rsidR="004B6375">
        <w:rPr>
          <w:spacing w:val="38"/>
          <w:w w:val="92"/>
          <w:sz w:val="24"/>
          <w:szCs w:val="24"/>
        </w:rPr>
        <w:t xml:space="preserve"> </w:t>
      </w:r>
      <w:r w:rsidR="004B6375">
        <w:rPr>
          <w:sz w:val="24"/>
          <w:szCs w:val="24"/>
        </w:rPr>
        <w:t>proposal shall</w:t>
      </w:r>
      <w:r w:rsidR="004B6375">
        <w:rPr>
          <w:spacing w:val="-10"/>
          <w:sz w:val="24"/>
          <w:szCs w:val="24"/>
        </w:rPr>
        <w:t xml:space="preserve"> </w:t>
      </w:r>
      <w:r w:rsidR="004B6375">
        <w:rPr>
          <w:sz w:val="24"/>
          <w:szCs w:val="24"/>
        </w:rPr>
        <w:t>not</w:t>
      </w:r>
      <w:r w:rsidR="004B6375">
        <w:rPr>
          <w:spacing w:val="32"/>
          <w:sz w:val="24"/>
          <w:szCs w:val="24"/>
        </w:rPr>
        <w:t xml:space="preserve"> </w:t>
      </w:r>
      <w:r w:rsidR="004B6375">
        <w:rPr>
          <w:sz w:val="24"/>
          <w:szCs w:val="24"/>
        </w:rPr>
        <w:t xml:space="preserve">be </w:t>
      </w:r>
      <w:r w:rsidR="004B6375">
        <w:rPr>
          <w:w w:val="96"/>
          <w:sz w:val="24"/>
          <w:szCs w:val="24"/>
        </w:rPr>
        <w:t>consid</w:t>
      </w:r>
      <w:r w:rsidR="004B6375">
        <w:rPr>
          <w:spacing w:val="-1"/>
          <w:w w:val="96"/>
          <w:sz w:val="24"/>
          <w:szCs w:val="24"/>
        </w:rPr>
        <w:t>e</w:t>
      </w:r>
      <w:r w:rsidR="004B6375">
        <w:rPr>
          <w:w w:val="96"/>
          <w:sz w:val="24"/>
          <w:szCs w:val="24"/>
        </w:rPr>
        <w:t>red</w:t>
      </w:r>
      <w:r w:rsidR="004B6375">
        <w:rPr>
          <w:spacing w:val="5"/>
          <w:w w:val="96"/>
          <w:sz w:val="24"/>
          <w:szCs w:val="24"/>
        </w:rPr>
        <w:t xml:space="preserve"> </w:t>
      </w:r>
      <w:r w:rsidR="004B6375">
        <w:rPr>
          <w:spacing w:val="1"/>
          <w:sz w:val="24"/>
          <w:szCs w:val="24"/>
        </w:rPr>
        <w:t>a</w:t>
      </w:r>
      <w:r w:rsidR="004B6375">
        <w:rPr>
          <w:sz w:val="24"/>
          <w:szCs w:val="24"/>
        </w:rPr>
        <w:t>nd</w:t>
      </w:r>
      <w:r w:rsidR="004B6375">
        <w:rPr>
          <w:spacing w:val="-7"/>
          <w:sz w:val="24"/>
          <w:szCs w:val="24"/>
        </w:rPr>
        <w:t xml:space="preserve"> </w:t>
      </w:r>
      <w:r w:rsidR="004B6375">
        <w:rPr>
          <w:sz w:val="24"/>
          <w:szCs w:val="24"/>
        </w:rPr>
        <w:t>bid</w:t>
      </w:r>
      <w:r w:rsidR="004B6375">
        <w:rPr>
          <w:spacing w:val="-9"/>
          <w:sz w:val="24"/>
          <w:szCs w:val="24"/>
        </w:rPr>
        <w:t xml:space="preserve"> </w:t>
      </w:r>
      <w:r w:rsidR="004B6375">
        <w:rPr>
          <w:w w:val="92"/>
          <w:sz w:val="24"/>
          <w:szCs w:val="24"/>
        </w:rPr>
        <w:t>shall</w:t>
      </w:r>
      <w:r w:rsidR="004B6375">
        <w:rPr>
          <w:spacing w:val="5"/>
          <w:w w:val="92"/>
          <w:sz w:val="24"/>
          <w:szCs w:val="24"/>
        </w:rPr>
        <w:t xml:space="preserve"> </w:t>
      </w:r>
      <w:r w:rsidR="004B6375">
        <w:rPr>
          <w:sz w:val="24"/>
          <w:szCs w:val="24"/>
        </w:rPr>
        <w:t>be</w:t>
      </w:r>
      <w:r w:rsidR="004B6375">
        <w:rPr>
          <w:spacing w:val="-5"/>
          <w:sz w:val="24"/>
          <w:szCs w:val="24"/>
        </w:rPr>
        <w:t xml:space="preserve"> </w:t>
      </w:r>
      <w:r w:rsidR="004B6375">
        <w:rPr>
          <w:sz w:val="24"/>
          <w:szCs w:val="24"/>
        </w:rPr>
        <w:t>reje</w:t>
      </w:r>
      <w:r w:rsidR="004B6375">
        <w:rPr>
          <w:spacing w:val="-1"/>
          <w:sz w:val="24"/>
          <w:szCs w:val="24"/>
        </w:rPr>
        <w:t>c</w:t>
      </w:r>
      <w:r w:rsidR="004B6375">
        <w:rPr>
          <w:sz w:val="24"/>
          <w:szCs w:val="24"/>
        </w:rPr>
        <w:t>t</w:t>
      </w:r>
      <w:r w:rsidR="004B6375">
        <w:rPr>
          <w:spacing w:val="-1"/>
          <w:sz w:val="24"/>
          <w:szCs w:val="24"/>
        </w:rPr>
        <w:t>e</w:t>
      </w:r>
      <w:r w:rsidR="004B6375">
        <w:rPr>
          <w:sz w:val="24"/>
          <w:szCs w:val="24"/>
        </w:rPr>
        <w:t>d.</w:t>
      </w:r>
    </w:p>
    <w:p w:rsidR="00AC294B" w:rsidRDefault="00AC294B">
      <w:pPr>
        <w:spacing w:before="13" w:line="260" w:lineRule="exact"/>
        <w:rPr>
          <w:sz w:val="26"/>
          <w:szCs w:val="26"/>
        </w:rPr>
      </w:pPr>
    </w:p>
    <w:p w:rsidR="00AC294B" w:rsidRDefault="004B6375">
      <w:pPr>
        <w:tabs>
          <w:tab w:val="left" w:pos="2720"/>
        </w:tabs>
        <w:spacing w:line="260" w:lineRule="exact"/>
        <w:ind w:left="1980" w:right="65" w:hanging="360"/>
        <w:jc w:val="both"/>
        <w:rPr>
          <w:sz w:val="24"/>
          <w:szCs w:val="24"/>
        </w:rPr>
      </w:pPr>
      <w:r>
        <w:rPr>
          <w:sz w:val="24"/>
          <w:szCs w:val="24"/>
        </w:rPr>
        <w:t>(ii)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oposals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drop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aled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er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box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kept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ice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 w:rsidR="005A1E6D">
        <w:rPr>
          <w:b/>
          <w:sz w:val="24"/>
          <w:szCs w:val="24"/>
        </w:rPr>
        <w:t xml:space="preserve"> Superintendent of Police Matairi </w:t>
      </w:r>
      <w:r>
        <w:rPr>
          <w:sz w:val="24"/>
          <w:szCs w:val="24"/>
        </w:rPr>
        <w:t>upto</w:t>
      </w:r>
      <w:r>
        <w:rPr>
          <w:b/>
          <w:sz w:val="24"/>
          <w:szCs w:val="24"/>
        </w:rPr>
        <w:t>1</w:t>
      </w:r>
      <w:r w:rsidR="00431BAB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00  </w:t>
      </w:r>
      <w:r>
        <w:rPr>
          <w:sz w:val="24"/>
          <w:szCs w:val="24"/>
        </w:rPr>
        <w:t xml:space="preserve">hours.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Samples</w:t>
      </w:r>
      <w:r>
        <w:rPr>
          <w:spacing w:val="52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>
        <w:rPr>
          <w:spacing w:val="61"/>
          <w:w w:val="180"/>
          <w:sz w:val="24"/>
          <w:szCs w:val="24"/>
        </w:rPr>
        <w:t xml:space="preserve"> </w:t>
      </w:r>
      <w:r>
        <w:rPr>
          <w:sz w:val="24"/>
          <w:szCs w:val="24"/>
        </w:rPr>
        <w:t xml:space="preserve">Brochures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should 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ver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delivered</w:t>
      </w:r>
      <w:r>
        <w:rPr>
          <w:spacing w:val="24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hand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courier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rea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dress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gi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en above</w:t>
      </w:r>
      <w:r>
        <w:rPr>
          <w:sz w:val="24"/>
          <w:szCs w:val="24"/>
        </w:rPr>
        <w:tab/>
        <w:t xml:space="preserve">by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last 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 xml:space="preserve">ate 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indicat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 xml:space="preserve">for 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 xml:space="preserve">mission.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P</w:t>
      </w:r>
      <w:r>
        <w:rPr>
          <w:b/>
          <w:sz w:val="24"/>
          <w:szCs w:val="24"/>
        </w:rPr>
        <w:t>ROPOSALS R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CEI</w:t>
      </w:r>
      <w:r>
        <w:rPr>
          <w:b/>
          <w:spacing w:val="-1"/>
          <w:sz w:val="24"/>
          <w:szCs w:val="24"/>
        </w:rPr>
        <w:t>V</w:t>
      </w:r>
      <w:r>
        <w:rPr>
          <w:b/>
          <w:sz w:val="24"/>
          <w:szCs w:val="24"/>
        </w:rPr>
        <w:t>ED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BY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FAX</w:t>
      </w:r>
      <w:r>
        <w:rPr>
          <w:b/>
          <w:spacing w:val="-24"/>
          <w:sz w:val="24"/>
          <w:szCs w:val="24"/>
        </w:rPr>
        <w:t xml:space="preserve"> 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6"/>
          <w:sz w:val="24"/>
          <w:szCs w:val="24"/>
        </w:rPr>
        <w:t>EMAIL</w:t>
      </w:r>
      <w:r>
        <w:rPr>
          <w:b/>
          <w:spacing w:val="11"/>
          <w:w w:val="96"/>
          <w:sz w:val="24"/>
          <w:szCs w:val="24"/>
        </w:rPr>
        <w:t xml:space="preserve"> </w:t>
      </w:r>
      <w:r>
        <w:rPr>
          <w:b/>
          <w:w w:val="96"/>
          <w:sz w:val="24"/>
          <w:szCs w:val="24"/>
        </w:rPr>
        <w:t>SHA</w:t>
      </w:r>
      <w:r>
        <w:rPr>
          <w:b/>
          <w:spacing w:val="-1"/>
          <w:w w:val="96"/>
          <w:sz w:val="24"/>
          <w:szCs w:val="24"/>
        </w:rPr>
        <w:t>L</w:t>
      </w:r>
      <w:r>
        <w:rPr>
          <w:b/>
          <w:w w:val="96"/>
          <w:sz w:val="24"/>
          <w:szCs w:val="24"/>
        </w:rPr>
        <w:t>L</w:t>
      </w:r>
      <w:r>
        <w:rPr>
          <w:b/>
          <w:spacing w:val="7"/>
          <w:w w:val="96"/>
          <w:sz w:val="24"/>
          <w:szCs w:val="24"/>
        </w:rPr>
        <w:t xml:space="preserve"> </w:t>
      </w:r>
      <w:r>
        <w:rPr>
          <w:b/>
          <w:sz w:val="24"/>
          <w:szCs w:val="24"/>
        </w:rPr>
        <w:t>NOT</w:t>
      </w:r>
      <w:r>
        <w:rPr>
          <w:b/>
          <w:spacing w:val="36"/>
          <w:sz w:val="24"/>
          <w:szCs w:val="24"/>
        </w:rPr>
        <w:t xml:space="preserve"> </w:t>
      </w:r>
      <w:r>
        <w:rPr>
          <w:b/>
          <w:sz w:val="24"/>
          <w:szCs w:val="24"/>
        </w:rPr>
        <w:t>BE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z w:val="24"/>
          <w:szCs w:val="24"/>
        </w:rPr>
        <w:t>ACCEPT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D.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sz w:val="24"/>
          <w:szCs w:val="24"/>
        </w:rPr>
        <w:t xml:space="preserve">(iii)    </w:t>
      </w:r>
      <w:r>
        <w:rPr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mission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Pro</w:t>
      </w:r>
      <w:r>
        <w:rPr>
          <w:b/>
          <w:spacing w:val="-1"/>
          <w:sz w:val="24"/>
          <w:szCs w:val="24"/>
        </w:rPr>
        <w:t>p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al</w:t>
      </w:r>
    </w:p>
    <w:p w:rsidR="00AC294B" w:rsidRDefault="00AC294B">
      <w:pPr>
        <w:spacing w:before="12" w:line="260" w:lineRule="exact"/>
        <w:rPr>
          <w:sz w:val="26"/>
          <w:szCs w:val="26"/>
        </w:rPr>
      </w:pPr>
    </w:p>
    <w:p w:rsidR="00AC294B" w:rsidRDefault="004B6375" w:rsidP="009214F6">
      <w:pPr>
        <w:spacing w:line="260" w:lineRule="exact"/>
        <w:ind w:left="1980" w:right="6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proposals</w:t>
      </w:r>
      <w:r>
        <w:rPr>
          <w:spacing w:val="-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hould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mit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-13"/>
          <w:sz w:val="24"/>
          <w:szCs w:val="24"/>
        </w:rPr>
        <w:t xml:space="preserve"> </w:t>
      </w:r>
      <w:r>
        <w:rPr>
          <w:spacing w:val="1"/>
          <w:w w:val="90"/>
          <w:sz w:val="24"/>
          <w:szCs w:val="24"/>
        </w:rPr>
        <w:t>b</w:t>
      </w:r>
      <w:r>
        <w:rPr>
          <w:w w:val="90"/>
          <w:sz w:val="24"/>
          <w:szCs w:val="24"/>
        </w:rPr>
        <w:t>y</w:t>
      </w:r>
      <w:r>
        <w:rPr>
          <w:spacing w:val="23"/>
          <w:w w:val="90"/>
          <w:sz w:val="24"/>
          <w:szCs w:val="24"/>
        </w:rPr>
        <w:t xml:space="preserve"> </w:t>
      </w:r>
      <w:r>
        <w:rPr>
          <w:b/>
          <w:w w:val="90"/>
          <w:sz w:val="24"/>
          <w:szCs w:val="24"/>
        </w:rPr>
        <w:t>1</w:t>
      </w:r>
      <w:r w:rsidR="00431BAB">
        <w:rPr>
          <w:b/>
          <w:w w:val="90"/>
          <w:sz w:val="24"/>
          <w:szCs w:val="24"/>
        </w:rPr>
        <w:t>6</w:t>
      </w:r>
      <w:r>
        <w:rPr>
          <w:b/>
          <w:w w:val="90"/>
          <w:sz w:val="24"/>
          <w:szCs w:val="24"/>
        </w:rPr>
        <w:t>00</w:t>
      </w:r>
      <w:r>
        <w:rPr>
          <w:b/>
          <w:spacing w:val="13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hours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 w:rsidR="009214F6">
        <w:rPr>
          <w:spacing w:val="14"/>
          <w:sz w:val="24"/>
          <w:szCs w:val="24"/>
        </w:rPr>
        <w:t>25</w:t>
      </w:r>
      <w:r w:rsidR="005A1E6D">
        <w:rPr>
          <w:sz w:val="24"/>
          <w:szCs w:val="24"/>
          <w:u w:val="single" w:color="000000"/>
        </w:rPr>
        <w:t xml:space="preserve">.01.2017 </w:t>
      </w:r>
      <w:r>
        <w:rPr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w w:val="93"/>
          <w:sz w:val="24"/>
          <w:szCs w:val="24"/>
        </w:rPr>
        <w:t>a</w:t>
      </w:r>
      <w:r>
        <w:rPr>
          <w:w w:val="93"/>
          <w:sz w:val="24"/>
          <w:szCs w:val="24"/>
        </w:rPr>
        <w:t>ddre</w:t>
      </w:r>
      <w:r>
        <w:rPr>
          <w:spacing w:val="1"/>
          <w:w w:val="93"/>
          <w:sz w:val="24"/>
          <w:szCs w:val="24"/>
        </w:rPr>
        <w:t>s</w:t>
      </w:r>
      <w:r>
        <w:rPr>
          <w:w w:val="93"/>
          <w:sz w:val="24"/>
          <w:szCs w:val="24"/>
        </w:rPr>
        <w:t>s</w:t>
      </w:r>
      <w:r>
        <w:rPr>
          <w:spacing w:val="23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g</w:t>
      </w:r>
      <w:r>
        <w:rPr>
          <w:spacing w:val="1"/>
          <w:w w:val="93"/>
          <w:sz w:val="24"/>
          <w:szCs w:val="24"/>
        </w:rPr>
        <w:t>i</w:t>
      </w:r>
      <w:r>
        <w:rPr>
          <w:w w:val="93"/>
          <w:sz w:val="24"/>
          <w:szCs w:val="24"/>
        </w:rPr>
        <w:t>ven</w:t>
      </w:r>
      <w:r>
        <w:rPr>
          <w:spacing w:val="3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2(</w:t>
      </w:r>
      <w:r>
        <w:rPr>
          <w:spacing w:val="-1"/>
          <w:w w:val="87"/>
          <w:sz w:val="24"/>
          <w:szCs w:val="24"/>
        </w:rPr>
        <w:t>i</w:t>
      </w:r>
      <w:r>
        <w:rPr>
          <w:w w:val="87"/>
          <w:sz w:val="24"/>
          <w:szCs w:val="24"/>
        </w:rPr>
        <w:t>i)</w:t>
      </w:r>
      <w:r>
        <w:rPr>
          <w:spacing w:val="10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abov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980" w:right="6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proposal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attached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Annexur</w:t>
      </w:r>
      <w:r>
        <w:rPr>
          <w:spacing w:val="2"/>
          <w:sz w:val="24"/>
          <w:szCs w:val="24"/>
        </w:rPr>
        <w:t>e</w:t>
      </w:r>
      <w:r>
        <w:rPr>
          <w:spacing w:val="1"/>
          <w:sz w:val="24"/>
          <w:szCs w:val="24"/>
        </w:rPr>
        <w:t>-</w:t>
      </w:r>
      <w:r>
        <w:rPr>
          <w:sz w:val="24"/>
          <w:szCs w:val="24"/>
        </w:rPr>
        <w:t xml:space="preserve">A and </w:t>
      </w:r>
      <w:r>
        <w:rPr>
          <w:w w:val="94"/>
          <w:sz w:val="24"/>
          <w:szCs w:val="24"/>
        </w:rPr>
        <w:t>Ann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xu</w:t>
      </w:r>
      <w:r>
        <w:rPr>
          <w:spacing w:val="1"/>
          <w:w w:val="94"/>
          <w:sz w:val="24"/>
          <w:szCs w:val="24"/>
        </w:rPr>
        <w:t>r</w:t>
      </w:r>
      <w:r>
        <w:rPr>
          <w:w w:val="94"/>
          <w:sz w:val="24"/>
          <w:szCs w:val="24"/>
        </w:rPr>
        <w:t>e</w:t>
      </w:r>
      <w:r>
        <w:rPr>
          <w:spacing w:val="1"/>
          <w:w w:val="94"/>
          <w:sz w:val="24"/>
          <w:szCs w:val="24"/>
        </w:rPr>
        <w:t>-</w:t>
      </w:r>
      <w:r>
        <w:rPr>
          <w:w w:val="94"/>
          <w:sz w:val="24"/>
          <w:szCs w:val="24"/>
        </w:rPr>
        <w:t>B.</w:t>
      </w:r>
      <w:r>
        <w:rPr>
          <w:spacing w:val="21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Please</w:t>
      </w:r>
      <w:r>
        <w:rPr>
          <w:spacing w:val="1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prov</w:t>
      </w:r>
      <w:r>
        <w:rPr>
          <w:spacing w:val="-1"/>
          <w:w w:val="94"/>
          <w:sz w:val="24"/>
          <w:szCs w:val="24"/>
        </w:rPr>
        <w:t>i</w:t>
      </w:r>
      <w:r>
        <w:rPr>
          <w:w w:val="94"/>
          <w:sz w:val="24"/>
          <w:szCs w:val="24"/>
        </w:rPr>
        <w:t>de</w:t>
      </w:r>
      <w:r>
        <w:rPr>
          <w:spacing w:val="28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ori</w:t>
      </w:r>
      <w:r>
        <w:rPr>
          <w:spacing w:val="1"/>
          <w:w w:val="94"/>
          <w:sz w:val="24"/>
          <w:szCs w:val="24"/>
        </w:rPr>
        <w:t>g</w:t>
      </w:r>
      <w:r>
        <w:rPr>
          <w:w w:val="94"/>
          <w:sz w:val="24"/>
          <w:szCs w:val="24"/>
        </w:rPr>
        <w:t>inal</w:t>
      </w:r>
      <w:r>
        <w:rPr>
          <w:spacing w:val="-4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brochures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3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sampl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s</w:t>
      </w:r>
      <w:r>
        <w:rPr>
          <w:spacing w:val="14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w w:val="86"/>
          <w:sz w:val="24"/>
          <w:szCs w:val="24"/>
        </w:rPr>
        <w:t>a</w:t>
      </w:r>
      <w:r>
        <w:rPr>
          <w:spacing w:val="3"/>
          <w:w w:val="86"/>
          <w:sz w:val="24"/>
          <w:szCs w:val="24"/>
        </w:rPr>
        <w:t>l</w:t>
      </w:r>
      <w:r>
        <w:rPr>
          <w:w w:val="86"/>
          <w:sz w:val="24"/>
          <w:szCs w:val="24"/>
        </w:rPr>
        <w:t>l</w:t>
      </w:r>
      <w:r>
        <w:rPr>
          <w:spacing w:val="14"/>
          <w:w w:val="8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items proposed.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980" w:right="66"/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CNIC </w:t>
      </w:r>
      <w:r>
        <w:rPr>
          <w:b/>
          <w:spacing w:val="11"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copies </w:t>
      </w:r>
      <w:r>
        <w:rPr>
          <w:b/>
          <w:spacing w:val="25"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of </w:t>
      </w:r>
      <w:r>
        <w:rPr>
          <w:b/>
          <w:spacing w:val="18"/>
          <w:sz w:val="25"/>
          <w:szCs w:val="25"/>
        </w:rPr>
        <w:t xml:space="preserve"> </w:t>
      </w:r>
      <w:r>
        <w:rPr>
          <w:b/>
          <w:w w:val="99"/>
          <w:sz w:val="25"/>
          <w:szCs w:val="25"/>
        </w:rPr>
        <w:t>Owner/</w:t>
      </w:r>
      <w:r>
        <w:rPr>
          <w:b/>
          <w:spacing w:val="-1"/>
          <w:w w:val="99"/>
          <w:sz w:val="25"/>
          <w:szCs w:val="25"/>
        </w:rPr>
        <w:t>A</w:t>
      </w:r>
      <w:r>
        <w:rPr>
          <w:b/>
          <w:w w:val="95"/>
          <w:sz w:val="25"/>
          <w:szCs w:val="25"/>
        </w:rPr>
        <w:t>uth</w:t>
      </w:r>
      <w:r>
        <w:rPr>
          <w:b/>
          <w:spacing w:val="-1"/>
          <w:w w:val="95"/>
          <w:sz w:val="25"/>
          <w:szCs w:val="25"/>
        </w:rPr>
        <w:t>o</w:t>
      </w:r>
      <w:r>
        <w:rPr>
          <w:b/>
          <w:spacing w:val="1"/>
          <w:w w:val="74"/>
          <w:sz w:val="25"/>
          <w:szCs w:val="25"/>
        </w:rPr>
        <w:t>r</w:t>
      </w:r>
      <w:r>
        <w:rPr>
          <w:b/>
          <w:w w:val="98"/>
          <w:sz w:val="25"/>
          <w:szCs w:val="25"/>
        </w:rPr>
        <w:t xml:space="preserve">ized </w:t>
      </w:r>
      <w:r>
        <w:rPr>
          <w:b/>
          <w:spacing w:val="30"/>
          <w:w w:val="98"/>
          <w:sz w:val="25"/>
          <w:szCs w:val="25"/>
        </w:rPr>
        <w:t xml:space="preserve"> </w:t>
      </w:r>
      <w:r>
        <w:rPr>
          <w:b/>
          <w:sz w:val="25"/>
          <w:szCs w:val="25"/>
        </w:rPr>
        <w:t>pers</w:t>
      </w:r>
      <w:r>
        <w:rPr>
          <w:b/>
          <w:spacing w:val="-1"/>
          <w:sz w:val="25"/>
          <w:szCs w:val="25"/>
        </w:rPr>
        <w:t>o</w:t>
      </w:r>
      <w:r>
        <w:rPr>
          <w:b/>
          <w:sz w:val="25"/>
          <w:szCs w:val="25"/>
        </w:rPr>
        <w:t>n</w:t>
      </w:r>
      <w:r>
        <w:rPr>
          <w:b/>
          <w:spacing w:val="51"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along </w:t>
      </w:r>
      <w:r>
        <w:rPr>
          <w:b/>
          <w:spacing w:val="7"/>
          <w:sz w:val="25"/>
          <w:szCs w:val="25"/>
        </w:rPr>
        <w:t xml:space="preserve"> </w:t>
      </w:r>
      <w:r>
        <w:rPr>
          <w:b/>
          <w:sz w:val="25"/>
          <w:szCs w:val="25"/>
        </w:rPr>
        <w:t>with  witne</w:t>
      </w:r>
      <w:r>
        <w:rPr>
          <w:b/>
          <w:spacing w:val="-1"/>
          <w:sz w:val="25"/>
          <w:szCs w:val="25"/>
        </w:rPr>
        <w:t>s</w:t>
      </w:r>
      <w:r>
        <w:rPr>
          <w:b/>
          <w:sz w:val="25"/>
          <w:szCs w:val="25"/>
        </w:rPr>
        <w:t xml:space="preserve">s </w:t>
      </w:r>
      <w:r>
        <w:rPr>
          <w:b/>
          <w:w w:val="96"/>
          <w:sz w:val="25"/>
          <w:szCs w:val="25"/>
        </w:rPr>
        <w:t>s</w:t>
      </w:r>
      <w:r>
        <w:rPr>
          <w:b/>
          <w:spacing w:val="-1"/>
          <w:w w:val="96"/>
          <w:sz w:val="25"/>
          <w:szCs w:val="25"/>
        </w:rPr>
        <w:t>h</w:t>
      </w:r>
      <w:r>
        <w:rPr>
          <w:b/>
          <w:w w:val="96"/>
          <w:sz w:val="25"/>
          <w:szCs w:val="25"/>
        </w:rPr>
        <w:t>o</w:t>
      </w:r>
      <w:r>
        <w:rPr>
          <w:b/>
          <w:spacing w:val="-1"/>
          <w:w w:val="96"/>
          <w:sz w:val="25"/>
          <w:szCs w:val="25"/>
        </w:rPr>
        <w:t>u</w:t>
      </w:r>
      <w:r>
        <w:rPr>
          <w:b/>
          <w:spacing w:val="1"/>
          <w:w w:val="96"/>
          <w:sz w:val="25"/>
          <w:szCs w:val="25"/>
        </w:rPr>
        <w:t>l</w:t>
      </w:r>
      <w:r>
        <w:rPr>
          <w:b/>
          <w:w w:val="96"/>
          <w:sz w:val="25"/>
          <w:szCs w:val="25"/>
        </w:rPr>
        <w:t>d</w:t>
      </w:r>
      <w:r>
        <w:rPr>
          <w:b/>
          <w:spacing w:val="1"/>
          <w:w w:val="96"/>
          <w:sz w:val="25"/>
          <w:szCs w:val="25"/>
        </w:rPr>
        <w:t xml:space="preserve"> </w:t>
      </w:r>
      <w:r>
        <w:rPr>
          <w:b/>
          <w:spacing w:val="-1"/>
          <w:sz w:val="25"/>
          <w:szCs w:val="25"/>
        </w:rPr>
        <w:t>b</w:t>
      </w:r>
      <w:r>
        <w:rPr>
          <w:b/>
          <w:sz w:val="25"/>
          <w:szCs w:val="25"/>
        </w:rPr>
        <w:t>e</w:t>
      </w:r>
      <w:r>
        <w:rPr>
          <w:b/>
          <w:spacing w:val="-8"/>
          <w:sz w:val="25"/>
          <w:szCs w:val="25"/>
        </w:rPr>
        <w:t xml:space="preserve"> </w:t>
      </w:r>
      <w:r>
        <w:rPr>
          <w:b/>
          <w:spacing w:val="1"/>
          <w:sz w:val="25"/>
          <w:szCs w:val="25"/>
        </w:rPr>
        <w:t>e</w:t>
      </w:r>
      <w:r>
        <w:rPr>
          <w:b/>
          <w:sz w:val="25"/>
          <w:szCs w:val="25"/>
        </w:rPr>
        <w:t>nclo</w:t>
      </w:r>
      <w:r>
        <w:rPr>
          <w:b/>
          <w:spacing w:val="-1"/>
          <w:sz w:val="25"/>
          <w:szCs w:val="25"/>
        </w:rPr>
        <w:t>s</w:t>
      </w:r>
      <w:r>
        <w:rPr>
          <w:b/>
          <w:sz w:val="25"/>
          <w:szCs w:val="25"/>
        </w:rPr>
        <w:t>ed.</w:t>
      </w:r>
    </w:p>
    <w:p w:rsidR="00AC294B" w:rsidRDefault="004B6375">
      <w:pPr>
        <w:spacing w:line="260" w:lineRule="exact"/>
        <w:ind w:left="1980" w:right="1779"/>
        <w:jc w:val="both"/>
        <w:rPr>
          <w:sz w:val="25"/>
          <w:szCs w:val="25"/>
        </w:rPr>
      </w:pPr>
      <w:r>
        <w:rPr>
          <w:b/>
          <w:sz w:val="25"/>
          <w:szCs w:val="25"/>
        </w:rPr>
        <w:t>(Ple</w:t>
      </w:r>
      <w:r>
        <w:rPr>
          <w:b/>
          <w:spacing w:val="1"/>
          <w:sz w:val="25"/>
          <w:szCs w:val="25"/>
        </w:rPr>
        <w:t>a</w:t>
      </w:r>
      <w:r>
        <w:rPr>
          <w:b/>
          <w:sz w:val="25"/>
          <w:szCs w:val="25"/>
        </w:rPr>
        <w:t>se</w:t>
      </w:r>
      <w:r>
        <w:rPr>
          <w:b/>
          <w:spacing w:val="-19"/>
          <w:sz w:val="25"/>
          <w:szCs w:val="25"/>
        </w:rPr>
        <w:t xml:space="preserve"> </w:t>
      </w:r>
      <w:r>
        <w:rPr>
          <w:b/>
          <w:spacing w:val="-1"/>
          <w:w w:val="94"/>
          <w:sz w:val="25"/>
          <w:szCs w:val="25"/>
        </w:rPr>
        <w:t>p</w:t>
      </w:r>
      <w:r>
        <w:rPr>
          <w:b/>
          <w:w w:val="94"/>
          <w:sz w:val="25"/>
          <w:szCs w:val="25"/>
        </w:rPr>
        <w:t>rovide</w:t>
      </w:r>
      <w:r>
        <w:rPr>
          <w:b/>
          <w:spacing w:val="-11"/>
          <w:w w:val="94"/>
          <w:sz w:val="25"/>
          <w:szCs w:val="25"/>
        </w:rPr>
        <w:t xml:space="preserve"> </w:t>
      </w:r>
      <w:r>
        <w:rPr>
          <w:b/>
          <w:w w:val="94"/>
          <w:sz w:val="25"/>
          <w:szCs w:val="25"/>
        </w:rPr>
        <w:t>p</w:t>
      </w:r>
      <w:r>
        <w:rPr>
          <w:b/>
          <w:spacing w:val="-1"/>
          <w:w w:val="94"/>
          <w:sz w:val="25"/>
          <w:szCs w:val="25"/>
        </w:rPr>
        <w:t>h</w:t>
      </w:r>
      <w:r>
        <w:rPr>
          <w:b/>
          <w:w w:val="94"/>
          <w:sz w:val="25"/>
          <w:szCs w:val="25"/>
        </w:rPr>
        <w:t>oto</w:t>
      </w:r>
      <w:r>
        <w:rPr>
          <w:b/>
          <w:spacing w:val="1"/>
          <w:w w:val="94"/>
          <w:sz w:val="25"/>
          <w:szCs w:val="25"/>
        </w:rPr>
        <w:t>c</w:t>
      </w:r>
      <w:r>
        <w:rPr>
          <w:b/>
          <w:w w:val="94"/>
          <w:sz w:val="25"/>
          <w:szCs w:val="25"/>
        </w:rPr>
        <w:t>o</w:t>
      </w:r>
      <w:r>
        <w:rPr>
          <w:b/>
          <w:spacing w:val="-1"/>
          <w:w w:val="94"/>
          <w:sz w:val="25"/>
          <w:szCs w:val="25"/>
        </w:rPr>
        <w:t>p</w:t>
      </w:r>
      <w:r>
        <w:rPr>
          <w:b/>
          <w:w w:val="94"/>
          <w:sz w:val="25"/>
          <w:szCs w:val="25"/>
        </w:rPr>
        <w:t>ies</w:t>
      </w:r>
      <w:r>
        <w:rPr>
          <w:b/>
          <w:spacing w:val="47"/>
          <w:w w:val="94"/>
          <w:sz w:val="25"/>
          <w:szCs w:val="25"/>
        </w:rPr>
        <w:t xml:space="preserve"> </w:t>
      </w:r>
      <w:r>
        <w:rPr>
          <w:b/>
          <w:sz w:val="25"/>
          <w:szCs w:val="25"/>
        </w:rPr>
        <w:t>of</w:t>
      </w:r>
      <w:r>
        <w:rPr>
          <w:b/>
          <w:spacing w:val="-15"/>
          <w:sz w:val="25"/>
          <w:szCs w:val="25"/>
        </w:rPr>
        <w:t xml:space="preserve"> </w:t>
      </w:r>
      <w:r>
        <w:rPr>
          <w:b/>
          <w:w w:val="91"/>
          <w:sz w:val="25"/>
          <w:szCs w:val="25"/>
        </w:rPr>
        <w:t>rele</w:t>
      </w:r>
      <w:r>
        <w:rPr>
          <w:b/>
          <w:spacing w:val="1"/>
          <w:w w:val="91"/>
          <w:sz w:val="25"/>
          <w:szCs w:val="25"/>
        </w:rPr>
        <w:t>v</w:t>
      </w:r>
      <w:r>
        <w:rPr>
          <w:b/>
          <w:w w:val="91"/>
          <w:sz w:val="25"/>
          <w:szCs w:val="25"/>
        </w:rPr>
        <w:t>ant</w:t>
      </w:r>
      <w:r>
        <w:rPr>
          <w:b/>
          <w:spacing w:val="7"/>
          <w:w w:val="91"/>
          <w:sz w:val="25"/>
          <w:szCs w:val="25"/>
        </w:rPr>
        <w:t xml:space="preserve"> </w:t>
      </w:r>
      <w:r>
        <w:rPr>
          <w:b/>
          <w:sz w:val="25"/>
          <w:szCs w:val="25"/>
        </w:rPr>
        <w:t>doc</w:t>
      </w:r>
      <w:r>
        <w:rPr>
          <w:b/>
          <w:spacing w:val="-1"/>
          <w:sz w:val="25"/>
          <w:szCs w:val="25"/>
        </w:rPr>
        <w:t>u</w:t>
      </w:r>
      <w:r>
        <w:rPr>
          <w:b/>
          <w:sz w:val="25"/>
          <w:szCs w:val="25"/>
        </w:rPr>
        <w:t>ments).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 xml:space="preserve">(iv)     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p</w:t>
      </w:r>
      <w:r>
        <w:rPr>
          <w:b/>
          <w:sz w:val="24"/>
          <w:szCs w:val="24"/>
        </w:rPr>
        <w:t>ening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Prop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sals</w:t>
      </w:r>
    </w:p>
    <w:p w:rsidR="00AC294B" w:rsidRDefault="00AC294B">
      <w:pPr>
        <w:spacing w:before="12" w:line="260" w:lineRule="exact"/>
        <w:rPr>
          <w:sz w:val="26"/>
          <w:szCs w:val="26"/>
        </w:rPr>
      </w:pPr>
    </w:p>
    <w:p w:rsidR="00AC294B" w:rsidRDefault="00A632A8">
      <w:pPr>
        <w:spacing w:line="260" w:lineRule="exact"/>
        <w:ind w:left="1980" w:right="65"/>
        <w:jc w:val="both"/>
        <w:rPr>
          <w:sz w:val="24"/>
          <w:szCs w:val="24"/>
        </w:rPr>
        <w:sectPr w:rsidR="00AC294B">
          <w:headerReference w:type="default" r:id="rId14"/>
          <w:pgSz w:w="11920" w:h="16840"/>
          <w:pgMar w:top="460" w:right="1540" w:bottom="280" w:left="1260" w:header="214" w:footer="609" w:gutter="0"/>
          <w:cols w:space="720"/>
        </w:sectPr>
      </w:pPr>
      <w:r w:rsidRPr="00A632A8">
        <w:pict>
          <v:group id="_x0000_s1043" style="position:absolute;left:0;text-align:left;margin-left:88.5pt;margin-top:791.15pt;width:426.05pt;height:0;z-index:-251662336;mso-position-horizontal-relative:page;mso-position-vertical-relative:page" coordorigin="1770,15823" coordsize="8521,0">
            <v:shape id="_x0000_s1044" style="position:absolute;left:1770;top:15823;width:8521;height:0" coordorigin="1770,15823" coordsize="8521,0" path="m1770,15823r8521,e" filled="f" strokecolor="#d9d9d9" strokeweight=".58pt">
              <v:path arrowok="t"/>
            </v:shape>
            <w10:wrap anchorx="page" anchory="page"/>
          </v:group>
        </w:pict>
      </w:r>
      <w:r w:rsidR="004B6375">
        <w:rPr>
          <w:sz w:val="24"/>
          <w:szCs w:val="24"/>
        </w:rPr>
        <w:t xml:space="preserve">The </w:t>
      </w:r>
      <w:r w:rsidR="004B6375">
        <w:rPr>
          <w:spacing w:val="22"/>
          <w:sz w:val="24"/>
          <w:szCs w:val="24"/>
        </w:rPr>
        <w:t xml:space="preserve"> </w:t>
      </w:r>
      <w:r w:rsidR="004B6375">
        <w:rPr>
          <w:sz w:val="24"/>
          <w:szCs w:val="24"/>
        </w:rPr>
        <w:t>propo</w:t>
      </w:r>
      <w:r w:rsidR="004B6375">
        <w:rPr>
          <w:spacing w:val="1"/>
          <w:sz w:val="24"/>
          <w:szCs w:val="24"/>
        </w:rPr>
        <w:t>s</w:t>
      </w:r>
      <w:r w:rsidR="004B6375">
        <w:rPr>
          <w:sz w:val="24"/>
          <w:szCs w:val="24"/>
        </w:rPr>
        <w:t>als  submit</w:t>
      </w:r>
      <w:r w:rsidR="004B6375">
        <w:rPr>
          <w:spacing w:val="-1"/>
          <w:sz w:val="24"/>
          <w:szCs w:val="24"/>
        </w:rPr>
        <w:t>t</w:t>
      </w:r>
      <w:r w:rsidR="004B6375">
        <w:rPr>
          <w:sz w:val="24"/>
          <w:szCs w:val="24"/>
        </w:rPr>
        <w:t xml:space="preserve">ed </w:t>
      </w:r>
      <w:r w:rsidR="004B6375">
        <w:rPr>
          <w:spacing w:val="6"/>
          <w:sz w:val="24"/>
          <w:szCs w:val="24"/>
        </w:rPr>
        <w:t xml:space="preserve"> </w:t>
      </w:r>
      <w:r w:rsidR="004B6375">
        <w:rPr>
          <w:sz w:val="24"/>
          <w:szCs w:val="24"/>
        </w:rPr>
        <w:t>against</w:t>
      </w:r>
      <w:r w:rsidR="004B6375">
        <w:rPr>
          <w:spacing w:val="39"/>
          <w:sz w:val="24"/>
          <w:szCs w:val="24"/>
        </w:rPr>
        <w:t xml:space="preserve"> </w:t>
      </w:r>
      <w:r w:rsidR="004B6375">
        <w:rPr>
          <w:sz w:val="24"/>
          <w:szCs w:val="24"/>
        </w:rPr>
        <w:t>th</w:t>
      </w:r>
      <w:r w:rsidR="004B6375">
        <w:rPr>
          <w:spacing w:val="1"/>
          <w:sz w:val="24"/>
          <w:szCs w:val="24"/>
        </w:rPr>
        <w:t>i</w:t>
      </w:r>
      <w:r w:rsidR="004B6375">
        <w:rPr>
          <w:sz w:val="24"/>
          <w:szCs w:val="24"/>
        </w:rPr>
        <w:t xml:space="preserve">s </w:t>
      </w:r>
      <w:r w:rsidR="004B6375">
        <w:rPr>
          <w:spacing w:val="12"/>
          <w:sz w:val="24"/>
          <w:szCs w:val="24"/>
        </w:rPr>
        <w:t xml:space="preserve"> </w:t>
      </w:r>
      <w:r w:rsidR="004B6375">
        <w:rPr>
          <w:sz w:val="24"/>
          <w:szCs w:val="24"/>
        </w:rPr>
        <w:t xml:space="preserve">RFP </w:t>
      </w:r>
      <w:r w:rsidR="004B6375">
        <w:rPr>
          <w:spacing w:val="19"/>
          <w:sz w:val="24"/>
          <w:szCs w:val="24"/>
        </w:rPr>
        <w:t xml:space="preserve"> </w:t>
      </w:r>
      <w:r w:rsidR="004B6375">
        <w:rPr>
          <w:sz w:val="24"/>
          <w:szCs w:val="24"/>
        </w:rPr>
        <w:t>will</w:t>
      </w:r>
      <w:r w:rsidR="004B6375">
        <w:rPr>
          <w:spacing w:val="38"/>
          <w:sz w:val="24"/>
          <w:szCs w:val="24"/>
        </w:rPr>
        <w:t xml:space="preserve"> </w:t>
      </w:r>
      <w:r w:rsidR="004B6375">
        <w:rPr>
          <w:sz w:val="24"/>
          <w:szCs w:val="24"/>
        </w:rPr>
        <w:t xml:space="preserve">be </w:t>
      </w:r>
      <w:r w:rsidR="004B6375">
        <w:rPr>
          <w:spacing w:val="21"/>
          <w:sz w:val="24"/>
          <w:szCs w:val="24"/>
        </w:rPr>
        <w:t xml:space="preserve"> </w:t>
      </w:r>
      <w:r w:rsidR="004B6375">
        <w:rPr>
          <w:sz w:val="24"/>
          <w:szCs w:val="24"/>
        </w:rPr>
        <w:t>open</w:t>
      </w:r>
      <w:r w:rsidR="004B6375">
        <w:rPr>
          <w:spacing w:val="1"/>
          <w:sz w:val="24"/>
          <w:szCs w:val="24"/>
        </w:rPr>
        <w:t>e</w:t>
      </w:r>
      <w:r w:rsidR="004B6375">
        <w:rPr>
          <w:sz w:val="24"/>
          <w:szCs w:val="24"/>
        </w:rPr>
        <w:t xml:space="preserve">d </w:t>
      </w:r>
      <w:r w:rsidR="004B6375">
        <w:rPr>
          <w:spacing w:val="21"/>
          <w:sz w:val="24"/>
          <w:szCs w:val="24"/>
        </w:rPr>
        <w:t xml:space="preserve"> </w:t>
      </w:r>
      <w:r w:rsidR="004B6375">
        <w:rPr>
          <w:sz w:val="24"/>
          <w:szCs w:val="24"/>
        </w:rPr>
        <w:t xml:space="preserve">on </w:t>
      </w:r>
      <w:r w:rsidR="004B6375">
        <w:rPr>
          <w:spacing w:val="31"/>
          <w:sz w:val="24"/>
          <w:szCs w:val="24"/>
        </w:rPr>
        <w:t xml:space="preserve"> </w:t>
      </w:r>
      <w:r w:rsidR="004B6375">
        <w:rPr>
          <w:sz w:val="24"/>
          <w:szCs w:val="24"/>
        </w:rPr>
        <w:t>d</w:t>
      </w:r>
      <w:r w:rsidR="004B6375">
        <w:rPr>
          <w:spacing w:val="1"/>
          <w:sz w:val="24"/>
          <w:szCs w:val="24"/>
        </w:rPr>
        <w:t>a</w:t>
      </w:r>
      <w:r w:rsidR="004B6375">
        <w:rPr>
          <w:sz w:val="24"/>
          <w:szCs w:val="24"/>
        </w:rPr>
        <w:t>te m</w:t>
      </w:r>
      <w:r w:rsidR="004B6375">
        <w:rPr>
          <w:spacing w:val="-1"/>
          <w:sz w:val="24"/>
          <w:szCs w:val="24"/>
        </w:rPr>
        <w:t>e</w:t>
      </w:r>
      <w:r w:rsidR="004B6375">
        <w:rPr>
          <w:sz w:val="24"/>
          <w:szCs w:val="24"/>
        </w:rPr>
        <w:t>ntion</w:t>
      </w:r>
      <w:r w:rsidR="004B6375">
        <w:rPr>
          <w:spacing w:val="-1"/>
          <w:sz w:val="24"/>
          <w:szCs w:val="24"/>
        </w:rPr>
        <w:t>e</w:t>
      </w:r>
      <w:r w:rsidR="004B6375">
        <w:rPr>
          <w:sz w:val="24"/>
          <w:szCs w:val="24"/>
        </w:rPr>
        <w:t>d</w:t>
      </w:r>
      <w:r w:rsidR="004B6375">
        <w:rPr>
          <w:spacing w:val="3"/>
          <w:sz w:val="24"/>
          <w:szCs w:val="24"/>
        </w:rPr>
        <w:t xml:space="preserve"> </w:t>
      </w:r>
      <w:r w:rsidR="004B6375">
        <w:rPr>
          <w:spacing w:val="1"/>
          <w:sz w:val="24"/>
          <w:szCs w:val="24"/>
        </w:rPr>
        <w:t>a</w:t>
      </w:r>
      <w:r w:rsidR="004B6375">
        <w:rPr>
          <w:sz w:val="24"/>
          <w:szCs w:val="24"/>
        </w:rPr>
        <w:t>bove</w:t>
      </w:r>
      <w:r w:rsidR="004B6375">
        <w:rPr>
          <w:spacing w:val="5"/>
          <w:sz w:val="24"/>
          <w:szCs w:val="24"/>
        </w:rPr>
        <w:t xml:space="preserve"> </w:t>
      </w:r>
      <w:r w:rsidR="004B6375">
        <w:rPr>
          <w:sz w:val="24"/>
          <w:szCs w:val="24"/>
        </w:rPr>
        <w:t>at</w:t>
      </w:r>
      <w:r w:rsidR="004B6375">
        <w:rPr>
          <w:spacing w:val="17"/>
          <w:sz w:val="24"/>
          <w:szCs w:val="24"/>
        </w:rPr>
        <w:t xml:space="preserve"> </w:t>
      </w:r>
      <w:r w:rsidR="004B6375">
        <w:rPr>
          <w:b/>
          <w:sz w:val="24"/>
          <w:szCs w:val="24"/>
        </w:rPr>
        <w:t>1330</w:t>
      </w:r>
      <w:r w:rsidR="004B6375">
        <w:rPr>
          <w:b/>
          <w:spacing w:val="-23"/>
          <w:sz w:val="24"/>
          <w:szCs w:val="24"/>
        </w:rPr>
        <w:t xml:space="preserve"> </w:t>
      </w:r>
      <w:r w:rsidR="004B6375">
        <w:rPr>
          <w:sz w:val="24"/>
          <w:szCs w:val="24"/>
        </w:rPr>
        <w:t>hours</w:t>
      </w:r>
      <w:r w:rsidR="004B6375">
        <w:rPr>
          <w:spacing w:val="19"/>
          <w:sz w:val="24"/>
          <w:szCs w:val="24"/>
        </w:rPr>
        <w:t xml:space="preserve"> </w:t>
      </w:r>
      <w:r w:rsidR="004B6375">
        <w:rPr>
          <w:sz w:val="24"/>
          <w:szCs w:val="24"/>
        </w:rPr>
        <w:t>in</w:t>
      </w:r>
      <w:r w:rsidR="004B6375">
        <w:rPr>
          <w:spacing w:val="15"/>
          <w:sz w:val="24"/>
          <w:szCs w:val="24"/>
        </w:rPr>
        <w:t xml:space="preserve"> </w:t>
      </w:r>
      <w:r w:rsidR="004B6375">
        <w:rPr>
          <w:sz w:val="24"/>
          <w:szCs w:val="24"/>
        </w:rPr>
        <w:t>front</w:t>
      </w:r>
      <w:r w:rsidR="004B6375">
        <w:rPr>
          <w:spacing w:val="28"/>
          <w:sz w:val="24"/>
          <w:szCs w:val="24"/>
        </w:rPr>
        <w:t xml:space="preserve"> </w:t>
      </w:r>
      <w:r w:rsidR="004B6375">
        <w:rPr>
          <w:sz w:val="24"/>
          <w:szCs w:val="24"/>
        </w:rPr>
        <w:t>of</w:t>
      </w:r>
      <w:r w:rsidR="004B6375">
        <w:rPr>
          <w:spacing w:val="24"/>
          <w:sz w:val="24"/>
          <w:szCs w:val="24"/>
        </w:rPr>
        <w:t xml:space="preserve"> </w:t>
      </w:r>
      <w:r w:rsidR="004B6375">
        <w:rPr>
          <w:sz w:val="24"/>
          <w:szCs w:val="24"/>
        </w:rPr>
        <w:t>the</w:t>
      </w:r>
      <w:r w:rsidR="004B6375">
        <w:rPr>
          <w:spacing w:val="21"/>
          <w:sz w:val="24"/>
          <w:szCs w:val="24"/>
        </w:rPr>
        <w:t xml:space="preserve"> </w:t>
      </w:r>
      <w:r w:rsidR="004B6375">
        <w:rPr>
          <w:b/>
          <w:spacing w:val="1"/>
          <w:sz w:val="24"/>
          <w:szCs w:val="24"/>
        </w:rPr>
        <w:t>P</w:t>
      </w:r>
      <w:r w:rsidR="004B6375">
        <w:rPr>
          <w:b/>
          <w:sz w:val="24"/>
          <w:szCs w:val="24"/>
        </w:rPr>
        <w:t>urcha</w:t>
      </w:r>
      <w:r w:rsidR="004B6375">
        <w:rPr>
          <w:b/>
          <w:spacing w:val="-1"/>
          <w:sz w:val="24"/>
          <w:szCs w:val="24"/>
        </w:rPr>
        <w:t>s</w:t>
      </w:r>
      <w:r w:rsidR="004B6375">
        <w:rPr>
          <w:b/>
          <w:sz w:val="24"/>
          <w:szCs w:val="24"/>
        </w:rPr>
        <w:t>e</w:t>
      </w:r>
      <w:r w:rsidR="004B6375">
        <w:rPr>
          <w:b/>
          <w:spacing w:val="8"/>
          <w:sz w:val="24"/>
          <w:szCs w:val="24"/>
        </w:rPr>
        <w:t xml:space="preserve"> </w:t>
      </w:r>
      <w:r w:rsidR="004B6375">
        <w:rPr>
          <w:b/>
          <w:sz w:val="24"/>
          <w:szCs w:val="24"/>
        </w:rPr>
        <w:t>Committee</w:t>
      </w:r>
      <w:r w:rsidR="004B6375">
        <w:rPr>
          <w:b/>
          <w:spacing w:val="21"/>
          <w:sz w:val="24"/>
          <w:szCs w:val="24"/>
        </w:rPr>
        <w:t xml:space="preserve"> </w:t>
      </w:r>
      <w:r w:rsidR="004B6375">
        <w:rPr>
          <w:sz w:val="24"/>
          <w:szCs w:val="24"/>
        </w:rPr>
        <w:t xml:space="preserve">of </w:t>
      </w:r>
      <w:r w:rsidR="004B6375">
        <w:rPr>
          <w:w w:val="95"/>
          <w:sz w:val="24"/>
          <w:szCs w:val="24"/>
        </w:rPr>
        <w:t>Sindh</w:t>
      </w:r>
      <w:r w:rsidR="004B6375">
        <w:rPr>
          <w:spacing w:val="3"/>
          <w:w w:val="95"/>
          <w:sz w:val="24"/>
          <w:szCs w:val="24"/>
        </w:rPr>
        <w:t xml:space="preserve"> </w:t>
      </w:r>
      <w:r w:rsidR="004B6375">
        <w:rPr>
          <w:spacing w:val="1"/>
          <w:sz w:val="24"/>
          <w:szCs w:val="24"/>
        </w:rPr>
        <w:t>P</w:t>
      </w:r>
      <w:r w:rsidR="004B6375">
        <w:rPr>
          <w:sz w:val="24"/>
          <w:szCs w:val="24"/>
        </w:rPr>
        <w:t>olice.</w:t>
      </w:r>
    </w:p>
    <w:p w:rsidR="00AC294B" w:rsidRDefault="00AC294B">
      <w:pPr>
        <w:spacing w:before="10" w:line="140" w:lineRule="exact"/>
        <w:rPr>
          <w:sz w:val="15"/>
          <w:szCs w:val="15"/>
        </w:rPr>
      </w:pPr>
    </w:p>
    <w:p w:rsidR="00AC294B" w:rsidRDefault="004B6375">
      <w:pPr>
        <w:ind w:left="1640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Evaluati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2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w w:val="97"/>
          <w:sz w:val="24"/>
          <w:szCs w:val="24"/>
        </w:rPr>
        <w:t>C</w:t>
      </w:r>
      <w:r>
        <w:rPr>
          <w:b/>
          <w:spacing w:val="-1"/>
          <w:w w:val="97"/>
          <w:sz w:val="24"/>
          <w:szCs w:val="24"/>
        </w:rPr>
        <w:t>o</w:t>
      </w:r>
      <w:r>
        <w:rPr>
          <w:b/>
          <w:spacing w:val="1"/>
          <w:w w:val="97"/>
          <w:sz w:val="24"/>
          <w:szCs w:val="24"/>
        </w:rPr>
        <w:t>m</w:t>
      </w:r>
      <w:r>
        <w:rPr>
          <w:b/>
          <w:w w:val="97"/>
          <w:sz w:val="24"/>
          <w:szCs w:val="24"/>
        </w:rPr>
        <w:t>pari</w:t>
      </w:r>
      <w:r>
        <w:rPr>
          <w:b/>
          <w:spacing w:val="-1"/>
          <w:w w:val="97"/>
          <w:sz w:val="24"/>
          <w:szCs w:val="24"/>
        </w:rPr>
        <w:t>s</w:t>
      </w:r>
      <w:r>
        <w:rPr>
          <w:b/>
          <w:w w:val="97"/>
          <w:sz w:val="24"/>
          <w:szCs w:val="24"/>
        </w:rPr>
        <w:t>on</w:t>
      </w:r>
      <w:r>
        <w:rPr>
          <w:b/>
          <w:spacing w:val="11"/>
          <w:w w:val="9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echn</w:t>
      </w:r>
      <w:r>
        <w:rPr>
          <w:b/>
          <w:spacing w:val="-1"/>
          <w:sz w:val="24"/>
          <w:szCs w:val="24"/>
        </w:rPr>
        <w:t>i</w:t>
      </w:r>
      <w:r>
        <w:rPr>
          <w:b/>
          <w:sz w:val="24"/>
          <w:szCs w:val="24"/>
        </w:rPr>
        <w:t>cal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z w:val="24"/>
          <w:szCs w:val="24"/>
        </w:rPr>
        <w:t>and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i</w:t>
      </w:r>
      <w:r>
        <w:rPr>
          <w:b/>
          <w:sz w:val="24"/>
          <w:szCs w:val="24"/>
        </w:rPr>
        <w:t>na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ci</w:t>
      </w:r>
      <w:r>
        <w:rPr>
          <w:b/>
          <w:spacing w:val="1"/>
          <w:sz w:val="24"/>
          <w:szCs w:val="24"/>
        </w:rPr>
        <w:t>a</w:t>
      </w:r>
      <w:r>
        <w:rPr>
          <w:b/>
          <w:sz w:val="24"/>
          <w:szCs w:val="24"/>
        </w:rPr>
        <w:t>l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w w:val="101"/>
          <w:sz w:val="24"/>
          <w:szCs w:val="24"/>
        </w:rPr>
        <w:t>B</w:t>
      </w:r>
      <w:r>
        <w:rPr>
          <w:b/>
          <w:spacing w:val="-1"/>
          <w:w w:val="101"/>
          <w:sz w:val="24"/>
          <w:szCs w:val="24"/>
        </w:rPr>
        <w:t>i</w:t>
      </w:r>
      <w:r>
        <w:rPr>
          <w:b/>
          <w:w w:val="102"/>
          <w:sz w:val="24"/>
          <w:szCs w:val="24"/>
        </w:rPr>
        <w:t>ds</w:t>
      </w:r>
    </w:p>
    <w:p w:rsidR="00AC294B" w:rsidRDefault="00AC294B">
      <w:pPr>
        <w:spacing w:before="2" w:line="180" w:lineRule="exact"/>
        <w:rPr>
          <w:sz w:val="18"/>
          <w:szCs w:val="18"/>
        </w:rPr>
      </w:pPr>
    </w:p>
    <w:p w:rsidR="00AC294B" w:rsidRDefault="004B6375">
      <w:pPr>
        <w:spacing w:line="260" w:lineRule="exact"/>
        <w:ind w:left="920" w:right="887" w:firstLine="72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evalua</w:t>
      </w:r>
      <w:r>
        <w:rPr>
          <w:spacing w:val="-1"/>
          <w:w w:val="90"/>
          <w:sz w:val="24"/>
          <w:szCs w:val="24"/>
        </w:rPr>
        <w:t>t</w:t>
      </w:r>
      <w:r>
        <w:rPr>
          <w:spacing w:val="1"/>
          <w:w w:val="90"/>
          <w:sz w:val="24"/>
          <w:szCs w:val="24"/>
        </w:rPr>
        <w:t>i</w:t>
      </w:r>
      <w:r>
        <w:rPr>
          <w:w w:val="90"/>
          <w:sz w:val="24"/>
          <w:szCs w:val="24"/>
        </w:rPr>
        <w:t>on</w:t>
      </w:r>
      <w:r>
        <w:rPr>
          <w:spacing w:val="53"/>
          <w:w w:val="90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will</w:t>
      </w:r>
      <w:r>
        <w:rPr>
          <w:spacing w:val="-2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ormed</w:t>
      </w:r>
      <w:r>
        <w:rPr>
          <w:spacing w:val="-12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assuming</w:t>
      </w:r>
      <w:r>
        <w:rPr>
          <w:spacing w:val="7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0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will</w:t>
      </w:r>
      <w:r>
        <w:rPr>
          <w:spacing w:val="11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2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aw</w:t>
      </w:r>
      <w:r>
        <w:rPr>
          <w:spacing w:val="-1"/>
          <w:w w:val="94"/>
          <w:sz w:val="24"/>
          <w:szCs w:val="24"/>
        </w:rPr>
        <w:t>a</w:t>
      </w:r>
      <w:r>
        <w:rPr>
          <w:w w:val="94"/>
          <w:sz w:val="24"/>
          <w:szCs w:val="24"/>
        </w:rPr>
        <w:t>rded</w:t>
      </w:r>
      <w:r>
        <w:rPr>
          <w:spacing w:val="11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 bid confirming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9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Eligibility</w:t>
      </w:r>
      <w:r>
        <w:rPr>
          <w:spacing w:val="43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Criteria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most</w:t>
      </w:r>
      <w:r>
        <w:rPr>
          <w:spacing w:val="28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closely</w:t>
      </w:r>
      <w:r>
        <w:rPr>
          <w:spacing w:val="47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conforming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9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evalua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ion</w:t>
      </w:r>
      <w:r>
        <w:rPr>
          <w:spacing w:val="3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criteria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and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w w:val="95"/>
          <w:sz w:val="24"/>
          <w:szCs w:val="24"/>
        </w:rPr>
        <w:t>condit</w:t>
      </w:r>
      <w:r>
        <w:rPr>
          <w:spacing w:val="1"/>
          <w:w w:val="95"/>
          <w:sz w:val="24"/>
          <w:szCs w:val="24"/>
        </w:rPr>
        <w:t>i</w:t>
      </w:r>
      <w:r>
        <w:rPr>
          <w:w w:val="95"/>
          <w:sz w:val="24"/>
          <w:szCs w:val="24"/>
        </w:rPr>
        <w:t>ons</w:t>
      </w:r>
      <w:r>
        <w:rPr>
          <w:spacing w:val="23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spe</w:t>
      </w:r>
      <w:r>
        <w:rPr>
          <w:spacing w:val="-1"/>
          <w:w w:val="95"/>
          <w:sz w:val="24"/>
          <w:szCs w:val="24"/>
        </w:rPr>
        <w:t>c</w:t>
      </w:r>
      <w:r>
        <w:rPr>
          <w:w w:val="95"/>
          <w:sz w:val="24"/>
          <w:szCs w:val="24"/>
        </w:rPr>
        <w:t>if</w:t>
      </w:r>
      <w:r>
        <w:rPr>
          <w:spacing w:val="1"/>
          <w:w w:val="95"/>
          <w:sz w:val="24"/>
          <w:szCs w:val="24"/>
        </w:rPr>
        <w:t>i</w:t>
      </w:r>
      <w:r>
        <w:rPr>
          <w:w w:val="95"/>
          <w:sz w:val="24"/>
          <w:szCs w:val="24"/>
        </w:rPr>
        <w:t>ed</w:t>
      </w:r>
      <w:r>
        <w:rPr>
          <w:spacing w:val="-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bidding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docume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having</w:t>
      </w:r>
      <w:r>
        <w:rPr>
          <w:spacing w:val="10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low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st</w:t>
      </w:r>
      <w:r>
        <w:rPr>
          <w:spacing w:val="13"/>
          <w:w w:val="93"/>
          <w:sz w:val="24"/>
          <w:szCs w:val="24"/>
        </w:rPr>
        <w:t xml:space="preserve"> 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val</w:t>
      </w:r>
      <w:r>
        <w:rPr>
          <w:spacing w:val="1"/>
          <w:w w:val="93"/>
          <w:sz w:val="24"/>
          <w:szCs w:val="24"/>
        </w:rPr>
        <w:t>u</w:t>
      </w:r>
      <w:r>
        <w:rPr>
          <w:w w:val="93"/>
          <w:sz w:val="24"/>
          <w:szCs w:val="24"/>
        </w:rPr>
        <w:t>at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d</w:t>
      </w:r>
      <w:r>
        <w:rPr>
          <w:spacing w:val="15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cos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AC294B" w:rsidRDefault="004B6375">
      <w:pPr>
        <w:spacing w:line="260" w:lineRule="exact"/>
        <w:ind w:left="1640"/>
        <w:rPr>
          <w:sz w:val="24"/>
          <w:szCs w:val="24"/>
        </w:rPr>
      </w:pPr>
      <w:r>
        <w:rPr>
          <w:b/>
          <w:sz w:val="24"/>
          <w:szCs w:val="24"/>
        </w:rPr>
        <w:t xml:space="preserve">a. </w:t>
      </w:r>
      <w:r>
        <w:rPr>
          <w:b/>
          <w:spacing w:val="58"/>
          <w:sz w:val="24"/>
          <w:szCs w:val="24"/>
        </w:rPr>
        <w:t xml:space="preserve"> </w:t>
      </w:r>
      <w:r>
        <w:rPr>
          <w:b/>
          <w:sz w:val="24"/>
          <w:szCs w:val="24"/>
          <w:u w:val="single" w:color="000000"/>
        </w:rPr>
        <w:t>Eligi</w:t>
      </w:r>
      <w:r>
        <w:rPr>
          <w:b/>
          <w:spacing w:val="-1"/>
          <w:sz w:val="24"/>
          <w:szCs w:val="24"/>
          <w:u w:val="single" w:color="000000"/>
        </w:rPr>
        <w:t>b</w:t>
      </w:r>
      <w:r>
        <w:rPr>
          <w:b/>
          <w:sz w:val="24"/>
          <w:szCs w:val="24"/>
          <w:u w:val="single" w:color="000000"/>
        </w:rPr>
        <w:t>i</w:t>
      </w:r>
      <w:r>
        <w:rPr>
          <w:b/>
          <w:spacing w:val="1"/>
          <w:sz w:val="24"/>
          <w:szCs w:val="24"/>
          <w:u w:val="single" w:color="000000"/>
        </w:rPr>
        <w:t>l</w:t>
      </w:r>
      <w:r>
        <w:rPr>
          <w:b/>
          <w:sz w:val="24"/>
          <w:szCs w:val="24"/>
          <w:u w:val="single" w:color="000000"/>
        </w:rPr>
        <w:t>ity</w:t>
      </w:r>
      <w:r>
        <w:rPr>
          <w:b/>
          <w:spacing w:val="-4"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>Criteria</w:t>
      </w:r>
    </w:p>
    <w:p w:rsidR="00AC294B" w:rsidRDefault="00AC294B">
      <w:pPr>
        <w:spacing w:before="1" w:line="180" w:lineRule="exact"/>
        <w:rPr>
          <w:sz w:val="19"/>
          <w:szCs w:val="19"/>
        </w:rPr>
      </w:pPr>
    </w:p>
    <w:p w:rsidR="00AC294B" w:rsidRDefault="004B6375">
      <w:pPr>
        <w:ind w:left="12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Valid</w:t>
      </w:r>
      <w:r>
        <w:rPr>
          <w:spacing w:val="-1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registration</w:t>
      </w:r>
      <w:r>
        <w:rPr>
          <w:spacing w:val="26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income</w:t>
      </w:r>
      <w:r>
        <w:rPr>
          <w:spacing w:val="-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ax.</w:t>
      </w:r>
    </w:p>
    <w:p w:rsidR="00AC294B" w:rsidRDefault="004B6375">
      <w:pPr>
        <w:spacing w:before="9"/>
        <w:ind w:left="12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Valid</w:t>
      </w:r>
      <w:r>
        <w:rPr>
          <w:spacing w:val="-1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registration</w:t>
      </w:r>
      <w:r>
        <w:rPr>
          <w:spacing w:val="26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1"/>
          <w:sz w:val="24"/>
          <w:szCs w:val="24"/>
        </w:rPr>
        <w:t xml:space="preserve"> </w:t>
      </w:r>
      <w:r>
        <w:rPr>
          <w:w w:val="89"/>
          <w:sz w:val="24"/>
          <w:szCs w:val="24"/>
        </w:rPr>
        <w:t>Sales</w:t>
      </w:r>
      <w:r>
        <w:rPr>
          <w:spacing w:val="7"/>
          <w:w w:val="89"/>
          <w:sz w:val="24"/>
          <w:szCs w:val="24"/>
        </w:rPr>
        <w:t xml:space="preserve"> </w:t>
      </w:r>
      <w:r>
        <w:rPr>
          <w:sz w:val="24"/>
          <w:szCs w:val="24"/>
        </w:rPr>
        <w:t>tax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Sindh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Board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Revenue.</w:t>
      </w:r>
    </w:p>
    <w:p w:rsidR="00AC294B" w:rsidRDefault="004B6375">
      <w:pPr>
        <w:spacing w:before="10"/>
        <w:ind w:left="12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Company</w:t>
      </w:r>
      <w:r>
        <w:rPr>
          <w:spacing w:val="21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hi</w:t>
      </w:r>
      <w:r>
        <w:rPr>
          <w:spacing w:val="1"/>
          <w:w w:val="94"/>
          <w:sz w:val="24"/>
          <w:szCs w:val="24"/>
        </w:rPr>
        <w:t>s</w:t>
      </w:r>
      <w:r>
        <w:rPr>
          <w:w w:val="94"/>
          <w:sz w:val="24"/>
          <w:szCs w:val="24"/>
        </w:rPr>
        <w:t>tory</w:t>
      </w:r>
      <w:r>
        <w:rPr>
          <w:spacing w:val="11"/>
          <w:w w:val="94"/>
          <w:sz w:val="24"/>
          <w:szCs w:val="24"/>
        </w:rPr>
        <w:t xml:space="preserve"> </w:t>
      </w:r>
      <w:r>
        <w:rPr>
          <w:spacing w:val="-1"/>
          <w:w w:val="94"/>
          <w:sz w:val="24"/>
          <w:szCs w:val="24"/>
        </w:rPr>
        <w:t>y</w:t>
      </w:r>
      <w:r>
        <w:rPr>
          <w:w w:val="94"/>
          <w:sz w:val="24"/>
          <w:szCs w:val="24"/>
        </w:rPr>
        <w:t>ears</w:t>
      </w:r>
      <w:r>
        <w:rPr>
          <w:spacing w:val="-10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business?</w:t>
      </w:r>
    </w:p>
    <w:p w:rsidR="00AC294B" w:rsidRDefault="004B6375">
      <w:pPr>
        <w:tabs>
          <w:tab w:val="left" w:pos="1640"/>
        </w:tabs>
        <w:spacing w:before="36" w:line="260" w:lineRule="exact"/>
        <w:ind w:left="1640" w:right="888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w w:val="96"/>
          <w:sz w:val="24"/>
          <w:szCs w:val="24"/>
        </w:rPr>
        <w:t>Undertaking</w:t>
      </w:r>
      <w:r>
        <w:rPr>
          <w:spacing w:val="4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per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invol</w:t>
      </w:r>
      <w:r>
        <w:rPr>
          <w:spacing w:val="-1"/>
          <w:w w:val="94"/>
          <w:sz w:val="24"/>
          <w:szCs w:val="24"/>
        </w:rPr>
        <w:t>v</w:t>
      </w:r>
      <w:r>
        <w:rPr>
          <w:w w:val="94"/>
          <w:sz w:val="24"/>
          <w:szCs w:val="24"/>
        </w:rPr>
        <w:t>ed</w:t>
      </w:r>
      <w:r>
        <w:rPr>
          <w:spacing w:val="11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7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any</w:t>
      </w:r>
      <w:r>
        <w:rPr>
          <w:spacing w:val="6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liti</w:t>
      </w:r>
      <w:r>
        <w:rPr>
          <w:spacing w:val="1"/>
          <w:w w:val="92"/>
          <w:sz w:val="24"/>
          <w:szCs w:val="24"/>
        </w:rPr>
        <w:t>g</w:t>
      </w:r>
      <w:r>
        <w:rPr>
          <w:w w:val="92"/>
          <w:sz w:val="24"/>
          <w:szCs w:val="24"/>
        </w:rPr>
        <w:t>ation,</w:t>
      </w:r>
      <w:r>
        <w:rPr>
          <w:spacing w:val="13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partm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t,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abando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ed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unne</w:t>
      </w:r>
      <w:r>
        <w:rPr>
          <w:spacing w:val="-1"/>
          <w:w w:val="92"/>
          <w:sz w:val="24"/>
          <w:szCs w:val="24"/>
        </w:rPr>
        <w:t>c</w:t>
      </w:r>
      <w:r>
        <w:rPr>
          <w:w w:val="92"/>
          <w:sz w:val="24"/>
          <w:szCs w:val="24"/>
        </w:rPr>
        <w:t>ess</w:t>
      </w:r>
      <w:r>
        <w:rPr>
          <w:spacing w:val="-1"/>
          <w:w w:val="92"/>
          <w:sz w:val="24"/>
          <w:szCs w:val="24"/>
        </w:rPr>
        <w:t>a</w:t>
      </w:r>
      <w:r>
        <w:rPr>
          <w:w w:val="92"/>
          <w:sz w:val="24"/>
          <w:szCs w:val="24"/>
        </w:rPr>
        <w:t>ry</w:t>
      </w:r>
      <w:r>
        <w:rPr>
          <w:spacing w:val="45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delay</w:t>
      </w:r>
      <w:r>
        <w:rPr>
          <w:spacing w:val="-2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co</w:t>
      </w:r>
      <w:r>
        <w:rPr>
          <w:spacing w:val="-1"/>
          <w:w w:val="97"/>
          <w:sz w:val="24"/>
          <w:szCs w:val="24"/>
        </w:rPr>
        <w:t>m</w:t>
      </w:r>
      <w:r>
        <w:rPr>
          <w:w w:val="97"/>
          <w:sz w:val="24"/>
          <w:szCs w:val="24"/>
        </w:rPr>
        <w:t>ple</w:t>
      </w:r>
      <w:r>
        <w:rPr>
          <w:spacing w:val="-1"/>
          <w:w w:val="97"/>
          <w:sz w:val="24"/>
          <w:szCs w:val="24"/>
        </w:rPr>
        <w:t>t</w:t>
      </w:r>
      <w:r>
        <w:rPr>
          <w:w w:val="97"/>
          <w:sz w:val="24"/>
          <w:szCs w:val="24"/>
        </w:rPr>
        <w:t>ion</w:t>
      </w:r>
      <w:r>
        <w:rPr>
          <w:spacing w:val="7"/>
          <w:w w:val="9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 go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AC294B" w:rsidRDefault="004B6375">
      <w:pPr>
        <w:tabs>
          <w:tab w:val="left" w:pos="1640"/>
        </w:tabs>
        <w:spacing w:before="32" w:line="260" w:lineRule="exact"/>
        <w:ind w:left="1640" w:right="891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Aff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davit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undert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sta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ap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acklist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w w:val="93"/>
          <w:sz w:val="24"/>
          <w:szCs w:val="24"/>
        </w:rPr>
        <w:t>previous</w:t>
      </w:r>
      <w:r>
        <w:rPr>
          <w:spacing w:val="1"/>
          <w:w w:val="93"/>
          <w:sz w:val="24"/>
          <w:szCs w:val="24"/>
        </w:rPr>
        <w:t>l</w:t>
      </w:r>
      <w:r>
        <w:rPr>
          <w:w w:val="93"/>
          <w:sz w:val="24"/>
          <w:szCs w:val="24"/>
        </w:rPr>
        <w:t>y</w:t>
      </w:r>
      <w:r>
        <w:rPr>
          <w:spacing w:val="10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20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any exe</w:t>
      </w:r>
      <w:r>
        <w:rPr>
          <w:spacing w:val="-1"/>
          <w:w w:val="93"/>
          <w:sz w:val="24"/>
          <w:szCs w:val="24"/>
        </w:rPr>
        <w:t>c</w:t>
      </w:r>
      <w:r>
        <w:rPr>
          <w:spacing w:val="1"/>
          <w:w w:val="93"/>
          <w:sz w:val="24"/>
          <w:szCs w:val="24"/>
        </w:rPr>
        <w:t>u</w:t>
      </w:r>
      <w:r>
        <w:rPr>
          <w:w w:val="93"/>
          <w:sz w:val="24"/>
          <w:szCs w:val="24"/>
        </w:rPr>
        <w:t>t</w:t>
      </w:r>
      <w:r>
        <w:rPr>
          <w:spacing w:val="1"/>
          <w:w w:val="93"/>
          <w:sz w:val="24"/>
          <w:szCs w:val="24"/>
        </w:rPr>
        <w:t>i</w:t>
      </w:r>
      <w:r>
        <w:rPr>
          <w:w w:val="93"/>
          <w:sz w:val="24"/>
          <w:szCs w:val="24"/>
        </w:rPr>
        <w:t>ng</w:t>
      </w:r>
      <w:r>
        <w:rPr>
          <w:spacing w:val="1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agen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y.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640" w:right="886"/>
        <w:rPr>
          <w:sz w:val="24"/>
          <w:szCs w:val="24"/>
        </w:rPr>
      </w:pPr>
      <w:r>
        <w:rPr>
          <w:w w:val="87"/>
          <w:sz w:val="24"/>
          <w:szCs w:val="24"/>
        </w:rPr>
        <w:t>(</w:t>
      </w:r>
      <w:r>
        <w:rPr>
          <w:b/>
          <w:w w:val="107"/>
          <w:sz w:val="24"/>
          <w:szCs w:val="24"/>
        </w:rPr>
        <w:t>Not</w:t>
      </w:r>
      <w:r>
        <w:rPr>
          <w:b/>
          <w:spacing w:val="1"/>
          <w:w w:val="107"/>
          <w:sz w:val="24"/>
          <w:szCs w:val="24"/>
        </w:rPr>
        <w:t>e</w:t>
      </w:r>
      <w:r>
        <w:rPr>
          <w:w w:val="78"/>
          <w:sz w:val="24"/>
          <w:szCs w:val="24"/>
        </w:rPr>
        <w:t>: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ents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w w:val="94"/>
          <w:sz w:val="24"/>
          <w:szCs w:val="24"/>
        </w:rPr>
        <w:t>m</w:t>
      </w:r>
      <w:r>
        <w:rPr>
          <w:w w:val="94"/>
          <w:sz w:val="24"/>
          <w:szCs w:val="24"/>
        </w:rPr>
        <w:t>ediatory</w:t>
      </w:r>
      <w:r>
        <w:rPr>
          <w:spacing w:val="30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mu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rwise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8"/>
          <w:sz w:val="24"/>
          <w:szCs w:val="24"/>
        </w:rPr>
        <w:t xml:space="preserve"> </w:t>
      </w:r>
      <w:r>
        <w:rPr>
          <w:w w:val="88"/>
          <w:sz w:val="24"/>
          <w:szCs w:val="24"/>
        </w:rPr>
        <w:t>wi</w:t>
      </w:r>
      <w:r>
        <w:rPr>
          <w:spacing w:val="3"/>
          <w:w w:val="88"/>
          <w:sz w:val="24"/>
          <w:szCs w:val="24"/>
        </w:rPr>
        <w:t>l</w:t>
      </w:r>
      <w:r>
        <w:rPr>
          <w:w w:val="82"/>
          <w:sz w:val="24"/>
          <w:szCs w:val="24"/>
        </w:rPr>
        <w:t xml:space="preserve">l </w:t>
      </w:r>
      <w:r>
        <w:rPr>
          <w:sz w:val="24"/>
          <w:szCs w:val="24"/>
        </w:rPr>
        <w:t>not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cons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dered)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4B6375">
      <w:pPr>
        <w:ind w:left="882" w:right="4996"/>
        <w:jc w:val="center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Evaluation</w:t>
      </w:r>
      <w:r>
        <w:rPr>
          <w:b/>
          <w:spacing w:val="-17"/>
          <w:sz w:val="24"/>
          <w:szCs w:val="24"/>
          <w:u w:val="single" w:color="000000"/>
        </w:rPr>
        <w:t xml:space="preserve"> </w:t>
      </w:r>
      <w:r>
        <w:rPr>
          <w:b/>
          <w:spacing w:val="-1"/>
          <w:w w:val="92"/>
          <w:sz w:val="24"/>
          <w:szCs w:val="24"/>
          <w:u w:val="single" w:color="000000"/>
        </w:rPr>
        <w:t>C</w:t>
      </w:r>
      <w:r>
        <w:rPr>
          <w:b/>
          <w:w w:val="92"/>
          <w:sz w:val="24"/>
          <w:szCs w:val="24"/>
          <w:u w:val="single" w:color="000000"/>
        </w:rPr>
        <w:t>rit</w:t>
      </w:r>
      <w:r>
        <w:rPr>
          <w:b/>
          <w:spacing w:val="1"/>
          <w:w w:val="92"/>
          <w:sz w:val="24"/>
          <w:szCs w:val="24"/>
          <w:u w:val="single" w:color="000000"/>
        </w:rPr>
        <w:t>e</w:t>
      </w:r>
      <w:r>
        <w:rPr>
          <w:b/>
          <w:w w:val="92"/>
          <w:sz w:val="24"/>
          <w:szCs w:val="24"/>
          <w:u w:val="single" w:color="000000"/>
        </w:rPr>
        <w:t>ria</w:t>
      </w:r>
      <w:r>
        <w:rPr>
          <w:b/>
          <w:spacing w:val="8"/>
          <w:w w:val="92"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>and</w:t>
      </w:r>
      <w:r>
        <w:rPr>
          <w:b/>
          <w:spacing w:val="-8"/>
          <w:sz w:val="24"/>
          <w:szCs w:val="24"/>
          <w:u w:val="single" w:color="000000"/>
        </w:rPr>
        <w:t xml:space="preserve"> </w:t>
      </w:r>
      <w:r>
        <w:rPr>
          <w:b/>
          <w:spacing w:val="-1"/>
          <w:w w:val="97"/>
          <w:sz w:val="24"/>
          <w:szCs w:val="24"/>
          <w:u w:val="single" w:color="000000"/>
        </w:rPr>
        <w:t>C</w:t>
      </w:r>
      <w:r>
        <w:rPr>
          <w:b/>
          <w:w w:val="97"/>
          <w:sz w:val="24"/>
          <w:szCs w:val="24"/>
          <w:u w:val="single" w:color="000000"/>
        </w:rPr>
        <w:t>ompari</w:t>
      </w:r>
      <w:r>
        <w:rPr>
          <w:b/>
          <w:spacing w:val="-1"/>
          <w:w w:val="97"/>
          <w:sz w:val="24"/>
          <w:szCs w:val="24"/>
          <w:u w:val="single" w:color="000000"/>
        </w:rPr>
        <w:t>s</w:t>
      </w:r>
      <w:r>
        <w:rPr>
          <w:b/>
          <w:spacing w:val="1"/>
          <w:w w:val="97"/>
          <w:sz w:val="24"/>
          <w:szCs w:val="24"/>
          <w:u w:val="single" w:color="000000"/>
        </w:rPr>
        <w:t>o</w:t>
      </w:r>
      <w:r>
        <w:rPr>
          <w:b/>
          <w:w w:val="97"/>
          <w:sz w:val="24"/>
          <w:szCs w:val="24"/>
          <w:u w:val="single" w:color="000000"/>
        </w:rPr>
        <w:t>n</w:t>
      </w:r>
      <w:r>
        <w:rPr>
          <w:b/>
          <w:spacing w:val="14"/>
          <w:w w:val="97"/>
          <w:sz w:val="24"/>
          <w:szCs w:val="24"/>
          <w:u w:val="single" w:color="000000"/>
        </w:rPr>
        <w:t xml:space="preserve"> </w:t>
      </w:r>
      <w:r>
        <w:rPr>
          <w:b/>
          <w:spacing w:val="-1"/>
          <w:sz w:val="24"/>
          <w:szCs w:val="24"/>
          <w:u w:val="single" w:color="000000"/>
        </w:rPr>
        <w:t>o</w:t>
      </w:r>
      <w:r>
        <w:rPr>
          <w:b/>
          <w:sz w:val="24"/>
          <w:szCs w:val="24"/>
          <w:u w:val="single" w:color="000000"/>
        </w:rPr>
        <w:t>f</w:t>
      </w:r>
      <w:r>
        <w:rPr>
          <w:b/>
          <w:spacing w:val="-3"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>Bid</w:t>
      </w:r>
    </w:p>
    <w:p w:rsidR="00AC294B" w:rsidRDefault="00AC294B">
      <w:pPr>
        <w:spacing w:before="4" w:line="240" w:lineRule="exact"/>
        <w:rPr>
          <w:sz w:val="24"/>
          <w:szCs w:val="24"/>
        </w:rPr>
      </w:pPr>
    </w:p>
    <w:p w:rsidR="00AC294B" w:rsidRDefault="00A632A8">
      <w:pPr>
        <w:spacing w:before="19"/>
        <w:ind w:left="1640"/>
        <w:rPr>
          <w:sz w:val="24"/>
          <w:szCs w:val="24"/>
        </w:rPr>
      </w:pPr>
      <w:r w:rsidRPr="00A632A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220.9pt;margin-top:101.35pt;width:316.15pt;height:50.1pt;z-index:-25166131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153"/>
                    <w:gridCol w:w="3153"/>
                  </w:tblGrid>
                  <w:tr w:rsidR="00AE1990">
                    <w:trPr>
                      <w:trHeight w:hRule="exact" w:val="280"/>
                    </w:trPr>
                    <w:tc>
                      <w:tcPr>
                        <w:tcW w:w="315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  <w:tc>
                      <w:tcPr>
                        <w:tcW w:w="315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</w:tr>
                  <w:tr w:rsidR="00AE1990">
                    <w:trPr>
                      <w:trHeight w:hRule="exact" w:val="280"/>
                    </w:trPr>
                    <w:tc>
                      <w:tcPr>
                        <w:tcW w:w="315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  <w:tc>
                      <w:tcPr>
                        <w:tcW w:w="315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</w:tr>
                  <w:tr w:rsidR="00AE1990">
                    <w:trPr>
                      <w:trHeight w:hRule="exact" w:val="421"/>
                    </w:trPr>
                    <w:tc>
                      <w:tcPr>
                        <w:tcW w:w="315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  <w:tc>
                      <w:tcPr>
                        <w:tcW w:w="315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</w:tr>
                </w:tbl>
                <w:p w:rsidR="00AE1990" w:rsidRDefault="00AE1990"/>
              </w:txbxContent>
            </v:textbox>
            <w10:wrap anchorx="page"/>
          </v:shape>
        </w:pict>
      </w:r>
      <w:r w:rsidRPr="00A632A8">
        <w:pict>
          <v:shape id="_x0000_s1041" type="#_x0000_t202" style="position:absolute;left:0;text-align:left;margin-left:220.9pt;margin-top:168.1pt;width:317.25pt;height:49.25pt;z-index:-25166028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164"/>
                    <w:gridCol w:w="3164"/>
                  </w:tblGrid>
                  <w:tr w:rsidR="00AE1990">
                    <w:trPr>
                      <w:trHeight w:hRule="exact" w:val="320"/>
                    </w:trPr>
                    <w:tc>
                      <w:tcPr>
                        <w:tcW w:w="3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  <w:tc>
                      <w:tcPr>
                        <w:tcW w:w="3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</w:tr>
                  <w:tr w:rsidR="00AE1990">
                    <w:trPr>
                      <w:trHeight w:hRule="exact" w:val="305"/>
                    </w:trPr>
                    <w:tc>
                      <w:tcPr>
                        <w:tcW w:w="3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  <w:tc>
                      <w:tcPr>
                        <w:tcW w:w="3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</w:tr>
                  <w:tr w:rsidR="00AE1990">
                    <w:trPr>
                      <w:trHeight w:hRule="exact" w:val="338"/>
                    </w:trPr>
                    <w:tc>
                      <w:tcPr>
                        <w:tcW w:w="3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  <w:tc>
                      <w:tcPr>
                        <w:tcW w:w="3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</w:tr>
                </w:tbl>
                <w:p w:rsidR="00AE1990" w:rsidRDefault="00AE1990"/>
              </w:txbxContent>
            </v:textbox>
            <w10:wrap anchorx="page"/>
          </v:shape>
        </w:pict>
      </w:r>
      <w:r w:rsidR="004B6375">
        <w:rPr>
          <w:sz w:val="24"/>
          <w:szCs w:val="24"/>
        </w:rPr>
        <w:t>The</w:t>
      </w:r>
      <w:r w:rsidR="004B6375">
        <w:rPr>
          <w:spacing w:val="-4"/>
          <w:sz w:val="24"/>
          <w:szCs w:val="24"/>
        </w:rPr>
        <w:t xml:space="preserve"> </w:t>
      </w:r>
      <w:r w:rsidR="004B6375">
        <w:rPr>
          <w:w w:val="94"/>
          <w:sz w:val="24"/>
          <w:szCs w:val="24"/>
        </w:rPr>
        <w:t>proposals</w:t>
      </w:r>
      <w:r w:rsidR="004B6375">
        <w:rPr>
          <w:spacing w:val="31"/>
          <w:w w:val="94"/>
          <w:sz w:val="24"/>
          <w:szCs w:val="24"/>
        </w:rPr>
        <w:t xml:space="preserve"> </w:t>
      </w:r>
      <w:r w:rsidR="004B6375">
        <w:rPr>
          <w:w w:val="94"/>
          <w:sz w:val="24"/>
          <w:szCs w:val="24"/>
        </w:rPr>
        <w:t>shall</w:t>
      </w:r>
      <w:r w:rsidR="004B6375">
        <w:rPr>
          <w:spacing w:val="-5"/>
          <w:w w:val="94"/>
          <w:sz w:val="24"/>
          <w:szCs w:val="24"/>
        </w:rPr>
        <w:t xml:space="preserve"> </w:t>
      </w:r>
      <w:r w:rsidR="004B6375">
        <w:rPr>
          <w:sz w:val="24"/>
          <w:szCs w:val="24"/>
        </w:rPr>
        <w:t>be</w:t>
      </w:r>
      <w:r w:rsidR="004B6375">
        <w:rPr>
          <w:spacing w:val="-5"/>
          <w:sz w:val="24"/>
          <w:szCs w:val="24"/>
        </w:rPr>
        <w:t xml:space="preserve"> </w:t>
      </w:r>
      <w:r w:rsidR="004B6375">
        <w:rPr>
          <w:spacing w:val="-1"/>
          <w:w w:val="94"/>
          <w:sz w:val="24"/>
          <w:szCs w:val="24"/>
        </w:rPr>
        <w:t>e</w:t>
      </w:r>
      <w:r w:rsidR="004B6375">
        <w:rPr>
          <w:w w:val="94"/>
          <w:sz w:val="24"/>
          <w:szCs w:val="24"/>
        </w:rPr>
        <w:t>valuat</w:t>
      </w:r>
      <w:r w:rsidR="004B6375">
        <w:rPr>
          <w:spacing w:val="-1"/>
          <w:w w:val="94"/>
          <w:sz w:val="24"/>
          <w:szCs w:val="24"/>
        </w:rPr>
        <w:t>e</w:t>
      </w:r>
      <w:r w:rsidR="004B6375">
        <w:rPr>
          <w:w w:val="94"/>
          <w:sz w:val="24"/>
          <w:szCs w:val="24"/>
        </w:rPr>
        <w:t>d</w:t>
      </w:r>
      <w:r w:rsidR="004B6375">
        <w:rPr>
          <w:spacing w:val="4"/>
          <w:w w:val="94"/>
          <w:sz w:val="24"/>
          <w:szCs w:val="24"/>
        </w:rPr>
        <w:t xml:space="preserve"> </w:t>
      </w:r>
      <w:r w:rsidR="004B6375">
        <w:rPr>
          <w:sz w:val="24"/>
          <w:szCs w:val="24"/>
        </w:rPr>
        <w:t>on</w:t>
      </w:r>
      <w:r w:rsidR="004B6375">
        <w:rPr>
          <w:spacing w:val="5"/>
          <w:sz w:val="24"/>
          <w:szCs w:val="24"/>
        </w:rPr>
        <w:t xml:space="preserve"> </w:t>
      </w:r>
      <w:r w:rsidR="004B6375">
        <w:rPr>
          <w:sz w:val="24"/>
          <w:szCs w:val="24"/>
        </w:rPr>
        <w:t>the</w:t>
      </w:r>
      <w:r w:rsidR="004B6375">
        <w:rPr>
          <w:spacing w:val="-3"/>
          <w:sz w:val="24"/>
          <w:szCs w:val="24"/>
        </w:rPr>
        <w:t xml:space="preserve"> </w:t>
      </w:r>
      <w:r w:rsidR="004B6375">
        <w:rPr>
          <w:w w:val="93"/>
          <w:sz w:val="24"/>
          <w:szCs w:val="24"/>
        </w:rPr>
        <w:t>basis</w:t>
      </w:r>
      <w:r w:rsidR="004B6375">
        <w:rPr>
          <w:spacing w:val="4"/>
          <w:w w:val="93"/>
          <w:sz w:val="24"/>
          <w:szCs w:val="24"/>
        </w:rPr>
        <w:t xml:space="preserve"> </w:t>
      </w:r>
      <w:r w:rsidR="004B6375">
        <w:rPr>
          <w:sz w:val="24"/>
          <w:szCs w:val="24"/>
        </w:rPr>
        <w:t xml:space="preserve">of </w:t>
      </w:r>
      <w:r w:rsidR="004B6375">
        <w:rPr>
          <w:spacing w:val="1"/>
          <w:w w:val="93"/>
          <w:sz w:val="24"/>
          <w:szCs w:val="24"/>
        </w:rPr>
        <w:t>f</w:t>
      </w:r>
      <w:r w:rsidR="004B6375">
        <w:rPr>
          <w:w w:val="93"/>
          <w:sz w:val="24"/>
          <w:szCs w:val="24"/>
        </w:rPr>
        <w:t>o</w:t>
      </w:r>
      <w:r w:rsidR="004B6375">
        <w:rPr>
          <w:spacing w:val="-1"/>
          <w:w w:val="93"/>
          <w:sz w:val="24"/>
          <w:szCs w:val="24"/>
        </w:rPr>
        <w:t>l</w:t>
      </w:r>
      <w:r w:rsidR="004B6375">
        <w:rPr>
          <w:w w:val="93"/>
          <w:sz w:val="24"/>
          <w:szCs w:val="24"/>
        </w:rPr>
        <w:t>lowing</w:t>
      </w:r>
      <w:r w:rsidR="004B6375">
        <w:rPr>
          <w:spacing w:val="10"/>
          <w:w w:val="93"/>
          <w:sz w:val="24"/>
          <w:szCs w:val="24"/>
        </w:rPr>
        <w:t xml:space="preserve"> </w:t>
      </w:r>
      <w:r w:rsidR="004B6375">
        <w:rPr>
          <w:sz w:val="24"/>
          <w:szCs w:val="24"/>
        </w:rPr>
        <w:t>paramet</w:t>
      </w:r>
      <w:r w:rsidR="004B6375">
        <w:rPr>
          <w:spacing w:val="-1"/>
          <w:sz w:val="24"/>
          <w:szCs w:val="24"/>
        </w:rPr>
        <w:t>e</w:t>
      </w:r>
      <w:r w:rsidR="004B6375">
        <w:rPr>
          <w:sz w:val="24"/>
          <w:szCs w:val="24"/>
        </w:rPr>
        <w:t>r</w:t>
      </w:r>
      <w:r w:rsidR="004B6375">
        <w:rPr>
          <w:spacing w:val="1"/>
          <w:sz w:val="24"/>
          <w:szCs w:val="24"/>
        </w:rPr>
        <w:t>s</w:t>
      </w:r>
      <w:r w:rsidR="004B6375">
        <w:rPr>
          <w:sz w:val="24"/>
          <w:szCs w:val="24"/>
        </w:rPr>
        <w:t>.</w:t>
      </w:r>
    </w:p>
    <w:p w:rsidR="00AC294B" w:rsidRDefault="00AC294B">
      <w:pPr>
        <w:spacing w:before="14" w:line="200" w:lineRule="exact"/>
      </w:pPr>
    </w:p>
    <w:tbl>
      <w:tblPr>
        <w:tblW w:w="0" w:type="auto"/>
        <w:tblInd w:w="51" w:type="dxa"/>
        <w:tblLayout w:type="fixed"/>
        <w:tblCellMar>
          <w:left w:w="0" w:type="dxa"/>
          <w:right w:w="0" w:type="dxa"/>
        </w:tblCellMar>
        <w:tblLook w:val="01E0"/>
      </w:tblPr>
      <w:tblGrid>
        <w:gridCol w:w="691"/>
        <w:gridCol w:w="1843"/>
        <w:gridCol w:w="794"/>
        <w:gridCol w:w="6766"/>
      </w:tblGrid>
      <w:tr w:rsidR="00AC294B" w:rsidTr="00431BAB">
        <w:trPr>
          <w:trHeight w:hRule="exact" w:val="550"/>
        </w:trPr>
        <w:tc>
          <w:tcPr>
            <w:tcW w:w="691" w:type="dxa"/>
            <w:tcBorders>
              <w:top w:val="single" w:sz="54" w:space="0" w:color="D9D9D9"/>
              <w:left w:val="single" w:sz="41" w:space="0" w:color="D9D9D9"/>
              <w:bottom w:val="single" w:sz="54" w:space="0" w:color="D9D9D9"/>
              <w:right w:val="single" w:sz="5" w:space="0" w:color="000000"/>
            </w:tcBorders>
            <w:shd w:val="clear" w:color="auto" w:fill="D9D9D9"/>
          </w:tcPr>
          <w:p w:rsidR="00AC294B" w:rsidRDefault="004B6375">
            <w:pPr>
              <w:spacing w:before="56"/>
              <w:ind w:left="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S.No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294B" w:rsidRDefault="004B6375">
            <w:pPr>
              <w:spacing w:line="240" w:lineRule="exact"/>
              <w:ind w:left="4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ion</w:t>
            </w:r>
          </w:p>
          <w:p w:rsidR="00AC294B" w:rsidRDefault="006A24D2">
            <w:pPr>
              <w:spacing w:line="260" w:lineRule="exact"/>
              <w:ind w:left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4B6375">
              <w:rPr>
                <w:sz w:val="24"/>
                <w:szCs w:val="24"/>
              </w:rPr>
              <w:t>aram</w:t>
            </w:r>
            <w:r w:rsidR="004B6375">
              <w:rPr>
                <w:spacing w:val="-1"/>
                <w:sz w:val="24"/>
                <w:szCs w:val="24"/>
              </w:rPr>
              <w:t>e</w:t>
            </w:r>
            <w:r w:rsidR="004B6375">
              <w:rPr>
                <w:sz w:val="24"/>
                <w:szCs w:val="24"/>
              </w:rPr>
              <w:t>t</w:t>
            </w:r>
            <w:r w:rsidR="004B6375">
              <w:rPr>
                <w:spacing w:val="-1"/>
                <w:sz w:val="24"/>
                <w:szCs w:val="24"/>
              </w:rPr>
              <w:t>e</w:t>
            </w:r>
            <w:r w:rsidR="004B6375">
              <w:rPr>
                <w:sz w:val="24"/>
                <w:szCs w:val="24"/>
              </w:rPr>
              <w:t>rs</w:t>
            </w:r>
          </w:p>
        </w:tc>
        <w:tc>
          <w:tcPr>
            <w:tcW w:w="794" w:type="dxa"/>
            <w:tcBorders>
              <w:top w:val="single" w:sz="54" w:space="0" w:color="D9D9D9"/>
              <w:left w:val="single" w:sz="5" w:space="0" w:color="000000"/>
              <w:bottom w:val="single" w:sz="54" w:space="0" w:color="D9D9D9"/>
              <w:right w:val="single" w:sz="5" w:space="0" w:color="000000"/>
            </w:tcBorders>
            <w:shd w:val="clear" w:color="auto" w:fill="D9D9D9"/>
          </w:tcPr>
          <w:p w:rsidR="00AC294B" w:rsidRDefault="004B6375">
            <w:pPr>
              <w:spacing w:before="56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Marks</w:t>
            </w:r>
          </w:p>
        </w:tc>
        <w:tc>
          <w:tcPr>
            <w:tcW w:w="6766" w:type="dxa"/>
            <w:tcBorders>
              <w:top w:val="single" w:sz="54" w:space="0" w:color="D9D9D9"/>
              <w:left w:val="single" w:sz="5" w:space="0" w:color="000000"/>
              <w:bottom w:val="single" w:sz="54" w:space="0" w:color="D9D9D9"/>
              <w:right w:val="single" w:sz="41" w:space="0" w:color="D9D9D9"/>
            </w:tcBorders>
            <w:shd w:val="clear" w:color="auto" w:fill="D9D9D9"/>
          </w:tcPr>
          <w:p w:rsidR="00AC294B" w:rsidRDefault="004B6375">
            <w:pPr>
              <w:spacing w:before="56"/>
              <w:ind w:left="2411" w:right="2367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Brief</w:t>
            </w:r>
            <w:r>
              <w:rPr>
                <w:spacing w:val="4"/>
                <w:w w:val="93"/>
                <w:sz w:val="24"/>
                <w:szCs w:val="24"/>
              </w:rPr>
              <w:t xml:space="preserve"> </w:t>
            </w:r>
            <w:r>
              <w:rPr>
                <w:w w:val="93"/>
                <w:sz w:val="24"/>
                <w:szCs w:val="24"/>
              </w:rPr>
              <w:t>Qu</w:t>
            </w:r>
            <w:r>
              <w:rPr>
                <w:spacing w:val="-1"/>
                <w:w w:val="93"/>
                <w:sz w:val="24"/>
                <w:szCs w:val="24"/>
              </w:rPr>
              <w:t>e</w:t>
            </w:r>
            <w:r>
              <w:rPr>
                <w:w w:val="96"/>
                <w:sz w:val="24"/>
                <w:szCs w:val="24"/>
              </w:rPr>
              <w:t>stionnaire</w:t>
            </w:r>
          </w:p>
        </w:tc>
      </w:tr>
      <w:tr w:rsidR="00AC294B" w:rsidTr="00431BAB">
        <w:trPr>
          <w:trHeight w:hRule="exact" w:val="551"/>
        </w:trPr>
        <w:tc>
          <w:tcPr>
            <w:tcW w:w="691" w:type="dxa"/>
            <w:tcBorders>
              <w:top w:val="single" w:sz="54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before="55"/>
              <w:ind w:right="52"/>
              <w:jc w:val="right"/>
              <w:rPr>
                <w:sz w:val="24"/>
                <w:szCs w:val="24"/>
              </w:rPr>
            </w:pPr>
            <w:r>
              <w:rPr>
                <w:w w:val="91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7" w:line="100" w:lineRule="exact"/>
              <w:rPr>
                <w:sz w:val="11"/>
                <w:szCs w:val="11"/>
              </w:rPr>
            </w:pPr>
          </w:p>
          <w:p w:rsidR="00AC294B" w:rsidRDefault="004B6375">
            <w:pPr>
              <w:ind w:left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if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ion</w:t>
            </w:r>
          </w:p>
        </w:tc>
        <w:tc>
          <w:tcPr>
            <w:tcW w:w="794" w:type="dxa"/>
            <w:tcBorders>
              <w:top w:val="single" w:sz="54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before="55"/>
              <w:ind w:left="2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6766" w:type="dxa"/>
            <w:tcBorders>
              <w:top w:val="single" w:sz="54" w:space="0" w:color="D9D9D9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180" w:lineRule="exact"/>
              <w:ind w:left="102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Compliance</w:t>
            </w:r>
            <w:r>
              <w:rPr>
                <w:spacing w:val="-16"/>
                <w:position w:val="1"/>
                <w:sz w:val="24"/>
                <w:szCs w:val="24"/>
              </w:rPr>
              <w:t xml:space="preserve"> </w:t>
            </w:r>
            <w:r>
              <w:rPr>
                <w:position w:val="1"/>
                <w:sz w:val="24"/>
                <w:szCs w:val="24"/>
              </w:rPr>
              <w:t>with</w:t>
            </w:r>
            <w:r>
              <w:rPr>
                <w:spacing w:val="8"/>
                <w:position w:val="1"/>
                <w:sz w:val="24"/>
                <w:szCs w:val="24"/>
              </w:rPr>
              <w:t xml:space="preserve"> </w:t>
            </w:r>
            <w:r>
              <w:rPr>
                <w:position w:val="1"/>
                <w:sz w:val="24"/>
                <w:szCs w:val="24"/>
              </w:rPr>
              <w:t>required</w:t>
            </w:r>
            <w:r>
              <w:rPr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w w:val="94"/>
                <w:position w:val="1"/>
                <w:sz w:val="24"/>
                <w:szCs w:val="24"/>
              </w:rPr>
              <w:t>spe</w:t>
            </w:r>
            <w:r>
              <w:rPr>
                <w:spacing w:val="-1"/>
                <w:w w:val="94"/>
                <w:position w:val="1"/>
                <w:sz w:val="24"/>
                <w:szCs w:val="24"/>
              </w:rPr>
              <w:t>c</w:t>
            </w:r>
            <w:r>
              <w:rPr>
                <w:w w:val="94"/>
                <w:position w:val="1"/>
                <w:sz w:val="24"/>
                <w:szCs w:val="24"/>
              </w:rPr>
              <w:t>if</w:t>
            </w:r>
            <w:r>
              <w:rPr>
                <w:spacing w:val="1"/>
                <w:w w:val="94"/>
                <w:position w:val="1"/>
                <w:sz w:val="24"/>
                <w:szCs w:val="24"/>
              </w:rPr>
              <w:t>i</w:t>
            </w:r>
            <w:r>
              <w:rPr>
                <w:w w:val="94"/>
                <w:position w:val="1"/>
                <w:sz w:val="24"/>
                <w:szCs w:val="24"/>
              </w:rPr>
              <w:t>ca</w:t>
            </w:r>
            <w:r>
              <w:rPr>
                <w:spacing w:val="-1"/>
                <w:w w:val="94"/>
                <w:position w:val="1"/>
                <w:sz w:val="24"/>
                <w:szCs w:val="24"/>
              </w:rPr>
              <w:t>t</w:t>
            </w:r>
            <w:r>
              <w:rPr>
                <w:w w:val="94"/>
                <w:position w:val="1"/>
                <w:sz w:val="24"/>
                <w:szCs w:val="24"/>
              </w:rPr>
              <w:t>ion</w:t>
            </w:r>
            <w:r>
              <w:rPr>
                <w:spacing w:val="43"/>
                <w:w w:val="94"/>
                <w:position w:val="1"/>
                <w:sz w:val="24"/>
                <w:szCs w:val="24"/>
              </w:rPr>
              <w:t xml:space="preserve"> </w:t>
            </w:r>
            <w:r>
              <w:rPr>
                <w:position w:val="1"/>
                <w:sz w:val="24"/>
                <w:szCs w:val="24"/>
              </w:rPr>
              <w:t>m</w:t>
            </w:r>
            <w:r>
              <w:rPr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position w:val="1"/>
                <w:sz w:val="24"/>
                <w:szCs w:val="24"/>
              </w:rPr>
              <w:t>ntioned</w:t>
            </w:r>
            <w:r>
              <w:rPr>
                <w:spacing w:val="14"/>
                <w:position w:val="1"/>
                <w:sz w:val="24"/>
                <w:szCs w:val="24"/>
              </w:rPr>
              <w:t xml:space="preserve"> </w:t>
            </w:r>
            <w:r>
              <w:rPr>
                <w:position w:val="1"/>
                <w:sz w:val="24"/>
                <w:szCs w:val="24"/>
              </w:rPr>
              <w:t>at</w:t>
            </w:r>
            <w:r>
              <w:rPr>
                <w:spacing w:val="22"/>
                <w:position w:val="1"/>
                <w:sz w:val="24"/>
                <w:szCs w:val="24"/>
              </w:rPr>
              <w:t xml:space="preserve"> </w:t>
            </w:r>
            <w:r>
              <w:rPr>
                <w:position w:val="1"/>
                <w:sz w:val="24"/>
                <w:szCs w:val="24"/>
              </w:rPr>
              <w:t>ann</w:t>
            </w:r>
            <w:r>
              <w:rPr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position w:val="1"/>
                <w:sz w:val="24"/>
                <w:szCs w:val="24"/>
              </w:rPr>
              <w:t>xu</w:t>
            </w:r>
            <w:r>
              <w:rPr>
                <w:spacing w:val="1"/>
                <w:position w:val="1"/>
                <w:sz w:val="24"/>
                <w:szCs w:val="24"/>
              </w:rPr>
              <w:t>r</w:t>
            </w:r>
            <w:r>
              <w:rPr>
                <w:position w:val="1"/>
                <w:sz w:val="24"/>
                <w:szCs w:val="24"/>
              </w:rPr>
              <w:t>e</w:t>
            </w:r>
            <w:r>
              <w:rPr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w w:val="103"/>
                <w:position w:val="1"/>
                <w:sz w:val="24"/>
                <w:szCs w:val="24"/>
              </w:rPr>
              <w:t>“D”</w:t>
            </w:r>
            <w:r>
              <w:rPr>
                <w:w w:val="87"/>
                <w:position w:val="1"/>
                <w:sz w:val="24"/>
                <w:szCs w:val="24"/>
              </w:rPr>
              <w:t>.</w:t>
            </w:r>
          </w:p>
          <w:p w:rsidR="00AC294B" w:rsidRDefault="004B6375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tach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w w:val="98"/>
                <w:sz w:val="24"/>
                <w:szCs w:val="24"/>
              </w:rPr>
              <w:t>Bro</w:t>
            </w:r>
            <w:r>
              <w:rPr>
                <w:spacing w:val="1"/>
                <w:w w:val="98"/>
                <w:sz w:val="24"/>
                <w:szCs w:val="24"/>
              </w:rPr>
              <w:t>c</w:t>
            </w:r>
            <w:r>
              <w:rPr>
                <w:w w:val="98"/>
                <w:sz w:val="24"/>
                <w:szCs w:val="24"/>
              </w:rPr>
              <w:t>hures/Samples</w:t>
            </w:r>
            <w:r>
              <w:rPr>
                <w:spacing w:val="6"/>
                <w:w w:val="9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 Quot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items</w:t>
            </w:r>
          </w:p>
        </w:tc>
      </w:tr>
      <w:tr w:rsidR="00AC294B" w:rsidTr="00431BAB">
        <w:trPr>
          <w:trHeight w:hRule="exact" w:val="2834"/>
        </w:trPr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before="19" w:line="240" w:lineRule="exact"/>
              <w:rPr>
                <w:sz w:val="24"/>
                <w:szCs w:val="24"/>
              </w:rPr>
            </w:pPr>
          </w:p>
          <w:p w:rsidR="00AC294B" w:rsidRDefault="004B6375">
            <w:pPr>
              <w:ind w:right="52"/>
              <w:jc w:val="right"/>
              <w:rPr>
                <w:sz w:val="24"/>
                <w:szCs w:val="24"/>
              </w:rPr>
            </w:pPr>
            <w:r>
              <w:rPr>
                <w:w w:val="91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4" w:line="120" w:lineRule="exact"/>
              <w:rPr>
                <w:sz w:val="12"/>
                <w:szCs w:val="12"/>
              </w:rPr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4B6375">
            <w:pPr>
              <w:ind w:left="447" w:right="448"/>
              <w:jc w:val="center"/>
              <w:rPr>
                <w:sz w:val="24"/>
                <w:szCs w:val="24"/>
              </w:rPr>
            </w:pPr>
            <w:r>
              <w:rPr>
                <w:w w:val="97"/>
                <w:sz w:val="24"/>
                <w:szCs w:val="24"/>
              </w:rPr>
              <w:t>Fi</w:t>
            </w:r>
            <w:r>
              <w:rPr>
                <w:spacing w:val="1"/>
                <w:w w:val="97"/>
                <w:sz w:val="24"/>
                <w:szCs w:val="24"/>
              </w:rPr>
              <w:t>n</w:t>
            </w:r>
            <w:r>
              <w:rPr>
                <w:w w:val="96"/>
                <w:sz w:val="24"/>
                <w:szCs w:val="24"/>
              </w:rPr>
              <w:t>an</w:t>
            </w:r>
            <w:r>
              <w:rPr>
                <w:spacing w:val="-1"/>
                <w:w w:val="96"/>
                <w:sz w:val="24"/>
                <w:szCs w:val="24"/>
              </w:rPr>
              <w:t>c</w:t>
            </w:r>
            <w:r>
              <w:rPr>
                <w:w w:val="86"/>
                <w:sz w:val="24"/>
                <w:szCs w:val="24"/>
              </w:rPr>
              <w:t>ial</w:t>
            </w:r>
          </w:p>
          <w:p w:rsidR="00AC294B" w:rsidRDefault="004B6375">
            <w:pPr>
              <w:spacing w:line="260" w:lineRule="exact"/>
              <w:ind w:left="317" w:right="316"/>
              <w:jc w:val="center"/>
              <w:rPr>
                <w:sz w:val="24"/>
                <w:szCs w:val="24"/>
              </w:rPr>
            </w:pPr>
            <w:r>
              <w:rPr>
                <w:w w:val="91"/>
                <w:sz w:val="24"/>
                <w:szCs w:val="24"/>
              </w:rPr>
              <w:t>Capabilities’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before="19" w:line="240" w:lineRule="exact"/>
              <w:rPr>
                <w:sz w:val="24"/>
                <w:szCs w:val="24"/>
              </w:rPr>
            </w:pPr>
          </w:p>
          <w:p w:rsidR="00AC294B" w:rsidRDefault="004B6375">
            <w:pPr>
              <w:ind w:left="2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6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80" w:lineRule="exact"/>
              <w:ind w:left="462"/>
              <w:rPr>
                <w:sz w:val="24"/>
                <w:szCs w:val="24"/>
              </w:rPr>
            </w:pPr>
            <w:r>
              <w:rPr>
                <w:position w:val="-1"/>
                <w:sz w:val="24"/>
                <w:szCs w:val="24"/>
              </w:rPr>
              <w:t xml:space="preserve">   </w:t>
            </w:r>
            <w:r>
              <w:rPr>
                <w:spacing w:val="10"/>
                <w:position w:val="-1"/>
                <w:sz w:val="24"/>
                <w:szCs w:val="24"/>
              </w:rPr>
              <w:t xml:space="preserve"> </w:t>
            </w:r>
            <w:r>
              <w:rPr>
                <w:w w:val="94"/>
                <w:position w:val="-1"/>
                <w:sz w:val="24"/>
                <w:szCs w:val="24"/>
              </w:rPr>
              <w:t>Bank</w:t>
            </w:r>
            <w:r>
              <w:rPr>
                <w:spacing w:val="4"/>
                <w:w w:val="94"/>
                <w:position w:val="-1"/>
                <w:sz w:val="24"/>
                <w:szCs w:val="2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>st</w:t>
            </w:r>
            <w:r>
              <w:rPr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position w:val="-1"/>
                <w:sz w:val="24"/>
                <w:szCs w:val="24"/>
              </w:rPr>
              <w:t>t</w:t>
            </w:r>
            <w:r>
              <w:rPr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spacing w:val="1"/>
                <w:position w:val="-1"/>
                <w:sz w:val="24"/>
                <w:szCs w:val="24"/>
              </w:rPr>
              <w:t>m</w:t>
            </w:r>
            <w:r>
              <w:rPr>
                <w:position w:val="-1"/>
                <w:sz w:val="24"/>
                <w:szCs w:val="24"/>
              </w:rPr>
              <w:t>ent</w:t>
            </w:r>
            <w:r>
              <w:rPr>
                <w:spacing w:val="-23"/>
                <w:position w:val="-1"/>
                <w:sz w:val="24"/>
                <w:szCs w:val="2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 xml:space="preserve">of </w:t>
            </w:r>
            <w:r>
              <w:rPr>
                <w:w w:val="92"/>
                <w:position w:val="-1"/>
                <w:sz w:val="24"/>
                <w:szCs w:val="24"/>
              </w:rPr>
              <w:t>last</w:t>
            </w:r>
            <w:r>
              <w:rPr>
                <w:spacing w:val="5"/>
                <w:w w:val="92"/>
                <w:position w:val="-1"/>
                <w:sz w:val="24"/>
                <w:szCs w:val="2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>3</w:t>
            </w:r>
            <w:r>
              <w:rPr>
                <w:spacing w:val="-8"/>
                <w:position w:val="-1"/>
                <w:sz w:val="24"/>
                <w:szCs w:val="2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>Ye</w:t>
            </w:r>
            <w:r>
              <w:rPr>
                <w:spacing w:val="-1"/>
                <w:position w:val="-1"/>
                <w:sz w:val="24"/>
                <w:szCs w:val="24"/>
              </w:rPr>
              <w:t>a</w:t>
            </w:r>
            <w:r>
              <w:rPr>
                <w:position w:val="-1"/>
                <w:sz w:val="24"/>
                <w:szCs w:val="24"/>
              </w:rPr>
              <w:t>rs</w:t>
            </w:r>
          </w:p>
          <w:p w:rsidR="00AC294B" w:rsidRDefault="004B6375">
            <w:pPr>
              <w:spacing w:before="45"/>
              <w:ind w:left="694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Minimum</w:t>
            </w:r>
            <w:r>
              <w:rPr>
                <w:spacing w:val="5"/>
                <w:w w:val="9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hree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1"/>
                <w:w w:val="92"/>
                <w:sz w:val="24"/>
                <w:szCs w:val="24"/>
              </w:rPr>
              <w:t>y</w:t>
            </w:r>
            <w:r>
              <w:rPr>
                <w:w w:val="92"/>
                <w:sz w:val="24"/>
                <w:szCs w:val="24"/>
              </w:rPr>
              <w:t xml:space="preserve">ears                              </w:t>
            </w:r>
            <w:r>
              <w:rPr>
                <w:spacing w:val="20"/>
                <w:w w:val="92"/>
                <w:sz w:val="24"/>
                <w:szCs w:val="24"/>
              </w:rPr>
              <w:t xml:space="preserve"> </w:t>
            </w:r>
            <w:r>
              <w:rPr>
                <w:w w:val="92"/>
                <w:sz w:val="24"/>
                <w:szCs w:val="24"/>
              </w:rPr>
              <w:t>Marks</w:t>
            </w:r>
            <w:r>
              <w:rPr>
                <w:spacing w:val="15"/>
                <w:w w:val="9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75</w:t>
            </w:r>
          </w:p>
          <w:p w:rsidR="00AC294B" w:rsidRDefault="004B6375">
            <w:pPr>
              <w:spacing w:before="3"/>
              <w:ind w:left="7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More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han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ree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1"/>
                <w:w w:val="91"/>
                <w:sz w:val="24"/>
                <w:szCs w:val="24"/>
              </w:rPr>
              <w:t>y</w:t>
            </w:r>
            <w:r>
              <w:rPr>
                <w:w w:val="91"/>
                <w:sz w:val="24"/>
                <w:szCs w:val="24"/>
              </w:rPr>
              <w:t xml:space="preserve">ear                             </w:t>
            </w:r>
            <w:r>
              <w:rPr>
                <w:spacing w:val="54"/>
                <w:w w:val="91"/>
                <w:sz w:val="24"/>
                <w:szCs w:val="24"/>
              </w:rPr>
              <w:t xml:space="preserve"> </w:t>
            </w:r>
            <w:r>
              <w:rPr>
                <w:w w:val="91"/>
                <w:sz w:val="24"/>
                <w:szCs w:val="24"/>
              </w:rPr>
              <w:t>Marks</w:t>
            </w:r>
            <w:r>
              <w:rPr>
                <w:spacing w:val="22"/>
                <w:w w:val="9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1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  <w:p w:rsidR="00AC294B" w:rsidRDefault="004B6375">
            <w:pPr>
              <w:spacing w:before="5"/>
              <w:ind w:left="756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Less</w:t>
            </w:r>
            <w:r>
              <w:rPr>
                <w:spacing w:val="4"/>
                <w:w w:val="9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three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ar              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w w:val="91"/>
                <w:sz w:val="24"/>
                <w:szCs w:val="24"/>
              </w:rPr>
              <w:t>year</w:t>
            </w:r>
            <w:r>
              <w:rPr>
                <w:spacing w:val="5"/>
                <w:w w:val="9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obtain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>
              <w:rPr>
                <w:spacing w:val="1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-2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Marks</w:t>
            </w:r>
          </w:p>
          <w:p w:rsidR="00AC294B" w:rsidRDefault="00AC294B">
            <w:pPr>
              <w:spacing w:line="160" w:lineRule="exact"/>
              <w:rPr>
                <w:sz w:val="16"/>
                <w:szCs w:val="16"/>
              </w:rPr>
            </w:pPr>
          </w:p>
          <w:p w:rsidR="00AC294B" w:rsidRDefault="004B6375">
            <w:pPr>
              <w:ind w:left="4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Annu</w:t>
            </w:r>
            <w:r>
              <w:rPr>
                <w:spacing w:val="-1"/>
                <w:w w:val="95"/>
                <w:sz w:val="24"/>
                <w:szCs w:val="24"/>
              </w:rPr>
              <w:t>a</w:t>
            </w:r>
            <w:r>
              <w:rPr>
                <w:w w:val="95"/>
                <w:sz w:val="24"/>
                <w:szCs w:val="24"/>
              </w:rPr>
              <w:t>l</w:t>
            </w:r>
            <w:r>
              <w:rPr>
                <w:spacing w:val="7"/>
                <w:w w:val="9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tur</w:t>
            </w:r>
            <w:r>
              <w:rPr>
                <w:spacing w:val="1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over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of </w:t>
            </w:r>
            <w:r>
              <w:rPr>
                <w:w w:val="92"/>
                <w:sz w:val="24"/>
                <w:szCs w:val="24"/>
              </w:rPr>
              <w:t>last</w:t>
            </w:r>
            <w:r>
              <w:rPr>
                <w:spacing w:val="5"/>
                <w:w w:val="9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ars</w:t>
            </w:r>
          </w:p>
          <w:p w:rsidR="00AC294B" w:rsidRDefault="004B6375">
            <w:pPr>
              <w:spacing w:before="45"/>
              <w:ind w:left="607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Minimum</w:t>
            </w:r>
            <w:r>
              <w:rPr>
                <w:spacing w:val="5"/>
                <w:w w:val="9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Millions                         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w w:val="93"/>
                <w:sz w:val="24"/>
                <w:szCs w:val="24"/>
              </w:rPr>
              <w:t>Marks</w:t>
            </w:r>
            <w:r>
              <w:rPr>
                <w:spacing w:val="8"/>
                <w:w w:val="9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75</w:t>
            </w:r>
          </w:p>
          <w:p w:rsidR="00AC294B" w:rsidRDefault="004B6375">
            <w:pPr>
              <w:spacing w:before="45"/>
              <w:ind w:left="542" w:right="13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More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han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Millions                        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w w:val="93"/>
                <w:sz w:val="24"/>
                <w:szCs w:val="24"/>
              </w:rPr>
              <w:t>Marks</w:t>
            </w:r>
            <w:r>
              <w:rPr>
                <w:spacing w:val="8"/>
                <w:w w:val="93"/>
                <w:sz w:val="24"/>
                <w:szCs w:val="24"/>
              </w:rPr>
              <w:t xml:space="preserve"> </w:t>
            </w:r>
            <w:r>
              <w:rPr>
                <w:w w:val="93"/>
                <w:sz w:val="24"/>
                <w:szCs w:val="24"/>
              </w:rPr>
              <w:t>1</w:t>
            </w:r>
            <w:r>
              <w:rPr>
                <w:spacing w:val="1"/>
                <w:w w:val="93"/>
                <w:sz w:val="24"/>
                <w:szCs w:val="24"/>
              </w:rPr>
              <w:t>0</w:t>
            </w:r>
            <w:r>
              <w:rPr>
                <w:w w:val="93"/>
                <w:sz w:val="24"/>
                <w:szCs w:val="24"/>
              </w:rPr>
              <w:t>0</w:t>
            </w:r>
          </w:p>
          <w:p w:rsidR="00AC294B" w:rsidRDefault="004B6375">
            <w:pPr>
              <w:spacing w:before="29"/>
              <w:ind w:left="624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Less</w:t>
            </w:r>
            <w:r>
              <w:rPr>
                <w:spacing w:val="4"/>
                <w:w w:val="9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Ten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Millions           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w w:val="91"/>
                <w:sz w:val="24"/>
                <w:szCs w:val="24"/>
              </w:rPr>
              <w:t>year</w:t>
            </w:r>
            <w:r>
              <w:rPr>
                <w:spacing w:val="5"/>
                <w:w w:val="9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obtain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>
              <w:rPr>
                <w:spacing w:val="1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Marks</w:t>
            </w:r>
          </w:p>
        </w:tc>
      </w:tr>
      <w:tr w:rsidR="00AC294B" w:rsidTr="00431BAB">
        <w:trPr>
          <w:trHeight w:hRule="exact" w:val="1980"/>
        </w:trPr>
        <w:tc>
          <w:tcPr>
            <w:tcW w:w="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before="13" w:line="220" w:lineRule="exact"/>
              <w:rPr>
                <w:sz w:val="22"/>
                <w:szCs w:val="22"/>
              </w:rPr>
            </w:pPr>
          </w:p>
          <w:p w:rsidR="00AC294B" w:rsidRDefault="004B6375">
            <w:pPr>
              <w:ind w:right="52"/>
              <w:jc w:val="right"/>
              <w:rPr>
                <w:sz w:val="24"/>
                <w:szCs w:val="24"/>
              </w:rPr>
            </w:pPr>
            <w:r>
              <w:rPr>
                <w:w w:val="91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before="17" w:line="280" w:lineRule="exact"/>
              <w:rPr>
                <w:sz w:val="28"/>
                <w:szCs w:val="28"/>
              </w:rPr>
            </w:pPr>
          </w:p>
          <w:p w:rsidR="00AC294B" w:rsidRDefault="004B6375">
            <w:pPr>
              <w:ind w:left="471" w:right="471"/>
              <w:jc w:val="center"/>
              <w:rPr>
                <w:sz w:val="24"/>
                <w:szCs w:val="24"/>
              </w:rPr>
            </w:pPr>
            <w:r>
              <w:rPr>
                <w:w w:val="92"/>
                <w:sz w:val="24"/>
                <w:szCs w:val="24"/>
              </w:rPr>
              <w:t>Rele</w:t>
            </w:r>
            <w:r>
              <w:rPr>
                <w:w w:val="97"/>
                <w:sz w:val="24"/>
                <w:szCs w:val="24"/>
              </w:rPr>
              <w:t>vant</w:t>
            </w:r>
          </w:p>
          <w:p w:rsidR="00AC294B" w:rsidRDefault="004B6375">
            <w:pPr>
              <w:spacing w:line="260" w:lineRule="exact"/>
              <w:ind w:left="354" w:right="354"/>
              <w:jc w:val="center"/>
              <w:rPr>
                <w:sz w:val="24"/>
                <w:szCs w:val="24"/>
              </w:rPr>
            </w:pPr>
            <w:r>
              <w:rPr>
                <w:w w:val="97"/>
                <w:sz w:val="24"/>
                <w:szCs w:val="24"/>
              </w:rPr>
              <w:t>Experience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before="13" w:line="220" w:lineRule="exact"/>
              <w:rPr>
                <w:sz w:val="22"/>
                <w:szCs w:val="22"/>
              </w:rPr>
            </w:pPr>
          </w:p>
          <w:p w:rsidR="00AC294B" w:rsidRDefault="004B6375">
            <w:pPr>
              <w:ind w:left="2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6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80" w:lineRule="exact"/>
              <w:ind w:left="462"/>
              <w:rPr>
                <w:sz w:val="24"/>
                <w:szCs w:val="24"/>
              </w:rPr>
            </w:pPr>
            <w:r>
              <w:rPr>
                <w:position w:val="-1"/>
                <w:sz w:val="24"/>
                <w:szCs w:val="24"/>
              </w:rPr>
              <w:t xml:space="preserve">   </w:t>
            </w:r>
            <w:r>
              <w:rPr>
                <w:spacing w:val="10"/>
                <w:position w:val="-1"/>
                <w:sz w:val="24"/>
                <w:szCs w:val="24"/>
              </w:rPr>
              <w:t xml:space="preserve"> </w:t>
            </w:r>
            <w:r>
              <w:rPr>
                <w:w w:val="95"/>
                <w:position w:val="-1"/>
                <w:sz w:val="24"/>
                <w:szCs w:val="24"/>
              </w:rPr>
              <w:t>Bidder</w:t>
            </w:r>
            <w:r>
              <w:rPr>
                <w:spacing w:val="3"/>
                <w:w w:val="95"/>
                <w:position w:val="-1"/>
                <w:sz w:val="24"/>
                <w:szCs w:val="2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>should</w:t>
            </w:r>
            <w:r>
              <w:rPr>
                <w:spacing w:val="-19"/>
                <w:position w:val="-1"/>
                <w:sz w:val="24"/>
                <w:szCs w:val="24"/>
              </w:rPr>
              <w:t xml:space="preserve"> </w:t>
            </w:r>
            <w:r>
              <w:rPr>
                <w:w w:val="96"/>
                <w:position w:val="-1"/>
                <w:sz w:val="24"/>
                <w:szCs w:val="24"/>
              </w:rPr>
              <w:t>p</w:t>
            </w:r>
            <w:r>
              <w:rPr>
                <w:spacing w:val="1"/>
                <w:w w:val="96"/>
                <w:position w:val="-1"/>
                <w:sz w:val="24"/>
                <w:szCs w:val="24"/>
              </w:rPr>
              <w:t>r</w:t>
            </w:r>
            <w:r>
              <w:rPr>
                <w:w w:val="96"/>
                <w:position w:val="-1"/>
                <w:sz w:val="24"/>
                <w:szCs w:val="24"/>
              </w:rPr>
              <w:t>ovide</w:t>
            </w:r>
            <w:r>
              <w:rPr>
                <w:spacing w:val="7"/>
                <w:w w:val="96"/>
                <w:position w:val="-1"/>
                <w:sz w:val="24"/>
                <w:szCs w:val="2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>work</w:t>
            </w:r>
            <w:r>
              <w:rPr>
                <w:spacing w:val="-20"/>
                <w:position w:val="-1"/>
                <w:sz w:val="24"/>
                <w:szCs w:val="2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>order</w:t>
            </w:r>
            <w:r>
              <w:rPr>
                <w:spacing w:val="-5"/>
                <w:position w:val="-1"/>
                <w:sz w:val="24"/>
                <w:szCs w:val="24"/>
              </w:rPr>
              <w:t xml:space="preserve"> </w:t>
            </w:r>
            <w:r>
              <w:rPr>
                <w:spacing w:val="1"/>
                <w:w w:val="93"/>
                <w:position w:val="-1"/>
                <w:sz w:val="24"/>
                <w:szCs w:val="24"/>
              </w:rPr>
              <w:t>r</w:t>
            </w:r>
            <w:r>
              <w:rPr>
                <w:w w:val="93"/>
                <w:position w:val="-1"/>
                <w:sz w:val="24"/>
                <w:szCs w:val="24"/>
              </w:rPr>
              <w:t>e</w:t>
            </w:r>
            <w:r>
              <w:rPr>
                <w:spacing w:val="-1"/>
                <w:w w:val="93"/>
                <w:position w:val="-1"/>
                <w:sz w:val="24"/>
                <w:szCs w:val="24"/>
              </w:rPr>
              <w:t>l</w:t>
            </w:r>
            <w:r>
              <w:rPr>
                <w:w w:val="93"/>
                <w:position w:val="-1"/>
                <w:sz w:val="24"/>
                <w:szCs w:val="24"/>
              </w:rPr>
              <w:t>ating</w:t>
            </w:r>
            <w:r>
              <w:rPr>
                <w:spacing w:val="8"/>
                <w:w w:val="93"/>
                <w:position w:val="-1"/>
                <w:sz w:val="24"/>
                <w:szCs w:val="2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>to</w:t>
            </w:r>
            <w:r>
              <w:rPr>
                <w:spacing w:val="6"/>
                <w:position w:val="-1"/>
                <w:sz w:val="24"/>
                <w:szCs w:val="24"/>
              </w:rPr>
              <w:t xml:space="preserve"> </w:t>
            </w:r>
            <w:r>
              <w:rPr>
                <w:spacing w:val="-1"/>
                <w:position w:val="-1"/>
                <w:sz w:val="24"/>
                <w:szCs w:val="24"/>
              </w:rPr>
              <w:t>w</w:t>
            </w:r>
            <w:r>
              <w:rPr>
                <w:position w:val="-1"/>
                <w:sz w:val="24"/>
                <w:szCs w:val="24"/>
              </w:rPr>
              <w:t>ork</w:t>
            </w:r>
            <w:r>
              <w:rPr>
                <w:spacing w:val="-20"/>
                <w:position w:val="-1"/>
                <w:sz w:val="24"/>
                <w:szCs w:val="24"/>
              </w:rPr>
              <w:t xml:space="preserve"> </w:t>
            </w:r>
            <w:r>
              <w:rPr>
                <w:w w:val="180"/>
                <w:position w:val="-1"/>
                <w:sz w:val="24"/>
                <w:szCs w:val="24"/>
              </w:rPr>
              <w:t>/</w:t>
            </w:r>
            <w:r>
              <w:rPr>
                <w:spacing w:val="-48"/>
                <w:w w:val="180"/>
                <w:position w:val="-1"/>
                <w:sz w:val="24"/>
                <w:szCs w:val="2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>supply</w:t>
            </w:r>
          </w:p>
          <w:p w:rsidR="00AC294B" w:rsidRDefault="004B6375">
            <w:pPr>
              <w:spacing w:before="33"/>
              <w:ind w:left="8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ntion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pacing w:val="1"/>
                <w:w w:val="94"/>
                <w:sz w:val="24"/>
                <w:szCs w:val="24"/>
              </w:rPr>
              <w:t>i</w:t>
            </w:r>
            <w:r>
              <w:rPr>
                <w:w w:val="94"/>
                <w:sz w:val="24"/>
                <w:szCs w:val="24"/>
              </w:rPr>
              <w:t>n</w:t>
            </w:r>
            <w:r>
              <w:rPr>
                <w:spacing w:val="5"/>
                <w:w w:val="9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Tend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No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ice</w:t>
            </w:r>
          </w:p>
          <w:p w:rsidR="00AC294B" w:rsidRDefault="004B6375">
            <w:pPr>
              <w:spacing w:before="46"/>
              <w:ind w:left="425"/>
              <w:rPr>
                <w:sz w:val="24"/>
                <w:szCs w:val="24"/>
              </w:rPr>
            </w:pPr>
            <w:r>
              <w:rPr>
                <w:w w:val="95"/>
                <w:sz w:val="24"/>
                <w:szCs w:val="24"/>
              </w:rPr>
              <w:t>Minimum</w:t>
            </w:r>
            <w:r>
              <w:rPr>
                <w:spacing w:val="5"/>
                <w:w w:val="9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hree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der                      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w w:val="93"/>
                <w:sz w:val="24"/>
                <w:szCs w:val="24"/>
              </w:rPr>
              <w:t>Marks</w:t>
            </w:r>
            <w:r>
              <w:rPr>
                <w:spacing w:val="8"/>
                <w:w w:val="9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1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  <w:p w:rsidR="00AC294B" w:rsidRDefault="00AC294B">
            <w:pPr>
              <w:spacing w:before="9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3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More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han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1"/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ree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</w:t>
            </w:r>
            <w:r>
              <w:rPr>
                <w:spacing w:val="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der                      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w w:val="93"/>
                <w:sz w:val="24"/>
                <w:szCs w:val="24"/>
              </w:rPr>
              <w:t>Marks</w:t>
            </w:r>
            <w:r>
              <w:rPr>
                <w:spacing w:val="8"/>
                <w:w w:val="9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>
              <w:rPr>
                <w:spacing w:val="1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  <w:p w:rsidR="00AC294B" w:rsidRDefault="004B6375">
            <w:pPr>
              <w:spacing w:before="90"/>
              <w:ind w:left="443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Less</w:t>
            </w:r>
            <w:r>
              <w:rPr>
                <w:spacing w:val="4"/>
                <w:w w:val="9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three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work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order         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h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w w:val="91"/>
                <w:sz w:val="24"/>
                <w:szCs w:val="24"/>
              </w:rPr>
              <w:t>year</w:t>
            </w:r>
            <w:r>
              <w:rPr>
                <w:spacing w:val="5"/>
                <w:w w:val="9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obtain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>
              <w:rPr>
                <w:spacing w:val="1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Marks</w:t>
            </w:r>
          </w:p>
        </w:tc>
      </w:tr>
      <w:tr w:rsidR="00AC294B">
        <w:trPr>
          <w:trHeight w:hRule="exact" w:val="377"/>
        </w:trPr>
        <w:tc>
          <w:tcPr>
            <w:tcW w:w="2534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before="36"/>
              <w:ind w:left="63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</w:t>
            </w: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al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Mar</w:t>
            </w:r>
            <w:r>
              <w:rPr>
                <w:b/>
                <w:spacing w:val="-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before="30"/>
              <w:ind w:left="22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700</w:t>
            </w:r>
          </w:p>
        </w:tc>
        <w:tc>
          <w:tcPr>
            <w:tcW w:w="6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</w:tbl>
    <w:p w:rsidR="00AC294B" w:rsidRDefault="00AC294B">
      <w:pPr>
        <w:spacing w:line="200" w:lineRule="exact"/>
      </w:pPr>
    </w:p>
    <w:p w:rsidR="00AC294B" w:rsidRDefault="00AC294B">
      <w:pPr>
        <w:spacing w:before="17" w:line="280" w:lineRule="exact"/>
        <w:rPr>
          <w:sz w:val="28"/>
          <w:szCs w:val="28"/>
        </w:rPr>
      </w:pPr>
    </w:p>
    <w:p w:rsidR="00AC294B" w:rsidRDefault="004B6375">
      <w:pPr>
        <w:spacing w:before="19"/>
        <w:ind w:left="920" w:right="8966"/>
        <w:jc w:val="both"/>
        <w:rPr>
          <w:sz w:val="24"/>
          <w:szCs w:val="24"/>
        </w:rPr>
      </w:pPr>
      <w:r>
        <w:rPr>
          <w:sz w:val="24"/>
          <w:szCs w:val="24"/>
        </w:rPr>
        <w:t>N.B</w:t>
      </w:r>
    </w:p>
    <w:p w:rsidR="00AC294B" w:rsidRDefault="00A632A8">
      <w:pPr>
        <w:spacing w:before="2" w:line="260" w:lineRule="exact"/>
        <w:ind w:left="920" w:right="887"/>
        <w:jc w:val="both"/>
        <w:rPr>
          <w:sz w:val="24"/>
          <w:szCs w:val="24"/>
        </w:rPr>
      </w:pPr>
      <w:r w:rsidRPr="00A632A8">
        <w:pict>
          <v:shape id="_x0000_s1040" type="#_x0000_t202" style="position:absolute;left:0;text-align:left;margin-left:220.9pt;margin-top:-125.25pt;width:319.65pt;height:58.8pt;z-index:-25165926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3188"/>
                    <w:gridCol w:w="3188"/>
                  </w:tblGrid>
                  <w:tr w:rsidR="00AE1990">
                    <w:trPr>
                      <w:trHeight w:hRule="exact" w:val="386"/>
                    </w:trPr>
                    <w:tc>
                      <w:tcPr>
                        <w:tcW w:w="318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  <w:tc>
                      <w:tcPr>
                        <w:tcW w:w="318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</w:tr>
                  <w:tr w:rsidR="00AE1990">
                    <w:trPr>
                      <w:trHeight w:hRule="exact" w:val="366"/>
                    </w:trPr>
                    <w:tc>
                      <w:tcPr>
                        <w:tcW w:w="318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  <w:tc>
                      <w:tcPr>
                        <w:tcW w:w="318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</w:tr>
                  <w:tr w:rsidR="00AE1990">
                    <w:trPr>
                      <w:trHeight w:hRule="exact" w:val="403"/>
                    </w:trPr>
                    <w:tc>
                      <w:tcPr>
                        <w:tcW w:w="318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  <w:tc>
                      <w:tcPr>
                        <w:tcW w:w="318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E1990" w:rsidRDefault="00AE1990"/>
                    </w:tc>
                  </w:tr>
                </w:tbl>
                <w:p w:rsidR="00AE1990" w:rsidRDefault="00AE1990"/>
              </w:txbxContent>
            </v:textbox>
            <w10:wrap anchorx="page"/>
          </v:shape>
        </w:pict>
      </w:r>
      <w:r w:rsidR="004B6375">
        <w:rPr>
          <w:w w:val="94"/>
          <w:sz w:val="24"/>
          <w:szCs w:val="24"/>
        </w:rPr>
        <w:t>Minimum</w:t>
      </w:r>
      <w:r w:rsidR="004B6375">
        <w:rPr>
          <w:spacing w:val="25"/>
          <w:w w:val="94"/>
          <w:sz w:val="24"/>
          <w:szCs w:val="24"/>
        </w:rPr>
        <w:t xml:space="preserve"> </w:t>
      </w:r>
      <w:r w:rsidR="004B6375">
        <w:rPr>
          <w:w w:val="94"/>
          <w:sz w:val="24"/>
          <w:szCs w:val="24"/>
        </w:rPr>
        <w:t>passing</w:t>
      </w:r>
      <w:r w:rsidR="004B6375">
        <w:rPr>
          <w:spacing w:val="14"/>
          <w:w w:val="94"/>
          <w:sz w:val="24"/>
          <w:szCs w:val="24"/>
        </w:rPr>
        <w:t xml:space="preserve"> </w:t>
      </w:r>
      <w:r w:rsidR="004B6375">
        <w:rPr>
          <w:w w:val="180"/>
          <w:sz w:val="24"/>
          <w:szCs w:val="24"/>
        </w:rPr>
        <w:t>/</w:t>
      </w:r>
      <w:r w:rsidR="004B6375">
        <w:rPr>
          <w:spacing w:val="-39"/>
          <w:w w:val="180"/>
          <w:sz w:val="24"/>
          <w:szCs w:val="24"/>
        </w:rPr>
        <w:t xml:space="preserve"> </w:t>
      </w:r>
      <w:r w:rsidR="004B6375">
        <w:rPr>
          <w:w w:val="91"/>
          <w:sz w:val="24"/>
          <w:szCs w:val="24"/>
        </w:rPr>
        <w:t>quali</w:t>
      </w:r>
      <w:r w:rsidR="004B6375">
        <w:rPr>
          <w:spacing w:val="1"/>
          <w:w w:val="91"/>
          <w:sz w:val="24"/>
          <w:szCs w:val="24"/>
        </w:rPr>
        <w:t>f</w:t>
      </w:r>
      <w:r w:rsidR="004B6375">
        <w:rPr>
          <w:w w:val="91"/>
          <w:sz w:val="24"/>
          <w:szCs w:val="24"/>
        </w:rPr>
        <w:t>ying</w:t>
      </w:r>
      <w:r w:rsidR="004B6375">
        <w:rPr>
          <w:spacing w:val="17"/>
          <w:w w:val="91"/>
          <w:sz w:val="24"/>
          <w:szCs w:val="24"/>
        </w:rPr>
        <w:t xml:space="preserve"> </w:t>
      </w:r>
      <w:r w:rsidR="004B6375">
        <w:rPr>
          <w:sz w:val="24"/>
          <w:szCs w:val="24"/>
        </w:rPr>
        <w:t>marks</w:t>
      </w:r>
      <w:r w:rsidR="004B6375">
        <w:rPr>
          <w:spacing w:val="-19"/>
          <w:sz w:val="24"/>
          <w:szCs w:val="24"/>
        </w:rPr>
        <w:t xml:space="preserve"> </w:t>
      </w:r>
      <w:r w:rsidR="004B6375">
        <w:rPr>
          <w:sz w:val="24"/>
          <w:szCs w:val="24"/>
        </w:rPr>
        <w:t>is</w:t>
      </w:r>
      <w:r w:rsidR="004B6375">
        <w:rPr>
          <w:spacing w:val="-8"/>
          <w:sz w:val="24"/>
          <w:szCs w:val="24"/>
        </w:rPr>
        <w:t xml:space="preserve"> </w:t>
      </w:r>
      <w:r w:rsidR="00AF7A0E">
        <w:rPr>
          <w:spacing w:val="-8"/>
          <w:sz w:val="24"/>
          <w:szCs w:val="24"/>
        </w:rPr>
        <w:t>4</w:t>
      </w:r>
      <w:r w:rsidR="004B6375">
        <w:rPr>
          <w:sz w:val="24"/>
          <w:szCs w:val="24"/>
        </w:rPr>
        <w:t>0%</w:t>
      </w:r>
      <w:r w:rsidR="004B6375">
        <w:rPr>
          <w:spacing w:val="-8"/>
          <w:sz w:val="24"/>
          <w:szCs w:val="24"/>
        </w:rPr>
        <w:t xml:space="preserve"> </w:t>
      </w:r>
      <w:r w:rsidR="004B6375">
        <w:rPr>
          <w:w w:val="88"/>
          <w:sz w:val="24"/>
          <w:szCs w:val="24"/>
        </w:rPr>
        <w:t>i.e.</w:t>
      </w:r>
      <w:r w:rsidR="004B6375">
        <w:rPr>
          <w:spacing w:val="17"/>
          <w:w w:val="88"/>
          <w:sz w:val="24"/>
          <w:szCs w:val="24"/>
        </w:rPr>
        <w:t xml:space="preserve"> </w:t>
      </w:r>
      <w:r w:rsidR="00AF7A0E">
        <w:rPr>
          <w:spacing w:val="17"/>
          <w:w w:val="88"/>
          <w:sz w:val="24"/>
          <w:szCs w:val="24"/>
        </w:rPr>
        <w:t>304</w:t>
      </w:r>
      <w:r w:rsidR="004B6375">
        <w:rPr>
          <w:spacing w:val="-15"/>
          <w:sz w:val="24"/>
          <w:szCs w:val="24"/>
        </w:rPr>
        <w:t xml:space="preserve"> </w:t>
      </w:r>
      <w:r w:rsidR="004B6375">
        <w:rPr>
          <w:sz w:val="24"/>
          <w:szCs w:val="24"/>
        </w:rPr>
        <w:t>marks</w:t>
      </w:r>
      <w:r w:rsidR="004B6375">
        <w:rPr>
          <w:spacing w:val="-19"/>
          <w:sz w:val="24"/>
          <w:szCs w:val="24"/>
        </w:rPr>
        <w:t xml:space="preserve"> </w:t>
      </w:r>
      <w:r w:rsidR="004B6375">
        <w:rPr>
          <w:sz w:val="24"/>
          <w:szCs w:val="24"/>
        </w:rPr>
        <w:t>out</w:t>
      </w:r>
      <w:r w:rsidR="004B6375">
        <w:rPr>
          <w:spacing w:val="13"/>
          <w:sz w:val="24"/>
          <w:szCs w:val="24"/>
        </w:rPr>
        <w:t xml:space="preserve"> </w:t>
      </w:r>
      <w:r w:rsidR="004B6375">
        <w:rPr>
          <w:sz w:val="24"/>
          <w:szCs w:val="24"/>
        </w:rPr>
        <w:t>of</w:t>
      </w:r>
      <w:r w:rsidR="004B6375">
        <w:rPr>
          <w:spacing w:val="10"/>
          <w:sz w:val="24"/>
          <w:szCs w:val="24"/>
        </w:rPr>
        <w:t xml:space="preserve"> </w:t>
      </w:r>
      <w:r w:rsidR="004B6375">
        <w:rPr>
          <w:sz w:val="24"/>
          <w:szCs w:val="24"/>
        </w:rPr>
        <w:t>700</w:t>
      </w:r>
      <w:r w:rsidR="004B6375">
        <w:rPr>
          <w:spacing w:val="-15"/>
          <w:sz w:val="24"/>
          <w:szCs w:val="24"/>
        </w:rPr>
        <w:t xml:space="preserve"> </w:t>
      </w:r>
      <w:r w:rsidR="004B6375">
        <w:rPr>
          <w:sz w:val="24"/>
          <w:szCs w:val="24"/>
        </w:rPr>
        <w:t>marks.</w:t>
      </w:r>
      <w:r w:rsidR="004B6375">
        <w:rPr>
          <w:spacing w:val="-22"/>
          <w:sz w:val="24"/>
          <w:szCs w:val="24"/>
        </w:rPr>
        <w:t xml:space="preserve"> </w:t>
      </w:r>
      <w:r w:rsidR="004B6375">
        <w:rPr>
          <w:sz w:val="24"/>
          <w:szCs w:val="24"/>
        </w:rPr>
        <w:t>The</w:t>
      </w:r>
      <w:r w:rsidR="004B6375">
        <w:rPr>
          <w:spacing w:val="5"/>
          <w:sz w:val="24"/>
          <w:szCs w:val="24"/>
        </w:rPr>
        <w:t xml:space="preserve"> </w:t>
      </w:r>
      <w:r w:rsidR="004B6375">
        <w:rPr>
          <w:sz w:val="24"/>
          <w:szCs w:val="24"/>
        </w:rPr>
        <w:t>bid</w:t>
      </w:r>
      <w:r w:rsidR="004B6375">
        <w:rPr>
          <w:spacing w:val="1"/>
          <w:sz w:val="24"/>
          <w:szCs w:val="24"/>
        </w:rPr>
        <w:t xml:space="preserve"> </w:t>
      </w:r>
      <w:r w:rsidR="004B6375">
        <w:rPr>
          <w:sz w:val="24"/>
          <w:szCs w:val="24"/>
        </w:rPr>
        <w:t>d</w:t>
      </w:r>
      <w:r w:rsidR="004B6375">
        <w:rPr>
          <w:spacing w:val="1"/>
          <w:sz w:val="24"/>
          <w:szCs w:val="24"/>
        </w:rPr>
        <w:t>i</w:t>
      </w:r>
      <w:r w:rsidR="004B6375">
        <w:rPr>
          <w:sz w:val="24"/>
          <w:szCs w:val="24"/>
        </w:rPr>
        <w:t>d not</w:t>
      </w:r>
      <w:r w:rsidR="004B6375">
        <w:rPr>
          <w:spacing w:val="13"/>
          <w:sz w:val="24"/>
          <w:szCs w:val="24"/>
        </w:rPr>
        <w:t xml:space="preserve"> </w:t>
      </w:r>
      <w:r w:rsidR="004B6375">
        <w:rPr>
          <w:w w:val="96"/>
          <w:sz w:val="24"/>
          <w:szCs w:val="24"/>
        </w:rPr>
        <w:t>obt</w:t>
      </w:r>
      <w:r w:rsidR="004B6375">
        <w:rPr>
          <w:spacing w:val="-1"/>
          <w:w w:val="96"/>
          <w:sz w:val="24"/>
          <w:szCs w:val="24"/>
        </w:rPr>
        <w:t>a</w:t>
      </w:r>
      <w:r w:rsidR="004B6375">
        <w:rPr>
          <w:w w:val="96"/>
          <w:sz w:val="24"/>
          <w:szCs w:val="24"/>
        </w:rPr>
        <w:t>ini</w:t>
      </w:r>
      <w:r w:rsidR="004B6375">
        <w:rPr>
          <w:spacing w:val="1"/>
          <w:w w:val="96"/>
          <w:sz w:val="24"/>
          <w:szCs w:val="24"/>
        </w:rPr>
        <w:t>n</w:t>
      </w:r>
      <w:r w:rsidR="004B6375">
        <w:rPr>
          <w:w w:val="96"/>
          <w:sz w:val="24"/>
          <w:szCs w:val="24"/>
        </w:rPr>
        <w:t>g</w:t>
      </w:r>
      <w:r w:rsidR="004B6375">
        <w:rPr>
          <w:spacing w:val="10"/>
          <w:w w:val="96"/>
          <w:sz w:val="24"/>
          <w:szCs w:val="24"/>
        </w:rPr>
        <w:t xml:space="preserve"> </w:t>
      </w:r>
      <w:r w:rsidR="004B6375">
        <w:rPr>
          <w:sz w:val="24"/>
          <w:szCs w:val="24"/>
        </w:rPr>
        <w:t>minimum</w:t>
      </w:r>
      <w:r w:rsidR="004B6375">
        <w:rPr>
          <w:spacing w:val="-21"/>
          <w:sz w:val="24"/>
          <w:szCs w:val="24"/>
        </w:rPr>
        <w:t xml:space="preserve"> </w:t>
      </w:r>
      <w:r w:rsidR="004B6375">
        <w:rPr>
          <w:w w:val="91"/>
          <w:sz w:val="24"/>
          <w:szCs w:val="24"/>
        </w:rPr>
        <w:t>quali</w:t>
      </w:r>
      <w:r w:rsidR="004B6375">
        <w:rPr>
          <w:spacing w:val="1"/>
          <w:w w:val="91"/>
          <w:sz w:val="24"/>
          <w:szCs w:val="24"/>
        </w:rPr>
        <w:t>f</w:t>
      </w:r>
      <w:r w:rsidR="004B6375">
        <w:rPr>
          <w:w w:val="91"/>
          <w:sz w:val="24"/>
          <w:szCs w:val="24"/>
        </w:rPr>
        <w:t>ying</w:t>
      </w:r>
      <w:r w:rsidR="004B6375">
        <w:rPr>
          <w:spacing w:val="14"/>
          <w:w w:val="91"/>
          <w:sz w:val="24"/>
          <w:szCs w:val="24"/>
        </w:rPr>
        <w:t xml:space="preserve"> </w:t>
      </w:r>
      <w:r w:rsidR="004B6375">
        <w:rPr>
          <w:sz w:val="24"/>
          <w:szCs w:val="24"/>
        </w:rPr>
        <w:t>score</w:t>
      </w:r>
      <w:r w:rsidR="004B6375">
        <w:rPr>
          <w:spacing w:val="-13"/>
          <w:sz w:val="24"/>
          <w:szCs w:val="24"/>
        </w:rPr>
        <w:t xml:space="preserve"> </w:t>
      </w:r>
      <w:r w:rsidR="004B6375">
        <w:rPr>
          <w:w w:val="92"/>
          <w:sz w:val="24"/>
          <w:szCs w:val="24"/>
        </w:rPr>
        <w:t>shall</w:t>
      </w:r>
      <w:r w:rsidR="004B6375">
        <w:rPr>
          <w:spacing w:val="12"/>
          <w:w w:val="92"/>
          <w:sz w:val="24"/>
          <w:szCs w:val="24"/>
        </w:rPr>
        <w:t xml:space="preserve"> </w:t>
      </w:r>
      <w:r w:rsidR="004B6375">
        <w:rPr>
          <w:sz w:val="24"/>
          <w:szCs w:val="24"/>
        </w:rPr>
        <w:t>not</w:t>
      </w:r>
      <w:r w:rsidR="004B6375">
        <w:rPr>
          <w:spacing w:val="14"/>
          <w:sz w:val="24"/>
          <w:szCs w:val="24"/>
        </w:rPr>
        <w:t xml:space="preserve"> </w:t>
      </w:r>
      <w:r w:rsidR="004B6375">
        <w:rPr>
          <w:sz w:val="24"/>
          <w:szCs w:val="24"/>
        </w:rPr>
        <w:t>be</w:t>
      </w:r>
      <w:r w:rsidR="004B6375">
        <w:rPr>
          <w:spacing w:val="2"/>
          <w:sz w:val="24"/>
          <w:szCs w:val="24"/>
        </w:rPr>
        <w:t xml:space="preserve"> </w:t>
      </w:r>
      <w:r w:rsidR="004B6375">
        <w:rPr>
          <w:sz w:val="24"/>
          <w:szCs w:val="24"/>
        </w:rPr>
        <w:t>consid</w:t>
      </w:r>
      <w:r w:rsidR="004B6375">
        <w:rPr>
          <w:spacing w:val="-1"/>
          <w:sz w:val="24"/>
          <w:szCs w:val="24"/>
        </w:rPr>
        <w:t>e</w:t>
      </w:r>
      <w:r w:rsidR="004B6375">
        <w:rPr>
          <w:sz w:val="24"/>
          <w:szCs w:val="24"/>
        </w:rPr>
        <w:t>r</w:t>
      </w:r>
      <w:r w:rsidR="004B6375">
        <w:rPr>
          <w:spacing w:val="-20"/>
          <w:sz w:val="24"/>
          <w:szCs w:val="24"/>
        </w:rPr>
        <w:t xml:space="preserve"> </w:t>
      </w:r>
      <w:r w:rsidR="004B6375">
        <w:rPr>
          <w:sz w:val="24"/>
          <w:szCs w:val="24"/>
        </w:rPr>
        <w:t xml:space="preserve">and </w:t>
      </w:r>
      <w:r w:rsidR="004B6375">
        <w:rPr>
          <w:w w:val="94"/>
          <w:sz w:val="24"/>
          <w:szCs w:val="24"/>
        </w:rPr>
        <w:t>rejected.</w:t>
      </w:r>
      <w:r w:rsidR="004B6375">
        <w:rPr>
          <w:spacing w:val="18"/>
          <w:w w:val="94"/>
          <w:sz w:val="24"/>
          <w:szCs w:val="24"/>
        </w:rPr>
        <w:t xml:space="preserve"> </w:t>
      </w:r>
      <w:r w:rsidR="004B6375">
        <w:rPr>
          <w:sz w:val="24"/>
          <w:szCs w:val="24"/>
        </w:rPr>
        <w:t>Out</w:t>
      </w:r>
      <w:r w:rsidR="004B6375">
        <w:rPr>
          <w:spacing w:val="20"/>
          <w:sz w:val="24"/>
          <w:szCs w:val="24"/>
        </w:rPr>
        <w:t xml:space="preserve"> </w:t>
      </w:r>
      <w:r w:rsidR="004B6375">
        <w:rPr>
          <w:sz w:val="24"/>
          <w:szCs w:val="24"/>
        </w:rPr>
        <w:t>of</w:t>
      </w:r>
      <w:r w:rsidR="004B6375">
        <w:rPr>
          <w:spacing w:val="7"/>
          <w:sz w:val="24"/>
          <w:szCs w:val="24"/>
        </w:rPr>
        <w:t xml:space="preserve"> </w:t>
      </w:r>
      <w:r w:rsidR="004B6375">
        <w:rPr>
          <w:sz w:val="24"/>
          <w:szCs w:val="24"/>
        </w:rPr>
        <w:t>the</w:t>
      </w:r>
      <w:r w:rsidR="004B6375">
        <w:rPr>
          <w:spacing w:val="6"/>
          <w:sz w:val="24"/>
          <w:szCs w:val="24"/>
        </w:rPr>
        <w:t xml:space="preserve"> </w:t>
      </w:r>
      <w:r w:rsidR="004B6375">
        <w:rPr>
          <w:sz w:val="24"/>
          <w:szCs w:val="24"/>
        </w:rPr>
        <w:t xml:space="preserve">bid </w:t>
      </w:r>
      <w:r w:rsidR="004B6375">
        <w:rPr>
          <w:w w:val="91"/>
          <w:sz w:val="24"/>
          <w:szCs w:val="24"/>
        </w:rPr>
        <w:t>quali</w:t>
      </w:r>
      <w:r w:rsidR="004B6375">
        <w:rPr>
          <w:spacing w:val="1"/>
          <w:w w:val="91"/>
          <w:sz w:val="24"/>
          <w:szCs w:val="24"/>
        </w:rPr>
        <w:t>f</w:t>
      </w:r>
      <w:r w:rsidR="004B6375">
        <w:rPr>
          <w:w w:val="91"/>
          <w:sz w:val="24"/>
          <w:szCs w:val="24"/>
        </w:rPr>
        <w:t>ying</w:t>
      </w:r>
      <w:r w:rsidR="004B6375">
        <w:rPr>
          <w:spacing w:val="10"/>
          <w:w w:val="91"/>
          <w:sz w:val="24"/>
          <w:szCs w:val="24"/>
        </w:rPr>
        <w:t xml:space="preserve"> </w:t>
      </w:r>
      <w:r w:rsidR="004B6375">
        <w:rPr>
          <w:sz w:val="24"/>
          <w:szCs w:val="24"/>
        </w:rPr>
        <w:t xml:space="preserve">the </w:t>
      </w:r>
      <w:r w:rsidR="004B6375">
        <w:rPr>
          <w:w w:val="93"/>
          <w:sz w:val="24"/>
          <w:szCs w:val="24"/>
        </w:rPr>
        <w:t>evalua</w:t>
      </w:r>
      <w:r w:rsidR="004B6375">
        <w:rPr>
          <w:spacing w:val="-1"/>
          <w:w w:val="93"/>
          <w:sz w:val="24"/>
          <w:szCs w:val="24"/>
        </w:rPr>
        <w:t>t</w:t>
      </w:r>
      <w:r w:rsidR="004B6375">
        <w:rPr>
          <w:w w:val="93"/>
          <w:sz w:val="24"/>
          <w:szCs w:val="24"/>
        </w:rPr>
        <w:t>ion</w:t>
      </w:r>
      <w:r w:rsidR="004B6375">
        <w:rPr>
          <w:spacing w:val="19"/>
          <w:w w:val="93"/>
          <w:sz w:val="24"/>
          <w:szCs w:val="24"/>
        </w:rPr>
        <w:t xml:space="preserve"> </w:t>
      </w:r>
      <w:r w:rsidR="004B6375">
        <w:rPr>
          <w:w w:val="93"/>
          <w:sz w:val="24"/>
          <w:szCs w:val="24"/>
        </w:rPr>
        <w:t>criteria,</w:t>
      </w:r>
      <w:r w:rsidR="004B6375">
        <w:rPr>
          <w:spacing w:val="10"/>
          <w:w w:val="93"/>
          <w:sz w:val="24"/>
          <w:szCs w:val="24"/>
        </w:rPr>
        <w:t xml:space="preserve"> </w:t>
      </w:r>
      <w:r w:rsidR="004B6375">
        <w:rPr>
          <w:sz w:val="24"/>
          <w:szCs w:val="24"/>
        </w:rPr>
        <w:t>the bid</w:t>
      </w:r>
      <w:r w:rsidR="004B6375">
        <w:rPr>
          <w:spacing w:val="-5"/>
          <w:sz w:val="24"/>
          <w:szCs w:val="24"/>
        </w:rPr>
        <w:t xml:space="preserve"> </w:t>
      </w:r>
      <w:r w:rsidR="004B6375">
        <w:rPr>
          <w:sz w:val="24"/>
          <w:szCs w:val="24"/>
        </w:rPr>
        <w:t>with</w:t>
      </w:r>
      <w:r w:rsidR="004B6375">
        <w:rPr>
          <w:spacing w:val="-18"/>
          <w:sz w:val="24"/>
          <w:szCs w:val="24"/>
        </w:rPr>
        <w:t xml:space="preserve"> </w:t>
      </w:r>
      <w:r w:rsidR="004B6375">
        <w:rPr>
          <w:w w:val="94"/>
          <w:sz w:val="24"/>
          <w:szCs w:val="24"/>
        </w:rPr>
        <w:t>l</w:t>
      </w:r>
      <w:r w:rsidR="004B6375">
        <w:rPr>
          <w:spacing w:val="3"/>
          <w:w w:val="94"/>
          <w:sz w:val="24"/>
          <w:szCs w:val="24"/>
        </w:rPr>
        <w:t>o</w:t>
      </w:r>
      <w:r w:rsidR="004B6375">
        <w:rPr>
          <w:spacing w:val="-2"/>
          <w:w w:val="94"/>
          <w:sz w:val="24"/>
          <w:szCs w:val="24"/>
        </w:rPr>
        <w:t>w</w:t>
      </w:r>
      <w:r w:rsidR="004B6375">
        <w:rPr>
          <w:w w:val="94"/>
          <w:sz w:val="24"/>
          <w:szCs w:val="24"/>
        </w:rPr>
        <w:t>est</w:t>
      </w:r>
      <w:r w:rsidR="004B6375">
        <w:rPr>
          <w:spacing w:val="9"/>
          <w:w w:val="94"/>
          <w:sz w:val="24"/>
          <w:szCs w:val="24"/>
        </w:rPr>
        <w:t xml:space="preserve"> </w:t>
      </w:r>
      <w:r w:rsidR="004B6375">
        <w:rPr>
          <w:sz w:val="24"/>
          <w:szCs w:val="24"/>
        </w:rPr>
        <w:t>cost</w:t>
      </w:r>
      <w:r w:rsidR="004B6375">
        <w:rPr>
          <w:spacing w:val="-5"/>
          <w:sz w:val="24"/>
          <w:szCs w:val="24"/>
        </w:rPr>
        <w:t xml:space="preserve"> </w:t>
      </w:r>
      <w:r w:rsidR="004B6375">
        <w:rPr>
          <w:w w:val="93"/>
          <w:sz w:val="24"/>
          <w:szCs w:val="24"/>
        </w:rPr>
        <w:t>shall</w:t>
      </w:r>
      <w:r w:rsidR="004B6375">
        <w:rPr>
          <w:spacing w:val="4"/>
          <w:w w:val="93"/>
          <w:sz w:val="24"/>
          <w:szCs w:val="24"/>
        </w:rPr>
        <w:t xml:space="preserve"> </w:t>
      </w:r>
      <w:r w:rsidR="004B6375">
        <w:rPr>
          <w:w w:val="93"/>
          <w:sz w:val="24"/>
          <w:szCs w:val="24"/>
        </w:rPr>
        <w:t>aw</w:t>
      </w:r>
      <w:r w:rsidR="004B6375">
        <w:rPr>
          <w:spacing w:val="-1"/>
          <w:w w:val="93"/>
          <w:sz w:val="24"/>
          <w:szCs w:val="24"/>
        </w:rPr>
        <w:t>a</w:t>
      </w:r>
      <w:r w:rsidR="004B6375">
        <w:rPr>
          <w:w w:val="93"/>
          <w:sz w:val="24"/>
          <w:szCs w:val="24"/>
        </w:rPr>
        <w:t>rded</w:t>
      </w:r>
      <w:r w:rsidR="004B6375">
        <w:rPr>
          <w:spacing w:val="21"/>
          <w:w w:val="93"/>
          <w:sz w:val="24"/>
          <w:szCs w:val="24"/>
        </w:rPr>
        <w:t xml:space="preserve"> </w:t>
      </w:r>
      <w:r w:rsidR="004B6375">
        <w:rPr>
          <w:sz w:val="24"/>
          <w:szCs w:val="24"/>
        </w:rPr>
        <w:t>con</w:t>
      </w:r>
      <w:r w:rsidR="004B6375">
        <w:rPr>
          <w:spacing w:val="-1"/>
          <w:sz w:val="24"/>
          <w:szCs w:val="24"/>
        </w:rPr>
        <w:t>t</w:t>
      </w:r>
      <w:r w:rsidR="004B6375">
        <w:rPr>
          <w:sz w:val="24"/>
          <w:szCs w:val="24"/>
        </w:rPr>
        <w:t>act</w:t>
      </w:r>
      <w:r w:rsidR="004B6375">
        <w:rPr>
          <w:spacing w:val="-12"/>
          <w:sz w:val="24"/>
          <w:szCs w:val="24"/>
        </w:rPr>
        <w:t xml:space="preserve"> </w:t>
      </w:r>
      <w:r w:rsidR="004B6375">
        <w:rPr>
          <w:sz w:val="24"/>
          <w:szCs w:val="24"/>
        </w:rPr>
        <w:t>provided</w:t>
      </w:r>
      <w:r w:rsidR="004B6375">
        <w:rPr>
          <w:spacing w:val="-22"/>
          <w:sz w:val="24"/>
          <w:szCs w:val="24"/>
        </w:rPr>
        <w:t xml:space="preserve"> </w:t>
      </w:r>
      <w:r w:rsidR="004B6375">
        <w:rPr>
          <w:sz w:val="24"/>
          <w:szCs w:val="24"/>
        </w:rPr>
        <w:t>it m</w:t>
      </w:r>
      <w:r w:rsidR="004B6375">
        <w:rPr>
          <w:spacing w:val="-1"/>
          <w:sz w:val="24"/>
          <w:szCs w:val="24"/>
        </w:rPr>
        <w:t>e</w:t>
      </w:r>
      <w:r w:rsidR="004B6375">
        <w:rPr>
          <w:sz w:val="24"/>
          <w:szCs w:val="24"/>
        </w:rPr>
        <w:t>e</w:t>
      </w:r>
      <w:r w:rsidR="004B6375">
        <w:rPr>
          <w:spacing w:val="-1"/>
          <w:sz w:val="24"/>
          <w:szCs w:val="24"/>
        </w:rPr>
        <w:t>t</w:t>
      </w:r>
      <w:r w:rsidR="004B6375">
        <w:rPr>
          <w:sz w:val="24"/>
          <w:szCs w:val="24"/>
        </w:rPr>
        <w:t>s</w:t>
      </w:r>
      <w:r w:rsidR="004B6375">
        <w:rPr>
          <w:spacing w:val="-19"/>
          <w:sz w:val="24"/>
          <w:szCs w:val="24"/>
        </w:rPr>
        <w:t xml:space="preserve"> </w:t>
      </w:r>
      <w:r w:rsidR="004B6375">
        <w:rPr>
          <w:w w:val="86"/>
          <w:sz w:val="24"/>
          <w:szCs w:val="24"/>
        </w:rPr>
        <w:t>all</w:t>
      </w:r>
      <w:r w:rsidR="004B6375">
        <w:rPr>
          <w:spacing w:val="8"/>
          <w:w w:val="86"/>
          <w:sz w:val="24"/>
          <w:szCs w:val="24"/>
        </w:rPr>
        <w:t xml:space="preserve"> </w:t>
      </w:r>
      <w:r w:rsidR="004B6375">
        <w:rPr>
          <w:sz w:val="24"/>
          <w:szCs w:val="24"/>
        </w:rPr>
        <w:t>ot</w:t>
      </w:r>
      <w:r w:rsidR="004B6375">
        <w:rPr>
          <w:spacing w:val="1"/>
          <w:sz w:val="24"/>
          <w:szCs w:val="24"/>
        </w:rPr>
        <w:t>h</w:t>
      </w:r>
      <w:r w:rsidR="004B6375">
        <w:rPr>
          <w:sz w:val="24"/>
          <w:szCs w:val="24"/>
        </w:rPr>
        <w:t>er</w:t>
      </w:r>
      <w:r w:rsidR="004B6375">
        <w:rPr>
          <w:spacing w:val="-1"/>
          <w:sz w:val="24"/>
          <w:szCs w:val="24"/>
        </w:rPr>
        <w:t xml:space="preserve"> </w:t>
      </w:r>
      <w:r w:rsidR="004B6375">
        <w:rPr>
          <w:w w:val="97"/>
          <w:sz w:val="24"/>
          <w:szCs w:val="24"/>
        </w:rPr>
        <w:t>procedural</w:t>
      </w:r>
      <w:r w:rsidR="004B6375">
        <w:rPr>
          <w:spacing w:val="2"/>
          <w:w w:val="97"/>
          <w:sz w:val="24"/>
          <w:szCs w:val="24"/>
        </w:rPr>
        <w:t xml:space="preserve"> </w:t>
      </w:r>
      <w:r w:rsidR="004B6375">
        <w:rPr>
          <w:sz w:val="24"/>
          <w:szCs w:val="24"/>
        </w:rPr>
        <w:t>requiremen</w:t>
      </w:r>
      <w:r w:rsidR="004B6375">
        <w:rPr>
          <w:spacing w:val="-1"/>
          <w:sz w:val="24"/>
          <w:szCs w:val="24"/>
        </w:rPr>
        <w:t>t</w:t>
      </w:r>
      <w:r w:rsidR="004B6375">
        <w:rPr>
          <w:sz w:val="24"/>
          <w:szCs w:val="24"/>
        </w:rPr>
        <w:t>s.</w:t>
      </w:r>
    </w:p>
    <w:p w:rsidR="00AF7A0E" w:rsidRDefault="00AF7A0E">
      <w:pPr>
        <w:spacing w:before="2" w:line="260" w:lineRule="exact"/>
        <w:ind w:left="920" w:right="887"/>
        <w:jc w:val="both"/>
        <w:rPr>
          <w:sz w:val="24"/>
          <w:szCs w:val="24"/>
        </w:rPr>
        <w:sectPr w:rsidR="00AF7A0E">
          <w:pgSz w:w="11920" w:h="16840"/>
          <w:pgMar w:top="460" w:right="720" w:bottom="280" w:left="880" w:header="214" w:footer="609" w:gutter="0"/>
          <w:cols w:space="720"/>
        </w:sectPr>
      </w:pPr>
    </w:p>
    <w:p w:rsidR="00AC294B" w:rsidRDefault="00AC294B">
      <w:pPr>
        <w:spacing w:before="5" w:line="160" w:lineRule="exact"/>
        <w:rPr>
          <w:sz w:val="16"/>
          <w:szCs w:val="16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spacing w:before="19"/>
        <w:ind w:left="540" w:right="6347"/>
        <w:jc w:val="both"/>
        <w:rPr>
          <w:sz w:val="24"/>
          <w:szCs w:val="24"/>
        </w:rPr>
      </w:pPr>
      <w:r>
        <w:rPr>
          <w:b/>
          <w:w w:val="97"/>
          <w:sz w:val="24"/>
          <w:szCs w:val="24"/>
        </w:rPr>
        <w:t>In</w:t>
      </w:r>
      <w:r>
        <w:rPr>
          <w:b/>
          <w:spacing w:val="-1"/>
          <w:w w:val="97"/>
          <w:sz w:val="24"/>
          <w:szCs w:val="24"/>
        </w:rPr>
        <w:t>f</w:t>
      </w:r>
      <w:r>
        <w:rPr>
          <w:b/>
          <w:w w:val="97"/>
          <w:sz w:val="24"/>
          <w:szCs w:val="24"/>
        </w:rPr>
        <w:t>orma</w:t>
      </w:r>
      <w:r>
        <w:rPr>
          <w:b/>
          <w:spacing w:val="1"/>
          <w:w w:val="97"/>
          <w:sz w:val="24"/>
          <w:szCs w:val="24"/>
        </w:rPr>
        <w:t>t</w:t>
      </w:r>
      <w:r>
        <w:rPr>
          <w:b/>
          <w:w w:val="97"/>
          <w:sz w:val="24"/>
          <w:szCs w:val="24"/>
        </w:rPr>
        <w:t>ion</w:t>
      </w:r>
      <w:r>
        <w:rPr>
          <w:b/>
          <w:spacing w:val="2"/>
          <w:w w:val="97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q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ired</w:t>
      </w:r>
    </w:p>
    <w:p w:rsidR="00AC294B" w:rsidRDefault="00AC294B">
      <w:pPr>
        <w:spacing w:before="4" w:line="260" w:lineRule="exact"/>
        <w:rPr>
          <w:sz w:val="26"/>
          <w:szCs w:val="26"/>
        </w:rPr>
      </w:pPr>
    </w:p>
    <w:p w:rsidR="00AC294B" w:rsidRDefault="004B6375">
      <w:pPr>
        <w:ind w:left="1222" w:right="633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A        </w:t>
      </w:r>
      <w:r>
        <w:rPr>
          <w:b/>
          <w:spacing w:val="6"/>
          <w:sz w:val="24"/>
          <w:szCs w:val="24"/>
        </w:rPr>
        <w:t xml:space="preserve"> </w:t>
      </w:r>
      <w:r>
        <w:rPr>
          <w:b/>
          <w:w w:val="96"/>
          <w:sz w:val="24"/>
          <w:szCs w:val="24"/>
        </w:rPr>
        <w:t>Gener</w:t>
      </w:r>
      <w:r>
        <w:rPr>
          <w:b/>
          <w:spacing w:val="1"/>
          <w:w w:val="96"/>
          <w:sz w:val="24"/>
          <w:szCs w:val="24"/>
        </w:rPr>
        <w:t>a</w:t>
      </w:r>
      <w:r>
        <w:rPr>
          <w:b/>
          <w:w w:val="93"/>
          <w:sz w:val="24"/>
          <w:szCs w:val="24"/>
        </w:rPr>
        <w:t>l</w:t>
      </w:r>
    </w:p>
    <w:p w:rsidR="00AC294B" w:rsidRDefault="004B6375" w:rsidP="00AF7A0E">
      <w:pPr>
        <w:spacing w:line="360" w:lineRule="auto"/>
        <w:ind w:left="1980"/>
        <w:rPr>
          <w:sz w:val="24"/>
          <w:szCs w:val="24"/>
        </w:rPr>
      </w:pPr>
      <w:r>
        <w:rPr>
          <w:sz w:val="24"/>
          <w:szCs w:val="24"/>
        </w:rPr>
        <w:t xml:space="preserve">1        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 Bidder</w:t>
      </w:r>
      <w:r w:rsidR="00AF7A0E">
        <w:rPr>
          <w:sz w:val="24"/>
          <w:szCs w:val="24"/>
        </w:rPr>
        <w:tab/>
      </w:r>
      <w:r w:rsidR="00AF7A0E">
        <w:rPr>
          <w:sz w:val="24"/>
          <w:szCs w:val="24"/>
        </w:rPr>
        <w:tab/>
      </w:r>
      <w:r w:rsidR="00AF7A0E">
        <w:rPr>
          <w:sz w:val="24"/>
          <w:szCs w:val="24"/>
        </w:rPr>
        <w:tab/>
      </w:r>
      <w:r w:rsidR="00AF7A0E">
        <w:rPr>
          <w:sz w:val="24"/>
          <w:szCs w:val="24"/>
        </w:rPr>
        <w:tab/>
        <w:t>_____________________</w:t>
      </w:r>
    </w:p>
    <w:p w:rsidR="00AC294B" w:rsidRDefault="004B6375" w:rsidP="00AF7A0E">
      <w:pPr>
        <w:spacing w:line="360" w:lineRule="auto"/>
        <w:ind w:left="1980"/>
        <w:rPr>
          <w:sz w:val="24"/>
          <w:szCs w:val="24"/>
        </w:rPr>
      </w:pPr>
      <w:r>
        <w:rPr>
          <w:sz w:val="24"/>
          <w:szCs w:val="24"/>
        </w:rPr>
        <w:t xml:space="preserve">2        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w w:val="93"/>
          <w:sz w:val="24"/>
          <w:szCs w:val="24"/>
        </w:rPr>
        <w:t>Years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business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Pakistan</w:t>
      </w:r>
      <w:r w:rsidR="00AF7A0E">
        <w:rPr>
          <w:sz w:val="24"/>
          <w:szCs w:val="24"/>
        </w:rPr>
        <w:tab/>
        <w:t>_____________________</w:t>
      </w:r>
    </w:p>
    <w:p w:rsidR="00AC294B" w:rsidRDefault="004B6375" w:rsidP="00AF7A0E">
      <w:pPr>
        <w:spacing w:line="360" w:lineRule="auto"/>
        <w:ind w:left="1980"/>
        <w:rPr>
          <w:sz w:val="24"/>
          <w:szCs w:val="24"/>
        </w:rPr>
      </w:pPr>
      <w:r>
        <w:rPr>
          <w:sz w:val="24"/>
          <w:szCs w:val="24"/>
        </w:rPr>
        <w:t xml:space="preserve">3        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w w:val="95"/>
          <w:sz w:val="24"/>
          <w:szCs w:val="24"/>
        </w:rPr>
        <w:t>Of</w:t>
      </w:r>
      <w:r>
        <w:rPr>
          <w:spacing w:val="1"/>
          <w:w w:val="95"/>
          <w:sz w:val="24"/>
          <w:szCs w:val="24"/>
        </w:rPr>
        <w:t>f</w:t>
      </w:r>
      <w:r>
        <w:rPr>
          <w:w w:val="95"/>
          <w:sz w:val="24"/>
          <w:szCs w:val="24"/>
        </w:rPr>
        <w:t>ices</w:t>
      </w:r>
      <w:r>
        <w:rPr>
          <w:spacing w:val="13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loca</w:t>
      </w:r>
      <w:r>
        <w:rPr>
          <w:spacing w:val="-1"/>
          <w:w w:val="95"/>
          <w:sz w:val="24"/>
          <w:szCs w:val="24"/>
        </w:rPr>
        <w:t>t</w:t>
      </w:r>
      <w:r>
        <w:rPr>
          <w:w w:val="95"/>
          <w:sz w:val="24"/>
          <w:szCs w:val="24"/>
        </w:rPr>
        <w:t>ions</w:t>
      </w:r>
      <w:r>
        <w:rPr>
          <w:spacing w:val="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akistan</w:t>
      </w:r>
      <w:r w:rsidR="00AF7A0E">
        <w:rPr>
          <w:sz w:val="24"/>
          <w:szCs w:val="24"/>
        </w:rPr>
        <w:tab/>
        <w:t>______________________</w:t>
      </w:r>
    </w:p>
    <w:p w:rsidR="00AC294B" w:rsidRDefault="004B6375" w:rsidP="00AF7A0E">
      <w:pPr>
        <w:spacing w:line="360" w:lineRule="auto"/>
        <w:ind w:left="1980"/>
        <w:rPr>
          <w:sz w:val="24"/>
          <w:szCs w:val="24"/>
        </w:rPr>
      </w:pPr>
      <w:r>
        <w:rPr>
          <w:sz w:val="24"/>
          <w:szCs w:val="24"/>
        </w:rPr>
        <w:t xml:space="preserve">4        </w:t>
      </w:r>
      <w:r>
        <w:rPr>
          <w:spacing w:val="60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Annu</w:t>
      </w:r>
      <w:r>
        <w:rPr>
          <w:spacing w:val="-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l</w:t>
      </w:r>
      <w:r>
        <w:rPr>
          <w:spacing w:val="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Turnover</w:t>
      </w:r>
      <w:r>
        <w:rPr>
          <w:spacing w:val="-14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(Mil</w:t>
      </w:r>
      <w:r>
        <w:rPr>
          <w:spacing w:val="1"/>
          <w:w w:val="91"/>
          <w:sz w:val="24"/>
          <w:szCs w:val="24"/>
        </w:rPr>
        <w:t>l</w:t>
      </w:r>
      <w:r>
        <w:rPr>
          <w:w w:val="91"/>
          <w:sz w:val="24"/>
          <w:szCs w:val="24"/>
        </w:rPr>
        <w:t>ion</w:t>
      </w:r>
      <w:r>
        <w:rPr>
          <w:spacing w:val="8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Rs.)</w:t>
      </w:r>
      <w:r w:rsidR="00AF7A0E">
        <w:rPr>
          <w:sz w:val="24"/>
          <w:szCs w:val="24"/>
        </w:rPr>
        <w:tab/>
      </w:r>
      <w:r w:rsidR="00AF7A0E">
        <w:rPr>
          <w:sz w:val="24"/>
          <w:szCs w:val="24"/>
        </w:rPr>
        <w:tab/>
        <w:t>______________________</w:t>
      </w:r>
    </w:p>
    <w:p w:rsidR="00AC294B" w:rsidRDefault="004B6375" w:rsidP="00AF7A0E">
      <w:pPr>
        <w:spacing w:line="360" w:lineRule="auto"/>
        <w:ind w:left="1980"/>
        <w:rPr>
          <w:sz w:val="24"/>
          <w:szCs w:val="24"/>
        </w:rPr>
      </w:pPr>
      <w:r>
        <w:rPr>
          <w:sz w:val="24"/>
          <w:szCs w:val="24"/>
        </w:rPr>
        <w:t xml:space="preserve">5        </w:t>
      </w:r>
      <w:r>
        <w:rPr>
          <w:spacing w:val="60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Value</w:t>
      </w:r>
      <w:r>
        <w:rPr>
          <w:spacing w:val="3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w w:val="96"/>
          <w:sz w:val="24"/>
          <w:szCs w:val="24"/>
        </w:rPr>
        <w:t>p</w:t>
      </w:r>
      <w:r>
        <w:rPr>
          <w:spacing w:val="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>oje</w:t>
      </w:r>
      <w:r>
        <w:rPr>
          <w:spacing w:val="-1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ts</w:t>
      </w:r>
      <w:r>
        <w:rPr>
          <w:spacing w:val="8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hand</w:t>
      </w:r>
      <w:r>
        <w:rPr>
          <w:spacing w:val="-5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(det</w:t>
      </w:r>
      <w:r>
        <w:rPr>
          <w:spacing w:val="-1"/>
          <w:w w:val="92"/>
          <w:sz w:val="24"/>
          <w:szCs w:val="24"/>
        </w:rPr>
        <w:t>a</w:t>
      </w:r>
      <w:r>
        <w:rPr>
          <w:w w:val="92"/>
          <w:sz w:val="24"/>
          <w:szCs w:val="24"/>
        </w:rPr>
        <w:t>ils</w:t>
      </w:r>
      <w:r>
        <w:rPr>
          <w:spacing w:val="8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may</w:t>
      </w:r>
      <w:r>
        <w:rPr>
          <w:spacing w:val="5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given)</w:t>
      </w:r>
      <w:r w:rsidR="00AF7A0E">
        <w:rPr>
          <w:sz w:val="24"/>
          <w:szCs w:val="24"/>
        </w:rPr>
        <w:t>_______________</w:t>
      </w:r>
    </w:p>
    <w:p w:rsidR="00AC294B" w:rsidRDefault="004B6375" w:rsidP="00AF7A0E">
      <w:pPr>
        <w:spacing w:line="360" w:lineRule="auto"/>
        <w:ind w:left="1980"/>
        <w:rPr>
          <w:sz w:val="24"/>
          <w:szCs w:val="24"/>
        </w:rPr>
      </w:pPr>
      <w:r>
        <w:rPr>
          <w:sz w:val="24"/>
          <w:szCs w:val="24"/>
        </w:rPr>
        <w:t xml:space="preserve">6        </w:t>
      </w:r>
      <w:r>
        <w:rPr>
          <w:spacing w:val="60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Ye</w:t>
      </w:r>
      <w:r>
        <w:rPr>
          <w:spacing w:val="-1"/>
          <w:w w:val="92"/>
          <w:sz w:val="24"/>
          <w:szCs w:val="24"/>
        </w:rPr>
        <w:t>a</w:t>
      </w:r>
      <w:r>
        <w:rPr>
          <w:w w:val="92"/>
          <w:sz w:val="24"/>
          <w:szCs w:val="24"/>
        </w:rPr>
        <w:t>r</w:t>
      </w:r>
      <w:r>
        <w:rPr>
          <w:spacing w:val="7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Incorporation</w:t>
      </w:r>
      <w:r w:rsidR="00AF7A0E">
        <w:rPr>
          <w:sz w:val="24"/>
          <w:szCs w:val="24"/>
        </w:rPr>
        <w:tab/>
      </w:r>
      <w:r w:rsidR="00AF7A0E">
        <w:rPr>
          <w:sz w:val="24"/>
          <w:szCs w:val="24"/>
        </w:rPr>
        <w:tab/>
      </w:r>
      <w:r w:rsidR="00AF7A0E">
        <w:rPr>
          <w:sz w:val="24"/>
          <w:szCs w:val="24"/>
        </w:rPr>
        <w:tab/>
        <w:t>_____________________</w:t>
      </w:r>
    </w:p>
    <w:p w:rsidR="00AC294B" w:rsidRDefault="004B6375" w:rsidP="00AF7A0E">
      <w:pPr>
        <w:spacing w:line="360" w:lineRule="auto"/>
        <w:ind w:left="1980"/>
        <w:rPr>
          <w:sz w:val="24"/>
          <w:szCs w:val="24"/>
        </w:rPr>
      </w:pPr>
      <w:r>
        <w:rPr>
          <w:sz w:val="24"/>
          <w:szCs w:val="24"/>
        </w:rPr>
        <w:t xml:space="preserve">7        </w:t>
      </w:r>
      <w:r>
        <w:rPr>
          <w:spacing w:val="60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Sta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us</w:t>
      </w:r>
      <w:r>
        <w:rPr>
          <w:spacing w:val="8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 w:rsidR="00AF7A0E">
        <w:rPr>
          <w:sz w:val="24"/>
          <w:szCs w:val="24"/>
        </w:rPr>
        <w:tab/>
      </w:r>
      <w:r w:rsidR="00AF7A0E">
        <w:rPr>
          <w:sz w:val="24"/>
          <w:szCs w:val="24"/>
        </w:rPr>
        <w:tab/>
      </w:r>
      <w:r w:rsidR="00AF7A0E">
        <w:rPr>
          <w:sz w:val="24"/>
          <w:szCs w:val="24"/>
        </w:rPr>
        <w:tab/>
        <w:t>_____________________</w:t>
      </w:r>
    </w:p>
    <w:p w:rsidR="00AC294B" w:rsidRDefault="00AC294B">
      <w:pPr>
        <w:spacing w:line="280" w:lineRule="exact"/>
        <w:rPr>
          <w:sz w:val="28"/>
          <w:szCs w:val="28"/>
        </w:rPr>
      </w:pPr>
    </w:p>
    <w:p w:rsidR="00AC294B" w:rsidRDefault="004B6375">
      <w:pPr>
        <w:ind w:left="270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Sole</w:t>
      </w:r>
      <w:r>
        <w:rPr>
          <w:spacing w:val="5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oprie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or</w:t>
      </w:r>
    </w:p>
    <w:p w:rsidR="00AC294B" w:rsidRDefault="00AC294B">
      <w:pPr>
        <w:spacing w:before="5" w:line="140" w:lineRule="exact"/>
        <w:rPr>
          <w:sz w:val="14"/>
          <w:szCs w:val="14"/>
        </w:rPr>
      </w:pPr>
    </w:p>
    <w:p w:rsidR="00AC294B" w:rsidRDefault="004B6375">
      <w:pPr>
        <w:ind w:left="270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Partn</w:t>
      </w:r>
      <w:r>
        <w:rPr>
          <w:spacing w:val="-1"/>
          <w:w w:val="97"/>
          <w:sz w:val="24"/>
          <w:szCs w:val="24"/>
        </w:rPr>
        <w:t>e</w:t>
      </w:r>
      <w:r>
        <w:rPr>
          <w:spacing w:val="1"/>
          <w:w w:val="97"/>
          <w:sz w:val="24"/>
          <w:szCs w:val="24"/>
        </w:rPr>
        <w:t>r</w:t>
      </w:r>
      <w:r>
        <w:rPr>
          <w:w w:val="97"/>
          <w:sz w:val="24"/>
          <w:szCs w:val="24"/>
        </w:rPr>
        <w:t>ship</w:t>
      </w:r>
      <w:r>
        <w:rPr>
          <w:spacing w:val="6"/>
          <w:w w:val="9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irm</w:t>
      </w:r>
    </w:p>
    <w:p w:rsidR="00AC294B" w:rsidRDefault="00AC294B">
      <w:pPr>
        <w:spacing w:before="5" w:line="140" w:lineRule="exact"/>
        <w:rPr>
          <w:sz w:val="14"/>
          <w:szCs w:val="14"/>
        </w:rPr>
      </w:pPr>
    </w:p>
    <w:p w:rsidR="00AC294B" w:rsidRDefault="004B6375">
      <w:pPr>
        <w:ind w:left="270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P</w:t>
      </w:r>
      <w:r>
        <w:rPr>
          <w:spacing w:val="1"/>
          <w:w w:val="94"/>
          <w:sz w:val="24"/>
          <w:szCs w:val="24"/>
        </w:rPr>
        <w:t>r</w:t>
      </w:r>
      <w:r>
        <w:rPr>
          <w:w w:val="94"/>
          <w:sz w:val="24"/>
          <w:szCs w:val="24"/>
        </w:rPr>
        <w:t>ivate</w:t>
      </w:r>
      <w:r>
        <w:rPr>
          <w:spacing w:val="12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Limi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ed</w:t>
      </w:r>
      <w:r>
        <w:rPr>
          <w:spacing w:val="10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pany</w:t>
      </w:r>
    </w:p>
    <w:p w:rsidR="00AC294B" w:rsidRDefault="00AC294B">
      <w:pPr>
        <w:spacing w:before="5" w:line="140" w:lineRule="exact"/>
        <w:rPr>
          <w:sz w:val="14"/>
          <w:szCs w:val="14"/>
        </w:rPr>
      </w:pPr>
    </w:p>
    <w:p w:rsidR="00AC294B" w:rsidRDefault="004B6375">
      <w:pPr>
        <w:ind w:left="270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Pub</w:t>
      </w:r>
      <w:r>
        <w:rPr>
          <w:spacing w:val="1"/>
          <w:w w:val="94"/>
          <w:sz w:val="24"/>
          <w:szCs w:val="24"/>
        </w:rPr>
        <w:t>l</w:t>
      </w:r>
      <w:r>
        <w:rPr>
          <w:w w:val="94"/>
          <w:sz w:val="24"/>
          <w:szCs w:val="24"/>
        </w:rPr>
        <w:t>ic</w:t>
      </w:r>
      <w:r>
        <w:rPr>
          <w:spacing w:val="8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Limi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ed</w:t>
      </w:r>
      <w:r>
        <w:rPr>
          <w:spacing w:val="10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pany</w:t>
      </w:r>
    </w:p>
    <w:p w:rsidR="00AC294B" w:rsidRDefault="00AC294B">
      <w:pPr>
        <w:spacing w:before="5" w:line="140" w:lineRule="exact"/>
        <w:rPr>
          <w:sz w:val="14"/>
          <w:szCs w:val="14"/>
        </w:rPr>
      </w:pPr>
    </w:p>
    <w:p w:rsidR="00AC294B" w:rsidRDefault="004B6375">
      <w:pPr>
        <w:ind w:left="270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ity</w:t>
      </w:r>
      <w:r>
        <w:rPr>
          <w:spacing w:val="-1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reg</w:t>
      </w:r>
      <w:r>
        <w:rPr>
          <w:spacing w:val="1"/>
          <w:w w:val="94"/>
          <w:sz w:val="24"/>
          <w:szCs w:val="24"/>
        </w:rPr>
        <w:t>i</w:t>
      </w:r>
      <w:r>
        <w:rPr>
          <w:w w:val="94"/>
          <w:sz w:val="24"/>
          <w:szCs w:val="24"/>
        </w:rPr>
        <w:t>s</w:t>
      </w:r>
      <w:r>
        <w:rPr>
          <w:spacing w:val="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ered</w:t>
      </w:r>
      <w:r>
        <w:rPr>
          <w:spacing w:val="7"/>
          <w:w w:val="94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>
        <w:rPr>
          <w:spacing w:val="-48"/>
          <w:w w:val="180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in</w:t>
      </w:r>
      <w:r>
        <w:rPr>
          <w:spacing w:val="-1"/>
          <w:w w:val="97"/>
          <w:sz w:val="24"/>
          <w:szCs w:val="24"/>
        </w:rPr>
        <w:t>c</w:t>
      </w:r>
      <w:r>
        <w:rPr>
          <w:w w:val="97"/>
          <w:sz w:val="24"/>
          <w:szCs w:val="24"/>
        </w:rPr>
        <w:t>orporat</w:t>
      </w:r>
      <w:r>
        <w:rPr>
          <w:spacing w:val="-1"/>
          <w:w w:val="97"/>
          <w:sz w:val="24"/>
          <w:szCs w:val="24"/>
        </w:rPr>
        <w:t>e</w:t>
      </w:r>
      <w:r>
        <w:rPr>
          <w:w w:val="97"/>
          <w:sz w:val="24"/>
          <w:szCs w:val="24"/>
        </w:rPr>
        <w:t>d</w:t>
      </w:r>
      <w:r>
        <w:rPr>
          <w:spacing w:val="12"/>
          <w:w w:val="97"/>
          <w:sz w:val="24"/>
          <w:szCs w:val="24"/>
        </w:rPr>
        <w:t xml:space="preserve"> </w:t>
      </w:r>
      <w:r>
        <w:rPr>
          <w:sz w:val="24"/>
          <w:szCs w:val="24"/>
        </w:rPr>
        <w:t>outs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de</w:t>
      </w:r>
      <w:r>
        <w:rPr>
          <w:spacing w:val="-21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Pakistan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spacing w:val="-1"/>
          <w:w w:val="95"/>
          <w:sz w:val="24"/>
          <w:szCs w:val="24"/>
        </w:rPr>
        <w:t>(</w:t>
      </w:r>
      <w:r>
        <w:rPr>
          <w:w w:val="95"/>
          <w:sz w:val="24"/>
          <w:szCs w:val="24"/>
        </w:rPr>
        <w:t>Give</w:t>
      </w:r>
      <w:r>
        <w:rPr>
          <w:spacing w:val="6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tails)</w:t>
      </w:r>
    </w:p>
    <w:p w:rsidR="00AC294B" w:rsidRDefault="00AC294B">
      <w:pPr>
        <w:spacing w:before="6" w:line="140" w:lineRule="exact"/>
        <w:rPr>
          <w:sz w:val="14"/>
          <w:szCs w:val="14"/>
        </w:rPr>
      </w:pPr>
    </w:p>
    <w:p w:rsidR="00AC294B" w:rsidRDefault="004B6375">
      <w:pPr>
        <w:ind w:left="270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her</w:t>
      </w:r>
      <w:r>
        <w:rPr>
          <w:spacing w:val="11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(Please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specify)</w:t>
      </w:r>
    </w:p>
    <w:p w:rsidR="00AC294B" w:rsidRDefault="00AC294B">
      <w:pPr>
        <w:spacing w:before="8" w:line="120" w:lineRule="exact"/>
        <w:rPr>
          <w:sz w:val="12"/>
          <w:szCs w:val="12"/>
        </w:rPr>
      </w:pPr>
    </w:p>
    <w:p w:rsidR="00AC294B" w:rsidRDefault="004B6375">
      <w:pPr>
        <w:ind w:left="1980"/>
        <w:rPr>
          <w:sz w:val="24"/>
          <w:szCs w:val="24"/>
        </w:rPr>
      </w:pPr>
      <w:r>
        <w:rPr>
          <w:sz w:val="24"/>
          <w:szCs w:val="24"/>
        </w:rPr>
        <w:t xml:space="preserve">8        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Na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>
        <w:rPr>
          <w:spacing w:val="-48"/>
          <w:w w:val="18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artn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-15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>
        <w:rPr>
          <w:spacing w:val="-48"/>
          <w:w w:val="180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Chief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Exe</w:t>
      </w:r>
      <w:r>
        <w:rPr>
          <w:spacing w:val="-1"/>
          <w:w w:val="95"/>
          <w:sz w:val="24"/>
          <w:szCs w:val="24"/>
        </w:rPr>
        <w:t>c</w:t>
      </w:r>
      <w:r>
        <w:rPr>
          <w:w w:val="95"/>
          <w:sz w:val="24"/>
          <w:szCs w:val="24"/>
        </w:rPr>
        <w:t>utive</w:t>
      </w:r>
      <w:r>
        <w:rPr>
          <w:spacing w:val="8"/>
          <w:w w:val="95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>
        <w:rPr>
          <w:spacing w:val="-48"/>
          <w:w w:val="180"/>
          <w:sz w:val="24"/>
          <w:szCs w:val="24"/>
        </w:rPr>
        <w:t xml:space="preserve"> </w:t>
      </w:r>
      <w:r>
        <w:rPr>
          <w:sz w:val="24"/>
          <w:szCs w:val="24"/>
        </w:rPr>
        <w:t>Direc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ors</w:t>
      </w:r>
    </w:p>
    <w:p w:rsidR="00AC294B" w:rsidRDefault="00AC294B">
      <w:pPr>
        <w:spacing w:before="8" w:line="120" w:lineRule="exact"/>
        <w:rPr>
          <w:sz w:val="12"/>
          <w:szCs w:val="12"/>
        </w:rPr>
      </w:pPr>
    </w:p>
    <w:p w:rsidR="00AC294B" w:rsidRDefault="004B6375">
      <w:pPr>
        <w:tabs>
          <w:tab w:val="left" w:pos="2700"/>
        </w:tabs>
        <w:spacing w:line="352" w:lineRule="auto"/>
        <w:ind w:left="2700" w:right="105" w:hanging="720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sz w:val="24"/>
          <w:szCs w:val="24"/>
        </w:rPr>
        <w:tab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tails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Registered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ice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ddress,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Phone, </w:t>
      </w:r>
      <w:r>
        <w:rPr>
          <w:spacing w:val="8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 xml:space="preserve">Facsimile, </w:t>
      </w:r>
      <w:r>
        <w:rPr>
          <w:w w:val="95"/>
          <w:sz w:val="24"/>
          <w:szCs w:val="24"/>
        </w:rPr>
        <w:t>Em</w:t>
      </w:r>
      <w:r>
        <w:rPr>
          <w:spacing w:val="-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il</w:t>
      </w:r>
      <w:r>
        <w:rPr>
          <w:spacing w:val="8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w w:val="94"/>
          <w:sz w:val="24"/>
          <w:szCs w:val="24"/>
        </w:rPr>
        <w:t>W</w:t>
      </w:r>
      <w:r>
        <w:rPr>
          <w:w w:val="94"/>
          <w:sz w:val="24"/>
          <w:szCs w:val="24"/>
        </w:rPr>
        <w:t>ebsite</w:t>
      </w:r>
      <w:r>
        <w:rPr>
          <w:spacing w:val="10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informa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ion)</w:t>
      </w: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before="14" w:line="200" w:lineRule="exact"/>
      </w:pPr>
    </w:p>
    <w:p w:rsidR="00AC294B" w:rsidRDefault="004B6375">
      <w:pPr>
        <w:ind w:left="540" w:right="5752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ntac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ing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the</w:t>
      </w:r>
      <w:r w:rsidR="00AF7A0E">
        <w:rPr>
          <w:b/>
          <w:sz w:val="24"/>
          <w:szCs w:val="24"/>
        </w:rPr>
        <w:t xml:space="preserve"> Firm </w:t>
      </w:r>
    </w:p>
    <w:p w:rsidR="00AC294B" w:rsidRDefault="00AC294B">
      <w:pPr>
        <w:spacing w:before="10" w:line="120" w:lineRule="exact"/>
        <w:rPr>
          <w:sz w:val="12"/>
          <w:szCs w:val="12"/>
        </w:rPr>
      </w:pPr>
    </w:p>
    <w:p w:rsidR="00AC294B" w:rsidRDefault="004B6375">
      <w:pPr>
        <w:spacing w:line="351" w:lineRule="auto"/>
        <w:ind w:left="540" w:right="112"/>
        <w:jc w:val="both"/>
        <w:rPr>
          <w:sz w:val="24"/>
          <w:szCs w:val="24"/>
        </w:rPr>
      </w:pPr>
      <w:r>
        <w:rPr>
          <w:w w:val="93"/>
          <w:sz w:val="24"/>
          <w:szCs w:val="24"/>
        </w:rPr>
        <w:t>Any</w:t>
      </w:r>
      <w:r>
        <w:rPr>
          <w:spacing w:val="6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effo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w w:val="92"/>
          <w:sz w:val="24"/>
          <w:szCs w:val="24"/>
        </w:rPr>
        <w:t>b</w:t>
      </w:r>
      <w:r>
        <w:rPr>
          <w:w w:val="92"/>
          <w:sz w:val="24"/>
          <w:szCs w:val="24"/>
        </w:rPr>
        <w:t>y</w:t>
      </w:r>
      <w:r>
        <w:rPr>
          <w:spacing w:val="9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influen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e</w:t>
      </w:r>
      <w:r>
        <w:rPr>
          <w:spacing w:val="14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AF7A0E">
        <w:rPr>
          <w:spacing w:val="1"/>
          <w:sz w:val="24"/>
          <w:szCs w:val="24"/>
        </w:rPr>
        <w:t xml:space="preserve">Firm </w:t>
      </w:r>
      <w:r>
        <w:rPr>
          <w:sz w:val="24"/>
          <w:szCs w:val="24"/>
        </w:rPr>
        <w:t>in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 w:rsidR="00AF7A0E">
        <w:rPr>
          <w:spacing w:val="-1"/>
          <w:sz w:val="24"/>
          <w:szCs w:val="24"/>
        </w:rPr>
        <w:t xml:space="preserve">Firm </w:t>
      </w:r>
      <w:r>
        <w:rPr>
          <w:w w:val="94"/>
          <w:sz w:val="24"/>
          <w:szCs w:val="24"/>
        </w:rPr>
        <w:t>de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isions</w:t>
      </w:r>
      <w:r>
        <w:rPr>
          <w:spacing w:val="14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respe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of bid</w:t>
      </w:r>
      <w:r>
        <w:rPr>
          <w:spacing w:val="-9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evaluation,</w:t>
      </w:r>
      <w:r>
        <w:rPr>
          <w:spacing w:val="4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-18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aw</w:t>
      </w:r>
      <w:r>
        <w:rPr>
          <w:spacing w:val="-1"/>
          <w:w w:val="92"/>
          <w:sz w:val="24"/>
          <w:szCs w:val="24"/>
        </w:rPr>
        <w:t>a</w:t>
      </w:r>
      <w:r>
        <w:rPr>
          <w:w w:val="92"/>
          <w:sz w:val="24"/>
          <w:szCs w:val="24"/>
        </w:rPr>
        <w:t>rd</w:t>
      </w:r>
      <w:r>
        <w:rPr>
          <w:spacing w:val="17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will</w:t>
      </w:r>
      <w:r>
        <w:rPr>
          <w:spacing w:val="-12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result</w:t>
      </w:r>
      <w:r>
        <w:rPr>
          <w:spacing w:val="21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reje</w:t>
      </w:r>
      <w:r>
        <w:rPr>
          <w:spacing w:val="-1"/>
          <w:w w:val="95"/>
          <w:sz w:val="24"/>
          <w:szCs w:val="24"/>
        </w:rPr>
        <w:t>c</w:t>
      </w:r>
      <w:r>
        <w:rPr>
          <w:w w:val="95"/>
          <w:sz w:val="24"/>
          <w:szCs w:val="24"/>
        </w:rPr>
        <w:t>tion</w:t>
      </w:r>
      <w:r>
        <w:rPr>
          <w:spacing w:val="9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bidd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r’s</w:t>
      </w:r>
      <w:r>
        <w:rPr>
          <w:spacing w:val="8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</w:p>
    <w:p w:rsidR="00AC294B" w:rsidRDefault="00AC294B">
      <w:pPr>
        <w:spacing w:line="200" w:lineRule="exact"/>
      </w:pPr>
    </w:p>
    <w:p w:rsidR="00AC294B" w:rsidRDefault="00AC294B">
      <w:pPr>
        <w:spacing w:before="10" w:line="200" w:lineRule="exact"/>
      </w:pPr>
    </w:p>
    <w:p w:rsidR="00AC294B" w:rsidRDefault="004B6375">
      <w:pPr>
        <w:ind w:left="540" w:right="2928"/>
        <w:jc w:val="both"/>
        <w:rPr>
          <w:sz w:val="24"/>
          <w:szCs w:val="24"/>
        </w:rPr>
      </w:pPr>
      <w:r>
        <w:rPr>
          <w:b/>
          <w:sz w:val="24"/>
          <w:szCs w:val="24"/>
        </w:rPr>
        <w:t>5.</w:t>
      </w:r>
      <w:r>
        <w:rPr>
          <w:b/>
          <w:spacing w:val="-5"/>
          <w:sz w:val="24"/>
          <w:szCs w:val="24"/>
        </w:rPr>
        <w:t xml:space="preserve"> </w:t>
      </w:r>
      <w:r w:rsidR="00AF7A0E">
        <w:rPr>
          <w:b/>
          <w:spacing w:val="-5"/>
          <w:sz w:val="24"/>
          <w:szCs w:val="24"/>
        </w:rPr>
        <w:t xml:space="preserve">P.A </w:t>
      </w:r>
      <w:r>
        <w:rPr>
          <w:b/>
          <w:sz w:val="24"/>
          <w:szCs w:val="24"/>
        </w:rPr>
        <w:t>Rig</w:t>
      </w:r>
      <w:r>
        <w:rPr>
          <w:b/>
          <w:spacing w:val="-1"/>
          <w:sz w:val="24"/>
          <w:szCs w:val="24"/>
        </w:rPr>
        <w:t>h</w:t>
      </w:r>
      <w:r>
        <w:rPr>
          <w:b/>
          <w:sz w:val="24"/>
          <w:szCs w:val="24"/>
        </w:rPr>
        <w:t>t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Accept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the Bid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or</w:t>
      </w:r>
      <w:r>
        <w:rPr>
          <w:b/>
          <w:spacing w:val="-20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>ject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the Bid</w:t>
      </w:r>
    </w:p>
    <w:p w:rsidR="00AC294B" w:rsidRDefault="00AC294B">
      <w:pPr>
        <w:spacing w:before="10" w:line="120" w:lineRule="exact"/>
        <w:rPr>
          <w:sz w:val="12"/>
          <w:szCs w:val="12"/>
        </w:rPr>
      </w:pPr>
    </w:p>
    <w:p w:rsidR="00AC294B" w:rsidRDefault="004B6375">
      <w:pPr>
        <w:spacing w:line="352" w:lineRule="auto"/>
        <w:ind w:left="540" w:right="10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A</w:t>
      </w:r>
      <w:r>
        <w:rPr>
          <w:spacing w:val="-17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reserves</w:t>
      </w:r>
      <w:r>
        <w:rPr>
          <w:spacing w:val="6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the ri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accept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reject</w:t>
      </w:r>
      <w:r>
        <w:rPr>
          <w:spacing w:val="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ac</w:t>
      </w:r>
      <w:r>
        <w:rPr>
          <w:spacing w:val="-1"/>
          <w:w w:val="95"/>
          <w:sz w:val="24"/>
          <w:szCs w:val="24"/>
        </w:rPr>
        <w:t>c</w:t>
      </w:r>
      <w:r>
        <w:rPr>
          <w:w w:val="95"/>
          <w:sz w:val="24"/>
          <w:szCs w:val="24"/>
        </w:rPr>
        <w:t>ording</w:t>
      </w:r>
      <w:r>
        <w:rPr>
          <w:spacing w:val="8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18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P</w:t>
      </w:r>
      <w:r>
        <w:rPr>
          <w:spacing w:val="1"/>
          <w:w w:val="94"/>
          <w:sz w:val="24"/>
          <w:szCs w:val="24"/>
        </w:rPr>
        <w:t>P</w:t>
      </w:r>
      <w:r>
        <w:rPr>
          <w:spacing w:val="-1"/>
          <w:w w:val="94"/>
          <w:sz w:val="24"/>
          <w:szCs w:val="24"/>
        </w:rPr>
        <w:t>R</w:t>
      </w:r>
      <w:r>
        <w:rPr>
          <w:spacing w:val="1"/>
          <w:w w:val="94"/>
          <w:sz w:val="24"/>
          <w:szCs w:val="24"/>
        </w:rPr>
        <w:t>A</w:t>
      </w:r>
      <w:r w:rsidR="00AF7A0E">
        <w:rPr>
          <w:spacing w:val="1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Rules,</w:t>
      </w:r>
      <w:r>
        <w:rPr>
          <w:spacing w:val="11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3"/>
          <w:sz w:val="24"/>
          <w:szCs w:val="24"/>
        </w:rPr>
        <w:t xml:space="preserve"> </w:t>
      </w:r>
      <w:r>
        <w:rPr>
          <w:w w:val="103"/>
          <w:sz w:val="24"/>
          <w:szCs w:val="24"/>
        </w:rPr>
        <w:t xml:space="preserve">to </w:t>
      </w:r>
      <w:r>
        <w:rPr>
          <w:sz w:val="24"/>
          <w:szCs w:val="24"/>
        </w:rPr>
        <w:t>annul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at  any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me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ut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eby </w:t>
      </w:r>
      <w:r>
        <w:rPr>
          <w:w w:val="94"/>
          <w:sz w:val="24"/>
          <w:szCs w:val="24"/>
        </w:rPr>
        <w:t>incurring</w:t>
      </w:r>
      <w:r>
        <w:rPr>
          <w:spacing w:val="24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13"/>
          <w:sz w:val="24"/>
          <w:szCs w:val="24"/>
        </w:rPr>
        <w:t xml:space="preserve"> </w:t>
      </w:r>
      <w:r>
        <w:rPr>
          <w:w w:val="88"/>
          <w:sz w:val="24"/>
          <w:szCs w:val="24"/>
        </w:rPr>
        <w:t>liability</w:t>
      </w:r>
      <w:r>
        <w:rPr>
          <w:spacing w:val="27"/>
          <w:w w:val="8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13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obli</w:t>
      </w:r>
      <w:r>
        <w:rPr>
          <w:spacing w:val="1"/>
          <w:w w:val="94"/>
          <w:sz w:val="24"/>
          <w:szCs w:val="24"/>
        </w:rPr>
        <w:t>g</w:t>
      </w:r>
      <w:r>
        <w:rPr>
          <w:w w:val="94"/>
          <w:sz w:val="24"/>
          <w:szCs w:val="24"/>
        </w:rPr>
        <w:t>a</w:t>
      </w:r>
      <w:r>
        <w:rPr>
          <w:spacing w:val="-2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ion</w:t>
      </w:r>
      <w:r>
        <w:rPr>
          <w:spacing w:val="26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bidder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u</w:t>
      </w:r>
      <w:r>
        <w:rPr>
          <w:sz w:val="24"/>
          <w:szCs w:val="24"/>
        </w:rPr>
        <w:t>nds 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Pu</w:t>
      </w:r>
      <w:r>
        <w:rPr>
          <w:spacing w:val="1"/>
          <w:w w:val="93"/>
          <w:sz w:val="24"/>
          <w:szCs w:val="24"/>
        </w:rPr>
        <w:t>r</w:t>
      </w:r>
      <w:r>
        <w:rPr>
          <w:spacing w:val="-2"/>
          <w:w w:val="93"/>
          <w:sz w:val="24"/>
          <w:szCs w:val="24"/>
        </w:rPr>
        <w:t>c</w:t>
      </w:r>
      <w:r>
        <w:rPr>
          <w:w w:val="93"/>
          <w:sz w:val="24"/>
          <w:szCs w:val="24"/>
        </w:rPr>
        <w:t>has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’s</w:t>
      </w:r>
      <w:r>
        <w:rPr>
          <w:spacing w:val="11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AF7A0E" w:rsidRDefault="00AF7A0E">
      <w:pPr>
        <w:spacing w:line="352" w:lineRule="auto"/>
        <w:ind w:left="540" w:right="105"/>
        <w:jc w:val="both"/>
        <w:rPr>
          <w:sz w:val="24"/>
          <w:szCs w:val="24"/>
        </w:rPr>
        <w:sectPr w:rsidR="00AF7A0E">
          <w:headerReference w:type="default" r:id="rId15"/>
          <w:pgSz w:w="11920" w:h="16840"/>
          <w:pgMar w:top="580" w:right="1500" w:bottom="280" w:left="1260" w:header="214" w:footer="609" w:gutter="0"/>
          <w:cols w:space="720"/>
        </w:sectPr>
      </w:pPr>
    </w:p>
    <w:p w:rsidR="00AC294B" w:rsidRDefault="00AC294B">
      <w:pPr>
        <w:spacing w:line="200" w:lineRule="exact"/>
      </w:pPr>
    </w:p>
    <w:p w:rsidR="00AC294B" w:rsidRDefault="00AC294B">
      <w:pPr>
        <w:spacing w:before="10" w:line="220" w:lineRule="exact"/>
        <w:rPr>
          <w:sz w:val="22"/>
          <w:szCs w:val="22"/>
        </w:rPr>
      </w:pPr>
    </w:p>
    <w:p w:rsidR="00AC294B" w:rsidRDefault="004B6375">
      <w:pPr>
        <w:spacing w:before="19"/>
        <w:ind w:left="540"/>
        <w:rPr>
          <w:sz w:val="24"/>
          <w:szCs w:val="24"/>
        </w:rPr>
      </w:pPr>
      <w:r>
        <w:rPr>
          <w:b/>
          <w:w w:val="103"/>
          <w:sz w:val="24"/>
          <w:szCs w:val="24"/>
        </w:rPr>
        <w:t>Def</w:t>
      </w:r>
      <w:r>
        <w:rPr>
          <w:b/>
          <w:spacing w:val="-1"/>
          <w:w w:val="103"/>
          <w:sz w:val="24"/>
          <w:szCs w:val="24"/>
        </w:rPr>
        <w:t>i</w:t>
      </w:r>
      <w:r>
        <w:rPr>
          <w:b/>
          <w:w w:val="101"/>
          <w:sz w:val="24"/>
          <w:szCs w:val="24"/>
        </w:rPr>
        <w:t>nitions</w:t>
      </w:r>
    </w:p>
    <w:p w:rsidR="00AC294B" w:rsidRDefault="00AC294B">
      <w:pPr>
        <w:spacing w:before="4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b/>
          <w:sz w:val="24"/>
          <w:szCs w:val="24"/>
        </w:rPr>
        <w:t>In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this </w:t>
      </w:r>
      <w:r>
        <w:rPr>
          <w:b/>
          <w:w w:val="96"/>
          <w:sz w:val="24"/>
          <w:szCs w:val="24"/>
        </w:rPr>
        <w:t>C</w:t>
      </w:r>
      <w:r>
        <w:rPr>
          <w:b/>
          <w:spacing w:val="-1"/>
          <w:w w:val="96"/>
          <w:sz w:val="24"/>
          <w:szCs w:val="24"/>
        </w:rPr>
        <w:t>o</w:t>
      </w:r>
      <w:r>
        <w:rPr>
          <w:b/>
          <w:w w:val="96"/>
          <w:sz w:val="24"/>
          <w:szCs w:val="24"/>
        </w:rPr>
        <w:t>n</w:t>
      </w:r>
      <w:r>
        <w:rPr>
          <w:b/>
          <w:spacing w:val="1"/>
          <w:w w:val="96"/>
          <w:sz w:val="24"/>
          <w:szCs w:val="24"/>
        </w:rPr>
        <w:t>t</w:t>
      </w:r>
      <w:r>
        <w:rPr>
          <w:b/>
          <w:w w:val="96"/>
          <w:sz w:val="24"/>
          <w:szCs w:val="24"/>
        </w:rPr>
        <w:t>ra</w:t>
      </w:r>
      <w:r>
        <w:rPr>
          <w:b/>
          <w:spacing w:val="1"/>
          <w:w w:val="96"/>
          <w:sz w:val="24"/>
          <w:szCs w:val="24"/>
        </w:rPr>
        <w:t>c</w:t>
      </w:r>
      <w:r>
        <w:rPr>
          <w:b/>
          <w:w w:val="96"/>
          <w:sz w:val="24"/>
          <w:szCs w:val="24"/>
        </w:rPr>
        <w:t>t,</w:t>
      </w:r>
      <w:r>
        <w:rPr>
          <w:b/>
          <w:spacing w:val="3"/>
          <w:w w:val="96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followi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ter</w:t>
      </w:r>
      <w:r>
        <w:rPr>
          <w:b/>
          <w:spacing w:val="1"/>
          <w:sz w:val="24"/>
          <w:szCs w:val="24"/>
        </w:rPr>
        <w:t>m</w:t>
      </w:r>
      <w:r>
        <w:rPr>
          <w:b/>
          <w:sz w:val="24"/>
          <w:szCs w:val="24"/>
        </w:rPr>
        <w:t>s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hall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pacing w:val="1"/>
          <w:w w:val="96"/>
          <w:sz w:val="24"/>
          <w:szCs w:val="24"/>
        </w:rPr>
        <w:t>i</w:t>
      </w:r>
      <w:r>
        <w:rPr>
          <w:b/>
          <w:w w:val="96"/>
          <w:sz w:val="24"/>
          <w:szCs w:val="24"/>
        </w:rPr>
        <w:t>nte</w:t>
      </w:r>
      <w:r>
        <w:rPr>
          <w:b/>
          <w:spacing w:val="1"/>
          <w:w w:val="96"/>
          <w:sz w:val="24"/>
          <w:szCs w:val="24"/>
        </w:rPr>
        <w:t>r</w:t>
      </w:r>
      <w:r>
        <w:rPr>
          <w:b/>
          <w:w w:val="96"/>
          <w:sz w:val="24"/>
          <w:szCs w:val="24"/>
        </w:rPr>
        <w:t>pr</w:t>
      </w:r>
      <w:r>
        <w:rPr>
          <w:b/>
          <w:spacing w:val="-1"/>
          <w:w w:val="96"/>
          <w:sz w:val="24"/>
          <w:szCs w:val="24"/>
        </w:rPr>
        <w:t>e</w:t>
      </w:r>
      <w:r>
        <w:rPr>
          <w:b/>
          <w:w w:val="96"/>
          <w:sz w:val="24"/>
          <w:szCs w:val="24"/>
        </w:rPr>
        <w:t>ted</w:t>
      </w:r>
      <w:r>
        <w:rPr>
          <w:b/>
          <w:spacing w:val="4"/>
          <w:w w:val="96"/>
          <w:sz w:val="24"/>
          <w:szCs w:val="24"/>
        </w:rPr>
        <w:t xml:space="preserve"> </w:t>
      </w:r>
      <w:r>
        <w:rPr>
          <w:b/>
          <w:sz w:val="24"/>
          <w:szCs w:val="24"/>
        </w:rPr>
        <w:t>as i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dicated:</w:t>
      </w:r>
    </w:p>
    <w:p w:rsidR="00AC294B" w:rsidRDefault="00AC294B">
      <w:pPr>
        <w:spacing w:before="4" w:line="100" w:lineRule="exact"/>
        <w:rPr>
          <w:sz w:val="10"/>
          <w:szCs w:val="10"/>
        </w:rPr>
      </w:pPr>
    </w:p>
    <w:p w:rsidR="00AC294B" w:rsidRDefault="00AC294B">
      <w:pPr>
        <w:spacing w:line="200" w:lineRule="exact"/>
      </w:pPr>
    </w:p>
    <w:p w:rsidR="00AC294B" w:rsidRDefault="004B6375">
      <w:pPr>
        <w:tabs>
          <w:tab w:val="left" w:pos="1980"/>
        </w:tabs>
        <w:spacing w:line="260" w:lineRule="exact"/>
        <w:ind w:left="1980" w:right="106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“Purcha</w:t>
      </w: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er</w:t>
      </w:r>
      <w:r w:rsidR="00AF7A0E">
        <w:rPr>
          <w:b/>
          <w:sz w:val="24"/>
          <w:szCs w:val="24"/>
        </w:rPr>
        <w:t>/PA</w:t>
      </w:r>
      <w:r>
        <w:rPr>
          <w:b/>
          <w:sz w:val="24"/>
          <w:szCs w:val="24"/>
        </w:rPr>
        <w:t>”</w:t>
      </w:r>
      <w:r>
        <w:rPr>
          <w:b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ans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 w:rsidR="00AF7A0E">
        <w:rPr>
          <w:spacing w:val="30"/>
          <w:sz w:val="24"/>
          <w:szCs w:val="24"/>
        </w:rPr>
        <w:t xml:space="preserve"> Superintendent of Police, Matiari, </w:t>
      </w:r>
      <w:r>
        <w:rPr>
          <w:sz w:val="24"/>
          <w:szCs w:val="24"/>
        </w:rPr>
        <w:t>Po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ice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partm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t, Government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Sind</w:t>
      </w:r>
      <w:r>
        <w:rPr>
          <w:spacing w:val="1"/>
          <w:w w:val="95"/>
          <w:sz w:val="24"/>
          <w:szCs w:val="24"/>
        </w:rPr>
        <w:t>h</w:t>
      </w:r>
      <w:r>
        <w:rPr>
          <w:w w:val="95"/>
          <w:sz w:val="24"/>
          <w:szCs w:val="24"/>
        </w:rPr>
        <w:t>,</w:t>
      </w:r>
      <w:r>
        <w:rPr>
          <w:spacing w:val="-2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Karachi</w:t>
      </w:r>
      <w:r>
        <w:rPr>
          <w:spacing w:val="11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– Pak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stan</w:t>
      </w:r>
    </w:p>
    <w:p w:rsidR="00AC294B" w:rsidRDefault="00AC294B">
      <w:pPr>
        <w:spacing w:before="3" w:line="100" w:lineRule="exact"/>
        <w:rPr>
          <w:sz w:val="10"/>
          <w:szCs w:val="10"/>
        </w:rPr>
      </w:pPr>
    </w:p>
    <w:p w:rsidR="00AC294B" w:rsidRDefault="00AC294B">
      <w:pPr>
        <w:spacing w:line="200" w:lineRule="exact"/>
      </w:pPr>
    </w:p>
    <w:p w:rsidR="00AC294B" w:rsidRDefault="004B6375">
      <w:pPr>
        <w:tabs>
          <w:tab w:val="left" w:pos="2040"/>
        </w:tabs>
        <w:spacing w:line="260" w:lineRule="exact"/>
        <w:ind w:left="1980" w:right="109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w w:val="94"/>
          <w:sz w:val="24"/>
          <w:szCs w:val="24"/>
        </w:rPr>
        <w:t>“C</w:t>
      </w:r>
      <w:r>
        <w:rPr>
          <w:b/>
          <w:spacing w:val="-1"/>
          <w:w w:val="94"/>
          <w:sz w:val="24"/>
          <w:szCs w:val="24"/>
        </w:rPr>
        <w:t>o</w:t>
      </w:r>
      <w:r>
        <w:rPr>
          <w:b/>
          <w:w w:val="94"/>
          <w:sz w:val="24"/>
          <w:szCs w:val="24"/>
        </w:rPr>
        <w:t>ntractor”</w:t>
      </w:r>
      <w:r>
        <w:rPr>
          <w:b/>
          <w:spacing w:val="36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ans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individual</w:t>
      </w:r>
      <w:r>
        <w:rPr>
          <w:spacing w:val="22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se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accep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 by</w:t>
      </w:r>
      <w:r>
        <w:rPr>
          <w:spacing w:val="-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Purchaser</w:t>
      </w:r>
      <w:r>
        <w:rPr>
          <w:spacing w:val="2"/>
          <w:w w:val="97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legal</w:t>
      </w:r>
      <w:r>
        <w:rPr>
          <w:spacing w:val="-9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successors,</w:t>
      </w:r>
      <w:r>
        <w:rPr>
          <w:spacing w:val="37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title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Contrac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or.</w:t>
      </w:r>
    </w:p>
    <w:p w:rsidR="00AC294B" w:rsidRDefault="00AC294B">
      <w:pPr>
        <w:spacing w:before="3" w:line="280" w:lineRule="exact"/>
        <w:rPr>
          <w:sz w:val="28"/>
          <w:szCs w:val="28"/>
        </w:rPr>
      </w:pPr>
    </w:p>
    <w:p w:rsidR="00AC294B" w:rsidRDefault="004B6375">
      <w:pPr>
        <w:tabs>
          <w:tab w:val="left" w:pos="1980"/>
        </w:tabs>
        <w:spacing w:line="234" w:lineRule="auto"/>
        <w:ind w:left="1980" w:right="109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w w:val="95"/>
          <w:sz w:val="24"/>
          <w:szCs w:val="24"/>
        </w:rPr>
        <w:t>“C</w:t>
      </w:r>
      <w:r>
        <w:rPr>
          <w:b/>
          <w:spacing w:val="-1"/>
          <w:w w:val="95"/>
          <w:sz w:val="24"/>
          <w:szCs w:val="24"/>
        </w:rPr>
        <w:t>o</w:t>
      </w:r>
      <w:r>
        <w:rPr>
          <w:b/>
          <w:w w:val="95"/>
          <w:sz w:val="24"/>
          <w:szCs w:val="24"/>
        </w:rPr>
        <w:t>ntract”</w:t>
      </w:r>
      <w:r>
        <w:rPr>
          <w:b/>
          <w:spacing w:val="36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ans 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entered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AF7A0E">
        <w:rPr>
          <w:sz w:val="24"/>
          <w:szCs w:val="24"/>
        </w:rPr>
        <w:t xml:space="preserve"> Procuring Agency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 the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Contrac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or</w:t>
      </w:r>
      <w:r w:rsidR="00AF7A0E">
        <w:rPr>
          <w:sz w:val="24"/>
          <w:szCs w:val="24"/>
        </w:rPr>
        <w:t xml:space="preserve"> / Firm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recorded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ned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artie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, including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all  Sch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 incorporat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19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referen</w:t>
      </w:r>
      <w:r>
        <w:rPr>
          <w:spacing w:val="-1"/>
          <w:w w:val="95"/>
          <w:sz w:val="24"/>
          <w:szCs w:val="24"/>
        </w:rPr>
        <w:t>c</w:t>
      </w:r>
      <w:r>
        <w:rPr>
          <w:w w:val="95"/>
          <w:sz w:val="24"/>
          <w:szCs w:val="24"/>
        </w:rPr>
        <w:t>e</w:t>
      </w:r>
      <w:r>
        <w:rPr>
          <w:spacing w:val="10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therein.</w:t>
      </w:r>
    </w:p>
    <w:p w:rsidR="00AC294B" w:rsidRDefault="00AC294B">
      <w:pPr>
        <w:spacing w:before="5" w:line="100" w:lineRule="exact"/>
        <w:rPr>
          <w:sz w:val="10"/>
          <w:szCs w:val="10"/>
        </w:rPr>
      </w:pPr>
    </w:p>
    <w:p w:rsidR="00AC294B" w:rsidRDefault="00AC294B">
      <w:pPr>
        <w:spacing w:line="200" w:lineRule="exact"/>
      </w:pPr>
    </w:p>
    <w:p w:rsidR="00AC294B" w:rsidRDefault="004B6375">
      <w:pPr>
        <w:tabs>
          <w:tab w:val="left" w:pos="1980"/>
        </w:tabs>
        <w:spacing w:line="260" w:lineRule="exact"/>
        <w:ind w:left="1980" w:right="106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“C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mmencement</w:t>
      </w:r>
      <w:r>
        <w:rPr>
          <w:b/>
          <w:spacing w:val="39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te</w:t>
      </w:r>
      <w:r>
        <w:rPr>
          <w:b/>
          <w:spacing w:val="37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24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he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o</w:t>
      </w:r>
      <w:r>
        <w:rPr>
          <w:b/>
          <w:sz w:val="24"/>
          <w:szCs w:val="24"/>
        </w:rPr>
        <w:t>ntract”</w:t>
      </w:r>
      <w:r>
        <w:rPr>
          <w:b/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ans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9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s</w:t>
      </w:r>
      <w:r>
        <w:rPr>
          <w:spacing w:val="-1"/>
          <w:w w:val="92"/>
          <w:sz w:val="24"/>
          <w:szCs w:val="24"/>
        </w:rPr>
        <w:t>i</w:t>
      </w:r>
      <w:r>
        <w:rPr>
          <w:w w:val="92"/>
          <w:sz w:val="24"/>
          <w:szCs w:val="24"/>
        </w:rPr>
        <w:t>gning</w:t>
      </w:r>
      <w:r>
        <w:rPr>
          <w:spacing w:val="35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Contract</w:t>
      </w:r>
      <w:r>
        <w:rPr>
          <w:spacing w:val="-16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be</w:t>
      </w:r>
      <w:r>
        <w:rPr>
          <w:spacing w:val="-1"/>
          <w:w w:val="96"/>
          <w:sz w:val="24"/>
          <w:szCs w:val="24"/>
        </w:rPr>
        <w:t>t</w:t>
      </w:r>
      <w:r>
        <w:rPr>
          <w:w w:val="96"/>
          <w:sz w:val="24"/>
          <w:szCs w:val="24"/>
        </w:rPr>
        <w:t>ween</w:t>
      </w:r>
      <w:r>
        <w:rPr>
          <w:spacing w:val="6"/>
          <w:w w:val="9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 w:rsidR="00A060CA">
        <w:rPr>
          <w:spacing w:val="-1"/>
          <w:sz w:val="24"/>
          <w:szCs w:val="24"/>
        </w:rPr>
        <w:t xml:space="preserve">PA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or</w:t>
      </w:r>
      <w:r w:rsidR="00A060CA">
        <w:rPr>
          <w:sz w:val="24"/>
          <w:szCs w:val="24"/>
        </w:rPr>
        <w:t>/Firm</w:t>
      </w:r>
      <w:r>
        <w:rPr>
          <w:sz w:val="24"/>
          <w:szCs w:val="24"/>
        </w:rPr>
        <w:t>.</w:t>
      </w:r>
    </w:p>
    <w:p w:rsidR="00AC294B" w:rsidRDefault="00AC294B">
      <w:pPr>
        <w:spacing w:before="18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pacing w:val="10"/>
          <w:sz w:val="24"/>
          <w:szCs w:val="24"/>
        </w:rPr>
        <w:t xml:space="preserve"> </w:t>
      </w:r>
      <w:r>
        <w:rPr>
          <w:b/>
          <w:w w:val="94"/>
          <w:sz w:val="24"/>
          <w:szCs w:val="24"/>
        </w:rPr>
        <w:t>“C</w:t>
      </w:r>
      <w:r>
        <w:rPr>
          <w:b/>
          <w:spacing w:val="-1"/>
          <w:w w:val="94"/>
          <w:sz w:val="24"/>
          <w:szCs w:val="24"/>
        </w:rPr>
        <w:t>o</w:t>
      </w:r>
      <w:r>
        <w:rPr>
          <w:b/>
          <w:w w:val="94"/>
          <w:sz w:val="24"/>
          <w:szCs w:val="24"/>
        </w:rPr>
        <w:t>ntractor</w:t>
      </w:r>
      <w:r>
        <w:rPr>
          <w:b/>
          <w:spacing w:val="33"/>
          <w:w w:val="94"/>
          <w:sz w:val="24"/>
          <w:szCs w:val="24"/>
        </w:rPr>
        <w:t xml:space="preserve"> </w:t>
      </w:r>
      <w:r>
        <w:rPr>
          <w:b/>
          <w:sz w:val="24"/>
          <w:szCs w:val="24"/>
        </w:rPr>
        <w:t>Price”</w:t>
      </w:r>
      <w:r>
        <w:rPr>
          <w:b/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ans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price</w:t>
      </w:r>
      <w:r>
        <w:rPr>
          <w:spacing w:val="-3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pay</w:t>
      </w:r>
      <w:r>
        <w:rPr>
          <w:spacing w:val="-1"/>
          <w:w w:val="92"/>
          <w:sz w:val="24"/>
          <w:szCs w:val="24"/>
        </w:rPr>
        <w:t>a</w:t>
      </w:r>
      <w:r>
        <w:rPr>
          <w:w w:val="92"/>
          <w:sz w:val="24"/>
          <w:szCs w:val="24"/>
        </w:rPr>
        <w:t>ble</w:t>
      </w:r>
      <w:r>
        <w:rPr>
          <w:spacing w:val="31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AC294B" w:rsidRDefault="004B6375">
      <w:pPr>
        <w:spacing w:line="260" w:lineRule="exact"/>
        <w:ind w:left="1980"/>
        <w:rPr>
          <w:sz w:val="24"/>
          <w:szCs w:val="24"/>
        </w:rPr>
      </w:pPr>
      <w:r>
        <w:rPr>
          <w:sz w:val="24"/>
          <w:szCs w:val="24"/>
        </w:rPr>
        <w:t>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-3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full</w:t>
      </w:r>
      <w:r>
        <w:rPr>
          <w:spacing w:val="5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proper </w:t>
      </w:r>
      <w:r>
        <w:rPr>
          <w:w w:val="97"/>
          <w:sz w:val="24"/>
          <w:szCs w:val="24"/>
        </w:rPr>
        <w:t>per</w:t>
      </w:r>
      <w:r>
        <w:rPr>
          <w:spacing w:val="1"/>
          <w:w w:val="97"/>
          <w:sz w:val="24"/>
          <w:szCs w:val="24"/>
        </w:rPr>
        <w:t>f</w:t>
      </w:r>
      <w:r>
        <w:rPr>
          <w:spacing w:val="-1"/>
          <w:w w:val="97"/>
          <w:sz w:val="24"/>
          <w:szCs w:val="24"/>
        </w:rPr>
        <w:t>o</w:t>
      </w:r>
      <w:r>
        <w:rPr>
          <w:w w:val="97"/>
          <w:sz w:val="24"/>
          <w:szCs w:val="24"/>
        </w:rPr>
        <w:t>rmance</w:t>
      </w:r>
      <w:r>
        <w:rPr>
          <w:spacing w:val="11"/>
          <w:w w:val="9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w w:val="94"/>
          <w:sz w:val="24"/>
          <w:szCs w:val="24"/>
        </w:rPr>
        <w:t>its</w:t>
      </w:r>
      <w:r>
        <w:rPr>
          <w:spacing w:val="2"/>
          <w:w w:val="94"/>
          <w:sz w:val="24"/>
          <w:szCs w:val="24"/>
        </w:rPr>
        <w:t xml:space="preserve"> 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ontra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tu</w:t>
      </w:r>
      <w:r>
        <w:rPr>
          <w:spacing w:val="-1"/>
          <w:w w:val="94"/>
          <w:sz w:val="24"/>
          <w:szCs w:val="24"/>
        </w:rPr>
        <w:t>a</w:t>
      </w:r>
      <w:r>
        <w:rPr>
          <w:w w:val="94"/>
          <w:sz w:val="24"/>
          <w:szCs w:val="24"/>
        </w:rPr>
        <w:t>l</w:t>
      </w:r>
      <w:r>
        <w:rPr>
          <w:spacing w:val="2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ations.</w:t>
      </w:r>
    </w:p>
    <w:p w:rsidR="00AC294B" w:rsidRDefault="00AC294B">
      <w:pPr>
        <w:spacing w:before="6" w:line="100" w:lineRule="exact"/>
        <w:rPr>
          <w:sz w:val="10"/>
          <w:szCs w:val="10"/>
        </w:rPr>
      </w:pPr>
    </w:p>
    <w:p w:rsidR="00AC294B" w:rsidRDefault="00AC294B">
      <w:pPr>
        <w:spacing w:line="200" w:lineRule="exact"/>
      </w:pPr>
    </w:p>
    <w:p w:rsidR="00AC294B" w:rsidRDefault="004B6375">
      <w:pPr>
        <w:tabs>
          <w:tab w:val="left" w:pos="1980"/>
        </w:tabs>
        <w:spacing w:line="260" w:lineRule="exact"/>
        <w:ind w:left="1980" w:right="109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w w:val="94"/>
          <w:sz w:val="24"/>
          <w:szCs w:val="24"/>
        </w:rPr>
        <w:t>“C</w:t>
      </w:r>
      <w:r>
        <w:rPr>
          <w:b/>
          <w:spacing w:val="-1"/>
          <w:w w:val="94"/>
          <w:sz w:val="24"/>
          <w:szCs w:val="24"/>
        </w:rPr>
        <w:t>o</w:t>
      </w:r>
      <w:r>
        <w:rPr>
          <w:b/>
          <w:w w:val="94"/>
          <w:sz w:val="24"/>
          <w:szCs w:val="24"/>
        </w:rPr>
        <w:t>ntrac</w:t>
      </w:r>
      <w:r>
        <w:rPr>
          <w:b/>
          <w:spacing w:val="1"/>
          <w:w w:val="94"/>
          <w:sz w:val="24"/>
          <w:szCs w:val="24"/>
        </w:rPr>
        <w:t>t</w:t>
      </w:r>
      <w:r>
        <w:rPr>
          <w:b/>
          <w:w w:val="94"/>
          <w:sz w:val="24"/>
          <w:szCs w:val="24"/>
        </w:rPr>
        <w:t>or</w:t>
      </w:r>
      <w:r>
        <w:rPr>
          <w:b/>
          <w:spacing w:val="25"/>
          <w:w w:val="94"/>
          <w:sz w:val="24"/>
          <w:szCs w:val="24"/>
        </w:rPr>
        <w:t xml:space="preserve"> </w:t>
      </w:r>
      <w:r>
        <w:rPr>
          <w:b/>
          <w:sz w:val="24"/>
          <w:szCs w:val="24"/>
        </w:rPr>
        <w:t>Val</w:t>
      </w:r>
      <w:r>
        <w:rPr>
          <w:b/>
          <w:spacing w:val="-1"/>
          <w:sz w:val="24"/>
          <w:szCs w:val="24"/>
        </w:rPr>
        <w:t>u</w:t>
      </w:r>
      <w:r>
        <w:rPr>
          <w:b/>
          <w:sz w:val="24"/>
          <w:szCs w:val="24"/>
        </w:rPr>
        <w:t>e”</w:t>
      </w:r>
      <w:r>
        <w:rPr>
          <w:b/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means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por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ice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adjust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w w:val="103"/>
          <w:sz w:val="24"/>
          <w:szCs w:val="24"/>
        </w:rPr>
        <w:t xml:space="preserve">to </w:t>
      </w:r>
      <w:r>
        <w:rPr>
          <w:sz w:val="24"/>
          <w:szCs w:val="24"/>
        </w:rPr>
        <w:t>gi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effect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to  such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add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tions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are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provided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the 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hich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7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properly</w:t>
      </w:r>
      <w:r>
        <w:rPr>
          <w:spacing w:val="34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apporti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able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2"/>
          <w:sz w:val="24"/>
          <w:szCs w:val="24"/>
        </w:rPr>
        <w:t xml:space="preserve"> </w:t>
      </w:r>
      <w:r w:rsidR="00A060CA">
        <w:rPr>
          <w:spacing w:val="22"/>
          <w:sz w:val="24"/>
          <w:szCs w:val="24"/>
        </w:rPr>
        <w:t xml:space="preserve">supply and </w:t>
      </w:r>
      <w:r>
        <w:rPr>
          <w:w w:val="92"/>
          <w:sz w:val="24"/>
          <w:szCs w:val="24"/>
        </w:rPr>
        <w:t>Serv</w:t>
      </w:r>
      <w:r>
        <w:rPr>
          <w:spacing w:val="1"/>
          <w:w w:val="92"/>
          <w:sz w:val="24"/>
          <w:szCs w:val="24"/>
        </w:rPr>
        <w:t>i</w:t>
      </w:r>
      <w:r>
        <w:rPr>
          <w:w w:val="92"/>
          <w:sz w:val="24"/>
          <w:szCs w:val="24"/>
        </w:rPr>
        <w:t>c</w:t>
      </w:r>
      <w:r>
        <w:rPr>
          <w:spacing w:val="-1"/>
          <w:w w:val="92"/>
          <w:sz w:val="24"/>
          <w:szCs w:val="24"/>
        </w:rPr>
        <w:t>e</w:t>
      </w:r>
      <w:r>
        <w:rPr>
          <w:w w:val="92"/>
          <w:sz w:val="24"/>
          <w:szCs w:val="24"/>
        </w:rPr>
        <w:t>s</w:t>
      </w:r>
      <w:r>
        <w:rPr>
          <w:spacing w:val="30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in ques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ion.</w:t>
      </w:r>
    </w:p>
    <w:p w:rsidR="00AC294B" w:rsidRDefault="00AC294B">
      <w:pPr>
        <w:spacing w:before="2" w:line="100" w:lineRule="exact"/>
        <w:rPr>
          <w:sz w:val="10"/>
          <w:szCs w:val="10"/>
        </w:rPr>
      </w:pPr>
    </w:p>
    <w:p w:rsidR="00AC294B" w:rsidRDefault="00AC294B">
      <w:pPr>
        <w:spacing w:line="200" w:lineRule="exact"/>
      </w:pPr>
    </w:p>
    <w:p w:rsidR="00AC294B" w:rsidRDefault="004B6375">
      <w:pPr>
        <w:tabs>
          <w:tab w:val="left" w:pos="1980"/>
        </w:tabs>
        <w:spacing w:line="260" w:lineRule="exact"/>
        <w:ind w:left="1980" w:right="107" w:hanging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“Ser</w:t>
      </w:r>
      <w:r>
        <w:rPr>
          <w:b/>
          <w:spacing w:val="1"/>
          <w:sz w:val="24"/>
          <w:szCs w:val="24"/>
        </w:rPr>
        <w:t>v</w:t>
      </w:r>
      <w:r>
        <w:rPr>
          <w:b/>
          <w:sz w:val="24"/>
          <w:szCs w:val="24"/>
        </w:rPr>
        <w:t>ices”</w:t>
      </w:r>
      <w:r>
        <w:rPr>
          <w:b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ans</w:t>
      </w:r>
      <w:r>
        <w:rPr>
          <w:spacing w:val="6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servi</w:t>
      </w:r>
      <w:r>
        <w:rPr>
          <w:spacing w:val="1"/>
          <w:w w:val="92"/>
          <w:sz w:val="24"/>
          <w:szCs w:val="24"/>
        </w:rPr>
        <w:t>c</w:t>
      </w:r>
      <w:r>
        <w:rPr>
          <w:w w:val="92"/>
          <w:sz w:val="24"/>
          <w:szCs w:val="24"/>
        </w:rPr>
        <w:t>es,</w:t>
      </w:r>
      <w:r>
        <w:rPr>
          <w:spacing w:val="40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sting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w w:val="94"/>
          <w:sz w:val="24"/>
          <w:szCs w:val="24"/>
        </w:rPr>
        <w:t>ob</w:t>
      </w:r>
      <w:r>
        <w:rPr>
          <w:w w:val="94"/>
          <w:sz w:val="24"/>
          <w:szCs w:val="24"/>
        </w:rPr>
        <w:t>li</w:t>
      </w:r>
      <w:r>
        <w:rPr>
          <w:spacing w:val="1"/>
          <w:w w:val="94"/>
          <w:sz w:val="24"/>
          <w:szCs w:val="24"/>
        </w:rPr>
        <w:t>g</w:t>
      </w:r>
      <w:r>
        <w:rPr>
          <w:w w:val="94"/>
          <w:sz w:val="24"/>
          <w:szCs w:val="24"/>
        </w:rPr>
        <w:t>ations</w:t>
      </w:r>
      <w:r>
        <w:rPr>
          <w:spacing w:val="40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Contrac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-14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covered</w:t>
      </w:r>
      <w:r>
        <w:rPr>
          <w:spacing w:val="2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Contract.</w:t>
      </w:r>
    </w:p>
    <w:p w:rsidR="00AC294B" w:rsidRDefault="00AC294B">
      <w:pPr>
        <w:spacing w:before="18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pacing w:val="10"/>
          <w:sz w:val="24"/>
          <w:szCs w:val="24"/>
        </w:rPr>
        <w:t xml:space="preserve"> </w:t>
      </w:r>
      <w:r>
        <w:rPr>
          <w:b/>
          <w:sz w:val="24"/>
          <w:szCs w:val="24"/>
        </w:rPr>
        <w:t>“Work</w:t>
      </w: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”</w:t>
      </w:r>
      <w:r>
        <w:rPr>
          <w:b/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items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work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AC294B" w:rsidRDefault="004B6375">
      <w:pPr>
        <w:spacing w:line="260" w:lineRule="exact"/>
        <w:ind w:left="1980"/>
        <w:rPr>
          <w:sz w:val="24"/>
          <w:szCs w:val="24"/>
        </w:rPr>
      </w:pPr>
      <w:r>
        <w:rPr>
          <w:sz w:val="24"/>
          <w:szCs w:val="24"/>
        </w:rPr>
        <w:t>Contra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nder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AC294B" w:rsidRDefault="00AC294B">
      <w:pPr>
        <w:spacing w:line="280" w:lineRule="exact"/>
        <w:rPr>
          <w:sz w:val="28"/>
          <w:szCs w:val="28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pacing w:val="10"/>
          <w:sz w:val="24"/>
          <w:szCs w:val="24"/>
        </w:rPr>
        <w:t xml:space="preserve"> </w:t>
      </w:r>
      <w:r>
        <w:rPr>
          <w:b/>
          <w:sz w:val="24"/>
          <w:szCs w:val="24"/>
        </w:rPr>
        <w:t>“RO”</w:t>
      </w:r>
      <w:r>
        <w:rPr>
          <w:b/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-22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Responding</w:t>
      </w:r>
      <w:r>
        <w:rPr>
          <w:spacing w:val="2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aniz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1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Bidder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m.</w:t>
      </w:r>
    </w:p>
    <w:p w:rsidR="00AC294B" w:rsidRDefault="00AC294B">
      <w:pPr>
        <w:spacing w:before="20" w:line="260" w:lineRule="exact"/>
        <w:rPr>
          <w:sz w:val="26"/>
          <w:szCs w:val="26"/>
        </w:rPr>
      </w:pPr>
    </w:p>
    <w:p w:rsidR="00AC294B" w:rsidRDefault="004B6375">
      <w:pPr>
        <w:ind w:left="1260"/>
        <w:rPr>
          <w:sz w:val="24"/>
          <w:szCs w:val="24"/>
        </w:rPr>
        <w:sectPr w:rsidR="00AC294B">
          <w:pgSz w:w="11920" w:h="16840"/>
          <w:pgMar w:top="580" w:right="1500" w:bottom="280" w:left="1260" w:header="214" w:footer="609" w:gutter="0"/>
          <w:cols w:space="720"/>
        </w:sectPr>
      </w:pPr>
      <w:r>
        <w:rPr>
          <w:sz w:val="24"/>
          <w:szCs w:val="24"/>
        </w:rPr>
        <w:t xml:space="preserve">         </w:t>
      </w:r>
      <w:r>
        <w:rPr>
          <w:spacing w:val="10"/>
          <w:sz w:val="24"/>
          <w:szCs w:val="24"/>
        </w:rPr>
        <w:t xml:space="preserve"> </w:t>
      </w:r>
      <w:r>
        <w:rPr>
          <w:b/>
          <w:sz w:val="24"/>
          <w:szCs w:val="24"/>
        </w:rPr>
        <w:t>“RFP”</w:t>
      </w:r>
      <w:r>
        <w:rPr>
          <w:b/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ans</w:t>
      </w:r>
      <w:r>
        <w:rPr>
          <w:spacing w:val="-22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R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quest</w:t>
      </w:r>
      <w:r>
        <w:rPr>
          <w:spacing w:val="8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for 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osal.</w:t>
      </w:r>
    </w:p>
    <w:p w:rsidR="00AC294B" w:rsidRDefault="00AC294B">
      <w:pPr>
        <w:spacing w:before="8" w:line="140" w:lineRule="exact"/>
        <w:rPr>
          <w:sz w:val="14"/>
          <w:szCs w:val="14"/>
        </w:rPr>
      </w:pPr>
    </w:p>
    <w:p w:rsidR="00AC294B" w:rsidRDefault="004B6375">
      <w:pPr>
        <w:spacing w:before="6"/>
        <w:ind w:left="2860"/>
        <w:rPr>
          <w:sz w:val="32"/>
          <w:szCs w:val="32"/>
        </w:rPr>
      </w:pPr>
      <w:r>
        <w:rPr>
          <w:b/>
          <w:sz w:val="32"/>
          <w:szCs w:val="32"/>
          <w:u w:val="single" w:color="000000"/>
        </w:rPr>
        <w:t>Samp</w:t>
      </w:r>
      <w:r>
        <w:rPr>
          <w:b/>
          <w:spacing w:val="-2"/>
          <w:sz w:val="32"/>
          <w:szCs w:val="32"/>
          <w:u w:val="single" w:color="000000"/>
        </w:rPr>
        <w:t>l</w:t>
      </w:r>
      <w:r>
        <w:rPr>
          <w:b/>
          <w:sz w:val="32"/>
          <w:szCs w:val="32"/>
          <w:u w:val="single" w:color="000000"/>
        </w:rPr>
        <w:t>e</w:t>
      </w:r>
      <w:r>
        <w:rPr>
          <w:b/>
          <w:spacing w:val="-19"/>
          <w:sz w:val="32"/>
          <w:szCs w:val="32"/>
          <w:u w:val="single" w:color="000000"/>
        </w:rPr>
        <w:t xml:space="preserve"> </w:t>
      </w:r>
      <w:r>
        <w:rPr>
          <w:b/>
          <w:w w:val="95"/>
          <w:sz w:val="32"/>
          <w:szCs w:val="32"/>
          <w:u w:val="single" w:color="000000"/>
        </w:rPr>
        <w:t>Contract</w:t>
      </w:r>
      <w:r>
        <w:rPr>
          <w:b/>
          <w:spacing w:val="3"/>
          <w:w w:val="95"/>
          <w:sz w:val="32"/>
          <w:szCs w:val="32"/>
          <w:u w:val="single" w:color="000000"/>
        </w:rPr>
        <w:t xml:space="preserve"> </w:t>
      </w:r>
      <w:r>
        <w:rPr>
          <w:b/>
          <w:sz w:val="32"/>
          <w:szCs w:val="32"/>
          <w:u w:val="single" w:color="000000"/>
        </w:rPr>
        <w:t>Agree</w:t>
      </w:r>
      <w:r>
        <w:rPr>
          <w:b/>
          <w:spacing w:val="-1"/>
          <w:sz w:val="32"/>
          <w:szCs w:val="32"/>
          <w:u w:val="single" w:color="000000"/>
        </w:rPr>
        <w:t>m</w:t>
      </w:r>
      <w:r>
        <w:rPr>
          <w:b/>
          <w:sz w:val="32"/>
          <w:szCs w:val="32"/>
          <w:u w:val="single" w:color="000000"/>
        </w:rPr>
        <w:t>ent</w:t>
      </w:r>
    </w:p>
    <w:p w:rsidR="00AC294B" w:rsidRDefault="00AC294B">
      <w:pPr>
        <w:spacing w:before="6" w:line="240" w:lineRule="exact"/>
        <w:rPr>
          <w:sz w:val="24"/>
          <w:szCs w:val="24"/>
        </w:rPr>
        <w:sectPr w:rsidR="00AC294B">
          <w:headerReference w:type="default" r:id="rId16"/>
          <w:pgSz w:w="11920" w:h="16840"/>
          <w:pgMar w:top="860" w:right="1460" w:bottom="280" w:left="1260" w:header="214" w:footer="609" w:gutter="0"/>
          <w:cols w:space="720"/>
        </w:sectPr>
      </w:pPr>
    </w:p>
    <w:p w:rsidR="00AC294B" w:rsidRDefault="00A632A8">
      <w:pPr>
        <w:spacing w:before="19"/>
        <w:ind w:left="540" w:right="-56"/>
        <w:rPr>
          <w:sz w:val="24"/>
          <w:szCs w:val="24"/>
        </w:rPr>
      </w:pPr>
      <w:r w:rsidRPr="00A632A8">
        <w:lastRenderedPageBreak/>
        <w:pict>
          <v:group id="_x0000_s1037" style="position:absolute;left:0;text-align:left;margin-left:387.25pt;margin-top:13pt;width:36.75pt;height:.7pt;z-index:-251658240;mso-position-horizontal-relative:page" coordorigin="7745,260" coordsize="735,14">
            <v:shape id="_x0000_s1039" style="position:absolute;left:7752;top:267;width:721;height:0" coordorigin="7752,267" coordsize="721,0" path="m7752,267r721,e" filled="f" strokeweight=".7pt">
              <v:path arrowok="t"/>
            </v:shape>
            <v:shape id="_x0000_s1038" style="position:absolute;left:7752;top:267;width:721;height:0" coordorigin="7752,267" coordsize="721,0" path="m7752,267r721,e" filled="f" strokeweight=".6pt">
              <v:path arrowok="t"/>
            </v:shape>
            <w10:wrap anchorx="page"/>
          </v:group>
        </w:pict>
      </w:r>
      <w:r w:rsidRPr="00A632A8">
        <w:pict>
          <v:group id="_x0000_s1034" style="position:absolute;left:0;text-align:left;margin-left:447.3pt;margin-top:13pt;width:12.7pt;height:.7pt;z-index:-251657216;mso-position-horizontal-relative:page" coordorigin="8946,260" coordsize="254,14">
            <v:shape id="_x0000_s1036" style="position:absolute;left:8953;top:267;width:240;height:0" coordorigin="8953,267" coordsize="240,0" path="m8953,267r240,e" filled="f" strokeweight=".7pt">
              <v:path arrowok="t"/>
            </v:shape>
            <v:shape id="_x0000_s1035" style="position:absolute;left:8953;top:267;width:240;height:0" coordorigin="8953,267" coordsize="240,0" path="m8953,267r240,e" filled="f" strokeweight=".6pt">
              <v:path arrowok="t"/>
            </v:shape>
            <w10:wrap anchorx="page"/>
          </v:group>
        </w:pict>
      </w:r>
      <w:r w:rsidR="004B6375">
        <w:rPr>
          <w:sz w:val="24"/>
          <w:szCs w:val="24"/>
        </w:rPr>
        <w:t xml:space="preserve">1.       </w:t>
      </w:r>
      <w:r w:rsidR="004B6375">
        <w:rPr>
          <w:spacing w:val="59"/>
          <w:sz w:val="24"/>
          <w:szCs w:val="24"/>
        </w:rPr>
        <w:t xml:space="preserve"> </w:t>
      </w:r>
      <w:r w:rsidR="004B6375">
        <w:rPr>
          <w:sz w:val="24"/>
          <w:szCs w:val="24"/>
        </w:rPr>
        <w:t>This</w:t>
      </w:r>
      <w:r w:rsidR="004B6375">
        <w:rPr>
          <w:spacing w:val="12"/>
          <w:sz w:val="24"/>
          <w:szCs w:val="24"/>
        </w:rPr>
        <w:t xml:space="preserve"> </w:t>
      </w:r>
      <w:r w:rsidR="004B6375">
        <w:rPr>
          <w:sz w:val="24"/>
          <w:szCs w:val="24"/>
        </w:rPr>
        <w:t>con</w:t>
      </w:r>
      <w:r w:rsidR="004B6375">
        <w:rPr>
          <w:spacing w:val="-1"/>
          <w:sz w:val="24"/>
          <w:szCs w:val="24"/>
        </w:rPr>
        <w:t>t</w:t>
      </w:r>
      <w:r w:rsidR="004B6375">
        <w:rPr>
          <w:sz w:val="24"/>
          <w:szCs w:val="24"/>
        </w:rPr>
        <w:t>ra</w:t>
      </w:r>
      <w:r w:rsidR="004B6375">
        <w:rPr>
          <w:spacing w:val="1"/>
          <w:sz w:val="24"/>
          <w:szCs w:val="24"/>
        </w:rPr>
        <w:t>c</w:t>
      </w:r>
      <w:r w:rsidR="004B6375">
        <w:rPr>
          <w:sz w:val="24"/>
          <w:szCs w:val="24"/>
        </w:rPr>
        <w:t>t</w:t>
      </w:r>
      <w:r w:rsidR="004B6375">
        <w:rPr>
          <w:spacing w:val="14"/>
          <w:sz w:val="24"/>
          <w:szCs w:val="24"/>
        </w:rPr>
        <w:t xml:space="preserve"> </w:t>
      </w:r>
      <w:r w:rsidR="004B6375">
        <w:rPr>
          <w:sz w:val="24"/>
          <w:szCs w:val="24"/>
        </w:rPr>
        <w:t>agre</w:t>
      </w:r>
      <w:r w:rsidR="004B6375">
        <w:rPr>
          <w:spacing w:val="-1"/>
          <w:sz w:val="24"/>
          <w:szCs w:val="24"/>
        </w:rPr>
        <w:t>e</w:t>
      </w:r>
      <w:r w:rsidR="004B6375">
        <w:rPr>
          <w:sz w:val="24"/>
          <w:szCs w:val="24"/>
        </w:rPr>
        <w:t>m</w:t>
      </w:r>
      <w:r w:rsidR="004B6375">
        <w:rPr>
          <w:spacing w:val="-1"/>
          <w:sz w:val="24"/>
          <w:szCs w:val="24"/>
        </w:rPr>
        <w:t>e</w:t>
      </w:r>
      <w:r w:rsidR="004B6375">
        <w:rPr>
          <w:spacing w:val="1"/>
          <w:sz w:val="24"/>
          <w:szCs w:val="24"/>
        </w:rPr>
        <w:t>n</w:t>
      </w:r>
      <w:r w:rsidR="004B6375">
        <w:rPr>
          <w:sz w:val="24"/>
          <w:szCs w:val="24"/>
        </w:rPr>
        <w:t>t</w:t>
      </w:r>
      <w:r w:rsidR="004B6375">
        <w:rPr>
          <w:spacing w:val="-8"/>
          <w:sz w:val="24"/>
          <w:szCs w:val="24"/>
        </w:rPr>
        <w:t xml:space="preserve"> </w:t>
      </w:r>
      <w:r w:rsidR="004B6375">
        <w:rPr>
          <w:sz w:val="24"/>
          <w:szCs w:val="24"/>
        </w:rPr>
        <w:t>is</w:t>
      </w:r>
      <w:r w:rsidR="004B6375">
        <w:rPr>
          <w:spacing w:val="11"/>
          <w:sz w:val="24"/>
          <w:szCs w:val="24"/>
        </w:rPr>
        <w:t xml:space="preserve"> </w:t>
      </w:r>
      <w:r w:rsidR="004B6375">
        <w:rPr>
          <w:sz w:val="24"/>
          <w:szCs w:val="24"/>
        </w:rPr>
        <w:t>made</w:t>
      </w:r>
      <w:r w:rsidR="004B6375">
        <w:rPr>
          <w:spacing w:val="7"/>
          <w:sz w:val="24"/>
          <w:szCs w:val="24"/>
        </w:rPr>
        <w:t xml:space="preserve"> </w:t>
      </w:r>
      <w:r w:rsidR="004B6375">
        <w:rPr>
          <w:sz w:val="24"/>
          <w:szCs w:val="24"/>
        </w:rPr>
        <w:t>and</w:t>
      </w:r>
      <w:r w:rsidR="004B6375">
        <w:rPr>
          <w:spacing w:val="22"/>
          <w:sz w:val="24"/>
          <w:szCs w:val="24"/>
        </w:rPr>
        <w:t xml:space="preserve"> </w:t>
      </w:r>
      <w:r w:rsidR="004B6375">
        <w:rPr>
          <w:sz w:val="24"/>
          <w:szCs w:val="24"/>
        </w:rPr>
        <w:t>en</w:t>
      </w:r>
      <w:r w:rsidR="004B6375">
        <w:rPr>
          <w:spacing w:val="-1"/>
          <w:sz w:val="24"/>
          <w:szCs w:val="24"/>
        </w:rPr>
        <w:t>t</w:t>
      </w:r>
      <w:r w:rsidR="004B6375">
        <w:rPr>
          <w:sz w:val="24"/>
          <w:szCs w:val="24"/>
        </w:rPr>
        <w:t>ered</w:t>
      </w:r>
      <w:r w:rsidR="004B6375">
        <w:rPr>
          <w:spacing w:val="10"/>
          <w:sz w:val="24"/>
          <w:szCs w:val="24"/>
        </w:rPr>
        <w:t xml:space="preserve"> </w:t>
      </w:r>
      <w:r w:rsidR="004B6375">
        <w:rPr>
          <w:sz w:val="24"/>
          <w:szCs w:val="24"/>
        </w:rPr>
        <w:t>in</w:t>
      </w:r>
      <w:r w:rsidR="004B6375">
        <w:rPr>
          <w:spacing w:val="1"/>
          <w:sz w:val="24"/>
          <w:szCs w:val="24"/>
        </w:rPr>
        <w:t>t</w:t>
      </w:r>
      <w:r w:rsidR="004B6375">
        <w:rPr>
          <w:sz w:val="24"/>
          <w:szCs w:val="24"/>
        </w:rPr>
        <w:t>o</w:t>
      </w:r>
      <w:r w:rsidR="004B6375">
        <w:rPr>
          <w:spacing w:val="23"/>
          <w:sz w:val="24"/>
          <w:szCs w:val="24"/>
        </w:rPr>
        <w:t xml:space="preserve"> </w:t>
      </w:r>
      <w:r w:rsidR="004B6375">
        <w:rPr>
          <w:w w:val="102"/>
          <w:sz w:val="24"/>
          <w:szCs w:val="24"/>
        </w:rPr>
        <w:t>on</w:t>
      </w:r>
    </w:p>
    <w:p w:rsidR="00AC294B" w:rsidRDefault="00AC294B">
      <w:pPr>
        <w:spacing w:before="10" w:line="120" w:lineRule="exact"/>
        <w:rPr>
          <w:sz w:val="12"/>
          <w:szCs w:val="12"/>
        </w:rPr>
      </w:pPr>
    </w:p>
    <w:p w:rsidR="00AC294B" w:rsidRDefault="004B6375">
      <w:pPr>
        <w:ind w:left="1260"/>
        <w:rPr>
          <w:sz w:val="24"/>
          <w:szCs w:val="24"/>
        </w:rPr>
      </w:pPr>
      <w:r>
        <w:rPr>
          <w:sz w:val="24"/>
          <w:szCs w:val="24"/>
        </w:rPr>
        <w:t>BETWE</w:t>
      </w:r>
      <w:r>
        <w:rPr>
          <w:spacing w:val="-1"/>
          <w:sz w:val="24"/>
          <w:szCs w:val="24"/>
        </w:rPr>
        <w:t>E</w:t>
      </w:r>
      <w:r>
        <w:rPr>
          <w:w w:val="101"/>
          <w:sz w:val="24"/>
          <w:szCs w:val="24"/>
        </w:rPr>
        <w:t>N.</w:t>
      </w:r>
    </w:p>
    <w:p w:rsidR="00AC294B" w:rsidRDefault="004B6375">
      <w:pPr>
        <w:spacing w:before="19"/>
        <w:ind w:right="-56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>0</w:t>
      </w:r>
      <w:r>
        <w:rPr>
          <w:sz w:val="24"/>
          <w:szCs w:val="24"/>
        </w:rPr>
        <w:t>1</w:t>
      </w:r>
    </w:p>
    <w:p w:rsidR="00AC294B" w:rsidRDefault="004B6375">
      <w:pPr>
        <w:spacing w:before="19"/>
        <w:rPr>
          <w:sz w:val="24"/>
          <w:szCs w:val="24"/>
        </w:rPr>
        <w:sectPr w:rsidR="00AC294B">
          <w:type w:val="continuous"/>
          <w:pgSz w:w="11920" w:h="16840"/>
          <w:pgMar w:top="460" w:right="1460" w:bottom="280" w:left="1260" w:header="720" w:footer="720" w:gutter="0"/>
          <w:cols w:num="3" w:space="720" w:equalWidth="0">
            <w:col w:w="6400" w:space="813"/>
            <w:col w:w="481" w:space="240"/>
            <w:col w:w="1266"/>
          </w:cols>
        </w:sectPr>
      </w:pPr>
      <w:r>
        <w:br w:type="column"/>
      </w:r>
      <w:r>
        <w:rPr>
          <w:sz w:val="24"/>
          <w:szCs w:val="24"/>
        </w:rPr>
        <w:lastRenderedPageBreak/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w w:val="102"/>
          <w:sz w:val="24"/>
          <w:szCs w:val="24"/>
        </w:rPr>
        <w:t>AND</w:t>
      </w:r>
    </w:p>
    <w:p w:rsidR="00AC294B" w:rsidRDefault="00AC294B">
      <w:pPr>
        <w:spacing w:before="2" w:line="180" w:lineRule="exact"/>
        <w:rPr>
          <w:sz w:val="19"/>
          <w:szCs w:val="19"/>
        </w:rPr>
      </w:pPr>
    </w:p>
    <w:p w:rsidR="00AC294B" w:rsidRDefault="00AC294B">
      <w:pPr>
        <w:spacing w:line="200" w:lineRule="exact"/>
      </w:pPr>
    </w:p>
    <w:p w:rsidR="00AC294B" w:rsidRDefault="004B6375">
      <w:pPr>
        <w:spacing w:before="23" w:line="347" w:lineRule="auto"/>
        <w:ind w:left="2700" w:right="146" w:hanging="720"/>
        <w:jc w:val="both"/>
        <w:rPr>
          <w:sz w:val="24"/>
          <w:szCs w:val="24"/>
        </w:rPr>
      </w:pPr>
      <w:r>
        <w:rPr>
          <w:i/>
          <w:sz w:val="28"/>
          <w:szCs w:val="28"/>
        </w:rPr>
        <w:t xml:space="preserve">i)      </w:t>
      </w:r>
      <w:r>
        <w:rPr>
          <w:i/>
          <w:spacing w:val="58"/>
          <w:sz w:val="28"/>
          <w:szCs w:val="28"/>
        </w:rPr>
        <w:t xml:space="preserve"> </w:t>
      </w:r>
      <w:r>
        <w:rPr>
          <w:b/>
          <w:sz w:val="24"/>
          <w:szCs w:val="24"/>
        </w:rPr>
        <w:t>The</w:t>
      </w:r>
      <w:r>
        <w:rPr>
          <w:b/>
          <w:spacing w:val="20"/>
          <w:sz w:val="24"/>
          <w:szCs w:val="24"/>
        </w:rPr>
        <w:t xml:space="preserve"> </w:t>
      </w:r>
      <w:r w:rsidR="00677428">
        <w:rPr>
          <w:b/>
          <w:sz w:val="24"/>
          <w:szCs w:val="24"/>
        </w:rPr>
        <w:t xml:space="preserve"> Superintendent of Police, Matiari</w:t>
      </w:r>
      <w:r>
        <w:rPr>
          <w:b/>
          <w:sz w:val="24"/>
          <w:szCs w:val="24"/>
        </w:rPr>
        <w:t>.</w:t>
      </w:r>
      <w:r>
        <w:rPr>
          <w:b/>
          <w:spacing w:val="16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here</w:t>
      </w:r>
      <w:r>
        <w:rPr>
          <w:spacing w:val="1"/>
          <w:w w:val="96"/>
          <w:sz w:val="24"/>
          <w:szCs w:val="24"/>
        </w:rPr>
        <w:t>i</w:t>
      </w:r>
      <w:r>
        <w:rPr>
          <w:w w:val="96"/>
          <w:sz w:val="24"/>
          <w:szCs w:val="24"/>
        </w:rPr>
        <w:t>naft</w:t>
      </w:r>
      <w:r>
        <w:rPr>
          <w:spacing w:val="-1"/>
          <w:w w:val="96"/>
          <w:sz w:val="24"/>
          <w:szCs w:val="24"/>
        </w:rPr>
        <w:t>e</w:t>
      </w:r>
      <w:r>
        <w:rPr>
          <w:w w:val="96"/>
          <w:sz w:val="24"/>
          <w:szCs w:val="24"/>
        </w:rPr>
        <w:t>r</w:t>
      </w:r>
      <w:r>
        <w:rPr>
          <w:spacing w:val="18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referr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 w:rsidR="00C634E3">
        <w:rPr>
          <w:sz w:val="24"/>
          <w:szCs w:val="24"/>
        </w:rPr>
        <w:t>Procuring Agency/</w:t>
      </w:r>
      <w:r>
        <w:rPr>
          <w:sz w:val="24"/>
          <w:szCs w:val="24"/>
        </w:rPr>
        <w:t>Pu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ser,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expression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unless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repugnant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context 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aning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reof,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include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its  suc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essors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and permit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offic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delega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 xml:space="preserve">ed to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erfo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functions procureme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beh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various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units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Sindh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</w:t>
      </w:r>
      <w:r>
        <w:rPr>
          <w:sz w:val="24"/>
          <w:szCs w:val="24"/>
        </w:rPr>
        <w:t>olice dep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 ONE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PART.</w:t>
      </w:r>
    </w:p>
    <w:p w:rsidR="00AC294B" w:rsidRDefault="004B6375">
      <w:pPr>
        <w:spacing w:before="9"/>
        <w:ind w:left="5179" w:right="3385"/>
        <w:jc w:val="center"/>
        <w:rPr>
          <w:sz w:val="24"/>
          <w:szCs w:val="24"/>
        </w:rPr>
      </w:pPr>
      <w:r>
        <w:rPr>
          <w:b/>
          <w:w w:val="105"/>
          <w:sz w:val="24"/>
          <w:szCs w:val="24"/>
        </w:rPr>
        <w:t>AND</w:t>
      </w:r>
    </w:p>
    <w:p w:rsidR="00AC294B" w:rsidRDefault="00AC294B">
      <w:pPr>
        <w:spacing w:before="10" w:line="120" w:lineRule="exact"/>
        <w:rPr>
          <w:sz w:val="12"/>
          <w:szCs w:val="12"/>
        </w:rPr>
      </w:pPr>
    </w:p>
    <w:p w:rsidR="00AC294B" w:rsidRDefault="004B6375">
      <w:pPr>
        <w:tabs>
          <w:tab w:val="left" w:pos="8860"/>
        </w:tabs>
        <w:ind w:left="1942" w:right="237"/>
        <w:jc w:val="center"/>
        <w:rPr>
          <w:sz w:val="24"/>
          <w:szCs w:val="24"/>
        </w:rPr>
      </w:pPr>
      <w:r>
        <w:rPr>
          <w:w w:val="82"/>
          <w:sz w:val="24"/>
          <w:szCs w:val="24"/>
        </w:rPr>
        <w:t>ii</w:t>
      </w:r>
      <w:r>
        <w:rPr>
          <w:w w:val="87"/>
          <w:sz w:val="24"/>
          <w:szCs w:val="24"/>
        </w:rPr>
        <w:t>)</w:t>
      </w:r>
      <w:r>
        <w:rPr>
          <w:sz w:val="24"/>
          <w:szCs w:val="24"/>
        </w:rPr>
        <w:t xml:space="preserve">         </w:t>
      </w:r>
      <w:r>
        <w:rPr>
          <w:b/>
          <w:w w:val="117"/>
          <w:sz w:val="24"/>
          <w:szCs w:val="24"/>
        </w:rPr>
        <w:t>M/s</w:t>
      </w:r>
      <w:r>
        <w:rPr>
          <w:b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ab/>
      </w:r>
    </w:p>
    <w:p w:rsidR="00AC294B" w:rsidRDefault="00AC294B">
      <w:pPr>
        <w:spacing w:before="8" w:line="120" w:lineRule="exact"/>
        <w:rPr>
          <w:sz w:val="12"/>
          <w:szCs w:val="12"/>
        </w:rPr>
      </w:pPr>
    </w:p>
    <w:p w:rsidR="00AC294B" w:rsidRDefault="004B6375" w:rsidP="00C634E3">
      <w:pPr>
        <w:spacing w:line="352" w:lineRule="auto"/>
        <w:ind w:left="2700" w:right="147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                         </w:t>
      </w:r>
      <w:r>
        <w:rPr>
          <w:sz w:val="24"/>
          <w:szCs w:val="24"/>
        </w:rPr>
        <w:t xml:space="preserve">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having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  regis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ered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ice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hereinaft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w w:val="97"/>
          <w:sz w:val="24"/>
          <w:szCs w:val="24"/>
        </w:rPr>
        <w:t>refer</w:t>
      </w:r>
      <w:r>
        <w:rPr>
          <w:spacing w:val="1"/>
          <w:w w:val="97"/>
          <w:sz w:val="24"/>
          <w:szCs w:val="24"/>
        </w:rPr>
        <w:t>r</w:t>
      </w:r>
      <w:r>
        <w:rPr>
          <w:w w:val="97"/>
          <w:sz w:val="24"/>
          <w:szCs w:val="24"/>
        </w:rPr>
        <w:t>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-13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supplier,</w:t>
      </w:r>
      <w:r>
        <w:rPr>
          <w:spacing w:val="16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whi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h</w:t>
      </w:r>
      <w:r>
        <w:rPr>
          <w:spacing w:val="11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expression</w:t>
      </w:r>
      <w:r>
        <w:rPr>
          <w:spacing w:val="28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shall,</w:t>
      </w:r>
      <w:r>
        <w:rPr>
          <w:spacing w:val="-8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unless</w:t>
      </w:r>
      <w:r>
        <w:rPr>
          <w:spacing w:val="13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repugnant</w:t>
      </w:r>
      <w:r>
        <w:rPr>
          <w:spacing w:val="35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 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ext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aning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thereo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deemed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inc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ude its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successors and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rmitted</w:t>
      </w:r>
      <w:r>
        <w:rPr>
          <w:spacing w:val="-18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assigns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O</w:t>
      </w:r>
      <w:r>
        <w:rPr>
          <w:sz w:val="24"/>
          <w:szCs w:val="24"/>
        </w:rPr>
        <w:t>THER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PART.</w:t>
      </w:r>
    </w:p>
    <w:p w:rsidR="00AC294B" w:rsidRDefault="00AC294B">
      <w:pPr>
        <w:spacing w:line="200" w:lineRule="exact"/>
      </w:pPr>
    </w:p>
    <w:p w:rsidR="00AC294B" w:rsidRDefault="00AC294B">
      <w:pPr>
        <w:spacing w:before="9" w:line="200" w:lineRule="exact"/>
      </w:pPr>
    </w:p>
    <w:p w:rsidR="00AC294B" w:rsidRDefault="004B6375" w:rsidP="00C634E3">
      <w:pPr>
        <w:tabs>
          <w:tab w:val="left" w:pos="1260"/>
        </w:tabs>
        <w:spacing w:line="351" w:lineRule="auto"/>
        <w:ind w:left="1260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WHERE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7"/>
          <w:sz w:val="24"/>
          <w:szCs w:val="24"/>
        </w:rPr>
        <w:t xml:space="preserve"> </w:t>
      </w:r>
      <w:r w:rsidR="00C634E3">
        <w:rPr>
          <w:sz w:val="24"/>
          <w:szCs w:val="24"/>
        </w:rPr>
        <w:t xml:space="preserve"> Superintendent of Police, Matiari</w:t>
      </w:r>
      <w:r>
        <w:rPr>
          <w:sz w:val="24"/>
          <w:szCs w:val="24"/>
        </w:rPr>
        <w:t xml:space="preserve">, 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is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rusted 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 responsibil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procureme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em</w:t>
      </w:r>
      <w:r>
        <w:rPr>
          <w:spacing w:val="51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>
        <w:rPr>
          <w:spacing w:val="21"/>
          <w:w w:val="180"/>
          <w:sz w:val="24"/>
          <w:szCs w:val="24"/>
        </w:rPr>
        <w:t xml:space="preserve"> </w:t>
      </w:r>
      <w:r>
        <w:rPr>
          <w:sz w:val="24"/>
          <w:szCs w:val="24"/>
        </w:rPr>
        <w:t>articles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current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finan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ar</w:t>
      </w:r>
    </w:p>
    <w:p w:rsidR="00AC294B" w:rsidRDefault="004B6375">
      <w:pPr>
        <w:spacing w:before="6"/>
        <w:ind w:left="1260"/>
        <w:rPr>
          <w:sz w:val="24"/>
          <w:szCs w:val="24"/>
        </w:rPr>
      </w:pPr>
      <w:r>
        <w:rPr>
          <w:w w:val="93"/>
          <w:sz w:val="24"/>
          <w:szCs w:val="24"/>
        </w:rPr>
        <w:t>201</w:t>
      </w:r>
      <w:r>
        <w:rPr>
          <w:spacing w:val="-1"/>
          <w:w w:val="93"/>
          <w:sz w:val="24"/>
          <w:szCs w:val="24"/>
        </w:rPr>
        <w:t>6</w:t>
      </w:r>
      <w:r>
        <w:rPr>
          <w:spacing w:val="1"/>
          <w:w w:val="93"/>
          <w:sz w:val="24"/>
          <w:szCs w:val="24"/>
        </w:rPr>
        <w:t>-</w:t>
      </w:r>
      <w:r>
        <w:rPr>
          <w:w w:val="93"/>
          <w:sz w:val="24"/>
          <w:szCs w:val="24"/>
        </w:rPr>
        <w:t>17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er</w:t>
      </w:r>
      <w:r>
        <w:rPr>
          <w:spacing w:val="-5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des</w:t>
      </w:r>
      <w:r>
        <w:rPr>
          <w:spacing w:val="-1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ription,</w:t>
      </w:r>
      <w:r>
        <w:rPr>
          <w:spacing w:val="2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19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spe</w:t>
      </w:r>
      <w:r>
        <w:rPr>
          <w:spacing w:val="-1"/>
          <w:w w:val="94"/>
          <w:sz w:val="24"/>
          <w:szCs w:val="24"/>
        </w:rPr>
        <w:t>c</w:t>
      </w:r>
      <w:r>
        <w:rPr>
          <w:spacing w:val="1"/>
          <w:w w:val="94"/>
          <w:sz w:val="24"/>
          <w:szCs w:val="24"/>
        </w:rPr>
        <w:t>i</w:t>
      </w:r>
      <w:r>
        <w:rPr>
          <w:w w:val="94"/>
          <w:sz w:val="24"/>
          <w:szCs w:val="24"/>
        </w:rPr>
        <w:t>fication</w:t>
      </w:r>
      <w:r>
        <w:rPr>
          <w:spacing w:val="11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qua</w:t>
      </w:r>
      <w:r>
        <w:rPr>
          <w:spacing w:val="-1"/>
          <w:w w:val="93"/>
          <w:sz w:val="24"/>
          <w:szCs w:val="24"/>
        </w:rPr>
        <w:t>n</w:t>
      </w:r>
      <w:r>
        <w:rPr>
          <w:w w:val="93"/>
          <w:sz w:val="24"/>
          <w:szCs w:val="24"/>
        </w:rPr>
        <w:t>tity,</w:t>
      </w:r>
      <w:r>
        <w:rPr>
          <w:spacing w:val="15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gi</w:t>
      </w:r>
      <w:r>
        <w:rPr>
          <w:spacing w:val="1"/>
          <w:w w:val="93"/>
          <w:sz w:val="24"/>
          <w:szCs w:val="24"/>
        </w:rPr>
        <w:t>v</w:t>
      </w:r>
      <w:r>
        <w:rPr>
          <w:w w:val="93"/>
          <w:sz w:val="24"/>
          <w:szCs w:val="24"/>
        </w:rPr>
        <w:t>en</w:t>
      </w:r>
      <w:r>
        <w:rPr>
          <w:spacing w:val="3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2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AC294B" w:rsidRDefault="00AC294B">
      <w:pPr>
        <w:spacing w:before="7" w:line="140" w:lineRule="exact"/>
        <w:rPr>
          <w:sz w:val="14"/>
          <w:szCs w:val="14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6"/>
        <w:gridCol w:w="4437"/>
        <w:gridCol w:w="1778"/>
        <w:gridCol w:w="1530"/>
      </w:tblGrid>
      <w:tr w:rsidR="00AC294B">
        <w:trPr>
          <w:trHeight w:hRule="exact" w:val="910"/>
        </w:trPr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17" w:line="280" w:lineRule="exact"/>
              <w:rPr>
                <w:sz w:val="28"/>
                <w:szCs w:val="28"/>
              </w:rPr>
            </w:pPr>
          </w:p>
          <w:p w:rsidR="00AC294B" w:rsidRDefault="004B6375">
            <w:pPr>
              <w:ind w:left="103"/>
              <w:rPr>
                <w:sz w:val="24"/>
                <w:szCs w:val="24"/>
              </w:rPr>
            </w:pPr>
            <w:r>
              <w:rPr>
                <w:b/>
                <w:w w:val="104"/>
                <w:sz w:val="24"/>
                <w:szCs w:val="24"/>
              </w:rPr>
              <w:t>S.NO.</w:t>
            </w:r>
          </w:p>
        </w:tc>
        <w:tc>
          <w:tcPr>
            <w:tcW w:w="4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9" w:line="160" w:lineRule="exact"/>
              <w:rPr>
                <w:sz w:val="16"/>
                <w:szCs w:val="16"/>
              </w:rPr>
            </w:pPr>
          </w:p>
          <w:p w:rsidR="00AC294B" w:rsidRDefault="004B6375">
            <w:pPr>
              <w:spacing w:line="260" w:lineRule="exact"/>
              <w:ind w:left="1255" w:right="123" w:hanging="109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  <w:r>
              <w:rPr>
                <w:b/>
                <w:spacing w:val="3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OF</w:t>
            </w:r>
            <w:r>
              <w:rPr>
                <w:b/>
                <w:spacing w:val="3"/>
                <w:sz w:val="24"/>
                <w:szCs w:val="24"/>
              </w:rPr>
              <w:t xml:space="preserve"> </w:t>
            </w:r>
            <w:r>
              <w:rPr>
                <w:b/>
                <w:w w:val="96"/>
                <w:sz w:val="24"/>
                <w:szCs w:val="24"/>
              </w:rPr>
              <w:t>A</w:t>
            </w:r>
            <w:r>
              <w:rPr>
                <w:b/>
                <w:spacing w:val="1"/>
                <w:w w:val="96"/>
                <w:sz w:val="24"/>
                <w:szCs w:val="24"/>
              </w:rPr>
              <w:t>R</w:t>
            </w:r>
            <w:r>
              <w:rPr>
                <w:b/>
                <w:w w:val="96"/>
                <w:sz w:val="24"/>
                <w:szCs w:val="24"/>
              </w:rPr>
              <w:t>TICLES</w:t>
            </w:r>
            <w:r>
              <w:rPr>
                <w:b/>
                <w:spacing w:val="9"/>
                <w:w w:val="9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WITH SPECIFICATION</w:t>
            </w:r>
          </w:p>
        </w:tc>
        <w:tc>
          <w:tcPr>
            <w:tcW w:w="1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1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spacing w:line="339" w:lineRule="auto"/>
              <w:ind w:left="330" w:right="118" w:hanging="172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</w:rPr>
              <w:t>QU</w:t>
            </w:r>
            <w:r>
              <w:rPr>
                <w:b/>
                <w:spacing w:val="-1"/>
                <w:w w:val="99"/>
                <w:sz w:val="24"/>
                <w:szCs w:val="24"/>
              </w:rPr>
              <w:t>A</w:t>
            </w:r>
            <w:r>
              <w:rPr>
                <w:b/>
                <w:w w:val="107"/>
                <w:sz w:val="24"/>
                <w:szCs w:val="24"/>
              </w:rPr>
              <w:t>NTI</w:t>
            </w:r>
            <w:r>
              <w:rPr>
                <w:b/>
                <w:spacing w:val="1"/>
                <w:w w:val="107"/>
                <w:sz w:val="24"/>
                <w:szCs w:val="24"/>
              </w:rPr>
              <w:t>T</w:t>
            </w:r>
            <w:r>
              <w:rPr>
                <w:b/>
                <w:w w:val="120"/>
                <w:sz w:val="24"/>
                <w:szCs w:val="24"/>
              </w:rPr>
              <w:t xml:space="preserve">Y/ </w:t>
            </w:r>
            <w:r>
              <w:rPr>
                <w:b/>
                <w:w w:val="104"/>
                <w:sz w:val="24"/>
                <w:szCs w:val="24"/>
              </w:rPr>
              <w:t>NUM</w:t>
            </w:r>
            <w:r>
              <w:rPr>
                <w:b/>
                <w:spacing w:val="-1"/>
                <w:w w:val="104"/>
                <w:sz w:val="24"/>
                <w:szCs w:val="24"/>
              </w:rPr>
              <w:t>B</w:t>
            </w:r>
            <w:r>
              <w:rPr>
                <w:b/>
                <w:w w:val="101"/>
                <w:sz w:val="24"/>
                <w:szCs w:val="24"/>
              </w:rPr>
              <w:t>ER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1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33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Delivery</w:t>
            </w:r>
          </w:p>
        </w:tc>
      </w:tr>
      <w:tr w:rsidR="00AC294B">
        <w:trPr>
          <w:trHeight w:hRule="exact" w:val="1541"/>
        </w:trPr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3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272" w:right="271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---</w:t>
            </w:r>
          </w:p>
          <w:p w:rsidR="00AC294B" w:rsidRDefault="00AC294B">
            <w:pPr>
              <w:spacing w:before="14" w:line="220" w:lineRule="exact"/>
              <w:rPr>
                <w:sz w:val="22"/>
                <w:szCs w:val="22"/>
              </w:rPr>
            </w:pPr>
          </w:p>
          <w:p w:rsidR="00AC294B" w:rsidRDefault="004B6375">
            <w:pPr>
              <w:ind w:left="272" w:right="271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---</w:t>
            </w:r>
          </w:p>
          <w:p w:rsidR="00AC294B" w:rsidRDefault="00AC294B">
            <w:pPr>
              <w:spacing w:before="14" w:line="220" w:lineRule="exact"/>
              <w:rPr>
                <w:sz w:val="22"/>
                <w:szCs w:val="22"/>
              </w:rPr>
            </w:pPr>
          </w:p>
          <w:p w:rsidR="00AC294B" w:rsidRDefault="004B6375">
            <w:pPr>
              <w:ind w:left="272" w:right="271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---</w:t>
            </w:r>
          </w:p>
        </w:tc>
        <w:tc>
          <w:tcPr>
            <w:tcW w:w="4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3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2062" w:right="2062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---</w:t>
            </w:r>
          </w:p>
          <w:p w:rsidR="00AC294B" w:rsidRDefault="00AC294B">
            <w:pPr>
              <w:spacing w:before="14" w:line="220" w:lineRule="exact"/>
              <w:rPr>
                <w:sz w:val="22"/>
                <w:szCs w:val="22"/>
              </w:rPr>
            </w:pPr>
          </w:p>
          <w:p w:rsidR="00AC294B" w:rsidRDefault="004B6375">
            <w:pPr>
              <w:ind w:left="2062" w:right="2062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---</w:t>
            </w:r>
          </w:p>
          <w:p w:rsidR="00AC294B" w:rsidRDefault="00AC294B">
            <w:pPr>
              <w:spacing w:before="14" w:line="220" w:lineRule="exact"/>
              <w:rPr>
                <w:sz w:val="22"/>
                <w:szCs w:val="22"/>
              </w:rPr>
            </w:pPr>
          </w:p>
          <w:p w:rsidR="00AC294B" w:rsidRDefault="004B6375">
            <w:pPr>
              <w:ind w:left="2062" w:right="2062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---</w:t>
            </w:r>
          </w:p>
        </w:tc>
        <w:tc>
          <w:tcPr>
            <w:tcW w:w="1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3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733" w:right="732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---</w:t>
            </w:r>
          </w:p>
          <w:p w:rsidR="00AC294B" w:rsidRDefault="00AC294B">
            <w:pPr>
              <w:spacing w:before="14" w:line="220" w:lineRule="exact"/>
              <w:rPr>
                <w:sz w:val="22"/>
                <w:szCs w:val="22"/>
              </w:rPr>
            </w:pPr>
          </w:p>
          <w:p w:rsidR="00AC294B" w:rsidRDefault="004B6375">
            <w:pPr>
              <w:ind w:left="733" w:right="732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---</w:t>
            </w:r>
          </w:p>
          <w:p w:rsidR="00AC294B" w:rsidRDefault="00AC294B">
            <w:pPr>
              <w:spacing w:before="14" w:line="220" w:lineRule="exact"/>
              <w:rPr>
                <w:sz w:val="22"/>
                <w:szCs w:val="22"/>
              </w:rPr>
            </w:pPr>
          </w:p>
          <w:p w:rsidR="00AC294B" w:rsidRDefault="004B6375">
            <w:pPr>
              <w:ind w:left="733" w:right="732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---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</w:tbl>
    <w:p w:rsidR="00AC294B" w:rsidRDefault="00AC294B">
      <w:pPr>
        <w:spacing w:before="10" w:line="140" w:lineRule="exact"/>
        <w:rPr>
          <w:sz w:val="15"/>
          <w:szCs w:val="15"/>
        </w:rPr>
      </w:pPr>
    </w:p>
    <w:p w:rsidR="00AC294B" w:rsidRDefault="00AC294B">
      <w:pPr>
        <w:spacing w:line="200" w:lineRule="exact"/>
      </w:pPr>
    </w:p>
    <w:p w:rsidR="00AC294B" w:rsidRDefault="004B6375">
      <w:pPr>
        <w:tabs>
          <w:tab w:val="left" w:pos="1260"/>
        </w:tabs>
        <w:spacing w:before="19" w:line="349" w:lineRule="auto"/>
        <w:ind w:left="1260" w:right="147" w:hanging="720"/>
        <w:jc w:val="both"/>
        <w:rPr>
          <w:b/>
          <w:sz w:val="24"/>
          <w:szCs w:val="24"/>
          <w:u w:val="single" w:color="000000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A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REAS,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b/>
          <w:sz w:val="24"/>
          <w:szCs w:val="24"/>
        </w:rPr>
        <w:t>,</w:t>
      </w:r>
      <w:r w:rsidR="00147186">
        <w:rPr>
          <w:b/>
          <w:sz w:val="24"/>
          <w:szCs w:val="24"/>
        </w:rPr>
        <w:t xml:space="preserve"> SP Matiari </w:t>
      </w:r>
      <w:r>
        <w:rPr>
          <w:sz w:val="24"/>
          <w:szCs w:val="24"/>
        </w:rPr>
        <w:t>in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Pub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ocure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 xml:space="preserve">ent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Rules,2</w:t>
      </w:r>
      <w:r>
        <w:rPr>
          <w:spacing w:val="3"/>
          <w:sz w:val="24"/>
          <w:szCs w:val="24"/>
        </w:rPr>
        <w:t>0</w:t>
      </w:r>
      <w:r>
        <w:rPr>
          <w:sz w:val="24"/>
          <w:szCs w:val="24"/>
        </w:rPr>
        <w:t>10</w:t>
      </w:r>
      <w:r w:rsidR="00C634E3">
        <w:rPr>
          <w:sz w:val="24"/>
          <w:szCs w:val="24"/>
        </w:rPr>
        <w:t xml:space="preserve"> (amended 2013)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adop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ed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by 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ernm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Sin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h vide</w:t>
      </w:r>
      <w:r>
        <w:rPr>
          <w:spacing w:val="31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notification</w:t>
      </w:r>
      <w:r>
        <w:rPr>
          <w:spacing w:val="6"/>
          <w:w w:val="96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No.</w:t>
      </w:r>
      <w:r>
        <w:rPr>
          <w:b/>
          <w:w w:val="96"/>
          <w:sz w:val="24"/>
          <w:szCs w:val="24"/>
          <w:u w:val="single" w:color="000000"/>
        </w:rPr>
        <w:t>SO</w:t>
      </w:r>
      <w:r>
        <w:rPr>
          <w:b/>
          <w:spacing w:val="1"/>
          <w:w w:val="96"/>
          <w:sz w:val="24"/>
          <w:szCs w:val="24"/>
          <w:u w:val="single" w:color="000000"/>
        </w:rPr>
        <w:t>R</w:t>
      </w:r>
      <w:r>
        <w:rPr>
          <w:b/>
          <w:w w:val="96"/>
          <w:sz w:val="24"/>
          <w:szCs w:val="24"/>
          <w:u w:val="single" w:color="000000"/>
        </w:rPr>
        <w:t>I(SGA&amp;CD)</w:t>
      </w:r>
      <w:r>
        <w:rPr>
          <w:b/>
          <w:spacing w:val="38"/>
          <w:w w:val="96"/>
          <w:sz w:val="24"/>
          <w:szCs w:val="24"/>
          <w:u w:val="single" w:color="000000"/>
        </w:rPr>
        <w:t xml:space="preserve"> </w:t>
      </w:r>
      <w:r>
        <w:rPr>
          <w:b/>
          <w:spacing w:val="1"/>
          <w:sz w:val="24"/>
          <w:szCs w:val="24"/>
          <w:u w:val="single" w:color="000000"/>
        </w:rPr>
        <w:t>2</w:t>
      </w:r>
      <w:r>
        <w:rPr>
          <w:b/>
          <w:sz w:val="24"/>
          <w:szCs w:val="24"/>
          <w:u w:val="single" w:color="000000"/>
        </w:rPr>
        <w:t>-30/20</w:t>
      </w:r>
      <w:r>
        <w:rPr>
          <w:b/>
          <w:spacing w:val="-1"/>
          <w:sz w:val="24"/>
          <w:szCs w:val="24"/>
          <w:u w:val="single" w:color="000000"/>
        </w:rPr>
        <w:t>1</w:t>
      </w:r>
      <w:r>
        <w:rPr>
          <w:b/>
          <w:sz w:val="24"/>
          <w:szCs w:val="24"/>
          <w:u w:val="single" w:color="000000"/>
        </w:rPr>
        <w:t>0,</w:t>
      </w:r>
      <w:r>
        <w:rPr>
          <w:b/>
          <w:spacing w:val="-7"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>dat</w:t>
      </w:r>
      <w:r>
        <w:rPr>
          <w:b/>
          <w:spacing w:val="1"/>
          <w:sz w:val="24"/>
          <w:szCs w:val="24"/>
          <w:u w:val="single" w:color="000000"/>
        </w:rPr>
        <w:t>e</w:t>
      </w:r>
      <w:r>
        <w:rPr>
          <w:b/>
          <w:sz w:val="24"/>
          <w:szCs w:val="24"/>
          <w:u w:val="single" w:color="000000"/>
        </w:rPr>
        <w:t>d</w:t>
      </w:r>
      <w:r>
        <w:rPr>
          <w:b/>
          <w:spacing w:val="-10"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>8</w:t>
      </w:r>
      <w:r>
        <w:rPr>
          <w:b/>
          <w:spacing w:val="-1"/>
          <w:position w:val="10"/>
          <w:sz w:val="14"/>
          <w:szCs w:val="14"/>
          <w:u w:val="single" w:color="000000"/>
        </w:rPr>
        <w:t>th</w:t>
      </w:r>
      <w:r>
        <w:rPr>
          <w:b/>
          <w:spacing w:val="13"/>
          <w:position w:val="10"/>
          <w:sz w:val="14"/>
          <w:szCs w:val="14"/>
          <w:u w:val="single" w:color="000000"/>
        </w:rPr>
        <w:t xml:space="preserve"> </w:t>
      </w:r>
      <w:r>
        <w:rPr>
          <w:b/>
          <w:w w:val="95"/>
          <w:sz w:val="24"/>
          <w:szCs w:val="24"/>
          <w:u w:val="single" w:color="000000"/>
        </w:rPr>
        <w:t>March</w:t>
      </w:r>
      <w:r>
        <w:rPr>
          <w:b/>
          <w:spacing w:val="3"/>
          <w:w w:val="95"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>2010</w:t>
      </w:r>
    </w:p>
    <w:p w:rsidR="00C634E3" w:rsidRDefault="00C634E3">
      <w:pPr>
        <w:tabs>
          <w:tab w:val="left" w:pos="1260"/>
        </w:tabs>
        <w:spacing w:before="19" w:line="349" w:lineRule="auto"/>
        <w:ind w:left="1260" w:right="147" w:hanging="720"/>
        <w:jc w:val="both"/>
        <w:rPr>
          <w:sz w:val="24"/>
          <w:szCs w:val="24"/>
        </w:rPr>
        <w:sectPr w:rsidR="00C634E3">
          <w:type w:val="continuous"/>
          <w:pgSz w:w="11920" w:h="16840"/>
          <w:pgMar w:top="460" w:right="1460" w:bottom="280" w:left="1260" w:header="720" w:footer="720" w:gutter="0"/>
          <w:cols w:space="720"/>
        </w:sectPr>
      </w:pPr>
    </w:p>
    <w:p w:rsidR="00AC294B" w:rsidRDefault="00AC294B">
      <w:pPr>
        <w:spacing w:before="4" w:line="160" w:lineRule="exact"/>
        <w:rPr>
          <w:sz w:val="16"/>
          <w:szCs w:val="16"/>
        </w:rPr>
      </w:pPr>
    </w:p>
    <w:p w:rsidR="00AC294B" w:rsidRDefault="004B6375">
      <w:pPr>
        <w:spacing w:line="234" w:lineRule="auto"/>
        <w:ind w:left="540" w:right="1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Tha</w:t>
      </w:r>
      <w:r>
        <w:rPr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M/s.</w:t>
      </w:r>
      <w:r>
        <w:rPr>
          <w:b/>
          <w:sz w:val="24"/>
          <w:szCs w:val="24"/>
          <w:u w:val="single" w:color="000000"/>
        </w:rPr>
        <w:t xml:space="preserve">                 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participat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d</w:t>
      </w:r>
      <w:r>
        <w:rPr>
          <w:spacing w:val="12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response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open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float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 w:rsidR="00C634E3">
        <w:rPr>
          <w:sz w:val="24"/>
          <w:szCs w:val="24"/>
        </w:rPr>
        <w:t xml:space="preserve"> Superintendent of Police, Matiari</w:t>
      </w:r>
      <w:r>
        <w:rPr>
          <w:sz w:val="24"/>
          <w:szCs w:val="24"/>
        </w:rPr>
        <w:t>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by submit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chni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al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after</w:t>
      </w:r>
      <w:r>
        <w:rPr>
          <w:spacing w:val="2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necessary</w:t>
      </w:r>
      <w:r>
        <w:rPr>
          <w:spacing w:val="41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eval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ation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item</w:t>
      </w:r>
      <w:r>
        <w:rPr>
          <w:spacing w:val="18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>
        <w:rPr>
          <w:spacing w:val="-11"/>
          <w:w w:val="180"/>
          <w:sz w:val="24"/>
          <w:szCs w:val="24"/>
        </w:rPr>
        <w:t xml:space="preserve"> </w:t>
      </w:r>
      <w:r>
        <w:rPr>
          <w:sz w:val="24"/>
          <w:szCs w:val="24"/>
        </w:rPr>
        <w:t>arti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les des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ribed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above;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partm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Commi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 w:rsidR="00C634E3">
        <w:rPr>
          <w:spacing w:val="33"/>
          <w:sz w:val="24"/>
          <w:szCs w:val="24"/>
        </w:rPr>
        <w:t xml:space="preserve">technical and </w:t>
      </w:r>
      <w:r>
        <w:rPr>
          <w:w w:val="92"/>
          <w:sz w:val="24"/>
          <w:szCs w:val="24"/>
        </w:rPr>
        <w:t>finan</w:t>
      </w:r>
      <w:r>
        <w:rPr>
          <w:spacing w:val="-1"/>
          <w:w w:val="92"/>
          <w:sz w:val="24"/>
          <w:szCs w:val="24"/>
        </w:rPr>
        <w:t>c</w:t>
      </w:r>
      <w:r>
        <w:rPr>
          <w:w w:val="92"/>
          <w:sz w:val="24"/>
          <w:szCs w:val="24"/>
        </w:rPr>
        <w:t>ial</w:t>
      </w:r>
      <w:r>
        <w:rPr>
          <w:spacing w:val="48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1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ront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all bidders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AC294B" w:rsidRDefault="00AC294B">
      <w:pPr>
        <w:spacing w:before="5" w:line="260" w:lineRule="exact"/>
        <w:rPr>
          <w:sz w:val="26"/>
          <w:szCs w:val="26"/>
        </w:rPr>
      </w:pPr>
    </w:p>
    <w:p w:rsidR="00AC294B" w:rsidRDefault="004B6375">
      <w:pPr>
        <w:ind w:left="540" w:right="113"/>
        <w:jc w:val="both"/>
        <w:rPr>
          <w:sz w:val="24"/>
          <w:szCs w:val="24"/>
        </w:rPr>
        <w:sectPr w:rsidR="00AC294B">
          <w:headerReference w:type="default" r:id="rId17"/>
          <w:pgSz w:w="11920" w:h="16840"/>
          <w:pgMar w:top="860" w:right="1500" w:bottom="280" w:left="1260" w:header="214" w:footer="609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 xml:space="preserve">That                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rat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                   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ered                      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w w:val="102"/>
          <w:sz w:val="24"/>
          <w:szCs w:val="24"/>
        </w:rPr>
        <w:t>b</w:t>
      </w:r>
      <w:r>
        <w:rPr>
          <w:w w:val="83"/>
          <w:sz w:val="24"/>
          <w:szCs w:val="24"/>
        </w:rPr>
        <w:t>y</w:t>
      </w:r>
    </w:p>
    <w:p w:rsidR="00AC294B" w:rsidRDefault="004B6375">
      <w:pPr>
        <w:tabs>
          <w:tab w:val="left" w:pos="6080"/>
        </w:tabs>
        <w:spacing w:line="260" w:lineRule="exact"/>
        <w:ind w:left="540" w:right="-56"/>
        <w:rPr>
          <w:sz w:val="24"/>
          <w:szCs w:val="24"/>
        </w:rPr>
      </w:pPr>
      <w:r>
        <w:rPr>
          <w:b/>
          <w:w w:val="115"/>
          <w:sz w:val="24"/>
          <w:szCs w:val="24"/>
        </w:rPr>
        <w:lastRenderedPageBreak/>
        <w:t>M/s.</w:t>
      </w:r>
      <w:r>
        <w:rPr>
          <w:b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ab/>
      </w:r>
    </w:p>
    <w:p w:rsidR="00AC294B" w:rsidRDefault="004B6375">
      <w:pPr>
        <w:spacing w:line="260" w:lineRule="exact"/>
        <w:rPr>
          <w:sz w:val="24"/>
          <w:szCs w:val="24"/>
        </w:rPr>
        <w:sectPr w:rsidR="00AC294B">
          <w:type w:val="continuous"/>
          <w:pgSz w:w="11920" w:h="16840"/>
          <w:pgMar w:top="460" w:right="1500" w:bottom="280" w:left="1260" w:header="720" w:footer="720" w:gutter="0"/>
          <w:cols w:num="2" w:space="720" w:equalWidth="0">
            <w:col w:w="6095" w:space="161"/>
            <w:col w:w="2904"/>
          </w:cols>
        </w:sectPr>
      </w:pPr>
      <w:r>
        <w:br w:type="column"/>
      </w:r>
      <w:r>
        <w:rPr>
          <w:sz w:val="24"/>
          <w:szCs w:val="24"/>
        </w:rPr>
        <w:lastRenderedPageBreak/>
        <w:t xml:space="preserve">for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item </w:t>
      </w:r>
      <w:r>
        <w:rPr>
          <w:spacing w:val="23"/>
          <w:sz w:val="24"/>
          <w:szCs w:val="24"/>
        </w:rPr>
        <w:t xml:space="preserve"> </w:t>
      </w:r>
      <w:r>
        <w:rPr>
          <w:w w:val="180"/>
          <w:sz w:val="24"/>
          <w:szCs w:val="24"/>
        </w:rPr>
        <w:t>/</w:t>
      </w:r>
      <w:r>
        <w:rPr>
          <w:spacing w:val="54"/>
          <w:w w:val="180"/>
          <w:sz w:val="24"/>
          <w:szCs w:val="24"/>
        </w:rPr>
        <w:t xml:space="preserve"> </w:t>
      </w:r>
      <w:r>
        <w:rPr>
          <w:sz w:val="24"/>
          <w:szCs w:val="24"/>
        </w:rPr>
        <w:t>articles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</w:p>
    <w:p w:rsidR="00AC294B" w:rsidRDefault="004B6375">
      <w:pPr>
        <w:spacing w:before="2" w:line="260" w:lineRule="exact"/>
        <w:ind w:left="540" w:right="10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shown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gi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en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above,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ered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parative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rat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other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bidders</w:t>
      </w:r>
      <w:r>
        <w:rPr>
          <w:spacing w:val="-1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participa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ing</w:t>
      </w:r>
      <w:r>
        <w:rPr>
          <w:spacing w:val="36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process.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Therefore,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recommenda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f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partm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tal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Committe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IGP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Sindh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has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rded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approval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place </w:t>
      </w:r>
      <w:r>
        <w:rPr>
          <w:w w:val="97"/>
          <w:sz w:val="24"/>
          <w:szCs w:val="24"/>
        </w:rPr>
        <w:t>purchas</w:t>
      </w:r>
      <w:r>
        <w:rPr>
          <w:spacing w:val="-1"/>
          <w:w w:val="97"/>
          <w:sz w:val="24"/>
          <w:szCs w:val="24"/>
        </w:rPr>
        <w:t>e</w:t>
      </w:r>
      <w:r>
        <w:rPr>
          <w:w w:val="130"/>
          <w:sz w:val="24"/>
          <w:szCs w:val="24"/>
        </w:rPr>
        <w:t>/p</w:t>
      </w:r>
      <w:r>
        <w:rPr>
          <w:w w:val="97"/>
          <w:sz w:val="24"/>
          <w:szCs w:val="24"/>
        </w:rPr>
        <w:t>rocurem</w:t>
      </w:r>
      <w:r>
        <w:rPr>
          <w:spacing w:val="-1"/>
          <w:w w:val="97"/>
          <w:sz w:val="24"/>
          <w:szCs w:val="24"/>
        </w:rPr>
        <w:t>e</w:t>
      </w:r>
      <w:r>
        <w:rPr>
          <w:w w:val="103"/>
          <w:sz w:val="24"/>
          <w:szCs w:val="24"/>
        </w:rPr>
        <w:t>nt</w:t>
      </w:r>
      <w:r>
        <w:rPr>
          <w:sz w:val="24"/>
          <w:szCs w:val="24"/>
        </w:rPr>
        <w:t xml:space="preserve"> 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der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19"/>
          <w:sz w:val="24"/>
          <w:szCs w:val="24"/>
        </w:rPr>
        <w:t xml:space="preserve"> </w:t>
      </w:r>
      <w:r>
        <w:rPr>
          <w:b/>
          <w:spacing w:val="1"/>
          <w:w w:val="97"/>
          <w:sz w:val="24"/>
          <w:szCs w:val="24"/>
        </w:rPr>
        <w:t>M</w:t>
      </w:r>
      <w:r>
        <w:rPr>
          <w:b/>
          <w:w w:val="145"/>
          <w:sz w:val="24"/>
          <w:szCs w:val="24"/>
        </w:rPr>
        <w:t>/</w:t>
      </w:r>
      <w:r>
        <w:rPr>
          <w:b/>
          <w:spacing w:val="-1"/>
          <w:w w:val="145"/>
          <w:sz w:val="24"/>
          <w:szCs w:val="24"/>
        </w:rPr>
        <w:t>s</w:t>
      </w:r>
      <w:r>
        <w:rPr>
          <w:b/>
          <w:w w:val="104"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 w:color="000000"/>
        </w:rPr>
        <w:t xml:space="preserve">                                                       </w:t>
      </w:r>
      <w:r>
        <w:rPr>
          <w:b/>
          <w:spacing w:val="2"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rms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w w:val="95"/>
          <w:sz w:val="24"/>
          <w:szCs w:val="24"/>
        </w:rPr>
        <w:t>condi</w:t>
      </w:r>
      <w:r>
        <w:rPr>
          <w:spacing w:val="-1"/>
          <w:w w:val="95"/>
          <w:sz w:val="24"/>
          <w:szCs w:val="24"/>
        </w:rPr>
        <w:t>t</w:t>
      </w:r>
      <w:r>
        <w:rPr>
          <w:w w:val="95"/>
          <w:sz w:val="24"/>
          <w:szCs w:val="24"/>
        </w:rPr>
        <w:t>ions</w:t>
      </w:r>
      <w:r>
        <w:rPr>
          <w:spacing w:val="25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specif</w:t>
      </w:r>
      <w:r>
        <w:rPr>
          <w:spacing w:val="1"/>
          <w:w w:val="95"/>
          <w:sz w:val="24"/>
          <w:szCs w:val="24"/>
        </w:rPr>
        <w:t>i</w:t>
      </w:r>
      <w:r>
        <w:rPr>
          <w:w w:val="95"/>
          <w:sz w:val="24"/>
          <w:szCs w:val="24"/>
        </w:rPr>
        <w:t>ed</w:t>
      </w:r>
      <w:r>
        <w:rPr>
          <w:spacing w:val="-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low:-</w:t>
      </w:r>
    </w:p>
    <w:p w:rsidR="00AC294B" w:rsidRDefault="00AC294B">
      <w:pPr>
        <w:spacing w:before="2" w:line="260" w:lineRule="exact"/>
        <w:rPr>
          <w:sz w:val="26"/>
          <w:szCs w:val="26"/>
        </w:rPr>
      </w:pPr>
    </w:p>
    <w:p w:rsidR="00AC294B" w:rsidRDefault="004B6375">
      <w:pPr>
        <w:ind w:left="540" w:right="1701"/>
        <w:jc w:val="both"/>
        <w:rPr>
          <w:sz w:val="24"/>
          <w:szCs w:val="24"/>
        </w:rPr>
      </w:pPr>
      <w:r>
        <w:rPr>
          <w:b/>
          <w:sz w:val="24"/>
          <w:szCs w:val="24"/>
          <w:u w:val="single" w:color="000000"/>
        </w:rPr>
        <w:t>NOW</w:t>
      </w:r>
      <w:r>
        <w:rPr>
          <w:b/>
          <w:spacing w:val="6"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>TH</w:t>
      </w:r>
      <w:r>
        <w:rPr>
          <w:b/>
          <w:spacing w:val="-1"/>
          <w:sz w:val="24"/>
          <w:szCs w:val="24"/>
          <w:u w:val="single" w:color="000000"/>
        </w:rPr>
        <w:t>E</w:t>
      </w:r>
      <w:r>
        <w:rPr>
          <w:b/>
          <w:sz w:val="24"/>
          <w:szCs w:val="24"/>
          <w:u w:val="single" w:color="000000"/>
        </w:rPr>
        <w:t>R</w:t>
      </w:r>
      <w:r>
        <w:rPr>
          <w:b/>
          <w:spacing w:val="1"/>
          <w:sz w:val="24"/>
          <w:szCs w:val="24"/>
          <w:u w:val="single" w:color="000000"/>
        </w:rPr>
        <w:t>E</w:t>
      </w:r>
      <w:r>
        <w:rPr>
          <w:b/>
          <w:sz w:val="24"/>
          <w:szCs w:val="24"/>
          <w:u w:val="single" w:color="000000"/>
        </w:rPr>
        <w:t>FORE</w:t>
      </w:r>
      <w:r>
        <w:rPr>
          <w:b/>
          <w:spacing w:val="45"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>P</w:t>
      </w:r>
      <w:r>
        <w:rPr>
          <w:b/>
          <w:spacing w:val="-1"/>
          <w:sz w:val="24"/>
          <w:szCs w:val="24"/>
          <w:u w:val="single" w:color="000000"/>
        </w:rPr>
        <w:t>A</w:t>
      </w:r>
      <w:r>
        <w:rPr>
          <w:b/>
          <w:sz w:val="24"/>
          <w:szCs w:val="24"/>
          <w:u w:val="single" w:color="000000"/>
        </w:rPr>
        <w:t>R</w:t>
      </w:r>
      <w:r>
        <w:rPr>
          <w:b/>
          <w:spacing w:val="1"/>
          <w:sz w:val="24"/>
          <w:szCs w:val="24"/>
          <w:u w:val="single" w:color="000000"/>
        </w:rPr>
        <w:t>T</w:t>
      </w:r>
      <w:r>
        <w:rPr>
          <w:b/>
          <w:sz w:val="24"/>
          <w:szCs w:val="24"/>
          <w:u w:val="single" w:color="000000"/>
        </w:rPr>
        <w:t>IES</w:t>
      </w:r>
      <w:r>
        <w:rPr>
          <w:b/>
          <w:spacing w:val="-19"/>
          <w:sz w:val="24"/>
          <w:szCs w:val="24"/>
          <w:u w:val="single" w:color="000000"/>
        </w:rPr>
        <w:t xml:space="preserve"> </w:t>
      </w:r>
      <w:r>
        <w:rPr>
          <w:b/>
          <w:spacing w:val="-1"/>
          <w:sz w:val="24"/>
          <w:szCs w:val="24"/>
          <w:u w:val="single" w:color="000000"/>
        </w:rPr>
        <w:t>H</w:t>
      </w:r>
      <w:r>
        <w:rPr>
          <w:b/>
          <w:sz w:val="24"/>
          <w:szCs w:val="24"/>
          <w:u w:val="single" w:color="000000"/>
        </w:rPr>
        <w:t>E</w:t>
      </w:r>
      <w:r>
        <w:rPr>
          <w:b/>
          <w:spacing w:val="1"/>
          <w:sz w:val="24"/>
          <w:szCs w:val="24"/>
          <w:u w:val="single" w:color="000000"/>
        </w:rPr>
        <w:t>R</w:t>
      </w:r>
      <w:r>
        <w:rPr>
          <w:b/>
          <w:sz w:val="24"/>
          <w:szCs w:val="24"/>
          <w:u w:val="single" w:color="000000"/>
        </w:rPr>
        <w:t>EBY</w:t>
      </w:r>
      <w:r>
        <w:rPr>
          <w:b/>
          <w:spacing w:val="19"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>AGREE</w:t>
      </w:r>
      <w:r>
        <w:rPr>
          <w:b/>
          <w:spacing w:val="-16"/>
          <w:sz w:val="24"/>
          <w:szCs w:val="24"/>
          <w:u w:val="single" w:color="000000"/>
        </w:rPr>
        <w:t xml:space="preserve"> </w:t>
      </w:r>
      <w:r>
        <w:rPr>
          <w:b/>
          <w:w w:val="91"/>
          <w:sz w:val="24"/>
          <w:szCs w:val="24"/>
          <w:u w:val="single" w:color="000000"/>
        </w:rPr>
        <w:t>AS</w:t>
      </w:r>
      <w:r>
        <w:rPr>
          <w:b/>
          <w:spacing w:val="5"/>
          <w:w w:val="91"/>
          <w:sz w:val="24"/>
          <w:szCs w:val="24"/>
          <w:u w:val="single" w:color="000000"/>
        </w:rPr>
        <w:t xml:space="preserve"> </w:t>
      </w:r>
      <w:r>
        <w:rPr>
          <w:b/>
          <w:spacing w:val="-1"/>
          <w:sz w:val="24"/>
          <w:szCs w:val="24"/>
          <w:u w:val="single" w:color="000000"/>
        </w:rPr>
        <w:t>F</w:t>
      </w:r>
      <w:r>
        <w:rPr>
          <w:b/>
          <w:sz w:val="24"/>
          <w:szCs w:val="24"/>
          <w:u w:val="single" w:color="000000"/>
        </w:rPr>
        <w:t>OLL</w:t>
      </w:r>
      <w:r>
        <w:rPr>
          <w:b/>
          <w:spacing w:val="-1"/>
          <w:sz w:val="24"/>
          <w:szCs w:val="24"/>
          <w:u w:val="single" w:color="000000"/>
        </w:rPr>
        <w:t>O</w:t>
      </w:r>
      <w:r>
        <w:rPr>
          <w:b/>
          <w:sz w:val="24"/>
          <w:szCs w:val="24"/>
          <w:u w:val="single" w:color="000000"/>
        </w:rPr>
        <w:t>WS</w:t>
      </w:r>
    </w:p>
    <w:p w:rsidR="00AC294B" w:rsidRDefault="00AC294B">
      <w:pPr>
        <w:spacing w:before="4" w:line="240" w:lineRule="exact"/>
        <w:rPr>
          <w:sz w:val="24"/>
          <w:szCs w:val="24"/>
        </w:rPr>
        <w:sectPr w:rsidR="00AC294B">
          <w:type w:val="continuous"/>
          <w:pgSz w:w="11920" w:h="16840"/>
          <w:pgMar w:top="460" w:right="1500" w:bottom="280" w:left="1260" w:header="720" w:footer="720" w:gutter="0"/>
          <w:cols w:space="720"/>
        </w:sectPr>
      </w:pPr>
    </w:p>
    <w:p w:rsidR="00AC294B" w:rsidRDefault="004B6375">
      <w:pPr>
        <w:tabs>
          <w:tab w:val="left" w:pos="8440"/>
        </w:tabs>
        <w:spacing w:before="19"/>
        <w:ind w:left="1260" w:right="-56"/>
        <w:rPr>
          <w:sz w:val="24"/>
          <w:szCs w:val="24"/>
        </w:rPr>
      </w:pPr>
      <w:r>
        <w:rPr>
          <w:w w:val="82"/>
          <w:sz w:val="24"/>
          <w:szCs w:val="24"/>
        </w:rPr>
        <w:lastRenderedPageBreak/>
        <w:t>i</w:t>
      </w:r>
      <w:r>
        <w:rPr>
          <w:w w:val="87"/>
          <w:sz w:val="24"/>
          <w:szCs w:val="24"/>
        </w:rPr>
        <w:t>)</w:t>
      </w:r>
      <w:r>
        <w:rPr>
          <w:sz w:val="24"/>
          <w:szCs w:val="24"/>
        </w:rPr>
        <w:t xml:space="preserve">         </w:t>
      </w:r>
      <w:r>
        <w:rPr>
          <w:spacing w:val="-5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That</w:t>
      </w:r>
      <w:r>
        <w:rPr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 xml:space="preserve"> </w:t>
      </w:r>
      <w:r>
        <w:rPr>
          <w:b/>
          <w:spacing w:val="1"/>
          <w:w w:val="97"/>
          <w:sz w:val="24"/>
          <w:szCs w:val="24"/>
        </w:rPr>
        <w:t>M</w:t>
      </w:r>
      <w:r>
        <w:rPr>
          <w:b/>
          <w:w w:val="145"/>
          <w:sz w:val="24"/>
          <w:szCs w:val="24"/>
        </w:rPr>
        <w:t>/</w:t>
      </w:r>
      <w:r>
        <w:rPr>
          <w:b/>
          <w:spacing w:val="-1"/>
          <w:w w:val="145"/>
          <w:sz w:val="24"/>
          <w:szCs w:val="24"/>
        </w:rPr>
        <w:t>s</w:t>
      </w:r>
      <w:r>
        <w:rPr>
          <w:b/>
          <w:w w:val="104"/>
          <w:sz w:val="24"/>
          <w:szCs w:val="24"/>
        </w:rPr>
        <w:t>.</w:t>
      </w:r>
      <w:r>
        <w:rPr>
          <w:b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ab/>
      </w:r>
    </w:p>
    <w:p w:rsidR="00AC294B" w:rsidRDefault="004B6375">
      <w:pPr>
        <w:spacing w:before="19"/>
        <w:rPr>
          <w:sz w:val="24"/>
          <w:szCs w:val="24"/>
        </w:rPr>
        <w:sectPr w:rsidR="00AC294B">
          <w:type w:val="continuous"/>
          <w:pgSz w:w="11920" w:h="16840"/>
          <w:pgMar w:top="460" w:right="1500" w:bottom="280" w:left="1260" w:header="720" w:footer="720" w:gutter="0"/>
          <w:cols w:num="2" w:space="720" w:equalWidth="0">
            <w:col w:w="8458" w:space="124"/>
            <w:col w:w="578"/>
          </w:cols>
        </w:sectPr>
      </w:pPr>
      <w:r>
        <w:br w:type="column"/>
      </w:r>
      <w:r>
        <w:rPr>
          <w:sz w:val="24"/>
          <w:szCs w:val="24"/>
        </w:rPr>
        <w:lastRenderedPageBreak/>
        <w:t>shall</w:t>
      </w:r>
    </w:p>
    <w:p w:rsidR="00AC294B" w:rsidRDefault="004B6375">
      <w:pPr>
        <w:spacing w:before="2" w:line="260" w:lineRule="exact"/>
        <w:ind w:left="1980" w:right="106"/>
        <w:jc w:val="both"/>
        <w:rPr>
          <w:sz w:val="24"/>
          <w:szCs w:val="24"/>
        </w:rPr>
      </w:pPr>
      <w:r>
        <w:rPr>
          <w:w w:val="94"/>
          <w:sz w:val="24"/>
          <w:szCs w:val="24"/>
        </w:rPr>
        <w:lastRenderedPageBreak/>
        <w:t>supply</w:t>
      </w:r>
      <w:r>
        <w:rPr>
          <w:spacing w:val="16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products/it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ms,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w w:val="93"/>
          <w:sz w:val="24"/>
          <w:szCs w:val="24"/>
        </w:rPr>
        <w:t>a</w:t>
      </w:r>
      <w:r>
        <w:rPr>
          <w:w w:val="93"/>
          <w:sz w:val="24"/>
          <w:szCs w:val="24"/>
        </w:rPr>
        <w:t>rticles</w:t>
      </w:r>
      <w:r>
        <w:rPr>
          <w:spacing w:val="15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des</w:t>
      </w:r>
      <w:r>
        <w:rPr>
          <w:spacing w:val="-1"/>
          <w:w w:val="93"/>
          <w:sz w:val="24"/>
          <w:szCs w:val="24"/>
        </w:rPr>
        <w:t>c</w:t>
      </w:r>
      <w:r>
        <w:rPr>
          <w:w w:val="93"/>
          <w:sz w:val="24"/>
          <w:szCs w:val="24"/>
        </w:rPr>
        <w:t>ribed</w:t>
      </w:r>
      <w:r>
        <w:rPr>
          <w:spacing w:val="41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4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sp</w:t>
      </w:r>
      <w:r>
        <w:rPr>
          <w:spacing w:val="2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cified</w:t>
      </w:r>
      <w:r>
        <w:rPr>
          <w:spacing w:val="20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along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9"/>
          <w:sz w:val="24"/>
          <w:szCs w:val="24"/>
        </w:rPr>
        <w:t xml:space="preserve"> </w:t>
      </w:r>
      <w:r>
        <w:rPr>
          <w:w w:val="98"/>
          <w:sz w:val="24"/>
          <w:szCs w:val="24"/>
        </w:rPr>
        <w:t>quan</w:t>
      </w:r>
      <w:r>
        <w:rPr>
          <w:spacing w:val="-1"/>
          <w:w w:val="98"/>
          <w:sz w:val="24"/>
          <w:szCs w:val="24"/>
        </w:rPr>
        <w:t>t</w:t>
      </w:r>
      <w:r>
        <w:rPr>
          <w:w w:val="93"/>
          <w:sz w:val="24"/>
          <w:szCs w:val="24"/>
        </w:rPr>
        <w:t>i</w:t>
      </w:r>
      <w:r>
        <w:rPr>
          <w:spacing w:val="1"/>
          <w:w w:val="93"/>
          <w:sz w:val="24"/>
          <w:szCs w:val="24"/>
        </w:rPr>
        <w:t>t</w:t>
      </w:r>
      <w:r>
        <w:rPr>
          <w:w w:val="83"/>
          <w:sz w:val="24"/>
          <w:szCs w:val="24"/>
        </w:rPr>
        <w:t xml:space="preserve">y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above</w:t>
      </w:r>
      <w:r>
        <w:rPr>
          <w:spacing w:val="-2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w</w:t>
      </w:r>
      <w:r>
        <w:rPr>
          <w:spacing w:val="1"/>
          <w:w w:val="95"/>
          <w:sz w:val="24"/>
          <w:szCs w:val="24"/>
        </w:rPr>
        <w:t>i</w:t>
      </w:r>
      <w:r>
        <w:rPr>
          <w:w w:val="95"/>
          <w:sz w:val="24"/>
          <w:szCs w:val="24"/>
        </w:rPr>
        <w:t>thin</w:t>
      </w:r>
      <w:r>
        <w:rPr>
          <w:spacing w:val="4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90</w:t>
      </w:r>
      <w:r>
        <w:rPr>
          <w:b/>
          <w:w w:val="95"/>
          <w:sz w:val="24"/>
          <w:szCs w:val="24"/>
        </w:rPr>
        <w:t>days</w:t>
      </w:r>
      <w:r>
        <w:rPr>
          <w:b/>
          <w:spacing w:val="12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date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w w:val="92"/>
          <w:sz w:val="24"/>
          <w:szCs w:val="24"/>
        </w:rPr>
        <w:t>si</w:t>
      </w:r>
      <w:r>
        <w:rPr>
          <w:spacing w:val="1"/>
          <w:w w:val="92"/>
          <w:sz w:val="24"/>
          <w:szCs w:val="24"/>
        </w:rPr>
        <w:t>g</w:t>
      </w:r>
      <w:r>
        <w:rPr>
          <w:w w:val="92"/>
          <w:sz w:val="24"/>
          <w:szCs w:val="24"/>
        </w:rPr>
        <w:t>ning</w:t>
      </w:r>
      <w:r>
        <w:rPr>
          <w:spacing w:val="8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of this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AC294B" w:rsidRDefault="00AC294B">
      <w:pPr>
        <w:spacing w:line="240" w:lineRule="exact"/>
        <w:rPr>
          <w:sz w:val="24"/>
          <w:szCs w:val="24"/>
        </w:rPr>
      </w:pPr>
    </w:p>
    <w:p w:rsidR="00AC294B" w:rsidRDefault="004B6375">
      <w:pPr>
        <w:spacing w:line="260" w:lineRule="exact"/>
        <w:ind w:left="1980" w:right="104" w:hanging="720"/>
        <w:jc w:val="both"/>
        <w:rPr>
          <w:sz w:val="24"/>
          <w:szCs w:val="24"/>
        </w:rPr>
      </w:pPr>
      <w:r>
        <w:rPr>
          <w:w w:val="83"/>
          <w:sz w:val="24"/>
          <w:szCs w:val="24"/>
        </w:rPr>
        <w:t xml:space="preserve">ii)         </w:t>
      </w:r>
      <w:r>
        <w:rPr>
          <w:spacing w:val="44"/>
          <w:w w:val="8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5"/>
          <w:sz w:val="24"/>
          <w:szCs w:val="24"/>
        </w:rPr>
        <w:t xml:space="preserve"> </w:t>
      </w:r>
      <w:r w:rsidR="00C634E3">
        <w:rPr>
          <w:sz w:val="24"/>
          <w:szCs w:val="24"/>
        </w:rPr>
        <w:t xml:space="preserve">repair/ purchase of items for APC </w:t>
      </w:r>
      <w:r>
        <w:rPr>
          <w:sz w:val="24"/>
          <w:szCs w:val="24"/>
        </w:rPr>
        <w:t>shall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ice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 w:rsidR="00C634E3">
        <w:rPr>
          <w:sz w:val="24"/>
          <w:szCs w:val="24"/>
        </w:rPr>
        <w:t xml:space="preserve">  Superintendent of Police Matiari</w:t>
      </w:r>
      <w:r>
        <w:rPr>
          <w:sz w:val="24"/>
          <w:szCs w:val="24"/>
        </w:rPr>
        <w:t>.</w:t>
      </w:r>
      <w:r w:rsidR="00C634E3">
        <w:rPr>
          <w:sz w:val="24"/>
          <w:szCs w:val="24"/>
        </w:rPr>
        <w:t xml:space="preserve"> The vehicles have repair at PL Matiari or taken to any where for repair no fare / transport will be given to firm. </w:t>
      </w:r>
    </w:p>
    <w:p w:rsidR="00AC294B" w:rsidRDefault="00AC294B">
      <w:pPr>
        <w:spacing w:line="240" w:lineRule="exact"/>
        <w:rPr>
          <w:sz w:val="24"/>
          <w:szCs w:val="24"/>
        </w:rPr>
      </w:pPr>
    </w:p>
    <w:p w:rsidR="00AC294B" w:rsidRDefault="004B6375">
      <w:pPr>
        <w:spacing w:line="260" w:lineRule="exact"/>
        <w:ind w:left="1980" w:right="108" w:hanging="720"/>
        <w:jc w:val="both"/>
        <w:rPr>
          <w:sz w:val="24"/>
          <w:szCs w:val="24"/>
        </w:rPr>
      </w:pPr>
      <w:r>
        <w:rPr>
          <w:w w:val="83"/>
          <w:sz w:val="24"/>
          <w:szCs w:val="24"/>
        </w:rPr>
        <w:t xml:space="preserve">iii)        </w:t>
      </w:r>
      <w:r>
        <w:rPr>
          <w:spacing w:val="31"/>
          <w:w w:val="83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every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article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made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finished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respects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to  enti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satisfac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partmental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ction  Comm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 liberty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>j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a</w:t>
      </w:r>
      <w:r>
        <w:rPr>
          <w:spacing w:val="1"/>
          <w:w w:val="92"/>
          <w:sz w:val="24"/>
          <w:szCs w:val="24"/>
        </w:rPr>
        <w:t>n</w:t>
      </w:r>
      <w:r>
        <w:rPr>
          <w:w w:val="92"/>
          <w:sz w:val="24"/>
          <w:szCs w:val="24"/>
        </w:rPr>
        <w:t>y</w:t>
      </w:r>
      <w:r>
        <w:rPr>
          <w:spacing w:val="35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ite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/article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part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reof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w w:val="89"/>
          <w:sz w:val="24"/>
          <w:szCs w:val="24"/>
        </w:rPr>
        <w:t>i</w:t>
      </w:r>
      <w:r>
        <w:rPr>
          <w:w w:val="89"/>
          <w:sz w:val="24"/>
          <w:szCs w:val="24"/>
        </w:rPr>
        <w:t>f</w:t>
      </w:r>
      <w:r>
        <w:rPr>
          <w:spacing w:val="37"/>
          <w:w w:val="89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ordan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approved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sample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>ic</w:t>
      </w:r>
      <w:r>
        <w:rPr>
          <w:sz w:val="24"/>
          <w:szCs w:val="24"/>
        </w:rPr>
        <w:t>ation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 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nder docu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ubmit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w w:val="93"/>
          <w:sz w:val="24"/>
          <w:szCs w:val="24"/>
        </w:rPr>
        <w:t>b</w:t>
      </w:r>
      <w:r>
        <w:rPr>
          <w:w w:val="93"/>
          <w:sz w:val="24"/>
          <w:szCs w:val="24"/>
        </w:rPr>
        <w:t>y</w:t>
      </w:r>
      <w:r>
        <w:rPr>
          <w:spacing w:val="10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supplier</w:t>
      </w:r>
      <w:r>
        <w:rPr>
          <w:spacing w:val="26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b</w:t>
      </w:r>
      <w:r>
        <w:rPr>
          <w:spacing w:val="1"/>
          <w:w w:val="95"/>
          <w:sz w:val="24"/>
          <w:szCs w:val="24"/>
        </w:rPr>
        <w:t>i</w:t>
      </w:r>
      <w:r>
        <w:rPr>
          <w:w w:val="95"/>
          <w:sz w:val="24"/>
          <w:szCs w:val="24"/>
        </w:rPr>
        <w:t>dding,</w:t>
      </w:r>
      <w:r>
        <w:rPr>
          <w:spacing w:val="10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2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evalua</w:t>
      </w:r>
      <w:r>
        <w:rPr>
          <w:spacing w:val="-1"/>
          <w:w w:val="93"/>
          <w:sz w:val="24"/>
          <w:szCs w:val="24"/>
        </w:rPr>
        <w:t>t</w:t>
      </w:r>
      <w:r>
        <w:rPr>
          <w:w w:val="93"/>
          <w:sz w:val="24"/>
          <w:szCs w:val="24"/>
        </w:rPr>
        <w:t>ed</w:t>
      </w:r>
      <w:r>
        <w:rPr>
          <w:spacing w:val="18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and approved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purch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order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reject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w w:val="91"/>
          <w:sz w:val="24"/>
          <w:szCs w:val="24"/>
        </w:rPr>
        <w:t>f</w:t>
      </w:r>
      <w:r>
        <w:rPr>
          <w:w w:val="91"/>
          <w:sz w:val="24"/>
          <w:szCs w:val="24"/>
        </w:rPr>
        <w:t>inal.</w:t>
      </w:r>
      <w:r>
        <w:rPr>
          <w:spacing w:val="25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w w:val="102"/>
          <w:sz w:val="24"/>
          <w:szCs w:val="24"/>
        </w:rPr>
        <w:t xml:space="preserve">no </w:t>
      </w:r>
      <w:r>
        <w:rPr>
          <w:sz w:val="24"/>
          <w:szCs w:val="24"/>
        </w:rPr>
        <w:t>app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al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view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permissible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against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ision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inspe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 co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mit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ee.</w:t>
      </w:r>
    </w:p>
    <w:p w:rsidR="00AC294B" w:rsidRDefault="00AC294B">
      <w:pPr>
        <w:spacing w:line="240" w:lineRule="exact"/>
        <w:rPr>
          <w:sz w:val="24"/>
          <w:szCs w:val="24"/>
        </w:rPr>
      </w:pPr>
    </w:p>
    <w:p w:rsidR="00AC294B" w:rsidRDefault="004B6375">
      <w:pPr>
        <w:spacing w:line="260" w:lineRule="exact"/>
        <w:ind w:left="1980" w:right="106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iv)    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 w:rsidR="00C634E3">
        <w:rPr>
          <w:b/>
          <w:sz w:val="24"/>
          <w:szCs w:val="24"/>
        </w:rPr>
        <w:t xml:space="preserve"> Superintendent of Police, Matiari</w:t>
      </w:r>
      <w:r>
        <w:rPr>
          <w:sz w:val="24"/>
          <w:szCs w:val="24"/>
        </w:rPr>
        <w:t>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gi</w:t>
      </w:r>
      <w:r>
        <w:rPr>
          <w:spacing w:val="1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written 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ipt</w:t>
      </w:r>
      <w:r>
        <w:rPr>
          <w:spacing w:val="-24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si</w:t>
      </w:r>
      <w:r>
        <w:rPr>
          <w:spacing w:val="1"/>
          <w:w w:val="93"/>
          <w:sz w:val="24"/>
          <w:szCs w:val="24"/>
        </w:rPr>
        <w:t>g</w:t>
      </w:r>
      <w:r>
        <w:rPr>
          <w:w w:val="93"/>
          <w:sz w:val="24"/>
          <w:szCs w:val="24"/>
        </w:rPr>
        <w:t>ned</w:t>
      </w:r>
      <w:r>
        <w:rPr>
          <w:spacing w:val="1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him</w:t>
      </w:r>
      <w:r>
        <w:rPr>
          <w:spacing w:val="-7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gi</w:t>
      </w:r>
      <w:r>
        <w:rPr>
          <w:spacing w:val="1"/>
          <w:w w:val="90"/>
          <w:sz w:val="24"/>
          <w:szCs w:val="24"/>
        </w:rPr>
        <w:t>v</w:t>
      </w:r>
      <w:r>
        <w:rPr>
          <w:w w:val="90"/>
          <w:sz w:val="24"/>
          <w:szCs w:val="24"/>
        </w:rPr>
        <w:t>ing</w:t>
      </w:r>
      <w:r>
        <w:rPr>
          <w:spacing w:val="14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7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co</w:t>
      </w:r>
      <w:r>
        <w:rPr>
          <w:spacing w:val="-1"/>
          <w:w w:val="94"/>
          <w:sz w:val="24"/>
          <w:szCs w:val="24"/>
        </w:rPr>
        <w:t>m</w:t>
      </w:r>
      <w:r>
        <w:rPr>
          <w:w w:val="94"/>
          <w:sz w:val="24"/>
          <w:szCs w:val="24"/>
        </w:rPr>
        <w:t>ple</w:t>
      </w:r>
      <w:r>
        <w:rPr>
          <w:spacing w:val="-1"/>
          <w:w w:val="94"/>
          <w:sz w:val="24"/>
          <w:szCs w:val="24"/>
        </w:rPr>
        <w:t>t</w:t>
      </w:r>
      <w:r>
        <w:rPr>
          <w:w w:val="94"/>
          <w:sz w:val="24"/>
          <w:szCs w:val="24"/>
        </w:rPr>
        <w:t>e</w:t>
      </w:r>
      <w:r>
        <w:rPr>
          <w:spacing w:val="31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details,</w:t>
      </w:r>
      <w:r>
        <w:rPr>
          <w:spacing w:val="-5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exhibiting</w:t>
      </w:r>
      <w:r>
        <w:rPr>
          <w:spacing w:val="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 items/arti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delivered and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items/arti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les</w:t>
      </w:r>
      <w:r w:rsidR="00C925D5"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epted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 reject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rec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ipts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con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lusi</w:t>
      </w:r>
      <w:r>
        <w:rPr>
          <w:spacing w:val="1"/>
          <w:w w:val="94"/>
          <w:sz w:val="24"/>
          <w:szCs w:val="24"/>
        </w:rPr>
        <w:t>v</w:t>
      </w:r>
      <w:r>
        <w:rPr>
          <w:w w:val="94"/>
          <w:sz w:val="24"/>
          <w:szCs w:val="24"/>
        </w:rPr>
        <w:t>e</w:t>
      </w:r>
      <w:r>
        <w:rPr>
          <w:spacing w:val="31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evi</w:t>
      </w:r>
      <w:r>
        <w:rPr>
          <w:spacing w:val="-1"/>
          <w:w w:val="94"/>
          <w:sz w:val="24"/>
          <w:szCs w:val="24"/>
        </w:rPr>
        <w:t>d</w:t>
      </w:r>
      <w:r>
        <w:rPr>
          <w:w w:val="94"/>
          <w:sz w:val="24"/>
          <w:szCs w:val="24"/>
        </w:rPr>
        <w:t>en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e</w:t>
      </w:r>
      <w:r>
        <w:rPr>
          <w:spacing w:val="2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ac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eptance and</w:t>
      </w:r>
      <w:r>
        <w:rPr>
          <w:spacing w:val="-7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reje</w:t>
      </w:r>
      <w:r>
        <w:rPr>
          <w:spacing w:val="-1"/>
          <w:w w:val="95"/>
          <w:sz w:val="24"/>
          <w:szCs w:val="24"/>
        </w:rPr>
        <w:t>c</w:t>
      </w:r>
      <w:r>
        <w:rPr>
          <w:w w:val="95"/>
          <w:sz w:val="24"/>
          <w:szCs w:val="24"/>
        </w:rPr>
        <w:t>tion</w:t>
      </w:r>
      <w:r>
        <w:rPr>
          <w:spacing w:val="10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ber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articles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spe</w:t>
      </w:r>
      <w:r>
        <w:rPr>
          <w:spacing w:val="-1"/>
          <w:w w:val="93"/>
          <w:sz w:val="24"/>
          <w:szCs w:val="24"/>
        </w:rPr>
        <w:t>c</w:t>
      </w:r>
      <w:r>
        <w:rPr>
          <w:w w:val="93"/>
          <w:sz w:val="24"/>
          <w:szCs w:val="24"/>
        </w:rPr>
        <w:t>if</w:t>
      </w:r>
      <w:r>
        <w:rPr>
          <w:spacing w:val="1"/>
          <w:w w:val="93"/>
          <w:sz w:val="24"/>
          <w:szCs w:val="24"/>
        </w:rPr>
        <w:t>i</w:t>
      </w:r>
      <w:r>
        <w:rPr>
          <w:w w:val="93"/>
          <w:sz w:val="24"/>
          <w:szCs w:val="24"/>
        </w:rPr>
        <w:t>ed</w:t>
      </w:r>
      <w:r>
        <w:rPr>
          <w:spacing w:val="15"/>
          <w:w w:val="9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6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a</w:t>
      </w:r>
      <w:r>
        <w:rPr>
          <w:spacing w:val="-1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c</w:t>
      </w:r>
      <w:r>
        <w:rPr>
          <w:spacing w:val="-1"/>
          <w:w w:val="96"/>
          <w:sz w:val="24"/>
          <w:szCs w:val="24"/>
        </w:rPr>
        <w:t>e</w:t>
      </w:r>
      <w:r>
        <w:rPr>
          <w:w w:val="96"/>
          <w:sz w:val="24"/>
          <w:szCs w:val="24"/>
        </w:rPr>
        <w:t>p</w:t>
      </w:r>
      <w:r>
        <w:rPr>
          <w:spacing w:val="1"/>
          <w:w w:val="96"/>
          <w:sz w:val="24"/>
          <w:szCs w:val="24"/>
        </w:rPr>
        <w:t>t</w:t>
      </w:r>
      <w:r>
        <w:rPr>
          <w:w w:val="96"/>
          <w:sz w:val="24"/>
          <w:szCs w:val="24"/>
        </w:rPr>
        <w:t>ed</w:t>
      </w:r>
      <w:r>
        <w:rPr>
          <w:spacing w:val="5"/>
          <w:w w:val="9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reject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AC294B" w:rsidRDefault="00AC294B">
      <w:pPr>
        <w:spacing w:before="12" w:line="220" w:lineRule="exact"/>
        <w:rPr>
          <w:sz w:val="22"/>
          <w:szCs w:val="22"/>
        </w:rPr>
      </w:pPr>
    </w:p>
    <w:p w:rsidR="00AC294B" w:rsidRDefault="004B6375" w:rsidP="00C925D5">
      <w:pPr>
        <w:ind w:left="1260"/>
        <w:rPr>
          <w:sz w:val="24"/>
          <w:szCs w:val="24"/>
        </w:rPr>
        <w:sectPr w:rsidR="00AC294B">
          <w:type w:val="continuous"/>
          <w:pgSz w:w="11920" w:h="16840"/>
          <w:pgMar w:top="460" w:right="1500" w:bottom="280" w:left="1260" w:header="720" w:footer="720" w:gutter="0"/>
          <w:cols w:space="720"/>
        </w:sectPr>
      </w:pPr>
      <w:r>
        <w:rPr>
          <w:sz w:val="24"/>
          <w:szCs w:val="24"/>
        </w:rPr>
        <w:t xml:space="preserve">v) 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articles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reject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ta</w:t>
      </w:r>
      <w:r>
        <w:rPr>
          <w:spacing w:val="1"/>
          <w:sz w:val="24"/>
          <w:szCs w:val="24"/>
        </w:rPr>
        <w:t>k</w:t>
      </w:r>
      <w:r>
        <w:rPr>
          <w:sz w:val="24"/>
          <w:szCs w:val="24"/>
        </w:rPr>
        <w:t>en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back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removed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3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th</w:t>
      </w:r>
      <w:r>
        <w:rPr>
          <w:spacing w:val="3"/>
          <w:w w:val="99"/>
          <w:sz w:val="24"/>
          <w:szCs w:val="24"/>
        </w:rPr>
        <w:t>e</w:t>
      </w:r>
      <w:r w:rsidR="00C925D5">
        <w:rPr>
          <w:spacing w:val="3"/>
          <w:w w:val="99"/>
          <w:sz w:val="24"/>
          <w:szCs w:val="24"/>
        </w:rPr>
        <w:t xml:space="preserve">        </w:t>
      </w:r>
      <w:r>
        <w:rPr>
          <w:b/>
          <w:spacing w:val="1"/>
          <w:w w:val="97"/>
          <w:sz w:val="24"/>
          <w:szCs w:val="24"/>
        </w:rPr>
        <w:t>M</w:t>
      </w:r>
      <w:r>
        <w:rPr>
          <w:b/>
          <w:w w:val="134"/>
          <w:sz w:val="24"/>
          <w:szCs w:val="24"/>
        </w:rPr>
        <w:t>/s.</w:t>
      </w:r>
      <w:r>
        <w:rPr>
          <w:sz w:val="24"/>
          <w:szCs w:val="24"/>
          <w:u w:val="single" w:color="000000"/>
        </w:rPr>
        <w:t xml:space="preserve">                                            </w:t>
      </w:r>
      <w:r>
        <w:rPr>
          <w:sz w:val="24"/>
          <w:szCs w:val="24"/>
        </w:rPr>
        <w:t xml:space="preserve">_and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nothing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shall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ome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due </w:t>
      </w:r>
      <w:r>
        <w:rPr>
          <w:spacing w:val="28"/>
          <w:sz w:val="24"/>
          <w:szCs w:val="24"/>
        </w:rPr>
        <w:t xml:space="preserve"> </w:t>
      </w:r>
      <w:r>
        <w:rPr>
          <w:w w:val="101"/>
          <w:sz w:val="24"/>
          <w:szCs w:val="24"/>
        </w:rPr>
        <w:t xml:space="preserve">or </w:t>
      </w:r>
      <w:r>
        <w:rPr>
          <w:w w:val="96"/>
          <w:sz w:val="24"/>
          <w:szCs w:val="24"/>
        </w:rPr>
        <w:t>recove</w:t>
      </w:r>
      <w:r>
        <w:rPr>
          <w:w w:val="94"/>
          <w:sz w:val="24"/>
          <w:szCs w:val="24"/>
        </w:rPr>
        <w:t xml:space="preserve">rable </w:t>
      </w:r>
      <w:r>
        <w:rPr>
          <w:spacing w:val="1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 xml:space="preserve">by  the </w:t>
      </w:r>
      <w:r>
        <w:rPr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M/s.</w:t>
      </w:r>
      <w:r>
        <w:rPr>
          <w:sz w:val="24"/>
          <w:szCs w:val="24"/>
          <w:u w:val="single" w:color="000000"/>
        </w:rPr>
        <w:t xml:space="preserve">                                                                        </w:t>
      </w:r>
      <w:r>
        <w:rPr>
          <w:spacing w:val="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in respe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count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w w:val="98"/>
          <w:sz w:val="24"/>
          <w:szCs w:val="24"/>
        </w:rPr>
        <w:t>items/articles</w:t>
      </w:r>
      <w:r>
        <w:rPr>
          <w:spacing w:val="1"/>
          <w:w w:val="98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reject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AC294B" w:rsidRDefault="00AC294B">
      <w:pPr>
        <w:spacing w:line="200" w:lineRule="exact"/>
      </w:pPr>
    </w:p>
    <w:p w:rsidR="00AC294B" w:rsidRDefault="00AC294B">
      <w:pPr>
        <w:spacing w:before="10" w:line="200" w:lineRule="exact"/>
      </w:pPr>
    </w:p>
    <w:p w:rsidR="00AC294B" w:rsidRDefault="004B6375" w:rsidP="00C925D5">
      <w:pPr>
        <w:spacing w:before="28" w:line="260" w:lineRule="exact"/>
        <w:ind w:left="1980" w:right="247" w:hanging="720"/>
        <w:rPr>
          <w:sz w:val="24"/>
          <w:szCs w:val="24"/>
        </w:rPr>
      </w:pPr>
      <w:r>
        <w:rPr>
          <w:sz w:val="24"/>
          <w:szCs w:val="24"/>
        </w:rPr>
        <w:t xml:space="preserve">vi)    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-16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arti</w:t>
      </w:r>
      <w:r>
        <w:rPr>
          <w:spacing w:val="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les</w:t>
      </w:r>
      <w:r w:rsidR="00C925D5">
        <w:rPr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ac</w:t>
      </w:r>
      <w:r>
        <w:rPr>
          <w:spacing w:val="-1"/>
          <w:w w:val="94"/>
          <w:sz w:val="24"/>
          <w:szCs w:val="24"/>
        </w:rPr>
        <w:t>c</w:t>
      </w:r>
      <w:r>
        <w:rPr>
          <w:w w:val="94"/>
          <w:sz w:val="24"/>
          <w:szCs w:val="24"/>
        </w:rPr>
        <w:t>epted</w:t>
      </w:r>
      <w:r>
        <w:rPr>
          <w:spacing w:val="31"/>
          <w:w w:val="9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hall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paid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 w:rsidR="00C925D5">
        <w:rPr>
          <w:b/>
          <w:sz w:val="24"/>
          <w:szCs w:val="24"/>
        </w:rPr>
        <w:t xml:space="preserve"> Superintendent of Police, Matiari </w:t>
      </w:r>
      <w:r>
        <w:rPr>
          <w:b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rate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spe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 xml:space="preserve">ied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below </w:t>
      </w:r>
      <w:r>
        <w:rPr>
          <w:spacing w:val="43"/>
          <w:sz w:val="24"/>
          <w:szCs w:val="24"/>
        </w:rPr>
        <w:t xml:space="preserve">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 xml:space="preserve">within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finan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ial 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 w:rsidR="00C925D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 w:color="000000"/>
        </w:rPr>
        <w:t xml:space="preserve">                  </w:t>
      </w:r>
      <w:r>
        <w:rPr>
          <w:b/>
          <w:w w:val="104"/>
          <w:sz w:val="24"/>
          <w:szCs w:val="24"/>
        </w:rPr>
        <w:t>.</w:t>
      </w:r>
    </w:p>
    <w:p w:rsidR="00AC294B" w:rsidRDefault="00AC294B">
      <w:pPr>
        <w:spacing w:before="16" w:line="260" w:lineRule="exact"/>
        <w:rPr>
          <w:sz w:val="26"/>
          <w:szCs w:val="26"/>
        </w:rPr>
      </w:pPr>
    </w:p>
    <w:tbl>
      <w:tblPr>
        <w:tblW w:w="0" w:type="auto"/>
        <w:tblInd w:w="197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680"/>
        <w:gridCol w:w="2520"/>
      </w:tblGrid>
      <w:tr w:rsidR="00AC294B">
        <w:trPr>
          <w:trHeight w:hRule="exact" w:val="520"/>
        </w:trPr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1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1207"/>
              <w:rPr>
                <w:sz w:val="24"/>
                <w:szCs w:val="24"/>
              </w:rPr>
            </w:pPr>
            <w:r>
              <w:rPr>
                <w:b/>
                <w:w w:val="101"/>
                <w:sz w:val="24"/>
                <w:szCs w:val="24"/>
              </w:rPr>
              <w:t>I</w:t>
            </w:r>
            <w:r>
              <w:rPr>
                <w:b/>
                <w:spacing w:val="-40"/>
                <w:sz w:val="24"/>
                <w:szCs w:val="24"/>
              </w:rPr>
              <w:t xml:space="preserve"> </w:t>
            </w:r>
            <w:r>
              <w:rPr>
                <w:b/>
                <w:w w:val="103"/>
                <w:sz w:val="24"/>
                <w:szCs w:val="24"/>
              </w:rPr>
              <w:t>T</w:t>
            </w:r>
            <w:r>
              <w:rPr>
                <w:b/>
                <w:spacing w:val="-40"/>
                <w:sz w:val="24"/>
                <w:szCs w:val="24"/>
              </w:rPr>
              <w:t xml:space="preserve"> </w:t>
            </w:r>
            <w:r>
              <w:rPr>
                <w:b/>
                <w:w w:val="106"/>
                <w:sz w:val="24"/>
                <w:szCs w:val="24"/>
              </w:rPr>
              <w:t>E</w:t>
            </w:r>
            <w:r>
              <w:rPr>
                <w:b/>
                <w:spacing w:val="-3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M</w:t>
            </w:r>
            <w:r>
              <w:rPr>
                <w:b/>
                <w:spacing w:val="33"/>
                <w:sz w:val="24"/>
                <w:szCs w:val="24"/>
              </w:rPr>
              <w:t xml:space="preserve"> </w:t>
            </w:r>
            <w:r>
              <w:rPr>
                <w:b/>
                <w:w w:val="199"/>
                <w:sz w:val="24"/>
                <w:szCs w:val="24"/>
              </w:rPr>
              <w:t>/</w:t>
            </w:r>
            <w:r>
              <w:rPr>
                <w:b/>
                <w:spacing w:val="-19"/>
                <w:w w:val="199"/>
                <w:sz w:val="24"/>
                <w:szCs w:val="24"/>
              </w:rPr>
              <w:t xml:space="preserve"> </w:t>
            </w:r>
            <w:r>
              <w:rPr>
                <w:b/>
                <w:w w:val="90"/>
                <w:sz w:val="24"/>
                <w:szCs w:val="24"/>
              </w:rPr>
              <w:t>A</w:t>
            </w:r>
            <w:r>
              <w:rPr>
                <w:b/>
                <w:spacing w:val="-41"/>
                <w:sz w:val="24"/>
                <w:szCs w:val="24"/>
              </w:rPr>
              <w:t xml:space="preserve"> </w:t>
            </w:r>
            <w:r>
              <w:rPr>
                <w:b/>
                <w:w w:val="96"/>
                <w:sz w:val="24"/>
                <w:szCs w:val="24"/>
              </w:rPr>
              <w:t>R</w:t>
            </w:r>
            <w:r>
              <w:rPr>
                <w:b/>
                <w:spacing w:val="-41"/>
                <w:sz w:val="24"/>
                <w:szCs w:val="24"/>
              </w:rPr>
              <w:t xml:space="preserve"> </w:t>
            </w:r>
            <w:r>
              <w:rPr>
                <w:b/>
                <w:w w:val="103"/>
                <w:sz w:val="24"/>
                <w:szCs w:val="24"/>
              </w:rPr>
              <w:t>T</w:t>
            </w:r>
            <w:r>
              <w:rPr>
                <w:b/>
                <w:spacing w:val="-39"/>
                <w:sz w:val="24"/>
                <w:szCs w:val="24"/>
              </w:rPr>
              <w:t xml:space="preserve"> </w:t>
            </w:r>
            <w:r>
              <w:rPr>
                <w:b/>
                <w:w w:val="101"/>
                <w:sz w:val="24"/>
                <w:szCs w:val="24"/>
              </w:rPr>
              <w:t>I</w:t>
            </w:r>
            <w:r>
              <w:rPr>
                <w:b/>
                <w:spacing w:val="-40"/>
                <w:sz w:val="24"/>
                <w:szCs w:val="24"/>
              </w:rPr>
              <w:t xml:space="preserve"> </w:t>
            </w:r>
            <w:r>
              <w:rPr>
                <w:b/>
                <w:w w:val="93"/>
                <w:sz w:val="24"/>
                <w:szCs w:val="24"/>
              </w:rPr>
              <w:t>C</w:t>
            </w:r>
            <w:r>
              <w:rPr>
                <w:b/>
                <w:spacing w:val="-40"/>
                <w:sz w:val="24"/>
                <w:szCs w:val="24"/>
              </w:rPr>
              <w:t xml:space="preserve"> </w:t>
            </w:r>
            <w:r>
              <w:rPr>
                <w:b/>
                <w:w w:val="95"/>
                <w:sz w:val="24"/>
                <w:szCs w:val="24"/>
              </w:rPr>
              <w:t>L</w:t>
            </w:r>
            <w:r>
              <w:rPr>
                <w:b/>
                <w:spacing w:val="-41"/>
                <w:sz w:val="24"/>
                <w:szCs w:val="24"/>
              </w:rPr>
              <w:t xml:space="preserve"> </w:t>
            </w:r>
            <w:r>
              <w:rPr>
                <w:b/>
                <w:w w:val="106"/>
                <w:sz w:val="24"/>
                <w:szCs w:val="24"/>
              </w:rPr>
              <w:t>E</w:t>
            </w:r>
          </w:p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1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169"/>
              <w:rPr>
                <w:sz w:val="24"/>
                <w:szCs w:val="24"/>
              </w:rPr>
            </w:pPr>
            <w:r>
              <w:rPr>
                <w:b/>
                <w:w w:val="96"/>
                <w:sz w:val="24"/>
                <w:szCs w:val="24"/>
              </w:rPr>
              <w:t>R</w:t>
            </w:r>
            <w:r>
              <w:rPr>
                <w:b/>
                <w:spacing w:val="-39"/>
                <w:sz w:val="24"/>
                <w:szCs w:val="24"/>
              </w:rPr>
              <w:t xml:space="preserve"> </w:t>
            </w:r>
            <w:r>
              <w:rPr>
                <w:b/>
                <w:w w:val="90"/>
                <w:sz w:val="24"/>
                <w:szCs w:val="24"/>
              </w:rPr>
              <w:t>A</w:t>
            </w:r>
            <w:r>
              <w:rPr>
                <w:b/>
                <w:spacing w:val="-41"/>
                <w:sz w:val="24"/>
                <w:szCs w:val="24"/>
              </w:rPr>
              <w:t xml:space="preserve"> </w:t>
            </w:r>
            <w:r>
              <w:rPr>
                <w:b/>
                <w:w w:val="103"/>
                <w:sz w:val="24"/>
                <w:szCs w:val="24"/>
              </w:rPr>
              <w:t>T</w:t>
            </w:r>
            <w:r>
              <w:rPr>
                <w:b/>
                <w:spacing w:val="-3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49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P</w:t>
            </w:r>
            <w:r>
              <w:rPr>
                <w:b/>
                <w:spacing w:val="-41"/>
                <w:sz w:val="24"/>
                <w:szCs w:val="24"/>
              </w:rPr>
              <w:t xml:space="preserve"> </w:t>
            </w:r>
            <w:r>
              <w:rPr>
                <w:b/>
                <w:w w:val="106"/>
                <w:sz w:val="24"/>
                <w:szCs w:val="24"/>
              </w:rPr>
              <w:t>E</w:t>
            </w:r>
            <w:r>
              <w:rPr>
                <w:b/>
                <w:spacing w:val="-4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34"/>
                <w:sz w:val="24"/>
                <w:szCs w:val="24"/>
              </w:rPr>
              <w:t xml:space="preserve"> </w:t>
            </w:r>
            <w:r>
              <w:rPr>
                <w:b/>
                <w:w w:val="105"/>
                <w:sz w:val="24"/>
                <w:szCs w:val="24"/>
              </w:rPr>
              <w:t>U</w:t>
            </w:r>
            <w:r>
              <w:rPr>
                <w:b/>
                <w:spacing w:val="-4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-12"/>
                <w:sz w:val="24"/>
                <w:szCs w:val="24"/>
              </w:rPr>
              <w:t xml:space="preserve"> </w:t>
            </w:r>
            <w:r>
              <w:rPr>
                <w:b/>
                <w:w w:val="101"/>
                <w:sz w:val="24"/>
                <w:szCs w:val="24"/>
              </w:rPr>
              <w:t>I</w:t>
            </w:r>
            <w:r>
              <w:rPr>
                <w:b/>
                <w:spacing w:val="-41"/>
                <w:sz w:val="24"/>
                <w:szCs w:val="24"/>
              </w:rPr>
              <w:t xml:space="preserve"> </w:t>
            </w:r>
            <w:r>
              <w:rPr>
                <w:b/>
                <w:w w:val="103"/>
                <w:sz w:val="24"/>
                <w:szCs w:val="24"/>
              </w:rPr>
              <w:t>T</w:t>
            </w:r>
          </w:p>
        </w:tc>
      </w:tr>
      <w:tr w:rsidR="00AC294B">
        <w:trPr>
          <w:trHeight w:hRule="exact" w:val="911"/>
        </w:trPr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</w:tbl>
    <w:p w:rsidR="00AC294B" w:rsidRDefault="00AC294B">
      <w:pPr>
        <w:spacing w:before="7" w:line="220" w:lineRule="exact"/>
        <w:rPr>
          <w:sz w:val="22"/>
          <w:szCs w:val="22"/>
        </w:rPr>
      </w:pPr>
    </w:p>
    <w:p w:rsidR="00AC294B" w:rsidRDefault="004B6375">
      <w:pPr>
        <w:tabs>
          <w:tab w:val="left" w:pos="9000"/>
        </w:tabs>
        <w:spacing w:before="28" w:line="260" w:lineRule="exact"/>
        <w:ind w:left="1980" w:right="2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vii)    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In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ca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 xml:space="preserve">e  </w:t>
      </w:r>
      <w:r>
        <w:rPr>
          <w:spacing w:val="49"/>
          <w:sz w:val="24"/>
          <w:szCs w:val="24"/>
        </w:rPr>
        <w:t xml:space="preserve"> </w:t>
      </w:r>
      <w:r>
        <w:rPr>
          <w:b/>
          <w:w w:val="115"/>
          <w:sz w:val="24"/>
          <w:szCs w:val="24"/>
        </w:rPr>
        <w:t>M/s.</w:t>
      </w:r>
      <w:r>
        <w:rPr>
          <w:b/>
          <w:sz w:val="24"/>
          <w:szCs w:val="24"/>
          <w:u w:val="single" w:color="000000"/>
        </w:rPr>
        <w:t xml:space="preserve"> </w:t>
      </w:r>
      <w:r>
        <w:rPr>
          <w:b/>
          <w:sz w:val="24"/>
          <w:szCs w:val="24"/>
          <w:u w:val="single" w:color="000000"/>
        </w:rPr>
        <w:tab/>
      </w:r>
      <w:r>
        <w:rPr>
          <w:b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mak</w:t>
      </w:r>
      <w:r>
        <w:rPr>
          <w:spacing w:val="-1"/>
          <w:w w:val="95"/>
          <w:sz w:val="24"/>
          <w:szCs w:val="24"/>
        </w:rPr>
        <w:t>e</w:t>
      </w:r>
      <w:r>
        <w:rPr>
          <w:w w:val="93"/>
          <w:sz w:val="24"/>
          <w:szCs w:val="24"/>
        </w:rPr>
        <w:t>s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default,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perfo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man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agre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on</w:t>
      </w:r>
      <w:r>
        <w:rPr>
          <w:sz w:val="24"/>
          <w:szCs w:val="24"/>
        </w:rPr>
        <w:t>tra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part or</w:t>
      </w:r>
      <w:r>
        <w:rPr>
          <w:spacing w:val="10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fu</w:t>
      </w:r>
      <w:r>
        <w:rPr>
          <w:spacing w:val="1"/>
          <w:w w:val="90"/>
          <w:sz w:val="24"/>
          <w:szCs w:val="24"/>
        </w:rPr>
        <w:t>l</w:t>
      </w:r>
      <w:r>
        <w:rPr>
          <w:spacing w:val="-1"/>
          <w:w w:val="90"/>
          <w:sz w:val="24"/>
          <w:szCs w:val="24"/>
        </w:rPr>
        <w:t>l</w:t>
      </w:r>
      <w:r>
        <w:rPr>
          <w:w w:val="90"/>
          <w:sz w:val="24"/>
          <w:szCs w:val="24"/>
        </w:rPr>
        <w:t>,</w:t>
      </w:r>
      <w:r>
        <w:rPr>
          <w:spacing w:val="16"/>
          <w:w w:val="90"/>
          <w:sz w:val="24"/>
          <w:szCs w:val="24"/>
        </w:rPr>
        <w:t xml:space="preserve"> </w:t>
      </w:r>
      <w:r w:rsidR="00C925D5">
        <w:rPr>
          <w:b/>
          <w:sz w:val="24"/>
          <w:szCs w:val="24"/>
        </w:rPr>
        <w:t xml:space="preserve"> Superintendent of Police, Matiari </w:t>
      </w:r>
      <w:r>
        <w:rPr>
          <w:w w:val="96"/>
          <w:sz w:val="24"/>
          <w:szCs w:val="24"/>
        </w:rPr>
        <w:t>shall</w:t>
      </w:r>
      <w:r>
        <w:rPr>
          <w:spacing w:val="11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at </w:t>
      </w:r>
      <w:r>
        <w:rPr>
          <w:w w:val="93"/>
          <w:sz w:val="24"/>
          <w:szCs w:val="24"/>
        </w:rPr>
        <w:t>liberty</w:t>
      </w:r>
      <w:r>
        <w:rPr>
          <w:spacing w:val="12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w w:val="96"/>
          <w:sz w:val="24"/>
          <w:szCs w:val="24"/>
        </w:rPr>
        <w:t>i</w:t>
      </w:r>
      <w:r>
        <w:rPr>
          <w:w w:val="96"/>
          <w:sz w:val="24"/>
          <w:szCs w:val="24"/>
        </w:rPr>
        <w:t>mpose</w:t>
      </w:r>
      <w:r>
        <w:rPr>
          <w:spacing w:val="13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recover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>D. Charges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exc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eding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0.25%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per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mon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of.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w w:val="93"/>
          <w:sz w:val="24"/>
          <w:szCs w:val="24"/>
        </w:rPr>
        <w:t>applicable</w:t>
      </w:r>
      <w:r>
        <w:rPr>
          <w:spacing w:val="13"/>
          <w:w w:val="93"/>
          <w:sz w:val="24"/>
          <w:szCs w:val="24"/>
        </w:rPr>
        <w:t xml:space="preserve"> </w:t>
      </w:r>
      <w:r>
        <w:rPr>
          <w:spacing w:val="1"/>
          <w:w w:val="93"/>
          <w:sz w:val="24"/>
          <w:szCs w:val="24"/>
        </w:rPr>
        <w:t>o</w:t>
      </w:r>
      <w:r>
        <w:rPr>
          <w:w w:val="93"/>
          <w:sz w:val="24"/>
          <w:szCs w:val="24"/>
        </w:rPr>
        <w:t>nly</w:t>
      </w:r>
      <w:r>
        <w:rPr>
          <w:spacing w:val="6"/>
          <w:w w:val="9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extent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item</w:t>
      </w:r>
      <w:r>
        <w:rPr>
          <w:spacing w:val="1"/>
          <w:w w:val="96"/>
          <w:sz w:val="24"/>
          <w:szCs w:val="24"/>
        </w:rPr>
        <w:t>s</w:t>
      </w:r>
      <w:r>
        <w:rPr>
          <w:w w:val="96"/>
          <w:sz w:val="24"/>
          <w:szCs w:val="24"/>
        </w:rPr>
        <w:t>/articl</w:t>
      </w:r>
      <w:r>
        <w:rPr>
          <w:spacing w:val="-1"/>
          <w:w w:val="96"/>
          <w:sz w:val="24"/>
          <w:szCs w:val="24"/>
        </w:rPr>
        <w:t>e</w:t>
      </w:r>
      <w:r>
        <w:rPr>
          <w:w w:val="96"/>
          <w:sz w:val="24"/>
          <w:szCs w:val="24"/>
        </w:rPr>
        <w:t>ssupplied</w:t>
      </w:r>
      <w:r>
        <w:rPr>
          <w:spacing w:val="20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AC294B" w:rsidRDefault="00AC294B">
      <w:pPr>
        <w:spacing w:line="240" w:lineRule="exact"/>
        <w:rPr>
          <w:sz w:val="24"/>
          <w:szCs w:val="24"/>
        </w:rPr>
      </w:pPr>
    </w:p>
    <w:p w:rsidR="00AC294B" w:rsidRDefault="004B6375">
      <w:pPr>
        <w:spacing w:line="260" w:lineRule="exact"/>
        <w:ind w:left="1980" w:right="246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viii)  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 w:rsidR="00C925D5">
        <w:rPr>
          <w:b/>
          <w:sz w:val="24"/>
          <w:szCs w:val="24"/>
        </w:rPr>
        <w:t xml:space="preserve"> Superintendent of Police Matiari</w:t>
      </w:r>
      <w:r>
        <w:rPr>
          <w:b/>
          <w:sz w:val="24"/>
          <w:szCs w:val="24"/>
        </w:rPr>
        <w:t>,</w:t>
      </w:r>
      <w:r>
        <w:rPr>
          <w:b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ha</w:t>
      </w:r>
      <w:r>
        <w:rPr>
          <w:spacing w:val="-1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0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as</w:t>
      </w:r>
      <w:r>
        <w:rPr>
          <w:spacing w:val="-1"/>
          <w:w w:val="92"/>
          <w:sz w:val="24"/>
          <w:szCs w:val="24"/>
        </w:rPr>
        <w:t>s</w:t>
      </w:r>
      <w:r>
        <w:rPr>
          <w:w w:val="92"/>
          <w:sz w:val="24"/>
          <w:szCs w:val="24"/>
        </w:rPr>
        <w:t>ess,</w:t>
      </w:r>
      <w:r>
        <w:rPr>
          <w:spacing w:val="22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and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recover any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damag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suf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ered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Po</w:t>
      </w:r>
      <w:r>
        <w:rPr>
          <w:spacing w:val="1"/>
          <w:sz w:val="24"/>
          <w:szCs w:val="24"/>
        </w:rPr>
        <w:t>l</w:t>
      </w:r>
      <w:r>
        <w:rPr>
          <w:sz w:val="24"/>
          <w:szCs w:val="24"/>
        </w:rPr>
        <w:t>ice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Depart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to  late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u</w:t>
      </w:r>
      <w:r>
        <w:rPr>
          <w:sz w:val="24"/>
          <w:szCs w:val="24"/>
        </w:rPr>
        <w:t>pply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the items/arti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sf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supplier.</w:t>
      </w:r>
    </w:p>
    <w:p w:rsidR="00AC294B" w:rsidRDefault="00AC294B">
      <w:pPr>
        <w:spacing w:before="17" w:line="220" w:lineRule="exact"/>
        <w:rPr>
          <w:sz w:val="22"/>
          <w:szCs w:val="22"/>
        </w:rPr>
      </w:pPr>
    </w:p>
    <w:p w:rsidR="00AC294B" w:rsidRDefault="004B6375">
      <w:pPr>
        <w:spacing w:line="234" w:lineRule="auto"/>
        <w:ind w:left="1980" w:right="246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ix)   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 w:rsidR="00C925D5">
        <w:rPr>
          <w:b/>
          <w:sz w:val="24"/>
          <w:szCs w:val="24"/>
        </w:rPr>
        <w:t xml:space="preserve"> Superintendent of Police, Matiari </w:t>
      </w:r>
      <w:r>
        <w:rPr>
          <w:b/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liberty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  dedu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ret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 amount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3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ssessed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bill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may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become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 pay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t     or   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after 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me   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such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failu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e  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to  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b/>
          <w:sz w:val="24"/>
          <w:szCs w:val="24"/>
        </w:rPr>
        <w:t>M/s.</w:t>
      </w:r>
      <w:r>
        <w:rPr>
          <w:sz w:val="24"/>
          <w:szCs w:val="24"/>
          <w:u w:val="single" w:color="000000"/>
        </w:rPr>
        <w:t xml:space="preserve">                                                          </w:t>
      </w:r>
      <w:r>
        <w:rPr>
          <w:spacing w:val="7"/>
          <w:sz w:val="24"/>
          <w:szCs w:val="24"/>
          <w:u w:val="single" w:color="000000"/>
        </w:rPr>
        <w:t xml:space="preserve"> </w:t>
      </w:r>
      <w:r>
        <w:rPr>
          <w:spacing w:val="-59"/>
          <w:sz w:val="24"/>
          <w:szCs w:val="24"/>
        </w:rPr>
        <w:t xml:space="preserve"> </w:t>
      </w:r>
      <w:r>
        <w:rPr>
          <w:sz w:val="24"/>
          <w:szCs w:val="24"/>
        </w:rPr>
        <w:t xml:space="preserve">by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said  </w:t>
      </w:r>
      <w:r>
        <w:rPr>
          <w:spacing w:val="47"/>
          <w:sz w:val="24"/>
          <w:szCs w:val="24"/>
        </w:rPr>
        <w:t xml:space="preserve"> </w:t>
      </w:r>
      <w:r w:rsidR="00C925D5">
        <w:rPr>
          <w:b/>
          <w:sz w:val="24"/>
          <w:szCs w:val="24"/>
        </w:rPr>
        <w:t xml:space="preserve"> Superintendent of Police, Matiari </w:t>
      </w:r>
      <w:r>
        <w:rPr>
          <w:w w:val="94"/>
          <w:sz w:val="24"/>
          <w:szCs w:val="24"/>
        </w:rPr>
        <w:t>wh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ther</w:t>
      </w:r>
      <w:r>
        <w:rPr>
          <w:spacing w:val="56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by virtue</w:t>
      </w:r>
      <w:r>
        <w:rPr>
          <w:spacing w:val="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w w:val="95"/>
          <w:sz w:val="24"/>
          <w:szCs w:val="24"/>
        </w:rPr>
        <w:t>agreem</w:t>
      </w:r>
      <w:r>
        <w:rPr>
          <w:spacing w:val="-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nt</w:t>
      </w:r>
      <w:r>
        <w:rPr>
          <w:spacing w:val="10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otherwise.</w:t>
      </w:r>
    </w:p>
    <w:p w:rsidR="00AC294B" w:rsidRDefault="00AC294B">
      <w:pPr>
        <w:spacing w:before="3" w:line="240" w:lineRule="exact"/>
        <w:rPr>
          <w:sz w:val="24"/>
          <w:szCs w:val="24"/>
        </w:rPr>
      </w:pPr>
    </w:p>
    <w:p w:rsidR="00AC294B" w:rsidRDefault="004B6375">
      <w:pPr>
        <w:spacing w:line="260" w:lineRule="exact"/>
        <w:ind w:left="1980" w:right="2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x)       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 w:rsidR="00C925D5">
        <w:rPr>
          <w:sz w:val="24"/>
          <w:szCs w:val="24"/>
        </w:rPr>
        <w:t xml:space="preserve"> Superintendent of Police, Matiari </w:t>
      </w:r>
      <w:r>
        <w:rPr>
          <w:sz w:val="24"/>
          <w:szCs w:val="24"/>
        </w:rPr>
        <w:t>shall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responsible for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1"/>
          <w:sz w:val="24"/>
          <w:szCs w:val="24"/>
        </w:rPr>
        <w:t>-</w:t>
      </w:r>
      <w:r>
        <w:rPr>
          <w:sz w:val="24"/>
          <w:szCs w:val="24"/>
        </w:rPr>
        <w:t>per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ormance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agre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chan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law,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w w:val="92"/>
          <w:sz w:val="24"/>
          <w:szCs w:val="24"/>
        </w:rPr>
        <w:t>policy</w:t>
      </w:r>
      <w:r>
        <w:rPr>
          <w:spacing w:val="5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3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go</w:t>
      </w:r>
      <w:r>
        <w:rPr>
          <w:spacing w:val="1"/>
          <w:w w:val="97"/>
          <w:sz w:val="24"/>
          <w:szCs w:val="24"/>
        </w:rPr>
        <w:t>v</w:t>
      </w:r>
      <w:r>
        <w:rPr>
          <w:w w:val="97"/>
          <w:sz w:val="24"/>
          <w:szCs w:val="24"/>
        </w:rPr>
        <w:t>ernm</w:t>
      </w:r>
      <w:r>
        <w:rPr>
          <w:spacing w:val="-1"/>
          <w:w w:val="97"/>
          <w:sz w:val="24"/>
          <w:szCs w:val="24"/>
        </w:rPr>
        <w:t>e</w:t>
      </w:r>
      <w:r>
        <w:rPr>
          <w:w w:val="97"/>
          <w:sz w:val="24"/>
          <w:szCs w:val="24"/>
        </w:rPr>
        <w:t>nt</w:t>
      </w:r>
      <w:r>
        <w:rPr>
          <w:spacing w:val="12"/>
          <w:w w:val="9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6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notified</w:t>
      </w:r>
      <w:r>
        <w:rPr>
          <w:spacing w:val="2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of</w:t>
      </w:r>
      <w:r>
        <w:rPr>
          <w:spacing w:val="1"/>
          <w:w w:val="92"/>
          <w:sz w:val="24"/>
          <w:szCs w:val="24"/>
        </w:rPr>
        <w:t>f</w:t>
      </w:r>
      <w:r>
        <w:rPr>
          <w:w w:val="92"/>
          <w:sz w:val="24"/>
          <w:szCs w:val="24"/>
        </w:rPr>
        <w:t>icial</w:t>
      </w:r>
      <w:r>
        <w:rPr>
          <w:spacing w:val="4"/>
          <w:w w:val="92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gaz</w:t>
      </w:r>
      <w:r>
        <w:rPr>
          <w:spacing w:val="-1"/>
          <w:w w:val="92"/>
          <w:sz w:val="24"/>
          <w:szCs w:val="24"/>
        </w:rPr>
        <w:t>e</w:t>
      </w:r>
      <w:r>
        <w:rPr>
          <w:w w:val="92"/>
          <w:sz w:val="24"/>
          <w:szCs w:val="24"/>
        </w:rPr>
        <w:t>t</w:t>
      </w:r>
      <w:r>
        <w:rPr>
          <w:spacing w:val="-1"/>
          <w:w w:val="92"/>
          <w:sz w:val="24"/>
          <w:szCs w:val="24"/>
        </w:rPr>
        <w:t>t</w:t>
      </w:r>
      <w:r>
        <w:rPr>
          <w:w w:val="92"/>
          <w:sz w:val="24"/>
          <w:szCs w:val="24"/>
        </w:rPr>
        <w:t>e</w:t>
      </w:r>
      <w:r>
        <w:rPr>
          <w:spacing w:val="24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AC294B" w:rsidRDefault="00AC294B">
      <w:pPr>
        <w:spacing w:line="240" w:lineRule="exact"/>
        <w:rPr>
          <w:sz w:val="24"/>
          <w:szCs w:val="24"/>
        </w:rPr>
      </w:pPr>
    </w:p>
    <w:p w:rsidR="00AC294B" w:rsidRDefault="004B6375">
      <w:pPr>
        <w:spacing w:line="260" w:lineRule="exact"/>
        <w:ind w:left="1980" w:right="249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xi)     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cond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tions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laid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rules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procu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ent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w w:val="92"/>
          <w:sz w:val="24"/>
          <w:szCs w:val="24"/>
        </w:rPr>
        <w:t>b</w:t>
      </w:r>
      <w:r>
        <w:rPr>
          <w:w w:val="92"/>
          <w:sz w:val="24"/>
          <w:szCs w:val="24"/>
        </w:rPr>
        <w:t>y</w:t>
      </w:r>
      <w:r>
        <w:rPr>
          <w:spacing w:val="27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the Governme</w:t>
      </w:r>
      <w:r>
        <w:rPr>
          <w:spacing w:val="-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apply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transac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ions made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t </w:t>
      </w:r>
      <w:r>
        <w:rPr>
          <w:w w:val="96"/>
          <w:sz w:val="24"/>
          <w:szCs w:val="24"/>
        </w:rPr>
        <w:t>agre</w:t>
      </w:r>
      <w:r>
        <w:rPr>
          <w:spacing w:val="-1"/>
          <w:w w:val="96"/>
          <w:sz w:val="24"/>
          <w:szCs w:val="24"/>
        </w:rPr>
        <w:t>e</w:t>
      </w:r>
      <w:r>
        <w:rPr>
          <w:w w:val="96"/>
          <w:sz w:val="24"/>
          <w:szCs w:val="24"/>
        </w:rPr>
        <w:t>m</w:t>
      </w:r>
      <w:r>
        <w:rPr>
          <w:spacing w:val="-1"/>
          <w:w w:val="96"/>
          <w:sz w:val="24"/>
          <w:szCs w:val="24"/>
        </w:rPr>
        <w:t>e</w:t>
      </w:r>
      <w:r>
        <w:rPr>
          <w:w w:val="96"/>
          <w:sz w:val="24"/>
          <w:szCs w:val="24"/>
        </w:rPr>
        <w:t>nt</w:t>
      </w:r>
      <w:r>
        <w:rPr>
          <w:spacing w:val="5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9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part</w:t>
      </w:r>
      <w:r>
        <w:rPr>
          <w:spacing w:val="1"/>
          <w:w w:val="93"/>
          <w:sz w:val="24"/>
          <w:szCs w:val="24"/>
        </w:rPr>
        <w:t>i</w:t>
      </w:r>
      <w:r>
        <w:rPr>
          <w:w w:val="93"/>
          <w:sz w:val="24"/>
          <w:szCs w:val="24"/>
        </w:rPr>
        <w:t>es</w:t>
      </w:r>
      <w:r>
        <w:rPr>
          <w:spacing w:val="17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sh</w:t>
      </w:r>
      <w:r>
        <w:rPr>
          <w:spacing w:val="-1"/>
          <w:w w:val="93"/>
          <w:sz w:val="24"/>
          <w:szCs w:val="24"/>
        </w:rPr>
        <w:t>a</w:t>
      </w:r>
      <w:r>
        <w:rPr>
          <w:w w:val="93"/>
          <w:sz w:val="24"/>
          <w:szCs w:val="24"/>
        </w:rPr>
        <w:t xml:space="preserve">ll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bound by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it.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tabs>
          <w:tab w:val="left" w:pos="1260"/>
        </w:tabs>
        <w:spacing w:line="260" w:lineRule="exact"/>
        <w:ind w:left="1260" w:right="248" w:hanging="72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This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ract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agre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cons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rued,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w w:val="89"/>
          <w:sz w:val="24"/>
          <w:szCs w:val="24"/>
        </w:rPr>
        <w:t>legal</w:t>
      </w:r>
      <w:r>
        <w:rPr>
          <w:spacing w:val="30"/>
          <w:w w:val="89"/>
          <w:sz w:val="24"/>
          <w:szCs w:val="24"/>
        </w:rPr>
        <w:t xml:space="preserve"> </w:t>
      </w:r>
      <w:r>
        <w:rPr>
          <w:sz w:val="24"/>
          <w:szCs w:val="24"/>
        </w:rPr>
        <w:t>relations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cre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herein </w:t>
      </w:r>
      <w:r>
        <w:rPr>
          <w:w w:val="87"/>
          <w:sz w:val="24"/>
          <w:szCs w:val="24"/>
        </w:rPr>
        <w:t>will</w:t>
      </w:r>
      <w:r>
        <w:rPr>
          <w:spacing w:val="8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w w:val="97"/>
          <w:sz w:val="24"/>
          <w:szCs w:val="24"/>
        </w:rPr>
        <w:t>d</w:t>
      </w:r>
      <w:r>
        <w:rPr>
          <w:spacing w:val="-1"/>
          <w:w w:val="97"/>
          <w:sz w:val="24"/>
          <w:szCs w:val="24"/>
        </w:rPr>
        <w:t>e</w:t>
      </w:r>
      <w:r>
        <w:rPr>
          <w:w w:val="97"/>
          <w:sz w:val="24"/>
          <w:szCs w:val="24"/>
        </w:rPr>
        <w:t>t</w:t>
      </w:r>
      <w:r>
        <w:rPr>
          <w:spacing w:val="-1"/>
          <w:w w:val="97"/>
          <w:sz w:val="24"/>
          <w:szCs w:val="24"/>
        </w:rPr>
        <w:t>e</w:t>
      </w:r>
      <w:r>
        <w:rPr>
          <w:spacing w:val="1"/>
          <w:w w:val="97"/>
          <w:sz w:val="24"/>
          <w:szCs w:val="24"/>
        </w:rPr>
        <w:t>r</w:t>
      </w:r>
      <w:r>
        <w:rPr>
          <w:w w:val="97"/>
          <w:sz w:val="24"/>
          <w:szCs w:val="24"/>
        </w:rPr>
        <w:t>mined</w:t>
      </w:r>
      <w:r>
        <w:rPr>
          <w:spacing w:val="6"/>
          <w:w w:val="9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a</w:t>
      </w:r>
      <w:r>
        <w:rPr>
          <w:spacing w:val="-1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co</w:t>
      </w:r>
      <w:r>
        <w:rPr>
          <w:spacing w:val="1"/>
          <w:w w:val="96"/>
          <w:sz w:val="24"/>
          <w:szCs w:val="24"/>
        </w:rPr>
        <w:t>r</w:t>
      </w:r>
      <w:r>
        <w:rPr>
          <w:w w:val="96"/>
          <w:sz w:val="24"/>
          <w:szCs w:val="24"/>
        </w:rPr>
        <w:t>dan</w:t>
      </w:r>
      <w:r>
        <w:rPr>
          <w:spacing w:val="-1"/>
          <w:w w:val="96"/>
          <w:sz w:val="24"/>
          <w:szCs w:val="24"/>
        </w:rPr>
        <w:t>c</w:t>
      </w:r>
      <w:r>
        <w:rPr>
          <w:w w:val="96"/>
          <w:sz w:val="24"/>
          <w:szCs w:val="24"/>
        </w:rPr>
        <w:t>e</w:t>
      </w:r>
      <w:r>
        <w:rPr>
          <w:spacing w:val="2"/>
          <w:w w:val="9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laws</w:t>
      </w:r>
      <w:r>
        <w:rPr>
          <w:spacing w:val="5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w w:val="94"/>
          <w:sz w:val="24"/>
          <w:szCs w:val="24"/>
        </w:rPr>
        <w:t>Islamic</w:t>
      </w:r>
      <w:r>
        <w:rPr>
          <w:spacing w:val="4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Re</w:t>
      </w:r>
      <w:r>
        <w:rPr>
          <w:spacing w:val="-1"/>
          <w:w w:val="94"/>
          <w:sz w:val="24"/>
          <w:szCs w:val="24"/>
        </w:rPr>
        <w:t>p</w:t>
      </w:r>
      <w:r>
        <w:rPr>
          <w:spacing w:val="1"/>
          <w:w w:val="94"/>
          <w:sz w:val="24"/>
          <w:szCs w:val="24"/>
        </w:rPr>
        <w:t>u</w:t>
      </w:r>
      <w:r>
        <w:rPr>
          <w:w w:val="94"/>
          <w:sz w:val="24"/>
          <w:szCs w:val="24"/>
        </w:rPr>
        <w:t>blic</w:t>
      </w:r>
      <w:r>
        <w:rPr>
          <w:spacing w:val="8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akis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an.</w:t>
      </w:r>
    </w:p>
    <w:p w:rsidR="00AC294B" w:rsidRDefault="00AC294B">
      <w:pPr>
        <w:spacing w:before="10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260" w:right="246" w:hanging="720"/>
        <w:rPr>
          <w:sz w:val="24"/>
          <w:szCs w:val="24"/>
        </w:rPr>
        <w:sectPr w:rsidR="00AC294B">
          <w:headerReference w:type="default" r:id="rId18"/>
          <w:pgSz w:w="11920" w:h="16840"/>
          <w:pgMar w:top="860" w:right="1360" w:bottom="280" w:left="1260" w:header="214" w:footer="609" w:gutter="0"/>
          <w:cols w:space="720"/>
        </w:sectPr>
      </w:pPr>
      <w:r>
        <w:rPr>
          <w:sz w:val="24"/>
          <w:szCs w:val="24"/>
        </w:rPr>
        <w:t xml:space="preserve">1.   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notice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required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under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 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ct agre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writing</w:t>
      </w:r>
      <w:r>
        <w:rPr>
          <w:spacing w:val="23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shall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w w:val="94"/>
          <w:sz w:val="24"/>
          <w:szCs w:val="24"/>
        </w:rPr>
        <w:t>effective</w:t>
      </w:r>
      <w:r>
        <w:rPr>
          <w:spacing w:val="6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8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rec</w:t>
      </w:r>
      <w:r>
        <w:rPr>
          <w:spacing w:val="-1"/>
          <w:w w:val="93"/>
          <w:sz w:val="24"/>
          <w:szCs w:val="24"/>
        </w:rPr>
        <w:t>e</w:t>
      </w:r>
      <w:r>
        <w:rPr>
          <w:w w:val="93"/>
          <w:sz w:val="24"/>
          <w:szCs w:val="24"/>
        </w:rPr>
        <w:t>ived</w:t>
      </w:r>
      <w:r>
        <w:rPr>
          <w:spacing w:val="13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ddr</w:t>
      </w:r>
      <w:r>
        <w:rPr>
          <w:spacing w:val="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ssee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at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-16"/>
          <w:sz w:val="24"/>
          <w:szCs w:val="24"/>
        </w:rPr>
        <w:t xml:space="preserve"> </w:t>
      </w:r>
      <w:r>
        <w:rPr>
          <w:w w:val="92"/>
          <w:sz w:val="24"/>
          <w:szCs w:val="24"/>
        </w:rPr>
        <w:t>g</w:t>
      </w:r>
      <w:r>
        <w:rPr>
          <w:spacing w:val="1"/>
          <w:w w:val="92"/>
          <w:sz w:val="24"/>
          <w:szCs w:val="24"/>
        </w:rPr>
        <w:t>i</w:t>
      </w:r>
      <w:r>
        <w:rPr>
          <w:w w:val="92"/>
          <w:sz w:val="24"/>
          <w:szCs w:val="24"/>
        </w:rPr>
        <w:t>ven</w:t>
      </w:r>
      <w:r>
        <w:rPr>
          <w:spacing w:val="9"/>
          <w:w w:val="92"/>
          <w:sz w:val="24"/>
          <w:szCs w:val="24"/>
        </w:rPr>
        <w:t xml:space="preserve"> </w:t>
      </w:r>
      <w:r>
        <w:rPr>
          <w:sz w:val="24"/>
          <w:szCs w:val="24"/>
        </w:rPr>
        <w:t>address.</w:t>
      </w:r>
    </w:p>
    <w:p w:rsidR="00AC294B" w:rsidRDefault="00A632A8">
      <w:pPr>
        <w:spacing w:before="4" w:line="160" w:lineRule="exact"/>
        <w:rPr>
          <w:sz w:val="17"/>
          <w:szCs w:val="17"/>
        </w:rPr>
      </w:pPr>
      <w:r w:rsidRPr="00A632A8">
        <w:lastRenderedPageBreak/>
        <w:pict>
          <v:group id="_x0000_s1032" style="position:absolute;margin-left:270.05pt;margin-top:384.05pt;width:252pt;height:0;z-index:-251655168;mso-position-horizontal-relative:page;mso-position-vertical-relative:page" coordorigin="5401,7681" coordsize="5040,0">
            <v:shape id="_x0000_s1033" style="position:absolute;left:5401;top:7681;width:5040;height:0" coordorigin="5401,7681" coordsize="5040,0" path="m5401,7681r5040,e" filled="f" strokeweight=".58pt">
              <v:path arrowok="t"/>
            </v:shape>
            <w10:wrap anchorx="page" anchory="page"/>
          </v:group>
        </w:pict>
      </w:r>
      <w:r w:rsidRPr="00A632A8">
        <w:pict>
          <v:group id="_x0000_s1030" style="position:absolute;margin-left:270.05pt;margin-top:289.05pt;width:252pt;height:0;z-index:-251656192;mso-position-horizontal-relative:page;mso-position-vertical-relative:page" coordorigin="5401,5781" coordsize="5040,0">
            <v:shape id="_x0000_s1031" style="position:absolute;left:5401;top:5781;width:5040;height:0" coordorigin="5401,5781" coordsize="5040,0" path="m5401,5781r5040,e" filled="f" strokeweight=".58pt">
              <v:path arrowok="t"/>
            </v:shape>
            <w10:wrap anchorx="page" anchory="page"/>
          </v:group>
        </w:pict>
      </w:r>
    </w:p>
    <w:p w:rsidR="00AC294B" w:rsidRDefault="00AC294B">
      <w:pPr>
        <w:spacing w:line="200" w:lineRule="exact"/>
      </w:pPr>
    </w:p>
    <w:p w:rsidR="00AC294B" w:rsidRDefault="004B6375">
      <w:pPr>
        <w:tabs>
          <w:tab w:val="left" w:pos="1260"/>
        </w:tabs>
        <w:spacing w:before="24" w:line="234" w:lineRule="auto"/>
        <w:ind w:left="1260" w:right="106" w:hanging="72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If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provision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g</w:t>
      </w:r>
      <w:r>
        <w:rPr>
          <w:sz w:val="24"/>
          <w:szCs w:val="24"/>
        </w:rPr>
        <w:t>ree</w:t>
      </w:r>
      <w:r>
        <w:rPr>
          <w:spacing w:val="-1"/>
          <w:sz w:val="24"/>
          <w:szCs w:val="24"/>
        </w:rPr>
        <w:t>m</w:t>
      </w:r>
      <w:r>
        <w:rPr>
          <w:sz w:val="24"/>
          <w:szCs w:val="24"/>
        </w:rPr>
        <w:t>ent is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invalid, </w:t>
      </w:r>
      <w:r>
        <w:rPr>
          <w:w w:val="94"/>
          <w:sz w:val="24"/>
          <w:szCs w:val="24"/>
        </w:rPr>
        <w:t>unlawful</w:t>
      </w:r>
      <w:r>
        <w:rPr>
          <w:spacing w:val="9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unenforce</w:t>
      </w:r>
      <w:r>
        <w:rPr>
          <w:spacing w:val="-1"/>
          <w:w w:val="96"/>
          <w:sz w:val="24"/>
          <w:szCs w:val="24"/>
        </w:rPr>
        <w:t>a</w:t>
      </w:r>
      <w:r>
        <w:rPr>
          <w:w w:val="96"/>
          <w:sz w:val="24"/>
          <w:szCs w:val="24"/>
        </w:rPr>
        <w:t>ble</w:t>
      </w:r>
      <w:r>
        <w:rPr>
          <w:spacing w:val="11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any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extent,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parties</w:t>
      </w:r>
      <w:r>
        <w:rPr>
          <w:spacing w:val="-23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shall</w:t>
      </w:r>
      <w:r>
        <w:rPr>
          <w:spacing w:val="3"/>
          <w:w w:val="9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end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avor</w:t>
      </w:r>
      <w:r>
        <w:rPr>
          <w:spacing w:val="32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good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fai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6"/>
          <w:sz w:val="24"/>
          <w:szCs w:val="24"/>
        </w:rPr>
        <w:t xml:space="preserve"> </w:t>
      </w:r>
      <w:r>
        <w:rPr>
          <w:w w:val="103"/>
          <w:sz w:val="24"/>
          <w:szCs w:val="24"/>
        </w:rPr>
        <w:t xml:space="preserve">to </w:t>
      </w:r>
      <w:r>
        <w:rPr>
          <w:sz w:val="24"/>
          <w:szCs w:val="24"/>
        </w:rPr>
        <w:t>agree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ndments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preserve,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far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possible,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ntions </w:t>
      </w:r>
      <w:r>
        <w:rPr>
          <w:w w:val="95"/>
          <w:sz w:val="24"/>
          <w:szCs w:val="24"/>
        </w:rPr>
        <w:t>expressed</w:t>
      </w:r>
      <w:r>
        <w:rPr>
          <w:spacing w:val="12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Agre</w:t>
      </w:r>
      <w:r>
        <w:rPr>
          <w:spacing w:val="1"/>
          <w:w w:val="95"/>
          <w:sz w:val="24"/>
          <w:szCs w:val="24"/>
        </w:rPr>
        <w:t>e</w:t>
      </w:r>
      <w:r>
        <w:rPr>
          <w:w w:val="95"/>
          <w:sz w:val="24"/>
          <w:szCs w:val="24"/>
        </w:rPr>
        <w:t>ment.</w:t>
      </w:r>
      <w:r>
        <w:rPr>
          <w:spacing w:val="18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arties</w:t>
      </w:r>
      <w:r>
        <w:rPr>
          <w:spacing w:val="-20"/>
          <w:sz w:val="24"/>
          <w:szCs w:val="24"/>
        </w:rPr>
        <w:t xml:space="preserve"> </w:t>
      </w:r>
      <w:r>
        <w:rPr>
          <w:w w:val="89"/>
          <w:sz w:val="24"/>
          <w:szCs w:val="24"/>
        </w:rPr>
        <w:t>fail</w:t>
      </w:r>
      <w:r>
        <w:rPr>
          <w:spacing w:val="17"/>
          <w:w w:val="8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6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agree</w:t>
      </w:r>
      <w:r>
        <w:rPr>
          <w:spacing w:val="15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such</w:t>
      </w:r>
      <w:r>
        <w:rPr>
          <w:spacing w:val="-2"/>
          <w:sz w:val="24"/>
          <w:szCs w:val="24"/>
        </w:rPr>
        <w:t xml:space="preserve"> </w:t>
      </w:r>
      <w:r>
        <w:rPr>
          <w:w w:val="96"/>
          <w:sz w:val="24"/>
          <w:szCs w:val="24"/>
        </w:rPr>
        <w:t>am</w:t>
      </w:r>
      <w:r>
        <w:rPr>
          <w:spacing w:val="-1"/>
          <w:w w:val="96"/>
          <w:sz w:val="24"/>
          <w:szCs w:val="24"/>
        </w:rPr>
        <w:t>e</w:t>
      </w:r>
      <w:r>
        <w:rPr>
          <w:w w:val="96"/>
          <w:sz w:val="24"/>
          <w:szCs w:val="24"/>
        </w:rPr>
        <w:t>ndm</w:t>
      </w:r>
      <w:r>
        <w:rPr>
          <w:spacing w:val="-1"/>
          <w:w w:val="96"/>
          <w:sz w:val="24"/>
          <w:szCs w:val="24"/>
        </w:rPr>
        <w:t>e</w:t>
      </w:r>
      <w:r>
        <w:rPr>
          <w:spacing w:val="1"/>
          <w:w w:val="96"/>
          <w:sz w:val="24"/>
          <w:szCs w:val="24"/>
        </w:rPr>
        <w:t>n</w:t>
      </w:r>
      <w:r>
        <w:rPr>
          <w:w w:val="96"/>
          <w:sz w:val="24"/>
          <w:szCs w:val="24"/>
        </w:rPr>
        <w:t>ts,</w:t>
      </w:r>
      <w:r>
        <w:rPr>
          <w:spacing w:val="24"/>
          <w:w w:val="96"/>
          <w:sz w:val="24"/>
          <w:szCs w:val="24"/>
        </w:rPr>
        <w:t xml:space="preserve"> </w:t>
      </w:r>
      <w:r>
        <w:rPr>
          <w:sz w:val="24"/>
          <w:szCs w:val="24"/>
        </w:rPr>
        <w:t>such invalid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rms,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condi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ion  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provision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served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 xml:space="preserve">m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remaining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rms, condi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provision</w:t>
      </w:r>
      <w:r>
        <w:rPr>
          <w:spacing w:val="-1"/>
          <w:w w:val="95"/>
          <w:sz w:val="24"/>
          <w:szCs w:val="24"/>
        </w:rPr>
        <w:t>s</w:t>
      </w:r>
      <w:r>
        <w:rPr>
          <w:w w:val="95"/>
          <w:sz w:val="24"/>
          <w:szCs w:val="24"/>
        </w:rPr>
        <w:t>,</w:t>
      </w:r>
      <w:r>
        <w:rPr>
          <w:spacing w:val="29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1"/>
          <w:sz w:val="24"/>
          <w:szCs w:val="24"/>
        </w:rPr>
        <w:t xml:space="preserve"> </w:t>
      </w:r>
      <w:r>
        <w:rPr>
          <w:w w:val="87"/>
          <w:sz w:val="24"/>
          <w:szCs w:val="24"/>
        </w:rPr>
        <w:t>will</w:t>
      </w:r>
      <w:r>
        <w:rPr>
          <w:spacing w:val="27"/>
          <w:w w:val="87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inue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4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valid</w:t>
      </w:r>
      <w:r>
        <w:rPr>
          <w:spacing w:val="24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enforce</w:t>
      </w:r>
      <w:r>
        <w:rPr>
          <w:spacing w:val="-1"/>
          <w:w w:val="95"/>
          <w:sz w:val="24"/>
          <w:szCs w:val="24"/>
        </w:rPr>
        <w:t>a</w:t>
      </w:r>
      <w:r>
        <w:rPr>
          <w:w w:val="95"/>
          <w:sz w:val="24"/>
          <w:szCs w:val="24"/>
        </w:rPr>
        <w:t>ble</w:t>
      </w:r>
      <w:r>
        <w:rPr>
          <w:spacing w:val="27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w w:val="93"/>
          <w:sz w:val="24"/>
          <w:szCs w:val="24"/>
        </w:rPr>
        <w:t>fu</w:t>
      </w:r>
      <w:r>
        <w:rPr>
          <w:spacing w:val="1"/>
          <w:w w:val="93"/>
          <w:sz w:val="24"/>
          <w:szCs w:val="24"/>
        </w:rPr>
        <w:t>l</w:t>
      </w:r>
      <w:r>
        <w:rPr>
          <w:w w:val="93"/>
          <w:sz w:val="24"/>
          <w:szCs w:val="24"/>
        </w:rPr>
        <w:t>lest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ext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permit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ed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law.</w:t>
      </w:r>
    </w:p>
    <w:p w:rsidR="00AC294B" w:rsidRDefault="00AC294B">
      <w:pPr>
        <w:spacing w:before="5" w:line="260" w:lineRule="exact"/>
        <w:rPr>
          <w:sz w:val="26"/>
          <w:szCs w:val="26"/>
        </w:rPr>
      </w:pPr>
    </w:p>
    <w:p w:rsidR="00AC294B" w:rsidRDefault="004B6375">
      <w:pPr>
        <w:ind w:left="540"/>
        <w:rPr>
          <w:sz w:val="24"/>
          <w:szCs w:val="24"/>
        </w:rPr>
      </w:pPr>
      <w:r>
        <w:rPr>
          <w:sz w:val="24"/>
          <w:szCs w:val="24"/>
        </w:rPr>
        <w:t xml:space="preserve">9.       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17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ag</w:t>
      </w:r>
      <w:r>
        <w:rPr>
          <w:spacing w:val="1"/>
          <w:w w:val="94"/>
          <w:sz w:val="24"/>
          <w:szCs w:val="24"/>
        </w:rPr>
        <w:t>r</w:t>
      </w:r>
      <w:r>
        <w:rPr>
          <w:w w:val="94"/>
          <w:sz w:val="24"/>
          <w:szCs w:val="24"/>
        </w:rPr>
        <w:t>e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m</w:t>
      </w:r>
      <w:r>
        <w:rPr>
          <w:spacing w:val="-1"/>
          <w:w w:val="94"/>
          <w:sz w:val="24"/>
          <w:szCs w:val="24"/>
        </w:rPr>
        <w:t>e</w:t>
      </w:r>
      <w:r>
        <w:rPr>
          <w:w w:val="94"/>
          <w:sz w:val="24"/>
          <w:szCs w:val="24"/>
        </w:rPr>
        <w:t>nt</w:t>
      </w:r>
      <w:r>
        <w:rPr>
          <w:spacing w:val="26"/>
          <w:w w:val="94"/>
          <w:sz w:val="24"/>
          <w:szCs w:val="24"/>
        </w:rPr>
        <w:t xml:space="preserve"> </w:t>
      </w:r>
      <w:r>
        <w:rPr>
          <w:spacing w:val="-1"/>
          <w:w w:val="94"/>
          <w:sz w:val="24"/>
          <w:szCs w:val="24"/>
        </w:rPr>
        <w:t>m</w:t>
      </w:r>
      <w:r>
        <w:rPr>
          <w:w w:val="94"/>
          <w:sz w:val="24"/>
          <w:szCs w:val="24"/>
        </w:rPr>
        <w:t>ay</w:t>
      </w:r>
      <w:r>
        <w:rPr>
          <w:spacing w:val="-4"/>
          <w:w w:val="9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amend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2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only</w:t>
      </w:r>
      <w:r>
        <w:rPr>
          <w:spacing w:val="5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9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writing</w:t>
      </w:r>
      <w:r>
        <w:rPr>
          <w:spacing w:val="4"/>
          <w:w w:val="9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s</w:t>
      </w:r>
      <w:r>
        <w:rPr>
          <w:spacing w:val="-1"/>
          <w:w w:val="93"/>
          <w:sz w:val="24"/>
          <w:szCs w:val="24"/>
        </w:rPr>
        <w:t>i</w:t>
      </w:r>
      <w:r>
        <w:rPr>
          <w:w w:val="93"/>
          <w:sz w:val="24"/>
          <w:szCs w:val="24"/>
        </w:rPr>
        <w:t>gned</w:t>
      </w:r>
      <w:r>
        <w:rPr>
          <w:spacing w:val="12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by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rties.</w:t>
      </w:r>
    </w:p>
    <w:p w:rsidR="00AC294B" w:rsidRDefault="00AC294B">
      <w:pPr>
        <w:spacing w:before="12" w:line="260" w:lineRule="exact"/>
        <w:rPr>
          <w:sz w:val="26"/>
          <w:szCs w:val="26"/>
        </w:rPr>
      </w:pPr>
    </w:p>
    <w:p w:rsidR="00AC294B" w:rsidRDefault="004B6375">
      <w:pPr>
        <w:spacing w:line="260" w:lineRule="exact"/>
        <w:ind w:left="1260" w:right="109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  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WITNESS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WHERE</w:t>
      </w:r>
      <w:r>
        <w:rPr>
          <w:spacing w:val="-1"/>
          <w:sz w:val="24"/>
          <w:szCs w:val="24"/>
        </w:rPr>
        <w:t>O</w:t>
      </w:r>
      <w:r>
        <w:rPr>
          <w:sz w:val="24"/>
          <w:szCs w:val="24"/>
        </w:rPr>
        <w:t>F,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parties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exe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agre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date set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ve.</w:t>
      </w: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before="5" w:line="220" w:lineRule="exact"/>
        <w:rPr>
          <w:sz w:val="22"/>
          <w:szCs w:val="22"/>
        </w:rPr>
      </w:pPr>
    </w:p>
    <w:p w:rsidR="00AC294B" w:rsidRDefault="00C925D5">
      <w:pPr>
        <w:spacing w:line="260" w:lineRule="exact"/>
        <w:ind w:left="4487" w:right="314"/>
        <w:jc w:val="center"/>
        <w:rPr>
          <w:sz w:val="24"/>
          <w:szCs w:val="24"/>
        </w:rPr>
      </w:pPr>
      <w:r>
        <w:rPr>
          <w:b/>
          <w:w w:val="98"/>
          <w:sz w:val="24"/>
          <w:szCs w:val="24"/>
          <w:u w:val="single" w:color="000000"/>
        </w:rPr>
        <w:t xml:space="preserve"> Superintendent of Police, Matiari </w:t>
      </w:r>
    </w:p>
    <w:p w:rsidR="00AC294B" w:rsidRDefault="00AC294B">
      <w:pPr>
        <w:spacing w:before="9" w:line="120" w:lineRule="exact"/>
        <w:rPr>
          <w:sz w:val="13"/>
          <w:szCs w:val="13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spacing w:before="19"/>
        <w:ind w:left="540"/>
        <w:rPr>
          <w:sz w:val="24"/>
          <w:szCs w:val="24"/>
        </w:rPr>
      </w:pPr>
      <w:r>
        <w:rPr>
          <w:b/>
          <w:sz w:val="24"/>
          <w:szCs w:val="24"/>
        </w:rPr>
        <w:t>Witne</w:t>
      </w:r>
      <w:r>
        <w:rPr>
          <w:b/>
          <w:spacing w:val="-1"/>
          <w:sz w:val="24"/>
          <w:szCs w:val="24"/>
        </w:rPr>
        <w:t>s</w:t>
      </w:r>
      <w:r>
        <w:rPr>
          <w:b/>
          <w:sz w:val="24"/>
          <w:szCs w:val="24"/>
        </w:rPr>
        <w:t>s:</w:t>
      </w:r>
    </w:p>
    <w:p w:rsidR="00AC294B" w:rsidRDefault="00AC294B">
      <w:pPr>
        <w:spacing w:before="10" w:line="120" w:lineRule="exact"/>
        <w:rPr>
          <w:sz w:val="13"/>
          <w:szCs w:val="13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tabs>
          <w:tab w:val="left" w:pos="4860"/>
        </w:tabs>
        <w:ind w:left="540"/>
        <w:rPr>
          <w:sz w:val="24"/>
          <w:szCs w:val="24"/>
        </w:rPr>
      </w:pPr>
      <w:r>
        <w:rPr>
          <w:w w:val="91"/>
          <w:sz w:val="24"/>
          <w:szCs w:val="24"/>
        </w:rPr>
        <w:t>1)</w:t>
      </w:r>
      <w:r>
        <w:rPr>
          <w:sz w:val="24"/>
          <w:szCs w:val="24"/>
        </w:rPr>
        <w:t xml:space="preserve">     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AC294B" w:rsidRDefault="00AC294B">
      <w:pPr>
        <w:spacing w:before="9" w:line="180" w:lineRule="exact"/>
        <w:rPr>
          <w:sz w:val="19"/>
          <w:szCs w:val="19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tabs>
          <w:tab w:val="left" w:pos="4860"/>
        </w:tabs>
        <w:spacing w:before="19"/>
        <w:ind w:left="540"/>
        <w:rPr>
          <w:sz w:val="24"/>
          <w:szCs w:val="24"/>
        </w:rPr>
        <w:sectPr w:rsidR="00AC294B">
          <w:headerReference w:type="default" r:id="rId19"/>
          <w:pgSz w:w="11920" w:h="16840"/>
          <w:pgMar w:top="900" w:right="1500" w:bottom="280" w:left="1260" w:header="214" w:footer="609" w:gutter="0"/>
          <w:cols w:space="720"/>
        </w:sectPr>
      </w:pPr>
      <w:r>
        <w:rPr>
          <w:w w:val="91"/>
          <w:sz w:val="24"/>
          <w:szCs w:val="24"/>
        </w:rPr>
        <w:t>2)</w:t>
      </w:r>
      <w:r>
        <w:rPr>
          <w:sz w:val="24"/>
          <w:szCs w:val="24"/>
        </w:rPr>
        <w:t xml:space="preserve">     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AC294B" w:rsidRDefault="00AC294B">
      <w:pPr>
        <w:spacing w:line="200" w:lineRule="exact"/>
      </w:pPr>
    </w:p>
    <w:p w:rsidR="00AC294B" w:rsidRDefault="00AC294B">
      <w:pPr>
        <w:spacing w:before="5" w:line="220" w:lineRule="exact"/>
        <w:rPr>
          <w:sz w:val="22"/>
          <w:szCs w:val="22"/>
        </w:rPr>
      </w:pPr>
    </w:p>
    <w:p w:rsidR="00AC294B" w:rsidRDefault="004B6375">
      <w:pPr>
        <w:ind w:left="3051" w:right="-68"/>
        <w:rPr>
          <w:sz w:val="32"/>
          <w:szCs w:val="32"/>
        </w:rPr>
      </w:pPr>
      <w:r>
        <w:rPr>
          <w:b/>
          <w:sz w:val="32"/>
          <w:szCs w:val="32"/>
          <w:u w:val="single" w:color="000000"/>
        </w:rPr>
        <w:t>Tech</w:t>
      </w:r>
      <w:r>
        <w:rPr>
          <w:b/>
          <w:spacing w:val="-1"/>
          <w:sz w:val="32"/>
          <w:szCs w:val="32"/>
          <w:u w:val="single" w:color="000000"/>
        </w:rPr>
        <w:t>n</w:t>
      </w:r>
      <w:r>
        <w:rPr>
          <w:b/>
          <w:sz w:val="32"/>
          <w:szCs w:val="32"/>
          <w:u w:val="single" w:color="000000"/>
        </w:rPr>
        <w:t>ical</w:t>
      </w:r>
      <w:r>
        <w:rPr>
          <w:b/>
          <w:spacing w:val="12"/>
          <w:sz w:val="32"/>
          <w:szCs w:val="32"/>
          <w:u w:val="single" w:color="000000"/>
        </w:rPr>
        <w:t xml:space="preserve"> </w:t>
      </w:r>
      <w:r>
        <w:rPr>
          <w:b/>
          <w:sz w:val="32"/>
          <w:szCs w:val="32"/>
          <w:u w:val="single" w:color="000000"/>
        </w:rPr>
        <w:t>Pro</w:t>
      </w:r>
      <w:r>
        <w:rPr>
          <w:b/>
          <w:spacing w:val="-1"/>
          <w:sz w:val="32"/>
          <w:szCs w:val="32"/>
          <w:u w:val="single" w:color="000000"/>
        </w:rPr>
        <w:t>po</w:t>
      </w:r>
      <w:r>
        <w:rPr>
          <w:b/>
          <w:sz w:val="32"/>
          <w:szCs w:val="32"/>
          <w:u w:val="single" w:color="000000"/>
        </w:rPr>
        <w:t>sal</w:t>
      </w:r>
      <w:r>
        <w:rPr>
          <w:b/>
          <w:spacing w:val="-24"/>
          <w:sz w:val="32"/>
          <w:szCs w:val="32"/>
          <w:u w:val="single" w:color="000000"/>
        </w:rPr>
        <w:t xml:space="preserve"> </w:t>
      </w:r>
      <w:r>
        <w:rPr>
          <w:b/>
          <w:sz w:val="32"/>
          <w:szCs w:val="32"/>
          <w:u w:val="single" w:color="000000"/>
        </w:rPr>
        <w:t>Form</w:t>
      </w:r>
    </w:p>
    <w:p w:rsidR="00AC294B" w:rsidRDefault="004B6375">
      <w:pPr>
        <w:spacing w:before="10" w:line="140" w:lineRule="exact"/>
        <w:rPr>
          <w:sz w:val="15"/>
          <w:szCs w:val="15"/>
        </w:rPr>
      </w:pPr>
      <w:r>
        <w:br w:type="column"/>
      </w:r>
    </w:p>
    <w:p w:rsidR="00AC294B" w:rsidRDefault="004B6375">
      <w:pPr>
        <w:rPr>
          <w:sz w:val="24"/>
          <w:szCs w:val="24"/>
        </w:rPr>
        <w:sectPr w:rsidR="00AC294B">
          <w:headerReference w:type="default" r:id="rId20"/>
          <w:pgSz w:w="11920" w:h="16840"/>
          <w:pgMar w:top="460" w:right="840" w:bottom="280" w:left="1260" w:header="214" w:footer="609" w:gutter="0"/>
          <w:cols w:num="2" w:space="720" w:equalWidth="0">
            <w:col w:w="6493" w:space="1206"/>
            <w:col w:w="2121"/>
          </w:cols>
        </w:sectPr>
      </w:pPr>
      <w:r>
        <w:rPr>
          <w:w w:val="96"/>
          <w:sz w:val="24"/>
          <w:szCs w:val="24"/>
          <w:u w:val="single" w:color="000000"/>
        </w:rPr>
        <w:t>Ann</w:t>
      </w:r>
      <w:r>
        <w:rPr>
          <w:spacing w:val="-1"/>
          <w:w w:val="96"/>
          <w:sz w:val="24"/>
          <w:szCs w:val="24"/>
          <w:u w:val="single" w:color="000000"/>
        </w:rPr>
        <w:t>e</w:t>
      </w:r>
      <w:r>
        <w:rPr>
          <w:w w:val="96"/>
          <w:sz w:val="24"/>
          <w:szCs w:val="24"/>
          <w:u w:val="single" w:color="000000"/>
        </w:rPr>
        <w:t>xu</w:t>
      </w:r>
      <w:r>
        <w:rPr>
          <w:spacing w:val="1"/>
          <w:w w:val="96"/>
          <w:sz w:val="24"/>
          <w:szCs w:val="24"/>
          <w:u w:val="single" w:color="000000"/>
        </w:rPr>
        <w:t>r</w:t>
      </w:r>
      <w:r>
        <w:rPr>
          <w:w w:val="96"/>
          <w:sz w:val="24"/>
          <w:szCs w:val="24"/>
          <w:u w:val="single" w:color="000000"/>
        </w:rPr>
        <w:t>e</w:t>
      </w:r>
      <w:r>
        <w:rPr>
          <w:spacing w:val="5"/>
          <w:w w:val="96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>–  B</w:t>
      </w:r>
    </w:p>
    <w:p w:rsidR="00AC294B" w:rsidRDefault="00AC294B">
      <w:pPr>
        <w:spacing w:before="19" w:line="260" w:lineRule="exact"/>
        <w:rPr>
          <w:sz w:val="26"/>
          <w:szCs w:val="26"/>
        </w:rPr>
      </w:pPr>
    </w:p>
    <w:tbl>
      <w:tblPr>
        <w:tblW w:w="0" w:type="auto"/>
        <w:tblInd w:w="53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76"/>
        <w:gridCol w:w="2664"/>
        <w:gridCol w:w="1576"/>
        <w:gridCol w:w="1484"/>
        <w:gridCol w:w="1171"/>
        <w:gridCol w:w="1694"/>
      </w:tblGrid>
      <w:tr w:rsidR="00AC294B">
        <w:trPr>
          <w:trHeight w:hRule="exact" w:val="280"/>
        </w:trPr>
        <w:tc>
          <w:tcPr>
            <w:tcW w:w="9165" w:type="dxa"/>
            <w:gridSpan w:val="6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3749" w:right="3750"/>
              <w:jc w:val="center"/>
              <w:rPr>
                <w:sz w:val="24"/>
                <w:szCs w:val="24"/>
              </w:rPr>
            </w:pPr>
            <w:r>
              <w:rPr>
                <w:b/>
                <w:w w:val="96"/>
                <w:sz w:val="24"/>
                <w:szCs w:val="24"/>
              </w:rPr>
              <w:t>Bidder’s</w:t>
            </w:r>
            <w:r>
              <w:rPr>
                <w:b/>
                <w:spacing w:val="2"/>
                <w:w w:val="96"/>
                <w:sz w:val="24"/>
                <w:szCs w:val="24"/>
              </w:rPr>
              <w:t xml:space="preserve"> </w:t>
            </w:r>
            <w:r>
              <w:rPr>
                <w:b/>
                <w:w w:val="94"/>
                <w:sz w:val="24"/>
                <w:szCs w:val="24"/>
              </w:rPr>
              <w:t>Pro</w:t>
            </w:r>
            <w:r>
              <w:rPr>
                <w:b/>
                <w:spacing w:val="-1"/>
                <w:w w:val="94"/>
                <w:sz w:val="24"/>
                <w:szCs w:val="24"/>
              </w:rPr>
              <w:t>f</w:t>
            </w:r>
            <w:r>
              <w:rPr>
                <w:b/>
                <w:w w:val="101"/>
                <w:sz w:val="24"/>
                <w:szCs w:val="24"/>
              </w:rPr>
              <w:t>ile</w:t>
            </w:r>
          </w:p>
        </w:tc>
      </w:tr>
      <w:tr w:rsidR="00AC294B">
        <w:trPr>
          <w:trHeight w:hRule="exact" w:val="520"/>
        </w:trPr>
        <w:tc>
          <w:tcPr>
            <w:tcW w:w="32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1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592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21"/>
        </w:trPr>
        <w:tc>
          <w:tcPr>
            <w:tcW w:w="32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3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102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Of</w:t>
            </w:r>
            <w:r>
              <w:rPr>
                <w:spacing w:val="1"/>
                <w:w w:val="93"/>
                <w:sz w:val="24"/>
                <w:szCs w:val="24"/>
              </w:rPr>
              <w:t>f</w:t>
            </w:r>
            <w:r>
              <w:rPr>
                <w:w w:val="93"/>
                <w:sz w:val="24"/>
                <w:szCs w:val="24"/>
              </w:rPr>
              <w:t>icial</w:t>
            </w:r>
            <w:r>
              <w:rPr>
                <w:spacing w:val="10"/>
                <w:w w:val="9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Address</w:t>
            </w:r>
          </w:p>
        </w:tc>
        <w:tc>
          <w:tcPr>
            <w:tcW w:w="592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20"/>
        </w:trPr>
        <w:tc>
          <w:tcPr>
            <w:tcW w:w="32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1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102"/>
              <w:rPr>
                <w:sz w:val="24"/>
                <w:szCs w:val="24"/>
              </w:rPr>
            </w:pPr>
            <w:r>
              <w:rPr>
                <w:w w:val="96"/>
                <w:sz w:val="24"/>
                <w:szCs w:val="24"/>
              </w:rPr>
              <w:t>Telephone</w:t>
            </w:r>
            <w:r>
              <w:rPr>
                <w:spacing w:val="-1"/>
                <w:w w:val="96"/>
                <w:sz w:val="24"/>
                <w:szCs w:val="24"/>
              </w:rPr>
              <w:t>(</w:t>
            </w:r>
            <w:r>
              <w:rPr>
                <w:w w:val="96"/>
                <w:sz w:val="24"/>
                <w:szCs w:val="24"/>
              </w:rPr>
              <w:t>s)</w:t>
            </w:r>
            <w:r>
              <w:rPr>
                <w:spacing w:val="4"/>
                <w:w w:val="96"/>
                <w:sz w:val="24"/>
                <w:szCs w:val="24"/>
              </w:rPr>
              <w:t xml:space="preserve"> </w:t>
            </w:r>
            <w:r>
              <w:rPr>
                <w:w w:val="101"/>
                <w:sz w:val="24"/>
                <w:szCs w:val="24"/>
              </w:rPr>
              <w:t>No.</w:t>
            </w:r>
          </w:p>
        </w:tc>
        <w:tc>
          <w:tcPr>
            <w:tcW w:w="592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20"/>
        </w:trPr>
        <w:tc>
          <w:tcPr>
            <w:tcW w:w="32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1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102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Of</w:t>
            </w:r>
            <w:r>
              <w:rPr>
                <w:spacing w:val="1"/>
                <w:w w:val="93"/>
                <w:sz w:val="24"/>
                <w:szCs w:val="24"/>
              </w:rPr>
              <w:t>f</w:t>
            </w:r>
            <w:r>
              <w:rPr>
                <w:w w:val="93"/>
                <w:sz w:val="24"/>
                <w:szCs w:val="24"/>
              </w:rPr>
              <w:t>icial</w:t>
            </w:r>
            <w:r>
              <w:rPr>
                <w:spacing w:val="10"/>
                <w:w w:val="9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Fax</w:t>
            </w:r>
            <w:r>
              <w:rPr>
                <w:spacing w:val="-19"/>
                <w:sz w:val="24"/>
                <w:szCs w:val="24"/>
              </w:rPr>
              <w:t xml:space="preserve"> </w:t>
            </w:r>
            <w:r>
              <w:rPr>
                <w:w w:val="101"/>
                <w:sz w:val="24"/>
                <w:szCs w:val="24"/>
              </w:rPr>
              <w:t>No.</w:t>
            </w:r>
          </w:p>
        </w:tc>
        <w:tc>
          <w:tcPr>
            <w:tcW w:w="592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21"/>
        </w:trPr>
        <w:tc>
          <w:tcPr>
            <w:tcW w:w="32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3" w:line="100" w:lineRule="exact"/>
              <w:rPr>
                <w:sz w:val="10"/>
                <w:szCs w:val="10"/>
              </w:rPr>
            </w:pPr>
          </w:p>
          <w:p w:rsidR="00AC294B" w:rsidRPr="00AE1990" w:rsidRDefault="00AE1990">
            <w:pPr>
              <w:ind w:left="102"/>
            </w:pPr>
            <w:r w:rsidRPr="00AE1990">
              <w:t xml:space="preserve">NTN &amp; </w:t>
            </w:r>
            <w:r w:rsidR="004B6375" w:rsidRPr="00AE1990">
              <w:t>GST</w:t>
            </w:r>
            <w:r w:rsidR="004B6375" w:rsidRPr="00AE1990">
              <w:rPr>
                <w:spacing w:val="-9"/>
              </w:rPr>
              <w:t xml:space="preserve"> </w:t>
            </w:r>
            <w:r w:rsidR="004B6375" w:rsidRPr="00AE1990">
              <w:rPr>
                <w:w w:val="95"/>
              </w:rPr>
              <w:t>Registration</w:t>
            </w:r>
            <w:r w:rsidR="004B6375" w:rsidRPr="00AE1990">
              <w:rPr>
                <w:spacing w:val="3"/>
                <w:w w:val="95"/>
              </w:rPr>
              <w:t xml:space="preserve"> </w:t>
            </w:r>
            <w:r w:rsidR="004B6375" w:rsidRPr="00AE1990">
              <w:rPr>
                <w:w w:val="101"/>
              </w:rPr>
              <w:t>No.</w:t>
            </w:r>
          </w:p>
        </w:tc>
        <w:tc>
          <w:tcPr>
            <w:tcW w:w="592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20"/>
        </w:trPr>
        <w:tc>
          <w:tcPr>
            <w:tcW w:w="32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1" w:line="100" w:lineRule="exact"/>
              <w:rPr>
                <w:sz w:val="10"/>
                <w:szCs w:val="10"/>
              </w:rPr>
            </w:pPr>
          </w:p>
          <w:p w:rsidR="00AC294B" w:rsidRDefault="004B6375">
            <w:pPr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Income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Tax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w w:val="91"/>
                <w:sz w:val="24"/>
                <w:szCs w:val="24"/>
              </w:rPr>
              <w:t>Reg.</w:t>
            </w:r>
            <w:r>
              <w:rPr>
                <w:spacing w:val="5"/>
                <w:w w:val="91"/>
                <w:sz w:val="24"/>
                <w:szCs w:val="24"/>
              </w:rPr>
              <w:t xml:space="preserve"> </w:t>
            </w:r>
            <w:r>
              <w:rPr>
                <w:w w:val="101"/>
                <w:sz w:val="24"/>
                <w:szCs w:val="24"/>
              </w:rPr>
              <w:t>No.</w:t>
            </w:r>
          </w:p>
        </w:tc>
        <w:tc>
          <w:tcPr>
            <w:tcW w:w="592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280"/>
        </w:trPr>
        <w:tc>
          <w:tcPr>
            <w:tcW w:w="9165" w:type="dxa"/>
            <w:gridSpan w:val="6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5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1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Sr.</w:t>
            </w:r>
          </w:p>
          <w:p w:rsidR="00AC294B" w:rsidRDefault="004B6375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No.</w:t>
            </w:r>
          </w:p>
        </w:tc>
        <w:tc>
          <w:tcPr>
            <w:tcW w:w="42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1436" w:right="1438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Spe</w:t>
            </w:r>
            <w:r>
              <w:rPr>
                <w:spacing w:val="-1"/>
                <w:w w:val="93"/>
                <w:sz w:val="24"/>
                <w:szCs w:val="24"/>
              </w:rPr>
              <w:t>c</w:t>
            </w:r>
            <w:r>
              <w:rPr>
                <w:w w:val="88"/>
                <w:sz w:val="24"/>
                <w:szCs w:val="24"/>
              </w:rPr>
              <w:t>if</w:t>
            </w:r>
            <w:r>
              <w:rPr>
                <w:spacing w:val="1"/>
                <w:w w:val="88"/>
                <w:sz w:val="24"/>
                <w:szCs w:val="24"/>
              </w:rPr>
              <w:t>i</w:t>
            </w:r>
            <w:r>
              <w:rPr>
                <w:w w:val="95"/>
                <w:sz w:val="24"/>
                <w:szCs w:val="24"/>
              </w:rPr>
              <w:t>ca</w:t>
            </w:r>
            <w:r>
              <w:rPr>
                <w:spacing w:val="-1"/>
                <w:w w:val="95"/>
                <w:sz w:val="24"/>
                <w:szCs w:val="24"/>
              </w:rPr>
              <w:t>t</w:t>
            </w:r>
            <w:r>
              <w:rPr>
                <w:w w:val="96"/>
                <w:sz w:val="24"/>
                <w:szCs w:val="24"/>
              </w:rPr>
              <w:t>ions</w:t>
            </w:r>
          </w:p>
        </w:tc>
        <w:tc>
          <w:tcPr>
            <w:tcW w:w="1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364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Make</w:t>
            </w:r>
            <w:r>
              <w:rPr>
                <w:spacing w:val="4"/>
                <w:w w:val="9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</w:p>
          <w:p w:rsidR="00AC294B" w:rsidRDefault="004B6375">
            <w:pPr>
              <w:spacing w:line="260" w:lineRule="exact"/>
              <w:ind w:left="4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1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Country</w:t>
            </w:r>
          </w:p>
          <w:p w:rsidR="00AC294B" w:rsidRDefault="004B6375">
            <w:pPr>
              <w:spacing w:line="260" w:lineRule="exact"/>
              <w:ind w:left="1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of Ori</w:t>
            </w:r>
            <w:r>
              <w:rPr>
                <w:spacing w:val="1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in</w:t>
            </w:r>
          </w:p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123" w:right="124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Supply</w:t>
            </w:r>
            <w:r>
              <w:rPr>
                <w:spacing w:val="4"/>
                <w:w w:val="93"/>
                <w:sz w:val="24"/>
                <w:szCs w:val="24"/>
              </w:rPr>
              <w:t xml:space="preserve"> </w:t>
            </w:r>
            <w:r>
              <w:rPr>
                <w:w w:val="98"/>
                <w:sz w:val="24"/>
                <w:szCs w:val="24"/>
              </w:rPr>
              <w:t>During</w:t>
            </w:r>
          </w:p>
          <w:p w:rsidR="00AC294B" w:rsidRDefault="004B6375">
            <w:pPr>
              <w:spacing w:line="260" w:lineRule="exact"/>
              <w:ind w:left="380" w:right="3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(in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Da</w:t>
            </w:r>
            <w:r>
              <w:rPr>
                <w:spacing w:val="-1"/>
                <w:w w:val="95"/>
                <w:sz w:val="24"/>
                <w:szCs w:val="24"/>
              </w:rPr>
              <w:t>y</w:t>
            </w:r>
            <w:r>
              <w:rPr>
                <w:w w:val="93"/>
                <w:sz w:val="24"/>
                <w:szCs w:val="24"/>
              </w:rPr>
              <w:t>s</w:t>
            </w:r>
            <w:r>
              <w:rPr>
                <w:w w:val="87"/>
                <w:sz w:val="24"/>
                <w:szCs w:val="24"/>
              </w:rPr>
              <w:t>)</w:t>
            </w:r>
          </w:p>
        </w:tc>
      </w:tr>
      <w:tr w:rsidR="00AC294B">
        <w:trPr>
          <w:trHeight w:hRule="exact" w:val="504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>
            <w:pPr>
              <w:spacing w:before="1" w:line="160" w:lineRule="exact"/>
              <w:rPr>
                <w:sz w:val="16"/>
                <w:szCs w:val="16"/>
              </w:rPr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AC294B">
            <w:pPr>
              <w:spacing w:line="200" w:lineRule="exact"/>
            </w:pPr>
          </w:p>
          <w:p w:rsidR="00AC294B" w:rsidRDefault="004B6375">
            <w:pPr>
              <w:ind w:left="188" w:right="188"/>
              <w:jc w:val="center"/>
              <w:rPr>
                <w:sz w:val="24"/>
                <w:szCs w:val="24"/>
              </w:rPr>
            </w:pPr>
            <w:r>
              <w:rPr>
                <w:w w:val="93"/>
                <w:sz w:val="24"/>
                <w:szCs w:val="24"/>
              </w:rPr>
              <w:t>1</w:t>
            </w:r>
          </w:p>
        </w:tc>
        <w:tc>
          <w:tcPr>
            <w:tcW w:w="42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1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28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6895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  <w:tc>
          <w:tcPr>
            <w:tcW w:w="1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</w:tbl>
    <w:p w:rsidR="00AC294B" w:rsidRDefault="00AC294B">
      <w:pPr>
        <w:spacing w:before="7" w:line="220" w:lineRule="exact"/>
        <w:rPr>
          <w:sz w:val="22"/>
          <w:szCs w:val="22"/>
        </w:rPr>
      </w:pPr>
    </w:p>
    <w:p w:rsidR="00AC294B" w:rsidRDefault="004B6375">
      <w:pPr>
        <w:spacing w:before="28" w:line="260" w:lineRule="exact"/>
        <w:ind w:left="540" w:right="768"/>
        <w:rPr>
          <w:sz w:val="24"/>
          <w:szCs w:val="24"/>
        </w:rPr>
      </w:pPr>
      <w:r>
        <w:rPr>
          <w:b/>
          <w:w w:val="107"/>
          <w:sz w:val="24"/>
          <w:szCs w:val="24"/>
        </w:rPr>
        <w:t>Not</w:t>
      </w:r>
      <w:r>
        <w:rPr>
          <w:b/>
          <w:spacing w:val="1"/>
          <w:w w:val="107"/>
          <w:sz w:val="24"/>
          <w:szCs w:val="24"/>
        </w:rPr>
        <w:t>e</w:t>
      </w:r>
      <w:r>
        <w:rPr>
          <w:w w:val="78"/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Please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read</w:t>
      </w:r>
      <w:r>
        <w:rPr>
          <w:spacing w:val="2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car</w:t>
      </w:r>
      <w:r>
        <w:rPr>
          <w:spacing w:val="-1"/>
          <w:w w:val="91"/>
          <w:sz w:val="24"/>
          <w:szCs w:val="24"/>
        </w:rPr>
        <w:t>e</w:t>
      </w:r>
      <w:r>
        <w:rPr>
          <w:w w:val="91"/>
          <w:sz w:val="24"/>
          <w:szCs w:val="24"/>
        </w:rPr>
        <w:t>fu</w:t>
      </w:r>
      <w:r>
        <w:rPr>
          <w:spacing w:val="1"/>
          <w:w w:val="91"/>
          <w:sz w:val="24"/>
          <w:szCs w:val="24"/>
        </w:rPr>
        <w:t>l</w:t>
      </w:r>
      <w:r>
        <w:rPr>
          <w:w w:val="91"/>
          <w:sz w:val="24"/>
          <w:szCs w:val="24"/>
        </w:rPr>
        <w:t>ly</w:t>
      </w:r>
      <w:r>
        <w:rPr>
          <w:spacing w:val="45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document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w w:val="93"/>
          <w:sz w:val="24"/>
          <w:szCs w:val="24"/>
        </w:rPr>
        <w:t>ne</w:t>
      </w:r>
      <w:r>
        <w:rPr>
          <w:spacing w:val="-1"/>
          <w:w w:val="93"/>
          <w:sz w:val="24"/>
          <w:szCs w:val="24"/>
        </w:rPr>
        <w:t>c</w:t>
      </w:r>
      <w:r>
        <w:rPr>
          <w:w w:val="93"/>
          <w:sz w:val="24"/>
          <w:szCs w:val="24"/>
        </w:rPr>
        <w:t>ess</w:t>
      </w:r>
      <w:r>
        <w:rPr>
          <w:spacing w:val="-1"/>
          <w:w w:val="93"/>
          <w:sz w:val="24"/>
          <w:szCs w:val="24"/>
        </w:rPr>
        <w:t>a</w:t>
      </w:r>
      <w:r>
        <w:rPr>
          <w:w w:val="93"/>
          <w:sz w:val="24"/>
          <w:szCs w:val="24"/>
        </w:rPr>
        <w:t>ry</w:t>
      </w:r>
      <w:r>
        <w:rPr>
          <w:spacing w:val="45"/>
          <w:w w:val="93"/>
          <w:sz w:val="24"/>
          <w:szCs w:val="24"/>
        </w:rPr>
        <w:t xml:space="preserve"> </w:t>
      </w:r>
      <w:r>
        <w:rPr>
          <w:sz w:val="24"/>
          <w:szCs w:val="24"/>
        </w:rPr>
        <w:t>details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 proof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den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e.</w:t>
      </w:r>
    </w:p>
    <w:p w:rsidR="00AC294B" w:rsidRDefault="00AC294B">
      <w:pPr>
        <w:spacing w:before="13" w:line="260" w:lineRule="exact"/>
        <w:rPr>
          <w:sz w:val="26"/>
          <w:szCs w:val="26"/>
        </w:rPr>
      </w:pPr>
    </w:p>
    <w:p w:rsidR="00AC294B" w:rsidRDefault="00A632A8">
      <w:pPr>
        <w:ind w:left="6370"/>
        <w:rPr>
          <w:sz w:val="24"/>
          <w:szCs w:val="24"/>
        </w:rPr>
        <w:sectPr w:rsidR="00AC294B">
          <w:type w:val="continuous"/>
          <w:pgSz w:w="11920" w:h="16840"/>
          <w:pgMar w:top="460" w:right="840" w:bottom="280" w:left="1260" w:header="720" w:footer="720" w:gutter="0"/>
          <w:cols w:space="720"/>
        </w:sectPr>
      </w:pPr>
      <w:r w:rsidRPr="00A632A8">
        <w:pict>
          <v:group id="_x0000_s1028" style="position:absolute;left:0;text-align:left;margin-left:360.05pt;margin-top:.6pt;width:150.85pt;height:0;z-index:-251654144;mso-position-horizontal-relative:page" coordorigin="7201,12" coordsize="3017,0">
            <v:shape id="_x0000_s1029" style="position:absolute;left:7201;top:12;width:3017;height:0" coordorigin="7201,12" coordsize="3017,0" path="m7201,12r3017,e" filled="f" strokeweight=".58pt">
              <v:path arrowok="t"/>
            </v:shape>
            <w10:wrap anchorx="page"/>
          </v:group>
        </w:pict>
      </w:r>
      <w:r w:rsidR="004B6375">
        <w:rPr>
          <w:sz w:val="24"/>
          <w:szCs w:val="24"/>
        </w:rPr>
        <w:t>BIDDER</w:t>
      </w:r>
      <w:r w:rsidR="004B6375">
        <w:rPr>
          <w:spacing w:val="9"/>
          <w:sz w:val="24"/>
          <w:szCs w:val="24"/>
        </w:rPr>
        <w:t xml:space="preserve"> </w:t>
      </w:r>
      <w:r w:rsidR="004B6375">
        <w:rPr>
          <w:spacing w:val="-1"/>
          <w:w w:val="89"/>
          <w:sz w:val="24"/>
          <w:szCs w:val="24"/>
        </w:rPr>
        <w:t>(</w:t>
      </w:r>
      <w:r w:rsidR="004B6375">
        <w:rPr>
          <w:w w:val="89"/>
          <w:sz w:val="24"/>
          <w:szCs w:val="24"/>
        </w:rPr>
        <w:t>Si</w:t>
      </w:r>
      <w:r w:rsidR="004B6375">
        <w:rPr>
          <w:spacing w:val="1"/>
          <w:w w:val="89"/>
          <w:sz w:val="24"/>
          <w:szCs w:val="24"/>
        </w:rPr>
        <w:t>g</w:t>
      </w:r>
      <w:r w:rsidR="004B6375">
        <w:rPr>
          <w:w w:val="89"/>
          <w:sz w:val="24"/>
          <w:szCs w:val="24"/>
        </w:rPr>
        <w:t>n</w:t>
      </w:r>
      <w:r w:rsidR="004B6375">
        <w:rPr>
          <w:spacing w:val="11"/>
          <w:w w:val="89"/>
          <w:sz w:val="24"/>
          <w:szCs w:val="24"/>
        </w:rPr>
        <w:t xml:space="preserve"> </w:t>
      </w:r>
      <w:r w:rsidR="004B6375">
        <w:rPr>
          <w:sz w:val="24"/>
          <w:szCs w:val="24"/>
        </w:rPr>
        <w:t>+</w:t>
      </w:r>
      <w:r w:rsidR="004B6375">
        <w:rPr>
          <w:spacing w:val="24"/>
          <w:sz w:val="24"/>
          <w:szCs w:val="24"/>
        </w:rPr>
        <w:t xml:space="preserve"> </w:t>
      </w:r>
      <w:r w:rsidR="004B6375">
        <w:rPr>
          <w:sz w:val="24"/>
          <w:szCs w:val="24"/>
        </w:rPr>
        <w:t>S</w:t>
      </w:r>
      <w:r w:rsidR="004B6375">
        <w:rPr>
          <w:spacing w:val="-1"/>
          <w:sz w:val="24"/>
          <w:szCs w:val="24"/>
        </w:rPr>
        <w:t>e</w:t>
      </w:r>
      <w:r w:rsidR="004B6375">
        <w:rPr>
          <w:sz w:val="24"/>
          <w:szCs w:val="24"/>
        </w:rPr>
        <w:t>al)</w:t>
      </w:r>
    </w:p>
    <w:p w:rsidR="00AC294B" w:rsidRDefault="00AC294B">
      <w:pPr>
        <w:spacing w:before="7" w:line="140" w:lineRule="exact"/>
        <w:rPr>
          <w:sz w:val="14"/>
          <w:szCs w:val="14"/>
        </w:rPr>
      </w:pPr>
    </w:p>
    <w:p w:rsidR="00AC294B" w:rsidRDefault="004B6375">
      <w:pPr>
        <w:ind w:left="3090"/>
        <w:rPr>
          <w:sz w:val="32"/>
          <w:szCs w:val="32"/>
        </w:rPr>
      </w:pPr>
      <w:r>
        <w:rPr>
          <w:b/>
          <w:sz w:val="32"/>
          <w:szCs w:val="32"/>
          <w:u w:val="single" w:color="000000"/>
        </w:rPr>
        <w:t>Fina</w:t>
      </w:r>
      <w:r>
        <w:rPr>
          <w:b/>
          <w:spacing w:val="-1"/>
          <w:sz w:val="32"/>
          <w:szCs w:val="32"/>
          <w:u w:val="single" w:color="000000"/>
        </w:rPr>
        <w:t>n</w:t>
      </w:r>
      <w:r>
        <w:rPr>
          <w:b/>
          <w:sz w:val="32"/>
          <w:szCs w:val="32"/>
          <w:u w:val="single" w:color="000000"/>
        </w:rPr>
        <w:t>cial</w:t>
      </w:r>
      <w:r>
        <w:rPr>
          <w:b/>
          <w:spacing w:val="-13"/>
          <w:sz w:val="32"/>
          <w:szCs w:val="32"/>
          <w:u w:val="single" w:color="000000"/>
        </w:rPr>
        <w:t xml:space="preserve"> </w:t>
      </w:r>
      <w:r>
        <w:rPr>
          <w:b/>
          <w:sz w:val="32"/>
          <w:szCs w:val="32"/>
          <w:u w:val="single" w:color="000000"/>
        </w:rPr>
        <w:t>Propo</w:t>
      </w:r>
      <w:r>
        <w:rPr>
          <w:b/>
          <w:spacing w:val="-1"/>
          <w:sz w:val="32"/>
          <w:szCs w:val="32"/>
          <w:u w:val="single" w:color="000000"/>
        </w:rPr>
        <w:t>s</w:t>
      </w:r>
      <w:r>
        <w:rPr>
          <w:b/>
          <w:sz w:val="32"/>
          <w:szCs w:val="32"/>
          <w:u w:val="single" w:color="000000"/>
        </w:rPr>
        <w:t>al</w:t>
      </w:r>
      <w:r>
        <w:rPr>
          <w:b/>
          <w:spacing w:val="-22"/>
          <w:sz w:val="32"/>
          <w:szCs w:val="32"/>
          <w:u w:val="single" w:color="000000"/>
        </w:rPr>
        <w:t xml:space="preserve"> </w:t>
      </w:r>
      <w:r>
        <w:rPr>
          <w:b/>
          <w:sz w:val="32"/>
          <w:szCs w:val="32"/>
          <w:u w:val="single" w:color="000000"/>
        </w:rPr>
        <w:t>Form</w:t>
      </w:r>
    </w:p>
    <w:p w:rsidR="00AC294B" w:rsidRDefault="00AC294B">
      <w:pPr>
        <w:spacing w:before="19" w:line="260" w:lineRule="exact"/>
        <w:rPr>
          <w:sz w:val="26"/>
          <w:szCs w:val="26"/>
        </w:rPr>
      </w:pPr>
    </w:p>
    <w:tbl>
      <w:tblPr>
        <w:tblW w:w="0" w:type="auto"/>
        <w:tblInd w:w="354" w:type="dxa"/>
        <w:tblLayout w:type="fixed"/>
        <w:tblCellMar>
          <w:left w:w="0" w:type="dxa"/>
          <w:right w:w="0" w:type="dxa"/>
        </w:tblCellMar>
        <w:tblLook w:val="01E0"/>
      </w:tblPr>
      <w:tblGrid>
        <w:gridCol w:w="720"/>
        <w:gridCol w:w="2040"/>
        <w:gridCol w:w="1594"/>
        <w:gridCol w:w="1080"/>
        <w:gridCol w:w="1680"/>
        <w:gridCol w:w="1635"/>
      </w:tblGrid>
      <w:tr w:rsidR="00AC294B">
        <w:trPr>
          <w:trHeight w:hRule="exact" w:val="280"/>
        </w:trPr>
        <w:tc>
          <w:tcPr>
            <w:tcW w:w="8749" w:type="dxa"/>
            <w:gridSpan w:val="6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3540" w:right="3543"/>
              <w:jc w:val="center"/>
              <w:rPr>
                <w:sz w:val="24"/>
                <w:szCs w:val="24"/>
              </w:rPr>
            </w:pPr>
            <w:r>
              <w:rPr>
                <w:b/>
                <w:w w:val="96"/>
                <w:sz w:val="24"/>
                <w:szCs w:val="24"/>
              </w:rPr>
              <w:t>Bidder’s</w:t>
            </w:r>
            <w:r>
              <w:rPr>
                <w:b/>
                <w:spacing w:val="2"/>
                <w:w w:val="96"/>
                <w:sz w:val="24"/>
                <w:szCs w:val="24"/>
              </w:rPr>
              <w:t xml:space="preserve"> </w:t>
            </w:r>
            <w:r>
              <w:rPr>
                <w:b/>
                <w:w w:val="94"/>
                <w:sz w:val="24"/>
                <w:szCs w:val="24"/>
              </w:rPr>
              <w:t>Pro</w:t>
            </w:r>
            <w:r>
              <w:rPr>
                <w:b/>
                <w:spacing w:val="-1"/>
                <w:w w:val="94"/>
                <w:sz w:val="24"/>
                <w:szCs w:val="24"/>
              </w:rPr>
              <w:t>f</w:t>
            </w:r>
            <w:r>
              <w:rPr>
                <w:b/>
                <w:w w:val="101"/>
                <w:sz w:val="24"/>
                <w:szCs w:val="24"/>
              </w:rPr>
              <w:t>ile</w:t>
            </w:r>
          </w:p>
        </w:tc>
      </w:tr>
      <w:tr w:rsidR="00AC294B">
        <w:trPr>
          <w:trHeight w:hRule="exact" w:val="520"/>
        </w:trPr>
        <w:tc>
          <w:tcPr>
            <w:tcW w:w="2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Pr="00AE1990" w:rsidRDefault="00AC294B">
            <w:pPr>
              <w:spacing w:before="1" w:line="100" w:lineRule="exact"/>
              <w:rPr>
                <w:sz w:val="22"/>
                <w:szCs w:val="22"/>
              </w:rPr>
            </w:pPr>
          </w:p>
          <w:p w:rsidR="00AC294B" w:rsidRPr="00AE1990" w:rsidRDefault="004B6375">
            <w:pPr>
              <w:ind w:left="102"/>
              <w:rPr>
                <w:sz w:val="22"/>
                <w:szCs w:val="22"/>
              </w:rPr>
            </w:pPr>
            <w:r w:rsidRPr="00AE1990">
              <w:rPr>
                <w:sz w:val="22"/>
                <w:szCs w:val="22"/>
              </w:rPr>
              <w:t>Name</w:t>
            </w:r>
          </w:p>
        </w:tc>
        <w:tc>
          <w:tcPr>
            <w:tcW w:w="59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21"/>
        </w:trPr>
        <w:tc>
          <w:tcPr>
            <w:tcW w:w="2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Pr="00AE1990" w:rsidRDefault="00AC294B">
            <w:pPr>
              <w:spacing w:before="3" w:line="100" w:lineRule="exact"/>
              <w:rPr>
                <w:sz w:val="22"/>
                <w:szCs w:val="22"/>
              </w:rPr>
            </w:pPr>
          </w:p>
          <w:p w:rsidR="00AC294B" w:rsidRPr="00AE1990" w:rsidRDefault="004B6375">
            <w:pPr>
              <w:ind w:left="102"/>
              <w:rPr>
                <w:sz w:val="22"/>
                <w:szCs w:val="22"/>
              </w:rPr>
            </w:pPr>
            <w:r w:rsidRPr="00AE1990">
              <w:rPr>
                <w:w w:val="93"/>
                <w:sz w:val="22"/>
                <w:szCs w:val="22"/>
              </w:rPr>
              <w:t>Of</w:t>
            </w:r>
            <w:r w:rsidRPr="00AE1990">
              <w:rPr>
                <w:spacing w:val="1"/>
                <w:w w:val="93"/>
                <w:sz w:val="22"/>
                <w:szCs w:val="22"/>
              </w:rPr>
              <w:t>f</w:t>
            </w:r>
            <w:r w:rsidRPr="00AE1990">
              <w:rPr>
                <w:w w:val="93"/>
                <w:sz w:val="22"/>
                <w:szCs w:val="22"/>
              </w:rPr>
              <w:t>icial</w:t>
            </w:r>
            <w:r w:rsidRPr="00AE1990">
              <w:rPr>
                <w:spacing w:val="10"/>
                <w:w w:val="93"/>
                <w:sz w:val="22"/>
                <w:szCs w:val="22"/>
              </w:rPr>
              <w:t xml:space="preserve"> </w:t>
            </w:r>
            <w:r w:rsidRPr="00AE1990">
              <w:rPr>
                <w:sz w:val="22"/>
                <w:szCs w:val="22"/>
              </w:rPr>
              <w:t>Address</w:t>
            </w:r>
          </w:p>
        </w:tc>
        <w:tc>
          <w:tcPr>
            <w:tcW w:w="59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20"/>
        </w:trPr>
        <w:tc>
          <w:tcPr>
            <w:tcW w:w="2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Pr="00AE1990" w:rsidRDefault="00AC294B">
            <w:pPr>
              <w:spacing w:before="1" w:line="100" w:lineRule="exact"/>
              <w:rPr>
                <w:sz w:val="22"/>
                <w:szCs w:val="22"/>
              </w:rPr>
            </w:pPr>
          </w:p>
          <w:p w:rsidR="00AC294B" w:rsidRPr="00AE1990" w:rsidRDefault="004B6375">
            <w:pPr>
              <w:ind w:left="102"/>
              <w:rPr>
                <w:sz w:val="22"/>
                <w:szCs w:val="22"/>
              </w:rPr>
            </w:pPr>
            <w:r w:rsidRPr="00AE1990">
              <w:rPr>
                <w:w w:val="96"/>
                <w:sz w:val="22"/>
                <w:szCs w:val="22"/>
              </w:rPr>
              <w:t>Telephone</w:t>
            </w:r>
            <w:r w:rsidRPr="00AE1990">
              <w:rPr>
                <w:spacing w:val="-1"/>
                <w:w w:val="96"/>
                <w:sz w:val="22"/>
                <w:szCs w:val="22"/>
              </w:rPr>
              <w:t>(</w:t>
            </w:r>
            <w:r w:rsidRPr="00AE1990">
              <w:rPr>
                <w:w w:val="96"/>
                <w:sz w:val="22"/>
                <w:szCs w:val="22"/>
              </w:rPr>
              <w:t>s)</w:t>
            </w:r>
            <w:r w:rsidRPr="00AE1990">
              <w:rPr>
                <w:spacing w:val="4"/>
                <w:w w:val="96"/>
                <w:sz w:val="22"/>
                <w:szCs w:val="22"/>
              </w:rPr>
              <w:t xml:space="preserve"> </w:t>
            </w:r>
            <w:r w:rsidRPr="00AE1990">
              <w:rPr>
                <w:w w:val="101"/>
                <w:sz w:val="22"/>
                <w:szCs w:val="22"/>
              </w:rPr>
              <w:t>No.</w:t>
            </w:r>
          </w:p>
        </w:tc>
        <w:tc>
          <w:tcPr>
            <w:tcW w:w="59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20"/>
        </w:trPr>
        <w:tc>
          <w:tcPr>
            <w:tcW w:w="2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Pr="00AE1990" w:rsidRDefault="00AC294B">
            <w:pPr>
              <w:spacing w:before="1" w:line="100" w:lineRule="exact"/>
              <w:rPr>
                <w:sz w:val="22"/>
                <w:szCs w:val="22"/>
              </w:rPr>
            </w:pPr>
          </w:p>
          <w:p w:rsidR="00AC294B" w:rsidRPr="00AE1990" w:rsidRDefault="004B6375">
            <w:pPr>
              <w:ind w:left="102"/>
              <w:rPr>
                <w:sz w:val="22"/>
                <w:szCs w:val="22"/>
              </w:rPr>
            </w:pPr>
            <w:r w:rsidRPr="00AE1990">
              <w:rPr>
                <w:w w:val="93"/>
                <w:sz w:val="22"/>
                <w:szCs w:val="22"/>
              </w:rPr>
              <w:t>Of</w:t>
            </w:r>
            <w:r w:rsidRPr="00AE1990">
              <w:rPr>
                <w:spacing w:val="1"/>
                <w:w w:val="93"/>
                <w:sz w:val="22"/>
                <w:szCs w:val="22"/>
              </w:rPr>
              <w:t>f</w:t>
            </w:r>
            <w:r w:rsidRPr="00AE1990">
              <w:rPr>
                <w:w w:val="93"/>
                <w:sz w:val="22"/>
                <w:szCs w:val="22"/>
              </w:rPr>
              <w:t>icial</w:t>
            </w:r>
            <w:r w:rsidRPr="00AE1990">
              <w:rPr>
                <w:spacing w:val="10"/>
                <w:w w:val="93"/>
                <w:sz w:val="22"/>
                <w:szCs w:val="22"/>
              </w:rPr>
              <w:t xml:space="preserve"> </w:t>
            </w:r>
            <w:r w:rsidRPr="00AE1990">
              <w:rPr>
                <w:sz w:val="22"/>
                <w:szCs w:val="22"/>
              </w:rPr>
              <w:t>Fax</w:t>
            </w:r>
            <w:r w:rsidRPr="00AE1990">
              <w:rPr>
                <w:spacing w:val="-19"/>
                <w:sz w:val="22"/>
                <w:szCs w:val="22"/>
              </w:rPr>
              <w:t xml:space="preserve"> </w:t>
            </w:r>
            <w:r w:rsidRPr="00AE1990">
              <w:rPr>
                <w:w w:val="101"/>
                <w:sz w:val="22"/>
                <w:szCs w:val="22"/>
              </w:rPr>
              <w:t>No.</w:t>
            </w:r>
          </w:p>
        </w:tc>
        <w:tc>
          <w:tcPr>
            <w:tcW w:w="59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21"/>
        </w:trPr>
        <w:tc>
          <w:tcPr>
            <w:tcW w:w="2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Pr="00AE1990" w:rsidRDefault="00AC294B">
            <w:pPr>
              <w:spacing w:before="3" w:line="100" w:lineRule="exact"/>
              <w:rPr>
                <w:sz w:val="22"/>
                <w:szCs w:val="22"/>
              </w:rPr>
            </w:pPr>
          </w:p>
          <w:p w:rsidR="00AC294B" w:rsidRPr="00AE1990" w:rsidRDefault="00AE1990">
            <w:pPr>
              <w:ind w:left="102"/>
              <w:rPr>
                <w:sz w:val="22"/>
                <w:szCs w:val="22"/>
              </w:rPr>
            </w:pPr>
            <w:r w:rsidRPr="00AE1990">
              <w:rPr>
                <w:sz w:val="22"/>
                <w:szCs w:val="22"/>
              </w:rPr>
              <w:t xml:space="preserve">NTN &amp; </w:t>
            </w:r>
            <w:r w:rsidR="004B6375" w:rsidRPr="00AE1990">
              <w:rPr>
                <w:sz w:val="22"/>
                <w:szCs w:val="22"/>
              </w:rPr>
              <w:t>GST</w:t>
            </w:r>
            <w:r w:rsidR="004B6375" w:rsidRPr="00AE1990">
              <w:rPr>
                <w:spacing w:val="-9"/>
                <w:sz w:val="22"/>
                <w:szCs w:val="22"/>
              </w:rPr>
              <w:t xml:space="preserve"> </w:t>
            </w:r>
            <w:r w:rsidR="004B6375" w:rsidRPr="00AE1990">
              <w:rPr>
                <w:w w:val="95"/>
                <w:sz w:val="22"/>
                <w:szCs w:val="22"/>
              </w:rPr>
              <w:t>Registration</w:t>
            </w:r>
            <w:r w:rsidR="004B6375" w:rsidRPr="00AE1990">
              <w:rPr>
                <w:spacing w:val="3"/>
                <w:w w:val="95"/>
                <w:sz w:val="22"/>
                <w:szCs w:val="22"/>
              </w:rPr>
              <w:t xml:space="preserve"> </w:t>
            </w:r>
            <w:r w:rsidR="004B6375" w:rsidRPr="00AE1990">
              <w:rPr>
                <w:w w:val="101"/>
                <w:sz w:val="22"/>
                <w:szCs w:val="22"/>
              </w:rPr>
              <w:t>No.</w:t>
            </w:r>
          </w:p>
        </w:tc>
        <w:tc>
          <w:tcPr>
            <w:tcW w:w="59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20"/>
        </w:trPr>
        <w:tc>
          <w:tcPr>
            <w:tcW w:w="2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Pr="00AE1990" w:rsidRDefault="00AC294B">
            <w:pPr>
              <w:spacing w:before="1" w:line="100" w:lineRule="exact"/>
              <w:rPr>
                <w:sz w:val="22"/>
                <w:szCs w:val="22"/>
              </w:rPr>
            </w:pPr>
          </w:p>
          <w:p w:rsidR="00AC294B" w:rsidRPr="00AE1990" w:rsidRDefault="004B6375">
            <w:pPr>
              <w:ind w:left="102"/>
              <w:rPr>
                <w:sz w:val="22"/>
                <w:szCs w:val="22"/>
              </w:rPr>
            </w:pPr>
            <w:r w:rsidRPr="00AE1990">
              <w:rPr>
                <w:sz w:val="22"/>
                <w:szCs w:val="22"/>
              </w:rPr>
              <w:t>Income</w:t>
            </w:r>
            <w:r w:rsidRPr="00AE1990">
              <w:rPr>
                <w:spacing w:val="-8"/>
                <w:sz w:val="22"/>
                <w:szCs w:val="22"/>
              </w:rPr>
              <w:t xml:space="preserve"> </w:t>
            </w:r>
            <w:r w:rsidRPr="00AE1990">
              <w:rPr>
                <w:sz w:val="22"/>
                <w:szCs w:val="22"/>
              </w:rPr>
              <w:t>Tax</w:t>
            </w:r>
            <w:r w:rsidRPr="00AE1990">
              <w:rPr>
                <w:spacing w:val="-18"/>
                <w:sz w:val="22"/>
                <w:szCs w:val="22"/>
              </w:rPr>
              <w:t xml:space="preserve"> </w:t>
            </w:r>
            <w:r w:rsidRPr="00AE1990">
              <w:rPr>
                <w:w w:val="91"/>
                <w:sz w:val="22"/>
                <w:szCs w:val="22"/>
              </w:rPr>
              <w:t>Reg.</w:t>
            </w:r>
            <w:r w:rsidRPr="00AE1990">
              <w:rPr>
                <w:spacing w:val="5"/>
                <w:w w:val="91"/>
                <w:sz w:val="22"/>
                <w:szCs w:val="22"/>
              </w:rPr>
              <w:t xml:space="preserve"> </w:t>
            </w:r>
            <w:r w:rsidRPr="00AE1990">
              <w:rPr>
                <w:w w:val="101"/>
                <w:sz w:val="22"/>
                <w:szCs w:val="22"/>
              </w:rPr>
              <w:t>No.</w:t>
            </w:r>
          </w:p>
        </w:tc>
        <w:tc>
          <w:tcPr>
            <w:tcW w:w="59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520"/>
        </w:trPr>
        <w:tc>
          <w:tcPr>
            <w:tcW w:w="27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Pr="00AE1990" w:rsidRDefault="00AC294B">
            <w:pPr>
              <w:spacing w:before="1" w:line="100" w:lineRule="exact"/>
              <w:rPr>
                <w:sz w:val="22"/>
                <w:szCs w:val="22"/>
              </w:rPr>
            </w:pPr>
          </w:p>
          <w:p w:rsidR="00AC294B" w:rsidRPr="00AE1990" w:rsidRDefault="004B6375">
            <w:pPr>
              <w:ind w:left="102"/>
              <w:rPr>
                <w:sz w:val="22"/>
                <w:szCs w:val="22"/>
              </w:rPr>
            </w:pPr>
            <w:r w:rsidRPr="00AE1990">
              <w:rPr>
                <w:sz w:val="22"/>
                <w:szCs w:val="22"/>
              </w:rPr>
              <w:t>No.</w:t>
            </w:r>
            <w:r w:rsidRPr="00AE1990">
              <w:rPr>
                <w:spacing w:val="4"/>
                <w:sz w:val="22"/>
                <w:szCs w:val="22"/>
              </w:rPr>
              <w:t xml:space="preserve"> </w:t>
            </w:r>
            <w:r w:rsidRPr="00AE1990">
              <w:rPr>
                <w:sz w:val="22"/>
                <w:szCs w:val="22"/>
              </w:rPr>
              <w:t xml:space="preserve">of </w:t>
            </w:r>
            <w:r w:rsidRPr="00AE1990">
              <w:rPr>
                <w:w w:val="91"/>
                <w:sz w:val="22"/>
                <w:szCs w:val="22"/>
              </w:rPr>
              <w:t>years</w:t>
            </w:r>
            <w:r w:rsidRPr="00AE1990">
              <w:rPr>
                <w:spacing w:val="5"/>
                <w:w w:val="91"/>
                <w:sz w:val="22"/>
                <w:szCs w:val="22"/>
              </w:rPr>
              <w:t xml:space="preserve"> </w:t>
            </w:r>
            <w:r w:rsidRPr="00AE1990">
              <w:rPr>
                <w:sz w:val="22"/>
                <w:szCs w:val="22"/>
              </w:rPr>
              <w:t>in</w:t>
            </w:r>
            <w:r w:rsidRPr="00AE1990">
              <w:rPr>
                <w:spacing w:val="-9"/>
                <w:sz w:val="22"/>
                <w:szCs w:val="22"/>
              </w:rPr>
              <w:t xml:space="preserve"> </w:t>
            </w:r>
            <w:r w:rsidRPr="00AE1990">
              <w:rPr>
                <w:sz w:val="22"/>
                <w:szCs w:val="22"/>
              </w:rPr>
              <w:t>business</w:t>
            </w:r>
          </w:p>
        </w:tc>
        <w:tc>
          <w:tcPr>
            <w:tcW w:w="59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C294B"/>
        </w:tc>
      </w:tr>
      <w:tr w:rsidR="00AC294B">
        <w:trPr>
          <w:trHeight w:hRule="exact" w:val="281"/>
        </w:trPr>
        <w:tc>
          <w:tcPr>
            <w:tcW w:w="8749" w:type="dxa"/>
            <w:gridSpan w:val="6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AC294B" w:rsidRDefault="00AC294B"/>
        </w:tc>
      </w:tr>
      <w:tr w:rsidR="00AC294B" w:rsidTr="00AE1990">
        <w:trPr>
          <w:trHeight w:hRule="exact" w:val="550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2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Sr.</w:t>
            </w:r>
          </w:p>
          <w:p w:rsidR="00AC294B" w:rsidRDefault="004B6375">
            <w:pPr>
              <w:spacing w:line="260" w:lineRule="exact"/>
              <w:ind w:left="175"/>
              <w:rPr>
                <w:sz w:val="24"/>
                <w:szCs w:val="24"/>
              </w:rPr>
            </w:pPr>
            <w:r>
              <w:rPr>
                <w:w w:val="101"/>
                <w:sz w:val="24"/>
                <w:szCs w:val="24"/>
              </w:rPr>
              <w:t>No.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8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Equipm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nt(s</w:t>
            </w:r>
            <w:r>
              <w:rPr>
                <w:spacing w:val="1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Name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</w:t>
            </w: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ity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Cost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(Rs)</w:t>
            </w: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4B6375">
            <w:pPr>
              <w:spacing w:line="240" w:lineRule="exact"/>
              <w:ind w:left="280" w:right="282"/>
              <w:jc w:val="center"/>
              <w:rPr>
                <w:sz w:val="24"/>
                <w:szCs w:val="24"/>
              </w:rPr>
            </w:pPr>
            <w:r>
              <w:rPr>
                <w:w w:val="98"/>
                <w:sz w:val="24"/>
                <w:szCs w:val="24"/>
              </w:rPr>
              <w:t>Tot</w:t>
            </w:r>
            <w:r>
              <w:rPr>
                <w:spacing w:val="-1"/>
                <w:w w:val="98"/>
                <w:sz w:val="24"/>
                <w:szCs w:val="24"/>
              </w:rPr>
              <w:t>a</w:t>
            </w:r>
            <w:r>
              <w:rPr>
                <w:w w:val="98"/>
                <w:sz w:val="24"/>
                <w:szCs w:val="24"/>
              </w:rPr>
              <w:t>l</w:t>
            </w:r>
            <w:r>
              <w:rPr>
                <w:spacing w:val="-5"/>
                <w:w w:val="98"/>
                <w:sz w:val="24"/>
                <w:szCs w:val="24"/>
              </w:rPr>
              <w:t xml:space="preserve"> </w:t>
            </w:r>
            <w:r>
              <w:rPr>
                <w:w w:val="98"/>
                <w:sz w:val="24"/>
                <w:szCs w:val="24"/>
              </w:rPr>
              <w:t>Cost</w:t>
            </w:r>
          </w:p>
          <w:p w:rsidR="00AC294B" w:rsidRDefault="004B6375">
            <w:pPr>
              <w:spacing w:line="260" w:lineRule="exact"/>
              <w:ind w:left="583" w:right="587"/>
              <w:jc w:val="center"/>
              <w:rPr>
                <w:sz w:val="24"/>
                <w:szCs w:val="24"/>
              </w:rPr>
            </w:pPr>
            <w:r>
              <w:rPr>
                <w:w w:val="91"/>
                <w:sz w:val="24"/>
                <w:szCs w:val="24"/>
              </w:rPr>
              <w:t>(Rs)</w:t>
            </w: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1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>Rep</w:t>
            </w:r>
            <w:r>
              <w:rPr>
                <w:sz w:val="24"/>
                <w:szCs w:val="24"/>
              </w:rPr>
              <w:t>a</w:t>
            </w:r>
            <w:r w:rsidRPr="00AE1990">
              <w:rPr>
                <w:sz w:val="24"/>
                <w:szCs w:val="24"/>
              </w:rPr>
              <w:t>ir of Engine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1 No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2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 xml:space="preserve">Tyres </w:t>
            </w:r>
            <w:r>
              <w:rPr>
                <w:sz w:val="24"/>
                <w:szCs w:val="24"/>
              </w:rPr>
              <w:t>(New)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4 No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3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spacing w:before="13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 xml:space="preserve"> Body denting &amp; painting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Job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4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>Break system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Job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5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>Airconditioner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Job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6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AE1990">
              <w:rPr>
                <w:sz w:val="24"/>
                <w:szCs w:val="24"/>
              </w:rPr>
              <w:t>hockwazeor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Job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7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 xml:space="preserve"> Gear </w:t>
            </w:r>
            <w:r>
              <w:rPr>
                <w:sz w:val="24"/>
                <w:szCs w:val="24"/>
              </w:rPr>
              <w:t xml:space="preserve"> 4 x 4 repair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Job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8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 xml:space="preserve"> Readiator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1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9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 xml:space="preserve">Front </w:t>
            </w:r>
            <w:r>
              <w:rPr>
                <w:sz w:val="24"/>
                <w:szCs w:val="24"/>
              </w:rPr>
              <w:t xml:space="preserve"> &amp; Rear </w:t>
            </w:r>
            <w:r w:rsidRPr="00AE1990">
              <w:rPr>
                <w:sz w:val="24"/>
                <w:szCs w:val="24"/>
              </w:rPr>
              <w:t>suspension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Job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10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>Battery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1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11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>Wiring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Job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12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>Wind Screen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Job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E1990" w:rsidTr="00AE1990">
        <w:trPr>
          <w:trHeight w:hRule="exact" w:val="432"/>
        </w:trPr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jc w:val="center"/>
            </w:pPr>
            <w:r>
              <w:t>13</w:t>
            </w:r>
          </w:p>
        </w:tc>
        <w:tc>
          <w:tcPr>
            <w:tcW w:w="36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Pr="00AE1990" w:rsidRDefault="00AE1990" w:rsidP="00AE1990">
            <w:pPr>
              <w:pStyle w:val="ListParagraph"/>
              <w:spacing w:before="13"/>
              <w:ind w:left="102"/>
              <w:rPr>
                <w:sz w:val="24"/>
                <w:szCs w:val="24"/>
              </w:rPr>
            </w:pPr>
            <w:r w:rsidRPr="00AE1990">
              <w:rPr>
                <w:sz w:val="24"/>
                <w:szCs w:val="24"/>
              </w:rPr>
              <w:t>Seats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  <w:jc w:val="center"/>
            </w:pPr>
            <w:r>
              <w:t>Job</w:t>
            </w:r>
          </w:p>
        </w:tc>
        <w:tc>
          <w:tcPr>
            <w:tcW w:w="1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  <w:tc>
          <w:tcPr>
            <w:tcW w:w="1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1990" w:rsidRDefault="00AE1990" w:rsidP="00AE1990">
            <w:pPr>
              <w:ind w:left="102"/>
            </w:pPr>
          </w:p>
        </w:tc>
      </w:tr>
      <w:tr w:rsidR="00AC294B">
        <w:trPr>
          <w:trHeight w:hRule="exact" w:val="378"/>
        </w:trPr>
        <w:tc>
          <w:tcPr>
            <w:tcW w:w="874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294B" w:rsidRDefault="00AE1990" w:rsidP="00AE1990">
            <w:pPr>
              <w:jc w:val="center"/>
            </w:pPr>
            <w:r>
              <w:t>TOTAL :</w:t>
            </w:r>
          </w:p>
        </w:tc>
      </w:tr>
    </w:tbl>
    <w:p w:rsidR="00AC294B" w:rsidRDefault="00AC294B">
      <w:pPr>
        <w:spacing w:before="7" w:line="220" w:lineRule="exact"/>
        <w:rPr>
          <w:sz w:val="22"/>
          <w:szCs w:val="22"/>
        </w:rPr>
      </w:pPr>
    </w:p>
    <w:p w:rsidR="00AC294B" w:rsidRDefault="004B6375">
      <w:pPr>
        <w:spacing w:before="19"/>
        <w:ind w:left="540"/>
        <w:rPr>
          <w:sz w:val="24"/>
          <w:szCs w:val="24"/>
        </w:rPr>
      </w:pPr>
      <w:r>
        <w:rPr>
          <w:b/>
          <w:w w:val="107"/>
          <w:sz w:val="24"/>
          <w:szCs w:val="24"/>
        </w:rPr>
        <w:t>Not</w:t>
      </w:r>
      <w:r>
        <w:rPr>
          <w:b/>
          <w:spacing w:val="1"/>
          <w:w w:val="107"/>
          <w:sz w:val="24"/>
          <w:szCs w:val="24"/>
        </w:rPr>
        <w:t>e</w:t>
      </w:r>
      <w:r>
        <w:rPr>
          <w:w w:val="78"/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Earnest</w:t>
      </w:r>
      <w:r>
        <w:rPr>
          <w:spacing w:val="-8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mo</w:t>
      </w:r>
      <w:r>
        <w:rPr>
          <w:spacing w:val="1"/>
          <w:w w:val="91"/>
          <w:sz w:val="24"/>
          <w:szCs w:val="24"/>
        </w:rPr>
        <w:t>n</w:t>
      </w:r>
      <w:r>
        <w:rPr>
          <w:w w:val="91"/>
          <w:sz w:val="24"/>
          <w:szCs w:val="24"/>
        </w:rPr>
        <w:t>ey</w:t>
      </w:r>
      <w:r>
        <w:rPr>
          <w:spacing w:val="36"/>
          <w:w w:val="91"/>
          <w:sz w:val="24"/>
          <w:szCs w:val="24"/>
        </w:rPr>
        <w:t xml:space="preserve"> </w:t>
      </w:r>
      <w:r>
        <w:rPr>
          <w:w w:val="91"/>
          <w:sz w:val="24"/>
          <w:szCs w:val="24"/>
        </w:rPr>
        <w:t>will</w:t>
      </w:r>
      <w:r>
        <w:rPr>
          <w:spacing w:val="-9"/>
          <w:w w:val="9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w w:val="94"/>
          <w:sz w:val="24"/>
          <w:szCs w:val="24"/>
        </w:rPr>
        <w:t>e</w:t>
      </w:r>
      <w:r>
        <w:rPr>
          <w:spacing w:val="1"/>
          <w:w w:val="94"/>
          <w:sz w:val="24"/>
          <w:szCs w:val="24"/>
        </w:rPr>
        <w:t>q</w:t>
      </w:r>
      <w:r>
        <w:rPr>
          <w:w w:val="94"/>
          <w:sz w:val="24"/>
          <w:szCs w:val="24"/>
        </w:rPr>
        <w:t>uivalent</w:t>
      </w:r>
      <w:r>
        <w:rPr>
          <w:spacing w:val="7"/>
          <w:w w:val="9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7"/>
          <w:sz w:val="24"/>
          <w:szCs w:val="24"/>
        </w:rPr>
        <w:t xml:space="preserve"> </w:t>
      </w:r>
      <w:r w:rsidR="003578B4">
        <w:rPr>
          <w:spacing w:val="7"/>
          <w:sz w:val="24"/>
          <w:szCs w:val="24"/>
        </w:rPr>
        <w:t>2</w:t>
      </w:r>
      <w:r>
        <w:rPr>
          <w:sz w:val="24"/>
          <w:szCs w:val="24"/>
        </w:rPr>
        <w:t>%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>al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cost.</w:t>
      </w:r>
    </w:p>
    <w:p w:rsidR="00AC294B" w:rsidRDefault="004B6375">
      <w:pPr>
        <w:spacing w:line="260" w:lineRule="exact"/>
        <w:ind w:left="1620"/>
        <w:rPr>
          <w:sz w:val="24"/>
          <w:szCs w:val="24"/>
        </w:rPr>
      </w:pPr>
      <w:r>
        <w:rPr>
          <w:sz w:val="24"/>
          <w:szCs w:val="24"/>
        </w:rPr>
        <w:t>Only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Pay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der/Bank</w:t>
      </w:r>
      <w:r>
        <w:rPr>
          <w:spacing w:val="3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raft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earn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mo</w:t>
      </w:r>
      <w:r>
        <w:rPr>
          <w:spacing w:val="1"/>
          <w:sz w:val="24"/>
          <w:szCs w:val="24"/>
        </w:rPr>
        <w:t>n</w:t>
      </w:r>
      <w:r>
        <w:rPr>
          <w:sz w:val="24"/>
          <w:szCs w:val="24"/>
        </w:rPr>
        <w:t>ey</w:t>
      </w:r>
      <w:r>
        <w:rPr>
          <w:spacing w:val="-17"/>
          <w:sz w:val="24"/>
          <w:szCs w:val="24"/>
        </w:rPr>
        <w:t xml:space="preserve"> </w:t>
      </w:r>
      <w:r>
        <w:rPr>
          <w:spacing w:val="1"/>
          <w:w w:val="86"/>
          <w:sz w:val="24"/>
          <w:szCs w:val="24"/>
        </w:rPr>
        <w:t>w</w:t>
      </w:r>
      <w:r>
        <w:rPr>
          <w:w w:val="86"/>
          <w:sz w:val="24"/>
          <w:szCs w:val="24"/>
        </w:rPr>
        <w:t>ill</w:t>
      </w:r>
      <w:r>
        <w:rPr>
          <w:spacing w:val="21"/>
          <w:w w:val="8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w w:val="94"/>
          <w:sz w:val="24"/>
          <w:szCs w:val="24"/>
        </w:rPr>
        <w:t>accep</w:t>
      </w:r>
      <w:r>
        <w:rPr>
          <w:spacing w:val="-1"/>
          <w:w w:val="94"/>
          <w:sz w:val="24"/>
          <w:szCs w:val="24"/>
        </w:rPr>
        <w:t>t</w:t>
      </w:r>
      <w:r>
        <w:rPr>
          <w:spacing w:val="1"/>
          <w:w w:val="94"/>
          <w:sz w:val="24"/>
          <w:szCs w:val="24"/>
        </w:rPr>
        <w:t>a</w:t>
      </w:r>
      <w:r>
        <w:rPr>
          <w:w w:val="94"/>
          <w:sz w:val="24"/>
          <w:szCs w:val="24"/>
        </w:rPr>
        <w:t>ble</w:t>
      </w:r>
      <w:r>
        <w:rPr>
          <w:spacing w:val="22"/>
          <w:w w:val="9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favour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AC294B" w:rsidRDefault="003578B4">
      <w:pPr>
        <w:spacing w:line="260" w:lineRule="exact"/>
        <w:ind w:left="1620"/>
        <w:rPr>
          <w:sz w:val="24"/>
          <w:szCs w:val="24"/>
        </w:rPr>
      </w:pPr>
      <w:r>
        <w:rPr>
          <w:w w:val="95"/>
          <w:sz w:val="24"/>
          <w:szCs w:val="24"/>
        </w:rPr>
        <w:t xml:space="preserve"> Superintendent of Police Matiari</w:t>
      </w:r>
      <w:r w:rsidR="004B6375">
        <w:rPr>
          <w:sz w:val="24"/>
          <w:szCs w:val="24"/>
        </w:rPr>
        <w:t>.</w:t>
      </w:r>
    </w:p>
    <w:p w:rsidR="003578B4" w:rsidRDefault="003578B4">
      <w:pPr>
        <w:spacing w:line="260" w:lineRule="exact"/>
        <w:ind w:left="1620"/>
        <w:rPr>
          <w:sz w:val="24"/>
          <w:szCs w:val="24"/>
        </w:rPr>
      </w:pPr>
    </w:p>
    <w:p w:rsidR="00AC294B" w:rsidRDefault="00AC294B">
      <w:pPr>
        <w:spacing w:before="14" w:line="260" w:lineRule="exact"/>
        <w:rPr>
          <w:sz w:val="26"/>
          <w:szCs w:val="26"/>
        </w:rPr>
      </w:pPr>
    </w:p>
    <w:p w:rsidR="003578B4" w:rsidRDefault="003578B4">
      <w:pPr>
        <w:spacing w:before="14" w:line="260" w:lineRule="exact"/>
        <w:rPr>
          <w:sz w:val="26"/>
          <w:szCs w:val="26"/>
        </w:rPr>
      </w:pPr>
    </w:p>
    <w:p w:rsidR="00AC294B" w:rsidRDefault="00A632A8">
      <w:pPr>
        <w:ind w:right="701"/>
        <w:jc w:val="right"/>
        <w:rPr>
          <w:sz w:val="24"/>
          <w:szCs w:val="24"/>
        </w:rPr>
        <w:sectPr w:rsidR="00AC294B">
          <w:headerReference w:type="default" r:id="rId21"/>
          <w:pgSz w:w="11920" w:h="16840"/>
          <w:pgMar w:top="740" w:right="1420" w:bottom="280" w:left="1260" w:header="214" w:footer="609" w:gutter="0"/>
          <w:cols w:space="720"/>
        </w:sectPr>
      </w:pPr>
      <w:r w:rsidRPr="00A632A8">
        <w:pict>
          <v:group id="_x0000_s1026" style="position:absolute;left:0;text-align:left;margin-left:360.05pt;margin-top:.65pt;width:150.85pt;height:0;z-index:-251653120;mso-position-horizontal-relative:page" coordorigin="7201,13" coordsize="3017,0">
            <v:shape id="_x0000_s1027" style="position:absolute;left:7201;top:13;width:3017;height:0" coordorigin="7201,13" coordsize="3017,0" path="m7201,13r3017,e" filled="f" strokeweight=".58pt">
              <v:path arrowok="t"/>
            </v:shape>
            <w10:wrap anchorx="page"/>
          </v:group>
        </w:pict>
      </w:r>
      <w:r w:rsidR="004B6375">
        <w:rPr>
          <w:sz w:val="24"/>
          <w:szCs w:val="24"/>
        </w:rPr>
        <w:t>BIDDER</w:t>
      </w:r>
      <w:r w:rsidR="004B6375">
        <w:rPr>
          <w:spacing w:val="9"/>
          <w:sz w:val="24"/>
          <w:szCs w:val="24"/>
        </w:rPr>
        <w:t xml:space="preserve"> </w:t>
      </w:r>
      <w:r w:rsidR="004B6375">
        <w:rPr>
          <w:spacing w:val="-1"/>
          <w:w w:val="89"/>
          <w:sz w:val="24"/>
          <w:szCs w:val="24"/>
        </w:rPr>
        <w:t>(</w:t>
      </w:r>
      <w:r w:rsidR="004B6375">
        <w:rPr>
          <w:w w:val="89"/>
          <w:sz w:val="24"/>
          <w:szCs w:val="24"/>
        </w:rPr>
        <w:t>Si</w:t>
      </w:r>
      <w:r w:rsidR="004B6375">
        <w:rPr>
          <w:spacing w:val="1"/>
          <w:w w:val="89"/>
          <w:sz w:val="24"/>
          <w:szCs w:val="24"/>
        </w:rPr>
        <w:t>g</w:t>
      </w:r>
      <w:r w:rsidR="004B6375">
        <w:rPr>
          <w:w w:val="89"/>
          <w:sz w:val="24"/>
          <w:szCs w:val="24"/>
        </w:rPr>
        <w:t>n</w:t>
      </w:r>
      <w:r w:rsidR="004B6375">
        <w:rPr>
          <w:spacing w:val="11"/>
          <w:w w:val="89"/>
          <w:sz w:val="24"/>
          <w:szCs w:val="24"/>
        </w:rPr>
        <w:t xml:space="preserve"> </w:t>
      </w:r>
      <w:r w:rsidR="004B6375">
        <w:rPr>
          <w:sz w:val="24"/>
          <w:szCs w:val="24"/>
        </w:rPr>
        <w:t>+</w:t>
      </w:r>
      <w:r w:rsidR="004B6375">
        <w:rPr>
          <w:spacing w:val="24"/>
          <w:sz w:val="24"/>
          <w:szCs w:val="24"/>
        </w:rPr>
        <w:t xml:space="preserve"> </w:t>
      </w:r>
      <w:r w:rsidR="004B6375">
        <w:rPr>
          <w:w w:val="89"/>
          <w:sz w:val="24"/>
          <w:szCs w:val="24"/>
        </w:rPr>
        <w:t>S</w:t>
      </w:r>
      <w:r w:rsidR="004B6375">
        <w:rPr>
          <w:spacing w:val="-1"/>
          <w:w w:val="89"/>
          <w:sz w:val="24"/>
          <w:szCs w:val="24"/>
        </w:rPr>
        <w:t>e</w:t>
      </w:r>
      <w:r w:rsidR="004B6375">
        <w:rPr>
          <w:w w:val="88"/>
          <w:sz w:val="24"/>
          <w:szCs w:val="24"/>
        </w:rPr>
        <w:t>al)</w:t>
      </w:r>
    </w:p>
    <w:p w:rsidR="00AC294B" w:rsidRDefault="00AC294B">
      <w:pPr>
        <w:spacing w:before="4" w:line="100" w:lineRule="exact"/>
        <w:rPr>
          <w:sz w:val="11"/>
          <w:szCs w:val="11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4B6375">
      <w:pPr>
        <w:spacing w:line="780" w:lineRule="exact"/>
        <w:ind w:left="1635" w:right="1244"/>
        <w:jc w:val="center"/>
        <w:rPr>
          <w:sz w:val="72"/>
          <w:szCs w:val="72"/>
        </w:rPr>
      </w:pPr>
      <w:r>
        <w:rPr>
          <w:b/>
          <w:color w:val="212121"/>
          <w:sz w:val="72"/>
          <w:szCs w:val="72"/>
          <w:u w:val="thick" w:color="212121"/>
        </w:rPr>
        <w:t>SPECIFICATIONS</w:t>
      </w:r>
    </w:p>
    <w:p w:rsidR="00AC294B" w:rsidRDefault="00AC294B">
      <w:pPr>
        <w:spacing w:line="280" w:lineRule="exact"/>
        <w:rPr>
          <w:sz w:val="28"/>
          <w:szCs w:val="28"/>
        </w:rPr>
      </w:pPr>
    </w:p>
    <w:p w:rsidR="00AC294B" w:rsidRDefault="004B6375">
      <w:pPr>
        <w:spacing w:line="800" w:lineRule="exact"/>
        <w:ind w:left="1846" w:right="1452"/>
        <w:jc w:val="center"/>
        <w:rPr>
          <w:sz w:val="72"/>
          <w:szCs w:val="72"/>
        </w:rPr>
      </w:pPr>
      <w:r>
        <w:rPr>
          <w:b/>
          <w:color w:val="212121"/>
          <w:position w:val="-2"/>
          <w:sz w:val="72"/>
          <w:szCs w:val="72"/>
          <w:u w:val="thick" w:color="212121"/>
        </w:rPr>
        <w:t>WORK DETAILS</w:t>
      </w:r>
    </w:p>
    <w:p w:rsidR="00AC294B" w:rsidRDefault="00AC294B">
      <w:pPr>
        <w:spacing w:before="9" w:line="180" w:lineRule="exact"/>
        <w:rPr>
          <w:sz w:val="18"/>
          <w:szCs w:val="18"/>
        </w:rPr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Default="00AC294B">
      <w:pPr>
        <w:spacing w:line="200" w:lineRule="exact"/>
      </w:pPr>
    </w:p>
    <w:p w:rsidR="00AC294B" w:rsidRPr="00AE1990" w:rsidRDefault="003578B4" w:rsidP="00AE1990">
      <w:pPr>
        <w:pStyle w:val="ListParagraph"/>
        <w:numPr>
          <w:ilvl w:val="0"/>
          <w:numId w:val="2"/>
        </w:numPr>
        <w:spacing w:before="13"/>
        <w:rPr>
          <w:color w:val="212121"/>
          <w:sz w:val="36"/>
          <w:szCs w:val="36"/>
        </w:rPr>
      </w:pPr>
      <w:r w:rsidRPr="00AE1990">
        <w:rPr>
          <w:color w:val="212121"/>
          <w:sz w:val="36"/>
          <w:szCs w:val="36"/>
        </w:rPr>
        <w:t xml:space="preserve">APC </w:t>
      </w:r>
      <w:r w:rsidR="004B6375" w:rsidRPr="00AE1990">
        <w:rPr>
          <w:color w:val="212121"/>
          <w:sz w:val="36"/>
          <w:szCs w:val="36"/>
        </w:rPr>
        <w:t xml:space="preserve"> </w:t>
      </w:r>
      <w:r w:rsidR="004B6375" w:rsidRPr="00AE1990">
        <w:rPr>
          <w:color w:val="212121"/>
          <w:spacing w:val="1"/>
          <w:sz w:val="36"/>
          <w:szCs w:val="36"/>
        </w:rPr>
        <w:t>V</w:t>
      </w:r>
      <w:r w:rsidR="004B6375" w:rsidRPr="00AE1990">
        <w:rPr>
          <w:color w:val="212121"/>
          <w:spacing w:val="-1"/>
          <w:sz w:val="36"/>
          <w:szCs w:val="36"/>
        </w:rPr>
        <w:t>e</w:t>
      </w:r>
      <w:r w:rsidR="004B6375" w:rsidRPr="00AE1990">
        <w:rPr>
          <w:color w:val="212121"/>
          <w:sz w:val="36"/>
          <w:szCs w:val="36"/>
        </w:rPr>
        <w:t>hic</w:t>
      </w:r>
      <w:r w:rsidR="004B6375" w:rsidRPr="00AE1990">
        <w:rPr>
          <w:color w:val="212121"/>
          <w:spacing w:val="-1"/>
          <w:sz w:val="36"/>
          <w:szCs w:val="36"/>
        </w:rPr>
        <w:t>l</w:t>
      </w:r>
      <w:r w:rsidR="004B6375" w:rsidRPr="00AE1990">
        <w:rPr>
          <w:color w:val="212121"/>
          <w:sz w:val="36"/>
          <w:szCs w:val="36"/>
        </w:rPr>
        <w:t>e Repair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>1.Reapir of Engine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 xml:space="preserve">2. Tyres 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>3. Body denting &amp; painting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>4. Break system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>5. Airconditioner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>6. Shockwazeor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 xml:space="preserve">7. Gear 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>8. Readiator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>9. Front suspension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>10 Battery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>11. Wiring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>12. Wind Screen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  <w:r>
        <w:rPr>
          <w:sz w:val="36"/>
          <w:szCs w:val="36"/>
        </w:rPr>
        <w:t>13. Seats</w:t>
      </w:r>
    </w:p>
    <w:p w:rsid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</w:p>
    <w:p w:rsidR="00AE1990" w:rsidRPr="00AE1990" w:rsidRDefault="00AE1990" w:rsidP="00AE1990">
      <w:pPr>
        <w:pStyle w:val="ListParagraph"/>
        <w:spacing w:before="13"/>
        <w:ind w:left="1260"/>
        <w:rPr>
          <w:sz w:val="36"/>
          <w:szCs w:val="36"/>
        </w:rPr>
      </w:pPr>
    </w:p>
    <w:sectPr w:rsidR="00AE1990" w:rsidRPr="00AE1990" w:rsidSect="00AC294B">
      <w:headerReference w:type="default" r:id="rId22"/>
      <w:pgSz w:w="11920" w:h="16840"/>
      <w:pgMar w:top="740" w:right="1500" w:bottom="280" w:left="1260" w:header="214" w:footer="6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E92" w:rsidRDefault="00F43E92" w:rsidP="00AC294B">
      <w:r>
        <w:separator/>
      </w:r>
    </w:p>
  </w:endnote>
  <w:endnote w:type="continuationSeparator" w:id="1">
    <w:p w:rsidR="00F43E92" w:rsidRDefault="00F43E92" w:rsidP="00AC2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632A8">
    <w:pPr>
      <w:spacing w:line="200" w:lineRule="exact"/>
    </w:pPr>
    <w:r>
      <w:pict>
        <v:group id="_x0000_s2076" style="position:absolute;margin-left:88.5pt;margin-top:791.15pt;width:426.05pt;height:0;z-index:-251672576;mso-position-horizontal-relative:page;mso-position-vertical-relative:page" coordorigin="1770,15823" coordsize="8521,0">
          <v:shape id="_x0000_s2077" style="position:absolute;left:1770;top:15823;width:8521;height:0" coordorigin="1770,15823" coordsize="8521,0" path="m1770,15823r8521,e" filled="f" strokecolor="#d9d9d9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88pt;margin-top:792.9pt;width:16pt;height:14pt;z-index:-251671552;mso-position-horizontal-relative:page;mso-position-vertical-relative:page" filled="f" stroked="f">
          <v:textbox inset="0,0,0,0">
            <w:txbxContent>
              <w:p w:rsidR="00AE1990" w:rsidRDefault="00A632A8">
                <w:pPr>
                  <w:spacing w:line="260" w:lineRule="exact"/>
                  <w:ind w:left="4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 w:rsidR="00AE1990">
                  <w:rPr>
                    <w:b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9214F6">
                  <w:rPr>
                    <w:b/>
                    <w:noProof/>
                    <w:sz w:val="24"/>
                    <w:szCs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E92" w:rsidRDefault="00F43E92" w:rsidP="00AC294B">
      <w:r>
        <w:separator/>
      </w:r>
    </w:p>
  </w:footnote>
  <w:footnote w:type="continuationSeparator" w:id="1">
    <w:p w:rsidR="00F43E92" w:rsidRDefault="00F43E92" w:rsidP="00AC2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E1990">
    <w:pPr>
      <w:spacing w:line="80" w:lineRule="exact"/>
      <w:rPr>
        <w:sz w:val="8"/>
        <w:szCs w:val="8"/>
      </w:rPr>
    </w:pPr>
    <w:r w:rsidRPr="004B6375">
      <w:rPr>
        <w:noProof/>
        <w:sz w:val="8"/>
        <w:szCs w:val="8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-184150</wp:posOffset>
          </wp:positionH>
          <wp:positionV relativeFrom="paragraph">
            <wp:posOffset>-198120</wp:posOffset>
          </wp:positionV>
          <wp:extent cx="281305" cy="266700"/>
          <wp:effectExtent l="19050" t="0" r="4445" b="0"/>
          <wp:wrapNone/>
          <wp:docPr id="4" name="Picture 1" descr="http://upload.wikimedia.org/wikipedia/commons/1/13/SindhPolic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pload.wikimedia.org/wikipedia/commons/1/13/SindhPolice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632A8" w:rsidRPr="00A632A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101.5pt;margin-top:10.1pt;width:247.75pt;height:12pt;z-index:-251673600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20" w:lineRule="exact"/>
                  <w:ind w:left="20" w:right="-30"/>
                </w:pPr>
                <w:r>
                  <w:rPr>
                    <w:i/>
                  </w:rPr>
                  <w:t xml:space="preserve">Superintendent of Police, Matiari 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632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90.5pt;margin-top:12.1pt;width:247.75pt;height:12pt;z-index:-251657216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20" w:lineRule="exact"/>
                  <w:ind w:left="20" w:right="-30"/>
                </w:pPr>
                <w:r>
                  <w:rPr>
                    <w:i/>
                  </w:rPr>
                  <w:t xml:space="preserve">Superintendent of Police Matiari </w:t>
                </w:r>
              </w:p>
            </w:txbxContent>
          </v:textbox>
          <w10:wrap anchorx="page" anchory="page"/>
        </v:shape>
      </w:pict>
    </w:r>
    <w:r w:rsidR="00AE1990" w:rsidRPr="003578B4">
      <w:rPr>
        <w:noProof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-50800</wp:posOffset>
          </wp:positionH>
          <wp:positionV relativeFrom="paragraph">
            <wp:posOffset>-40640</wp:posOffset>
          </wp:positionV>
          <wp:extent cx="281305" cy="266700"/>
          <wp:effectExtent l="19050" t="0" r="4445" b="0"/>
          <wp:wrapNone/>
          <wp:docPr id="11" name="Picture 1" descr="http://upload.wikimedia.org/wikipedia/commons/1/13/SindhPolic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pload.wikimedia.org/wikipedia/commons/1/13/SindhPolice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shape id="_x0000_s2052" type="#_x0000_t202" style="position:absolute;margin-left:446.7pt;margin-top:32.4pt;width:67.35pt;height:14pt;z-index:-251656192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4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w w:val="96"/>
                    <w:sz w:val="24"/>
                    <w:szCs w:val="24"/>
                    <w:u w:val="single" w:color="000000"/>
                  </w:rPr>
                  <w:t>Ann</w:t>
                </w:r>
                <w:r>
                  <w:rPr>
                    <w:spacing w:val="-1"/>
                    <w:w w:val="96"/>
                    <w:sz w:val="24"/>
                    <w:szCs w:val="24"/>
                    <w:u w:val="single" w:color="000000"/>
                  </w:rPr>
                  <w:t>e</w:t>
                </w:r>
                <w:r>
                  <w:rPr>
                    <w:w w:val="96"/>
                    <w:sz w:val="24"/>
                    <w:szCs w:val="24"/>
                    <w:u w:val="single" w:color="000000"/>
                  </w:rPr>
                  <w:t>xu</w:t>
                </w:r>
                <w:r>
                  <w:rPr>
                    <w:spacing w:val="1"/>
                    <w:w w:val="96"/>
                    <w:sz w:val="24"/>
                    <w:szCs w:val="24"/>
                    <w:u w:val="single" w:color="000000"/>
                  </w:rPr>
                  <w:t>r</w:t>
                </w:r>
                <w:r>
                  <w:rPr>
                    <w:w w:val="96"/>
                    <w:sz w:val="24"/>
                    <w:szCs w:val="24"/>
                    <w:u w:val="single" w:color="000000"/>
                  </w:rPr>
                  <w:t>e</w:t>
                </w:r>
                <w:r>
                  <w:rPr>
                    <w:spacing w:val="5"/>
                    <w:w w:val="96"/>
                    <w:sz w:val="24"/>
                    <w:szCs w:val="24"/>
                    <w:u w:val="single" w:color="000000"/>
                  </w:rPr>
                  <w:t xml:space="preserve"> </w:t>
                </w:r>
                <w:r>
                  <w:rPr>
                    <w:sz w:val="24"/>
                    <w:szCs w:val="24"/>
                    <w:u w:val="single" w:color="000000"/>
                  </w:rPr>
                  <w:t xml:space="preserve">–  </w:t>
                </w:r>
                <w:r>
                  <w:rPr>
                    <w:w w:val="95"/>
                    <w:sz w:val="24"/>
                    <w:szCs w:val="24"/>
                    <w:u w:val="single" w:color="000000"/>
                  </w:rPr>
                  <w:t>C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632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3.5pt;margin-top:13.5pt;width:247.75pt;height:12pt;z-index:-251655168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20" w:lineRule="exact"/>
                  <w:ind w:left="20" w:right="-30"/>
                </w:pPr>
                <w:r>
                  <w:rPr>
                    <w:i/>
                  </w:rPr>
                  <w:t xml:space="preserve">Superintendent of Police Matiari </w:t>
                </w:r>
              </w:p>
            </w:txbxContent>
          </v:textbox>
          <w10:wrap anchorx="page" anchory="page"/>
        </v:shape>
      </w:pict>
    </w:r>
    <w:r w:rsidR="00AE1990" w:rsidRPr="003578B4">
      <w:rPr>
        <w:noProof/>
      </w:rPr>
      <w:drawing>
        <wp:anchor distT="0" distB="0" distL="114300" distR="114300" simplePos="0" relativeHeight="251672576" behindDoc="1" locked="0" layoutInCell="1" allowOverlap="1">
          <wp:simplePos x="0" y="0"/>
          <wp:positionH relativeFrom="column">
            <wp:posOffset>-63500</wp:posOffset>
          </wp:positionH>
          <wp:positionV relativeFrom="paragraph">
            <wp:posOffset>-46990</wp:posOffset>
          </wp:positionV>
          <wp:extent cx="281305" cy="266700"/>
          <wp:effectExtent l="19050" t="0" r="4445" b="0"/>
          <wp:wrapNone/>
          <wp:docPr id="12" name="Picture 1" descr="http://upload.wikimedia.org/wikipedia/commons/1/13/SindhPolic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pload.wikimedia.org/wikipedia/commons/1/13/SindhPolice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shape id="_x0000_s2049" type="#_x0000_t202" style="position:absolute;margin-left:445.1pt;margin-top:32.35pt;width:68.95pt;height:14pt;z-index:-251654144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4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w w:val="96"/>
                    <w:sz w:val="24"/>
                    <w:szCs w:val="24"/>
                    <w:u w:val="single" w:color="000000"/>
                  </w:rPr>
                  <w:t>Ann</w:t>
                </w:r>
                <w:r>
                  <w:rPr>
                    <w:spacing w:val="-1"/>
                    <w:w w:val="96"/>
                    <w:sz w:val="24"/>
                    <w:szCs w:val="24"/>
                    <w:u w:val="single" w:color="000000"/>
                  </w:rPr>
                  <w:t>e</w:t>
                </w:r>
                <w:r>
                  <w:rPr>
                    <w:w w:val="96"/>
                    <w:sz w:val="24"/>
                    <w:szCs w:val="24"/>
                    <w:u w:val="single" w:color="000000"/>
                  </w:rPr>
                  <w:t>xu</w:t>
                </w:r>
                <w:r>
                  <w:rPr>
                    <w:spacing w:val="1"/>
                    <w:w w:val="96"/>
                    <w:sz w:val="24"/>
                    <w:szCs w:val="24"/>
                    <w:u w:val="single" w:color="000000"/>
                  </w:rPr>
                  <w:t>r</w:t>
                </w:r>
                <w:r>
                  <w:rPr>
                    <w:w w:val="96"/>
                    <w:sz w:val="24"/>
                    <w:szCs w:val="24"/>
                    <w:u w:val="single" w:color="000000"/>
                  </w:rPr>
                  <w:t>e</w:t>
                </w:r>
                <w:r>
                  <w:rPr>
                    <w:spacing w:val="5"/>
                    <w:w w:val="96"/>
                    <w:sz w:val="24"/>
                    <w:szCs w:val="24"/>
                    <w:u w:val="single" w:color="000000"/>
                  </w:rPr>
                  <w:t xml:space="preserve"> </w:t>
                </w:r>
                <w:r>
                  <w:rPr>
                    <w:sz w:val="24"/>
                    <w:szCs w:val="24"/>
                    <w:u w:val="single" w:color="000000"/>
                  </w:rPr>
                  <w:t xml:space="preserve">–  </w:t>
                </w:r>
                <w:r>
                  <w:rPr>
                    <w:w w:val="106"/>
                    <w:sz w:val="24"/>
                    <w:szCs w:val="24"/>
                    <w:u w:val="single" w:color="000000"/>
                  </w:rPr>
                  <w:t>D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632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101.5pt;margin-top:9pt;width:247.75pt;height:12pt;z-index:-251670528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20" w:lineRule="exact"/>
                  <w:ind w:left="20" w:right="-30"/>
                </w:pPr>
                <w:r>
                  <w:rPr>
                    <w:i/>
                  </w:rPr>
                  <w:t>Superintendent of Police, Matiari</w:t>
                </w:r>
              </w:p>
            </w:txbxContent>
          </v:textbox>
          <w10:wrap anchorx="page" anchory="page"/>
        </v:shape>
      </w:pict>
    </w:r>
    <w:r w:rsidR="00AE1990" w:rsidRPr="003D7AE8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12700</wp:posOffset>
          </wp:positionH>
          <wp:positionV relativeFrom="paragraph">
            <wp:posOffset>-91440</wp:posOffset>
          </wp:positionV>
          <wp:extent cx="281305" cy="266700"/>
          <wp:effectExtent l="19050" t="0" r="4445" b="0"/>
          <wp:wrapNone/>
          <wp:docPr id="2" name="Picture 1" descr="http://upload.wikimedia.org/wikipedia/commons/1/13/SindhPolic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pload.wikimedia.org/wikipedia/commons/1/13/SindhPolice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632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88.5pt;margin-top:6.5pt;width:247.75pt;height:12pt;z-index:-251669504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20" w:lineRule="exact"/>
                  <w:ind w:left="20" w:right="-30"/>
                </w:pPr>
                <w:r>
                  <w:rPr>
                    <w:i/>
                  </w:rPr>
                  <w:t xml:space="preserve">Superintendent of Police, Matiari 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632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97.5pt;margin-top:6.6pt;width:247.75pt;height:12pt;z-index:-251668480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20" w:lineRule="exact"/>
                  <w:ind w:left="20" w:right="-30"/>
                </w:pPr>
                <w:r>
                  <w:rPr>
                    <w:i/>
                  </w:rPr>
                  <w:t xml:space="preserve"> Superintendent of Police Matiari </w:t>
                </w:r>
              </w:p>
            </w:txbxContent>
          </v:textbox>
          <w10:wrap anchorx="page" anchory="page"/>
        </v:shape>
      </w:pict>
    </w:r>
    <w:r w:rsidR="00AE1990" w:rsidRPr="00AF7A0E">
      <w:rPr>
        <w:noProof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82550</wp:posOffset>
          </wp:positionH>
          <wp:positionV relativeFrom="paragraph">
            <wp:posOffset>-135890</wp:posOffset>
          </wp:positionV>
          <wp:extent cx="281305" cy="266700"/>
          <wp:effectExtent l="19050" t="0" r="4445" b="0"/>
          <wp:wrapNone/>
          <wp:docPr id="6" name="Picture 1" descr="http://upload.wikimedia.org/wikipedia/commons/1/13/SindhPolic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pload.wikimedia.org/wikipedia/commons/1/13/SindhPolice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632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115pt;margin-top:18.1pt;width:247.75pt;height:12pt;z-index:-251667456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20" w:lineRule="exact"/>
                  <w:ind w:left="20" w:right="-30"/>
                </w:pPr>
                <w:r>
                  <w:rPr>
                    <w:i/>
                  </w:rPr>
                  <w:t xml:space="preserve">Superintendent of Police, Matiari </w:t>
                </w:r>
              </w:p>
            </w:txbxContent>
          </v:textbox>
          <w10:wrap anchorx="page" anchory="page"/>
        </v:shape>
      </w:pict>
    </w:r>
    <w:r w:rsidR="00AE1990" w:rsidRPr="00677428">
      <w:rPr>
        <w:noProof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234950</wp:posOffset>
          </wp:positionH>
          <wp:positionV relativeFrom="paragraph">
            <wp:posOffset>16510</wp:posOffset>
          </wp:positionV>
          <wp:extent cx="281305" cy="266700"/>
          <wp:effectExtent l="19050" t="0" r="4445" b="0"/>
          <wp:wrapNone/>
          <wp:docPr id="7" name="Picture 1" descr="http://upload.wikimedia.org/wikipedia/commons/1/13/SindhPolic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pload.wikimedia.org/wikipedia/commons/1/13/SindhPolice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shape id="_x0000_s2066" type="#_x0000_t202" style="position:absolute;margin-left:430pt;margin-top:32.35pt;width:84.05pt;height:14pt;z-index:-251666432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4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  <w:u w:val="single" w:color="000000"/>
                  </w:rPr>
                  <w:t>An</w:t>
                </w:r>
                <w:r>
                  <w:rPr>
                    <w:b/>
                    <w:spacing w:val="-1"/>
                    <w:sz w:val="24"/>
                    <w:szCs w:val="24"/>
                    <w:u w:val="single" w:color="000000"/>
                  </w:rPr>
                  <w:t>n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exur</w:t>
                </w:r>
                <w:r>
                  <w:rPr>
                    <w:b/>
                    <w:spacing w:val="1"/>
                    <w:sz w:val="24"/>
                    <w:szCs w:val="24"/>
                    <w:u w:val="single" w:color="000000"/>
                  </w:rPr>
                  <w:t>e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-</w:t>
                </w:r>
                <w:r>
                  <w:rPr>
                    <w:b/>
                    <w:spacing w:val="1"/>
                    <w:sz w:val="24"/>
                    <w:szCs w:val="24"/>
                    <w:u w:val="single" w:color="000000"/>
                  </w:rPr>
                  <w:t>A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-1/4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632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89pt;margin-top:18.1pt;width:247.75pt;height:12pt;z-index:-251664384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20" w:lineRule="exact"/>
                  <w:ind w:left="20" w:right="-30"/>
                </w:pPr>
                <w:r>
                  <w:rPr>
                    <w:i/>
                  </w:rPr>
                  <w:t>Superintendent of Police, Matiari</w:t>
                </w:r>
              </w:p>
            </w:txbxContent>
          </v:textbox>
          <w10:wrap anchorx="page" anchory="page"/>
        </v:shape>
      </w:pict>
    </w:r>
    <w:r>
      <w:pict>
        <v:shape id="_x0000_s2063" type="#_x0000_t202" style="position:absolute;margin-left:429.1pt;margin-top:32.35pt;width:84.95pt;height:14pt;z-index:-251663360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4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  <w:u w:val="single" w:color="000000"/>
                  </w:rPr>
                  <w:t>An</w:t>
                </w:r>
                <w:r>
                  <w:rPr>
                    <w:b/>
                    <w:spacing w:val="-1"/>
                    <w:sz w:val="24"/>
                    <w:szCs w:val="24"/>
                    <w:u w:val="single" w:color="000000"/>
                  </w:rPr>
                  <w:t>n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exur</w:t>
                </w:r>
                <w:r>
                  <w:rPr>
                    <w:b/>
                    <w:spacing w:val="1"/>
                    <w:sz w:val="24"/>
                    <w:szCs w:val="24"/>
                    <w:u w:val="single" w:color="000000"/>
                  </w:rPr>
                  <w:t>e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-</w:t>
                </w:r>
                <w:r>
                  <w:rPr>
                    <w:b/>
                    <w:spacing w:val="1"/>
                    <w:sz w:val="24"/>
                    <w:szCs w:val="24"/>
                    <w:u w:val="single" w:color="000000"/>
                  </w:rPr>
                  <w:t>A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-2/4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632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94pt;margin-top:14.5pt;width:247.75pt;height:12pt;z-index:-251662336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20" w:lineRule="exact"/>
                  <w:ind w:left="20" w:right="-30"/>
                </w:pPr>
                <w:r>
                  <w:rPr>
                    <w:i/>
                  </w:rPr>
                  <w:t xml:space="preserve">Superintendent of Police, Matiari </w:t>
                </w:r>
              </w:p>
            </w:txbxContent>
          </v:textbox>
          <w10:wrap anchorx="page" anchory="page"/>
        </v:shape>
      </w:pict>
    </w:r>
    <w:r w:rsidR="00AE1990" w:rsidRPr="00C925D5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-31750</wp:posOffset>
          </wp:positionH>
          <wp:positionV relativeFrom="paragraph">
            <wp:posOffset>10160</wp:posOffset>
          </wp:positionV>
          <wp:extent cx="281305" cy="266700"/>
          <wp:effectExtent l="19050" t="0" r="4445" b="0"/>
          <wp:wrapNone/>
          <wp:docPr id="8" name="Picture 1" descr="http://upload.wikimedia.org/wikipedia/commons/1/13/SindhPolic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pload.wikimedia.org/wikipedia/commons/1/13/SindhPolice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shape id="_x0000_s2060" type="#_x0000_t202" style="position:absolute;margin-left:429.1pt;margin-top:32.4pt;width:84.95pt;height:14pt;z-index:-251661312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4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  <w:u w:val="single" w:color="000000"/>
                  </w:rPr>
                  <w:t>An</w:t>
                </w:r>
                <w:r>
                  <w:rPr>
                    <w:b/>
                    <w:spacing w:val="-1"/>
                    <w:sz w:val="24"/>
                    <w:szCs w:val="24"/>
                    <w:u w:val="single" w:color="000000"/>
                  </w:rPr>
                  <w:t>n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exur</w:t>
                </w:r>
                <w:r>
                  <w:rPr>
                    <w:b/>
                    <w:spacing w:val="1"/>
                    <w:sz w:val="24"/>
                    <w:szCs w:val="24"/>
                    <w:u w:val="single" w:color="000000"/>
                  </w:rPr>
                  <w:t>e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-</w:t>
                </w:r>
                <w:r>
                  <w:rPr>
                    <w:b/>
                    <w:spacing w:val="1"/>
                    <w:sz w:val="24"/>
                    <w:szCs w:val="24"/>
                    <w:u w:val="single" w:color="000000"/>
                  </w:rPr>
                  <w:t>A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-3/4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632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29pt;margin-top:17pt;width:247.75pt;height:12pt;z-index:-251660288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20" w:lineRule="exact"/>
                  <w:ind w:left="20" w:right="-30"/>
                </w:pPr>
                <w:r>
                  <w:rPr>
                    <w:i/>
                  </w:rPr>
                  <w:t>Superintendent of Police, Matiari</w:t>
                </w:r>
              </w:p>
            </w:txbxContent>
          </v:textbox>
          <w10:wrap anchorx="page" anchory="page"/>
        </v:shape>
      </w:pict>
    </w:r>
    <w:r w:rsidR="00AE1990" w:rsidRPr="00C925D5">
      <w:rPr>
        <w:noProof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57150</wp:posOffset>
          </wp:positionH>
          <wp:positionV relativeFrom="paragraph">
            <wp:posOffset>-15240</wp:posOffset>
          </wp:positionV>
          <wp:extent cx="281305" cy="266700"/>
          <wp:effectExtent l="19050" t="0" r="4445" b="0"/>
          <wp:wrapNone/>
          <wp:docPr id="9" name="Picture 1" descr="http://upload.wikimedia.org/wikipedia/commons/1/13/SindhPolic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pload.wikimedia.org/wikipedia/commons/1/13/SindhPolice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pict>
        <v:shape id="_x0000_s2057" type="#_x0000_t202" style="position:absolute;margin-left:429.1pt;margin-top:32.4pt;width:84.95pt;height:14pt;z-index:-251659264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4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  <w:u w:val="single" w:color="000000"/>
                  </w:rPr>
                  <w:t>An</w:t>
                </w:r>
                <w:r>
                  <w:rPr>
                    <w:b/>
                    <w:spacing w:val="-1"/>
                    <w:sz w:val="24"/>
                    <w:szCs w:val="24"/>
                    <w:u w:val="single" w:color="000000"/>
                  </w:rPr>
                  <w:t>n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exur</w:t>
                </w:r>
                <w:r>
                  <w:rPr>
                    <w:b/>
                    <w:spacing w:val="1"/>
                    <w:sz w:val="24"/>
                    <w:szCs w:val="24"/>
                    <w:u w:val="single" w:color="000000"/>
                  </w:rPr>
                  <w:t>e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-</w:t>
                </w:r>
                <w:r>
                  <w:rPr>
                    <w:b/>
                    <w:spacing w:val="1"/>
                    <w:sz w:val="24"/>
                    <w:szCs w:val="24"/>
                    <w:u w:val="single" w:color="000000"/>
                  </w:rPr>
                  <w:t>A</w:t>
                </w:r>
                <w:r>
                  <w:rPr>
                    <w:b/>
                    <w:sz w:val="24"/>
                    <w:szCs w:val="24"/>
                    <w:u w:val="single" w:color="000000"/>
                  </w:rPr>
                  <w:t>-4/4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990" w:rsidRDefault="00A632A8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89pt;margin-top:6.1pt;width:247.75pt;height:12pt;z-index:-251658240;mso-position-horizontal-relative:page;mso-position-vertical-relative:page" filled="f" stroked="f">
          <v:textbox inset="0,0,0,0">
            <w:txbxContent>
              <w:p w:rsidR="00AE1990" w:rsidRDefault="00AE1990">
                <w:pPr>
                  <w:spacing w:line="220" w:lineRule="exact"/>
                  <w:ind w:left="20" w:right="-30"/>
                </w:pPr>
                <w:r>
                  <w:rPr>
                    <w:i/>
                  </w:rPr>
                  <w:t xml:space="preserve">Superintendent of Police, Matiari </w:t>
                </w:r>
              </w:p>
            </w:txbxContent>
          </v:textbox>
          <w10:wrap anchorx="page" anchory="page"/>
        </v:shape>
      </w:pict>
    </w:r>
    <w:r w:rsidR="00AE1990" w:rsidRPr="00C925D5">
      <w:rPr>
        <w:noProof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-25400</wp:posOffset>
          </wp:positionH>
          <wp:positionV relativeFrom="paragraph">
            <wp:posOffset>-135890</wp:posOffset>
          </wp:positionV>
          <wp:extent cx="281305" cy="266700"/>
          <wp:effectExtent l="19050" t="0" r="4445" b="0"/>
          <wp:wrapNone/>
          <wp:docPr id="10" name="Picture 1" descr="http://upload.wikimedia.org/wikipedia/commons/1/13/SindhPolic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pload.wikimedia.org/wikipedia/commons/1/13/SindhPolice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44146"/>
    <w:multiLevelType w:val="hybridMultilevel"/>
    <w:tmpl w:val="5F5CC8FA"/>
    <w:lvl w:ilvl="0" w:tplc="53CAED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58BF701C"/>
    <w:multiLevelType w:val="multilevel"/>
    <w:tmpl w:val="7890C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09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C294B"/>
    <w:rsid w:val="00147186"/>
    <w:rsid w:val="001A0DA3"/>
    <w:rsid w:val="00321E75"/>
    <w:rsid w:val="003578B4"/>
    <w:rsid w:val="003D7AE8"/>
    <w:rsid w:val="00430920"/>
    <w:rsid w:val="00431BAB"/>
    <w:rsid w:val="004B6375"/>
    <w:rsid w:val="005A1E6D"/>
    <w:rsid w:val="0066037B"/>
    <w:rsid w:val="00677428"/>
    <w:rsid w:val="006A24D2"/>
    <w:rsid w:val="007A2454"/>
    <w:rsid w:val="007D6B88"/>
    <w:rsid w:val="007E5776"/>
    <w:rsid w:val="00815AEC"/>
    <w:rsid w:val="00825C12"/>
    <w:rsid w:val="00870648"/>
    <w:rsid w:val="00872B4E"/>
    <w:rsid w:val="00914990"/>
    <w:rsid w:val="009214F6"/>
    <w:rsid w:val="00A060CA"/>
    <w:rsid w:val="00A2146C"/>
    <w:rsid w:val="00A36044"/>
    <w:rsid w:val="00A632A8"/>
    <w:rsid w:val="00A67979"/>
    <w:rsid w:val="00AC294B"/>
    <w:rsid w:val="00AE1990"/>
    <w:rsid w:val="00AF7A0E"/>
    <w:rsid w:val="00B4233E"/>
    <w:rsid w:val="00B64169"/>
    <w:rsid w:val="00C634E3"/>
    <w:rsid w:val="00C925D5"/>
    <w:rsid w:val="00D25823"/>
    <w:rsid w:val="00D67AFE"/>
    <w:rsid w:val="00E852C6"/>
    <w:rsid w:val="00E87461"/>
    <w:rsid w:val="00ED7F4E"/>
    <w:rsid w:val="00F3750B"/>
    <w:rsid w:val="00F43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/>
    <o:shapelayout v:ext="edit">
      <o:idmap v:ext="edit" data="1"/>
      <o:rules v:ext="edit">
        <o:r id="V:Rule2" type="connector" idref="#_x0000_s1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4B63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6375"/>
  </w:style>
  <w:style w:type="paragraph" w:styleId="Footer">
    <w:name w:val="footer"/>
    <w:basedOn w:val="Normal"/>
    <w:link w:val="FooterChar"/>
    <w:uiPriority w:val="99"/>
    <w:semiHidden/>
    <w:unhideWhenUsed/>
    <w:rsid w:val="004B63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6375"/>
  </w:style>
  <w:style w:type="paragraph" w:styleId="ListParagraph">
    <w:name w:val="List Paragraph"/>
    <w:basedOn w:val="Normal"/>
    <w:uiPriority w:val="34"/>
    <w:qFormat/>
    <w:rsid w:val="00AE19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eader" Target="header10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yperlink" Target="http://www.sindhpolice.gov.pk" TargetMode="Externa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1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21</Pages>
  <Words>4299</Words>
  <Characters>24510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AHSAN SHAH</dc:creator>
  <cp:lastModifiedBy>I tech computer</cp:lastModifiedBy>
  <cp:revision>24</cp:revision>
  <dcterms:created xsi:type="dcterms:W3CDTF">2016-12-16T06:04:00Z</dcterms:created>
  <dcterms:modified xsi:type="dcterms:W3CDTF">2017-01-05T10:49:00Z</dcterms:modified>
</cp:coreProperties>
</file>