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553B" w:rsidRPr="00633C93" w:rsidRDefault="0070553B" w:rsidP="00633C93">
      <w:pPr>
        <w:jc w:val="center"/>
        <w:rPr>
          <w:b/>
          <w:sz w:val="26"/>
          <w:szCs w:val="26"/>
          <w:u w:val="single"/>
        </w:rPr>
      </w:pPr>
      <w:r w:rsidRPr="00633C93">
        <w:rPr>
          <w:b/>
          <w:noProof/>
          <w:sz w:val="26"/>
          <w:szCs w:val="26"/>
          <w:u w:val="single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-9525</wp:posOffset>
            </wp:positionH>
            <wp:positionV relativeFrom="paragraph">
              <wp:posOffset>-190500</wp:posOffset>
            </wp:positionV>
            <wp:extent cx="795020" cy="752475"/>
            <wp:effectExtent l="19050" t="0" r="5080" b="0"/>
            <wp:wrapNone/>
            <wp:docPr id="1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5020" cy="7524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1A6207" w:rsidRPr="00633C93">
        <w:rPr>
          <w:b/>
          <w:sz w:val="26"/>
          <w:szCs w:val="26"/>
          <w:u w:val="single"/>
        </w:rPr>
        <w:t>OFFCIE OF THE HEAD</w:t>
      </w:r>
      <w:r w:rsidRPr="00633C93">
        <w:rPr>
          <w:b/>
          <w:sz w:val="26"/>
          <w:szCs w:val="26"/>
          <w:u w:val="single"/>
        </w:rPr>
        <w:t xml:space="preserve"> </w:t>
      </w:r>
      <w:proofErr w:type="gramStart"/>
      <w:r w:rsidR="001A6207" w:rsidRPr="00633C93">
        <w:rPr>
          <w:b/>
          <w:sz w:val="26"/>
          <w:szCs w:val="26"/>
          <w:u w:val="single"/>
        </w:rPr>
        <w:t>M</w:t>
      </w:r>
      <w:r w:rsidRPr="00633C93">
        <w:rPr>
          <w:b/>
          <w:sz w:val="26"/>
          <w:szCs w:val="26"/>
          <w:u w:val="single"/>
        </w:rPr>
        <w:t xml:space="preserve">ISTRESS </w:t>
      </w:r>
      <w:r w:rsidR="001A6207" w:rsidRPr="00633C93">
        <w:rPr>
          <w:b/>
          <w:sz w:val="26"/>
          <w:szCs w:val="26"/>
          <w:u w:val="single"/>
        </w:rPr>
        <w:t xml:space="preserve"> G</w:t>
      </w:r>
      <w:r w:rsidR="00633C93" w:rsidRPr="00633C93">
        <w:rPr>
          <w:b/>
          <w:sz w:val="26"/>
          <w:szCs w:val="26"/>
          <w:u w:val="single"/>
        </w:rPr>
        <w:t>B</w:t>
      </w:r>
      <w:r w:rsidR="001A6207" w:rsidRPr="00633C93">
        <w:rPr>
          <w:b/>
          <w:sz w:val="26"/>
          <w:szCs w:val="26"/>
          <w:u w:val="single"/>
        </w:rPr>
        <w:t>HS</w:t>
      </w:r>
      <w:r w:rsidRPr="00633C93">
        <w:rPr>
          <w:b/>
          <w:sz w:val="26"/>
          <w:szCs w:val="26"/>
          <w:u w:val="single"/>
        </w:rPr>
        <w:t>S</w:t>
      </w:r>
      <w:proofErr w:type="gramEnd"/>
      <w:r w:rsidR="001A6207" w:rsidRPr="00633C93">
        <w:rPr>
          <w:b/>
          <w:sz w:val="26"/>
          <w:szCs w:val="26"/>
          <w:u w:val="single"/>
        </w:rPr>
        <w:t xml:space="preserve"> </w:t>
      </w:r>
      <w:r w:rsidR="00633C93" w:rsidRPr="00633C93">
        <w:rPr>
          <w:b/>
          <w:sz w:val="26"/>
          <w:szCs w:val="26"/>
          <w:u w:val="single"/>
        </w:rPr>
        <w:t>P.A.F KORANGI CREEK</w:t>
      </w:r>
    </w:p>
    <w:p w:rsidR="001A6207" w:rsidRPr="005809B3" w:rsidRDefault="001A6207" w:rsidP="0070553B">
      <w:pPr>
        <w:jc w:val="center"/>
        <w:rPr>
          <w:b/>
          <w:sz w:val="28"/>
          <w:u w:val="single"/>
        </w:rPr>
      </w:pPr>
      <w:r w:rsidRPr="005809B3">
        <w:rPr>
          <w:b/>
          <w:sz w:val="28"/>
          <w:u w:val="single"/>
        </w:rPr>
        <w:t>DISTRICT</w:t>
      </w:r>
      <w:r w:rsidR="005809B3" w:rsidRPr="005809B3">
        <w:rPr>
          <w:b/>
          <w:sz w:val="28"/>
          <w:u w:val="single"/>
        </w:rPr>
        <w:t xml:space="preserve"> MALIR</w:t>
      </w:r>
      <w:r w:rsidRPr="005809B3">
        <w:rPr>
          <w:b/>
          <w:sz w:val="28"/>
          <w:u w:val="single"/>
        </w:rPr>
        <w:t xml:space="preserve"> KARACHI</w:t>
      </w:r>
    </w:p>
    <w:p w:rsidR="001A6207" w:rsidRPr="000050D9" w:rsidRDefault="001A6207" w:rsidP="00633C93">
      <w:pPr>
        <w:rPr>
          <w:sz w:val="24"/>
        </w:rPr>
      </w:pPr>
      <w:r w:rsidRPr="0070553B">
        <w:rPr>
          <w:sz w:val="24"/>
          <w:u w:val="single"/>
        </w:rPr>
        <w:t>No.HM/GB</w:t>
      </w:r>
      <w:r w:rsidR="00633C93">
        <w:rPr>
          <w:sz w:val="24"/>
          <w:u w:val="single"/>
        </w:rPr>
        <w:t>H</w:t>
      </w:r>
      <w:r w:rsidRPr="0070553B">
        <w:rPr>
          <w:sz w:val="24"/>
          <w:u w:val="single"/>
        </w:rPr>
        <w:t>SS/</w:t>
      </w:r>
      <w:r w:rsidR="00633C93">
        <w:rPr>
          <w:sz w:val="24"/>
          <w:u w:val="single"/>
        </w:rPr>
        <w:t>P.A.F /KC</w:t>
      </w:r>
      <w:r w:rsidRPr="0070553B">
        <w:rPr>
          <w:sz w:val="24"/>
          <w:u w:val="single"/>
        </w:rPr>
        <w:t>/</w:t>
      </w:r>
      <w:r w:rsidR="00633C93">
        <w:rPr>
          <w:sz w:val="24"/>
          <w:u w:val="single"/>
        </w:rPr>
        <w:t>OTG-</w:t>
      </w:r>
      <w:r w:rsidRPr="0070553B">
        <w:rPr>
          <w:sz w:val="24"/>
          <w:u w:val="single"/>
        </w:rPr>
        <w:t>2015-16</w:t>
      </w:r>
      <w:proofErr w:type="gramStart"/>
      <w:r w:rsidRPr="0070553B">
        <w:rPr>
          <w:sz w:val="24"/>
          <w:u w:val="single"/>
        </w:rPr>
        <w:t>/(</w:t>
      </w:r>
      <w:proofErr w:type="gramEnd"/>
      <w:r w:rsidRPr="0070553B">
        <w:rPr>
          <w:sz w:val="24"/>
          <w:u w:val="single"/>
        </w:rPr>
        <w:tab/>
      </w:r>
      <w:r w:rsidRPr="0070553B">
        <w:rPr>
          <w:sz w:val="24"/>
          <w:u w:val="single"/>
        </w:rPr>
        <w:tab/>
        <w:t>)/2016</w:t>
      </w:r>
      <w:r w:rsidRPr="0070553B">
        <w:rPr>
          <w:sz w:val="24"/>
          <w:u w:val="single"/>
        </w:rPr>
        <w:tab/>
      </w:r>
      <w:r w:rsidR="0070553B">
        <w:rPr>
          <w:sz w:val="24"/>
        </w:rPr>
        <w:t xml:space="preserve">                           </w:t>
      </w:r>
      <w:r w:rsidRPr="0070553B">
        <w:rPr>
          <w:sz w:val="24"/>
          <w:u w:val="single"/>
        </w:rPr>
        <w:t>Dated_________</w:t>
      </w:r>
    </w:p>
    <w:p w:rsidR="001A6207" w:rsidRPr="000050D9" w:rsidRDefault="001A6207">
      <w:pPr>
        <w:rPr>
          <w:sz w:val="26"/>
        </w:rPr>
      </w:pPr>
      <w:r w:rsidRPr="000050D9">
        <w:rPr>
          <w:sz w:val="26"/>
        </w:rPr>
        <w:t>To</w:t>
      </w:r>
    </w:p>
    <w:p w:rsidR="001A6207" w:rsidRPr="000050D9" w:rsidRDefault="001A6207" w:rsidP="001A6207">
      <w:pPr>
        <w:spacing w:after="0"/>
        <w:rPr>
          <w:sz w:val="26"/>
        </w:rPr>
      </w:pPr>
      <w:r w:rsidRPr="000050D9">
        <w:rPr>
          <w:sz w:val="26"/>
        </w:rPr>
        <w:tab/>
        <w:t>The Director (Admin)</w:t>
      </w:r>
    </w:p>
    <w:p w:rsidR="001A6207" w:rsidRPr="000050D9" w:rsidRDefault="001A6207" w:rsidP="001A6207">
      <w:pPr>
        <w:spacing w:after="0"/>
        <w:rPr>
          <w:sz w:val="26"/>
        </w:rPr>
      </w:pPr>
      <w:r w:rsidRPr="000050D9">
        <w:rPr>
          <w:sz w:val="26"/>
        </w:rPr>
        <w:tab/>
      </w:r>
      <w:proofErr w:type="spellStart"/>
      <w:r w:rsidRPr="000050D9">
        <w:rPr>
          <w:sz w:val="26"/>
        </w:rPr>
        <w:t>Sindh</w:t>
      </w:r>
      <w:proofErr w:type="spellEnd"/>
      <w:r w:rsidRPr="000050D9">
        <w:rPr>
          <w:sz w:val="26"/>
        </w:rPr>
        <w:t xml:space="preserve"> Public Procurement Regulatory Authority</w:t>
      </w:r>
    </w:p>
    <w:p w:rsidR="001A6207" w:rsidRPr="000050D9" w:rsidRDefault="001A6207" w:rsidP="001A6207">
      <w:pPr>
        <w:spacing w:after="0"/>
        <w:rPr>
          <w:sz w:val="26"/>
        </w:rPr>
      </w:pPr>
      <w:r w:rsidRPr="000050D9">
        <w:rPr>
          <w:sz w:val="26"/>
        </w:rPr>
        <w:tab/>
        <w:t>Barrack-8</w:t>
      </w:r>
      <w:proofErr w:type="gramStart"/>
      <w:r w:rsidRPr="000050D9">
        <w:rPr>
          <w:sz w:val="26"/>
        </w:rPr>
        <w:t>,Secretariat</w:t>
      </w:r>
      <w:proofErr w:type="gramEnd"/>
      <w:r w:rsidRPr="000050D9">
        <w:rPr>
          <w:sz w:val="26"/>
        </w:rPr>
        <w:t xml:space="preserve"> 4-A</w:t>
      </w:r>
    </w:p>
    <w:p w:rsidR="001A6207" w:rsidRPr="000050D9" w:rsidRDefault="001A6207" w:rsidP="001A6207">
      <w:pPr>
        <w:spacing w:after="0"/>
        <w:rPr>
          <w:sz w:val="26"/>
        </w:rPr>
      </w:pPr>
      <w:r w:rsidRPr="000050D9">
        <w:rPr>
          <w:sz w:val="26"/>
        </w:rPr>
        <w:tab/>
        <w:t>Court Road Karachi,</w:t>
      </w:r>
    </w:p>
    <w:p w:rsidR="001A6207" w:rsidRPr="000050D9" w:rsidRDefault="001A6207" w:rsidP="001A6207">
      <w:pPr>
        <w:spacing w:after="0"/>
        <w:rPr>
          <w:sz w:val="24"/>
        </w:rPr>
      </w:pPr>
    </w:p>
    <w:p w:rsidR="005809B3" w:rsidRPr="000050D9" w:rsidRDefault="001A6207" w:rsidP="001A6207">
      <w:pPr>
        <w:spacing w:after="0"/>
        <w:rPr>
          <w:b/>
          <w:sz w:val="24"/>
          <w:u w:val="single"/>
        </w:rPr>
      </w:pPr>
      <w:r w:rsidRPr="000050D9">
        <w:rPr>
          <w:sz w:val="24"/>
        </w:rPr>
        <w:t>Subject</w:t>
      </w:r>
      <w:r w:rsidRPr="000050D9">
        <w:rPr>
          <w:sz w:val="24"/>
          <w:u w:val="single"/>
        </w:rPr>
        <w:t xml:space="preserve">: </w:t>
      </w:r>
      <w:r w:rsidRPr="000050D9">
        <w:rPr>
          <w:b/>
          <w:sz w:val="24"/>
          <w:u w:val="single"/>
        </w:rPr>
        <w:t xml:space="preserve">NIT &amp; BID DOCUMENTS </w:t>
      </w:r>
      <w:proofErr w:type="gramStart"/>
      <w:r w:rsidRPr="000050D9">
        <w:rPr>
          <w:b/>
          <w:sz w:val="24"/>
          <w:u w:val="single"/>
        </w:rPr>
        <w:t>UNDER</w:t>
      </w:r>
      <w:proofErr w:type="gramEnd"/>
      <w:r w:rsidRPr="000050D9">
        <w:rPr>
          <w:b/>
          <w:sz w:val="24"/>
          <w:u w:val="single"/>
        </w:rPr>
        <w:t xml:space="preserve"> ONE TIME GRANT (OTG) 2015-16   FOR</w:t>
      </w:r>
    </w:p>
    <w:p w:rsidR="001A6207" w:rsidRPr="000050D9" w:rsidRDefault="005809B3" w:rsidP="001A6207">
      <w:pPr>
        <w:spacing w:after="0"/>
        <w:rPr>
          <w:b/>
          <w:sz w:val="24"/>
          <w:u w:val="single"/>
        </w:rPr>
      </w:pPr>
      <w:r w:rsidRPr="000050D9">
        <w:rPr>
          <w:b/>
          <w:sz w:val="24"/>
        </w:rPr>
        <w:tab/>
        <w:t xml:space="preserve">    </w:t>
      </w:r>
      <w:r w:rsidRPr="000050D9">
        <w:rPr>
          <w:b/>
          <w:sz w:val="24"/>
          <w:u w:val="single"/>
        </w:rPr>
        <w:t>HOISTING ON SPPRA WEBSITE</w:t>
      </w:r>
      <w:r w:rsidR="001A6207" w:rsidRPr="000050D9">
        <w:rPr>
          <w:b/>
          <w:sz w:val="24"/>
          <w:u w:val="single"/>
        </w:rPr>
        <w:t xml:space="preserve"> </w:t>
      </w:r>
      <w:r w:rsidR="0044508C" w:rsidRPr="000050D9">
        <w:rPr>
          <w:b/>
          <w:sz w:val="24"/>
          <w:u w:val="single"/>
        </w:rPr>
        <w:t xml:space="preserve"> </w:t>
      </w:r>
      <w:r w:rsidRPr="000050D9">
        <w:rPr>
          <w:b/>
          <w:sz w:val="24"/>
          <w:u w:val="single"/>
        </w:rPr>
        <w:t xml:space="preserve">             </w:t>
      </w:r>
    </w:p>
    <w:p w:rsidR="001A6207" w:rsidRPr="000050D9" w:rsidRDefault="001A6207" w:rsidP="001A6207">
      <w:pPr>
        <w:spacing w:after="0"/>
        <w:rPr>
          <w:sz w:val="24"/>
        </w:rPr>
      </w:pPr>
    </w:p>
    <w:p w:rsidR="001A6207" w:rsidRPr="000050D9" w:rsidRDefault="001A6207" w:rsidP="001A6207">
      <w:pPr>
        <w:spacing w:after="0"/>
        <w:rPr>
          <w:sz w:val="24"/>
        </w:rPr>
      </w:pPr>
      <w:r w:rsidRPr="000050D9">
        <w:rPr>
          <w:sz w:val="24"/>
        </w:rPr>
        <w:t>Dear Sir,</w:t>
      </w:r>
    </w:p>
    <w:p w:rsidR="001A6207" w:rsidRPr="000050D9" w:rsidRDefault="001A6207" w:rsidP="001A6207">
      <w:pPr>
        <w:spacing w:after="0"/>
        <w:rPr>
          <w:sz w:val="24"/>
        </w:rPr>
      </w:pPr>
      <w:r w:rsidRPr="000050D9">
        <w:rPr>
          <w:sz w:val="24"/>
        </w:rPr>
        <w:tab/>
      </w:r>
      <w:r w:rsidRPr="000050D9">
        <w:rPr>
          <w:sz w:val="24"/>
        </w:rPr>
        <w:tab/>
      </w:r>
      <w:r w:rsidR="005809B3" w:rsidRPr="000050D9">
        <w:rPr>
          <w:sz w:val="24"/>
        </w:rPr>
        <w:t>Kindly</w:t>
      </w:r>
      <w:r w:rsidRPr="000050D9">
        <w:rPr>
          <w:sz w:val="24"/>
        </w:rPr>
        <w:t xml:space="preserve"> find enclosed </w:t>
      </w:r>
      <w:r w:rsidR="0044508C" w:rsidRPr="000050D9">
        <w:rPr>
          <w:sz w:val="24"/>
        </w:rPr>
        <w:t>herewith</w:t>
      </w:r>
      <w:r w:rsidRPr="000050D9">
        <w:rPr>
          <w:sz w:val="24"/>
        </w:rPr>
        <w:t xml:space="preserve"> NIT &amp; BID Documents, annual Procurement Plan 2015-16 and Notification of Procurement Committee for Hoisting on SPPRA Website under One Time Grant 2015-16. The Allocated amount in this respect as under: </w:t>
      </w:r>
    </w:p>
    <w:p w:rsidR="001A6207" w:rsidRPr="000050D9" w:rsidRDefault="001A6207" w:rsidP="001A6207">
      <w:pPr>
        <w:spacing w:after="0"/>
        <w:rPr>
          <w:sz w:val="24"/>
        </w:rPr>
      </w:pPr>
    </w:p>
    <w:p w:rsidR="0044508C" w:rsidRPr="000050D9" w:rsidRDefault="001A6207" w:rsidP="00633C93">
      <w:pPr>
        <w:spacing w:after="0"/>
        <w:rPr>
          <w:b/>
          <w:sz w:val="24"/>
        </w:rPr>
      </w:pPr>
      <w:r w:rsidRPr="000050D9">
        <w:rPr>
          <w:b/>
          <w:sz w:val="24"/>
        </w:rPr>
        <w:t>1</w:t>
      </w:r>
      <w:r w:rsidR="0044508C" w:rsidRPr="000050D9">
        <w:rPr>
          <w:b/>
          <w:sz w:val="24"/>
        </w:rPr>
        <w:t>.</w:t>
      </w:r>
      <w:r w:rsidRPr="000050D9">
        <w:rPr>
          <w:sz w:val="24"/>
        </w:rPr>
        <w:t xml:space="preserve"> </w:t>
      </w:r>
      <w:r w:rsidRPr="000050D9">
        <w:rPr>
          <w:b/>
          <w:sz w:val="24"/>
        </w:rPr>
        <w:t xml:space="preserve">Procurement of Furniture </w:t>
      </w:r>
      <w:r w:rsidR="0044508C" w:rsidRPr="000050D9">
        <w:rPr>
          <w:b/>
          <w:sz w:val="24"/>
        </w:rPr>
        <w:t xml:space="preserve">&amp; Fixture (A09701)   </w:t>
      </w:r>
      <w:r w:rsidR="000050D9">
        <w:rPr>
          <w:b/>
          <w:sz w:val="24"/>
        </w:rPr>
        <w:t xml:space="preserve">            </w:t>
      </w:r>
      <w:r w:rsidR="0044508C" w:rsidRPr="000050D9">
        <w:rPr>
          <w:b/>
          <w:sz w:val="24"/>
        </w:rPr>
        <w:t xml:space="preserve">Rs. </w:t>
      </w:r>
      <w:r w:rsidR="00633C93">
        <w:rPr>
          <w:b/>
          <w:sz w:val="24"/>
        </w:rPr>
        <w:t>350</w:t>
      </w:r>
      <w:r w:rsidR="0044508C" w:rsidRPr="000050D9">
        <w:rPr>
          <w:b/>
          <w:sz w:val="24"/>
        </w:rPr>
        <w:t>,000</w:t>
      </w:r>
    </w:p>
    <w:p w:rsidR="0044508C" w:rsidRPr="000050D9" w:rsidRDefault="0044508C" w:rsidP="00633C93">
      <w:pPr>
        <w:spacing w:after="0"/>
        <w:rPr>
          <w:b/>
          <w:sz w:val="24"/>
        </w:rPr>
      </w:pPr>
      <w:r w:rsidRPr="000050D9">
        <w:rPr>
          <w:b/>
          <w:sz w:val="24"/>
        </w:rPr>
        <w:t xml:space="preserve">2. Procurement of Others (A09899)  </w:t>
      </w:r>
      <w:r w:rsidR="000050D9">
        <w:rPr>
          <w:b/>
          <w:sz w:val="24"/>
        </w:rPr>
        <w:tab/>
        <w:t xml:space="preserve">                      </w:t>
      </w:r>
      <w:r w:rsidRPr="000050D9">
        <w:rPr>
          <w:b/>
          <w:sz w:val="24"/>
        </w:rPr>
        <w:t xml:space="preserve">Rs. </w:t>
      </w:r>
      <w:r w:rsidR="00633C93">
        <w:rPr>
          <w:b/>
          <w:sz w:val="24"/>
        </w:rPr>
        <w:t>409</w:t>
      </w:r>
      <w:r w:rsidRPr="000050D9">
        <w:rPr>
          <w:b/>
          <w:sz w:val="24"/>
        </w:rPr>
        <w:t>,000</w:t>
      </w:r>
    </w:p>
    <w:p w:rsidR="0044508C" w:rsidRPr="000050D9" w:rsidRDefault="0044508C" w:rsidP="001A6207">
      <w:pPr>
        <w:spacing w:after="0"/>
        <w:rPr>
          <w:sz w:val="24"/>
        </w:rPr>
      </w:pPr>
    </w:p>
    <w:p w:rsidR="0044508C" w:rsidRPr="000050D9" w:rsidRDefault="0044508C" w:rsidP="001A6207">
      <w:pPr>
        <w:spacing w:after="0"/>
        <w:rPr>
          <w:sz w:val="24"/>
        </w:rPr>
      </w:pPr>
      <w:r w:rsidRPr="000050D9">
        <w:rPr>
          <w:sz w:val="24"/>
        </w:rPr>
        <w:t>You are</w:t>
      </w:r>
      <w:r w:rsidR="005809B3" w:rsidRPr="000050D9">
        <w:rPr>
          <w:sz w:val="24"/>
        </w:rPr>
        <w:t>,</w:t>
      </w:r>
      <w:r w:rsidRPr="000050D9">
        <w:rPr>
          <w:sz w:val="24"/>
        </w:rPr>
        <w:t xml:space="preserve"> therefore</w:t>
      </w:r>
      <w:r w:rsidR="005809B3" w:rsidRPr="000050D9">
        <w:rPr>
          <w:sz w:val="24"/>
        </w:rPr>
        <w:t>,</w:t>
      </w:r>
      <w:r w:rsidRPr="000050D9">
        <w:rPr>
          <w:sz w:val="24"/>
        </w:rPr>
        <w:t xml:space="preserve"> requested to please hoist the same on SPPRA website for wide Publicity through Electronics Media as early as possible.</w:t>
      </w:r>
    </w:p>
    <w:p w:rsidR="0044508C" w:rsidRPr="000050D9" w:rsidRDefault="0044508C" w:rsidP="0044508C">
      <w:pPr>
        <w:spacing w:after="0"/>
        <w:ind w:left="720" w:hanging="720"/>
        <w:rPr>
          <w:sz w:val="24"/>
        </w:rPr>
      </w:pPr>
    </w:p>
    <w:p w:rsidR="0044508C" w:rsidRPr="000050D9" w:rsidRDefault="0044508C" w:rsidP="005809B3">
      <w:pPr>
        <w:spacing w:after="0"/>
        <w:ind w:left="720" w:hanging="720"/>
        <w:rPr>
          <w:sz w:val="28"/>
        </w:rPr>
      </w:pPr>
      <w:r w:rsidRPr="000050D9">
        <w:rPr>
          <w:sz w:val="24"/>
        </w:rPr>
        <w:t>Note: The Hoisting Charges of Rs 2</w:t>
      </w:r>
      <w:proofErr w:type="gramStart"/>
      <w:r w:rsidRPr="000050D9">
        <w:rPr>
          <w:sz w:val="24"/>
        </w:rPr>
        <w:t>,000</w:t>
      </w:r>
      <w:proofErr w:type="gramEnd"/>
      <w:r w:rsidRPr="000050D9">
        <w:rPr>
          <w:sz w:val="24"/>
        </w:rPr>
        <w:t>,/= in the form of Pay order in favor of Director SPPRA is attach with it.</w:t>
      </w:r>
    </w:p>
    <w:p w:rsidR="0044508C" w:rsidRDefault="0044508C" w:rsidP="0044508C">
      <w:pPr>
        <w:spacing w:after="0"/>
        <w:ind w:left="720" w:hanging="720"/>
        <w:rPr>
          <w:sz w:val="30"/>
        </w:rPr>
      </w:pPr>
    </w:p>
    <w:p w:rsidR="0044508C" w:rsidRPr="0070553B" w:rsidRDefault="005809B3" w:rsidP="0070553B">
      <w:pPr>
        <w:spacing w:after="0"/>
        <w:ind w:left="5040"/>
        <w:rPr>
          <w:b/>
          <w:sz w:val="20"/>
          <w:szCs w:val="18"/>
        </w:rPr>
      </w:pPr>
      <w:r w:rsidRPr="0070553B">
        <w:rPr>
          <w:b/>
          <w:sz w:val="20"/>
          <w:szCs w:val="18"/>
        </w:rPr>
        <w:t xml:space="preserve">        (</w:t>
      </w:r>
      <w:r w:rsidR="0044508C" w:rsidRPr="0070553B">
        <w:rPr>
          <w:b/>
          <w:sz w:val="20"/>
          <w:szCs w:val="18"/>
        </w:rPr>
        <w:t>S</w:t>
      </w:r>
      <w:r w:rsidR="0070553B" w:rsidRPr="0070553B">
        <w:rPr>
          <w:b/>
          <w:sz w:val="20"/>
          <w:szCs w:val="18"/>
        </w:rPr>
        <w:t>HAHEEN NAHEED</w:t>
      </w:r>
      <w:r w:rsidRPr="0070553B">
        <w:rPr>
          <w:b/>
          <w:sz w:val="20"/>
          <w:szCs w:val="18"/>
        </w:rPr>
        <w:t>)</w:t>
      </w:r>
    </w:p>
    <w:p w:rsidR="0044508C" w:rsidRPr="0070553B" w:rsidRDefault="0044508C" w:rsidP="00A9588B">
      <w:pPr>
        <w:spacing w:after="0"/>
        <w:ind w:left="2160" w:firstLine="720"/>
        <w:jc w:val="center"/>
        <w:rPr>
          <w:b/>
          <w:sz w:val="20"/>
          <w:szCs w:val="18"/>
        </w:rPr>
      </w:pPr>
      <w:r w:rsidRPr="0070553B">
        <w:rPr>
          <w:b/>
          <w:sz w:val="20"/>
          <w:szCs w:val="18"/>
        </w:rPr>
        <w:t>HEADMASTER G</w:t>
      </w:r>
      <w:r w:rsidR="00A9588B">
        <w:rPr>
          <w:b/>
          <w:sz w:val="20"/>
          <w:szCs w:val="18"/>
        </w:rPr>
        <w:t>G</w:t>
      </w:r>
      <w:r w:rsidR="0070553B" w:rsidRPr="0070553B">
        <w:rPr>
          <w:b/>
          <w:sz w:val="20"/>
          <w:szCs w:val="18"/>
        </w:rPr>
        <w:t>H</w:t>
      </w:r>
      <w:r w:rsidRPr="0070553B">
        <w:rPr>
          <w:b/>
          <w:sz w:val="20"/>
          <w:szCs w:val="18"/>
        </w:rPr>
        <w:t xml:space="preserve">SS </w:t>
      </w:r>
      <w:r w:rsidR="0070553B" w:rsidRPr="0070553B">
        <w:rPr>
          <w:b/>
          <w:sz w:val="20"/>
          <w:szCs w:val="18"/>
        </w:rPr>
        <w:t>RANA LIAQUAT</w:t>
      </w:r>
    </w:p>
    <w:p w:rsidR="0070553B" w:rsidRPr="0070553B" w:rsidRDefault="0070553B" w:rsidP="0070553B">
      <w:pPr>
        <w:spacing w:after="0"/>
        <w:ind w:left="2160" w:firstLine="720"/>
        <w:jc w:val="center"/>
        <w:rPr>
          <w:b/>
          <w:sz w:val="20"/>
          <w:szCs w:val="18"/>
        </w:rPr>
      </w:pPr>
      <w:r w:rsidRPr="0070553B">
        <w:rPr>
          <w:b/>
          <w:sz w:val="20"/>
          <w:szCs w:val="18"/>
        </w:rPr>
        <w:t>IBRAHIM HTDERI</w:t>
      </w:r>
    </w:p>
    <w:p w:rsidR="0044508C" w:rsidRPr="0070553B" w:rsidRDefault="0044508C" w:rsidP="0044508C">
      <w:pPr>
        <w:spacing w:after="0"/>
        <w:ind w:left="2160" w:firstLine="720"/>
        <w:jc w:val="center"/>
        <w:rPr>
          <w:b/>
          <w:sz w:val="20"/>
          <w:szCs w:val="18"/>
        </w:rPr>
      </w:pPr>
      <w:r w:rsidRPr="0070553B">
        <w:rPr>
          <w:b/>
          <w:sz w:val="20"/>
          <w:szCs w:val="18"/>
        </w:rPr>
        <w:t>BIN QASIM TOWN</w:t>
      </w:r>
      <w:proofErr w:type="gramStart"/>
      <w:r w:rsidRPr="0070553B">
        <w:rPr>
          <w:b/>
          <w:sz w:val="20"/>
          <w:szCs w:val="18"/>
        </w:rPr>
        <w:t>,DISTRCIT</w:t>
      </w:r>
      <w:proofErr w:type="gramEnd"/>
      <w:r w:rsidRPr="0070553B">
        <w:rPr>
          <w:b/>
          <w:sz w:val="20"/>
          <w:szCs w:val="18"/>
        </w:rPr>
        <w:t xml:space="preserve"> MALIR, KARACHI</w:t>
      </w:r>
    </w:p>
    <w:p w:rsidR="005809B3" w:rsidRPr="005809B3" w:rsidRDefault="005809B3" w:rsidP="000050D9">
      <w:pPr>
        <w:spacing w:after="0"/>
      </w:pPr>
      <w:r w:rsidRPr="005809B3">
        <w:t>Copy forward</w:t>
      </w:r>
      <w:r w:rsidR="000050D9">
        <w:t xml:space="preserve"> </w:t>
      </w:r>
      <w:r w:rsidR="0070553B">
        <w:t xml:space="preserve">for </w:t>
      </w:r>
      <w:r w:rsidR="0070553B" w:rsidRPr="005809B3">
        <w:t>information</w:t>
      </w:r>
      <w:r w:rsidRPr="005809B3">
        <w:t>:</w:t>
      </w:r>
    </w:p>
    <w:p w:rsidR="005809B3" w:rsidRPr="005809B3" w:rsidRDefault="005809B3" w:rsidP="0044508C">
      <w:pPr>
        <w:spacing w:after="0"/>
        <w:ind w:left="720" w:hanging="720"/>
      </w:pPr>
      <w:r w:rsidRPr="005809B3">
        <w:t>1</w:t>
      </w:r>
      <w:r w:rsidR="000050D9">
        <w:t>.</w:t>
      </w:r>
      <w:r w:rsidRPr="005809B3">
        <w:t xml:space="preserve"> The Director of Schools, Education Secondary Karachi.</w:t>
      </w:r>
    </w:p>
    <w:p w:rsidR="005809B3" w:rsidRPr="005809B3" w:rsidRDefault="005809B3" w:rsidP="0044508C">
      <w:pPr>
        <w:spacing w:after="0"/>
        <w:ind w:left="720" w:hanging="720"/>
      </w:pPr>
      <w:r w:rsidRPr="005809B3">
        <w:t>2</w:t>
      </w:r>
      <w:r w:rsidR="000050D9">
        <w:t>.</w:t>
      </w:r>
      <w:r w:rsidRPr="005809B3">
        <w:t xml:space="preserve"> The District Education Officer Secondary </w:t>
      </w:r>
      <w:r w:rsidR="0070553B" w:rsidRPr="005809B3">
        <w:t>District</w:t>
      </w:r>
      <w:r w:rsidRPr="005809B3">
        <w:t xml:space="preserve"> </w:t>
      </w:r>
      <w:proofErr w:type="spellStart"/>
      <w:r w:rsidRPr="005809B3">
        <w:t>Malir</w:t>
      </w:r>
      <w:proofErr w:type="spellEnd"/>
      <w:r w:rsidRPr="005809B3">
        <w:t xml:space="preserve">. </w:t>
      </w:r>
    </w:p>
    <w:p w:rsidR="005809B3" w:rsidRPr="005809B3" w:rsidRDefault="005809B3" w:rsidP="0044508C">
      <w:pPr>
        <w:spacing w:after="0"/>
        <w:ind w:left="720" w:hanging="720"/>
      </w:pPr>
      <w:r w:rsidRPr="005809B3">
        <w:t>3</w:t>
      </w:r>
      <w:r w:rsidR="000050D9">
        <w:t>.</w:t>
      </w:r>
      <w:r w:rsidRPr="005809B3">
        <w:t xml:space="preserve"> The Accountant General </w:t>
      </w:r>
      <w:proofErr w:type="spellStart"/>
      <w:r w:rsidRPr="005809B3">
        <w:t>Sindh</w:t>
      </w:r>
      <w:proofErr w:type="spellEnd"/>
      <w:r w:rsidRPr="005809B3">
        <w:t>, Karachi.</w:t>
      </w:r>
    </w:p>
    <w:p w:rsidR="000050D9" w:rsidRDefault="005809B3" w:rsidP="0044508C">
      <w:pPr>
        <w:spacing w:after="0"/>
        <w:ind w:left="720" w:hanging="720"/>
      </w:pPr>
      <w:r w:rsidRPr="005809B3">
        <w:t>4</w:t>
      </w:r>
      <w:r w:rsidR="000050D9">
        <w:t>.</w:t>
      </w:r>
      <w:r w:rsidRPr="005809B3">
        <w:t xml:space="preserve"> All Members of Procurement Committee.</w:t>
      </w:r>
    </w:p>
    <w:p w:rsidR="000050D9" w:rsidRDefault="000050D9" w:rsidP="0044508C">
      <w:pPr>
        <w:spacing w:after="0"/>
        <w:ind w:left="720" w:hanging="720"/>
      </w:pPr>
      <w:r>
        <w:t>5. Copy for One Time Grant file 2015-16.</w:t>
      </w:r>
    </w:p>
    <w:p w:rsidR="000050D9" w:rsidRDefault="0044508C" w:rsidP="0070553B">
      <w:pPr>
        <w:spacing w:after="0"/>
        <w:ind w:left="720" w:hanging="720"/>
        <w:rPr>
          <w:sz w:val="30"/>
        </w:rPr>
      </w:pPr>
      <w:r w:rsidRPr="005809B3">
        <w:t xml:space="preserve">   </w:t>
      </w:r>
      <w:r w:rsidRPr="005809B3">
        <w:rPr>
          <w:b/>
        </w:rPr>
        <w:t xml:space="preserve"> </w:t>
      </w:r>
      <w:r w:rsidR="000050D9">
        <w:rPr>
          <w:sz w:val="30"/>
        </w:rPr>
        <w:tab/>
      </w:r>
      <w:r w:rsidR="000050D9">
        <w:rPr>
          <w:sz w:val="30"/>
        </w:rPr>
        <w:tab/>
      </w:r>
      <w:r w:rsidR="000050D9">
        <w:rPr>
          <w:sz w:val="30"/>
        </w:rPr>
        <w:tab/>
      </w:r>
      <w:r w:rsidR="000050D9">
        <w:rPr>
          <w:sz w:val="30"/>
        </w:rPr>
        <w:tab/>
      </w:r>
      <w:r w:rsidR="000050D9">
        <w:rPr>
          <w:sz w:val="30"/>
        </w:rPr>
        <w:tab/>
      </w:r>
      <w:r w:rsidR="000050D9">
        <w:rPr>
          <w:sz w:val="30"/>
        </w:rPr>
        <w:tab/>
        <w:t xml:space="preserve">      </w:t>
      </w:r>
    </w:p>
    <w:p w:rsidR="0070553B" w:rsidRPr="0070553B" w:rsidRDefault="0070553B" w:rsidP="0070553B">
      <w:pPr>
        <w:spacing w:after="0"/>
        <w:ind w:left="5040"/>
        <w:rPr>
          <w:b/>
          <w:sz w:val="20"/>
          <w:szCs w:val="18"/>
        </w:rPr>
      </w:pPr>
      <w:r w:rsidRPr="0070553B">
        <w:rPr>
          <w:b/>
          <w:sz w:val="20"/>
          <w:szCs w:val="18"/>
        </w:rPr>
        <w:t xml:space="preserve">        (SHAHEEN NAHEED)</w:t>
      </w:r>
    </w:p>
    <w:p w:rsidR="0070553B" w:rsidRPr="0070553B" w:rsidRDefault="0070553B" w:rsidP="00A9588B">
      <w:pPr>
        <w:spacing w:after="0"/>
        <w:ind w:left="2160" w:firstLine="720"/>
        <w:jc w:val="center"/>
        <w:rPr>
          <w:b/>
          <w:sz w:val="20"/>
          <w:szCs w:val="18"/>
        </w:rPr>
      </w:pPr>
      <w:r w:rsidRPr="0070553B">
        <w:rPr>
          <w:b/>
          <w:sz w:val="20"/>
          <w:szCs w:val="18"/>
        </w:rPr>
        <w:t>HEADMASTER G</w:t>
      </w:r>
      <w:r w:rsidR="00A9588B">
        <w:rPr>
          <w:b/>
          <w:sz w:val="20"/>
          <w:szCs w:val="18"/>
        </w:rPr>
        <w:t>G</w:t>
      </w:r>
      <w:r w:rsidRPr="0070553B">
        <w:rPr>
          <w:b/>
          <w:sz w:val="20"/>
          <w:szCs w:val="18"/>
        </w:rPr>
        <w:t>HSS RANA LIAQUAT</w:t>
      </w:r>
    </w:p>
    <w:p w:rsidR="0070553B" w:rsidRPr="0070553B" w:rsidRDefault="0070553B" w:rsidP="0070553B">
      <w:pPr>
        <w:spacing w:after="0"/>
        <w:ind w:left="2160" w:firstLine="720"/>
        <w:jc w:val="center"/>
        <w:rPr>
          <w:b/>
          <w:sz w:val="20"/>
          <w:szCs w:val="18"/>
        </w:rPr>
      </w:pPr>
      <w:r w:rsidRPr="0070553B">
        <w:rPr>
          <w:b/>
          <w:sz w:val="20"/>
          <w:szCs w:val="18"/>
        </w:rPr>
        <w:t>IBRAHIM HTDERI</w:t>
      </w:r>
    </w:p>
    <w:p w:rsidR="0070553B" w:rsidRPr="0070553B" w:rsidRDefault="0070553B" w:rsidP="0070553B">
      <w:pPr>
        <w:spacing w:after="0"/>
        <w:ind w:left="2160" w:firstLine="720"/>
        <w:jc w:val="center"/>
        <w:rPr>
          <w:b/>
          <w:sz w:val="20"/>
          <w:szCs w:val="18"/>
        </w:rPr>
      </w:pPr>
      <w:r w:rsidRPr="0070553B">
        <w:rPr>
          <w:b/>
          <w:sz w:val="20"/>
          <w:szCs w:val="18"/>
        </w:rPr>
        <w:t>BIN QASIM TOWN</w:t>
      </w:r>
      <w:r w:rsidR="00A9588B" w:rsidRPr="0070553B">
        <w:rPr>
          <w:b/>
          <w:sz w:val="20"/>
          <w:szCs w:val="18"/>
        </w:rPr>
        <w:t>, DISTRCIT</w:t>
      </w:r>
      <w:r w:rsidRPr="0070553B">
        <w:rPr>
          <w:b/>
          <w:sz w:val="20"/>
          <w:szCs w:val="18"/>
        </w:rPr>
        <w:t xml:space="preserve"> MALIR, KARACHI</w:t>
      </w:r>
    </w:p>
    <w:p w:rsidR="001A6207" w:rsidRPr="001A6207" w:rsidRDefault="001A6207" w:rsidP="0070553B">
      <w:pPr>
        <w:spacing w:after="0"/>
        <w:ind w:left="4320" w:right="-450" w:firstLine="720"/>
        <w:rPr>
          <w:sz w:val="30"/>
        </w:rPr>
      </w:pPr>
    </w:p>
    <w:sectPr w:rsidR="001A6207" w:rsidRPr="001A6207" w:rsidSect="000050D9">
      <w:pgSz w:w="12240" w:h="15840"/>
      <w:pgMar w:top="270" w:right="1440" w:bottom="5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A6207"/>
    <w:rsid w:val="000050D9"/>
    <w:rsid w:val="001A6207"/>
    <w:rsid w:val="001F4AFA"/>
    <w:rsid w:val="00303D71"/>
    <w:rsid w:val="0044508C"/>
    <w:rsid w:val="005809B3"/>
    <w:rsid w:val="00633C93"/>
    <w:rsid w:val="0070553B"/>
    <w:rsid w:val="008B5430"/>
    <w:rsid w:val="00A9588B"/>
    <w:rsid w:val="00AA42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428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232</Words>
  <Characters>1324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babar</dc:creator>
  <cp:lastModifiedBy>Shakir</cp:lastModifiedBy>
  <cp:revision>6</cp:revision>
  <cp:lastPrinted>2016-05-20T22:07:00Z</cp:lastPrinted>
  <dcterms:created xsi:type="dcterms:W3CDTF">2016-05-18T14:18:00Z</dcterms:created>
  <dcterms:modified xsi:type="dcterms:W3CDTF">2016-05-20T22:07:00Z</dcterms:modified>
</cp:coreProperties>
</file>