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2A" w:rsidRDefault="000B1EBF">
      <w:pPr>
        <w:spacing w:line="200" w:lineRule="exact"/>
      </w:pPr>
      <w:r>
        <w:pict>
          <v:group id="_x0000_s1104" style="position:absolute;margin-left:70.1pt;margin-top:57.4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35142A" w:rsidRDefault="0035142A">
      <w:pPr>
        <w:spacing w:before="8" w:line="140" w:lineRule="exact"/>
        <w:rPr>
          <w:sz w:val="15"/>
          <w:szCs w:val="15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 w:rsidP="005B4707">
      <w:pPr>
        <w:spacing w:line="200" w:lineRule="exact"/>
        <w:jc w:val="center"/>
      </w:pPr>
    </w:p>
    <w:p w:rsidR="0035142A" w:rsidRDefault="000B1EBF">
      <w:pPr>
        <w:spacing w:line="200" w:lineRule="exac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9.4pt;margin-top:9.35pt;width:428.9pt;height:87.8pt;z-index:251664896" fillcolor="#e5b8b7 [1301]">
            <v:textbox style="mso-next-textbox:#_x0000_s1145">
              <w:txbxContent>
                <w:p w:rsidR="00BF5683" w:rsidRPr="00BF5683" w:rsidRDefault="00BF5683" w:rsidP="00F16267">
                  <w:pPr>
                    <w:jc w:val="center"/>
                    <w:rPr>
                      <w:rFonts w:ascii="Bernard MT Condensed" w:hAnsi="Bernard MT Condensed"/>
                      <w:sz w:val="28"/>
                    </w:rPr>
                  </w:pPr>
                </w:p>
                <w:p w:rsidR="00F16267" w:rsidRPr="00F16267" w:rsidRDefault="00CF1A39" w:rsidP="00CF1A39">
                  <w:pPr>
                    <w:jc w:val="center"/>
                    <w:rPr>
                      <w:rFonts w:ascii="Bernard MT Condensed" w:hAnsi="Bernard MT Condensed"/>
                      <w:sz w:val="46"/>
                    </w:rPr>
                  </w:pPr>
                  <w:r w:rsidRPr="00CF1A39">
                    <w:rPr>
                      <w:rFonts w:ascii="Bernard MT Condensed" w:hAnsi="Bernard MT Condensed"/>
                      <w:sz w:val="46"/>
                    </w:rPr>
                    <w:t>Desilting along Hairdin Minor RD-0 to 12</w:t>
                  </w:r>
                </w:p>
              </w:txbxContent>
            </v:textbox>
          </v:shape>
        </w:pic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F16267" w:rsidRPr="00FF1FA0" w:rsidRDefault="00F16267" w:rsidP="005B4707">
      <w:pPr>
        <w:spacing w:before="28" w:line="320" w:lineRule="exact"/>
        <w:ind w:left="100" w:right="69" w:firstLine="720"/>
        <w:jc w:val="center"/>
        <w:rPr>
          <w:b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Pr="00EE5E1E" w:rsidRDefault="00FF1FA0" w:rsidP="005B4707">
      <w:pPr>
        <w:spacing w:before="28" w:line="320" w:lineRule="exact"/>
        <w:ind w:left="100" w:right="69" w:firstLine="720"/>
        <w:jc w:val="center"/>
        <w:rPr>
          <w:rFonts w:ascii="Arial Black" w:hAnsi="Arial Black" w:cs="Arial"/>
          <w:b/>
          <w:i/>
          <w:sz w:val="40"/>
          <w:szCs w:val="40"/>
        </w:rPr>
      </w:pPr>
      <w:r w:rsidRPr="00EE5E1E">
        <w:rPr>
          <w:rFonts w:ascii="Arial Black" w:hAnsi="Arial Black" w:cs="Arial"/>
          <w:b/>
          <w:sz w:val="38"/>
          <w:szCs w:val="40"/>
        </w:rPr>
        <w:t>KASHMORE DIVISION KASHMORE</w:t>
      </w: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F16267" w:rsidRDefault="00F16267" w:rsidP="005B4707">
      <w:pPr>
        <w:spacing w:before="28" w:line="320" w:lineRule="exact"/>
        <w:ind w:left="100" w:right="69" w:firstLine="720"/>
        <w:jc w:val="center"/>
        <w:rPr>
          <w:b/>
          <w:i/>
          <w:sz w:val="28"/>
          <w:szCs w:val="28"/>
        </w:rPr>
      </w:pPr>
    </w:p>
    <w:p w:rsidR="0035142A" w:rsidRDefault="005D0D41" w:rsidP="005B4707">
      <w:pPr>
        <w:spacing w:before="28" w:line="320" w:lineRule="exact"/>
        <w:ind w:left="100" w:right="69" w:firstLine="720"/>
        <w:jc w:val="center"/>
        <w:rPr>
          <w:sz w:val="28"/>
          <w:szCs w:val="28"/>
        </w:rPr>
        <w:sectPr w:rsidR="0035142A">
          <w:pgSz w:w="12240" w:h="15840"/>
          <w:pgMar w:top="1480" w:right="1320" w:bottom="280" w:left="1340" w:header="720" w:footer="720" w:gutter="0"/>
          <w:cols w:space="720"/>
        </w:sectPr>
      </w:pPr>
      <w:r>
        <w:rPr>
          <w:b/>
          <w:i/>
          <w:sz w:val="28"/>
          <w:szCs w:val="28"/>
        </w:rPr>
        <w:t>S</w:t>
      </w:r>
      <w:r>
        <w:rPr>
          <w:b/>
          <w:i/>
          <w:spacing w:val="1"/>
          <w:sz w:val="28"/>
          <w:szCs w:val="28"/>
        </w:rPr>
        <w:t>ta</w:t>
      </w:r>
      <w:r>
        <w:rPr>
          <w:b/>
          <w:i/>
          <w:spacing w:val="-3"/>
          <w:sz w:val="28"/>
          <w:szCs w:val="28"/>
        </w:rPr>
        <w:t>n</w:t>
      </w:r>
      <w:r>
        <w:rPr>
          <w:b/>
          <w:i/>
          <w:spacing w:val="-1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a</w:t>
      </w:r>
      <w:r>
        <w:rPr>
          <w:b/>
          <w:i/>
          <w:spacing w:val="-1"/>
          <w:sz w:val="28"/>
          <w:szCs w:val="28"/>
        </w:rPr>
        <w:t>r</w:t>
      </w:r>
      <w:r>
        <w:rPr>
          <w:b/>
          <w:i/>
          <w:sz w:val="28"/>
          <w:szCs w:val="28"/>
        </w:rPr>
        <w:t>d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B</w:t>
      </w:r>
      <w:r>
        <w:rPr>
          <w:b/>
          <w:i/>
          <w:spacing w:val="-1"/>
          <w:sz w:val="28"/>
          <w:szCs w:val="28"/>
        </w:rPr>
        <w:t>id</w:t>
      </w:r>
      <w:r>
        <w:rPr>
          <w:b/>
          <w:i/>
          <w:spacing w:val="1"/>
          <w:sz w:val="28"/>
          <w:szCs w:val="28"/>
        </w:rPr>
        <w:t>d</w:t>
      </w:r>
      <w:r>
        <w:rPr>
          <w:b/>
          <w:i/>
          <w:spacing w:val="-1"/>
          <w:sz w:val="28"/>
          <w:szCs w:val="28"/>
        </w:rPr>
        <w:t>i</w:t>
      </w:r>
      <w:r>
        <w:rPr>
          <w:b/>
          <w:i/>
          <w:sz w:val="28"/>
          <w:szCs w:val="28"/>
        </w:rPr>
        <w:t>ng</w:t>
      </w:r>
      <w:r>
        <w:rPr>
          <w:b/>
          <w:i/>
          <w:spacing w:val="2"/>
          <w:sz w:val="28"/>
          <w:szCs w:val="28"/>
        </w:rPr>
        <w:t xml:space="preserve"> </w:t>
      </w:r>
      <w:r>
        <w:rPr>
          <w:b/>
          <w:i/>
          <w:spacing w:val="-4"/>
          <w:sz w:val="28"/>
          <w:szCs w:val="28"/>
        </w:rPr>
        <w:t>D</w:t>
      </w:r>
      <w:r>
        <w:rPr>
          <w:b/>
          <w:i/>
          <w:spacing w:val="1"/>
          <w:sz w:val="28"/>
          <w:szCs w:val="28"/>
        </w:rPr>
        <w:t>o</w:t>
      </w:r>
      <w:r>
        <w:rPr>
          <w:b/>
          <w:i/>
          <w:sz w:val="28"/>
          <w:szCs w:val="28"/>
        </w:rPr>
        <w:t>c</w:t>
      </w:r>
      <w:r>
        <w:rPr>
          <w:b/>
          <w:i/>
          <w:spacing w:val="-5"/>
          <w:sz w:val="28"/>
          <w:szCs w:val="28"/>
        </w:rPr>
        <w:t>u</w:t>
      </w:r>
      <w:r>
        <w:rPr>
          <w:b/>
          <w:i/>
          <w:spacing w:val="4"/>
          <w:sz w:val="28"/>
          <w:szCs w:val="28"/>
        </w:rPr>
        <w:t>m</w:t>
      </w:r>
      <w:r>
        <w:rPr>
          <w:b/>
          <w:i/>
          <w:spacing w:val="-2"/>
          <w:sz w:val="28"/>
          <w:szCs w:val="28"/>
        </w:rPr>
        <w:t>e</w:t>
      </w:r>
      <w:r>
        <w:rPr>
          <w:b/>
          <w:i/>
          <w:sz w:val="28"/>
          <w:szCs w:val="28"/>
        </w:rPr>
        <w:t>nt</w:t>
      </w:r>
      <w:r>
        <w:rPr>
          <w:b/>
          <w:i/>
          <w:spacing w:val="6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 as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4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od</w:t>
      </w:r>
      <w:r>
        <w:rPr>
          <w:sz w:val="28"/>
          <w:szCs w:val="28"/>
        </w:rPr>
        <w:t>el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-1"/>
          <w:sz w:val="28"/>
          <w:szCs w:val="28"/>
        </w:rPr>
        <w:t>d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z w:val="28"/>
          <w:szCs w:val="28"/>
        </w:rPr>
        <w:t>re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ts (Perc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R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/</w:t>
      </w:r>
      <w:r>
        <w:rPr>
          <w:spacing w:val="1"/>
          <w:sz w:val="28"/>
          <w:szCs w:val="28"/>
        </w:rPr>
        <w:t>u</w:t>
      </w:r>
      <w:r>
        <w:rPr>
          <w:spacing w:val="-1"/>
          <w:sz w:val="28"/>
          <w:szCs w:val="28"/>
        </w:rPr>
        <w:t>ni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s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 xml:space="preserve"> B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Q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)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4"/>
          <w:sz w:val="28"/>
          <w:szCs w:val="28"/>
        </w:rPr>
        <w:t>y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es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ra</w:t>
      </w:r>
      <w:r>
        <w:rPr>
          <w:spacing w:val="-2"/>
          <w:sz w:val="28"/>
          <w:szCs w:val="28"/>
        </w:rPr>
        <w:t>c</w:t>
      </w:r>
      <w:r>
        <w:rPr>
          <w:spacing w:val="5"/>
          <w:sz w:val="28"/>
          <w:szCs w:val="28"/>
        </w:rPr>
        <w:t>t</w:t>
      </w:r>
      <w:r>
        <w:rPr>
          <w:sz w:val="28"/>
          <w:szCs w:val="28"/>
        </w:rPr>
        <w:t xml:space="preserve">.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 xml:space="preserve">e 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text re</w:t>
      </w:r>
      <w:r>
        <w:rPr>
          <w:spacing w:val="-2"/>
          <w:sz w:val="28"/>
          <w:szCs w:val="28"/>
        </w:rPr>
        <w:t>f</w:t>
      </w:r>
      <w:r>
        <w:rPr>
          <w:sz w:val="28"/>
          <w:szCs w:val="28"/>
        </w:rPr>
        <w:t>ers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ad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ea</w:t>
      </w:r>
      <w:r>
        <w:rPr>
          <w:spacing w:val="1"/>
          <w:sz w:val="28"/>
          <w:szCs w:val="28"/>
        </w:rPr>
        <w:t>su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</w:t>
      </w:r>
      <w:r>
        <w:rPr>
          <w:spacing w:val="4"/>
          <w:sz w:val="28"/>
          <w:szCs w:val="28"/>
        </w:rPr>
        <w:t>t</w:t>
      </w:r>
      <w:r>
        <w:rPr>
          <w:sz w:val="28"/>
          <w:szCs w:val="28"/>
        </w:rPr>
        <w:t>s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ac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0" w:line="220" w:lineRule="exact"/>
        <w:rPr>
          <w:sz w:val="22"/>
          <w:szCs w:val="22"/>
        </w:rPr>
      </w:pPr>
    </w:p>
    <w:p w:rsidR="0035142A" w:rsidRDefault="005D0D41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35142A" w:rsidRDefault="005D0D41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  <w:sectPr w:rsidR="003514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35142A" w:rsidRDefault="0035142A">
      <w:pPr>
        <w:spacing w:before="15" w:line="280" w:lineRule="exact"/>
        <w:rPr>
          <w:sz w:val="28"/>
          <w:szCs w:val="28"/>
        </w:rPr>
      </w:pPr>
    </w:p>
    <w:p w:rsidR="0035142A" w:rsidRDefault="005D0D41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 w:rsidP="00041C2F">
      <w:pPr>
        <w:ind w:left="1320" w:right="222" w:hanging="720"/>
        <w:jc w:val="both"/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  <w:r w:rsidR="00041C2F">
        <w:t xml:space="preserve"> </w:t>
      </w:r>
    </w:p>
    <w:p w:rsidR="0035142A" w:rsidRDefault="0035142A">
      <w:pPr>
        <w:spacing w:line="200" w:lineRule="exact"/>
      </w:pPr>
    </w:p>
    <w:p w:rsidR="0035142A" w:rsidRDefault="0035142A">
      <w:pPr>
        <w:spacing w:before="13" w:line="220" w:lineRule="exact"/>
        <w:rPr>
          <w:sz w:val="22"/>
          <w:szCs w:val="22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041C2F" w:rsidRDefault="00041C2F">
      <w:pPr>
        <w:spacing w:before="26"/>
        <w:ind w:left="3910" w:right="3931"/>
        <w:jc w:val="center"/>
        <w:rPr>
          <w:b/>
          <w:sz w:val="26"/>
          <w:szCs w:val="26"/>
        </w:rPr>
      </w:pPr>
    </w:p>
    <w:p w:rsidR="0035142A" w:rsidRDefault="005D0D41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Default="005D0D41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5D0D41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0B1EBF">
      <w:pPr>
        <w:spacing w:line="280" w:lineRule="exact"/>
        <w:ind w:left="240"/>
        <w:rPr>
          <w:sz w:val="26"/>
          <w:szCs w:val="26"/>
        </w:rPr>
      </w:pPr>
      <w:r w:rsidRPr="000B1EBF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(a).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Proc</w:t>
      </w:r>
      <w:r w:rsidR="005D0D41">
        <w:rPr>
          <w:b/>
          <w:spacing w:val="2"/>
          <w:position w:val="-1"/>
          <w:sz w:val="26"/>
          <w:szCs w:val="26"/>
        </w:rPr>
        <w:t>u</w:t>
      </w:r>
      <w:r w:rsidR="005D0D41">
        <w:rPr>
          <w:b/>
          <w:position w:val="-1"/>
          <w:sz w:val="26"/>
          <w:szCs w:val="26"/>
        </w:rPr>
        <w:t>ri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position w:val="-1"/>
          <w:sz w:val="26"/>
          <w:szCs w:val="26"/>
        </w:rPr>
        <w:t>g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Agency</w:t>
      </w:r>
      <w:r w:rsidR="00041C2F">
        <w:rPr>
          <w:b/>
          <w:position w:val="-1"/>
          <w:sz w:val="26"/>
          <w:szCs w:val="26"/>
        </w:rPr>
        <w:t xml:space="preserve">  :   Executive Engineer Kashmore Division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0B1EBF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  <w:r w:rsidRPr="000B1EBF">
        <w:rPr>
          <w:noProof/>
        </w:rPr>
        <w:pict>
          <v:shape id="_x0000_s1147" type="#_x0000_t202" style="position:absolute;left:0;text-align:left;margin-left:187.9pt;margin-top:4.1pt;width:293.95pt;height:37.5pt;z-index:251665920">
            <v:textbox>
              <w:txbxContent>
                <w:p w:rsidR="00BF5683" w:rsidRPr="00CF1A39" w:rsidRDefault="00CF1A39" w:rsidP="00CF1A39">
                  <w:r w:rsidRPr="00CF1A39">
                    <w:rPr>
                      <w:b/>
                      <w:sz w:val="26"/>
                      <w:szCs w:val="26"/>
                    </w:rPr>
                    <w:t>Desilting along Hairdin Minor RD-0 to 12</w:t>
                  </w:r>
                </w:p>
              </w:txbxContent>
            </v:textbox>
          </v:shape>
        </w:pict>
      </w:r>
      <w:r w:rsidRPr="000B1EBF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(b).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Brief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Descript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on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Works      </w:t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  <w:r w:rsidR="00041C2F">
        <w:rPr>
          <w:b/>
          <w:position w:val="-1"/>
          <w:sz w:val="26"/>
          <w:szCs w:val="26"/>
        </w:rPr>
        <w:tab/>
      </w:r>
    </w:p>
    <w:p w:rsidR="00BF5683" w:rsidRDefault="00BF5683" w:rsidP="00041C2F">
      <w:pPr>
        <w:spacing w:before="26" w:line="280" w:lineRule="exact"/>
        <w:ind w:left="240"/>
        <w:rPr>
          <w:b/>
          <w:position w:val="-1"/>
          <w:sz w:val="26"/>
          <w:szCs w:val="26"/>
        </w:rPr>
      </w:pPr>
    </w:p>
    <w:p w:rsidR="00BF5683" w:rsidRDefault="00BF5683" w:rsidP="00041C2F">
      <w:pPr>
        <w:spacing w:before="26" w:line="280" w:lineRule="exact"/>
        <w:ind w:left="240"/>
        <w:rPr>
          <w:sz w:val="28"/>
          <w:szCs w:val="28"/>
        </w:rPr>
      </w:pPr>
    </w:p>
    <w:p w:rsidR="0035142A" w:rsidRDefault="000B1EBF">
      <w:pPr>
        <w:spacing w:before="26" w:line="280" w:lineRule="exact"/>
        <w:ind w:left="240"/>
        <w:rPr>
          <w:sz w:val="26"/>
          <w:szCs w:val="26"/>
        </w:rPr>
      </w:pPr>
      <w:r w:rsidRPr="000B1EBF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(c).Procur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ng</w:t>
      </w:r>
      <w:r w:rsidR="005D0D41">
        <w:rPr>
          <w:b/>
          <w:spacing w:val="-1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’s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addres</w:t>
      </w:r>
      <w:r w:rsidR="005D0D41">
        <w:rPr>
          <w:b/>
          <w:spacing w:val="1"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Kashmore Colony No. 1 Kashmore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0B1EBF">
      <w:pPr>
        <w:spacing w:before="26" w:line="280" w:lineRule="exact"/>
        <w:ind w:left="240"/>
        <w:rPr>
          <w:sz w:val="26"/>
          <w:szCs w:val="26"/>
        </w:rPr>
      </w:pPr>
      <w:r w:rsidRPr="000B1EBF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(d).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Est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mated</w:t>
      </w:r>
      <w:r w:rsidR="005D0D41">
        <w:rPr>
          <w:b/>
          <w:spacing w:val="-11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C</w:t>
      </w:r>
      <w:r w:rsidR="005D0D41">
        <w:rPr>
          <w:b/>
          <w:position w:val="-1"/>
          <w:sz w:val="26"/>
          <w:szCs w:val="26"/>
        </w:rPr>
        <w:t>ost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position w:val="-1"/>
          <w:sz w:val="26"/>
          <w:szCs w:val="26"/>
        </w:rPr>
        <w:t>_</w:t>
      </w:r>
      <w:r w:rsidR="00041C2F" w:rsidRPr="00041C2F">
        <w:rPr>
          <w:b/>
          <w:position w:val="-1"/>
          <w:sz w:val="26"/>
          <w:szCs w:val="26"/>
        </w:rPr>
        <w:t xml:space="preserve">Rs. </w:t>
      </w:r>
      <w:r w:rsidR="00BF5683">
        <w:rPr>
          <w:b/>
          <w:position w:val="-1"/>
          <w:sz w:val="26"/>
          <w:szCs w:val="26"/>
        </w:rPr>
        <w:t>0.</w:t>
      </w:r>
      <w:r w:rsidR="00416B8D">
        <w:rPr>
          <w:b/>
          <w:position w:val="-1"/>
          <w:sz w:val="26"/>
          <w:szCs w:val="26"/>
        </w:rPr>
        <w:t>2</w:t>
      </w:r>
      <w:r w:rsidR="00CF1A39">
        <w:rPr>
          <w:b/>
          <w:position w:val="-1"/>
          <w:sz w:val="26"/>
          <w:szCs w:val="26"/>
        </w:rPr>
        <w:t>87</w:t>
      </w:r>
      <w:r w:rsidR="00BF5683">
        <w:rPr>
          <w:b/>
          <w:position w:val="-1"/>
          <w:sz w:val="26"/>
          <w:szCs w:val="26"/>
        </w:rPr>
        <w:t xml:space="preserve"> Millions.</w:t>
      </w:r>
    </w:p>
    <w:p w:rsidR="0035142A" w:rsidRDefault="00041C2F">
      <w:pPr>
        <w:spacing w:before="7" w:line="200" w:lineRule="exact"/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tab/>
      </w:r>
    </w:p>
    <w:p w:rsidR="0035142A" w:rsidRDefault="000B1EBF" w:rsidP="00041C2F">
      <w:pPr>
        <w:spacing w:before="26" w:line="280" w:lineRule="exact"/>
        <w:ind w:left="240" w:right="-1826"/>
        <w:rPr>
          <w:sz w:val="26"/>
          <w:szCs w:val="26"/>
        </w:rPr>
      </w:pPr>
      <w:r w:rsidRPr="000B1EBF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(e).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unt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of 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position w:val="-1"/>
          <w:sz w:val="26"/>
          <w:szCs w:val="26"/>
        </w:rPr>
        <w:t>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spacing w:val="3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        02%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5D0D41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35142A" w:rsidRDefault="0035142A">
      <w:pPr>
        <w:spacing w:before="1" w:line="280" w:lineRule="exact"/>
        <w:rPr>
          <w:sz w:val="28"/>
          <w:szCs w:val="28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0B1EBF" w:rsidP="00041C2F">
      <w:pPr>
        <w:spacing w:before="26" w:line="280" w:lineRule="exact"/>
        <w:ind w:left="240" w:right="-1482"/>
        <w:rPr>
          <w:sz w:val="26"/>
          <w:szCs w:val="26"/>
        </w:rPr>
      </w:pPr>
      <w:r w:rsidRPr="000B1EBF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(f).Period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Val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(da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s):-</w:t>
      </w:r>
      <w:r w:rsidR="00041C2F">
        <w:rPr>
          <w:b/>
          <w:position w:val="-1"/>
          <w:sz w:val="26"/>
          <w:szCs w:val="26"/>
        </w:rPr>
        <w:t xml:space="preserve"> 05 Days 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35142A" w:rsidRDefault="0035142A">
      <w:pPr>
        <w:spacing w:before="6" w:line="280" w:lineRule="exact"/>
        <w:rPr>
          <w:sz w:val="28"/>
          <w:szCs w:val="28"/>
        </w:rPr>
      </w:pPr>
    </w:p>
    <w:p w:rsidR="0035142A" w:rsidRDefault="000B1EBF">
      <w:pPr>
        <w:spacing w:before="26" w:line="280" w:lineRule="exact"/>
        <w:ind w:left="240"/>
        <w:rPr>
          <w:sz w:val="26"/>
          <w:szCs w:val="26"/>
        </w:rPr>
      </w:pPr>
      <w:r w:rsidRPr="000B1EBF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(g).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Securit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041C2F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Depo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it</w:t>
      </w:r>
      <w:r w:rsidR="005D0D41">
        <w:rPr>
          <w:b/>
          <w:spacing w:val="1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5D0D41">
        <w:rPr>
          <w:b/>
          <w:spacing w:val="2"/>
          <w:position w:val="-1"/>
          <w:sz w:val="26"/>
          <w:szCs w:val="26"/>
        </w:rPr>
        <w:t>(</w:t>
      </w:r>
      <w:r w:rsidR="005D0D41">
        <w:rPr>
          <w:b/>
          <w:position w:val="-1"/>
          <w:sz w:val="26"/>
          <w:szCs w:val="26"/>
        </w:rPr>
        <w:t>includi</w:t>
      </w:r>
      <w:r w:rsidR="005D0D41">
        <w:rPr>
          <w:b/>
          <w:spacing w:val="2"/>
          <w:position w:val="-1"/>
          <w:sz w:val="26"/>
          <w:szCs w:val="26"/>
        </w:rPr>
        <w:t>n</w:t>
      </w:r>
      <w:r w:rsidR="005D0D41">
        <w:rPr>
          <w:b/>
          <w:spacing w:val="1"/>
          <w:position w:val="-1"/>
          <w:sz w:val="26"/>
          <w:szCs w:val="26"/>
        </w:rPr>
        <w:t>g</w:t>
      </w:r>
      <w:r w:rsidR="00041C2F">
        <w:rPr>
          <w:b/>
          <w:spacing w:val="1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</w:t>
      </w:r>
      <w:r w:rsidR="00041C2F">
        <w:rPr>
          <w:b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s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curit</w:t>
      </w:r>
      <w:r w:rsidR="005D0D41">
        <w:rPr>
          <w:b/>
          <w:spacing w:val="3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):-</w:t>
      </w:r>
      <w:r w:rsidR="00041C2F">
        <w:rPr>
          <w:b/>
          <w:position w:val="-1"/>
          <w:sz w:val="26"/>
          <w:szCs w:val="26"/>
        </w:rPr>
        <w:t xml:space="preserve"> 02 %</w:t>
      </w:r>
    </w:p>
    <w:p w:rsidR="0035142A" w:rsidRDefault="0035142A">
      <w:pPr>
        <w:spacing w:before="11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0B1EBF">
      <w:pPr>
        <w:spacing w:line="280" w:lineRule="exact"/>
        <w:ind w:left="240"/>
        <w:rPr>
          <w:sz w:val="26"/>
          <w:szCs w:val="26"/>
        </w:rPr>
      </w:pPr>
      <w:r w:rsidRPr="000B1EBF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(h).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Percen</w:t>
      </w:r>
      <w:r w:rsidR="005D0D41">
        <w:rPr>
          <w:b/>
          <w:spacing w:val="3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age,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if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position w:val="-1"/>
          <w:sz w:val="26"/>
          <w:szCs w:val="26"/>
        </w:rPr>
        <w:t>n</w:t>
      </w:r>
      <w:r w:rsidR="005D0D41">
        <w:rPr>
          <w:b/>
          <w:spacing w:val="2"/>
          <w:position w:val="-1"/>
          <w:sz w:val="26"/>
          <w:szCs w:val="26"/>
        </w:rPr>
        <w:t>y</w:t>
      </w:r>
      <w:r w:rsidR="005D0D41">
        <w:rPr>
          <w:b/>
          <w:position w:val="-1"/>
          <w:sz w:val="26"/>
          <w:szCs w:val="26"/>
        </w:rPr>
        <w:t>,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to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be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ducted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bills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</w:t>
      </w: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0B1EBF">
      <w:pPr>
        <w:spacing w:before="26" w:line="280" w:lineRule="exact"/>
        <w:ind w:left="240"/>
        <w:rPr>
          <w:sz w:val="26"/>
          <w:szCs w:val="26"/>
        </w:rPr>
      </w:pPr>
      <w:r w:rsidRPr="000B1EBF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(i).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Deadl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ne</w:t>
      </w:r>
      <w:r w:rsidR="005D0D41">
        <w:rPr>
          <w:b/>
          <w:spacing w:val="-10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S</w:t>
      </w:r>
      <w:r w:rsidR="005D0D41">
        <w:rPr>
          <w:b/>
          <w:position w:val="-1"/>
          <w:sz w:val="26"/>
          <w:szCs w:val="26"/>
        </w:rPr>
        <w:t>u</w:t>
      </w:r>
      <w:r w:rsidR="005D0D41">
        <w:rPr>
          <w:b/>
          <w:spacing w:val="2"/>
          <w:position w:val="-1"/>
          <w:sz w:val="26"/>
          <w:szCs w:val="26"/>
        </w:rPr>
        <w:t>b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ssion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Bids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along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ith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spacing w:val="6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  <w:r w:rsidR="00041C2F">
        <w:rPr>
          <w:b/>
          <w:position w:val="-1"/>
          <w:sz w:val="26"/>
          <w:szCs w:val="26"/>
        </w:rPr>
        <w:t xml:space="preserve">   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0B1EBF">
      <w:pPr>
        <w:spacing w:before="26" w:line="280" w:lineRule="exact"/>
        <w:ind w:left="240"/>
        <w:rPr>
          <w:sz w:val="26"/>
          <w:szCs w:val="26"/>
        </w:rPr>
      </w:pPr>
      <w:r w:rsidRPr="000B1EBF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(j).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Venue,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e,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and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Date</w:t>
      </w:r>
      <w:r w:rsidR="005D0D41">
        <w:rPr>
          <w:b/>
          <w:spacing w:val="-5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</w:t>
      </w:r>
      <w:r w:rsidR="005D0D41">
        <w:rPr>
          <w:b/>
          <w:spacing w:val="-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B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Op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ning</w:t>
      </w:r>
      <w:r w:rsidR="005D0D41">
        <w:rPr>
          <w:b/>
          <w:spacing w:val="2"/>
          <w:position w:val="-1"/>
          <w:sz w:val="26"/>
          <w:szCs w:val="26"/>
        </w:rPr>
        <w:t>:</w:t>
      </w:r>
      <w:r w:rsidR="005D0D41">
        <w:rPr>
          <w:b/>
          <w:position w:val="-1"/>
          <w:sz w:val="26"/>
          <w:szCs w:val="26"/>
        </w:rPr>
        <w:t>-</w:t>
      </w:r>
    </w:p>
    <w:p w:rsidR="0035142A" w:rsidRDefault="0035142A">
      <w:pPr>
        <w:spacing w:before="18" w:line="260" w:lineRule="exact"/>
        <w:rPr>
          <w:sz w:val="26"/>
          <w:szCs w:val="26"/>
        </w:rPr>
      </w:pPr>
    </w:p>
    <w:p w:rsidR="0035142A" w:rsidRDefault="000B1EBF">
      <w:pPr>
        <w:spacing w:before="26" w:line="280" w:lineRule="exact"/>
        <w:ind w:left="240"/>
        <w:rPr>
          <w:sz w:val="26"/>
          <w:szCs w:val="26"/>
        </w:rPr>
      </w:pPr>
      <w:r w:rsidRPr="000B1EBF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(k).</w:t>
      </w:r>
      <w:r w:rsidR="005D0D41">
        <w:rPr>
          <w:b/>
          <w:spacing w:val="-4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T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e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spacing w:val="2"/>
          <w:position w:val="-1"/>
          <w:sz w:val="26"/>
          <w:szCs w:val="26"/>
        </w:rPr>
        <w:t>f</w:t>
      </w:r>
      <w:r w:rsidR="005D0D41">
        <w:rPr>
          <w:b/>
          <w:position w:val="-1"/>
          <w:sz w:val="26"/>
          <w:szCs w:val="26"/>
        </w:rPr>
        <w:t>or</w:t>
      </w:r>
      <w:r w:rsidR="005D0D41">
        <w:rPr>
          <w:b/>
          <w:spacing w:val="-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mple</w:t>
      </w:r>
      <w:r w:rsidR="005D0D41">
        <w:rPr>
          <w:b/>
          <w:spacing w:val="2"/>
          <w:position w:val="-1"/>
          <w:sz w:val="26"/>
          <w:szCs w:val="26"/>
        </w:rPr>
        <w:t>t</w:t>
      </w:r>
      <w:r w:rsidR="005D0D41">
        <w:rPr>
          <w:b/>
          <w:position w:val="-1"/>
          <w:sz w:val="26"/>
          <w:szCs w:val="26"/>
        </w:rPr>
        <w:t>ion</w:t>
      </w:r>
      <w:r w:rsidR="005D0D41">
        <w:rPr>
          <w:b/>
          <w:spacing w:val="-1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fr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spacing w:val="5"/>
          <w:position w:val="-1"/>
          <w:sz w:val="26"/>
          <w:szCs w:val="26"/>
        </w:rPr>
        <w:t>w</w:t>
      </w:r>
      <w:r w:rsidR="005D0D41">
        <w:rPr>
          <w:b/>
          <w:position w:val="-1"/>
          <w:sz w:val="26"/>
          <w:szCs w:val="26"/>
        </w:rPr>
        <w:t>ritten</w:t>
      </w:r>
      <w:r w:rsidR="005D0D41">
        <w:rPr>
          <w:b/>
          <w:spacing w:val="-8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ord</w:t>
      </w:r>
      <w:r w:rsidR="005D0D41">
        <w:rPr>
          <w:b/>
          <w:spacing w:val="3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r</w:t>
      </w:r>
      <w:r w:rsidR="005D0D41">
        <w:rPr>
          <w:b/>
          <w:spacing w:val="-6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of c</w:t>
      </w:r>
      <w:r w:rsidR="005D0D41">
        <w:rPr>
          <w:b/>
          <w:spacing w:val="2"/>
          <w:position w:val="-1"/>
          <w:sz w:val="26"/>
          <w:szCs w:val="26"/>
        </w:rPr>
        <w:t>o</w:t>
      </w:r>
      <w:r w:rsidR="005D0D41">
        <w:rPr>
          <w:b/>
          <w:position w:val="-1"/>
          <w:sz w:val="26"/>
          <w:szCs w:val="26"/>
        </w:rPr>
        <w:t>m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nce:</w:t>
      </w:r>
      <w:r w:rsidR="005D0D41">
        <w:rPr>
          <w:b/>
          <w:spacing w:val="-1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 xml:space="preserve">-                                    </w:t>
      </w:r>
      <w:r w:rsidR="005D0D41">
        <w:rPr>
          <w:b/>
          <w:spacing w:val="2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_</w:t>
      </w:r>
    </w:p>
    <w:p w:rsidR="0035142A" w:rsidRDefault="0035142A">
      <w:pPr>
        <w:spacing w:before="11" w:line="26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35142A" w:rsidRDefault="000B1EBF">
      <w:pPr>
        <w:spacing w:before="26" w:line="280" w:lineRule="exact"/>
        <w:ind w:left="240" w:right="-59"/>
        <w:rPr>
          <w:sz w:val="26"/>
          <w:szCs w:val="26"/>
        </w:rPr>
      </w:pPr>
      <w:r w:rsidRPr="000B1EBF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5D0D41">
        <w:rPr>
          <w:b/>
          <w:position w:val="-1"/>
          <w:sz w:val="26"/>
          <w:szCs w:val="26"/>
        </w:rPr>
        <w:t>(L).Liqu</w:t>
      </w:r>
      <w:r w:rsidR="005D0D41">
        <w:rPr>
          <w:b/>
          <w:spacing w:val="2"/>
          <w:position w:val="-1"/>
          <w:sz w:val="26"/>
          <w:szCs w:val="26"/>
        </w:rPr>
        <w:t>i</w:t>
      </w:r>
      <w:r w:rsidR="005D0D41">
        <w:rPr>
          <w:b/>
          <w:position w:val="-1"/>
          <w:sz w:val="26"/>
          <w:szCs w:val="26"/>
        </w:rPr>
        <w:t>dity</w:t>
      </w:r>
      <w:r w:rsidR="005D0D41">
        <w:rPr>
          <w:b/>
          <w:spacing w:val="33"/>
          <w:position w:val="-1"/>
          <w:sz w:val="26"/>
          <w:szCs w:val="26"/>
        </w:rPr>
        <w:t xml:space="preserve"> </w:t>
      </w:r>
      <w:r w:rsidR="005D0D41">
        <w:rPr>
          <w:b/>
          <w:position w:val="-1"/>
          <w:sz w:val="26"/>
          <w:szCs w:val="26"/>
        </w:rPr>
        <w:t>d</w:t>
      </w:r>
      <w:r w:rsidR="005D0D41">
        <w:rPr>
          <w:b/>
          <w:spacing w:val="2"/>
          <w:position w:val="-1"/>
          <w:sz w:val="26"/>
          <w:szCs w:val="26"/>
        </w:rPr>
        <w:t>a</w:t>
      </w:r>
      <w:r w:rsidR="005D0D41">
        <w:rPr>
          <w:b/>
          <w:spacing w:val="-2"/>
          <w:position w:val="-1"/>
          <w:sz w:val="26"/>
          <w:szCs w:val="26"/>
        </w:rPr>
        <w:t>m</w:t>
      </w:r>
      <w:r w:rsidR="005D0D41">
        <w:rPr>
          <w:b/>
          <w:position w:val="-1"/>
          <w:sz w:val="26"/>
          <w:szCs w:val="26"/>
        </w:rPr>
        <w:t>ag</w:t>
      </w:r>
      <w:r w:rsidR="005D0D41">
        <w:rPr>
          <w:b/>
          <w:spacing w:val="2"/>
          <w:position w:val="-1"/>
          <w:sz w:val="26"/>
          <w:szCs w:val="26"/>
        </w:rPr>
        <w:t>e</w:t>
      </w:r>
      <w:r w:rsidR="005D0D41">
        <w:rPr>
          <w:b/>
          <w:position w:val="-1"/>
          <w:sz w:val="26"/>
          <w:szCs w:val="26"/>
        </w:rPr>
        <w:t>s:-</w:t>
      </w:r>
    </w:p>
    <w:p w:rsidR="0035142A" w:rsidRDefault="005D0D41">
      <w:pPr>
        <w:spacing w:before="26" w:line="280" w:lineRule="exact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35142A" w:rsidRDefault="0035142A">
      <w:pPr>
        <w:spacing w:before="1" w:line="280" w:lineRule="exact"/>
        <w:rPr>
          <w:sz w:val="28"/>
          <w:szCs w:val="28"/>
        </w:rPr>
      </w:pPr>
    </w:p>
    <w:p w:rsidR="0035142A" w:rsidRDefault="005D0D41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spacing w:line="719" w:lineRule="auto"/>
        <w:ind w:left="1894" w:right="1873" w:hanging="1654"/>
        <w:rPr>
          <w:sz w:val="26"/>
          <w:szCs w:val="26"/>
        </w:rPr>
        <w:sectPr w:rsidR="003514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 w:rsidR="00E1516E" w:rsidRPr="00E1516E">
        <w:rPr>
          <w:sz w:val="26"/>
          <w:szCs w:val="26"/>
        </w:rPr>
        <w:sym w:font="Wingdings" w:char="F04C"/>
      </w:r>
      <w:r>
        <w:rPr>
          <w:sz w:val="26"/>
          <w:szCs w:val="26"/>
        </w:rPr>
        <w:t>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35142A" w:rsidRDefault="0035142A">
      <w:pPr>
        <w:spacing w:before="12" w:line="260" w:lineRule="exact"/>
        <w:rPr>
          <w:sz w:val="26"/>
          <w:szCs w:val="26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 w:rsidR="00E1516E">
        <w:rPr>
          <w:spacing w:val="-1"/>
          <w:sz w:val="26"/>
          <w:szCs w:val="26"/>
        </w:rPr>
        <w:t>’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35142A" w:rsidRDefault="0035142A">
      <w:pPr>
        <w:spacing w:before="16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2"/>
        </w:numPr>
        <w:tabs>
          <w:tab w:val="left" w:pos="960"/>
        </w:tabs>
        <w:spacing w:line="280" w:lineRule="exact"/>
        <w:ind w:right="211"/>
        <w:rPr>
          <w:sz w:val="26"/>
          <w:szCs w:val="26"/>
        </w:rPr>
      </w:pPr>
      <w:r w:rsidRPr="00E1516E">
        <w:rPr>
          <w:sz w:val="26"/>
          <w:szCs w:val="26"/>
        </w:rPr>
        <w:t>Procuring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gen</w:t>
      </w:r>
      <w:r w:rsidRPr="00E1516E">
        <w:rPr>
          <w:spacing w:val="5"/>
          <w:sz w:val="26"/>
          <w:szCs w:val="26"/>
        </w:rPr>
        <w:t>c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cutive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Engi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eer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erminate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ontract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ollowing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xits:-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E1516E">
        <w:rPr>
          <w:sz w:val="26"/>
          <w:szCs w:val="26"/>
        </w:rPr>
        <w:t>contractor</w:t>
      </w:r>
      <w:r w:rsidRPr="00E1516E">
        <w:rPr>
          <w:spacing w:val="-12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uses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b</w:t>
      </w:r>
      <w:r w:rsidRPr="00E1516E">
        <w:rPr>
          <w:spacing w:val="2"/>
          <w:sz w:val="26"/>
          <w:szCs w:val="26"/>
        </w:rPr>
        <w:t>re</w:t>
      </w:r>
      <w:r w:rsidRPr="00E1516E">
        <w:rPr>
          <w:sz w:val="26"/>
          <w:szCs w:val="26"/>
        </w:rPr>
        <w:t>ach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c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ause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Contract;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35142A" w:rsidRDefault="005D0D41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35142A" w:rsidRDefault="005D0D41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35142A" w:rsidRDefault="0035142A">
      <w:pPr>
        <w:spacing w:before="20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35142A" w:rsidRDefault="0035142A">
      <w:pPr>
        <w:spacing w:line="200" w:lineRule="exact"/>
      </w:pPr>
    </w:p>
    <w:p w:rsidR="0035142A" w:rsidRDefault="0035142A">
      <w:pPr>
        <w:spacing w:before="15" w:line="200" w:lineRule="exact"/>
      </w:pPr>
    </w:p>
    <w:p w:rsidR="0035142A" w:rsidRPr="00E1516E" w:rsidRDefault="005D0D41" w:rsidP="00E1516E">
      <w:pPr>
        <w:pStyle w:val="ListParagraph"/>
        <w:numPr>
          <w:ilvl w:val="0"/>
          <w:numId w:val="4"/>
        </w:numPr>
        <w:ind w:right="215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to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</w:t>
      </w:r>
      <w:r w:rsidRPr="00E1516E">
        <w:rPr>
          <w:spacing w:val="-2"/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eit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3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z w:val="26"/>
          <w:szCs w:val="26"/>
        </w:rPr>
        <w:t>avail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ble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exc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>pt</w:t>
      </w:r>
      <w:r w:rsidRPr="00E1516E">
        <w:rPr>
          <w:spacing w:val="29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conditions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mention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d</w:t>
      </w:r>
      <w:r w:rsidRPr="00E1516E">
        <w:rPr>
          <w:spacing w:val="25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z w:val="26"/>
          <w:szCs w:val="26"/>
        </w:rPr>
        <w:t>A (iii)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(iv)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above;</w:t>
      </w:r>
    </w:p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5D0D41">
      <w:pPr>
        <w:ind w:left="960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E1516E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In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event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 xml:space="preserve">y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of 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the 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above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cours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 xml:space="preserve">s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 xml:space="preserve">being </w:t>
      </w:r>
      <w:r w:rsidR="005D0D41">
        <w:rPr>
          <w:spacing w:val="17"/>
          <w:sz w:val="26"/>
          <w:szCs w:val="26"/>
        </w:rPr>
        <w:t xml:space="preserve"> </w:t>
      </w:r>
      <w:r w:rsidR="005D0D41">
        <w:rPr>
          <w:sz w:val="26"/>
          <w:szCs w:val="26"/>
        </w:rPr>
        <w:t>ad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 xml:space="preserve">pted 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 xml:space="preserve">y 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 xml:space="preserve">he 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Executive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35142A" w:rsidRDefault="0035142A">
      <w:pPr>
        <w:spacing w:before="2" w:line="240" w:lineRule="exact"/>
        <w:rPr>
          <w:sz w:val="24"/>
          <w:szCs w:val="24"/>
        </w:rPr>
      </w:pPr>
    </w:p>
    <w:p w:rsidR="0035142A" w:rsidRDefault="005D0D41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35142A" w:rsidRDefault="005D0D41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7"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35142A" w:rsidRDefault="005D0D41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5"/>
        </w:numPr>
        <w:ind w:right="215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Inter</w:t>
      </w:r>
      <w:r w:rsidRPr="00E1516E">
        <w:rPr>
          <w:b/>
          <w:spacing w:val="2"/>
          <w:sz w:val="26"/>
          <w:szCs w:val="26"/>
        </w:rPr>
        <w:t>i</w:t>
      </w:r>
      <w:r w:rsidRPr="00E1516E">
        <w:rPr>
          <w:b/>
          <w:spacing w:val="-2"/>
          <w:sz w:val="26"/>
          <w:szCs w:val="26"/>
        </w:rPr>
        <w:t>m</w:t>
      </w:r>
      <w:r w:rsidRPr="00E1516E">
        <w:rPr>
          <w:b/>
          <w:sz w:val="26"/>
          <w:szCs w:val="26"/>
        </w:rPr>
        <w:t>/</w:t>
      </w:r>
      <w:r w:rsidRPr="00E1516E">
        <w:rPr>
          <w:b/>
          <w:spacing w:val="2"/>
          <w:sz w:val="26"/>
          <w:szCs w:val="26"/>
        </w:rPr>
        <w:t>R</w:t>
      </w:r>
      <w:r w:rsidRPr="00E1516E">
        <w:rPr>
          <w:b/>
          <w:sz w:val="26"/>
          <w:szCs w:val="26"/>
        </w:rPr>
        <w:t>unni</w:t>
      </w:r>
      <w:r w:rsidRPr="00E1516E">
        <w:rPr>
          <w:b/>
          <w:spacing w:val="2"/>
          <w:sz w:val="26"/>
          <w:szCs w:val="26"/>
        </w:rPr>
        <w:t>n</w:t>
      </w:r>
      <w:r w:rsidRPr="00E1516E">
        <w:rPr>
          <w:b/>
          <w:sz w:val="26"/>
          <w:szCs w:val="26"/>
        </w:rPr>
        <w:t>g</w:t>
      </w:r>
      <w:r w:rsidRPr="00E1516E">
        <w:rPr>
          <w:b/>
          <w:spacing w:val="-1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Bil</w:t>
      </w:r>
      <w:r w:rsidRPr="00E1516E">
        <w:rPr>
          <w:b/>
          <w:spacing w:val="1"/>
          <w:sz w:val="26"/>
          <w:szCs w:val="26"/>
        </w:rPr>
        <w:t>l</w:t>
      </w:r>
      <w:r w:rsidRPr="00E1516E">
        <w:rPr>
          <w:b/>
          <w:sz w:val="26"/>
          <w:szCs w:val="26"/>
        </w:rPr>
        <w:t>.</w:t>
      </w:r>
      <w:r w:rsidRPr="00E1516E">
        <w:rPr>
          <w:b/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b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ed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pacing w:val="5"/>
          <w:sz w:val="26"/>
          <w:szCs w:val="26"/>
        </w:rPr>
        <w:t>b</w:t>
      </w:r>
      <w:r w:rsidRPr="00E1516E">
        <w:rPr>
          <w:sz w:val="26"/>
          <w:szCs w:val="26"/>
        </w:rPr>
        <w:t>y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actor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requent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y</w:t>
      </w:r>
      <w:r w:rsidRPr="00E1516E">
        <w:rPr>
          <w:spacing w:val="-9"/>
          <w:sz w:val="26"/>
          <w:szCs w:val="26"/>
        </w:rPr>
        <w:t xml:space="preserve"> </w:t>
      </w:r>
      <w:r w:rsidRPr="00E1516E">
        <w:rPr>
          <w:sz w:val="26"/>
          <w:szCs w:val="26"/>
        </w:rPr>
        <w:t>as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prog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ess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wo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k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justi</w:t>
      </w:r>
      <w:r w:rsidRPr="00E1516E">
        <w:rPr>
          <w:spacing w:val="4"/>
          <w:sz w:val="26"/>
          <w:szCs w:val="26"/>
        </w:rPr>
        <w:t>f</w:t>
      </w:r>
      <w:r w:rsidRPr="00E1516E">
        <w:rPr>
          <w:sz w:val="26"/>
          <w:szCs w:val="26"/>
        </w:rPr>
        <w:t>y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exec</w:t>
      </w:r>
      <w:r w:rsidRPr="00E1516E">
        <w:rPr>
          <w:spacing w:val="3"/>
          <w:sz w:val="26"/>
          <w:szCs w:val="26"/>
        </w:rPr>
        <w:t>u</w:t>
      </w:r>
      <w:r w:rsidRPr="00E1516E">
        <w:rPr>
          <w:sz w:val="26"/>
          <w:szCs w:val="26"/>
        </w:rPr>
        <w:t>ted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n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ncluded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 previous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least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once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onth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4"/>
          <w:sz w:val="26"/>
          <w:szCs w:val="26"/>
        </w:rPr>
        <w:t>r</w:t>
      </w:r>
      <w:r w:rsidRPr="00E1516E">
        <w:rPr>
          <w:sz w:val="26"/>
          <w:szCs w:val="26"/>
        </w:rPr>
        <w:t>-in-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harge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take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or cause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tak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equisite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ments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ving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 veri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cla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ad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iss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ble,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djusted,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if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possible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expi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ten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m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resentation 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bill,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me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ute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ubordinate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to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sure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 xml:space="preserve">id </w:t>
      </w:r>
      <w:r w:rsidRPr="00E1516E">
        <w:rPr>
          <w:spacing w:val="2"/>
          <w:sz w:val="26"/>
          <w:szCs w:val="26"/>
        </w:rPr>
        <w:t>w</w:t>
      </w:r>
      <w:r w:rsidRPr="00E1516E">
        <w:rPr>
          <w:sz w:val="26"/>
          <w:szCs w:val="26"/>
        </w:rPr>
        <w:t>ork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presen</w:t>
      </w:r>
      <w:r w:rsidRPr="00E1516E">
        <w:rPr>
          <w:spacing w:val="6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au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horized</w:t>
      </w:r>
      <w:r w:rsidRPr="00E1516E">
        <w:rPr>
          <w:spacing w:val="-6"/>
          <w:sz w:val="26"/>
          <w:szCs w:val="26"/>
        </w:rPr>
        <w:t xml:space="preserve"> </w:t>
      </w:r>
      <w:r w:rsidRPr="00E1516E">
        <w:rPr>
          <w:sz w:val="26"/>
          <w:szCs w:val="26"/>
        </w:rPr>
        <w:t>ag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nt, whose</w:t>
      </w:r>
      <w:r w:rsidRPr="00E1516E">
        <w:rPr>
          <w:spacing w:val="19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ounters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gnatu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measur</w:t>
      </w:r>
      <w:r w:rsidRPr="00E1516E">
        <w:rPr>
          <w:spacing w:val="3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will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6"/>
          <w:sz w:val="26"/>
          <w:szCs w:val="26"/>
        </w:rPr>
        <w:t xml:space="preserve"> </w:t>
      </w:r>
      <w:r w:rsidRPr="00E1516E">
        <w:rPr>
          <w:sz w:val="26"/>
          <w:szCs w:val="26"/>
        </w:rPr>
        <w:t>su</w:t>
      </w:r>
      <w:r w:rsidRPr="00E1516E">
        <w:rPr>
          <w:spacing w:val="2"/>
          <w:sz w:val="26"/>
          <w:szCs w:val="26"/>
        </w:rPr>
        <w:t>ff</w:t>
      </w:r>
      <w:r w:rsidRPr="00E1516E">
        <w:rPr>
          <w:sz w:val="26"/>
          <w:szCs w:val="26"/>
        </w:rPr>
        <w:t>icient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warrant</w:t>
      </w:r>
      <w:r w:rsidRPr="00E1516E">
        <w:rPr>
          <w:spacing w:val="2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 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Engineer-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n-charge</w:t>
      </w:r>
      <w:r w:rsidRPr="00E1516E">
        <w:rPr>
          <w:spacing w:val="-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repare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bill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ch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list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binding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all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3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pects.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35142A" w:rsidRDefault="0035142A">
      <w:pPr>
        <w:spacing w:before="2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35142A" w:rsidRDefault="0035142A">
      <w:pPr>
        <w:spacing w:before="14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6"/>
        </w:numPr>
        <w:ind w:right="216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Agen</w:t>
      </w:r>
      <w:r w:rsidRPr="00E1516E">
        <w:rPr>
          <w:spacing w:val="5"/>
          <w:sz w:val="26"/>
          <w:szCs w:val="26"/>
        </w:rPr>
        <w:t>c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ssue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ariation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Order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pro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ur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ent of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works,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sical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servic</w:t>
      </w:r>
      <w:r w:rsidRPr="00E1516E">
        <w:rPr>
          <w:spacing w:val="3"/>
          <w:sz w:val="26"/>
          <w:szCs w:val="26"/>
        </w:rPr>
        <w:t>e</w:t>
      </w:r>
      <w:r w:rsidRPr="00E1516E">
        <w:rPr>
          <w:sz w:val="26"/>
          <w:szCs w:val="26"/>
        </w:rPr>
        <w:t xml:space="preserve">s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rom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ginal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er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increase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crease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quantiti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s, including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ntrodu</w:t>
      </w:r>
      <w:r w:rsidRPr="00E1516E">
        <w:rPr>
          <w:spacing w:val="3"/>
          <w:sz w:val="26"/>
          <w:szCs w:val="26"/>
        </w:rPr>
        <w:t>c</w:t>
      </w:r>
      <w:r w:rsidRPr="00E1516E">
        <w:rPr>
          <w:sz w:val="26"/>
          <w:szCs w:val="26"/>
        </w:rPr>
        <w:t>tion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0"/>
          <w:sz w:val="26"/>
          <w:szCs w:val="26"/>
        </w:rPr>
        <w:t xml:space="preserve"> </w:t>
      </w:r>
      <w:r w:rsidRPr="00E1516E">
        <w:rPr>
          <w:sz w:val="26"/>
          <w:szCs w:val="26"/>
        </w:rPr>
        <w:t>new</w:t>
      </w:r>
      <w:r w:rsidRPr="00E1516E">
        <w:rPr>
          <w:spacing w:val="46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45"/>
          <w:sz w:val="26"/>
          <w:szCs w:val="26"/>
        </w:rPr>
        <w:t xml:space="preserve"> </w:t>
      </w:r>
      <w:r w:rsidRPr="00E1516E">
        <w:rPr>
          <w:sz w:val="26"/>
          <w:szCs w:val="26"/>
        </w:rPr>
        <w:t>it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s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hat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are</w:t>
      </w:r>
      <w:r w:rsidRPr="00E1516E">
        <w:rPr>
          <w:spacing w:val="47"/>
          <w:sz w:val="26"/>
          <w:szCs w:val="26"/>
        </w:rPr>
        <w:t xml:space="preserve"> </w:t>
      </w:r>
      <w:r w:rsidRPr="00E1516E">
        <w:rPr>
          <w:sz w:val="26"/>
          <w:szCs w:val="26"/>
        </w:rPr>
        <w:t>either</w:t>
      </w:r>
      <w:r w:rsidRPr="00E1516E">
        <w:rPr>
          <w:spacing w:val="44"/>
          <w:sz w:val="26"/>
          <w:szCs w:val="26"/>
        </w:rPr>
        <w:t xml:space="preserve"> </w:t>
      </w:r>
      <w:r w:rsidRPr="00E1516E">
        <w:rPr>
          <w:sz w:val="26"/>
          <w:szCs w:val="26"/>
        </w:rPr>
        <w:t>d</w:t>
      </w:r>
      <w:r w:rsidRPr="00E1516E">
        <w:rPr>
          <w:spacing w:val="2"/>
          <w:sz w:val="26"/>
          <w:szCs w:val="26"/>
        </w:rPr>
        <w:t>u</w:t>
      </w:r>
      <w:r w:rsidRPr="00E1516E">
        <w:rPr>
          <w:sz w:val="26"/>
          <w:szCs w:val="26"/>
        </w:rPr>
        <w:t>e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48"/>
          <w:sz w:val="26"/>
          <w:szCs w:val="26"/>
        </w:rPr>
        <w:t xml:space="preserve"> </w:t>
      </w:r>
      <w:r w:rsidRPr="00E1516E">
        <w:rPr>
          <w:sz w:val="26"/>
          <w:szCs w:val="26"/>
        </w:rPr>
        <w:t>change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of plans,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ign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alig</w:t>
      </w:r>
      <w:r w:rsidRPr="00E1516E">
        <w:rPr>
          <w:spacing w:val="2"/>
          <w:sz w:val="26"/>
          <w:szCs w:val="26"/>
        </w:rPr>
        <w:t>n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nt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suit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ual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ield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conditi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ns, w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thin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general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scope and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p</w:t>
      </w:r>
      <w:r w:rsidRPr="00E1516E">
        <w:rPr>
          <w:spacing w:val="5"/>
          <w:sz w:val="26"/>
          <w:szCs w:val="26"/>
        </w:rPr>
        <w:t>h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sic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l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bou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dari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of the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35142A" w:rsidRDefault="005D0D41">
      <w:pPr>
        <w:spacing w:line="280" w:lineRule="exact"/>
        <w:ind w:left="960" w:right="22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E1516E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9"/>
          <w:sz w:val="26"/>
          <w:szCs w:val="26"/>
        </w:rPr>
        <w:t xml:space="preserve"> </w:t>
      </w:r>
      <w:r w:rsidR="005D0D41">
        <w:rPr>
          <w:sz w:val="26"/>
          <w:szCs w:val="26"/>
        </w:rPr>
        <w:t>case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nature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2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work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0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24"/>
          <w:sz w:val="26"/>
          <w:szCs w:val="26"/>
        </w:rPr>
        <w:t xml:space="preserve"> </w:t>
      </w:r>
      <w:r w:rsidR="005D0D41">
        <w:rPr>
          <w:sz w:val="26"/>
          <w:szCs w:val="26"/>
        </w:rPr>
        <w:t>variati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n</w:t>
      </w:r>
      <w:r w:rsidR="005D0D41">
        <w:rPr>
          <w:spacing w:val="12"/>
          <w:sz w:val="26"/>
          <w:szCs w:val="26"/>
        </w:rPr>
        <w:t xml:space="preserve"> </w:t>
      </w:r>
      <w:r w:rsidR="005D0D41">
        <w:rPr>
          <w:sz w:val="26"/>
          <w:szCs w:val="26"/>
        </w:rPr>
        <w:t>does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ot</w:t>
      </w:r>
      <w:r w:rsidR="005D0D41">
        <w:rPr>
          <w:spacing w:val="18"/>
          <w:sz w:val="26"/>
          <w:szCs w:val="26"/>
        </w:rPr>
        <w:t xml:space="preserve"> </w:t>
      </w:r>
      <w:r w:rsidR="005D0D41">
        <w:rPr>
          <w:sz w:val="26"/>
          <w:szCs w:val="26"/>
        </w:rPr>
        <w:t>corr</w:t>
      </w:r>
      <w:r w:rsidR="005D0D41">
        <w:rPr>
          <w:spacing w:val="3"/>
          <w:sz w:val="26"/>
          <w:szCs w:val="26"/>
        </w:rPr>
        <w:t>e</w:t>
      </w:r>
      <w:r w:rsidR="005D0D41">
        <w:rPr>
          <w:sz w:val="26"/>
          <w:szCs w:val="26"/>
        </w:rPr>
        <w:t>spond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with</w:t>
      </w:r>
      <w:r w:rsidR="005D0D41">
        <w:rPr>
          <w:spacing w:val="16"/>
          <w:sz w:val="26"/>
          <w:szCs w:val="26"/>
        </w:rPr>
        <w:t xml:space="preserve"> </w:t>
      </w:r>
      <w:r w:rsidR="005D0D41">
        <w:rPr>
          <w:sz w:val="26"/>
          <w:szCs w:val="26"/>
        </w:rPr>
        <w:t>it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ms</w:t>
      </w:r>
      <w:r w:rsidR="005D0D41">
        <w:rPr>
          <w:spacing w:val="15"/>
          <w:sz w:val="26"/>
          <w:szCs w:val="26"/>
        </w:rPr>
        <w:t xml:space="preserve"> </w:t>
      </w:r>
      <w:r w:rsidR="005D0D41">
        <w:rPr>
          <w:sz w:val="26"/>
          <w:szCs w:val="26"/>
        </w:rPr>
        <w:t>in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Bill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Quantities,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quota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ion</w:t>
      </w:r>
      <w:r w:rsidR="005D0D41">
        <w:rPr>
          <w:spacing w:val="1"/>
          <w:sz w:val="26"/>
          <w:szCs w:val="26"/>
        </w:rPr>
        <w:t xml:space="preserve"> </w:t>
      </w:r>
      <w:r w:rsidR="005D0D41">
        <w:rPr>
          <w:spacing w:val="5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3"/>
          <w:sz w:val="26"/>
          <w:szCs w:val="26"/>
        </w:rPr>
        <w:t xml:space="preserve"> </w:t>
      </w:r>
      <w:r w:rsidR="005D0D41">
        <w:rPr>
          <w:spacing w:val="3"/>
          <w:sz w:val="26"/>
          <w:szCs w:val="26"/>
        </w:rPr>
        <w:t>c</w:t>
      </w:r>
      <w:r w:rsidR="005D0D41">
        <w:rPr>
          <w:sz w:val="26"/>
          <w:szCs w:val="26"/>
        </w:rPr>
        <w:t xml:space="preserve">ontractor 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to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be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in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pacing w:val="3"/>
          <w:sz w:val="26"/>
          <w:szCs w:val="26"/>
        </w:rPr>
        <w:t>o</w:t>
      </w:r>
      <w:r w:rsidR="005D0D41">
        <w:rPr>
          <w:sz w:val="26"/>
          <w:szCs w:val="26"/>
        </w:rPr>
        <w:t>rm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new rates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or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relevant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ems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of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work,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z w:val="26"/>
          <w:szCs w:val="26"/>
        </w:rPr>
        <w:t>and</w:t>
      </w:r>
      <w:r w:rsidR="005D0D41">
        <w:rPr>
          <w:spacing w:val="10"/>
          <w:sz w:val="26"/>
          <w:szCs w:val="26"/>
        </w:rPr>
        <w:t xml:space="preserve"> </w:t>
      </w:r>
      <w:r w:rsidR="005D0D41">
        <w:rPr>
          <w:sz w:val="26"/>
          <w:szCs w:val="26"/>
        </w:rPr>
        <w:t>if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11"/>
          <w:sz w:val="26"/>
          <w:szCs w:val="26"/>
        </w:rPr>
        <w:t xml:space="preserve"> </w:t>
      </w:r>
      <w:r w:rsidR="005D0D41">
        <w:rPr>
          <w:sz w:val="26"/>
          <w:szCs w:val="26"/>
        </w:rPr>
        <w:t>Enginee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-in-</w:t>
      </w:r>
      <w:r w:rsidR="005D0D41">
        <w:rPr>
          <w:spacing w:val="2"/>
          <w:sz w:val="26"/>
          <w:szCs w:val="26"/>
        </w:rPr>
        <w:t>c</w:t>
      </w:r>
      <w:r w:rsidR="005D0D41">
        <w:rPr>
          <w:sz w:val="26"/>
          <w:szCs w:val="26"/>
        </w:rPr>
        <w:t>harge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14"/>
          <w:sz w:val="26"/>
          <w:szCs w:val="26"/>
        </w:rPr>
        <w:t xml:space="preserve"> </w:t>
      </w:r>
      <w:r w:rsidR="005D0D41">
        <w:rPr>
          <w:sz w:val="26"/>
          <w:szCs w:val="26"/>
        </w:rPr>
        <w:t>satis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ied</w:t>
      </w:r>
      <w:r w:rsidR="005D0D41">
        <w:rPr>
          <w:spacing w:val="5"/>
          <w:sz w:val="26"/>
          <w:szCs w:val="26"/>
        </w:rPr>
        <w:t xml:space="preserve"> </w:t>
      </w:r>
      <w:r w:rsidR="005D0D41">
        <w:rPr>
          <w:sz w:val="26"/>
          <w:szCs w:val="26"/>
        </w:rPr>
        <w:t>that 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quot</w:t>
      </w:r>
      <w:r w:rsidR="005D0D41">
        <w:rPr>
          <w:spacing w:val="2"/>
          <w:sz w:val="26"/>
          <w:szCs w:val="26"/>
        </w:rPr>
        <w:t>e</w:t>
      </w:r>
      <w:r w:rsidR="005D0D41">
        <w:rPr>
          <w:sz w:val="26"/>
          <w:szCs w:val="26"/>
        </w:rPr>
        <w:t>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is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wi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n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the</w:t>
      </w:r>
      <w:r w:rsidR="005D0D41">
        <w:rPr>
          <w:spacing w:val="7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z w:val="26"/>
          <w:szCs w:val="26"/>
        </w:rPr>
        <w:t>wo</w:t>
      </w:r>
      <w:r w:rsidR="005D0D41">
        <w:rPr>
          <w:spacing w:val="2"/>
          <w:sz w:val="26"/>
          <w:szCs w:val="26"/>
        </w:rPr>
        <w:t>r</w:t>
      </w:r>
      <w:r w:rsidR="005D0D41">
        <w:rPr>
          <w:sz w:val="26"/>
          <w:szCs w:val="26"/>
        </w:rPr>
        <w:t>ked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out</w:t>
      </w:r>
      <w:r w:rsidR="005D0D41">
        <w:rPr>
          <w:spacing w:val="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b</w:t>
      </w:r>
      <w:r w:rsidR="005D0D41">
        <w:rPr>
          <w:sz w:val="26"/>
          <w:szCs w:val="26"/>
        </w:rPr>
        <w:t>y</w:t>
      </w:r>
      <w:r w:rsidR="005D0D41">
        <w:rPr>
          <w:spacing w:val="4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3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6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d</w:t>
      </w:r>
      <w:r w:rsidR="005D0D41">
        <w:rPr>
          <w:sz w:val="26"/>
          <w:szCs w:val="26"/>
        </w:rPr>
        <w:t>etailed</w:t>
      </w:r>
      <w:r w:rsidR="005D0D41">
        <w:rPr>
          <w:spacing w:val="2"/>
          <w:sz w:val="26"/>
          <w:szCs w:val="26"/>
        </w:rPr>
        <w:t xml:space="preserve"> </w:t>
      </w:r>
      <w:r w:rsidR="005D0D41">
        <w:rPr>
          <w:sz w:val="26"/>
          <w:szCs w:val="26"/>
        </w:rPr>
        <w:t>r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te</w:t>
      </w:r>
      <w:r w:rsidR="005D0D41">
        <w:rPr>
          <w:spacing w:val="8"/>
          <w:sz w:val="26"/>
          <w:szCs w:val="26"/>
        </w:rPr>
        <w:t xml:space="preserve"> </w:t>
      </w:r>
      <w:r w:rsidR="005D0D41">
        <w:rPr>
          <w:sz w:val="26"/>
          <w:szCs w:val="26"/>
        </w:rPr>
        <w:t>ana</w:t>
      </w:r>
      <w:r w:rsidR="005D0D41">
        <w:rPr>
          <w:spacing w:val="5"/>
          <w:sz w:val="26"/>
          <w:szCs w:val="26"/>
        </w:rPr>
        <w:t>l</w:t>
      </w:r>
      <w:r w:rsidR="005D0D41">
        <w:rPr>
          <w:spacing w:val="-5"/>
          <w:sz w:val="26"/>
          <w:szCs w:val="26"/>
        </w:rPr>
        <w:t>y</w:t>
      </w:r>
      <w:r w:rsidR="005D0D41">
        <w:rPr>
          <w:sz w:val="26"/>
          <w:szCs w:val="26"/>
        </w:rPr>
        <w:t>sis, a</w:t>
      </w:r>
      <w:r w:rsidR="005D0D41">
        <w:rPr>
          <w:spacing w:val="2"/>
          <w:sz w:val="26"/>
          <w:szCs w:val="26"/>
        </w:rPr>
        <w:t>n</w:t>
      </w:r>
      <w:r w:rsidR="005D0D41">
        <w:rPr>
          <w:sz w:val="26"/>
          <w:szCs w:val="26"/>
        </w:rPr>
        <w:t>d then</w:t>
      </w:r>
      <w:r w:rsidR="005D0D41">
        <w:rPr>
          <w:spacing w:val="-4"/>
          <w:sz w:val="26"/>
          <w:szCs w:val="26"/>
        </w:rPr>
        <w:t xml:space="preserve"> </w:t>
      </w:r>
      <w:r w:rsidR="005D0D41">
        <w:rPr>
          <w:sz w:val="26"/>
          <w:szCs w:val="26"/>
        </w:rPr>
        <w:t>on</w:t>
      </w:r>
      <w:r w:rsidR="005D0D41">
        <w:rPr>
          <w:spacing w:val="4"/>
          <w:sz w:val="26"/>
          <w:szCs w:val="26"/>
        </w:rPr>
        <w:t>l</w:t>
      </w:r>
      <w:r w:rsidR="005D0D41">
        <w:rPr>
          <w:sz w:val="26"/>
          <w:szCs w:val="26"/>
        </w:rPr>
        <w:t>y</w:t>
      </w:r>
      <w:r w:rsidR="005D0D41">
        <w:rPr>
          <w:spacing w:val="-10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h</w:t>
      </w:r>
      <w:r w:rsidR="005D0D41">
        <w:rPr>
          <w:sz w:val="26"/>
          <w:szCs w:val="26"/>
        </w:rPr>
        <w:t>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shall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a</w:t>
      </w:r>
      <w:r w:rsidR="005D0D41">
        <w:rPr>
          <w:sz w:val="26"/>
          <w:szCs w:val="26"/>
        </w:rPr>
        <w:t>ll</w:t>
      </w:r>
      <w:r w:rsidR="005D0D41">
        <w:rPr>
          <w:spacing w:val="2"/>
          <w:sz w:val="26"/>
          <w:szCs w:val="26"/>
        </w:rPr>
        <w:t>o</w:t>
      </w:r>
      <w:r w:rsidR="005D0D41">
        <w:rPr>
          <w:sz w:val="26"/>
          <w:szCs w:val="26"/>
        </w:rPr>
        <w:t>w</w:t>
      </w:r>
      <w:r w:rsidR="005D0D41">
        <w:rPr>
          <w:spacing w:val="-6"/>
          <w:sz w:val="26"/>
          <w:szCs w:val="26"/>
        </w:rPr>
        <w:t xml:space="preserve"> </w:t>
      </w:r>
      <w:r w:rsidR="005D0D41">
        <w:rPr>
          <w:sz w:val="26"/>
          <w:szCs w:val="26"/>
        </w:rPr>
        <w:t>h</w:t>
      </w:r>
      <w:r w:rsidR="005D0D41">
        <w:rPr>
          <w:spacing w:val="2"/>
          <w:sz w:val="26"/>
          <w:szCs w:val="26"/>
        </w:rPr>
        <w:t>i</w:t>
      </w:r>
      <w:r w:rsidR="005D0D41">
        <w:rPr>
          <w:sz w:val="26"/>
          <w:szCs w:val="26"/>
        </w:rPr>
        <w:t>m</w:t>
      </w:r>
      <w:r w:rsidR="005D0D41">
        <w:rPr>
          <w:spacing w:val="-7"/>
          <w:sz w:val="26"/>
          <w:szCs w:val="26"/>
        </w:rPr>
        <w:t xml:space="preserve"> </w:t>
      </w:r>
      <w:r w:rsidR="005D0D41">
        <w:rPr>
          <w:sz w:val="26"/>
          <w:szCs w:val="26"/>
        </w:rPr>
        <w:t>that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rate</w:t>
      </w:r>
      <w:r w:rsidR="005D0D41">
        <w:rPr>
          <w:spacing w:val="-2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ter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</w:t>
      </w:r>
      <w:r w:rsidR="005D0D41">
        <w:rPr>
          <w:spacing w:val="2"/>
          <w:sz w:val="26"/>
          <w:szCs w:val="26"/>
        </w:rPr>
        <w:t>p</w:t>
      </w:r>
      <w:r w:rsidR="005D0D41">
        <w:rPr>
          <w:sz w:val="26"/>
          <w:szCs w:val="26"/>
        </w:rPr>
        <w:t>proval</w:t>
      </w:r>
      <w:r w:rsidR="005D0D41">
        <w:rPr>
          <w:spacing w:val="-9"/>
          <w:sz w:val="26"/>
          <w:szCs w:val="26"/>
        </w:rPr>
        <w:t xml:space="preserve"> </w:t>
      </w:r>
      <w:r w:rsidR="005D0D41">
        <w:rPr>
          <w:spacing w:val="2"/>
          <w:sz w:val="26"/>
          <w:szCs w:val="26"/>
        </w:rPr>
        <w:t>f</w:t>
      </w:r>
      <w:r w:rsidR="005D0D41">
        <w:rPr>
          <w:sz w:val="26"/>
          <w:szCs w:val="26"/>
        </w:rPr>
        <w:t>rom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higher</w:t>
      </w:r>
      <w:r w:rsidR="005D0D41">
        <w:rPr>
          <w:spacing w:val="-5"/>
          <w:sz w:val="26"/>
          <w:szCs w:val="26"/>
        </w:rPr>
        <w:t xml:space="preserve"> </w:t>
      </w:r>
      <w:r w:rsidR="005D0D41">
        <w:rPr>
          <w:sz w:val="26"/>
          <w:szCs w:val="26"/>
        </w:rPr>
        <w:t>au</w:t>
      </w:r>
      <w:r w:rsidR="005D0D41">
        <w:rPr>
          <w:spacing w:val="2"/>
          <w:sz w:val="26"/>
          <w:szCs w:val="26"/>
        </w:rPr>
        <w:t>t</w:t>
      </w:r>
      <w:r w:rsidR="005D0D41">
        <w:rPr>
          <w:sz w:val="26"/>
          <w:szCs w:val="26"/>
        </w:rPr>
        <w:t>hori</w:t>
      </w:r>
      <w:r w:rsidR="005D0D41">
        <w:rPr>
          <w:spacing w:val="4"/>
          <w:sz w:val="26"/>
          <w:szCs w:val="26"/>
        </w:rPr>
        <w:t>t</w:t>
      </w:r>
      <w:r w:rsidR="005D0D41">
        <w:rPr>
          <w:spacing w:val="-2"/>
          <w:sz w:val="26"/>
          <w:szCs w:val="26"/>
        </w:rPr>
        <w:t>y</w:t>
      </w:r>
      <w:r w:rsidR="005D0D41"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35142A" w:rsidRDefault="0035142A">
      <w:pPr>
        <w:spacing w:before="18" w:line="280" w:lineRule="exact"/>
        <w:rPr>
          <w:sz w:val="28"/>
          <w:szCs w:val="28"/>
        </w:rPr>
      </w:pPr>
    </w:p>
    <w:p w:rsidR="0035142A" w:rsidRDefault="005D0D41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7"/>
        </w:numPr>
        <w:ind w:right="211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Identif</w:t>
      </w:r>
      <w:r w:rsidRPr="00E1516E">
        <w:rPr>
          <w:b/>
          <w:spacing w:val="2"/>
          <w:sz w:val="26"/>
          <w:szCs w:val="26"/>
        </w:rPr>
        <w:t>y</w:t>
      </w:r>
      <w:r w:rsidRPr="00E1516E">
        <w:rPr>
          <w:b/>
          <w:sz w:val="26"/>
          <w:szCs w:val="26"/>
        </w:rPr>
        <w:t>ing Defects:</w:t>
      </w:r>
      <w:r w:rsidRPr="00E1516E">
        <w:rPr>
          <w:b/>
          <w:spacing w:val="6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ore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securi</w:t>
      </w:r>
      <w:r w:rsidRPr="00E1516E">
        <w:rPr>
          <w:spacing w:val="5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deposit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ef</w:t>
      </w:r>
      <w:r w:rsidRPr="00E1516E">
        <w:rPr>
          <w:sz w:val="26"/>
          <w:szCs w:val="26"/>
        </w:rPr>
        <w:t>unded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 contracto</w:t>
      </w:r>
      <w:r w:rsidRPr="00E1516E">
        <w:rPr>
          <w:spacing w:val="-1"/>
          <w:sz w:val="26"/>
          <w:szCs w:val="26"/>
        </w:rPr>
        <w:t>r</w:t>
      </w:r>
      <w:r w:rsidRPr="00E1516E">
        <w:rPr>
          <w:sz w:val="26"/>
          <w:szCs w:val="26"/>
        </w:rPr>
        <w:t>/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uring 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liabili</w:t>
      </w:r>
      <w:r w:rsidRPr="00E1516E">
        <w:rPr>
          <w:spacing w:val="4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period</w:t>
      </w:r>
      <w:r w:rsidRPr="00E1516E">
        <w:rPr>
          <w:spacing w:val="13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en</w:t>
      </w:r>
      <w:r w:rsidRPr="00E1516E">
        <w:rPr>
          <w:sz w:val="26"/>
          <w:szCs w:val="26"/>
        </w:rPr>
        <w:t>tioned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bid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dat</w:t>
      </w:r>
      <w:r w:rsidRPr="00E1516E">
        <w:rPr>
          <w:spacing w:val="4"/>
          <w:sz w:val="26"/>
          <w:szCs w:val="26"/>
        </w:rPr>
        <w:t>a</w:t>
      </w:r>
      <w:r w:rsidRPr="00E1516E">
        <w:rPr>
          <w:sz w:val="26"/>
          <w:szCs w:val="26"/>
        </w:rPr>
        <w:t>,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</w:t>
      </w:r>
      <w:r w:rsidRPr="00E1516E">
        <w:rPr>
          <w:spacing w:val="1"/>
          <w:sz w:val="26"/>
          <w:szCs w:val="26"/>
        </w:rPr>
        <w:t>r</w:t>
      </w:r>
      <w:r w:rsidRPr="00E1516E">
        <w:rPr>
          <w:sz w:val="26"/>
          <w:szCs w:val="26"/>
        </w:rPr>
        <w:t>-in- charge</w:t>
      </w:r>
      <w:r w:rsidRPr="00E1516E">
        <w:rPr>
          <w:spacing w:val="1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his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-in-char</w:t>
      </w:r>
      <w:r w:rsidRPr="00E1516E">
        <w:rPr>
          <w:spacing w:val="2"/>
          <w:sz w:val="26"/>
          <w:szCs w:val="26"/>
        </w:rPr>
        <w:t>g</w:t>
      </w:r>
      <w:r w:rsidRPr="00E1516E">
        <w:rPr>
          <w:sz w:val="26"/>
          <w:szCs w:val="26"/>
        </w:rPr>
        <w:t>e of</w:t>
      </w:r>
      <w:r w:rsidRPr="00E1516E">
        <w:rPr>
          <w:spacing w:val="2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z w:val="26"/>
          <w:szCs w:val="26"/>
        </w:rPr>
        <w:t>work</w:t>
      </w:r>
      <w:r w:rsidRPr="00E1516E">
        <w:rPr>
          <w:spacing w:val="22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inst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uct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24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contractor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to uncover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test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5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p</w:t>
      </w:r>
      <w:r w:rsidRPr="00E1516E">
        <w:rPr>
          <w:sz w:val="26"/>
          <w:szCs w:val="26"/>
        </w:rPr>
        <w:t>art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wh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ch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5"/>
          <w:sz w:val="26"/>
          <w:szCs w:val="26"/>
        </w:rPr>
        <w:t>a</w:t>
      </w:r>
      <w:r w:rsidRPr="00E1516E">
        <w:rPr>
          <w:sz w:val="26"/>
          <w:szCs w:val="26"/>
        </w:rPr>
        <w:t>y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av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17"/>
          <w:sz w:val="26"/>
          <w:szCs w:val="26"/>
        </w:rPr>
        <w:t xml:space="preserve"> </w:t>
      </w:r>
      <w:r w:rsidRPr="00E1516E">
        <w:rPr>
          <w:sz w:val="26"/>
          <w:szCs w:val="26"/>
        </w:rPr>
        <w:t>de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ect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due to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use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unsound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ma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erials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unskill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ul w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2"/>
          <w:sz w:val="26"/>
          <w:szCs w:val="26"/>
        </w:rPr>
        <w:t>k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anship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co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tractor has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 car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at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h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s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wn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cost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irr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spective</w:t>
      </w:r>
      <w:r w:rsidRPr="00E1516E">
        <w:rPr>
          <w:spacing w:val="-10"/>
          <w:sz w:val="26"/>
          <w:szCs w:val="26"/>
        </w:rPr>
        <w:t xml:space="preserve"> </w:t>
      </w:r>
      <w:r w:rsidRPr="00E1516E">
        <w:rPr>
          <w:sz w:val="26"/>
          <w:szCs w:val="26"/>
        </w:rPr>
        <w:t>of work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alrea</w:t>
      </w:r>
      <w:r w:rsidRPr="00E1516E">
        <w:rPr>
          <w:spacing w:val="5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-11"/>
          <w:sz w:val="26"/>
          <w:szCs w:val="26"/>
        </w:rPr>
        <w:t xml:space="preserve"> </w:t>
      </w:r>
      <w:r w:rsidRPr="00E1516E">
        <w:rPr>
          <w:sz w:val="26"/>
          <w:szCs w:val="26"/>
        </w:rPr>
        <w:t>appro</w:t>
      </w:r>
      <w:r w:rsidRPr="00E1516E">
        <w:rPr>
          <w:spacing w:val="2"/>
          <w:sz w:val="26"/>
          <w:szCs w:val="26"/>
        </w:rPr>
        <w:t>v</w:t>
      </w:r>
      <w:r w:rsidRPr="00E1516E">
        <w:rPr>
          <w:sz w:val="26"/>
          <w:szCs w:val="26"/>
        </w:rPr>
        <w:t>ed</w:t>
      </w:r>
      <w:r w:rsidRPr="00E1516E">
        <w:rPr>
          <w:spacing w:val="-8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paid.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E1516E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I</w:t>
      </w:r>
      <w:r w:rsidR="005D0D41">
        <w:rPr>
          <w:b/>
          <w:sz w:val="26"/>
          <w:szCs w:val="26"/>
        </w:rPr>
        <w:t xml:space="preserve">    </w:t>
      </w:r>
      <w:r w:rsidR="005D0D41">
        <w:rPr>
          <w:b/>
          <w:spacing w:val="31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Uncorrect</w:t>
      </w:r>
      <w:r w:rsidR="005D0D41">
        <w:rPr>
          <w:b/>
          <w:spacing w:val="2"/>
          <w:sz w:val="26"/>
          <w:szCs w:val="26"/>
        </w:rPr>
        <w:t>e</w:t>
      </w:r>
      <w:r w:rsidR="005D0D41">
        <w:rPr>
          <w:b/>
          <w:sz w:val="26"/>
          <w:szCs w:val="26"/>
        </w:rPr>
        <w:t>d</w:t>
      </w:r>
      <w:r w:rsidR="005D0D41">
        <w:rPr>
          <w:b/>
          <w:spacing w:val="-14"/>
          <w:sz w:val="26"/>
          <w:szCs w:val="26"/>
        </w:rPr>
        <w:t xml:space="preserve"> </w:t>
      </w:r>
      <w:r w:rsidR="005D0D41">
        <w:rPr>
          <w:b/>
          <w:sz w:val="26"/>
          <w:szCs w:val="26"/>
        </w:rPr>
        <w:t>Defect</w:t>
      </w:r>
      <w:r w:rsidR="005D0D41">
        <w:rPr>
          <w:b/>
          <w:spacing w:val="3"/>
          <w:sz w:val="26"/>
          <w:szCs w:val="26"/>
        </w:rPr>
        <w:t>s</w:t>
      </w:r>
      <w:r w:rsidR="005D0D41">
        <w:rPr>
          <w:b/>
          <w:sz w:val="26"/>
          <w:szCs w:val="26"/>
        </w:rPr>
        <w:t>: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Default="005D0D41">
      <w:pPr>
        <w:ind w:left="1680" w:right="212" w:hanging="720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35142A" w:rsidRDefault="0035142A">
      <w:pPr>
        <w:spacing w:before="12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8"/>
        </w:numPr>
        <w:ind w:right="214"/>
        <w:jc w:val="both"/>
        <w:rPr>
          <w:sz w:val="26"/>
          <w:szCs w:val="26"/>
        </w:rPr>
      </w:pPr>
      <w:r w:rsidRPr="00E1516E">
        <w:rPr>
          <w:b/>
          <w:sz w:val="26"/>
          <w:szCs w:val="26"/>
        </w:rPr>
        <w:t>Inspecti</w:t>
      </w:r>
      <w:r w:rsidRPr="00E1516E">
        <w:rPr>
          <w:b/>
          <w:spacing w:val="2"/>
          <w:sz w:val="26"/>
          <w:szCs w:val="26"/>
        </w:rPr>
        <w:t>o</w:t>
      </w:r>
      <w:r w:rsidRPr="00E1516E">
        <w:rPr>
          <w:b/>
          <w:sz w:val="26"/>
          <w:szCs w:val="26"/>
        </w:rPr>
        <w:t xml:space="preserve">n </w:t>
      </w:r>
      <w:r w:rsidRPr="00E1516E">
        <w:rPr>
          <w:b/>
          <w:spacing w:val="2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 xml:space="preserve">of </w:t>
      </w:r>
      <w:r w:rsidRPr="00E1516E">
        <w:rPr>
          <w:b/>
          <w:spacing w:val="11"/>
          <w:sz w:val="26"/>
          <w:szCs w:val="26"/>
        </w:rPr>
        <w:t xml:space="preserve"> </w:t>
      </w:r>
      <w:r w:rsidRPr="00E1516E">
        <w:rPr>
          <w:b/>
          <w:sz w:val="26"/>
          <w:szCs w:val="26"/>
        </w:rPr>
        <w:t>Oper</w:t>
      </w:r>
      <w:r w:rsidRPr="00E1516E">
        <w:rPr>
          <w:b/>
          <w:spacing w:val="2"/>
          <w:sz w:val="26"/>
          <w:szCs w:val="26"/>
        </w:rPr>
        <w:t>a</w:t>
      </w:r>
      <w:r w:rsidRPr="00E1516E">
        <w:rPr>
          <w:b/>
          <w:sz w:val="26"/>
          <w:szCs w:val="26"/>
        </w:rPr>
        <w:t>tion</w:t>
      </w:r>
      <w:r w:rsidRPr="00E1516E">
        <w:rPr>
          <w:b/>
          <w:spacing w:val="2"/>
          <w:sz w:val="26"/>
          <w:szCs w:val="26"/>
        </w:rPr>
        <w:t>s</w:t>
      </w:r>
      <w:r w:rsidRPr="00E1516E">
        <w:rPr>
          <w:b/>
          <w:sz w:val="26"/>
          <w:szCs w:val="26"/>
        </w:rPr>
        <w:t xml:space="preserve">. 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Engineer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and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his 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subordinat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 xml:space="preserve">s,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shall 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at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all reasonable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t</w:t>
      </w:r>
      <w:r w:rsidRPr="00E1516E">
        <w:rPr>
          <w:spacing w:val="2"/>
          <w:sz w:val="26"/>
          <w:szCs w:val="26"/>
        </w:rPr>
        <w:t>i</w:t>
      </w:r>
      <w:r w:rsidRPr="00E1516E">
        <w:rPr>
          <w:spacing w:val="-3"/>
          <w:sz w:val="26"/>
          <w:szCs w:val="26"/>
        </w:rPr>
        <w:t>m</w:t>
      </w:r>
      <w:r w:rsidRPr="00E1516E">
        <w:rPr>
          <w:sz w:val="26"/>
          <w:szCs w:val="26"/>
        </w:rPr>
        <w:t>es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ha</w:t>
      </w:r>
      <w:r w:rsidRPr="00E1516E">
        <w:rPr>
          <w:spacing w:val="1"/>
          <w:sz w:val="26"/>
          <w:szCs w:val="26"/>
        </w:rPr>
        <w:t>v</w:t>
      </w:r>
      <w:r w:rsidRPr="00E1516E">
        <w:rPr>
          <w:sz w:val="26"/>
          <w:szCs w:val="26"/>
        </w:rPr>
        <w:t>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access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s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te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upervision and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nspec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ion of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 under</w:t>
      </w:r>
      <w:r w:rsidRPr="00E1516E">
        <w:rPr>
          <w:spacing w:val="32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36"/>
          <w:sz w:val="26"/>
          <w:szCs w:val="26"/>
        </w:rPr>
        <w:t xml:space="preserve"> </w:t>
      </w:r>
      <w:r w:rsidRPr="00E1516E">
        <w:rPr>
          <w:sz w:val="26"/>
          <w:szCs w:val="26"/>
        </w:rPr>
        <w:t>cou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se</w:t>
      </w:r>
      <w:r w:rsidRPr="00E1516E">
        <w:rPr>
          <w:spacing w:val="31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execution</w:t>
      </w:r>
      <w:r w:rsidRPr="00E1516E">
        <w:rPr>
          <w:spacing w:val="28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n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pur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uan</w:t>
      </w:r>
      <w:r w:rsidRPr="00E1516E">
        <w:rPr>
          <w:spacing w:val="2"/>
          <w:sz w:val="26"/>
          <w:szCs w:val="26"/>
        </w:rPr>
        <w:t>c</w:t>
      </w:r>
      <w:r w:rsidRPr="00E1516E">
        <w:rPr>
          <w:sz w:val="26"/>
          <w:szCs w:val="26"/>
        </w:rPr>
        <w:t>e</w:t>
      </w:r>
      <w:r w:rsidRPr="00E1516E">
        <w:rPr>
          <w:spacing w:val="27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34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he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or shall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af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ord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aci</w:t>
      </w:r>
      <w:r w:rsidRPr="00E1516E">
        <w:rPr>
          <w:spacing w:val="2"/>
          <w:sz w:val="26"/>
          <w:szCs w:val="26"/>
        </w:rPr>
        <w:t>l</w:t>
      </w:r>
      <w:r w:rsidRPr="00E1516E">
        <w:rPr>
          <w:sz w:val="26"/>
          <w:szCs w:val="26"/>
        </w:rPr>
        <w:t>i</w:t>
      </w:r>
      <w:r w:rsidRPr="00E1516E">
        <w:rPr>
          <w:spacing w:val="2"/>
          <w:sz w:val="26"/>
          <w:szCs w:val="26"/>
        </w:rPr>
        <w:t>t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and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eve</w:t>
      </w:r>
      <w:r w:rsidRPr="00E1516E">
        <w:rPr>
          <w:spacing w:val="2"/>
          <w:sz w:val="26"/>
          <w:szCs w:val="26"/>
        </w:rPr>
        <w:t>r</w:t>
      </w:r>
      <w:r w:rsidRPr="00E1516E">
        <w:rPr>
          <w:sz w:val="26"/>
          <w:szCs w:val="26"/>
        </w:rPr>
        <w:t>y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assi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tance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in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obtaining</w:t>
      </w:r>
      <w:r w:rsidRPr="00E1516E">
        <w:rPr>
          <w:spacing w:val="4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right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access.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6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1" w:line="280" w:lineRule="exact"/>
        <w:rPr>
          <w:sz w:val="28"/>
          <w:szCs w:val="28"/>
        </w:rPr>
      </w:pPr>
    </w:p>
    <w:p w:rsidR="0035142A" w:rsidRPr="00E1516E" w:rsidRDefault="005D0D41" w:rsidP="00E1516E">
      <w:pPr>
        <w:pStyle w:val="ListParagraph"/>
        <w:numPr>
          <w:ilvl w:val="0"/>
          <w:numId w:val="9"/>
        </w:numPr>
        <w:tabs>
          <w:tab w:val="left" w:pos="960"/>
        </w:tabs>
        <w:ind w:right="218"/>
        <w:jc w:val="both"/>
        <w:rPr>
          <w:sz w:val="26"/>
          <w:szCs w:val="26"/>
        </w:rPr>
      </w:pPr>
      <w:r w:rsidRPr="00E1516E">
        <w:rPr>
          <w:sz w:val="26"/>
          <w:szCs w:val="26"/>
        </w:rPr>
        <w:t>No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part</w:t>
      </w:r>
      <w:r w:rsidRPr="00E1516E">
        <w:rPr>
          <w:spacing w:val="39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37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</w:t>
      </w:r>
      <w:r w:rsidRPr="00E1516E">
        <w:rPr>
          <w:spacing w:val="38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covered</w:t>
      </w:r>
      <w:r w:rsidRPr="00E1516E">
        <w:rPr>
          <w:spacing w:val="35"/>
          <w:sz w:val="26"/>
          <w:szCs w:val="26"/>
        </w:rPr>
        <w:t xml:space="preserve"> </w:t>
      </w:r>
      <w:r w:rsidRPr="00E1516E">
        <w:rPr>
          <w:sz w:val="26"/>
          <w:szCs w:val="26"/>
        </w:rPr>
        <w:t>up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41"/>
          <w:sz w:val="26"/>
          <w:szCs w:val="26"/>
        </w:rPr>
        <w:t xml:space="preserve"> </w:t>
      </w:r>
      <w:r w:rsidRPr="00E1516E">
        <w:rPr>
          <w:sz w:val="26"/>
          <w:szCs w:val="26"/>
        </w:rPr>
        <w:t>put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out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43"/>
          <w:sz w:val="26"/>
          <w:szCs w:val="26"/>
        </w:rPr>
        <w:t xml:space="preserve"> </w:t>
      </w:r>
      <w:r w:rsidRPr="00E1516E">
        <w:rPr>
          <w:sz w:val="26"/>
          <w:szCs w:val="26"/>
        </w:rPr>
        <w:t>view/b</w:t>
      </w:r>
      <w:r w:rsidRPr="00E1516E">
        <w:rPr>
          <w:spacing w:val="2"/>
          <w:sz w:val="26"/>
          <w:szCs w:val="26"/>
        </w:rPr>
        <w:t>e</w:t>
      </w:r>
      <w:r w:rsidRPr="00E1516E">
        <w:rPr>
          <w:spacing w:val="-2"/>
          <w:sz w:val="26"/>
          <w:szCs w:val="26"/>
        </w:rPr>
        <w:t>y</w:t>
      </w:r>
      <w:r w:rsidRPr="00E1516E">
        <w:rPr>
          <w:sz w:val="26"/>
          <w:szCs w:val="26"/>
        </w:rPr>
        <w:t>ond</w:t>
      </w:r>
      <w:r w:rsidRPr="00E1516E">
        <w:rPr>
          <w:spacing w:val="3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40"/>
          <w:sz w:val="26"/>
          <w:szCs w:val="26"/>
        </w:rPr>
        <w:t xml:space="preserve"> </w:t>
      </w:r>
      <w:r w:rsidRPr="00E1516E">
        <w:rPr>
          <w:sz w:val="26"/>
          <w:szCs w:val="26"/>
        </w:rPr>
        <w:t>reach without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giving</w:t>
      </w:r>
      <w:r w:rsidRPr="00E1516E">
        <w:rPr>
          <w:spacing w:val="-3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>ce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not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less than</w:t>
      </w:r>
      <w:r w:rsidRPr="00E1516E">
        <w:rPr>
          <w:spacing w:val="-2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ive d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s</w:t>
      </w:r>
      <w:r w:rsidRPr="00E1516E">
        <w:rPr>
          <w:spacing w:val="-1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whe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ever</w:t>
      </w:r>
      <w:r w:rsidRPr="00E1516E">
        <w:rPr>
          <w:spacing w:val="-5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y</w:t>
      </w:r>
      <w:r w:rsidRPr="00E1516E">
        <w:rPr>
          <w:spacing w:val="-4"/>
          <w:sz w:val="26"/>
          <w:szCs w:val="26"/>
        </w:rPr>
        <w:t xml:space="preserve"> </w:t>
      </w:r>
      <w:r w:rsidRPr="00E1516E">
        <w:rPr>
          <w:sz w:val="26"/>
          <w:szCs w:val="26"/>
        </w:rPr>
        <w:t>such part</w:t>
      </w:r>
      <w:r w:rsidRPr="00E1516E">
        <w:rPr>
          <w:spacing w:val="8"/>
          <w:sz w:val="26"/>
          <w:szCs w:val="26"/>
        </w:rPr>
        <w:t xml:space="preserve"> </w:t>
      </w:r>
      <w:r w:rsidRPr="00E1516E">
        <w:rPr>
          <w:sz w:val="26"/>
          <w:szCs w:val="26"/>
        </w:rPr>
        <w:t>of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works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 is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r</w:t>
      </w:r>
      <w:r w:rsidRPr="00E1516E">
        <w:rPr>
          <w:sz w:val="26"/>
          <w:szCs w:val="26"/>
        </w:rPr>
        <w:t>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>or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about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>to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be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rea</w:t>
      </w:r>
      <w:r w:rsidRPr="00E1516E">
        <w:rPr>
          <w:spacing w:val="2"/>
          <w:sz w:val="26"/>
          <w:szCs w:val="26"/>
        </w:rPr>
        <w:t>d</w:t>
      </w:r>
      <w:r w:rsidRPr="00E1516E">
        <w:rPr>
          <w:sz w:val="26"/>
          <w:szCs w:val="26"/>
        </w:rPr>
        <w:t>y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inati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n and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2"/>
          <w:sz w:val="26"/>
          <w:szCs w:val="26"/>
        </w:rPr>
        <w:t xml:space="preserve"> </w:t>
      </w:r>
      <w:r w:rsidRPr="00E1516E">
        <w:rPr>
          <w:sz w:val="26"/>
          <w:szCs w:val="26"/>
        </w:rPr>
        <w:t>Engineer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shall,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w</w:t>
      </w:r>
      <w:r w:rsidRPr="00E1516E">
        <w:rPr>
          <w:spacing w:val="2"/>
          <w:sz w:val="26"/>
          <w:szCs w:val="26"/>
        </w:rPr>
        <w:t>it</w:t>
      </w:r>
      <w:r w:rsidRPr="00E1516E">
        <w:rPr>
          <w:sz w:val="26"/>
          <w:szCs w:val="26"/>
        </w:rPr>
        <w:t>hout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del</w:t>
      </w:r>
      <w:r w:rsidRPr="00E1516E">
        <w:rPr>
          <w:spacing w:val="5"/>
          <w:sz w:val="26"/>
          <w:szCs w:val="26"/>
        </w:rPr>
        <w:t>a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unl</w:t>
      </w:r>
      <w:r w:rsidRPr="00E1516E">
        <w:rPr>
          <w:spacing w:val="2"/>
          <w:sz w:val="26"/>
          <w:szCs w:val="26"/>
        </w:rPr>
        <w:t>e</w:t>
      </w:r>
      <w:r w:rsidRPr="00E1516E">
        <w:rPr>
          <w:sz w:val="26"/>
          <w:szCs w:val="26"/>
        </w:rPr>
        <w:t>ss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h</w:t>
      </w:r>
      <w:r w:rsidRPr="00E1516E">
        <w:rPr>
          <w:sz w:val="26"/>
          <w:szCs w:val="26"/>
        </w:rPr>
        <w:t>e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considers</w:t>
      </w:r>
      <w:r w:rsidRPr="00E1516E">
        <w:rPr>
          <w:spacing w:val="3"/>
          <w:sz w:val="26"/>
          <w:szCs w:val="26"/>
        </w:rPr>
        <w:t xml:space="preserve"> </w:t>
      </w:r>
      <w:r w:rsidRPr="00E1516E">
        <w:rPr>
          <w:sz w:val="26"/>
          <w:szCs w:val="26"/>
        </w:rPr>
        <w:t>it unnecessa</w:t>
      </w:r>
      <w:r w:rsidRPr="00E1516E">
        <w:rPr>
          <w:spacing w:val="5"/>
          <w:sz w:val="26"/>
          <w:szCs w:val="26"/>
        </w:rPr>
        <w:t>r</w:t>
      </w:r>
      <w:r w:rsidRPr="00E1516E">
        <w:rPr>
          <w:sz w:val="26"/>
          <w:szCs w:val="26"/>
        </w:rPr>
        <w:t xml:space="preserve">y </w:t>
      </w:r>
      <w:r w:rsidRPr="00E1516E">
        <w:rPr>
          <w:spacing w:val="2"/>
          <w:sz w:val="26"/>
          <w:szCs w:val="26"/>
        </w:rPr>
        <w:t>a</w:t>
      </w:r>
      <w:r w:rsidRPr="00E1516E">
        <w:rPr>
          <w:sz w:val="26"/>
          <w:szCs w:val="26"/>
        </w:rPr>
        <w:t>nd</w:t>
      </w:r>
      <w:r w:rsidRPr="00E1516E">
        <w:rPr>
          <w:spacing w:val="14"/>
          <w:sz w:val="26"/>
          <w:szCs w:val="26"/>
        </w:rPr>
        <w:t xml:space="preserve"> </w:t>
      </w:r>
      <w:r w:rsidRPr="00E1516E">
        <w:rPr>
          <w:sz w:val="26"/>
          <w:szCs w:val="26"/>
        </w:rPr>
        <w:t>advi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>es</w:t>
      </w:r>
      <w:r w:rsidRPr="00E1516E">
        <w:rPr>
          <w:spacing w:val="10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8"/>
          <w:sz w:val="26"/>
          <w:szCs w:val="26"/>
        </w:rPr>
        <w:t xml:space="preserve"> </w:t>
      </w:r>
      <w:r w:rsidRPr="00E1516E">
        <w:rPr>
          <w:sz w:val="26"/>
          <w:szCs w:val="26"/>
        </w:rPr>
        <w:t>contract</w:t>
      </w:r>
      <w:r w:rsidRPr="00E1516E">
        <w:rPr>
          <w:spacing w:val="2"/>
          <w:sz w:val="26"/>
          <w:szCs w:val="26"/>
        </w:rPr>
        <w:t>o</w:t>
      </w:r>
      <w:r w:rsidRPr="00E1516E">
        <w:rPr>
          <w:sz w:val="26"/>
          <w:szCs w:val="26"/>
        </w:rPr>
        <w:t>r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>acc</w:t>
      </w:r>
      <w:r w:rsidRPr="00E1516E">
        <w:rPr>
          <w:spacing w:val="3"/>
          <w:sz w:val="26"/>
          <w:szCs w:val="26"/>
        </w:rPr>
        <w:t>o</w:t>
      </w:r>
      <w:r w:rsidRPr="00E1516E">
        <w:rPr>
          <w:sz w:val="26"/>
          <w:szCs w:val="26"/>
        </w:rPr>
        <w:t>rding</w:t>
      </w:r>
      <w:r w:rsidRPr="00E1516E">
        <w:rPr>
          <w:spacing w:val="4"/>
          <w:sz w:val="26"/>
          <w:szCs w:val="26"/>
        </w:rPr>
        <w:t>l</w:t>
      </w:r>
      <w:r w:rsidRPr="00E1516E">
        <w:rPr>
          <w:spacing w:val="-5"/>
          <w:sz w:val="26"/>
          <w:szCs w:val="26"/>
        </w:rPr>
        <w:t>y</w:t>
      </w:r>
      <w:r w:rsidRPr="00E1516E">
        <w:rPr>
          <w:sz w:val="26"/>
          <w:szCs w:val="26"/>
        </w:rPr>
        <w:t>,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>atte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>d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or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the</w:t>
      </w:r>
      <w:r w:rsidRPr="00E1516E">
        <w:rPr>
          <w:spacing w:val="15"/>
          <w:sz w:val="26"/>
          <w:szCs w:val="26"/>
        </w:rPr>
        <w:t xml:space="preserve"> </w:t>
      </w:r>
      <w:r w:rsidRPr="00E1516E">
        <w:rPr>
          <w:sz w:val="26"/>
          <w:szCs w:val="26"/>
        </w:rPr>
        <w:t>purpose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>of ex</w:t>
      </w:r>
      <w:r w:rsidRPr="00E1516E">
        <w:rPr>
          <w:spacing w:val="2"/>
          <w:sz w:val="26"/>
          <w:szCs w:val="26"/>
        </w:rPr>
        <w:t>a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ining  a</w:t>
      </w:r>
      <w:r w:rsidRPr="00E1516E">
        <w:rPr>
          <w:spacing w:val="2"/>
          <w:sz w:val="26"/>
          <w:szCs w:val="26"/>
        </w:rPr>
        <w:t>n</w:t>
      </w:r>
      <w:r w:rsidRPr="00E1516E">
        <w:rPr>
          <w:sz w:val="26"/>
          <w:szCs w:val="26"/>
        </w:rPr>
        <w:t xml:space="preserve">d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pacing w:val="-2"/>
          <w:sz w:val="26"/>
          <w:szCs w:val="26"/>
        </w:rPr>
        <w:t>m</w:t>
      </w:r>
      <w:r w:rsidRPr="00E1516E">
        <w:rPr>
          <w:sz w:val="26"/>
          <w:szCs w:val="26"/>
        </w:rPr>
        <w:t>ea</w:t>
      </w:r>
      <w:r w:rsidRPr="00E1516E">
        <w:rPr>
          <w:spacing w:val="2"/>
          <w:sz w:val="26"/>
          <w:szCs w:val="26"/>
        </w:rPr>
        <w:t>s</w:t>
      </w:r>
      <w:r w:rsidRPr="00E1516E">
        <w:rPr>
          <w:sz w:val="26"/>
          <w:szCs w:val="26"/>
        </w:rPr>
        <w:t xml:space="preserve">uring  such </w:t>
      </w:r>
      <w:r w:rsidRPr="00E1516E">
        <w:rPr>
          <w:spacing w:val="6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part </w:t>
      </w:r>
      <w:r w:rsidRPr="00E1516E">
        <w:rPr>
          <w:spacing w:val="7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the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works </w:t>
      </w:r>
      <w:r w:rsidRPr="00E1516E">
        <w:rPr>
          <w:spacing w:val="5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or </w:t>
      </w:r>
      <w:r w:rsidRPr="00E1516E">
        <w:rPr>
          <w:spacing w:val="9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of </w:t>
      </w:r>
      <w:r w:rsidRPr="00E1516E">
        <w:rPr>
          <w:spacing w:val="11"/>
          <w:sz w:val="26"/>
          <w:szCs w:val="26"/>
        </w:rPr>
        <w:t xml:space="preserve"> </w:t>
      </w:r>
      <w:r w:rsidRPr="00E1516E">
        <w:rPr>
          <w:sz w:val="26"/>
          <w:szCs w:val="26"/>
        </w:rPr>
        <w:t>exa</w:t>
      </w:r>
      <w:r w:rsidRPr="00E1516E">
        <w:rPr>
          <w:spacing w:val="-2"/>
          <w:sz w:val="26"/>
          <w:szCs w:val="26"/>
        </w:rPr>
        <w:t>m</w:t>
      </w:r>
      <w:r w:rsidRPr="00E1516E">
        <w:rPr>
          <w:spacing w:val="2"/>
          <w:sz w:val="26"/>
          <w:szCs w:val="26"/>
        </w:rPr>
        <w:t>i</w:t>
      </w:r>
      <w:r w:rsidRPr="00E1516E">
        <w:rPr>
          <w:sz w:val="26"/>
          <w:szCs w:val="26"/>
        </w:rPr>
        <w:t xml:space="preserve">ning </w:t>
      </w:r>
      <w:r w:rsidRPr="00E1516E">
        <w:rPr>
          <w:spacing w:val="1"/>
          <w:sz w:val="26"/>
          <w:szCs w:val="26"/>
        </w:rPr>
        <w:t xml:space="preserve"> </w:t>
      </w:r>
      <w:r w:rsidRPr="00E1516E">
        <w:rPr>
          <w:sz w:val="26"/>
          <w:szCs w:val="26"/>
        </w:rPr>
        <w:t xml:space="preserve">such </w:t>
      </w:r>
      <w:r w:rsidRPr="00E1516E">
        <w:rPr>
          <w:spacing w:val="2"/>
          <w:sz w:val="26"/>
          <w:szCs w:val="26"/>
        </w:rPr>
        <w:t>f</w:t>
      </w:r>
      <w:r w:rsidRPr="00E1516E">
        <w:rPr>
          <w:sz w:val="26"/>
          <w:szCs w:val="26"/>
        </w:rPr>
        <w:t>oundations;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35142A" w:rsidRDefault="0035142A">
      <w:pPr>
        <w:spacing w:before="1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 w:rsidR="00E1516E">
        <w:rPr>
          <w:sz w:val="26"/>
          <w:szCs w:val="26"/>
        </w:rPr>
        <w:t>I</w:t>
      </w:r>
      <w:r>
        <w:rPr>
          <w:sz w:val="26"/>
          <w:szCs w:val="26"/>
        </w:rPr>
        <w:t>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before="19" w:line="280" w:lineRule="exact"/>
        <w:rPr>
          <w:sz w:val="28"/>
          <w:szCs w:val="28"/>
        </w:rPr>
      </w:pPr>
    </w:p>
    <w:p w:rsidR="0035142A" w:rsidRDefault="005D0D41">
      <w:pPr>
        <w:ind w:left="240" w:right="213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1" w:line="220" w:lineRule="exact"/>
        <w:rPr>
          <w:sz w:val="22"/>
          <w:szCs w:val="22"/>
        </w:rPr>
      </w:pPr>
    </w:p>
    <w:p w:rsidR="0035142A" w:rsidRDefault="005D0D41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35142A" w:rsidRDefault="0035142A">
      <w:pPr>
        <w:spacing w:before="5" w:line="140" w:lineRule="exact"/>
        <w:rPr>
          <w:sz w:val="14"/>
          <w:szCs w:val="14"/>
        </w:rPr>
      </w:pPr>
    </w:p>
    <w:p w:rsidR="0035142A" w:rsidRDefault="005D0D41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35142A" w:rsidRDefault="0035142A">
      <w:pPr>
        <w:spacing w:before="1" w:line="100" w:lineRule="exact"/>
        <w:rPr>
          <w:sz w:val="11"/>
          <w:szCs w:val="11"/>
        </w:rPr>
      </w:pPr>
    </w:p>
    <w:p w:rsidR="0035142A" w:rsidRDefault="005D0D41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35142A" w:rsidRDefault="0035142A">
      <w:pPr>
        <w:spacing w:before="1" w:line="120" w:lineRule="exact"/>
        <w:rPr>
          <w:sz w:val="12"/>
          <w:szCs w:val="12"/>
        </w:rPr>
      </w:pPr>
    </w:p>
    <w:p w:rsidR="0035142A" w:rsidRDefault="005D0D41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35142A" w:rsidRDefault="0035142A">
      <w:pPr>
        <w:spacing w:before="8" w:line="100" w:lineRule="exact"/>
        <w:rPr>
          <w:sz w:val="11"/>
          <w:szCs w:val="11"/>
        </w:rPr>
      </w:pPr>
    </w:p>
    <w:p w:rsidR="0035142A" w:rsidRDefault="005D0D41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35142A" w:rsidRDefault="0035142A">
      <w:pPr>
        <w:spacing w:before="6" w:line="160" w:lineRule="exact"/>
        <w:rPr>
          <w:sz w:val="16"/>
          <w:szCs w:val="16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35142A" w:rsidRDefault="0035142A">
      <w:pPr>
        <w:spacing w:before="4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240" w:right="262"/>
        <w:jc w:val="both"/>
        <w:rPr>
          <w:sz w:val="26"/>
          <w:szCs w:val="26"/>
        </w:rPr>
        <w:sectPr w:rsidR="003514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35142A" w:rsidRDefault="0035142A">
      <w:pPr>
        <w:spacing w:before="8" w:line="220" w:lineRule="exact"/>
        <w:rPr>
          <w:sz w:val="22"/>
          <w:szCs w:val="22"/>
        </w:rPr>
      </w:pPr>
    </w:p>
    <w:p w:rsidR="0035142A" w:rsidRPr="00E1516E" w:rsidRDefault="005D0D41" w:rsidP="00E1516E">
      <w:pPr>
        <w:pStyle w:val="ListParagraph"/>
        <w:numPr>
          <w:ilvl w:val="0"/>
          <w:numId w:val="10"/>
        </w:numPr>
        <w:ind w:right="1668"/>
        <w:jc w:val="center"/>
        <w:rPr>
          <w:sz w:val="24"/>
          <w:szCs w:val="24"/>
        </w:rPr>
      </w:pPr>
      <w:r w:rsidRPr="00E1516E">
        <w:rPr>
          <w:b/>
          <w:sz w:val="24"/>
          <w:szCs w:val="24"/>
        </w:rPr>
        <w:t>D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2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cr</w:t>
      </w:r>
      <w:r w:rsidRPr="00E1516E">
        <w:rPr>
          <w:b/>
          <w:sz w:val="24"/>
          <w:szCs w:val="24"/>
        </w:rPr>
        <w:t>i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tion a</w:t>
      </w:r>
      <w:r w:rsidRPr="00E1516E">
        <w:rPr>
          <w:b/>
          <w:spacing w:val="1"/>
          <w:sz w:val="24"/>
          <w:szCs w:val="24"/>
        </w:rPr>
        <w:t>n</w:t>
      </w:r>
      <w:r w:rsidRPr="00E1516E">
        <w:rPr>
          <w:b/>
          <w:sz w:val="24"/>
          <w:szCs w:val="24"/>
        </w:rPr>
        <w:t>d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pacing w:val="-1"/>
          <w:sz w:val="24"/>
          <w:szCs w:val="24"/>
        </w:rPr>
        <w:t>r</w:t>
      </w:r>
      <w:r w:rsidRPr="00E1516E">
        <w:rPr>
          <w:b/>
          <w:sz w:val="24"/>
          <w:szCs w:val="24"/>
        </w:rPr>
        <w:t>a</w:t>
      </w:r>
      <w:r w:rsidRPr="00E1516E">
        <w:rPr>
          <w:b/>
          <w:spacing w:val="-1"/>
          <w:sz w:val="24"/>
          <w:szCs w:val="24"/>
        </w:rPr>
        <w:t>t</w:t>
      </w:r>
      <w:r w:rsidRPr="00E1516E">
        <w:rPr>
          <w:b/>
          <w:sz w:val="24"/>
          <w:szCs w:val="24"/>
        </w:rPr>
        <w:t>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It</w:t>
      </w:r>
      <w:r w:rsidRPr="00E1516E">
        <w:rPr>
          <w:b/>
          <w:spacing w:val="1"/>
          <w:sz w:val="24"/>
          <w:szCs w:val="24"/>
        </w:rPr>
        <w:t>e</w:t>
      </w:r>
      <w:r w:rsidRPr="00E1516E">
        <w:rPr>
          <w:b/>
          <w:spacing w:val="-3"/>
          <w:sz w:val="24"/>
          <w:szCs w:val="24"/>
        </w:rPr>
        <w:t>m</w:t>
      </w:r>
      <w:r w:rsidRPr="00E1516E">
        <w:rPr>
          <w:b/>
          <w:sz w:val="24"/>
          <w:szCs w:val="24"/>
        </w:rPr>
        <w:t xml:space="preserve">s </w:t>
      </w:r>
      <w:r w:rsidRPr="00E1516E">
        <w:rPr>
          <w:b/>
          <w:spacing w:val="1"/>
          <w:sz w:val="24"/>
          <w:szCs w:val="24"/>
        </w:rPr>
        <w:t>b</w:t>
      </w:r>
      <w:r w:rsidRPr="00E1516E">
        <w:rPr>
          <w:b/>
          <w:sz w:val="24"/>
          <w:szCs w:val="24"/>
        </w:rPr>
        <w:t>ased on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Co</w:t>
      </w:r>
      <w:r w:rsidRPr="00E1516E">
        <w:rPr>
          <w:b/>
          <w:spacing w:val="-4"/>
          <w:sz w:val="24"/>
          <w:szCs w:val="24"/>
        </w:rPr>
        <w:t>m</w:t>
      </w:r>
      <w:r w:rsidRPr="00E1516E">
        <w:rPr>
          <w:b/>
          <w:spacing w:val="1"/>
          <w:sz w:val="24"/>
          <w:szCs w:val="24"/>
        </w:rPr>
        <w:t>p</w:t>
      </w:r>
      <w:r w:rsidRPr="00E1516E">
        <w:rPr>
          <w:b/>
          <w:sz w:val="24"/>
          <w:szCs w:val="24"/>
        </w:rPr>
        <w:t>osite</w:t>
      </w:r>
      <w:r w:rsidRPr="00E1516E">
        <w:rPr>
          <w:b/>
          <w:spacing w:val="-1"/>
          <w:sz w:val="24"/>
          <w:szCs w:val="24"/>
        </w:rPr>
        <w:t xml:space="preserve"> </w:t>
      </w:r>
      <w:r w:rsidRPr="00E1516E">
        <w:rPr>
          <w:b/>
          <w:spacing w:val="1"/>
          <w:sz w:val="24"/>
          <w:szCs w:val="24"/>
        </w:rPr>
        <w:t>S</w:t>
      </w:r>
      <w:r w:rsidRPr="00E1516E">
        <w:rPr>
          <w:b/>
          <w:spacing w:val="-1"/>
          <w:sz w:val="24"/>
          <w:szCs w:val="24"/>
        </w:rPr>
        <w:t>c</w:t>
      </w:r>
      <w:r w:rsidRPr="00E1516E">
        <w:rPr>
          <w:b/>
          <w:spacing w:val="1"/>
          <w:sz w:val="24"/>
          <w:szCs w:val="24"/>
        </w:rPr>
        <w:t>h</w:t>
      </w:r>
      <w:r w:rsidRPr="00E1516E">
        <w:rPr>
          <w:b/>
          <w:spacing w:val="-1"/>
          <w:sz w:val="24"/>
          <w:szCs w:val="24"/>
        </w:rPr>
        <w:t>e</w:t>
      </w:r>
      <w:r w:rsidRPr="00E1516E">
        <w:rPr>
          <w:b/>
          <w:spacing w:val="1"/>
          <w:sz w:val="24"/>
          <w:szCs w:val="24"/>
        </w:rPr>
        <w:t>du</w:t>
      </w:r>
      <w:r w:rsidRPr="00E1516E">
        <w:rPr>
          <w:b/>
          <w:sz w:val="24"/>
          <w:szCs w:val="24"/>
        </w:rPr>
        <w:t>le of</w:t>
      </w:r>
      <w:r w:rsidRPr="00E1516E">
        <w:rPr>
          <w:b/>
          <w:spacing w:val="1"/>
          <w:sz w:val="24"/>
          <w:szCs w:val="24"/>
        </w:rPr>
        <w:t xml:space="preserve"> </w:t>
      </w:r>
      <w:r w:rsidRPr="00E1516E">
        <w:rPr>
          <w:b/>
          <w:sz w:val="24"/>
          <w:szCs w:val="24"/>
        </w:rPr>
        <w:t>Ra</w:t>
      </w:r>
      <w:r w:rsidRPr="00E1516E">
        <w:rPr>
          <w:b/>
          <w:spacing w:val="-1"/>
          <w:sz w:val="24"/>
          <w:szCs w:val="24"/>
        </w:rPr>
        <w:t>te</w:t>
      </w:r>
      <w:r w:rsidRPr="00E1516E">
        <w:rPr>
          <w:b/>
          <w:sz w:val="24"/>
          <w:szCs w:val="24"/>
        </w:rPr>
        <w:t>s.</w:t>
      </w:r>
    </w:p>
    <w:p w:rsidR="0035142A" w:rsidRDefault="0035142A">
      <w:pPr>
        <w:spacing w:before="6" w:line="100" w:lineRule="exact"/>
        <w:rPr>
          <w:sz w:val="11"/>
          <w:szCs w:val="11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35142A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37784F" w:rsidTr="009A6862">
        <w:trPr>
          <w:trHeight w:hRule="exact" w:val="87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784F" w:rsidRDefault="0037784F" w:rsidP="009A6862">
            <w:pPr>
              <w:jc w:val="center"/>
            </w:pPr>
            <w: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784F" w:rsidRDefault="0037784F" w:rsidP="009A6862">
            <w:pPr>
              <w:jc w:val="center"/>
            </w:pPr>
            <w:r>
              <w:t>172518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784F" w:rsidRDefault="0037784F" w:rsidP="009A6862">
            <w:pPr>
              <w:jc w:val="both"/>
            </w:pPr>
            <w:r>
              <w:t>Earth Work Excavatio in ASHES, SEND, soft soil or silt clearance undressed lead upto 50 ft.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784F" w:rsidRDefault="0037784F" w:rsidP="009A6862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784F" w:rsidRDefault="0037784F" w:rsidP="009A6862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7784F" w:rsidRDefault="0037784F" w:rsidP="009A6862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45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 w:rsidTr="00BF5683">
        <w:trPr>
          <w:trHeight w:hRule="exact" w:val="53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center"/>
            </w:pP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 w:rsidP="00E1516E">
            <w:pPr>
              <w:jc w:val="both"/>
            </w:pP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120" w:lineRule="exact"/>
        <w:rPr>
          <w:sz w:val="12"/>
          <w:szCs w:val="12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35142A" w:rsidRDefault="0035142A">
      <w:pPr>
        <w:spacing w:line="200" w:lineRule="exact"/>
      </w:pPr>
    </w:p>
    <w:p w:rsidR="0035142A" w:rsidRDefault="0035142A">
      <w:pPr>
        <w:spacing w:before="19" w:line="240" w:lineRule="exact"/>
        <w:rPr>
          <w:sz w:val="24"/>
          <w:szCs w:val="24"/>
        </w:rPr>
      </w:pPr>
    </w:p>
    <w:p w:rsidR="0035142A" w:rsidRDefault="005D0D41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35142A" w:rsidRDefault="005D0D41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60" w:lineRule="exact"/>
        <w:rPr>
          <w:sz w:val="26"/>
          <w:szCs w:val="26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5" w:line="220" w:lineRule="exact"/>
        <w:rPr>
          <w:sz w:val="22"/>
          <w:szCs w:val="22"/>
        </w:rPr>
      </w:pPr>
    </w:p>
    <w:p w:rsidR="0035142A" w:rsidRDefault="005D0D41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35142A" w:rsidRDefault="0035142A">
      <w:pPr>
        <w:spacing w:line="200" w:lineRule="exact"/>
      </w:pPr>
    </w:p>
    <w:p w:rsidR="0035142A" w:rsidRDefault="003514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3514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35142A" w:rsidRDefault="005D0D41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5D0D41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>
            <w:pPr>
              <w:spacing w:before="8" w:line="180" w:lineRule="exact"/>
              <w:rPr>
                <w:sz w:val="19"/>
                <w:szCs w:val="19"/>
              </w:rPr>
            </w:pPr>
          </w:p>
          <w:p w:rsidR="0035142A" w:rsidRDefault="005D0D41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35142A" w:rsidRDefault="005D0D41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  <w:tr w:rsidR="003514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5142A" w:rsidRDefault="0035142A"/>
        </w:tc>
      </w:tr>
    </w:tbl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9" w:line="260" w:lineRule="exact"/>
        <w:rPr>
          <w:sz w:val="26"/>
          <w:szCs w:val="26"/>
        </w:rPr>
      </w:pPr>
    </w:p>
    <w:p w:rsidR="0035142A" w:rsidRDefault="005D0D41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3" w:line="220" w:lineRule="exact"/>
        <w:rPr>
          <w:sz w:val="22"/>
          <w:szCs w:val="22"/>
        </w:rPr>
      </w:pPr>
    </w:p>
    <w:p w:rsidR="0035142A" w:rsidRDefault="005D0D41">
      <w:pPr>
        <w:ind w:left="740"/>
        <w:rPr>
          <w:sz w:val="26"/>
          <w:szCs w:val="26"/>
        </w:rPr>
        <w:sectPr w:rsidR="003514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4" w:line="220" w:lineRule="exact"/>
        <w:rPr>
          <w:sz w:val="22"/>
          <w:szCs w:val="22"/>
        </w:rPr>
      </w:pPr>
    </w:p>
    <w:p w:rsidR="0035142A" w:rsidRDefault="005D0D41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7" w:line="280" w:lineRule="exact"/>
        <w:rPr>
          <w:sz w:val="28"/>
          <w:szCs w:val="28"/>
        </w:rPr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35142A" w:rsidRDefault="0035142A">
      <w:pPr>
        <w:spacing w:before="4" w:line="100" w:lineRule="exact"/>
        <w:rPr>
          <w:sz w:val="10"/>
          <w:szCs w:val="10"/>
        </w:rPr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9" w:line="280" w:lineRule="exact"/>
        <w:rPr>
          <w:sz w:val="28"/>
          <w:szCs w:val="28"/>
        </w:rPr>
      </w:pPr>
    </w:p>
    <w:p w:rsidR="0035142A" w:rsidRDefault="005D0D41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before="13" w:line="280" w:lineRule="exact"/>
        <w:rPr>
          <w:sz w:val="28"/>
          <w:szCs w:val="28"/>
        </w:rPr>
      </w:pPr>
    </w:p>
    <w:p w:rsidR="0035142A" w:rsidRDefault="005D0D41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35142A" w:rsidRDefault="0035142A">
      <w:pPr>
        <w:spacing w:before="4" w:line="180" w:lineRule="exact"/>
        <w:rPr>
          <w:sz w:val="19"/>
          <w:szCs w:val="19"/>
        </w:rPr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35142A">
      <w:pPr>
        <w:spacing w:line="200" w:lineRule="exact"/>
      </w:pPr>
    </w:p>
    <w:p w:rsidR="0035142A" w:rsidRDefault="005D0D41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35142A" w:rsidSect="003514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6D8" w:rsidRDefault="009B16D8" w:rsidP="0035142A">
      <w:r>
        <w:separator/>
      </w:r>
    </w:p>
  </w:endnote>
  <w:endnote w:type="continuationSeparator" w:id="1">
    <w:p w:rsidR="009B16D8" w:rsidRDefault="009B16D8" w:rsidP="00351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0B1EBF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35142A" w:rsidRDefault="000B1EBF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5D0D41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37784F">
                  <w:rPr>
                    <w:noProof/>
                    <w:color w:val="FFFFFF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6D8" w:rsidRDefault="009B16D8" w:rsidP="0035142A">
      <w:r>
        <w:separator/>
      </w:r>
    </w:p>
  </w:footnote>
  <w:footnote w:type="continuationSeparator" w:id="1">
    <w:p w:rsidR="009B16D8" w:rsidRDefault="009B16D8" w:rsidP="003514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42A" w:rsidRDefault="000B1EBF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35142A" w:rsidRDefault="005D0D41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868AF"/>
    <w:multiLevelType w:val="hybridMultilevel"/>
    <w:tmpl w:val="1A908850"/>
    <w:lvl w:ilvl="0" w:tplc="AB4405C0">
      <w:start w:val="1"/>
      <w:numFmt w:val="upperLetter"/>
      <w:lvlText w:val="(%1)"/>
      <w:lvlJc w:val="left"/>
      <w:pPr>
        <w:ind w:left="2052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742" w:hanging="360"/>
      </w:pPr>
    </w:lvl>
    <w:lvl w:ilvl="2" w:tplc="0409001B" w:tentative="1">
      <w:start w:val="1"/>
      <w:numFmt w:val="lowerRoman"/>
      <w:lvlText w:val="%3."/>
      <w:lvlJc w:val="right"/>
      <w:pPr>
        <w:ind w:left="3462" w:hanging="180"/>
      </w:pPr>
    </w:lvl>
    <w:lvl w:ilvl="3" w:tplc="0409000F" w:tentative="1">
      <w:start w:val="1"/>
      <w:numFmt w:val="decimal"/>
      <w:lvlText w:val="%4."/>
      <w:lvlJc w:val="left"/>
      <w:pPr>
        <w:ind w:left="4182" w:hanging="360"/>
      </w:pPr>
    </w:lvl>
    <w:lvl w:ilvl="4" w:tplc="04090019" w:tentative="1">
      <w:start w:val="1"/>
      <w:numFmt w:val="lowerLetter"/>
      <w:lvlText w:val="%5."/>
      <w:lvlJc w:val="left"/>
      <w:pPr>
        <w:ind w:left="4902" w:hanging="360"/>
      </w:pPr>
    </w:lvl>
    <w:lvl w:ilvl="5" w:tplc="0409001B" w:tentative="1">
      <w:start w:val="1"/>
      <w:numFmt w:val="lowerRoman"/>
      <w:lvlText w:val="%6."/>
      <w:lvlJc w:val="right"/>
      <w:pPr>
        <w:ind w:left="5622" w:hanging="180"/>
      </w:pPr>
    </w:lvl>
    <w:lvl w:ilvl="6" w:tplc="0409000F" w:tentative="1">
      <w:start w:val="1"/>
      <w:numFmt w:val="decimal"/>
      <w:lvlText w:val="%7."/>
      <w:lvlJc w:val="left"/>
      <w:pPr>
        <w:ind w:left="6342" w:hanging="360"/>
      </w:pPr>
    </w:lvl>
    <w:lvl w:ilvl="7" w:tplc="04090019" w:tentative="1">
      <w:start w:val="1"/>
      <w:numFmt w:val="lowerLetter"/>
      <w:lvlText w:val="%8."/>
      <w:lvlJc w:val="left"/>
      <w:pPr>
        <w:ind w:left="7062" w:hanging="360"/>
      </w:pPr>
    </w:lvl>
    <w:lvl w:ilvl="8" w:tplc="0409001B" w:tentative="1">
      <w:start w:val="1"/>
      <w:numFmt w:val="lowerRoman"/>
      <w:lvlText w:val="%9."/>
      <w:lvlJc w:val="right"/>
      <w:pPr>
        <w:ind w:left="7782" w:hanging="180"/>
      </w:pPr>
    </w:lvl>
  </w:abstractNum>
  <w:abstractNum w:abstractNumId="1">
    <w:nsid w:val="2427173B"/>
    <w:multiLevelType w:val="hybridMultilevel"/>
    <w:tmpl w:val="781897C8"/>
    <w:lvl w:ilvl="0" w:tplc="5CA24536">
      <w:start w:val="1"/>
      <w:numFmt w:val="upperLetter"/>
      <w:lvlText w:val="(%1)"/>
      <w:lvlJc w:val="left"/>
      <w:pPr>
        <w:ind w:left="13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28DE7876"/>
    <w:multiLevelType w:val="hybridMultilevel"/>
    <w:tmpl w:val="C0A8694E"/>
    <w:lvl w:ilvl="0" w:tplc="54C0BD0A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0BB2892"/>
    <w:multiLevelType w:val="multilevel"/>
    <w:tmpl w:val="2620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355D7762"/>
    <w:multiLevelType w:val="hybridMultilevel"/>
    <w:tmpl w:val="23A6FC4A"/>
    <w:lvl w:ilvl="0" w:tplc="93BE5C1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3BC66CE8"/>
    <w:multiLevelType w:val="hybridMultilevel"/>
    <w:tmpl w:val="A4804986"/>
    <w:lvl w:ilvl="0" w:tplc="6568C63C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5C947674"/>
    <w:multiLevelType w:val="hybridMultilevel"/>
    <w:tmpl w:val="8340C9DC"/>
    <w:lvl w:ilvl="0" w:tplc="12CA5350">
      <w:start w:val="1"/>
      <w:numFmt w:val="upperLetter"/>
      <w:lvlText w:val="(%1)"/>
      <w:lvlJc w:val="left"/>
      <w:pPr>
        <w:ind w:left="1665" w:hanging="705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>
    <w:nsid w:val="656D50C4"/>
    <w:multiLevelType w:val="hybridMultilevel"/>
    <w:tmpl w:val="6068E514"/>
    <w:lvl w:ilvl="0" w:tplc="8BB2B8AE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>
    <w:nsid w:val="6E4D482B"/>
    <w:multiLevelType w:val="hybridMultilevel"/>
    <w:tmpl w:val="579EE41A"/>
    <w:lvl w:ilvl="0" w:tplc="C45A2A62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79CA19D7"/>
    <w:multiLevelType w:val="hybridMultilevel"/>
    <w:tmpl w:val="F95AAAAC"/>
    <w:lvl w:ilvl="0" w:tplc="4A88C026">
      <w:start w:val="1"/>
      <w:numFmt w:val="upperLetter"/>
      <w:lvlText w:val="(%1)"/>
      <w:lvlJc w:val="left"/>
      <w:pPr>
        <w:ind w:left="60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9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5142A"/>
    <w:rsid w:val="000022BB"/>
    <w:rsid w:val="00041C2F"/>
    <w:rsid w:val="000762BF"/>
    <w:rsid w:val="00095DEE"/>
    <w:rsid w:val="0009732A"/>
    <w:rsid w:val="000B1EBF"/>
    <w:rsid w:val="000B5467"/>
    <w:rsid w:val="000D2AB1"/>
    <w:rsid w:val="00181EE8"/>
    <w:rsid w:val="001879A7"/>
    <w:rsid w:val="001C2B88"/>
    <w:rsid w:val="00207F5D"/>
    <w:rsid w:val="002607DD"/>
    <w:rsid w:val="00274775"/>
    <w:rsid w:val="002E5B63"/>
    <w:rsid w:val="00350B7C"/>
    <w:rsid w:val="0035142A"/>
    <w:rsid w:val="00374C4D"/>
    <w:rsid w:val="0037784F"/>
    <w:rsid w:val="003C429C"/>
    <w:rsid w:val="0040115C"/>
    <w:rsid w:val="00416B8D"/>
    <w:rsid w:val="00485FD4"/>
    <w:rsid w:val="00491ABF"/>
    <w:rsid w:val="00541216"/>
    <w:rsid w:val="00551A36"/>
    <w:rsid w:val="00593EA7"/>
    <w:rsid w:val="005B4707"/>
    <w:rsid w:val="005D0D41"/>
    <w:rsid w:val="006D0C05"/>
    <w:rsid w:val="006F4B05"/>
    <w:rsid w:val="007C694F"/>
    <w:rsid w:val="008562DA"/>
    <w:rsid w:val="008E1236"/>
    <w:rsid w:val="0098227E"/>
    <w:rsid w:val="009B16D8"/>
    <w:rsid w:val="009E5FFE"/>
    <w:rsid w:val="00A96FAB"/>
    <w:rsid w:val="00AC6013"/>
    <w:rsid w:val="00AD41B5"/>
    <w:rsid w:val="00AD5E75"/>
    <w:rsid w:val="00B0077C"/>
    <w:rsid w:val="00BF5683"/>
    <w:rsid w:val="00C6740D"/>
    <w:rsid w:val="00C74A25"/>
    <w:rsid w:val="00C944A1"/>
    <w:rsid w:val="00CF1A39"/>
    <w:rsid w:val="00CF497E"/>
    <w:rsid w:val="00D14268"/>
    <w:rsid w:val="00D52E5E"/>
    <w:rsid w:val="00D71171"/>
    <w:rsid w:val="00D91674"/>
    <w:rsid w:val="00DA413C"/>
    <w:rsid w:val="00DD2A57"/>
    <w:rsid w:val="00E1516E"/>
    <w:rsid w:val="00E2105C"/>
    <w:rsid w:val="00EE5E1E"/>
    <w:rsid w:val="00F0690A"/>
    <w:rsid w:val="00F16267"/>
    <w:rsid w:val="00F34520"/>
    <w:rsid w:val="00FF1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15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14</Pages>
  <Words>3885</Words>
  <Characters>22151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services sukkur</dc:creator>
  <cp:lastModifiedBy>Info services sukkur</cp:lastModifiedBy>
  <cp:revision>37</cp:revision>
  <cp:lastPrinted>2016-04-13T06:02:00Z</cp:lastPrinted>
  <dcterms:created xsi:type="dcterms:W3CDTF">2016-03-29T12:12:00Z</dcterms:created>
  <dcterms:modified xsi:type="dcterms:W3CDTF">2016-05-14T16:34:00Z</dcterms:modified>
</cp:coreProperties>
</file>