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A279F8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A279F8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01654F" w:rsidRPr="0001654F" w:rsidRDefault="0001654F" w:rsidP="0001654F">
                  <w:pPr>
                    <w:jc w:val="center"/>
                    <w:rPr>
                      <w:rFonts w:ascii="Bernard MT Condensed" w:hAnsi="Bernard MT Condensed"/>
                      <w:sz w:val="26"/>
                    </w:rPr>
                  </w:pPr>
                </w:p>
                <w:p w:rsidR="00F16267" w:rsidRPr="0001654F" w:rsidRDefault="002C0028" w:rsidP="002C0028">
                  <w:pPr>
                    <w:jc w:val="center"/>
                  </w:pPr>
                  <w:r w:rsidRPr="002C0028">
                    <w:rPr>
                      <w:rFonts w:ascii="Bernard MT Condensed" w:hAnsi="Bernard MT Condensed"/>
                      <w:sz w:val="46"/>
                    </w:rPr>
                    <w:t>Desilting along Bahadur Pur Distry RD-0 to 19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A279F8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A279F8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A279F8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A279F8">
        <w:rPr>
          <w:noProof/>
        </w:rPr>
        <w:pict>
          <v:shape id="_x0000_s1147" type="#_x0000_t202" style="position:absolute;left:0;text-align:left;margin-left:189.55pt;margin-top:-.7pt;width:294.95pt;height:73.5pt;z-index:251665920" stroked="f">
            <v:textbox>
              <w:txbxContent>
                <w:p w:rsidR="001F240D" w:rsidRPr="002C0028" w:rsidRDefault="002C0028" w:rsidP="002C0028">
                  <w:r w:rsidRPr="002C0028">
                    <w:rPr>
                      <w:b/>
                      <w:sz w:val="24"/>
                    </w:rPr>
                    <w:t>Desilting along Bahadur Pur Distry RD-0 to 19</w:t>
                  </w:r>
                </w:p>
              </w:txbxContent>
            </v:textbox>
          </v:shape>
        </w:pict>
      </w:r>
      <w:r w:rsidRPr="00A279F8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A279F8">
      <w:pPr>
        <w:spacing w:before="26" w:line="280" w:lineRule="exact"/>
        <w:ind w:left="240"/>
        <w:rPr>
          <w:sz w:val="26"/>
          <w:szCs w:val="26"/>
        </w:rPr>
      </w:pPr>
      <w:r w:rsidRPr="00A279F8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A279F8">
      <w:pPr>
        <w:spacing w:before="26" w:line="280" w:lineRule="exact"/>
        <w:ind w:left="240"/>
        <w:rPr>
          <w:sz w:val="26"/>
          <w:szCs w:val="26"/>
        </w:rPr>
      </w:pPr>
      <w:r w:rsidRPr="00A279F8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76698C">
        <w:rPr>
          <w:b/>
          <w:position w:val="-1"/>
          <w:sz w:val="26"/>
          <w:szCs w:val="26"/>
        </w:rPr>
        <w:t>0.</w:t>
      </w:r>
      <w:r w:rsidR="002C0028">
        <w:rPr>
          <w:b/>
          <w:position w:val="-1"/>
          <w:sz w:val="26"/>
          <w:szCs w:val="26"/>
        </w:rPr>
        <w:t>916</w:t>
      </w:r>
      <w:r w:rsidR="0076698C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A279F8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A279F8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A279F8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A279F8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A279F8">
      <w:pPr>
        <w:spacing w:before="26" w:line="280" w:lineRule="exact"/>
        <w:ind w:left="240"/>
        <w:rPr>
          <w:sz w:val="26"/>
          <w:szCs w:val="26"/>
        </w:rPr>
      </w:pPr>
      <w:r w:rsidRPr="00A279F8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A279F8">
      <w:pPr>
        <w:spacing w:line="280" w:lineRule="exact"/>
        <w:ind w:left="240"/>
        <w:rPr>
          <w:sz w:val="26"/>
          <w:szCs w:val="26"/>
        </w:rPr>
      </w:pPr>
      <w:r w:rsidRPr="00A279F8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A279F8">
      <w:pPr>
        <w:spacing w:before="26" w:line="280" w:lineRule="exact"/>
        <w:ind w:left="240"/>
        <w:rPr>
          <w:sz w:val="26"/>
          <w:szCs w:val="26"/>
        </w:rPr>
      </w:pPr>
      <w:r w:rsidRPr="00A279F8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A279F8">
      <w:pPr>
        <w:spacing w:before="26" w:line="280" w:lineRule="exact"/>
        <w:ind w:left="240"/>
        <w:rPr>
          <w:sz w:val="26"/>
          <w:szCs w:val="26"/>
        </w:rPr>
      </w:pPr>
      <w:r w:rsidRPr="00A279F8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A279F8">
      <w:pPr>
        <w:spacing w:before="26" w:line="280" w:lineRule="exact"/>
        <w:ind w:left="240"/>
        <w:rPr>
          <w:sz w:val="26"/>
          <w:szCs w:val="26"/>
        </w:rPr>
      </w:pPr>
      <w:r w:rsidRPr="00A279F8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A279F8">
      <w:pPr>
        <w:spacing w:before="26" w:line="280" w:lineRule="exact"/>
        <w:ind w:left="240" w:right="-59"/>
        <w:rPr>
          <w:sz w:val="26"/>
          <w:szCs w:val="26"/>
        </w:rPr>
      </w:pPr>
      <w:r w:rsidRPr="00A279F8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2952C7" w:rsidTr="006808AF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6808AF" w:rsidP="00E1516E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2675B" w:rsidP="0001654F">
            <w:pPr>
              <w:jc w:val="center"/>
            </w:pPr>
            <w:r>
              <w:t>550583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6808AF" w:rsidP="006808AF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797" w:rsidRDefault="00E14797" w:rsidP="0035142A">
      <w:r>
        <w:separator/>
      </w:r>
    </w:p>
  </w:endnote>
  <w:endnote w:type="continuationSeparator" w:id="1">
    <w:p w:rsidR="00E14797" w:rsidRDefault="00E14797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A279F8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A279F8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22675B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797" w:rsidRDefault="00E14797" w:rsidP="0035142A">
      <w:r>
        <w:separator/>
      </w:r>
    </w:p>
  </w:footnote>
  <w:footnote w:type="continuationSeparator" w:id="1">
    <w:p w:rsidR="00E14797" w:rsidRDefault="00E14797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A279F8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1400"/>
    <w:rsid w:val="000B5467"/>
    <w:rsid w:val="001949C7"/>
    <w:rsid w:val="001D36F4"/>
    <w:rsid w:val="001E78D1"/>
    <w:rsid w:val="001F240D"/>
    <w:rsid w:val="00202D2B"/>
    <w:rsid w:val="0022675B"/>
    <w:rsid w:val="00272919"/>
    <w:rsid w:val="002952C7"/>
    <w:rsid w:val="002C0028"/>
    <w:rsid w:val="002D125B"/>
    <w:rsid w:val="003447F5"/>
    <w:rsid w:val="00350B7C"/>
    <w:rsid w:val="0035142A"/>
    <w:rsid w:val="003A5196"/>
    <w:rsid w:val="004053CA"/>
    <w:rsid w:val="00421233"/>
    <w:rsid w:val="00541216"/>
    <w:rsid w:val="00551A36"/>
    <w:rsid w:val="005B4707"/>
    <w:rsid w:val="005D0D41"/>
    <w:rsid w:val="00652205"/>
    <w:rsid w:val="006655FF"/>
    <w:rsid w:val="006808AF"/>
    <w:rsid w:val="006A2919"/>
    <w:rsid w:val="00702613"/>
    <w:rsid w:val="00736A13"/>
    <w:rsid w:val="0076698C"/>
    <w:rsid w:val="007C598C"/>
    <w:rsid w:val="00803D6B"/>
    <w:rsid w:val="008227B1"/>
    <w:rsid w:val="008500E1"/>
    <w:rsid w:val="00875F38"/>
    <w:rsid w:val="008B50A9"/>
    <w:rsid w:val="00922687"/>
    <w:rsid w:val="00A279F8"/>
    <w:rsid w:val="00A41942"/>
    <w:rsid w:val="00A43E58"/>
    <w:rsid w:val="00A46993"/>
    <w:rsid w:val="00A94103"/>
    <w:rsid w:val="00AA437B"/>
    <w:rsid w:val="00B0077C"/>
    <w:rsid w:val="00B23B3C"/>
    <w:rsid w:val="00B81890"/>
    <w:rsid w:val="00BF2C9F"/>
    <w:rsid w:val="00C272B9"/>
    <w:rsid w:val="00C6740D"/>
    <w:rsid w:val="00CC4D6D"/>
    <w:rsid w:val="00D07083"/>
    <w:rsid w:val="00D40FAE"/>
    <w:rsid w:val="00DD63A3"/>
    <w:rsid w:val="00E14797"/>
    <w:rsid w:val="00E1516E"/>
    <w:rsid w:val="00E53D00"/>
    <w:rsid w:val="00F13CAA"/>
    <w:rsid w:val="00F16267"/>
    <w:rsid w:val="00F179C9"/>
    <w:rsid w:val="00F55BAB"/>
    <w:rsid w:val="00F57D4D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14</Pages>
  <Words>3898</Words>
  <Characters>22223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41</cp:revision>
  <cp:lastPrinted>2016-04-14T13:09:00Z</cp:lastPrinted>
  <dcterms:created xsi:type="dcterms:W3CDTF">2016-03-29T12:12:00Z</dcterms:created>
  <dcterms:modified xsi:type="dcterms:W3CDTF">2016-05-14T16:16:00Z</dcterms:modified>
</cp:coreProperties>
</file>