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3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C4" w:rsidRPr="00451AA6" w:rsidRDefault="00414EB0" w:rsidP="008D66F7">
      <w:pPr>
        <w:ind w:left="1312" w:right="144"/>
        <w:jc w:val="center"/>
        <w:rPr>
          <w:rFonts w:ascii="Tahoma" w:hAnsi="Tahoma" w:cs="Tahoma"/>
          <w:b/>
          <w:spacing w:val="3"/>
          <w:sz w:val="24"/>
          <w:szCs w:val="24"/>
          <w:u w:val="thick" w:color="000000"/>
        </w:rPr>
      </w:pPr>
      <w:r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 xml:space="preserve">OFFICE OF THE HEAD MASTER </w:t>
      </w:r>
      <w:r w:rsidR="00666DD5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 xml:space="preserve">GOVERNMENT </w:t>
      </w:r>
      <w:r w:rsidR="006F5B35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 xml:space="preserve">BOYS </w:t>
      </w:r>
      <w:r w:rsidR="005B17FC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 xml:space="preserve">HIGH </w:t>
      </w:r>
      <w:r w:rsidR="0067761D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>SCHOOL KADHAN</w:t>
      </w:r>
      <w:r w:rsidR="009771C0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 xml:space="preserve"> (CAMPUS)</w:t>
      </w:r>
      <w:r w:rsidR="0067761D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 xml:space="preserve"> </w:t>
      </w:r>
      <w:r w:rsidR="00931521" w:rsidRPr="00451AA6">
        <w:rPr>
          <w:rFonts w:ascii="Tahoma" w:hAnsi="Tahoma" w:cs="Tahoma"/>
          <w:b/>
          <w:spacing w:val="3"/>
          <w:sz w:val="24"/>
          <w:szCs w:val="24"/>
          <w:u w:val="thick" w:color="000000"/>
        </w:rPr>
        <w:t>DISTRICT BADI</w:t>
      </w:r>
      <w:r w:rsidR="00973747">
        <w:rPr>
          <w:rFonts w:ascii="Tahoma" w:hAnsi="Tahoma" w:cs="Tahoma"/>
          <w:b/>
          <w:spacing w:val="3"/>
          <w:sz w:val="24"/>
          <w:szCs w:val="24"/>
          <w:u w:val="thick" w:color="000000"/>
        </w:rPr>
        <w:t>N</w:t>
      </w:r>
    </w:p>
    <w:p w:rsidR="005F2CC4" w:rsidRPr="000440DE" w:rsidRDefault="0089633A" w:rsidP="00451AA6">
      <w:pPr>
        <w:ind w:left="1312" w:right="144"/>
        <w:jc w:val="center"/>
        <w:rPr>
          <w:rFonts w:ascii="Tahoma" w:hAnsi="Tahoma" w:cs="Tahoma"/>
          <w:spacing w:val="3"/>
          <w:sz w:val="24"/>
          <w:szCs w:val="24"/>
          <w:u w:color="000000"/>
        </w:rPr>
      </w:pPr>
      <w:r w:rsidRPr="000440DE">
        <w:rPr>
          <w:rFonts w:ascii="Tahoma" w:hAnsi="Tahoma" w:cs="Tahoma"/>
          <w:spacing w:val="3"/>
          <w:sz w:val="24"/>
          <w:szCs w:val="24"/>
          <w:u w:color="000000"/>
        </w:rPr>
        <w:t>NO.GBHS :(</w:t>
      </w:r>
      <w:proofErr w:type="spellStart"/>
      <w:r w:rsidRPr="000440DE">
        <w:rPr>
          <w:rFonts w:ascii="Tahoma" w:hAnsi="Tahoma" w:cs="Tahoma"/>
          <w:spacing w:val="3"/>
          <w:sz w:val="24"/>
          <w:szCs w:val="24"/>
          <w:u w:color="000000"/>
        </w:rPr>
        <w:t>Kadhan</w:t>
      </w:r>
      <w:proofErr w:type="spellEnd"/>
      <w:r w:rsidRPr="000440DE">
        <w:rPr>
          <w:rFonts w:ascii="Tahoma" w:hAnsi="Tahoma" w:cs="Tahoma"/>
          <w:spacing w:val="3"/>
          <w:sz w:val="24"/>
          <w:szCs w:val="24"/>
          <w:u w:color="000000"/>
        </w:rPr>
        <w:t>)/-</w:t>
      </w:r>
      <w:r w:rsidR="00B5687E" w:rsidRPr="000440DE">
        <w:rPr>
          <w:rFonts w:ascii="Tahoma" w:hAnsi="Tahoma" w:cs="Tahoma"/>
          <w:spacing w:val="3"/>
          <w:sz w:val="24"/>
          <w:szCs w:val="24"/>
          <w:u w:color="000000"/>
        </w:rPr>
        <w:t xml:space="preserve">  30  </w:t>
      </w:r>
      <w:r w:rsidR="009041BF" w:rsidRPr="000440DE">
        <w:rPr>
          <w:rFonts w:ascii="Tahoma" w:hAnsi="Tahoma" w:cs="Tahoma"/>
          <w:spacing w:val="3"/>
          <w:sz w:val="24"/>
          <w:szCs w:val="24"/>
          <w:u w:color="000000"/>
        </w:rPr>
        <w:t xml:space="preserve">            </w:t>
      </w:r>
      <w:r w:rsidR="00B5687E" w:rsidRPr="000440DE">
        <w:rPr>
          <w:rFonts w:ascii="Tahoma" w:hAnsi="Tahoma" w:cs="Tahoma"/>
          <w:spacing w:val="3"/>
          <w:sz w:val="24"/>
          <w:szCs w:val="24"/>
          <w:u w:color="000000"/>
        </w:rPr>
        <w:t xml:space="preserve">2016, </w:t>
      </w:r>
      <w:r w:rsidR="009041BF" w:rsidRPr="000440DE">
        <w:rPr>
          <w:rFonts w:ascii="Tahoma" w:hAnsi="Tahoma" w:cs="Tahoma"/>
          <w:spacing w:val="3"/>
          <w:sz w:val="24"/>
          <w:szCs w:val="24"/>
          <w:u w:color="000000"/>
        </w:rPr>
        <w:t xml:space="preserve">       </w:t>
      </w:r>
      <w:r w:rsidR="0050089D" w:rsidRPr="000440DE">
        <w:rPr>
          <w:rFonts w:ascii="Tahoma" w:hAnsi="Tahoma" w:cs="Tahoma"/>
          <w:spacing w:val="3"/>
          <w:sz w:val="24"/>
          <w:szCs w:val="24"/>
          <w:u w:color="000000"/>
        </w:rPr>
        <w:t xml:space="preserve">Dated </w:t>
      </w:r>
      <w:r w:rsidR="00D71AB1" w:rsidRPr="000440DE">
        <w:rPr>
          <w:rFonts w:ascii="Tahoma" w:hAnsi="Tahoma" w:cs="Tahoma"/>
          <w:spacing w:val="3"/>
          <w:sz w:val="24"/>
          <w:szCs w:val="24"/>
          <w:u w:color="000000"/>
        </w:rPr>
        <w:t>27/04/2016</w:t>
      </w:r>
    </w:p>
    <w:p w:rsidR="00625009" w:rsidRPr="000440DE" w:rsidRDefault="000440DE" w:rsidP="000440DE">
      <w:pPr>
        <w:tabs>
          <w:tab w:val="left" w:pos="5490"/>
        </w:tabs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  <w:r w:rsidRPr="000440DE">
        <w:rPr>
          <w:rFonts w:ascii="Tahoma" w:hAnsi="Tahoma" w:cs="Tahoma"/>
          <w:spacing w:val="3"/>
          <w:sz w:val="24"/>
          <w:szCs w:val="24"/>
          <w:u w:color="000000"/>
        </w:rPr>
        <w:tab/>
      </w:r>
    </w:p>
    <w:p w:rsidR="00904D85" w:rsidRDefault="00904D85" w:rsidP="00451AA6">
      <w:pPr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904D85" w:rsidRDefault="00904D85" w:rsidP="00451AA6">
      <w:pPr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8C36B2" w:rsidRPr="00451AA6" w:rsidRDefault="008C36B2" w:rsidP="00451AA6">
      <w:pPr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To, </w:t>
      </w:r>
    </w:p>
    <w:p w:rsidR="0003049D" w:rsidRPr="00451AA6" w:rsidRDefault="0003049D" w:rsidP="00451AA6">
      <w:pPr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03049D" w:rsidRPr="00451AA6" w:rsidRDefault="0003049D" w:rsidP="009969DC">
      <w:pPr>
        <w:spacing w:line="360" w:lineRule="auto"/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  <w:t xml:space="preserve">The </w:t>
      </w:r>
      <w:r w:rsidR="00A70A16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Deputy </w:t>
      </w:r>
      <w:r w:rsidR="00A64782" w:rsidRPr="00451AA6">
        <w:rPr>
          <w:rFonts w:ascii="Tahoma" w:hAnsi="Tahoma" w:cs="Tahoma"/>
          <w:spacing w:val="3"/>
          <w:sz w:val="24"/>
          <w:szCs w:val="24"/>
          <w:u w:color="000000"/>
        </w:rPr>
        <w:t>Director (ENF-I)</w:t>
      </w:r>
    </w:p>
    <w:p w:rsidR="00A64782" w:rsidRPr="00451AA6" w:rsidRDefault="007B41A2" w:rsidP="009969DC">
      <w:pPr>
        <w:spacing w:line="360" w:lineRule="auto"/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proofErr w:type="spellStart"/>
      <w:r w:rsidRPr="00451AA6">
        <w:rPr>
          <w:rFonts w:ascii="Tahoma" w:hAnsi="Tahoma" w:cs="Tahoma"/>
          <w:spacing w:val="3"/>
          <w:sz w:val="24"/>
          <w:szCs w:val="24"/>
          <w:u w:color="000000"/>
        </w:rPr>
        <w:t>Sindh</w:t>
      </w:r>
      <w:proofErr w:type="spellEnd"/>
      <w:r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 Public Procurement Regulatory </w:t>
      </w:r>
      <w:r w:rsidR="00D53A10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Authority </w:t>
      </w:r>
    </w:p>
    <w:p w:rsidR="002952BA" w:rsidRPr="00451AA6" w:rsidRDefault="002952BA" w:rsidP="009969DC">
      <w:pPr>
        <w:spacing w:line="360" w:lineRule="auto"/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  <w:t xml:space="preserve">Karachi </w:t>
      </w:r>
    </w:p>
    <w:p w:rsidR="00C065A4" w:rsidRPr="00451AA6" w:rsidRDefault="00C065A4" w:rsidP="009969DC">
      <w:pPr>
        <w:spacing w:line="360" w:lineRule="auto"/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C276D" w:rsidRPr="00AA0654" w:rsidRDefault="00C065A4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val="single"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>Subject:</w:t>
      </w:r>
      <w:r w:rsidR="004B4F0D"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="007B3DB3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 xml:space="preserve">NOTICE FOR INVITING </w:t>
      </w:r>
      <w:r w:rsidR="001D04B9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 xml:space="preserve">TENDERS </w:t>
      </w:r>
      <w:r w:rsidR="000E7549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 xml:space="preserve">PROCUREMENT OF OTHERS, FUNITURE &amp; FIXTURE </w:t>
      </w:r>
      <w:r w:rsidR="00752914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>FOR THE YEAR 2015-1</w:t>
      </w:r>
      <w:r w:rsidR="0089287B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>6</w:t>
      </w:r>
      <w:r w:rsidR="004C276D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 xml:space="preserve"> (ONE TIME GRANT</w:t>
      </w:r>
      <w:r w:rsidR="00E50B04" w:rsidRPr="00AA0654">
        <w:rPr>
          <w:rFonts w:ascii="Tahoma" w:hAnsi="Tahoma" w:cs="Tahoma"/>
          <w:b/>
          <w:spacing w:val="3"/>
          <w:sz w:val="24"/>
          <w:szCs w:val="24"/>
          <w:u w:val="single" w:color="000000"/>
        </w:rPr>
        <w:t>)</w:t>
      </w:r>
    </w:p>
    <w:p w:rsidR="000C559C" w:rsidRPr="00AA0654" w:rsidRDefault="000C559C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val="single" w:color="000000"/>
        </w:rPr>
      </w:pPr>
    </w:p>
    <w:p w:rsidR="000C559C" w:rsidRPr="00451AA6" w:rsidRDefault="000C559C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="00A26A43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The notice </w:t>
      </w:r>
      <w:r w:rsidR="00560775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for inviting </w:t>
      </w:r>
      <w:r w:rsidR="00CF7C4E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tenders for procurement of others, furniture and fixture </w:t>
      </w:r>
      <w:r w:rsidR="003A6071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is submitted </w:t>
      </w:r>
      <w:r w:rsidR="00DD25B1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herewith for hoisting the same on SPPRA website as per </w:t>
      </w:r>
      <w:r w:rsidR="00DA6E3E" w:rsidRPr="00451AA6">
        <w:rPr>
          <w:rFonts w:ascii="Tahoma" w:hAnsi="Tahoma" w:cs="Tahoma"/>
          <w:spacing w:val="3"/>
          <w:sz w:val="24"/>
          <w:szCs w:val="24"/>
          <w:u w:color="000000"/>
        </w:rPr>
        <w:t>Government</w:t>
      </w:r>
      <w:r w:rsidR="00476206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 policy</w:t>
      </w:r>
      <w:r w:rsidR="00881868" w:rsidRPr="00451AA6">
        <w:rPr>
          <w:rFonts w:ascii="Tahoma" w:hAnsi="Tahoma" w:cs="Tahoma"/>
          <w:spacing w:val="3"/>
          <w:sz w:val="24"/>
          <w:szCs w:val="24"/>
          <w:u w:color="000000"/>
        </w:rPr>
        <w:t>.</w:t>
      </w:r>
    </w:p>
    <w:p w:rsidR="00423B4E" w:rsidRPr="00451AA6" w:rsidRDefault="00423B4E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23B4E" w:rsidRPr="00451AA6" w:rsidRDefault="00423B4E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23B4E" w:rsidRPr="00451AA6" w:rsidRDefault="00423B4E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23B4E" w:rsidRPr="00451AA6" w:rsidRDefault="00423B4E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23B4E" w:rsidRPr="00451AA6" w:rsidRDefault="00423B4E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23B4E" w:rsidRPr="00451AA6" w:rsidRDefault="00423B4E" w:rsidP="009969DC">
      <w:pPr>
        <w:spacing w:line="360" w:lineRule="auto"/>
        <w:ind w:left="1440" w:right="144" w:hanging="1440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423B4E" w:rsidRPr="00C76CC4" w:rsidRDefault="00D30A14" w:rsidP="009969DC">
      <w:pPr>
        <w:spacing w:line="360" w:lineRule="auto"/>
        <w:ind w:left="1440" w:right="144" w:hanging="1440"/>
        <w:rPr>
          <w:rFonts w:ascii="Tahoma" w:hAnsi="Tahoma" w:cs="Tahoma"/>
          <w:b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="009B41B4"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="009B41B4"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="009B41B4"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 xml:space="preserve">                </w:t>
      </w: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 xml:space="preserve">Head Master </w:t>
      </w:r>
    </w:p>
    <w:p w:rsidR="009B41B4" w:rsidRPr="00C76CC4" w:rsidRDefault="00D30A14" w:rsidP="009969DC">
      <w:pPr>
        <w:spacing w:line="360" w:lineRule="auto"/>
        <w:ind w:left="1440" w:right="144" w:hanging="1440"/>
        <w:rPr>
          <w:rFonts w:ascii="Tahoma" w:hAnsi="Tahoma" w:cs="Tahoma"/>
          <w:b/>
          <w:spacing w:val="3"/>
          <w:sz w:val="24"/>
          <w:szCs w:val="24"/>
          <w:u w:color="000000"/>
        </w:rPr>
      </w:pP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ab/>
      </w: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ab/>
      </w: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ab/>
      </w:r>
      <w:r w:rsidR="009B41B4"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ab/>
      </w:r>
      <w:r w:rsidR="009B41B4"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ab/>
      </w:r>
      <w:r w:rsidR="009B41B4"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ab/>
      </w: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 xml:space="preserve">Government Boys High School </w:t>
      </w:r>
    </w:p>
    <w:p w:rsidR="00913F0B" w:rsidRPr="00C76CC4" w:rsidRDefault="009B41B4" w:rsidP="009969DC">
      <w:pPr>
        <w:spacing w:line="360" w:lineRule="auto"/>
        <w:ind w:left="5040" w:right="144" w:firstLine="720"/>
        <w:rPr>
          <w:rFonts w:ascii="Tahoma" w:hAnsi="Tahoma" w:cs="Tahoma"/>
          <w:b/>
          <w:spacing w:val="3"/>
          <w:sz w:val="24"/>
          <w:szCs w:val="24"/>
          <w:u w:color="000000"/>
        </w:rPr>
      </w:pP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 xml:space="preserve">       </w:t>
      </w:r>
      <w:proofErr w:type="spellStart"/>
      <w:r w:rsidR="00D30A14"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>Kadhan</w:t>
      </w:r>
      <w:proofErr w:type="spellEnd"/>
    </w:p>
    <w:p w:rsidR="00913F0B" w:rsidRPr="00451AA6" w:rsidRDefault="00913F0B" w:rsidP="009969DC">
      <w:pPr>
        <w:spacing w:line="360" w:lineRule="auto"/>
        <w:ind w:right="144"/>
        <w:rPr>
          <w:rFonts w:ascii="Tahoma" w:hAnsi="Tahoma" w:cs="Tahoma"/>
          <w:spacing w:val="3"/>
          <w:sz w:val="24"/>
          <w:szCs w:val="24"/>
          <w:u w:color="000000"/>
        </w:rPr>
      </w:pPr>
    </w:p>
    <w:p w:rsidR="00974ED8" w:rsidRPr="00C76CC4" w:rsidRDefault="00974ED8" w:rsidP="009969DC">
      <w:pPr>
        <w:spacing w:line="360" w:lineRule="auto"/>
        <w:ind w:right="144"/>
        <w:rPr>
          <w:rFonts w:ascii="Tahoma" w:hAnsi="Tahoma" w:cs="Tahoma"/>
          <w:b/>
          <w:spacing w:val="3"/>
          <w:sz w:val="24"/>
          <w:szCs w:val="24"/>
          <w:u w:color="000000"/>
        </w:rPr>
      </w:pPr>
      <w:r w:rsidRPr="00C76CC4">
        <w:rPr>
          <w:rFonts w:ascii="Tahoma" w:hAnsi="Tahoma" w:cs="Tahoma"/>
          <w:b/>
          <w:spacing w:val="3"/>
          <w:sz w:val="24"/>
          <w:szCs w:val="24"/>
          <w:u w:color="000000"/>
        </w:rPr>
        <w:t>Copy submitted for information to:</w:t>
      </w:r>
    </w:p>
    <w:p w:rsidR="00CC11D6" w:rsidRPr="00451AA6" w:rsidRDefault="00974ED8" w:rsidP="009969DC">
      <w:pPr>
        <w:spacing w:line="360" w:lineRule="auto"/>
        <w:ind w:left="720" w:right="144" w:hanging="720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>1.</w:t>
      </w: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  <w:t xml:space="preserve">The Director Schools Education Elem. Sec: &amp; Higher Secondary </w:t>
      </w:r>
      <w:r w:rsidR="00133238" w:rsidRPr="00451AA6">
        <w:rPr>
          <w:rFonts w:ascii="Tahoma" w:hAnsi="Tahoma" w:cs="Tahoma"/>
          <w:spacing w:val="3"/>
          <w:sz w:val="24"/>
          <w:szCs w:val="24"/>
          <w:u w:color="000000"/>
        </w:rPr>
        <w:t>Hyderabad Region</w:t>
      </w:r>
      <w:r w:rsidR="008E3C68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 Hyderabad </w:t>
      </w:r>
    </w:p>
    <w:p w:rsidR="00EE4BC7" w:rsidRPr="00451AA6" w:rsidRDefault="00CC11D6" w:rsidP="009969DC">
      <w:pPr>
        <w:spacing w:line="360" w:lineRule="auto"/>
        <w:ind w:left="720" w:right="144" w:hanging="720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>2.</w:t>
      </w: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</w:r>
      <w:r w:rsidR="005325B5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The District Education officer Elem. Sec: &amp; Higher Secondary Badin </w:t>
      </w:r>
    </w:p>
    <w:p w:rsidR="009B41B4" w:rsidRPr="00451AA6" w:rsidRDefault="00EE4BC7" w:rsidP="009969DC">
      <w:pPr>
        <w:spacing w:line="360" w:lineRule="auto"/>
        <w:ind w:left="720" w:right="144" w:hanging="720"/>
        <w:rPr>
          <w:rFonts w:ascii="Tahoma" w:hAnsi="Tahoma" w:cs="Tahoma"/>
          <w:spacing w:val="3"/>
          <w:sz w:val="24"/>
          <w:szCs w:val="24"/>
          <w:u w:color="000000"/>
        </w:rPr>
      </w:pPr>
      <w:r w:rsidRPr="00451AA6">
        <w:rPr>
          <w:rFonts w:ascii="Tahoma" w:hAnsi="Tahoma" w:cs="Tahoma"/>
          <w:spacing w:val="3"/>
          <w:sz w:val="24"/>
          <w:szCs w:val="24"/>
          <w:u w:color="000000"/>
        </w:rPr>
        <w:t>3.</w:t>
      </w:r>
      <w:r w:rsidRPr="00451AA6">
        <w:rPr>
          <w:rFonts w:ascii="Tahoma" w:hAnsi="Tahoma" w:cs="Tahoma"/>
          <w:spacing w:val="3"/>
          <w:sz w:val="24"/>
          <w:szCs w:val="24"/>
          <w:u w:color="000000"/>
        </w:rPr>
        <w:tab/>
        <w:t>Office file.</w:t>
      </w:r>
      <w:r w:rsidR="00133238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 </w:t>
      </w:r>
      <w:r w:rsidR="00D30A14" w:rsidRPr="00451AA6">
        <w:rPr>
          <w:rFonts w:ascii="Tahoma" w:hAnsi="Tahoma" w:cs="Tahoma"/>
          <w:spacing w:val="3"/>
          <w:sz w:val="24"/>
          <w:szCs w:val="24"/>
          <w:u w:color="000000"/>
        </w:rPr>
        <w:t xml:space="preserve"> </w:t>
      </w:r>
    </w:p>
    <w:p w:rsidR="005F2CC4" w:rsidRPr="00451AA6" w:rsidRDefault="005F2CC4" w:rsidP="009969DC">
      <w:pPr>
        <w:spacing w:line="360" w:lineRule="auto"/>
        <w:ind w:left="1312" w:right="144"/>
        <w:jc w:val="center"/>
        <w:rPr>
          <w:rFonts w:ascii="Tahoma" w:hAnsi="Tahoma" w:cs="Tahoma"/>
          <w:b/>
          <w:spacing w:val="3"/>
          <w:sz w:val="24"/>
          <w:szCs w:val="24"/>
          <w:u w:val="thick" w:color="000000"/>
        </w:rPr>
      </w:pPr>
    </w:p>
    <w:p w:rsidR="005F2CC4" w:rsidRPr="00451AA6" w:rsidRDefault="005F2CC4" w:rsidP="009969DC">
      <w:pPr>
        <w:spacing w:line="360" w:lineRule="auto"/>
        <w:ind w:left="1312" w:right="144"/>
        <w:jc w:val="center"/>
        <w:rPr>
          <w:rFonts w:ascii="Tahoma" w:hAnsi="Tahoma" w:cs="Tahoma"/>
          <w:b/>
          <w:spacing w:val="3"/>
          <w:sz w:val="24"/>
          <w:szCs w:val="24"/>
          <w:u w:val="thick" w:color="000000"/>
        </w:rPr>
      </w:pPr>
    </w:p>
    <w:p w:rsidR="005F2CC4" w:rsidRPr="00451AA6" w:rsidRDefault="005F2CC4" w:rsidP="009969DC">
      <w:pPr>
        <w:spacing w:line="360" w:lineRule="auto"/>
        <w:ind w:left="1312" w:right="144"/>
        <w:jc w:val="center"/>
        <w:rPr>
          <w:rFonts w:ascii="Tahoma" w:hAnsi="Tahoma" w:cs="Tahoma"/>
          <w:b/>
          <w:spacing w:val="3"/>
          <w:sz w:val="24"/>
          <w:szCs w:val="24"/>
          <w:u w:val="thick" w:color="000000"/>
        </w:rPr>
      </w:pPr>
    </w:p>
    <w:p w:rsidR="005F2CC4" w:rsidRPr="00451AA6" w:rsidRDefault="005F2CC4" w:rsidP="009969DC">
      <w:pPr>
        <w:spacing w:line="360" w:lineRule="auto"/>
        <w:ind w:left="1312" w:right="144"/>
        <w:jc w:val="center"/>
        <w:rPr>
          <w:rFonts w:ascii="Tahoma" w:hAnsi="Tahoma" w:cs="Tahoma"/>
          <w:b/>
          <w:spacing w:val="3"/>
          <w:sz w:val="24"/>
          <w:szCs w:val="24"/>
          <w:u w:val="thick" w:color="000000"/>
        </w:rPr>
      </w:pPr>
    </w:p>
    <w:p w:rsidR="005F2CC4" w:rsidRPr="00451AA6" w:rsidRDefault="005F2CC4" w:rsidP="009969DC">
      <w:pPr>
        <w:spacing w:line="360" w:lineRule="auto"/>
        <w:ind w:left="1312" w:right="144"/>
        <w:jc w:val="center"/>
        <w:rPr>
          <w:rFonts w:ascii="Tahoma" w:hAnsi="Tahoma" w:cs="Tahoma"/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9969DC">
      <w:pPr>
        <w:spacing w:before="66" w:line="360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5F2CC4" w:rsidRDefault="005F2CC4" w:rsidP="001E5135">
      <w:pPr>
        <w:spacing w:before="66" w:line="246" w:lineRule="auto"/>
        <w:ind w:left="1312" w:right="139"/>
        <w:jc w:val="center"/>
        <w:rPr>
          <w:b/>
          <w:spacing w:val="3"/>
          <w:sz w:val="24"/>
          <w:szCs w:val="24"/>
          <w:u w:val="thick" w:color="000000"/>
        </w:rPr>
      </w:pPr>
    </w:p>
    <w:p w:rsidR="00D6223C" w:rsidRPr="00976DE7" w:rsidRDefault="002F6E37" w:rsidP="0035102B">
      <w:pPr>
        <w:spacing w:before="66" w:line="246" w:lineRule="auto"/>
        <w:ind w:right="-40"/>
        <w:jc w:val="center"/>
        <w:rPr>
          <w:sz w:val="24"/>
          <w:szCs w:val="24"/>
          <w:u w:val="single"/>
        </w:rPr>
      </w:pPr>
      <w:r>
        <w:rPr>
          <w:b/>
          <w:spacing w:val="3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>F</w:t>
      </w:r>
      <w:r>
        <w:rPr>
          <w:b/>
          <w:spacing w:val="5"/>
          <w:sz w:val="24"/>
          <w:szCs w:val="24"/>
          <w:u w:val="thick" w:color="000000"/>
        </w:rPr>
        <w:t>F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pacing w:val="-3"/>
          <w:sz w:val="24"/>
          <w:szCs w:val="24"/>
          <w:u w:val="thick" w:color="000000"/>
        </w:rPr>
        <w:t>C</w:t>
      </w:r>
      <w:r>
        <w:rPr>
          <w:b/>
          <w:sz w:val="24"/>
          <w:szCs w:val="24"/>
          <w:u w:val="thick" w:color="000000"/>
        </w:rPr>
        <w:t>E</w:t>
      </w:r>
      <w:r>
        <w:rPr>
          <w:b/>
          <w:spacing w:val="8"/>
          <w:sz w:val="24"/>
          <w:szCs w:val="24"/>
          <w:u w:val="thick" w:color="000000"/>
        </w:rPr>
        <w:t xml:space="preserve"> </w:t>
      </w:r>
      <w:r>
        <w:rPr>
          <w:b/>
          <w:spacing w:val="3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>F</w:t>
      </w:r>
      <w:r>
        <w:rPr>
          <w:b/>
          <w:spacing w:val="10"/>
          <w:sz w:val="24"/>
          <w:szCs w:val="24"/>
          <w:u w:val="thick" w:color="000000"/>
        </w:rPr>
        <w:t xml:space="preserve"> </w:t>
      </w:r>
      <w:r>
        <w:rPr>
          <w:b/>
          <w:spacing w:val="-4"/>
          <w:sz w:val="24"/>
          <w:szCs w:val="24"/>
          <w:u w:val="thick" w:color="000000"/>
        </w:rPr>
        <w:t>T</w:t>
      </w:r>
      <w:r>
        <w:rPr>
          <w:b/>
          <w:spacing w:val="3"/>
          <w:sz w:val="24"/>
          <w:szCs w:val="24"/>
          <w:u w:val="thick" w:color="000000"/>
        </w:rPr>
        <w:t>H</w:t>
      </w:r>
      <w:r>
        <w:rPr>
          <w:b/>
          <w:sz w:val="24"/>
          <w:szCs w:val="24"/>
          <w:u w:val="thick" w:color="000000"/>
        </w:rPr>
        <w:t>E</w:t>
      </w:r>
      <w:r>
        <w:rPr>
          <w:b/>
          <w:spacing w:val="5"/>
          <w:sz w:val="24"/>
          <w:szCs w:val="24"/>
          <w:u w:val="thick" w:color="000000"/>
        </w:rPr>
        <w:t xml:space="preserve"> </w:t>
      </w:r>
      <w:r>
        <w:rPr>
          <w:b/>
          <w:spacing w:val="8"/>
          <w:sz w:val="24"/>
          <w:szCs w:val="24"/>
          <w:u w:val="thick" w:color="000000"/>
        </w:rPr>
        <w:t>H</w:t>
      </w:r>
      <w:r>
        <w:rPr>
          <w:b/>
          <w:spacing w:val="1"/>
          <w:sz w:val="24"/>
          <w:szCs w:val="24"/>
          <w:u w:val="thick" w:color="000000"/>
        </w:rPr>
        <w:t>E</w:t>
      </w:r>
      <w:r>
        <w:rPr>
          <w:b/>
          <w:spacing w:val="-3"/>
          <w:sz w:val="24"/>
          <w:szCs w:val="24"/>
          <w:u w:val="thick" w:color="000000"/>
        </w:rPr>
        <w:t>A</w:t>
      </w:r>
      <w:r>
        <w:rPr>
          <w:b/>
          <w:sz w:val="24"/>
          <w:szCs w:val="24"/>
          <w:u w:val="thick" w:color="000000"/>
        </w:rPr>
        <w:t>D</w:t>
      </w:r>
      <w:r>
        <w:rPr>
          <w:b/>
          <w:spacing w:val="7"/>
          <w:sz w:val="24"/>
          <w:szCs w:val="24"/>
          <w:u w:val="thick" w:color="000000"/>
        </w:rPr>
        <w:t xml:space="preserve"> </w:t>
      </w:r>
      <w:r>
        <w:rPr>
          <w:b/>
          <w:spacing w:val="6"/>
          <w:sz w:val="24"/>
          <w:szCs w:val="24"/>
          <w:u w:val="thick" w:color="000000"/>
        </w:rPr>
        <w:t>M</w:t>
      </w:r>
      <w:r w:rsidR="001E5135">
        <w:rPr>
          <w:b/>
          <w:spacing w:val="1"/>
          <w:sz w:val="24"/>
          <w:szCs w:val="24"/>
          <w:u w:val="thick" w:color="000000"/>
        </w:rPr>
        <w:t>ASTER</w:t>
      </w:r>
      <w:r>
        <w:rPr>
          <w:b/>
          <w:spacing w:val="14"/>
          <w:sz w:val="24"/>
          <w:szCs w:val="24"/>
          <w:u w:val="thick" w:color="000000"/>
        </w:rPr>
        <w:t xml:space="preserve"> </w:t>
      </w:r>
      <w:r>
        <w:rPr>
          <w:b/>
          <w:spacing w:val="-7"/>
          <w:sz w:val="24"/>
          <w:szCs w:val="24"/>
          <w:u w:val="thick" w:color="000000"/>
        </w:rPr>
        <w:t>G</w:t>
      </w:r>
      <w:r>
        <w:rPr>
          <w:b/>
          <w:spacing w:val="8"/>
          <w:sz w:val="24"/>
          <w:szCs w:val="24"/>
          <w:u w:val="thick" w:color="000000"/>
        </w:rPr>
        <w:t>O</w:t>
      </w:r>
      <w:r>
        <w:rPr>
          <w:b/>
          <w:spacing w:val="-3"/>
          <w:sz w:val="24"/>
          <w:szCs w:val="24"/>
          <w:u w:val="thick" w:color="000000"/>
        </w:rPr>
        <w:t>V</w:t>
      </w:r>
      <w:r w:rsidR="001E5135">
        <w:rPr>
          <w:b/>
          <w:spacing w:val="-3"/>
          <w:sz w:val="24"/>
          <w:szCs w:val="24"/>
          <w:u w:val="thick" w:color="000000"/>
        </w:rPr>
        <w:t>ERNMENT</w:t>
      </w:r>
      <w:r>
        <w:rPr>
          <w:b/>
          <w:spacing w:val="16"/>
          <w:sz w:val="24"/>
          <w:szCs w:val="24"/>
          <w:u w:val="thick" w:color="000000"/>
        </w:rPr>
        <w:t xml:space="preserve"> </w:t>
      </w:r>
      <w:r w:rsidR="001E5135">
        <w:rPr>
          <w:b/>
          <w:spacing w:val="16"/>
          <w:sz w:val="24"/>
          <w:szCs w:val="24"/>
          <w:u w:val="thick" w:color="000000"/>
        </w:rPr>
        <w:t>BOYS</w:t>
      </w:r>
      <w:r>
        <w:rPr>
          <w:b/>
          <w:spacing w:val="14"/>
          <w:sz w:val="24"/>
          <w:szCs w:val="24"/>
          <w:u w:val="thick" w:color="000000"/>
        </w:rPr>
        <w:t xml:space="preserve"> </w:t>
      </w:r>
      <w:r>
        <w:rPr>
          <w:b/>
          <w:spacing w:val="3"/>
          <w:sz w:val="24"/>
          <w:szCs w:val="24"/>
          <w:u w:val="thick" w:color="000000"/>
        </w:rPr>
        <w:t>H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pacing w:val="-7"/>
          <w:sz w:val="24"/>
          <w:szCs w:val="24"/>
          <w:u w:val="thick" w:color="000000"/>
        </w:rPr>
        <w:t>G</w:t>
      </w:r>
      <w:r>
        <w:rPr>
          <w:b/>
          <w:sz w:val="24"/>
          <w:szCs w:val="24"/>
          <w:u w:val="thick" w:color="000000"/>
        </w:rPr>
        <w:t>H</w:t>
      </w:r>
      <w:r>
        <w:rPr>
          <w:b/>
          <w:spacing w:val="16"/>
          <w:sz w:val="24"/>
          <w:szCs w:val="24"/>
          <w:u w:val="thick" w:color="000000"/>
        </w:rPr>
        <w:t xml:space="preserve"> </w:t>
      </w:r>
      <w:r w:rsidRPr="00976DE7">
        <w:rPr>
          <w:b/>
          <w:spacing w:val="-1"/>
          <w:w w:val="101"/>
          <w:sz w:val="24"/>
          <w:szCs w:val="24"/>
          <w:u w:val="single"/>
        </w:rPr>
        <w:t>S</w:t>
      </w:r>
      <w:r w:rsidRPr="00976DE7">
        <w:rPr>
          <w:b/>
          <w:spacing w:val="2"/>
          <w:w w:val="101"/>
          <w:sz w:val="24"/>
          <w:szCs w:val="24"/>
          <w:u w:val="single"/>
        </w:rPr>
        <w:t>C</w:t>
      </w:r>
      <w:r w:rsidRPr="00976DE7">
        <w:rPr>
          <w:b/>
          <w:spacing w:val="-2"/>
          <w:w w:val="101"/>
          <w:sz w:val="24"/>
          <w:szCs w:val="24"/>
          <w:u w:val="single"/>
        </w:rPr>
        <w:t>H</w:t>
      </w:r>
      <w:r w:rsidRPr="00976DE7">
        <w:rPr>
          <w:b/>
          <w:spacing w:val="3"/>
          <w:w w:val="101"/>
          <w:sz w:val="24"/>
          <w:szCs w:val="24"/>
          <w:u w:val="single"/>
        </w:rPr>
        <w:t>OO</w:t>
      </w:r>
      <w:r w:rsidRPr="00976DE7">
        <w:rPr>
          <w:b/>
          <w:w w:val="101"/>
          <w:sz w:val="24"/>
          <w:szCs w:val="24"/>
          <w:u w:val="single"/>
        </w:rPr>
        <w:t xml:space="preserve">L </w:t>
      </w:r>
      <w:r w:rsidR="00F5258E">
        <w:rPr>
          <w:b/>
          <w:w w:val="101"/>
          <w:sz w:val="24"/>
          <w:szCs w:val="24"/>
          <w:u w:val="single"/>
        </w:rPr>
        <w:t>KADHAN</w:t>
      </w:r>
      <w:r w:rsidRPr="00976DE7">
        <w:rPr>
          <w:b/>
          <w:spacing w:val="17"/>
          <w:sz w:val="24"/>
          <w:szCs w:val="24"/>
          <w:u w:val="single"/>
        </w:rPr>
        <w:t xml:space="preserve"> </w:t>
      </w:r>
      <w:r w:rsidRPr="00976DE7">
        <w:rPr>
          <w:b/>
          <w:spacing w:val="-3"/>
          <w:sz w:val="24"/>
          <w:szCs w:val="24"/>
          <w:u w:val="single"/>
        </w:rPr>
        <w:t>D</w:t>
      </w:r>
      <w:r w:rsidRPr="00976DE7">
        <w:rPr>
          <w:b/>
          <w:spacing w:val="1"/>
          <w:sz w:val="24"/>
          <w:szCs w:val="24"/>
          <w:u w:val="single"/>
        </w:rPr>
        <w:t>I</w:t>
      </w:r>
      <w:r w:rsidRPr="00976DE7">
        <w:rPr>
          <w:b/>
          <w:spacing w:val="-1"/>
          <w:sz w:val="24"/>
          <w:szCs w:val="24"/>
          <w:u w:val="single"/>
        </w:rPr>
        <w:t>S</w:t>
      </w:r>
      <w:r w:rsidRPr="00976DE7">
        <w:rPr>
          <w:b/>
          <w:spacing w:val="1"/>
          <w:sz w:val="24"/>
          <w:szCs w:val="24"/>
          <w:u w:val="single"/>
        </w:rPr>
        <w:t>T</w:t>
      </w:r>
      <w:r w:rsidRPr="00976DE7">
        <w:rPr>
          <w:b/>
          <w:spacing w:val="2"/>
          <w:sz w:val="24"/>
          <w:szCs w:val="24"/>
          <w:u w:val="single"/>
        </w:rPr>
        <w:t>R</w:t>
      </w:r>
      <w:r w:rsidRPr="00976DE7">
        <w:rPr>
          <w:b/>
          <w:spacing w:val="-3"/>
          <w:sz w:val="24"/>
          <w:szCs w:val="24"/>
          <w:u w:val="single"/>
        </w:rPr>
        <w:t>I</w:t>
      </w:r>
      <w:r w:rsidRPr="00976DE7">
        <w:rPr>
          <w:b/>
          <w:spacing w:val="2"/>
          <w:sz w:val="24"/>
          <w:szCs w:val="24"/>
          <w:u w:val="single"/>
        </w:rPr>
        <w:t>C</w:t>
      </w:r>
      <w:r w:rsidRPr="00976DE7">
        <w:rPr>
          <w:b/>
          <w:sz w:val="24"/>
          <w:szCs w:val="24"/>
          <w:u w:val="single"/>
        </w:rPr>
        <w:t>T</w:t>
      </w:r>
      <w:r w:rsidRPr="00976DE7">
        <w:rPr>
          <w:b/>
          <w:spacing w:val="14"/>
          <w:sz w:val="24"/>
          <w:szCs w:val="24"/>
          <w:u w:val="single"/>
        </w:rPr>
        <w:t xml:space="preserve"> </w:t>
      </w:r>
      <w:r w:rsidR="001E5135" w:rsidRPr="00976DE7">
        <w:rPr>
          <w:b/>
          <w:spacing w:val="-1"/>
          <w:sz w:val="24"/>
          <w:szCs w:val="24"/>
          <w:u w:val="single"/>
        </w:rPr>
        <w:t>BADIN</w:t>
      </w:r>
      <w:r w:rsidRPr="00976DE7">
        <w:rPr>
          <w:b/>
          <w:w w:val="101"/>
          <w:sz w:val="24"/>
          <w:szCs w:val="24"/>
          <w:u w:val="single"/>
        </w:rPr>
        <w:t>.</w:t>
      </w:r>
    </w:p>
    <w:p w:rsidR="00D6223C" w:rsidRPr="00976DE7" w:rsidRDefault="00D6223C">
      <w:pPr>
        <w:spacing w:line="200" w:lineRule="exact"/>
        <w:rPr>
          <w:u w:val="single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" w:line="220" w:lineRule="exact"/>
        <w:rPr>
          <w:sz w:val="22"/>
          <w:szCs w:val="22"/>
        </w:rPr>
      </w:pPr>
    </w:p>
    <w:p w:rsidR="00D6223C" w:rsidRPr="00786186" w:rsidRDefault="001A5A74" w:rsidP="00786186">
      <w:pPr>
        <w:ind w:left="2020" w:right="-40" w:hanging="850"/>
        <w:jc w:val="center"/>
        <w:rPr>
          <w:rFonts w:ascii="Copperplate Gothic Bold" w:eastAsia="Arial" w:hAnsi="Copperplate Gothic Bold" w:cs="Arial"/>
          <w:sz w:val="48"/>
          <w:szCs w:val="48"/>
        </w:rPr>
      </w:pPr>
      <w:r w:rsidRPr="001A5A74">
        <w:rPr>
          <w:rFonts w:ascii="Copperplate Gothic Bold" w:hAnsi="Copperplate Gothic Bol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3" type="#_x0000_t75" style="position:absolute;left:0;text-align:left;margin-left:311.5pt;margin-top:-95.1pt;width:89.75pt;height:97.9pt;z-index:-251671040;mso-position-horizontal-relative:page">
            <v:imagedata r:id="rId8" o:title=""/>
            <w10:wrap anchorx="page"/>
          </v:shape>
        </w:pict>
      </w:r>
      <w:r w:rsidR="002F6E37" w:rsidRPr="00786186">
        <w:rPr>
          <w:rFonts w:ascii="Copperplate Gothic Bold" w:eastAsia="Arial" w:hAnsi="Copperplate Gothic Bold" w:cs="Arial"/>
          <w:b/>
          <w:i/>
          <w:w w:val="87"/>
          <w:sz w:val="48"/>
          <w:szCs w:val="48"/>
        </w:rPr>
        <w:t>N</w:t>
      </w:r>
      <w:r w:rsidR="002F6E37" w:rsidRPr="00786186">
        <w:rPr>
          <w:rFonts w:ascii="Copperplate Gothic Bold" w:eastAsia="Arial" w:hAnsi="Copperplate Gothic Bold" w:cs="Arial"/>
          <w:b/>
          <w:i/>
          <w:spacing w:val="1"/>
          <w:w w:val="87"/>
          <w:sz w:val="48"/>
          <w:szCs w:val="48"/>
        </w:rPr>
        <w:t>O</w:t>
      </w:r>
      <w:r w:rsidR="002F6E37" w:rsidRPr="00786186">
        <w:rPr>
          <w:rFonts w:ascii="Copperplate Gothic Bold" w:eastAsia="Arial" w:hAnsi="Copperplate Gothic Bold" w:cs="Arial"/>
          <w:b/>
          <w:i/>
          <w:spacing w:val="1"/>
          <w:w w:val="83"/>
          <w:sz w:val="48"/>
          <w:szCs w:val="48"/>
        </w:rPr>
        <w:t>T</w:t>
      </w:r>
      <w:r w:rsidR="002F6E37" w:rsidRPr="00786186">
        <w:rPr>
          <w:rFonts w:ascii="Copperplate Gothic Bold" w:eastAsia="Arial" w:hAnsi="Copperplate Gothic Bold" w:cs="Arial"/>
          <w:b/>
          <w:i/>
          <w:spacing w:val="2"/>
          <w:w w:val="138"/>
          <w:sz w:val="48"/>
          <w:szCs w:val="48"/>
        </w:rPr>
        <w:t>I</w:t>
      </w:r>
      <w:r w:rsidR="002F6E37" w:rsidRPr="00786186">
        <w:rPr>
          <w:rFonts w:ascii="Copperplate Gothic Bold" w:eastAsia="Arial" w:hAnsi="Copperplate Gothic Bold" w:cs="Arial"/>
          <w:b/>
          <w:i/>
          <w:spacing w:val="1"/>
          <w:w w:val="72"/>
          <w:sz w:val="48"/>
          <w:szCs w:val="48"/>
        </w:rPr>
        <w:t>C</w:t>
      </w:r>
      <w:r w:rsidR="002F6E37" w:rsidRPr="00786186">
        <w:rPr>
          <w:rFonts w:ascii="Copperplate Gothic Bold" w:eastAsia="Arial" w:hAnsi="Copperplate Gothic Bold" w:cs="Arial"/>
          <w:b/>
          <w:i/>
          <w:w w:val="94"/>
          <w:sz w:val="48"/>
          <w:szCs w:val="48"/>
        </w:rPr>
        <w:t>E</w:t>
      </w:r>
      <w:r w:rsidR="002F6E37" w:rsidRPr="00786186">
        <w:rPr>
          <w:rFonts w:ascii="Copperplate Gothic Bold" w:eastAsia="Arial" w:hAnsi="Copperplate Gothic Bold" w:cs="Arial"/>
          <w:b/>
          <w:i/>
          <w:sz w:val="48"/>
          <w:szCs w:val="48"/>
        </w:rPr>
        <w:t xml:space="preserve"> </w:t>
      </w:r>
      <w:r w:rsidR="002F6E37" w:rsidRPr="00786186">
        <w:rPr>
          <w:rFonts w:ascii="Copperplate Gothic Bold" w:eastAsia="Arial" w:hAnsi="Copperplate Gothic Bold" w:cs="Arial"/>
          <w:b/>
          <w:i/>
          <w:spacing w:val="-48"/>
          <w:sz w:val="48"/>
          <w:szCs w:val="48"/>
        </w:rPr>
        <w:t xml:space="preserve"> </w:t>
      </w:r>
      <w:r w:rsidR="002F6E37" w:rsidRPr="00786186">
        <w:rPr>
          <w:rFonts w:ascii="Copperplate Gothic Bold" w:eastAsia="Arial" w:hAnsi="Copperplate Gothic Bold" w:cs="Arial"/>
          <w:b/>
          <w:i/>
          <w:spacing w:val="7"/>
          <w:w w:val="138"/>
          <w:sz w:val="48"/>
          <w:szCs w:val="48"/>
        </w:rPr>
        <w:t>I</w:t>
      </w:r>
      <w:r w:rsidR="002F6E37" w:rsidRPr="00786186">
        <w:rPr>
          <w:rFonts w:ascii="Copperplate Gothic Bold" w:eastAsia="Arial" w:hAnsi="Copperplate Gothic Bold" w:cs="Arial"/>
          <w:b/>
          <w:i/>
          <w:w w:val="97"/>
          <w:sz w:val="48"/>
          <w:szCs w:val="48"/>
        </w:rPr>
        <w:t>N</w:t>
      </w:r>
      <w:r w:rsidR="002F6E37" w:rsidRPr="00786186">
        <w:rPr>
          <w:rFonts w:ascii="Copperplate Gothic Bold" w:eastAsia="Arial" w:hAnsi="Copperplate Gothic Bold" w:cs="Arial"/>
          <w:b/>
          <w:i/>
          <w:spacing w:val="-4"/>
          <w:w w:val="97"/>
          <w:sz w:val="48"/>
          <w:szCs w:val="48"/>
        </w:rPr>
        <w:t>V</w:t>
      </w:r>
      <w:r w:rsidR="002F6E37" w:rsidRPr="00786186">
        <w:rPr>
          <w:rFonts w:ascii="Copperplate Gothic Bold" w:eastAsia="Arial" w:hAnsi="Copperplate Gothic Bold" w:cs="Arial"/>
          <w:b/>
          <w:i/>
          <w:spacing w:val="2"/>
          <w:w w:val="138"/>
          <w:sz w:val="48"/>
          <w:szCs w:val="48"/>
        </w:rPr>
        <w:t>I</w:t>
      </w:r>
      <w:r w:rsidR="002F6E37" w:rsidRPr="00786186">
        <w:rPr>
          <w:rFonts w:ascii="Copperplate Gothic Bold" w:eastAsia="Arial" w:hAnsi="Copperplate Gothic Bold" w:cs="Arial"/>
          <w:b/>
          <w:i/>
          <w:spacing w:val="1"/>
          <w:w w:val="83"/>
          <w:sz w:val="48"/>
          <w:szCs w:val="48"/>
        </w:rPr>
        <w:t>T</w:t>
      </w:r>
      <w:r w:rsidR="002F6E37" w:rsidRPr="00786186">
        <w:rPr>
          <w:rFonts w:ascii="Copperplate Gothic Bold" w:eastAsia="Arial" w:hAnsi="Copperplate Gothic Bold" w:cs="Arial"/>
          <w:b/>
          <w:i/>
          <w:spacing w:val="7"/>
          <w:w w:val="138"/>
          <w:sz w:val="48"/>
          <w:szCs w:val="48"/>
        </w:rPr>
        <w:t>I</w:t>
      </w:r>
      <w:r w:rsidR="002F6E37" w:rsidRPr="00786186">
        <w:rPr>
          <w:rFonts w:ascii="Copperplate Gothic Bold" w:eastAsia="Arial" w:hAnsi="Copperplate Gothic Bold" w:cs="Arial"/>
          <w:b/>
          <w:i/>
          <w:w w:val="89"/>
          <w:sz w:val="48"/>
          <w:szCs w:val="48"/>
        </w:rPr>
        <w:t>NG</w:t>
      </w:r>
      <w:r w:rsidR="002F6E37" w:rsidRPr="00786186">
        <w:rPr>
          <w:rFonts w:ascii="Copperplate Gothic Bold" w:eastAsia="Arial" w:hAnsi="Copperplate Gothic Bold" w:cs="Arial"/>
          <w:b/>
          <w:i/>
          <w:sz w:val="48"/>
          <w:szCs w:val="48"/>
        </w:rPr>
        <w:t xml:space="preserve"> </w:t>
      </w:r>
      <w:r w:rsidR="002F6E37" w:rsidRPr="00786186">
        <w:rPr>
          <w:rFonts w:ascii="Copperplate Gothic Bold" w:eastAsia="Arial" w:hAnsi="Copperplate Gothic Bold" w:cs="Arial"/>
          <w:b/>
          <w:i/>
          <w:spacing w:val="-52"/>
          <w:sz w:val="48"/>
          <w:szCs w:val="48"/>
        </w:rPr>
        <w:t xml:space="preserve"> </w:t>
      </w:r>
      <w:r w:rsidR="002F6E37" w:rsidRPr="00786186">
        <w:rPr>
          <w:rFonts w:ascii="Copperplate Gothic Bold" w:eastAsia="Arial" w:hAnsi="Copperplate Gothic Bold" w:cs="Arial"/>
          <w:b/>
          <w:i/>
          <w:spacing w:val="1"/>
          <w:w w:val="83"/>
          <w:sz w:val="48"/>
          <w:szCs w:val="48"/>
        </w:rPr>
        <w:t>T</w:t>
      </w:r>
      <w:r w:rsidR="002F6E37" w:rsidRPr="00786186">
        <w:rPr>
          <w:rFonts w:ascii="Copperplate Gothic Bold" w:eastAsia="Arial" w:hAnsi="Copperplate Gothic Bold" w:cs="Arial"/>
          <w:b/>
          <w:i/>
          <w:w w:val="94"/>
          <w:sz w:val="48"/>
          <w:szCs w:val="48"/>
        </w:rPr>
        <w:t>E</w:t>
      </w:r>
      <w:r w:rsidR="002F6E37" w:rsidRPr="00786186">
        <w:rPr>
          <w:rFonts w:ascii="Copperplate Gothic Bold" w:eastAsia="Arial" w:hAnsi="Copperplate Gothic Bold" w:cs="Arial"/>
          <w:b/>
          <w:i/>
          <w:w w:val="98"/>
          <w:sz w:val="48"/>
          <w:szCs w:val="48"/>
        </w:rPr>
        <w:t>N</w:t>
      </w:r>
      <w:r w:rsidR="002F6E37" w:rsidRPr="00786186">
        <w:rPr>
          <w:rFonts w:ascii="Copperplate Gothic Bold" w:eastAsia="Arial" w:hAnsi="Copperplate Gothic Bold" w:cs="Arial"/>
          <w:b/>
          <w:i/>
          <w:spacing w:val="5"/>
          <w:w w:val="98"/>
          <w:sz w:val="48"/>
          <w:szCs w:val="48"/>
        </w:rPr>
        <w:t>D</w:t>
      </w:r>
      <w:r w:rsidR="002F6E37" w:rsidRPr="00786186">
        <w:rPr>
          <w:rFonts w:ascii="Copperplate Gothic Bold" w:eastAsia="Arial" w:hAnsi="Copperplate Gothic Bold" w:cs="Arial"/>
          <w:b/>
          <w:i/>
          <w:w w:val="94"/>
          <w:sz w:val="48"/>
          <w:szCs w:val="48"/>
        </w:rPr>
        <w:t>E</w:t>
      </w:r>
      <w:r w:rsidR="002F6E37" w:rsidRPr="00786186">
        <w:rPr>
          <w:rFonts w:ascii="Copperplate Gothic Bold" w:eastAsia="Arial" w:hAnsi="Copperplate Gothic Bold" w:cs="Arial"/>
          <w:b/>
          <w:i/>
          <w:w w:val="84"/>
          <w:sz w:val="48"/>
          <w:szCs w:val="48"/>
        </w:rPr>
        <w:t>R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4" w:line="200" w:lineRule="exact"/>
      </w:pPr>
    </w:p>
    <w:p w:rsidR="000852A2" w:rsidRDefault="002F6E37" w:rsidP="0035102B">
      <w:pPr>
        <w:spacing w:line="364" w:lineRule="auto"/>
        <w:ind w:left="1645" w:right="472"/>
        <w:jc w:val="center"/>
        <w:rPr>
          <w:w w:val="102"/>
          <w:sz w:val="22"/>
          <w:szCs w:val="22"/>
        </w:rPr>
      </w:pPr>
      <w:r>
        <w:rPr>
          <w:spacing w:val="4"/>
          <w:sz w:val="22"/>
          <w:szCs w:val="22"/>
        </w:rPr>
        <w:t>F</w:t>
      </w:r>
      <w:r>
        <w:rPr>
          <w:spacing w:val="-4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>I</w:t>
      </w:r>
      <w:r>
        <w:rPr>
          <w:spacing w:val="6"/>
          <w:sz w:val="22"/>
          <w:szCs w:val="22"/>
        </w:rPr>
        <w:t>T</w:t>
      </w:r>
      <w:r>
        <w:rPr>
          <w:spacing w:val="-4"/>
          <w:sz w:val="22"/>
          <w:szCs w:val="22"/>
        </w:rPr>
        <w:t>U</w:t>
      </w:r>
      <w:r w:rsidR="001C59A4">
        <w:rPr>
          <w:spacing w:val="-4"/>
          <w:sz w:val="22"/>
          <w:szCs w:val="22"/>
        </w:rPr>
        <w:t>RE</w:t>
      </w:r>
      <w:r w:rsidR="001C59A4">
        <w:rPr>
          <w:spacing w:val="-1"/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F</w:t>
      </w:r>
      <w:r>
        <w:rPr>
          <w:spacing w:val="-3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X</w:t>
      </w:r>
      <w:r>
        <w:rPr>
          <w:spacing w:val="6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U</w:t>
      </w:r>
      <w:r>
        <w:rPr>
          <w:spacing w:val="-1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E</w:t>
      </w:r>
      <w:r w:rsidR="001C59A4">
        <w:rPr>
          <w:w w:val="102"/>
          <w:sz w:val="22"/>
          <w:szCs w:val="22"/>
        </w:rPr>
        <w:t xml:space="preserve"> AND </w:t>
      </w:r>
      <w:r w:rsidR="00264EBD">
        <w:rPr>
          <w:w w:val="102"/>
          <w:sz w:val="22"/>
          <w:szCs w:val="22"/>
        </w:rPr>
        <w:t xml:space="preserve">OTHERS </w:t>
      </w:r>
    </w:p>
    <w:p w:rsidR="00D6223C" w:rsidRDefault="00D6223C" w:rsidP="0035102B">
      <w:pPr>
        <w:spacing w:line="364" w:lineRule="auto"/>
        <w:ind w:left="1645" w:right="472"/>
        <w:jc w:val="center"/>
        <w:rPr>
          <w:sz w:val="22"/>
          <w:szCs w:val="22"/>
        </w:rPr>
      </w:pPr>
    </w:p>
    <w:p w:rsidR="00D6223C" w:rsidRPr="00976DE7" w:rsidRDefault="00F5258E" w:rsidP="0035102B">
      <w:pPr>
        <w:spacing w:before="9"/>
        <w:ind w:left="3067" w:right="149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One Time Grant </w:t>
      </w:r>
      <w:r w:rsidR="002F6E37" w:rsidRPr="00976DE7">
        <w:rPr>
          <w:b/>
          <w:bCs/>
          <w:spacing w:val="-2"/>
          <w:w w:val="102"/>
          <w:sz w:val="22"/>
          <w:szCs w:val="22"/>
        </w:rPr>
        <w:t>2</w:t>
      </w:r>
      <w:r w:rsidR="002F6E37" w:rsidRPr="00976DE7">
        <w:rPr>
          <w:b/>
          <w:bCs/>
          <w:spacing w:val="2"/>
          <w:w w:val="102"/>
          <w:sz w:val="22"/>
          <w:szCs w:val="22"/>
        </w:rPr>
        <w:t>0</w:t>
      </w:r>
      <w:r w:rsidR="002F6E37" w:rsidRPr="00976DE7">
        <w:rPr>
          <w:b/>
          <w:bCs/>
          <w:spacing w:val="-2"/>
          <w:w w:val="102"/>
          <w:sz w:val="22"/>
          <w:szCs w:val="22"/>
        </w:rPr>
        <w:t>1</w:t>
      </w:r>
      <w:r w:rsidR="002F6E37" w:rsidRPr="00976DE7">
        <w:rPr>
          <w:b/>
          <w:bCs/>
          <w:spacing w:val="8"/>
          <w:w w:val="102"/>
          <w:sz w:val="22"/>
          <w:szCs w:val="22"/>
        </w:rPr>
        <w:t>5</w:t>
      </w:r>
      <w:r w:rsidR="002F6E37" w:rsidRPr="00976DE7">
        <w:rPr>
          <w:b/>
          <w:bCs/>
          <w:spacing w:val="-3"/>
          <w:w w:val="102"/>
          <w:sz w:val="22"/>
          <w:szCs w:val="22"/>
        </w:rPr>
        <w:t>-</w:t>
      </w:r>
      <w:r w:rsidR="002F6E37" w:rsidRPr="00976DE7">
        <w:rPr>
          <w:b/>
          <w:bCs/>
          <w:spacing w:val="-2"/>
          <w:w w:val="102"/>
          <w:sz w:val="22"/>
          <w:szCs w:val="22"/>
        </w:rPr>
        <w:t>2</w:t>
      </w:r>
      <w:r w:rsidR="002F6E37" w:rsidRPr="00976DE7">
        <w:rPr>
          <w:b/>
          <w:bCs/>
          <w:spacing w:val="2"/>
          <w:w w:val="102"/>
          <w:sz w:val="22"/>
          <w:szCs w:val="22"/>
        </w:rPr>
        <w:t>0</w:t>
      </w:r>
      <w:r w:rsidR="002F6E37" w:rsidRPr="00976DE7">
        <w:rPr>
          <w:b/>
          <w:bCs/>
          <w:spacing w:val="-2"/>
          <w:w w:val="102"/>
          <w:sz w:val="22"/>
          <w:szCs w:val="22"/>
        </w:rPr>
        <w:t>1</w:t>
      </w:r>
      <w:r w:rsidR="002F6E37" w:rsidRPr="00976DE7">
        <w:rPr>
          <w:b/>
          <w:bCs/>
          <w:w w:val="102"/>
          <w:sz w:val="22"/>
          <w:szCs w:val="22"/>
        </w:rPr>
        <w:t>6</w:t>
      </w:r>
    </w:p>
    <w:p w:rsidR="00D6223C" w:rsidRDefault="00D6223C" w:rsidP="0035102B">
      <w:pPr>
        <w:spacing w:before="9" w:line="120" w:lineRule="exact"/>
        <w:jc w:val="center"/>
        <w:rPr>
          <w:sz w:val="12"/>
          <w:szCs w:val="12"/>
        </w:rPr>
      </w:pPr>
    </w:p>
    <w:p w:rsidR="00D6223C" w:rsidRDefault="00D6223C" w:rsidP="0035102B">
      <w:pPr>
        <w:spacing w:line="200" w:lineRule="exact"/>
        <w:jc w:val="center"/>
      </w:pPr>
    </w:p>
    <w:p w:rsidR="00D6223C" w:rsidRDefault="00D6223C" w:rsidP="0035102B">
      <w:pPr>
        <w:spacing w:line="200" w:lineRule="exact"/>
        <w:jc w:val="center"/>
      </w:pPr>
    </w:p>
    <w:p w:rsidR="00D6223C" w:rsidRDefault="002F6E37" w:rsidP="0035102B">
      <w:pPr>
        <w:ind w:left="4814" w:right="3634"/>
        <w:jc w:val="center"/>
        <w:rPr>
          <w:sz w:val="22"/>
          <w:szCs w:val="22"/>
        </w:rPr>
      </w:pPr>
      <w:r>
        <w:rPr>
          <w:w w:val="102"/>
          <w:sz w:val="22"/>
          <w:szCs w:val="22"/>
        </w:rPr>
        <w:t>FOR</w:t>
      </w:r>
    </w:p>
    <w:p w:rsidR="00D6223C" w:rsidRDefault="00D6223C" w:rsidP="0035102B">
      <w:pPr>
        <w:spacing w:before="10" w:line="100" w:lineRule="exact"/>
        <w:jc w:val="center"/>
        <w:rPr>
          <w:sz w:val="11"/>
          <w:szCs w:val="11"/>
        </w:rPr>
      </w:pPr>
    </w:p>
    <w:p w:rsidR="00D6223C" w:rsidRDefault="00D6223C" w:rsidP="0035102B">
      <w:pPr>
        <w:spacing w:line="200" w:lineRule="exact"/>
        <w:jc w:val="center"/>
      </w:pPr>
    </w:p>
    <w:p w:rsidR="00D6223C" w:rsidRDefault="00D6223C" w:rsidP="0035102B">
      <w:pPr>
        <w:spacing w:line="200" w:lineRule="exact"/>
        <w:jc w:val="center"/>
      </w:pPr>
    </w:p>
    <w:p w:rsidR="00F56BC0" w:rsidRDefault="002F6E37" w:rsidP="0035102B">
      <w:pPr>
        <w:spacing w:line="371" w:lineRule="auto"/>
        <w:ind w:left="2466" w:right="1293"/>
        <w:jc w:val="center"/>
        <w:rPr>
          <w:b/>
          <w:bCs/>
          <w:w w:val="102"/>
          <w:sz w:val="22"/>
          <w:szCs w:val="22"/>
        </w:rPr>
      </w:pPr>
      <w:r w:rsidRPr="00976DE7">
        <w:rPr>
          <w:b/>
          <w:bCs/>
          <w:sz w:val="22"/>
          <w:szCs w:val="22"/>
        </w:rPr>
        <w:t>GO</w:t>
      </w:r>
      <w:r w:rsidRPr="00976DE7">
        <w:rPr>
          <w:b/>
          <w:bCs/>
          <w:spacing w:val="-4"/>
          <w:sz w:val="22"/>
          <w:szCs w:val="22"/>
        </w:rPr>
        <w:t>V</w:t>
      </w:r>
      <w:r w:rsidRPr="00976DE7">
        <w:rPr>
          <w:b/>
          <w:bCs/>
          <w:spacing w:val="2"/>
          <w:sz w:val="22"/>
          <w:szCs w:val="22"/>
        </w:rPr>
        <w:t>E</w:t>
      </w:r>
      <w:r w:rsidRPr="00976DE7">
        <w:rPr>
          <w:b/>
          <w:bCs/>
          <w:spacing w:val="-1"/>
          <w:sz w:val="22"/>
          <w:szCs w:val="22"/>
        </w:rPr>
        <w:t>R</w:t>
      </w:r>
      <w:r w:rsidRPr="00976DE7">
        <w:rPr>
          <w:b/>
          <w:bCs/>
          <w:sz w:val="22"/>
          <w:szCs w:val="22"/>
        </w:rPr>
        <w:t>N</w:t>
      </w:r>
      <w:r w:rsidRPr="00976DE7">
        <w:rPr>
          <w:b/>
          <w:bCs/>
          <w:spacing w:val="1"/>
          <w:sz w:val="22"/>
          <w:szCs w:val="22"/>
        </w:rPr>
        <w:t>M</w:t>
      </w:r>
      <w:r w:rsidRPr="00976DE7">
        <w:rPr>
          <w:b/>
          <w:bCs/>
          <w:spacing w:val="2"/>
          <w:sz w:val="22"/>
          <w:szCs w:val="22"/>
        </w:rPr>
        <w:t>E</w:t>
      </w:r>
      <w:r w:rsidRPr="00976DE7">
        <w:rPr>
          <w:b/>
          <w:bCs/>
          <w:sz w:val="22"/>
          <w:szCs w:val="22"/>
        </w:rPr>
        <w:t>NT</w:t>
      </w:r>
      <w:r w:rsidRPr="00976DE7">
        <w:rPr>
          <w:b/>
          <w:bCs/>
          <w:spacing w:val="36"/>
          <w:sz w:val="22"/>
          <w:szCs w:val="22"/>
        </w:rPr>
        <w:t xml:space="preserve"> </w:t>
      </w:r>
      <w:r w:rsidR="00FF6CEB" w:rsidRPr="00976DE7">
        <w:rPr>
          <w:b/>
          <w:bCs/>
          <w:spacing w:val="36"/>
          <w:sz w:val="22"/>
          <w:szCs w:val="22"/>
        </w:rPr>
        <w:t>BOYS</w:t>
      </w:r>
      <w:r w:rsidRPr="00976DE7">
        <w:rPr>
          <w:b/>
          <w:bCs/>
          <w:spacing w:val="20"/>
          <w:sz w:val="22"/>
          <w:szCs w:val="22"/>
        </w:rPr>
        <w:t xml:space="preserve"> </w:t>
      </w:r>
      <w:r w:rsidRPr="00976DE7">
        <w:rPr>
          <w:b/>
          <w:bCs/>
          <w:sz w:val="22"/>
          <w:szCs w:val="22"/>
        </w:rPr>
        <w:t>H</w:t>
      </w:r>
      <w:r w:rsidRPr="00976DE7">
        <w:rPr>
          <w:b/>
          <w:bCs/>
          <w:spacing w:val="-3"/>
          <w:sz w:val="22"/>
          <w:szCs w:val="22"/>
        </w:rPr>
        <w:t>I</w:t>
      </w:r>
      <w:r w:rsidRPr="00976DE7">
        <w:rPr>
          <w:b/>
          <w:bCs/>
          <w:spacing w:val="5"/>
          <w:sz w:val="22"/>
          <w:szCs w:val="22"/>
        </w:rPr>
        <w:t>G</w:t>
      </w:r>
      <w:r w:rsidRPr="00976DE7">
        <w:rPr>
          <w:b/>
          <w:bCs/>
          <w:sz w:val="22"/>
          <w:szCs w:val="22"/>
        </w:rPr>
        <w:t>H</w:t>
      </w:r>
      <w:r w:rsidRPr="00976DE7">
        <w:rPr>
          <w:b/>
          <w:bCs/>
          <w:spacing w:val="10"/>
          <w:sz w:val="22"/>
          <w:szCs w:val="22"/>
        </w:rPr>
        <w:t xml:space="preserve"> </w:t>
      </w:r>
      <w:r w:rsidRPr="00976DE7">
        <w:rPr>
          <w:b/>
          <w:bCs/>
          <w:sz w:val="22"/>
          <w:szCs w:val="22"/>
        </w:rPr>
        <w:t>S</w:t>
      </w:r>
      <w:r w:rsidRPr="00976DE7">
        <w:rPr>
          <w:b/>
          <w:bCs/>
          <w:spacing w:val="3"/>
          <w:sz w:val="22"/>
          <w:szCs w:val="22"/>
        </w:rPr>
        <w:t>C</w:t>
      </w:r>
      <w:r w:rsidRPr="00976DE7">
        <w:rPr>
          <w:b/>
          <w:bCs/>
          <w:spacing w:val="-4"/>
          <w:sz w:val="22"/>
          <w:szCs w:val="22"/>
        </w:rPr>
        <w:t>H</w:t>
      </w:r>
      <w:r w:rsidRPr="00976DE7">
        <w:rPr>
          <w:b/>
          <w:bCs/>
          <w:sz w:val="22"/>
          <w:szCs w:val="22"/>
        </w:rPr>
        <w:t>O</w:t>
      </w:r>
      <w:r w:rsidRPr="00976DE7">
        <w:rPr>
          <w:b/>
          <w:bCs/>
          <w:spacing w:val="5"/>
          <w:sz w:val="22"/>
          <w:szCs w:val="22"/>
        </w:rPr>
        <w:t>O</w:t>
      </w:r>
      <w:r w:rsidRPr="00976DE7">
        <w:rPr>
          <w:b/>
          <w:bCs/>
          <w:sz w:val="22"/>
          <w:szCs w:val="22"/>
        </w:rPr>
        <w:t>L</w:t>
      </w:r>
      <w:r w:rsidRPr="00976DE7">
        <w:rPr>
          <w:b/>
          <w:bCs/>
          <w:spacing w:val="17"/>
          <w:sz w:val="22"/>
          <w:szCs w:val="22"/>
        </w:rPr>
        <w:t xml:space="preserve"> </w:t>
      </w:r>
      <w:r w:rsidR="008C334D">
        <w:rPr>
          <w:b/>
          <w:bCs/>
          <w:spacing w:val="17"/>
          <w:sz w:val="22"/>
          <w:szCs w:val="22"/>
        </w:rPr>
        <w:t>KADHAN</w:t>
      </w:r>
    </w:p>
    <w:p w:rsidR="00FF6CEB" w:rsidRPr="00976DE7" w:rsidRDefault="002F6E37" w:rsidP="0035102B">
      <w:pPr>
        <w:spacing w:line="371" w:lineRule="auto"/>
        <w:ind w:left="2466" w:right="1293"/>
        <w:jc w:val="center"/>
        <w:rPr>
          <w:b/>
          <w:bCs/>
          <w:spacing w:val="4"/>
          <w:sz w:val="22"/>
          <w:szCs w:val="22"/>
        </w:rPr>
      </w:pPr>
      <w:r w:rsidRPr="00976DE7">
        <w:rPr>
          <w:b/>
          <w:bCs/>
          <w:sz w:val="22"/>
          <w:szCs w:val="22"/>
        </w:rPr>
        <w:t>D</w:t>
      </w:r>
      <w:r w:rsidRPr="00976DE7">
        <w:rPr>
          <w:b/>
          <w:bCs/>
          <w:spacing w:val="-3"/>
          <w:sz w:val="22"/>
          <w:szCs w:val="22"/>
        </w:rPr>
        <w:t>I</w:t>
      </w:r>
      <w:r w:rsidRPr="00976DE7">
        <w:rPr>
          <w:b/>
          <w:bCs/>
          <w:sz w:val="22"/>
          <w:szCs w:val="22"/>
        </w:rPr>
        <w:t>S</w:t>
      </w:r>
      <w:r w:rsidRPr="00976DE7">
        <w:rPr>
          <w:b/>
          <w:bCs/>
          <w:spacing w:val="6"/>
          <w:sz w:val="22"/>
          <w:szCs w:val="22"/>
        </w:rPr>
        <w:t>T</w:t>
      </w:r>
      <w:r w:rsidRPr="00976DE7">
        <w:rPr>
          <w:b/>
          <w:bCs/>
          <w:spacing w:val="-1"/>
          <w:sz w:val="22"/>
          <w:szCs w:val="22"/>
        </w:rPr>
        <w:t>R</w:t>
      </w:r>
      <w:r w:rsidRPr="00976DE7">
        <w:rPr>
          <w:b/>
          <w:bCs/>
          <w:spacing w:val="-3"/>
          <w:sz w:val="22"/>
          <w:szCs w:val="22"/>
        </w:rPr>
        <w:t>I</w:t>
      </w:r>
      <w:r w:rsidRPr="00976DE7">
        <w:rPr>
          <w:b/>
          <w:bCs/>
          <w:spacing w:val="-1"/>
          <w:sz w:val="22"/>
          <w:szCs w:val="22"/>
        </w:rPr>
        <w:t>C</w:t>
      </w:r>
      <w:r w:rsidRPr="00976DE7">
        <w:rPr>
          <w:b/>
          <w:bCs/>
          <w:spacing w:val="6"/>
          <w:sz w:val="22"/>
          <w:szCs w:val="22"/>
        </w:rPr>
        <w:t>T</w:t>
      </w:r>
      <w:r w:rsidRPr="00976DE7">
        <w:rPr>
          <w:b/>
          <w:bCs/>
          <w:sz w:val="22"/>
          <w:szCs w:val="22"/>
        </w:rPr>
        <w:t xml:space="preserve">:    </w:t>
      </w:r>
      <w:r w:rsidRPr="00976DE7">
        <w:rPr>
          <w:b/>
          <w:bCs/>
          <w:spacing w:val="20"/>
          <w:sz w:val="22"/>
          <w:szCs w:val="22"/>
        </w:rPr>
        <w:t xml:space="preserve"> </w:t>
      </w:r>
      <w:r w:rsidR="00FF6CEB" w:rsidRPr="00976DE7">
        <w:rPr>
          <w:b/>
          <w:bCs/>
          <w:spacing w:val="4"/>
          <w:sz w:val="22"/>
          <w:szCs w:val="22"/>
        </w:rPr>
        <w:t>BADIN</w:t>
      </w:r>
    </w:p>
    <w:p w:rsidR="00D6223C" w:rsidRPr="00976DE7" w:rsidRDefault="002F6E37" w:rsidP="0035102B">
      <w:pPr>
        <w:spacing w:line="371" w:lineRule="auto"/>
        <w:ind w:left="2466" w:right="1293"/>
        <w:jc w:val="center"/>
        <w:rPr>
          <w:b/>
          <w:bCs/>
          <w:sz w:val="22"/>
          <w:szCs w:val="22"/>
        </w:rPr>
      </w:pPr>
      <w:r w:rsidRPr="00976DE7">
        <w:rPr>
          <w:b/>
          <w:bCs/>
          <w:spacing w:val="-1"/>
          <w:sz w:val="22"/>
          <w:szCs w:val="22"/>
        </w:rPr>
        <w:t>R</w:t>
      </w:r>
      <w:r w:rsidRPr="00976DE7">
        <w:rPr>
          <w:b/>
          <w:bCs/>
          <w:spacing w:val="2"/>
          <w:sz w:val="22"/>
          <w:szCs w:val="22"/>
        </w:rPr>
        <w:t>E</w:t>
      </w:r>
      <w:r w:rsidRPr="00976DE7">
        <w:rPr>
          <w:b/>
          <w:bCs/>
          <w:sz w:val="22"/>
          <w:szCs w:val="22"/>
        </w:rPr>
        <w:t>G</w:t>
      </w:r>
      <w:r w:rsidRPr="00976DE7">
        <w:rPr>
          <w:b/>
          <w:bCs/>
          <w:spacing w:val="-3"/>
          <w:sz w:val="22"/>
          <w:szCs w:val="22"/>
        </w:rPr>
        <w:t>I</w:t>
      </w:r>
      <w:r w:rsidRPr="00976DE7">
        <w:rPr>
          <w:b/>
          <w:bCs/>
          <w:sz w:val="22"/>
          <w:szCs w:val="22"/>
        </w:rPr>
        <w:t>ON</w:t>
      </w:r>
      <w:r w:rsidRPr="00976DE7">
        <w:rPr>
          <w:b/>
          <w:bCs/>
          <w:w w:val="102"/>
          <w:sz w:val="22"/>
          <w:szCs w:val="22"/>
        </w:rPr>
        <w:t>:</w:t>
      </w:r>
      <w:r w:rsidRPr="00976DE7">
        <w:rPr>
          <w:b/>
          <w:bCs/>
          <w:sz w:val="22"/>
          <w:szCs w:val="22"/>
        </w:rPr>
        <w:t xml:space="preserve">       </w:t>
      </w:r>
      <w:r w:rsidR="00FF6CEB" w:rsidRPr="00976DE7">
        <w:rPr>
          <w:b/>
          <w:bCs/>
          <w:spacing w:val="4"/>
          <w:sz w:val="22"/>
          <w:szCs w:val="22"/>
        </w:rPr>
        <w:t>HYDERABAD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3" w:line="280" w:lineRule="exact"/>
        <w:rPr>
          <w:sz w:val="28"/>
          <w:szCs w:val="28"/>
        </w:rPr>
      </w:pPr>
    </w:p>
    <w:p w:rsidR="00D6223C" w:rsidRDefault="002F6E37" w:rsidP="00E2773F">
      <w:pPr>
        <w:spacing w:line="380" w:lineRule="exact"/>
        <w:ind w:left="3465" w:right="2283"/>
        <w:jc w:val="center"/>
        <w:rPr>
          <w:sz w:val="30"/>
          <w:szCs w:val="30"/>
        </w:rPr>
      </w:pPr>
      <w:r>
        <w:rPr>
          <w:b/>
          <w:spacing w:val="-2"/>
          <w:position w:val="-2"/>
          <w:sz w:val="30"/>
          <w:szCs w:val="30"/>
        </w:rPr>
        <w:t>D</w:t>
      </w:r>
      <w:r>
        <w:rPr>
          <w:b/>
          <w:spacing w:val="3"/>
          <w:position w:val="-2"/>
          <w:sz w:val="30"/>
          <w:szCs w:val="30"/>
        </w:rPr>
        <w:t>a</w:t>
      </w:r>
      <w:r>
        <w:rPr>
          <w:b/>
          <w:spacing w:val="-4"/>
          <w:position w:val="-2"/>
          <w:sz w:val="30"/>
          <w:szCs w:val="30"/>
        </w:rPr>
        <w:t>t</w:t>
      </w:r>
      <w:r>
        <w:rPr>
          <w:b/>
          <w:position w:val="-2"/>
          <w:sz w:val="30"/>
          <w:szCs w:val="30"/>
        </w:rPr>
        <w:t>ed:</w:t>
      </w:r>
      <w:r>
        <w:rPr>
          <w:b/>
          <w:spacing w:val="2"/>
          <w:position w:val="-2"/>
          <w:sz w:val="30"/>
          <w:szCs w:val="30"/>
        </w:rPr>
        <w:t xml:space="preserve"> </w:t>
      </w:r>
      <w:r w:rsidR="00BF7AED">
        <w:rPr>
          <w:b/>
          <w:spacing w:val="2"/>
          <w:position w:val="-2"/>
          <w:sz w:val="30"/>
          <w:szCs w:val="30"/>
        </w:rPr>
        <w:t>2</w:t>
      </w:r>
      <w:r w:rsidR="00746E4E">
        <w:rPr>
          <w:b/>
          <w:spacing w:val="2"/>
          <w:position w:val="-2"/>
          <w:sz w:val="30"/>
          <w:szCs w:val="30"/>
        </w:rPr>
        <w:t>7</w:t>
      </w:r>
      <w:r w:rsidR="00B636FB">
        <w:rPr>
          <w:b/>
          <w:position w:val="-2"/>
          <w:sz w:val="30"/>
          <w:szCs w:val="30"/>
        </w:rPr>
        <w:t xml:space="preserve"> </w:t>
      </w:r>
      <w:r w:rsidR="00E2773F">
        <w:rPr>
          <w:b/>
          <w:spacing w:val="-2"/>
          <w:position w:val="-2"/>
          <w:sz w:val="30"/>
          <w:szCs w:val="30"/>
        </w:rPr>
        <w:t>April</w:t>
      </w:r>
      <w:r>
        <w:rPr>
          <w:b/>
          <w:spacing w:val="2"/>
          <w:position w:val="-2"/>
          <w:sz w:val="30"/>
          <w:szCs w:val="30"/>
        </w:rPr>
        <w:t xml:space="preserve"> </w:t>
      </w:r>
      <w:r>
        <w:rPr>
          <w:b/>
          <w:spacing w:val="-2"/>
          <w:position w:val="-2"/>
          <w:sz w:val="30"/>
          <w:szCs w:val="30"/>
        </w:rPr>
        <w:t>20</w:t>
      </w:r>
      <w:r>
        <w:rPr>
          <w:b/>
          <w:spacing w:val="3"/>
          <w:position w:val="-2"/>
          <w:sz w:val="30"/>
          <w:szCs w:val="30"/>
        </w:rPr>
        <w:t>1</w:t>
      </w:r>
      <w:r>
        <w:rPr>
          <w:b/>
          <w:position w:val="-2"/>
          <w:sz w:val="30"/>
          <w:szCs w:val="30"/>
        </w:rPr>
        <w:t>6</w:t>
      </w:r>
    </w:p>
    <w:p w:rsidR="00D6223C" w:rsidRDefault="00D6223C">
      <w:pPr>
        <w:spacing w:before="1" w:line="120" w:lineRule="exact"/>
        <w:rPr>
          <w:sz w:val="13"/>
          <w:szCs w:val="13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6F6CED" w:rsidRDefault="006F6CED">
      <w:pPr>
        <w:spacing w:line="200" w:lineRule="exact"/>
      </w:pPr>
    </w:p>
    <w:p w:rsidR="006F6CED" w:rsidRDefault="006F6CED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3B2A4E" w:rsidP="00A32B1D">
      <w:pPr>
        <w:spacing w:before="36" w:line="245" w:lineRule="auto"/>
        <w:ind w:left="2466" w:right="500"/>
        <w:jc w:val="center"/>
        <w:rPr>
          <w:sz w:val="22"/>
          <w:szCs w:val="22"/>
        </w:rPr>
      </w:pPr>
      <w:r>
        <w:rPr>
          <w:sz w:val="22"/>
          <w:szCs w:val="22"/>
        </w:rPr>
        <w:t>GO</w:t>
      </w:r>
      <w:r>
        <w:rPr>
          <w:spacing w:val="-4"/>
          <w:sz w:val="22"/>
          <w:szCs w:val="22"/>
        </w:rPr>
        <w:t>V</w:t>
      </w:r>
      <w:r>
        <w:rPr>
          <w:spacing w:val="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M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36"/>
          <w:sz w:val="22"/>
          <w:szCs w:val="22"/>
        </w:rPr>
        <w:t xml:space="preserve"> BOYS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3"/>
          <w:sz w:val="22"/>
          <w:szCs w:val="22"/>
        </w:rPr>
        <w:t>I</w:t>
      </w:r>
      <w:r>
        <w:rPr>
          <w:spacing w:val="5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>C</w:t>
      </w:r>
      <w:r>
        <w:rPr>
          <w:spacing w:val="-4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17"/>
          <w:sz w:val="22"/>
          <w:szCs w:val="22"/>
        </w:rPr>
        <w:t xml:space="preserve"> </w:t>
      </w:r>
      <w:r w:rsidR="00F5258E">
        <w:rPr>
          <w:spacing w:val="17"/>
          <w:sz w:val="22"/>
          <w:szCs w:val="22"/>
        </w:rPr>
        <w:t>KADHAN</w:t>
      </w:r>
      <w:r>
        <w:rPr>
          <w:w w:val="102"/>
          <w:sz w:val="22"/>
          <w:szCs w:val="22"/>
        </w:rPr>
        <w:t xml:space="preserve"> </w:t>
      </w:r>
      <w:r w:rsidR="00F5258E">
        <w:rPr>
          <w:w w:val="102"/>
          <w:sz w:val="22"/>
          <w:szCs w:val="22"/>
        </w:rPr>
        <w:t>NEAR PTCL EXCHANGE IRRIGATION ROAD KADHAN</w:t>
      </w:r>
    </w:p>
    <w:p w:rsidR="00D6223C" w:rsidRDefault="00F5258E" w:rsidP="00CD3EEF">
      <w:pPr>
        <w:spacing w:line="240" w:lineRule="exact"/>
        <w:ind w:left="3048" w:right="1875"/>
        <w:jc w:val="center"/>
        <w:rPr>
          <w:w w:val="102"/>
          <w:position w:val="-1"/>
          <w:sz w:val="22"/>
          <w:szCs w:val="22"/>
        </w:rPr>
      </w:pPr>
      <w:r>
        <w:rPr>
          <w:position w:val="-1"/>
          <w:sz w:val="22"/>
          <w:szCs w:val="22"/>
        </w:rPr>
        <w:t xml:space="preserve">        </w:t>
      </w:r>
      <w:r w:rsidR="002F6E37">
        <w:rPr>
          <w:position w:val="-1"/>
          <w:sz w:val="22"/>
          <w:szCs w:val="22"/>
        </w:rPr>
        <w:t>D</w:t>
      </w:r>
      <w:r w:rsidR="002F6E37">
        <w:rPr>
          <w:spacing w:val="-3"/>
          <w:position w:val="-1"/>
          <w:sz w:val="22"/>
          <w:szCs w:val="22"/>
        </w:rPr>
        <w:t>I</w:t>
      </w:r>
      <w:r w:rsidR="002F6E37">
        <w:rPr>
          <w:position w:val="-1"/>
          <w:sz w:val="22"/>
          <w:szCs w:val="22"/>
        </w:rPr>
        <w:t>S</w:t>
      </w:r>
      <w:r w:rsidR="002F6E37">
        <w:rPr>
          <w:spacing w:val="2"/>
          <w:position w:val="-1"/>
          <w:sz w:val="22"/>
          <w:szCs w:val="22"/>
        </w:rPr>
        <w:t>T</w:t>
      </w:r>
      <w:r w:rsidR="002F6E37">
        <w:rPr>
          <w:spacing w:val="3"/>
          <w:position w:val="-1"/>
          <w:sz w:val="22"/>
          <w:szCs w:val="22"/>
        </w:rPr>
        <w:t>R</w:t>
      </w:r>
      <w:r w:rsidR="002F6E37">
        <w:rPr>
          <w:spacing w:val="-3"/>
          <w:position w:val="-1"/>
          <w:sz w:val="22"/>
          <w:szCs w:val="22"/>
        </w:rPr>
        <w:t>I</w:t>
      </w:r>
      <w:r w:rsidR="002F6E37">
        <w:rPr>
          <w:spacing w:val="-1"/>
          <w:position w:val="-1"/>
          <w:sz w:val="22"/>
          <w:szCs w:val="22"/>
        </w:rPr>
        <w:t>C</w:t>
      </w:r>
      <w:r w:rsidR="002F6E37">
        <w:rPr>
          <w:position w:val="-1"/>
          <w:sz w:val="22"/>
          <w:szCs w:val="22"/>
        </w:rPr>
        <w:t xml:space="preserve">T </w:t>
      </w:r>
      <w:r w:rsidR="002F6E37">
        <w:rPr>
          <w:spacing w:val="27"/>
          <w:position w:val="-1"/>
          <w:sz w:val="22"/>
          <w:szCs w:val="22"/>
        </w:rPr>
        <w:t xml:space="preserve"> </w:t>
      </w:r>
      <w:r w:rsidR="003B2A4E">
        <w:rPr>
          <w:position w:val="-1"/>
          <w:sz w:val="22"/>
          <w:szCs w:val="22"/>
        </w:rPr>
        <w:t>BADIN</w:t>
      </w:r>
      <w:r w:rsidR="002F6E37">
        <w:rPr>
          <w:w w:val="102"/>
          <w:position w:val="-1"/>
          <w:sz w:val="22"/>
          <w:szCs w:val="22"/>
        </w:rPr>
        <w:t>.</w:t>
      </w:r>
    </w:p>
    <w:p w:rsidR="004C021A" w:rsidRDefault="004C021A" w:rsidP="004C021A">
      <w:pPr>
        <w:spacing w:line="240" w:lineRule="exact"/>
        <w:ind w:left="3048" w:right="410" w:hanging="1338"/>
        <w:jc w:val="center"/>
      </w:pPr>
      <w:r>
        <w:t>,Email.</w:t>
      </w:r>
      <w:r w:rsidR="00540341" w:rsidRPr="00540341">
        <w:rPr>
          <w:sz w:val="24"/>
          <w:szCs w:val="24"/>
        </w:rPr>
        <w:t>gbhsk1@gmail.com</w:t>
      </w:r>
    </w:p>
    <w:p w:rsidR="004C021A" w:rsidRDefault="004C021A" w:rsidP="00CD3EEF">
      <w:pPr>
        <w:spacing w:line="240" w:lineRule="exact"/>
        <w:ind w:left="3048" w:right="1875"/>
        <w:jc w:val="center"/>
      </w:pPr>
    </w:p>
    <w:p w:rsidR="00D6223C" w:rsidRDefault="001A5A74" w:rsidP="005C3FBB">
      <w:pPr>
        <w:spacing w:before="36"/>
        <w:ind w:right="107"/>
        <w:rPr>
          <w:sz w:val="22"/>
          <w:szCs w:val="22"/>
        </w:rPr>
        <w:sectPr w:rsidR="00D6223C">
          <w:headerReference w:type="default" r:id="rId9"/>
          <w:pgSz w:w="12240" w:h="15840"/>
          <w:pgMar w:top="1020" w:right="1560" w:bottom="280" w:left="1720" w:header="720" w:footer="720" w:gutter="0"/>
          <w:cols w:space="720"/>
        </w:sectPr>
      </w:pPr>
      <w:r w:rsidRPr="001A5A74">
        <w:pict>
          <v:group id="_x0000_s1091" style="position:absolute;margin-left:146.15pt;margin-top:.55pt;width:386.4pt;height:0;z-index:-251672064;mso-position-horizontal-relative:page" coordorigin="2923,11" coordsize="7728,0">
            <v:shape id="_x0000_s1092" style="position:absolute;left:2923;top:11;width:7728;height:0" coordorigin="2923,11" coordsize="7728,0" path="m2923,11r7728,e" filled="f" strokecolor="#d8d8d8" strokeweight=".58pt">
              <v:path arrowok="t"/>
            </v:shape>
            <w10:wrap anchorx="page"/>
          </v:group>
        </w:pict>
      </w:r>
      <w:r w:rsidRPr="001A5A74">
        <w:pict>
          <v:group id="_x0000_s1089" style="position:absolute;margin-left:146.15pt;margin-top:-71.45pt;width:386.4pt;height:0;z-index:-251670016;mso-position-horizontal-relative:page" coordorigin="2923,-1429" coordsize="7728,0">
            <v:shape id="_x0000_s1090" style="position:absolute;left:2923;top:-1429;width:7728;height:0" coordorigin="2923,-1429" coordsize="7728,0" path="m2923,-1429r7728,e" filled="f" strokeweight="1.54pt">
              <v:path arrowok="t"/>
            </v:shape>
            <w10:wrap anchorx="page"/>
          </v:group>
        </w:pict>
      </w:r>
    </w:p>
    <w:p w:rsidR="00D6223C" w:rsidRDefault="002F6E37" w:rsidP="005C3FBB">
      <w:pPr>
        <w:spacing w:before="85" w:line="247" w:lineRule="auto"/>
        <w:ind w:right="717"/>
        <w:jc w:val="both"/>
      </w:pPr>
      <w:r>
        <w:rPr>
          <w:spacing w:val="-2"/>
        </w:rPr>
        <w:lastRenderedPageBreak/>
        <w:t>T</w:t>
      </w:r>
      <w:r>
        <w:rPr>
          <w:spacing w:val="2"/>
        </w:rPr>
        <w:t>h</w:t>
      </w:r>
      <w:r>
        <w:t>e</w:t>
      </w:r>
      <w:r>
        <w:rPr>
          <w:spacing w:val="16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42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om</w:t>
      </w:r>
      <w:r>
        <w:rPr>
          <w:spacing w:val="-7"/>
        </w:rPr>
        <w:t>m</w:t>
      </w:r>
      <w:r>
        <w:rPr>
          <w:spacing w:val="5"/>
        </w:rPr>
        <w:t>i</w:t>
      </w:r>
      <w:r>
        <w:t>tt</w:t>
      </w:r>
      <w:r>
        <w:rPr>
          <w:spacing w:val="-1"/>
        </w:rPr>
        <w:t>e</w:t>
      </w:r>
      <w:r>
        <w:t>e</w:t>
      </w:r>
      <w:r>
        <w:rPr>
          <w:spacing w:val="4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4"/>
        </w:rPr>
        <w:t>G</w:t>
      </w:r>
      <w:r>
        <w:rPr>
          <w:spacing w:val="-3"/>
        </w:rP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3"/>
        </w:rPr>
        <w:t>nm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41"/>
        </w:rPr>
        <w:t xml:space="preserve"> </w:t>
      </w:r>
      <w:r w:rsidR="00222697">
        <w:rPr>
          <w:spacing w:val="-1"/>
        </w:rPr>
        <w:t xml:space="preserve">Boys </w:t>
      </w:r>
      <w:r>
        <w:rPr>
          <w:spacing w:val="24"/>
        </w:rPr>
        <w:t xml:space="preserve"> </w:t>
      </w:r>
      <w:r>
        <w:rPr>
          <w:spacing w:val="-1"/>
        </w:rPr>
        <w:t>H</w:t>
      </w:r>
      <w:r>
        <w:rPr>
          <w:spacing w:val="5"/>
        </w:rPr>
        <w:t>i</w:t>
      </w:r>
      <w:r>
        <w:rPr>
          <w:spacing w:val="-3"/>
        </w:rPr>
        <w:t>g</w:t>
      </w:r>
      <w:r>
        <w:t>h</w:t>
      </w:r>
      <w:r>
        <w:rPr>
          <w:spacing w:val="20"/>
        </w:rPr>
        <w:t xml:space="preserve"> </w:t>
      </w:r>
      <w:r>
        <w:rPr>
          <w:spacing w:val="5"/>
        </w:rP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3"/>
        </w:rPr>
        <w:t>o</w:t>
      </w:r>
      <w:r>
        <w:rPr>
          <w:spacing w:val="-7"/>
        </w:rPr>
        <w:t>o</w:t>
      </w:r>
      <w:r>
        <w:t xml:space="preserve">l   </w:t>
      </w:r>
      <w:proofErr w:type="spellStart"/>
      <w:r w:rsidR="00EB5477">
        <w:rPr>
          <w:w w:val="103"/>
        </w:rPr>
        <w:t>Kadhan</w:t>
      </w:r>
      <w:proofErr w:type="spellEnd"/>
      <w:r>
        <w:rPr>
          <w:w w:val="103"/>
        </w:rPr>
        <w:t xml:space="preserve"> </w:t>
      </w:r>
      <w:r w:rsidR="005F7D90">
        <w:rPr>
          <w:w w:val="103"/>
        </w:rPr>
        <w:t xml:space="preserve">Campus </w:t>
      </w:r>
      <w:r>
        <w:rPr>
          <w:spacing w:val="-1"/>
        </w:rPr>
        <w:t>D</w:t>
      </w:r>
      <w:r>
        <w:t>i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0"/>
        </w:rPr>
        <w:t>c</w:t>
      </w:r>
      <w:r>
        <w:t xml:space="preserve">t </w:t>
      </w:r>
      <w:r>
        <w:rPr>
          <w:spacing w:val="8"/>
        </w:rPr>
        <w:t xml:space="preserve"> </w:t>
      </w:r>
      <w:r w:rsidR="00222697">
        <w:rPr>
          <w:spacing w:val="5"/>
        </w:rPr>
        <w:t>Badin</w:t>
      </w:r>
      <w:r>
        <w:t xml:space="preserve"> i</w:t>
      </w:r>
      <w:r>
        <w:rPr>
          <w:spacing w:val="-3"/>
        </w:rPr>
        <w:t>nv</w:t>
      </w:r>
      <w:r>
        <w:t>i</w:t>
      </w:r>
      <w:r>
        <w:rPr>
          <w:spacing w:val="5"/>
        </w:rPr>
        <w:t>t</w:t>
      </w:r>
      <w:r>
        <w:rPr>
          <w:spacing w:val="-5"/>
        </w:rPr>
        <w:t>e</w:t>
      </w:r>
      <w:r>
        <w:t xml:space="preserve">s 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-5"/>
        </w:rPr>
        <w:t>ea</w:t>
      </w:r>
      <w:r>
        <w:rPr>
          <w:spacing w:val="10"/>
        </w:rPr>
        <w:t>l</w:t>
      </w:r>
      <w:r>
        <w:rPr>
          <w:spacing w:val="-5"/>
        </w:rPr>
        <w:t>e</w:t>
      </w:r>
      <w:r>
        <w:t xml:space="preserve">d </w:t>
      </w:r>
      <w:r>
        <w:rPr>
          <w:spacing w:val="2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3"/>
        </w:rPr>
        <w:t>r</w:t>
      </w:r>
      <w:r>
        <w:t xml:space="preserve">s 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 xml:space="preserve">r  </w:t>
      </w:r>
      <w:r>
        <w:rPr>
          <w:spacing w:val="-3"/>
        </w:rPr>
        <w:t>u</w:t>
      </w:r>
      <w:r>
        <w:t>tili</w:t>
      </w:r>
      <w:r>
        <w:rPr>
          <w:spacing w:val="-1"/>
        </w:rPr>
        <w:t>za</w:t>
      </w:r>
      <w:r>
        <w:t>ti</w:t>
      </w:r>
      <w:r>
        <w:rPr>
          <w:spacing w:val="2"/>
        </w:rPr>
        <w:t>o</w:t>
      </w:r>
      <w:r>
        <w:t xml:space="preserve">n 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8"/>
        </w:rPr>
        <w:t xml:space="preserve"> </w:t>
      </w:r>
      <w:r w:rsidR="006F1407">
        <w:rPr>
          <w:spacing w:val="5"/>
        </w:rPr>
        <w:t>One Time Grant</w:t>
      </w:r>
      <w:r>
        <w:rPr>
          <w:spacing w:val="20"/>
        </w:rPr>
        <w:t xml:space="preserve"> </w:t>
      </w:r>
      <w:r>
        <w:rPr>
          <w:spacing w:val="2"/>
        </w:rPr>
        <w:t>20</w:t>
      </w:r>
      <w:r>
        <w:rPr>
          <w:spacing w:val="-3"/>
        </w:rPr>
        <w:t>1</w:t>
      </w:r>
      <w:r>
        <w:rPr>
          <w:spacing w:val="3"/>
        </w:rPr>
        <w:t>5</w:t>
      </w:r>
      <w:r>
        <w:rPr>
          <w:spacing w:val="-2"/>
        </w:rPr>
        <w:t>-</w:t>
      </w:r>
      <w:r>
        <w:rPr>
          <w:spacing w:val="-3"/>
        </w:rPr>
        <w:t>2</w:t>
      </w:r>
      <w:r>
        <w:rPr>
          <w:spacing w:val="2"/>
        </w:rPr>
        <w:t>01</w:t>
      </w:r>
      <w:r>
        <w:rPr>
          <w:spacing w:val="-3"/>
        </w:rPr>
        <w:t>6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rPr>
          <w:spacing w:val="-10"/>
        </w:rPr>
        <w:t>e</w:t>
      </w:r>
      <w:r>
        <w:t>r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3"/>
        </w:rPr>
        <w:t>n</w:t>
      </w:r>
      <w:r>
        <w:rPr>
          <w:spacing w:val="-7"/>
        </w:rPr>
        <w:t>g</w:t>
      </w:r>
      <w:r>
        <w:rPr>
          <w:spacing w:val="5"/>
        </w:rPr>
        <w:t>l</w:t>
      </w:r>
      <w:r>
        <w:t>e</w:t>
      </w:r>
      <w:r>
        <w:rPr>
          <w:spacing w:val="16"/>
        </w:rPr>
        <w:t xml:space="preserve"> </w:t>
      </w:r>
      <w:r>
        <w:rPr>
          <w:spacing w:val="-4"/>
        </w:rPr>
        <w:t>s</w:t>
      </w:r>
      <w:r>
        <w:rPr>
          <w:spacing w:val="5"/>
        </w:rPr>
        <w:t>t</w:t>
      </w:r>
      <w:r>
        <w:rPr>
          <w:spacing w:val="-1"/>
        </w:rPr>
        <w:t>a</w:t>
      </w:r>
      <w:r>
        <w:rPr>
          <w:spacing w:val="2"/>
        </w:rPr>
        <w:t>g</w:t>
      </w:r>
      <w:r>
        <w:t>e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w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7"/>
        </w:rPr>
        <w:t>p</w:t>
      </w:r>
      <w:r>
        <w:t>e</w:t>
      </w:r>
      <w:r>
        <w:rPr>
          <w:spacing w:val="19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3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 w:rsidR="002A702C">
        <w:rPr>
          <w:spacing w:val="3"/>
        </w:rPr>
        <w:t>ocedure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8"/>
        </w:rPr>
        <w:t xml:space="preserve"> </w:t>
      </w:r>
      <w:r>
        <w:rPr>
          <w:spacing w:val="2"/>
          <w:w w:val="103"/>
        </w:rPr>
        <w:t>u</w:t>
      </w:r>
      <w:r>
        <w:rPr>
          <w:spacing w:val="-3"/>
          <w:w w:val="103"/>
        </w:rPr>
        <w:t>n</w:t>
      </w:r>
      <w:r>
        <w:rPr>
          <w:spacing w:val="2"/>
          <w:w w:val="103"/>
        </w:rPr>
        <w:t>d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:</w:t>
      </w:r>
    </w:p>
    <w:p w:rsidR="00D6223C" w:rsidRDefault="00D6223C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56"/>
        <w:gridCol w:w="1956"/>
        <w:gridCol w:w="1403"/>
        <w:gridCol w:w="1421"/>
        <w:gridCol w:w="1446"/>
        <w:gridCol w:w="1556"/>
      </w:tblGrid>
      <w:tr w:rsidR="00D6223C" w:rsidTr="00E502FB">
        <w:trPr>
          <w:trHeight w:hRule="exact" w:val="1612"/>
        </w:trPr>
        <w:tc>
          <w:tcPr>
            <w:tcW w:w="1556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before="18" w:line="260" w:lineRule="exact"/>
              <w:rPr>
                <w:sz w:val="26"/>
                <w:szCs w:val="26"/>
              </w:rPr>
            </w:pPr>
          </w:p>
          <w:p w:rsidR="00D6223C" w:rsidRDefault="002F6E37">
            <w:pPr>
              <w:ind w:left="384" w:right="379"/>
              <w:jc w:val="center"/>
            </w:pP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n</w:t>
            </w:r>
            <w:r>
              <w:rPr>
                <w:b/>
                <w:spacing w:val="5"/>
                <w:w w:val="103"/>
              </w:rPr>
              <w:t>d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r</w:t>
            </w:r>
          </w:p>
          <w:p w:rsidR="00D6223C" w:rsidRDefault="002F6E37">
            <w:pPr>
              <w:spacing w:before="5"/>
              <w:ind w:left="266" w:right="269"/>
              <w:jc w:val="center"/>
            </w:pPr>
            <w:r>
              <w:rPr>
                <w:b/>
                <w:spacing w:val="-1"/>
                <w:w w:val="103"/>
              </w:rPr>
              <w:t>Re</w:t>
            </w:r>
            <w:r>
              <w:rPr>
                <w:b/>
                <w:spacing w:val="-2"/>
                <w:w w:val="103"/>
              </w:rPr>
              <w:t>f</w:t>
            </w:r>
            <w:r>
              <w:rPr>
                <w:b/>
                <w:spacing w:val="-5"/>
                <w:w w:val="103"/>
              </w:rPr>
              <w:t>e</w:t>
            </w:r>
            <w:r>
              <w:rPr>
                <w:b/>
                <w:spacing w:val="4"/>
                <w:w w:val="103"/>
              </w:rPr>
              <w:t>r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n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w w:val="103"/>
              </w:rPr>
              <w:t>e</w:t>
            </w:r>
          </w:p>
        </w:tc>
        <w:tc>
          <w:tcPr>
            <w:tcW w:w="1956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before="18" w:line="260" w:lineRule="exact"/>
              <w:rPr>
                <w:sz w:val="26"/>
                <w:szCs w:val="26"/>
              </w:rPr>
            </w:pPr>
          </w:p>
          <w:p w:rsidR="00D6223C" w:rsidRDefault="002F6E37">
            <w:pPr>
              <w:ind w:left="480" w:right="475"/>
              <w:jc w:val="center"/>
            </w:pPr>
            <w:r>
              <w:rPr>
                <w:b/>
                <w:spacing w:val="-2"/>
                <w:w w:val="103"/>
              </w:rPr>
              <w:t>P</w:t>
            </w:r>
            <w:r>
              <w:rPr>
                <w:b/>
                <w:spacing w:val="2"/>
                <w:w w:val="103"/>
              </w:rPr>
              <w:t>a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w w:val="103"/>
              </w:rPr>
              <w:t>k</w:t>
            </w:r>
            <w:r>
              <w:rPr>
                <w:b/>
                <w:spacing w:val="2"/>
                <w:w w:val="103"/>
              </w:rPr>
              <w:t>a</w:t>
            </w:r>
            <w:r>
              <w:rPr>
                <w:b/>
                <w:spacing w:val="-3"/>
                <w:w w:val="103"/>
              </w:rPr>
              <w:t>g</w:t>
            </w:r>
            <w:r>
              <w:rPr>
                <w:b/>
                <w:w w:val="103"/>
              </w:rPr>
              <w:t>e</w:t>
            </w:r>
          </w:p>
          <w:p w:rsidR="00D6223C" w:rsidRDefault="002F6E37">
            <w:pPr>
              <w:spacing w:before="5"/>
              <w:ind w:left="338" w:right="337"/>
              <w:jc w:val="center"/>
            </w:pPr>
            <w:r>
              <w:rPr>
                <w:b/>
                <w:spacing w:val="-1"/>
                <w:w w:val="103"/>
              </w:rPr>
              <w:t>De</w:t>
            </w:r>
            <w:r>
              <w:rPr>
                <w:b/>
                <w:spacing w:val="1"/>
                <w:w w:val="103"/>
              </w:rPr>
              <w:t>s</w:t>
            </w:r>
            <w:r>
              <w:rPr>
                <w:b/>
                <w:spacing w:val="-5"/>
                <w:w w:val="103"/>
              </w:rPr>
              <w:t>c</w:t>
            </w:r>
            <w:r>
              <w:rPr>
                <w:b/>
                <w:spacing w:val="-1"/>
                <w:w w:val="103"/>
              </w:rPr>
              <w:t>r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5"/>
                <w:w w:val="103"/>
              </w:rPr>
              <w:t>p</w:t>
            </w:r>
            <w:r>
              <w:rPr>
                <w:b/>
                <w:spacing w:val="-2"/>
                <w:w w:val="103"/>
              </w:rPr>
              <w:t>t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>n</w:t>
            </w:r>
          </w:p>
        </w:tc>
        <w:tc>
          <w:tcPr>
            <w:tcW w:w="140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before="18" w:line="260" w:lineRule="exact"/>
              <w:rPr>
                <w:sz w:val="26"/>
                <w:szCs w:val="26"/>
              </w:rPr>
            </w:pPr>
          </w:p>
          <w:p w:rsidR="00D6223C" w:rsidRDefault="002F6E37" w:rsidP="0082624A">
            <w:pPr>
              <w:spacing w:line="245" w:lineRule="auto"/>
              <w:ind w:left="153" w:right="122" w:firstLine="58"/>
            </w:pPr>
            <w:r>
              <w:rPr>
                <w:b/>
                <w:spacing w:val="2"/>
              </w:rPr>
              <w:t>Q</w:t>
            </w:r>
            <w:r>
              <w:rPr>
                <w:b/>
                <w:spacing w:val="5"/>
              </w:rPr>
              <w:t>u</w:t>
            </w:r>
            <w:r>
              <w:rPr>
                <w:b/>
                <w:spacing w:val="-3"/>
              </w:rPr>
              <w:t>a</w:t>
            </w:r>
            <w:r>
              <w:rPr>
                <w:b/>
                <w:spacing w:val="5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y</w:t>
            </w:r>
            <w:r>
              <w:rPr>
                <w:b/>
                <w:spacing w:val="23"/>
              </w:rPr>
              <w:t xml:space="preserve"> </w:t>
            </w:r>
            <w:r w:rsidR="0082624A">
              <w:rPr>
                <w:b/>
                <w:spacing w:val="23"/>
              </w:rPr>
              <w:t>/</w:t>
            </w:r>
            <w:r>
              <w:rPr>
                <w:b/>
                <w:w w:val="103"/>
              </w:rPr>
              <w:t xml:space="preserve"> </w:t>
            </w:r>
            <w:r>
              <w:rPr>
                <w:b/>
                <w:spacing w:val="5"/>
                <w:w w:val="103"/>
              </w:rPr>
              <w:t>S</w:t>
            </w:r>
            <w:r>
              <w:rPr>
                <w:b/>
                <w:w w:val="103"/>
              </w:rPr>
              <w:t>p</w:t>
            </w:r>
            <w:r>
              <w:rPr>
                <w:b/>
                <w:spacing w:val="-1"/>
                <w:w w:val="103"/>
              </w:rPr>
              <w:t>ec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6"/>
                <w:w w:val="103"/>
              </w:rPr>
              <w:t>f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spacing w:val="2"/>
                <w:w w:val="103"/>
              </w:rPr>
              <w:t>a</w:t>
            </w:r>
            <w:r>
              <w:rPr>
                <w:b/>
                <w:spacing w:val="-2"/>
                <w:w w:val="103"/>
              </w:rPr>
              <w:t>t</w:t>
            </w:r>
            <w:r>
              <w:rPr>
                <w:b/>
                <w:spacing w:val="5"/>
                <w:w w:val="103"/>
              </w:rPr>
              <w:t>i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>n</w:t>
            </w:r>
          </w:p>
        </w:tc>
        <w:tc>
          <w:tcPr>
            <w:tcW w:w="1421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D6223C" w:rsidRDefault="00D6223C">
            <w:pPr>
              <w:spacing w:before="8" w:line="140" w:lineRule="exact"/>
              <w:rPr>
                <w:sz w:val="15"/>
                <w:szCs w:val="15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spacing w:line="247" w:lineRule="auto"/>
              <w:ind w:left="83" w:right="87" w:firstLine="5"/>
              <w:jc w:val="center"/>
            </w:pP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n</w:t>
            </w:r>
            <w:r>
              <w:rPr>
                <w:b/>
                <w:spacing w:val="5"/>
                <w:w w:val="103"/>
              </w:rPr>
              <w:t>d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 xml:space="preserve">r </w:t>
            </w:r>
            <w:r>
              <w:rPr>
                <w:b/>
                <w:spacing w:val="5"/>
                <w:w w:val="103"/>
              </w:rPr>
              <w:t>S</w:t>
            </w:r>
            <w:r>
              <w:rPr>
                <w:b/>
                <w:spacing w:val="-5"/>
                <w:w w:val="103"/>
              </w:rPr>
              <w:t>u</w:t>
            </w:r>
            <w:r>
              <w:rPr>
                <w:b/>
                <w:spacing w:val="5"/>
                <w:w w:val="103"/>
              </w:rPr>
              <w:t>b</w:t>
            </w:r>
            <w:r>
              <w:rPr>
                <w:b/>
                <w:w w:val="103"/>
              </w:rPr>
              <w:t>mi</w:t>
            </w:r>
            <w:r>
              <w:rPr>
                <w:b/>
                <w:spacing w:val="1"/>
                <w:w w:val="103"/>
              </w:rPr>
              <w:t>ss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 xml:space="preserve">n </w:t>
            </w:r>
            <w:r>
              <w:rPr>
                <w:b/>
                <w:spacing w:val="-1"/>
              </w:rPr>
              <w:t>D</w:t>
            </w:r>
            <w:r>
              <w:rPr>
                <w:b/>
                <w:spacing w:val="2"/>
              </w:rPr>
              <w:t>a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5"/>
                <w:w w:val="103"/>
              </w:rPr>
              <w:t>i</w:t>
            </w:r>
            <w:r>
              <w:rPr>
                <w:b/>
                <w:spacing w:val="-5"/>
                <w:w w:val="103"/>
              </w:rPr>
              <w:t>m</w:t>
            </w:r>
            <w:r>
              <w:rPr>
                <w:b/>
                <w:w w:val="103"/>
              </w:rPr>
              <w:t>e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D6223C" w:rsidRDefault="00D6223C">
            <w:pPr>
              <w:spacing w:before="8" w:line="140" w:lineRule="exact"/>
              <w:rPr>
                <w:sz w:val="15"/>
                <w:szCs w:val="15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spacing w:line="247" w:lineRule="auto"/>
              <w:ind w:left="129" w:right="96" w:firstLine="130"/>
            </w:pP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-1"/>
                <w:w w:val="103"/>
              </w:rPr>
              <w:t>ec</w:t>
            </w:r>
            <w:r>
              <w:rPr>
                <w:b/>
                <w:w w:val="103"/>
              </w:rPr>
              <w:t>h</w:t>
            </w:r>
            <w:r>
              <w:rPr>
                <w:b/>
                <w:spacing w:val="5"/>
                <w:w w:val="103"/>
              </w:rPr>
              <w:t>n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spacing w:val="-3"/>
                <w:w w:val="103"/>
              </w:rPr>
              <w:t>a</w:t>
            </w:r>
            <w:r>
              <w:rPr>
                <w:b/>
                <w:w w:val="103"/>
              </w:rPr>
              <w:t xml:space="preserve">l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>p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spacing w:val="5"/>
                <w:w w:val="103"/>
              </w:rPr>
              <w:t>n</w:t>
            </w:r>
            <w:r>
              <w:rPr>
                <w:b/>
                <w:spacing w:val="-5"/>
                <w:w w:val="103"/>
              </w:rPr>
              <w:t>i</w:t>
            </w:r>
            <w:r>
              <w:rPr>
                <w:b/>
                <w:w w:val="103"/>
              </w:rPr>
              <w:t xml:space="preserve">ng </w:t>
            </w:r>
            <w:r>
              <w:rPr>
                <w:b/>
              </w:rPr>
              <w:t>d</w:t>
            </w:r>
            <w:r>
              <w:rPr>
                <w:b/>
                <w:spacing w:val="2"/>
              </w:rPr>
              <w:t>a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  <w:w w:val="103"/>
              </w:rPr>
              <w:t>T</w:t>
            </w:r>
            <w:r>
              <w:rPr>
                <w:b/>
                <w:w w:val="103"/>
              </w:rPr>
              <w:t>ime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D6223C" w:rsidRDefault="00D6223C">
            <w:pPr>
              <w:spacing w:before="8" w:line="140" w:lineRule="exact"/>
              <w:rPr>
                <w:sz w:val="15"/>
                <w:szCs w:val="15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ind w:left="98" w:right="103"/>
              <w:jc w:val="center"/>
            </w:pPr>
            <w:r>
              <w:rPr>
                <w:b/>
                <w:spacing w:val="-2"/>
              </w:rPr>
              <w:t>F</w:t>
            </w:r>
            <w:r>
              <w:rPr>
                <w:b/>
                <w:spacing w:val="5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c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  <w:spacing w:val="6"/>
                <w:w w:val="103"/>
              </w:rPr>
              <w:t>B</w:t>
            </w:r>
            <w:r>
              <w:rPr>
                <w:b/>
                <w:w w:val="103"/>
              </w:rPr>
              <w:t>id</w:t>
            </w:r>
          </w:p>
          <w:p w:rsidR="00D6223C" w:rsidRDefault="002F6E37">
            <w:pPr>
              <w:spacing w:before="5"/>
              <w:ind w:left="88" w:right="97"/>
              <w:jc w:val="center"/>
            </w:pPr>
            <w:r>
              <w:rPr>
                <w:b/>
                <w:spacing w:val="-3"/>
              </w:rPr>
              <w:t>O</w:t>
            </w:r>
            <w:r>
              <w:rPr>
                <w:b/>
                <w:spacing w:val="5"/>
              </w:rPr>
              <w:t>p</w:t>
            </w:r>
            <w:r>
              <w:rPr>
                <w:b/>
                <w:spacing w:val="-5"/>
              </w:rPr>
              <w:t>e</w:t>
            </w:r>
            <w:r>
              <w:rPr>
                <w:b/>
                <w:spacing w:val="5"/>
              </w:rPr>
              <w:t>n</w:t>
            </w:r>
            <w:r>
              <w:rPr>
                <w:b/>
              </w:rPr>
              <w:t>i</w:t>
            </w:r>
            <w:r>
              <w:rPr>
                <w:b/>
                <w:spacing w:val="5"/>
              </w:rPr>
              <w:t>n</w:t>
            </w:r>
            <w:r>
              <w:rPr>
                <w:b/>
              </w:rPr>
              <w:t>g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  <w:spacing w:val="4"/>
                <w:w w:val="103"/>
              </w:rPr>
              <w:t>D</w:t>
            </w:r>
            <w:r>
              <w:rPr>
                <w:b/>
                <w:spacing w:val="-3"/>
                <w:w w:val="103"/>
              </w:rPr>
              <w:t>a</w:t>
            </w:r>
            <w:r>
              <w:rPr>
                <w:b/>
                <w:spacing w:val="-2"/>
                <w:w w:val="103"/>
              </w:rPr>
              <w:t>t</w:t>
            </w:r>
            <w:r>
              <w:rPr>
                <w:b/>
                <w:w w:val="103"/>
              </w:rPr>
              <w:t>e</w:t>
            </w:r>
          </w:p>
          <w:p w:rsidR="00D6223C" w:rsidRDefault="002F6E37">
            <w:pPr>
              <w:spacing w:before="10"/>
              <w:ind w:left="338" w:right="339"/>
              <w:jc w:val="center"/>
            </w:pPr>
            <w:r>
              <w:rPr>
                <w:b/>
              </w:rPr>
              <w:t>&amp;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w w:val="103"/>
              </w:rPr>
              <w:t>im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.</w:t>
            </w:r>
          </w:p>
        </w:tc>
      </w:tr>
      <w:tr w:rsidR="00120A95" w:rsidTr="00E97D40">
        <w:trPr>
          <w:trHeight w:hRule="exact" w:val="1375"/>
        </w:trPr>
        <w:tc>
          <w:tcPr>
            <w:tcW w:w="1556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20A95" w:rsidRDefault="00120A95">
            <w:pPr>
              <w:spacing w:before="4" w:line="100" w:lineRule="exact"/>
              <w:rPr>
                <w:sz w:val="11"/>
                <w:szCs w:val="11"/>
              </w:rPr>
            </w:pPr>
          </w:p>
          <w:p w:rsidR="00120A95" w:rsidRDefault="00120A95">
            <w:pPr>
              <w:spacing w:line="200" w:lineRule="exact"/>
            </w:pPr>
          </w:p>
          <w:p w:rsidR="00120A95" w:rsidRDefault="00E502FB">
            <w:pPr>
              <w:ind w:left="369"/>
              <w:rPr>
                <w:w w:val="103"/>
              </w:rPr>
            </w:pPr>
            <w:r>
              <w:rPr>
                <w:w w:val="103"/>
              </w:rPr>
              <w:t>One Time Grant</w:t>
            </w:r>
          </w:p>
          <w:p w:rsidR="004E44D2" w:rsidRDefault="004E44D2">
            <w:pPr>
              <w:ind w:left="369"/>
              <w:rPr>
                <w:w w:val="103"/>
              </w:rPr>
            </w:pPr>
            <w:r>
              <w:rPr>
                <w:w w:val="103"/>
              </w:rPr>
              <w:t>Campus School</w:t>
            </w:r>
          </w:p>
          <w:p w:rsidR="004E44D2" w:rsidRDefault="004E44D2">
            <w:pPr>
              <w:ind w:left="369"/>
            </w:pPr>
          </w:p>
        </w:tc>
        <w:tc>
          <w:tcPr>
            <w:tcW w:w="1956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502FB" w:rsidRDefault="00E502FB" w:rsidP="00E97D40">
            <w:pPr>
              <w:ind w:left="167"/>
              <w:jc w:val="center"/>
              <w:rPr>
                <w:spacing w:val="3"/>
              </w:rPr>
            </w:pPr>
          </w:p>
          <w:p w:rsidR="00E502FB" w:rsidRDefault="00E502FB" w:rsidP="00E97D40">
            <w:pPr>
              <w:ind w:left="167"/>
              <w:jc w:val="center"/>
              <w:rPr>
                <w:spacing w:val="3"/>
              </w:rPr>
            </w:pPr>
          </w:p>
          <w:p w:rsidR="00120A95" w:rsidRDefault="00E502FB" w:rsidP="00E97D40">
            <w:pPr>
              <w:ind w:left="167"/>
              <w:jc w:val="center"/>
              <w:rPr>
                <w:spacing w:val="3"/>
              </w:rPr>
            </w:pPr>
            <w:r>
              <w:rPr>
                <w:spacing w:val="3"/>
              </w:rPr>
              <w:t>Others</w:t>
            </w:r>
          </w:p>
          <w:p w:rsidR="004E44D2" w:rsidRDefault="004E44D2" w:rsidP="00E97D40">
            <w:pPr>
              <w:ind w:left="167"/>
              <w:jc w:val="center"/>
            </w:pPr>
            <w:r>
              <w:rPr>
                <w:spacing w:val="3"/>
              </w:rPr>
              <w:t>A09899</w:t>
            </w:r>
          </w:p>
        </w:tc>
        <w:tc>
          <w:tcPr>
            <w:tcW w:w="1403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before="6" w:line="240" w:lineRule="exact"/>
              <w:rPr>
                <w:sz w:val="24"/>
                <w:szCs w:val="24"/>
              </w:rPr>
            </w:pPr>
          </w:p>
          <w:p w:rsidR="00120A95" w:rsidRDefault="00120A95">
            <w:pPr>
              <w:ind w:left="96" w:right="98"/>
              <w:jc w:val="center"/>
            </w:pP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9"/>
              </w:rPr>
              <w:t xml:space="preserve"> </w:t>
            </w:r>
            <w:r>
              <w:rPr>
                <w:spacing w:val="1"/>
                <w:w w:val="103"/>
              </w:rPr>
              <w:t>B</w:t>
            </w:r>
            <w:r>
              <w:rPr>
                <w:w w:val="103"/>
              </w:rPr>
              <w:t>i</w:t>
            </w:r>
            <w:r>
              <w:rPr>
                <w:spacing w:val="-3"/>
                <w:w w:val="103"/>
              </w:rPr>
              <w:t>d</w:t>
            </w:r>
            <w:r>
              <w:rPr>
                <w:spacing w:val="-7"/>
                <w:w w:val="103"/>
              </w:rPr>
              <w:t>d</w:t>
            </w:r>
            <w:r>
              <w:rPr>
                <w:spacing w:val="5"/>
                <w:w w:val="103"/>
              </w:rPr>
              <w:t>i</w:t>
            </w:r>
            <w:r>
              <w:rPr>
                <w:spacing w:val="2"/>
                <w:w w:val="103"/>
              </w:rPr>
              <w:t>n</w:t>
            </w:r>
            <w:r>
              <w:rPr>
                <w:w w:val="103"/>
              </w:rPr>
              <w:t>g</w:t>
            </w:r>
          </w:p>
          <w:p w:rsidR="00120A95" w:rsidRDefault="00120A95">
            <w:pPr>
              <w:spacing w:before="10"/>
              <w:ind w:left="213" w:right="228"/>
              <w:jc w:val="center"/>
            </w:pPr>
            <w:r>
              <w:rPr>
                <w:spacing w:val="-1"/>
                <w:w w:val="103"/>
              </w:rPr>
              <w:t>D</w:t>
            </w:r>
            <w:r>
              <w:rPr>
                <w:spacing w:val="-3"/>
                <w:w w:val="103"/>
              </w:rPr>
              <w:t>o</w:t>
            </w:r>
            <w:r>
              <w:rPr>
                <w:spacing w:val="-1"/>
                <w:w w:val="103"/>
              </w:rPr>
              <w:t>c</w:t>
            </w:r>
            <w:r>
              <w:rPr>
                <w:spacing w:val="2"/>
                <w:w w:val="103"/>
              </w:rPr>
              <w:t>u</w:t>
            </w:r>
            <w:r>
              <w:rPr>
                <w:spacing w:val="-3"/>
                <w:w w:val="103"/>
              </w:rPr>
              <w:t>m</w:t>
            </w:r>
            <w:r>
              <w:rPr>
                <w:spacing w:val="-1"/>
                <w:w w:val="103"/>
              </w:rPr>
              <w:t>e</w:t>
            </w:r>
            <w:r>
              <w:rPr>
                <w:spacing w:val="-3"/>
                <w:w w:val="103"/>
              </w:rPr>
              <w:t>n</w:t>
            </w:r>
            <w:r>
              <w:rPr>
                <w:w w:val="103"/>
              </w:rPr>
              <w:t>ts</w:t>
            </w:r>
          </w:p>
        </w:tc>
        <w:tc>
          <w:tcPr>
            <w:tcW w:w="1421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before="6" w:line="240" w:lineRule="exact"/>
              <w:rPr>
                <w:sz w:val="24"/>
                <w:szCs w:val="24"/>
              </w:rPr>
            </w:pPr>
          </w:p>
          <w:p w:rsidR="00120A95" w:rsidRDefault="00DB709A">
            <w:pPr>
              <w:ind w:left="191"/>
            </w:pPr>
            <w:r>
              <w:rPr>
                <w:spacing w:val="3"/>
                <w:w w:val="103"/>
              </w:rPr>
              <w:t>19</w:t>
            </w:r>
            <w:r w:rsidR="00120A95">
              <w:rPr>
                <w:spacing w:val="3"/>
                <w:w w:val="103"/>
              </w:rPr>
              <w:t>-</w:t>
            </w:r>
            <w:r w:rsidR="00120A95">
              <w:rPr>
                <w:spacing w:val="-3"/>
                <w:w w:val="103"/>
              </w:rPr>
              <w:t>0</w:t>
            </w:r>
            <w:r>
              <w:rPr>
                <w:spacing w:val="-3"/>
                <w:w w:val="103"/>
              </w:rPr>
              <w:t>5</w:t>
            </w:r>
            <w:r w:rsidR="00120A95">
              <w:rPr>
                <w:spacing w:val="-2"/>
                <w:w w:val="103"/>
              </w:rPr>
              <w:t>-</w:t>
            </w:r>
            <w:r w:rsidR="00120A95">
              <w:rPr>
                <w:spacing w:val="-3"/>
                <w:w w:val="103"/>
              </w:rPr>
              <w:t>2</w:t>
            </w:r>
            <w:r w:rsidR="00120A95">
              <w:rPr>
                <w:spacing w:val="2"/>
                <w:w w:val="103"/>
              </w:rPr>
              <w:t>01</w:t>
            </w:r>
            <w:r w:rsidR="00120A95">
              <w:rPr>
                <w:w w:val="103"/>
              </w:rPr>
              <w:t>6</w:t>
            </w:r>
          </w:p>
          <w:p w:rsidR="00120A95" w:rsidRDefault="00120A95">
            <w:pPr>
              <w:spacing w:before="10"/>
              <w:ind w:left="244"/>
            </w:pPr>
            <w:r>
              <w:rPr>
                <w:spacing w:val="2"/>
              </w:rPr>
              <w:t>11</w:t>
            </w:r>
            <w:r>
              <w:t>:</w:t>
            </w:r>
            <w:r>
              <w:rPr>
                <w:spacing w:val="2"/>
              </w:rPr>
              <w:t>0</w:t>
            </w:r>
            <w:r>
              <w:t>0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103"/>
              </w:rPr>
              <w:t>A</w:t>
            </w:r>
            <w:r>
              <w:rPr>
                <w:w w:val="103"/>
              </w:rPr>
              <w:t>M</w:t>
            </w:r>
          </w:p>
        </w:tc>
        <w:tc>
          <w:tcPr>
            <w:tcW w:w="1446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before="6" w:line="240" w:lineRule="exact"/>
              <w:rPr>
                <w:sz w:val="24"/>
                <w:szCs w:val="24"/>
              </w:rPr>
            </w:pPr>
          </w:p>
          <w:p w:rsidR="00120A95" w:rsidRDefault="00DB709A">
            <w:pPr>
              <w:ind w:left="205"/>
            </w:pPr>
            <w:r>
              <w:rPr>
                <w:spacing w:val="2"/>
                <w:w w:val="103"/>
              </w:rPr>
              <w:t>19</w:t>
            </w:r>
            <w:r w:rsidR="00120A95">
              <w:rPr>
                <w:spacing w:val="-2"/>
                <w:w w:val="103"/>
              </w:rPr>
              <w:t>-</w:t>
            </w:r>
            <w:r w:rsidR="00120A95">
              <w:rPr>
                <w:spacing w:val="2"/>
                <w:w w:val="103"/>
              </w:rPr>
              <w:t>0</w:t>
            </w:r>
            <w:r>
              <w:rPr>
                <w:spacing w:val="2"/>
                <w:w w:val="103"/>
              </w:rPr>
              <w:t>5</w:t>
            </w:r>
            <w:r w:rsidR="00120A95">
              <w:rPr>
                <w:spacing w:val="-2"/>
                <w:w w:val="103"/>
              </w:rPr>
              <w:t>-</w:t>
            </w:r>
            <w:r w:rsidR="00120A95">
              <w:rPr>
                <w:spacing w:val="2"/>
                <w:w w:val="103"/>
              </w:rPr>
              <w:t>20</w:t>
            </w:r>
            <w:r w:rsidR="00120A95">
              <w:rPr>
                <w:spacing w:val="-3"/>
                <w:w w:val="103"/>
              </w:rPr>
              <w:t>1</w:t>
            </w:r>
            <w:r w:rsidR="00120A95">
              <w:rPr>
                <w:w w:val="103"/>
              </w:rPr>
              <w:t>6</w:t>
            </w:r>
          </w:p>
          <w:p w:rsidR="00120A95" w:rsidRDefault="00120A95" w:rsidP="00125765">
            <w:pPr>
              <w:spacing w:before="10"/>
              <w:ind w:left="258"/>
            </w:pPr>
            <w:r>
              <w:rPr>
                <w:spacing w:val="2"/>
              </w:rPr>
              <w:t>1</w:t>
            </w:r>
            <w:r w:rsidR="00125765">
              <w:rPr>
                <w:spacing w:val="2"/>
              </w:rPr>
              <w:t>2</w:t>
            </w:r>
            <w:r>
              <w:rPr>
                <w:spacing w:val="5"/>
              </w:rPr>
              <w:t>:</w:t>
            </w:r>
            <w:r w:rsidR="00125765">
              <w:rPr>
                <w:spacing w:val="5"/>
              </w:rPr>
              <w:t>0</w:t>
            </w:r>
            <w:r>
              <w:t>0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  <w:w w:val="103"/>
              </w:rPr>
              <w:t>A</w:t>
            </w:r>
            <w:r>
              <w:rPr>
                <w:w w:val="103"/>
              </w:rPr>
              <w:t>M</w:t>
            </w:r>
          </w:p>
        </w:tc>
        <w:tc>
          <w:tcPr>
            <w:tcW w:w="1556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line="200" w:lineRule="exact"/>
            </w:pPr>
          </w:p>
          <w:p w:rsidR="00120A95" w:rsidRDefault="00120A95">
            <w:pPr>
              <w:spacing w:before="6" w:line="240" w:lineRule="exact"/>
              <w:rPr>
                <w:sz w:val="24"/>
                <w:szCs w:val="24"/>
              </w:rPr>
            </w:pPr>
          </w:p>
          <w:p w:rsidR="00120A95" w:rsidRDefault="00DB709A">
            <w:pPr>
              <w:ind w:left="258"/>
            </w:pPr>
            <w:r>
              <w:rPr>
                <w:spacing w:val="-2"/>
                <w:w w:val="103"/>
              </w:rPr>
              <w:t>19</w:t>
            </w:r>
            <w:r w:rsidR="00120A95">
              <w:rPr>
                <w:spacing w:val="-2"/>
                <w:w w:val="103"/>
              </w:rPr>
              <w:t>-</w:t>
            </w:r>
            <w:r w:rsidR="00120A95">
              <w:rPr>
                <w:spacing w:val="2"/>
                <w:w w:val="103"/>
              </w:rPr>
              <w:t>0</w:t>
            </w:r>
            <w:r w:rsidR="00120A95">
              <w:rPr>
                <w:spacing w:val="-3"/>
                <w:w w:val="103"/>
              </w:rPr>
              <w:t>4</w:t>
            </w:r>
            <w:r w:rsidR="00120A95">
              <w:rPr>
                <w:spacing w:val="-2"/>
                <w:w w:val="103"/>
              </w:rPr>
              <w:t>-</w:t>
            </w:r>
            <w:r w:rsidR="00120A95">
              <w:rPr>
                <w:spacing w:val="2"/>
                <w:w w:val="103"/>
              </w:rPr>
              <w:t>20</w:t>
            </w:r>
            <w:r w:rsidR="00120A95">
              <w:rPr>
                <w:spacing w:val="-3"/>
                <w:w w:val="103"/>
              </w:rPr>
              <w:t>1</w:t>
            </w:r>
            <w:r w:rsidR="00120A95">
              <w:rPr>
                <w:w w:val="103"/>
              </w:rPr>
              <w:t>6</w:t>
            </w:r>
          </w:p>
          <w:p w:rsidR="00120A95" w:rsidRDefault="00120A95">
            <w:pPr>
              <w:spacing w:before="10"/>
              <w:ind w:left="330"/>
            </w:pPr>
            <w:r>
              <w:rPr>
                <w:spacing w:val="-3"/>
              </w:rPr>
              <w:t>0</w:t>
            </w:r>
            <w:r>
              <w:rPr>
                <w:spacing w:val="2"/>
              </w:rPr>
              <w:t>3</w:t>
            </w:r>
            <w:r>
              <w:t>:</w:t>
            </w:r>
            <w:r>
              <w:rPr>
                <w:spacing w:val="2"/>
              </w:rPr>
              <w:t>0</w:t>
            </w:r>
            <w:r>
              <w:t>0</w:t>
            </w:r>
            <w:r>
              <w:rPr>
                <w:spacing w:val="14"/>
              </w:rPr>
              <w:t xml:space="preserve"> </w:t>
            </w:r>
            <w:r>
              <w:rPr>
                <w:w w:val="103"/>
              </w:rPr>
              <w:t>PM</w:t>
            </w:r>
          </w:p>
        </w:tc>
      </w:tr>
      <w:tr w:rsidR="009E4C84" w:rsidTr="00E97D40">
        <w:trPr>
          <w:trHeight w:val="1170"/>
        </w:trPr>
        <w:tc>
          <w:tcPr>
            <w:tcW w:w="155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E4C84" w:rsidRDefault="009E4C84" w:rsidP="009E4C84">
            <w:pPr>
              <w:spacing w:before="9" w:line="120" w:lineRule="exact"/>
              <w:jc w:val="center"/>
              <w:rPr>
                <w:sz w:val="13"/>
                <w:szCs w:val="13"/>
              </w:rPr>
            </w:pPr>
          </w:p>
          <w:p w:rsidR="009E4C84" w:rsidRDefault="009E4C84" w:rsidP="009E4C84">
            <w:pPr>
              <w:ind w:left="215"/>
              <w:jc w:val="center"/>
              <w:rPr>
                <w:w w:val="103"/>
              </w:rPr>
            </w:pPr>
          </w:p>
          <w:p w:rsidR="004E44D2" w:rsidRDefault="004E44D2" w:rsidP="004E44D2">
            <w:pPr>
              <w:ind w:left="369"/>
              <w:rPr>
                <w:w w:val="103"/>
              </w:rPr>
            </w:pPr>
            <w:r>
              <w:rPr>
                <w:w w:val="103"/>
              </w:rPr>
              <w:t xml:space="preserve"> One Time     Grant Campus School</w:t>
            </w:r>
          </w:p>
          <w:p w:rsidR="009E4C84" w:rsidRDefault="009E4C84" w:rsidP="004E44D2">
            <w:pPr>
              <w:ind w:left="215"/>
            </w:pPr>
          </w:p>
          <w:p w:rsidR="009E4C84" w:rsidRPr="009E4C84" w:rsidRDefault="009E4C84" w:rsidP="009E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9E4C84" w:rsidRDefault="009E4C84" w:rsidP="00E97D40">
            <w:pPr>
              <w:spacing w:before="9" w:line="120" w:lineRule="exact"/>
              <w:jc w:val="center"/>
              <w:rPr>
                <w:sz w:val="13"/>
                <w:szCs w:val="13"/>
              </w:rPr>
            </w:pPr>
          </w:p>
          <w:p w:rsidR="009E4C84" w:rsidRDefault="009E4C84" w:rsidP="00E97D40">
            <w:pPr>
              <w:ind w:left="119"/>
              <w:jc w:val="center"/>
              <w:rPr>
                <w:spacing w:val="5"/>
              </w:rPr>
            </w:pPr>
          </w:p>
          <w:p w:rsidR="009E4C84" w:rsidRDefault="009E4C84" w:rsidP="00E97D40">
            <w:pPr>
              <w:ind w:left="119"/>
              <w:jc w:val="center"/>
              <w:rPr>
                <w:w w:val="103"/>
              </w:rPr>
            </w:pPr>
            <w:r>
              <w:rPr>
                <w:spacing w:val="5"/>
              </w:rPr>
              <w:t>F</w:t>
            </w:r>
            <w:r>
              <w:rPr>
                <w:spacing w:val="-7"/>
              </w:rPr>
              <w:t>u</w:t>
            </w:r>
            <w:r>
              <w:rPr>
                <w:spacing w:val="3"/>
              </w:rPr>
              <w:t>r</w:t>
            </w:r>
            <w:r>
              <w:rPr>
                <w:spacing w:val="-3"/>
              </w:rPr>
              <w:t>n</w:t>
            </w:r>
            <w:r>
              <w:t>it</w:t>
            </w:r>
            <w:r>
              <w:rPr>
                <w:spacing w:val="-3"/>
              </w:rPr>
              <w:t>u</w:t>
            </w:r>
            <w:r>
              <w:rPr>
                <w:spacing w:val="3"/>
              </w:rPr>
              <w:t>r</w:t>
            </w:r>
            <w:r>
              <w:t>e</w:t>
            </w:r>
            <w:r>
              <w:rPr>
                <w:spacing w:val="19"/>
              </w:rPr>
              <w:t xml:space="preserve"> </w:t>
            </w:r>
            <w:r>
              <w:t>/</w:t>
            </w:r>
            <w:r>
              <w:rPr>
                <w:spacing w:val="9"/>
              </w:rPr>
              <w:t xml:space="preserve"> </w:t>
            </w:r>
            <w:r>
              <w:rPr>
                <w:w w:val="103"/>
              </w:rPr>
              <w:t>Fi</w:t>
            </w:r>
            <w:r>
              <w:rPr>
                <w:spacing w:val="-3"/>
                <w:w w:val="103"/>
              </w:rPr>
              <w:t>x</w:t>
            </w:r>
            <w:r>
              <w:rPr>
                <w:w w:val="103"/>
              </w:rPr>
              <w:t>t</w:t>
            </w:r>
            <w:r>
              <w:rPr>
                <w:spacing w:val="-3"/>
                <w:w w:val="103"/>
              </w:rPr>
              <w:t>u</w:t>
            </w:r>
            <w:r>
              <w:rPr>
                <w:spacing w:val="3"/>
                <w:w w:val="103"/>
              </w:rPr>
              <w:t>r</w:t>
            </w:r>
            <w:r>
              <w:rPr>
                <w:w w:val="103"/>
              </w:rPr>
              <w:t>e</w:t>
            </w:r>
          </w:p>
          <w:p w:rsidR="004E44D2" w:rsidRDefault="004E44D2" w:rsidP="00E97D40">
            <w:pPr>
              <w:ind w:left="119"/>
              <w:jc w:val="center"/>
            </w:pPr>
            <w:r>
              <w:rPr>
                <w:w w:val="103"/>
              </w:rPr>
              <w:t>A09701</w:t>
            </w:r>
          </w:p>
        </w:tc>
        <w:tc>
          <w:tcPr>
            <w:tcW w:w="1403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9E4C84" w:rsidRDefault="009E4C84"/>
        </w:tc>
        <w:tc>
          <w:tcPr>
            <w:tcW w:w="142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9E4C84" w:rsidRDefault="009E4C84"/>
        </w:tc>
        <w:tc>
          <w:tcPr>
            <w:tcW w:w="1446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9E4C84" w:rsidRDefault="009E4C84"/>
        </w:tc>
        <w:tc>
          <w:tcPr>
            <w:tcW w:w="1556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9E4C84" w:rsidRDefault="009E4C84"/>
        </w:tc>
      </w:tr>
      <w:tr w:rsidR="009E4C84" w:rsidTr="00E502FB">
        <w:trPr>
          <w:trHeight w:hRule="exact" w:val="837"/>
        </w:trPr>
        <w:tc>
          <w:tcPr>
            <w:tcW w:w="15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C84" w:rsidRPr="00120A95" w:rsidRDefault="009E4C84" w:rsidP="00BB1712">
            <w:pPr>
              <w:rPr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C84" w:rsidRPr="00120A95" w:rsidRDefault="009E4C84">
            <w:pPr>
              <w:spacing w:line="120" w:lineRule="exact"/>
            </w:pPr>
          </w:p>
        </w:tc>
        <w:tc>
          <w:tcPr>
            <w:tcW w:w="140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C84" w:rsidRDefault="009E4C84"/>
        </w:tc>
        <w:tc>
          <w:tcPr>
            <w:tcW w:w="1421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C84" w:rsidRDefault="009E4C84"/>
        </w:tc>
        <w:tc>
          <w:tcPr>
            <w:tcW w:w="144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C84" w:rsidRDefault="009E4C84"/>
        </w:tc>
        <w:tc>
          <w:tcPr>
            <w:tcW w:w="15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C84" w:rsidRDefault="009E4C84"/>
        </w:tc>
      </w:tr>
    </w:tbl>
    <w:p w:rsidR="00740D50" w:rsidRDefault="00740D50">
      <w:pPr>
        <w:spacing w:line="248" w:lineRule="auto"/>
        <w:ind w:left="1372" w:right="717" w:firstLine="1354"/>
        <w:jc w:val="both"/>
        <w:rPr>
          <w:spacing w:val="-5"/>
        </w:rPr>
      </w:pPr>
    </w:p>
    <w:p w:rsidR="00D6223C" w:rsidRDefault="002F6E37" w:rsidP="0046533C">
      <w:pPr>
        <w:spacing w:line="248" w:lineRule="auto"/>
        <w:ind w:left="1372" w:right="717" w:firstLine="1354"/>
        <w:jc w:val="both"/>
        <w:rPr>
          <w:sz w:val="22"/>
          <w:szCs w:val="22"/>
        </w:rPr>
      </w:pPr>
      <w:r>
        <w:rPr>
          <w:spacing w:val="-5"/>
        </w:rPr>
        <w:t>A</w:t>
      </w:r>
      <w:r>
        <w:t>ll</w:t>
      </w:r>
      <w:r>
        <w:rPr>
          <w:spacing w:val="30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ho</w:t>
      </w:r>
      <w:r>
        <w:rPr>
          <w:spacing w:val="-7"/>
        </w:rPr>
        <w:t>u</w:t>
      </w:r>
      <w:r>
        <w:rPr>
          <w:spacing w:val="5"/>
        </w:rPr>
        <w:t>l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o</w:t>
      </w:r>
      <w:r>
        <w:rPr>
          <w:spacing w:val="-4"/>
        </w:rPr>
        <w:t>s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6"/>
        </w:rPr>
        <w:t>s</w:t>
      </w:r>
      <w:r>
        <w:rPr>
          <w:spacing w:val="-5"/>
        </w:rPr>
        <w:t>e</w:t>
      </w:r>
      <w:r>
        <w:t xml:space="preserve">s  </w:t>
      </w:r>
      <w:r>
        <w:rPr>
          <w:spacing w:val="-3"/>
        </w:rPr>
        <w:t>v</w:t>
      </w:r>
      <w:r>
        <w:rPr>
          <w:spacing w:val="-1"/>
        </w:rPr>
        <w:t>a</w:t>
      </w:r>
      <w:r>
        <w:t>lid</w:t>
      </w:r>
      <w:r>
        <w:rPr>
          <w:spacing w:val="31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T</w:t>
      </w:r>
      <w:r>
        <w:t>N</w:t>
      </w:r>
      <w:r>
        <w:rPr>
          <w:spacing w:val="38"/>
        </w:rPr>
        <w:t xml:space="preserve"> </w:t>
      </w:r>
      <w:r>
        <w:rPr>
          <w:spacing w:val="2"/>
        </w:rPr>
        <w:t>nu</w:t>
      </w:r>
      <w:r>
        <w:rPr>
          <w:spacing w:val="-3"/>
        </w:rPr>
        <w:t>m</w:t>
      </w:r>
      <w:r>
        <w:rPr>
          <w:spacing w:val="2"/>
        </w:rPr>
        <w:t>b</w:t>
      </w:r>
      <w:r>
        <w:rPr>
          <w:spacing w:val="-5"/>
        </w:rPr>
        <w:t>e</w:t>
      </w:r>
      <w:r>
        <w:rPr>
          <w:spacing w:val="-2"/>
        </w:rPr>
        <w:t>r</w:t>
      </w:r>
      <w:r>
        <w:t>s</w:t>
      </w:r>
      <w:r>
        <w:rPr>
          <w:spacing w:val="43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29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e</w:t>
      </w:r>
      <w:r>
        <w:t>s</w:t>
      </w:r>
      <w:r>
        <w:rPr>
          <w:spacing w:val="36"/>
        </w:rPr>
        <w:t xml:space="preserve"> </w:t>
      </w:r>
      <w:r>
        <w:rPr>
          <w:spacing w:val="3"/>
          <w:w w:val="103"/>
        </w:rPr>
        <w:t>T</w:t>
      </w:r>
      <w:r>
        <w:rPr>
          <w:spacing w:val="4"/>
          <w:w w:val="103"/>
        </w:rPr>
        <w:t>a</w:t>
      </w:r>
      <w:r>
        <w:rPr>
          <w:w w:val="103"/>
        </w:rPr>
        <w:t xml:space="preserve">x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-7"/>
        </w:rPr>
        <w:t>g</w:t>
      </w:r>
      <w:r>
        <w:rPr>
          <w:spacing w:val="5"/>
        </w:rPr>
        <w:t>i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45"/>
        </w:rPr>
        <w:t xml:space="preserve"> </w:t>
      </w:r>
      <w:r>
        <w:rPr>
          <w:spacing w:val="-1"/>
        </w:rPr>
        <w:t>ce</w:t>
      </w:r>
      <w:r>
        <w:rPr>
          <w:spacing w:val="-2"/>
        </w:rPr>
        <w:t>r</w:t>
      </w:r>
      <w:r>
        <w:t>t</w:t>
      </w:r>
      <w:r>
        <w:rPr>
          <w:spacing w:val="10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2"/>
        </w:rPr>
        <w:t>on</w:t>
      </w:r>
      <w:r>
        <w:t>g</w:t>
      </w:r>
      <w:r>
        <w:rPr>
          <w:spacing w:val="29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it</w:t>
      </w:r>
      <w:r>
        <w:t>h</w:t>
      </w:r>
      <w:r>
        <w:rPr>
          <w:spacing w:val="27"/>
        </w:rPr>
        <w:t xml:space="preserve"> </w:t>
      </w:r>
      <w:r>
        <w:t>t</w:t>
      </w:r>
      <w:r>
        <w:rPr>
          <w:spacing w:val="-7"/>
        </w:rPr>
        <w:t>h</w:t>
      </w:r>
      <w:r>
        <w:rPr>
          <w:spacing w:val="8"/>
        </w:rPr>
        <w:t>r</w:t>
      </w:r>
      <w:r>
        <w:rPr>
          <w:spacing w:val="-5"/>
        </w:rPr>
        <w:t>e</w:t>
      </w:r>
      <w:r>
        <w:t>e</w:t>
      </w:r>
      <w:r>
        <w:rPr>
          <w:spacing w:val="40"/>
        </w:rPr>
        <w:t xml:space="preserve"> </w:t>
      </w:r>
      <w:r>
        <w:rPr>
          <w:spacing w:val="-7"/>
        </w:rPr>
        <w:t>y</w:t>
      </w:r>
      <w:r>
        <w:rPr>
          <w:spacing w:val="-1"/>
        </w:rPr>
        <w:t>ea</w:t>
      </w:r>
      <w:r>
        <w:rPr>
          <w:spacing w:val="-2"/>
        </w:rPr>
        <w:t>r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3"/>
        </w:rPr>
        <w:t>r</w:t>
      </w:r>
      <w:r>
        <w:t>k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rPr>
          <w:spacing w:val="-7"/>
        </w:rPr>
        <w:t>x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44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2"/>
        </w:rPr>
        <w:t>d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40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2"/>
        </w:rPr>
        <w:t>n</w:t>
      </w:r>
      <w:r>
        <w:t xml:space="preserve">ts  </w:t>
      </w:r>
      <w:r>
        <w:rPr>
          <w:spacing w:val="-5"/>
        </w:rPr>
        <w:t>c</w:t>
      </w:r>
      <w:r>
        <w:rPr>
          <w:spacing w:val="4"/>
        </w:rPr>
        <w:t>a</w:t>
      </w:r>
      <w:r>
        <w:t>n</w:t>
      </w:r>
      <w:r>
        <w:rPr>
          <w:spacing w:val="19"/>
        </w:rPr>
        <w:t xml:space="preserve"> </w:t>
      </w:r>
      <w:r>
        <w:rPr>
          <w:spacing w:val="12"/>
          <w:w w:val="103"/>
        </w:rPr>
        <w:t>b</w:t>
      </w:r>
      <w:r>
        <w:rPr>
          <w:w w:val="103"/>
        </w:rPr>
        <w:t xml:space="preserve">e 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5"/>
        </w:rPr>
        <w:t>ll</w:t>
      </w:r>
      <w:r>
        <w:rPr>
          <w:spacing w:val="-1"/>
        </w:rPr>
        <w:t>e</w:t>
      </w:r>
      <w:r>
        <w:rPr>
          <w:spacing w:val="-10"/>
        </w:rPr>
        <w:t>c</w:t>
      </w:r>
      <w:r>
        <w:rPr>
          <w:spacing w:val="10"/>
        </w:rPr>
        <w:t>t</w:t>
      </w:r>
      <w:r>
        <w:rPr>
          <w:spacing w:val="-5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6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rPr>
          <w:spacing w:val="2"/>
        </w:rPr>
        <w:t>o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 w:rsidR="00944B56">
        <w:rPr>
          <w:spacing w:val="4"/>
        </w:rPr>
        <w:t>chairman procurement committee at GBHS</w:t>
      </w:r>
      <w:r>
        <w:rPr>
          <w:w w:val="103"/>
        </w:rPr>
        <w:t xml:space="preserve"> </w:t>
      </w:r>
      <w:r w:rsidR="00BF68ED">
        <w:t>Badin</w:t>
      </w:r>
      <w:r>
        <w:t>,</w:t>
      </w:r>
      <w:r>
        <w:rPr>
          <w:spacing w:val="41"/>
        </w:rPr>
        <w:t xml:space="preserve"> </w:t>
      </w:r>
      <w:r>
        <w:rPr>
          <w:spacing w:val="6"/>
        </w:rP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i</w:t>
      </w:r>
      <w:r>
        <w:rPr>
          <w:spacing w:val="2"/>
        </w:rPr>
        <w:t>o</w:t>
      </w:r>
      <w:r>
        <w:t>n</w:t>
      </w:r>
      <w:r>
        <w:rPr>
          <w:spacing w:val="36"/>
        </w:rPr>
        <w:t xml:space="preserve"> </w:t>
      </w:r>
      <w:r w:rsidR="00BF68ED">
        <w:rPr>
          <w:spacing w:val="10"/>
        </w:rPr>
        <w:t>Hyderabad</w:t>
      </w:r>
      <w:r>
        <w:rPr>
          <w:spacing w:val="3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-3"/>
        </w:rPr>
        <w:t>k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44"/>
        </w:rPr>
        <w:t xml:space="preserve"> </w:t>
      </w:r>
      <w:r>
        <w:rPr>
          <w:spacing w:val="-3"/>
        </w:rPr>
        <w:t>d</w:t>
      </w:r>
      <w:r>
        <w:rPr>
          <w:spacing w:val="9"/>
        </w:rPr>
        <w:t>a</w:t>
      </w:r>
      <w:r>
        <w:t>y</w:t>
      </w:r>
      <w:r>
        <w:rPr>
          <w:spacing w:val="28"/>
        </w:rPr>
        <w:t xml:space="preserve"> </w:t>
      </w:r>
      <w:r>
        <w:rPr>
          <w:spacing w:val="2"/>
        </w:rPr>
        <w:t>du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0"/>
        </w:rPr>
        <w:t xml:space="preserve"> </w:t>
      </w:r>
      <w:r>
        <w:rPr>
          <w:spacing w:val="2"/>
          <w:w w:val="103"/>
        </w:rPr>
        <w:t>o</w:t>
      </w:r>
      <w:r>
        <w:rPr>
          <w:spacing w:val="-2"/>
          <w:w w:val="103"/>
        </w:rPr>
        <w:t>f</w:t>
      </w:r>
      <w:r>
        <w:rPr>
          <w:spacing w:val="-6"/>
          <w:w w:val="103"/>
        </w:rPr>
        <w:t>f</w:t>
      </w:r>
      <w:r>
        <w:rPr>
          <w:spacing w:val="5"/>
          <w:w w:val="103"/>
        </w:rPr>
        <w:t>i</w:t>
      </w:r>
      <w:r>
        <w:rPr>
          <w:spacing w:val="-1"/>
          <w:w w:val="103"/>
        </w:rPr>
        <w:t>c</w:t>
      </w:r>
      <w:r>
        <w:rPr>
          <w:w w:val="103"/>
        </w:rPr>
        <w:t xml:space="preserve">e 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rPr>
          <w:spacing w:val="-2"/>
        </w:rPr>
        <w:t>r</w:t>
      </w:r>
      <w:r>
        <w:t>s</w:t>
      </w:r>
      <w:r>
        <w:rPr>
          <w:spacing w:val="21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11"/>
        </w:rPr>
        <w:t xml:space="preserve"> </w:t>
      </w:r>
      <w:r w:rsidR="005A045A" w:rsidRPr="001335EF">
        <w:rPr>
          <w:b/>
          <w:spacing w:val="11"/>
        </w:rPr>
        <w:t>02-05</w:t>
      </w:r>
      <w:r w:rsidRPr="001335EF">
        <w:rPr>
          <w:b/>
          <w:bCs/>
          <w:spacing w:val="-2"/>
        </w:rPr>
        <w:t>-</w:t>
      </w:r>
      <w:r w:rsidRPr="001335EF">
        <w:rPr>
          <w:b/>
          <w:bCs/>
          <w:spacing w:val="-3"/>
        </w:rPr>
        <w:t>2</w:t>
      </w:r>
      <w:r w:rsidRPr="001335EF">
        <w:rPr>
          <w:b/>
          <w:bCs/>
          <w:spacing w:val="2"/>
        </w:rPr>
        <w:t>01</w:t>
      </w:r>
      <w:r w:rsidRPr="001335EF">
        <w:rPr>
          <w:b/>
          <w:bCs/>
        </w:rPr>
        <w:t>6</w:t>
      </w:r>
      <w:r w:rsidRPr="001335EF">
        <w:rPr>
          <w:b/>
          <w:spacing w:val="27"/>
        </w:rPr>
        <w:t xml:space="preserve"> </w:t>
      </w:r>
      <w:r w:rsidRPr="001335EF">
        <w:rPr>
          <w:b/>
          <w:spacing w:val="5"/>
        </w:rPr>
        <w:t>t</w:t>
      </w:r>
      <w:r w:rsidRPr="001335EF">
        <w:rPr>
          <w:b/>
        </w:rPr>
        <w:t>o</w:t>
      </w:r>
      <w:r w:rsidRPr="001335EF">
        <w:rPr>
          <w:b/>
          <w:spacing w:val="4"/>
        </w:rPr>
        <w:t xml:space="preserve"> </w:t>
      </w:r>
      <w:r w:rsidR="005A045A" w:rsidRPr="001335EF">
        <w:rPr>
          <w:b/>
          <w:spacing w:val="4"/>
        </w:rPr>
        <w:t>19-05</w:t>
      </w:r>
      <w:r w:rsidRPr="001335EF">
        <w:rPr>
          <w:b/>
          <w:bCs/>
          <w:spacing w:val="-2"/>
        </w:rPr>
        <w:t>-</w:t>
      </w:r>
      <w:r w:rsidRPr="001335EF">
        <w:rPr>
          <w:b/>
          <w:bCs/>
          <w:spacing w:val="2"/>
        </w:rPr>
        <w:t>2</w:t>
      </w:r>
      <w:r w:rsidRPr="001335EF">
        <w:rPr>
          <w:b/>
          <w:bCs/>
          <w:spacing w:val="-3"/>
        </w:rPr>
        <w:t>0</w:t>
      </w:r>
      <w:r w:rsidRPr="001335EF">
        <w:rPr>
          <w:b/>
          <w:bCs/>
          <w:spacing w:val="2"/>
        </w:rPr>
        <w:t>1</w:t>
      </w:r>
      <w:r w:rsidRPr="001335EF">
        <w:rPr>
          <w:b/>
          <w:bCs/>
        </w:rPr>
        <w:t>6</w:t>
      </w:r>
      <w:r>
        <w:rPr>
          <w:spacing w:val="32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9"/>
        </w:rPr>
        <w:t>a</w:t>
      </w:r>
      <w:r>
        <w:rPr>
          <w:spacing w:val="-3"/>
        </w:rPr>
        <w:t>y</w:t>
      </w:r>
      <w:r>
        <w:rPr>
          <w:spacing w:val="-7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28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25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e</w:t>
      </w:r>
      <w:r>
        <w:t>e</w:t>
      </w:r>
      <w:r>
        <w:rPr>
          <w:spacing w:val="8"/>
        </w:rPr>
        <w:t xml:space="preserve"> </w:t>
      </w:r>
      <w:r w:rsidRPr="000601C6">
        <w:rPr>
          <w:b/>
          <w:bCs/>
          <w:spacing w:val="1"/>
        </w:rPr>
        <w:t>Rs.</w:t>
      </w:r>
      <w:r w:rsidRPr="000601C6">
        <w:rPr>
          <w:b/>
          <w:bCs/>
          <w:spacing w:val="2"/>
        </w:rPr>
        <w:t>5</w:t>
      </w:r>
      <w:r w:rsidRPr="000601C6">
        <w:rPr>
          <w:b/>
          <w:bCs/>
          <w:spacing w:val="-3"/>
        </w:rPr>
        <w:t>0</w:t>
      </w:r>
      <w:r w:rsidRPr="000601C6">
        <w:rPr>
          <w:b/>
          <w:bCs/>
          <w:spacing w:val="2"/>
        </w:rPr>
        <w:t>0</w:t>
      </w:r>
      <w:r w:rsidRPr="000601C6">
        <w:rPr>
          <w:b/>
          <w:bCs/>
          <w:spacing w:val="-2"/>
        </w:rPr>
        <w:t>-</w:t>
      </w:r>
      <w:r w:rsidRPr="000601C6">
        <w:rPr>
          <w:b/>
          <w:bCs/>
          <w:spacing w:val="2"/>
        </w:rPr>
        <w:t>0</w:t>
      </w:r>
      <w:r w:rsidRPr="000601C6">
        <w:rPr>
          <w:b/>
          <w:bCs/>
          <w:spacing w:val="-3"/>
        </w:rPr>
        <w:t>0</w:t>
      </w:r>
      <w:r>
        <w:t>,</w:t>
      </w:r>
      <w:r>
        <w:rPr>
          <w:spacing w:val="33"/>
        </w:rPr>
        <w:t xml:space="preserve"> </w:t>
      </w:r>
      <w:r>
        <w:t>i</w:t>
      </w:r>
      <w:r>
        <w:rPr>
          <w:spacing w:val="-3"/>
        </w:rPr>
        <w:t>n</w:t>
      </w:r>
      <w:r w:rsidR="00732106">
        <w:rPr>
          <w:spacing w:val="-3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t>s</w:t>
      </w:r>
      <w:r>
        <w:rPr>
          <w:spacing w:val="21"/>
        </w:rPr>
        <w:t xml:space="preserve"> </w:t>
      </w:r>
      <w:r>
        <w:rPr>
          <w:spacing w:val="1"/>
          <w:w w:val="103"/>
        </w:rPr>
        <w:t>Rs</w:t>
      </w:r>
      <w:r>
        <w:rPr>
          <w:spacing w:val="6"/>
          <w:w w:val="103"/>
        </w:rPr>
        <w:t>.</w:t>
      </w:r>
      <w:r w:rsidR="00732106">
        <w:rPr>
          <w:spacing w:val="6"/>
          <w:w w:val="103"/>
        </w:rPr>
        <w:t xml:space="preserve"> </w:t>
      </w:r>
      <w:r>
        <w:rPr>
          <w:w w:val="103"/>
        </w:rPr>
        <w:t>Fi</w:t>
      </w:r>
      <w:r>
        <w:rPr>
          <w:spacing w:val="-3"/>
          <w:w w:val="103"/>
        </w:rPr>
        <w:t>v</w:t>
      </w:r>
      <w:r>
        <w:rPr>
          <w:w w:val="103"/>
        </w:rPr>
        <w:t xml:space="preserve">e </w:t>
      </w:r>
      <w:r>
        <w:rPr>
          <w:spacing w:val="-3"/>
        </w:rPr>
        <w:t>h</w:t>
      </w:r>
      <w:r>
        <w:rPr>
          <w:spacing w:val="2"/>
        </w:rPr>
        <w:t>un</w:t>
      </w:r>
      <w:r>
        <w:rPr>
          <w:spacing w:val="-7"/>
        </w:rPr>
        <w:t>d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 w:rsidR="00732106">
        <w:rPr>
          <w:spacing w:val="-3"/>
          <w:w w:val="103"/>
        </w:rPr>
        <w:t>o</w:t>
      </w:r>
      <w:r w:rsidR="00732106">
        <w:rPr>
          <w:spacing w:val="-7"/>
          <w:w w:val="103"/>
        </w:rPr>
        <w:t>n</w:t>
      </w:r>
      <w:r w:rsidR="00732106">
        <w:rPr>
          <w:w w:val="103"/>
        </w:rPr>
        <w:t>ly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-3"/>
        </w:rPr>
        <w:t>o</w:t>
      </w:r>
      <w:r>
        <w:rPr>
          <w:spacing w:val="2"/>
        </w:rPr>
        <w:t>n</w:t>
      </w:r>
      <w:r>
        <w:t>g</w:t>
      </w:r>
      <w:r>
        <w:rPr>
          <w:spacing w:val="13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10"/>
        </w:rPr>
        <w:t>t</w:t>
      </w:r>
      <w:r>
        <w:t>h</w:t>
      </w:r>
      <w:r>
        <w:rPr>
          <w:spacing w:val="6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it</w:t>
      </w:r>
      <w:r>
        <w:rPr>
          <w:spacing w:val="5"/>
        </w:rPr>
        <w:t>t</w:t>
      </w:r>
      <w:r>
        <w:rPr>
          <w:spacing w:val="-1"/>
        </w:rPr>
        <w:t>e</w:t>
      </w:r>
      <w:r>
        <w:t>n</w:t>
      </w:r>
      <w:r>
        <w:rPr>
          <w:spacing w:val="17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7"/>
        </w:rPr>
        <w:t>q</w:t>
      </w:r>
      <w:r>
        <w:rPr>
          <w:spacing w:val="-3"/>
        </w:rPr>
        <w:t>u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20"/>
        </w:rPr>
        <w:t xml:space="preserve"> </w:t>
      </w:r>
      <w:r>
        <w:rPr>
          <w:spacing w:val="3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t>i</w:t>
      </w:r>
      <w:r>
        <w:rPr>
          <w:spacing w:val="1"/>
        </w:rPr>
        <w:t>ss</w:t>
      </w:r>
      <w:r>
        <w:rPr>
          <w:spacing w:val="-3"/>
        </w:rPr>
        <w:t>u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3"/>
        </w:rPr>
        <w:t>b</w:t>
      </w:r>
      <w:r>
        <w:t>id</w:t>
      </w:r>
      <w:r>
        <w:rPr>
          <w:spacing w:val="8"/>
        </w:rPr>
        <w:t xml:space="preserve"> </w:t>
      </w:r>
      <w:r>
        <w:t>/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2"/>
          <w:w w:val="103"/>
        </w:rPr>
        <w:t>do</w:t>
      </w:r>
      <w:r>
        <w:rPr>
          <w:spacing w:val="-5"/>
          <w:w w:val="103"/>
        </w:rPr>
        <w:t>c</w:t>
      </w:r>
      <w:r>
        <w:rPr>
          <w:spacing w:val="2"/>
          <w:w w:val="103"/>
        </w:rPr>
        <w:t>u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w w:val="103"/>
        </w:rPr>
        <w:t>.</w:t>
      </w:r>
    </w:p>
    <w:p w:rsidR="00D6223C" w:rsidRDefault="002F6E37" w:rsidP="005967C3">
      <w:pPr>
        <w:spacing w:line="250" w:lineRule="auto"/>
        <w:ind w:left="1372" w:right="719" w:firstLine="1354"/>
        <w:jc w:val="both"/>
      </w:pP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rPr>
          <w:spacing w:val="5"/>
        </w:rPr>
        <w:t>l</w:t>
      </w:r>
      <w:r>
        <w:t>d</w:t>
      </w:r>
      <w:r>
        <w:rPr>
          <w:spacing w:val="45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37"/>
        </w:rPr>
        <w:t xml:space="preserve"> </w:t>
      </w:r>
      <w:r>
        <w:rPr>
          <w:spacing w:val="-4"/>
        </w:rPr>
        <w:t>s</w:t>
      </w:r>
      <w:r>
        <w:rPr>
          <w:spacing w:val="-3"/>
        </w:rPr>
        <w:t>u</w:t>
      </w:r>
      <w:r>
        <w:rPr>
          <w:spacing w:val="7"/>
        </w:rPr>
        <w:t>b</w:t>
      </w:r>
      <w:r>
        <w:rPr>
          <w:spacing w:val="-7"/>
        </w:rPr>
        <w:t>m</w:t>
      </w:r>
      <w:r>
        <w:t>it</w:t>
      </w:r>
      <w:r>
        <w:rPr>
          <w:spacing w:val="5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8"/>
        </w:rPr>
        <w:t xml:space="preserve"> </w:t>
      </w:r>
      <w:r>
        <w:rPr>
          <w:spacing w:val="-5"/>
        </w:rPr>
        <w:t>a</w:t>
      </w:r>
      <w:r>
        <w:t>t</w:t>
      </w:r>
      <w:r>
        <w:rPr>
          <w:spacing w:val="4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4"/>
        </w:rPr>
        <w:t>O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</w:t>
      </w:r>
      <w:r>
        <w:t xml:space="preserve">e 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3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38"/>
        </w:rPr>
        <w:t xml:space="preserve"> </w:t>
      </w:r>
      <w:r w:rsidR="005967C3">
        <w:rPr>
          <w:spacing w:val="-1"/>
        </w:rPr>
        <w:t>He</w:t>
      </w:r>
      <w:r w:rsidR="005967C3">
        <w:rPr>
          <w:spacing w:val="4"/>
        </w:rPr>
        <w:t>a</w:t>
      </w:r>
      <w:r w:rsidR="005967C3">
        <w:t>d</w:t>
      </w:r>
      <w:r w:rsidR="005967C3">
        <w:rPr>
          <w:spacing w:val="17"/>
        </w:rPr>
        <w:t xml:space="preserve"> </w:t>
      </w:r>
      <w:r w:rsidR="005967C3">
        <w:rPr>
          <w:spacing w:val="-6"/>
        </w:rPr>
        <w:t>Master</w:t>
      </w:r>
      <w:r w:rsidR="005967C3">
        <w:rPr>
          <w:spacing w:val="18"/>
        </w:rPr>
        <w:t xml:space="preserve"> </w:t>
      </w:r>
      <w:r w:rsidR="005967C3">
        <w:rPr>
          <w:spacing w:val="4"/>
        </w:rPr>
        <w:t>G</w:t>
      </w:r>
      <w:r w:rsidR="005967C3">
        <w:rPr>
          <w:spacing w:val="2"/>
        </w:rPr>
        <w:t>o</w:t>
      </w:r>
      <w:r w:rsidR="005967C3">
        <w:rPr>
          <w:spacing w:val="-3"/>
        </w:rPr>
        <w:t>v</w:t>
      </w:r>
      <w:r w:rsidR="005967C3">
        <w:t>t.</w:t>
      </w:r>
      <w:r w:rsidR="005967C3">
        <w:rPr>
          <w:spacing w:val="16"/>
        </w:rPr>
        <w:t xml:space="preserve"> Boys</w:t>
      </w:r>
      <w:r w:rsidR="005967C3">
        <w:rPr>
          <w:spacing w:val="15"/>
        </w:rPr>
        <w:t xml:space="preserve"> </w:t>
      </w:r>
      <w:r w:rsidR="005967C3">
        <w:rPr>
          <w:spacing w:val="-1"/>
        </w:rPr>
        <w:t>H</w:t>
      </w:r>
      <w:r w:rsidR="005967C3">
        <w:t>i</w:t>
      </w:r>
      <w:r w:rsidR="005967C3">
        <w:rPr>
          <w:spacing w:val="-3"/>
        </w:rPr>
        <w:t>g</w:t>
      </w:r>
      <w:r w:rsidR="005967C3">
        <w:t>h</w:t>
      </w:r>
      <w:r w:rsidR="005967C3">
        <w:rPr>
          <w:spacing w:val="6"/>
        </w:rPr>
        <w:t xml:space="preserve"> </w:t>
      </w:r>
      <w:r w:rsidR="005967C3">
        <w:rPr>
          <w:spacing w:val="10"/>
        </w:rPr>
        <w:t>S</w:t>
      </w:r>
      <w:r w:rsidR="005967C3">
        <w:rPr>
          <w:spacing w:val="-1"/>
        </w:rPr>
        <w:t>c</w:t>
      </w:r>
      <w:r w:rsidR="005967C3">
        <w:rPr>
          <w:spacing w:val="-3"/>
        </w:rPr>
        <w:t>hoo</w:t>
      </w:r>
      <w:r w:rsidR="005967C3">
        <w:t>l</w:t>
      </w:r>
      <w:r w:rsidR="005967C3">
        <w:rPr>
          <w:spacing w:val="19"/>
        </w:rPr>
        <w:t xml:space="preserve"> </w:t>
      </w:r>
      <w:proofErr w:type="spellStart"/>
      <w:r w:rsidR="006F1407">
        <w:t>Kadhan</w:t>
      </w:r>
      <w:proofErr w:type="spellEnd"/>
      <w:r w:rsidR="005967C3">
        <w:rPr>
          <w:spacing w:val="24"/>
        </w:rPr>
        <w:t xml:space="preserve"> </w:t>
      </w:r>
      <w:r w:rsidR="005967C3">
        <w:rPr>
          <w:spacing w:val="-1"/>
          <w:w w:val="103"/>
        </w:rPr>
        <w:t>D</w:t>
      </w:r>
      <w:r w:rsidR="005967C3">
        <w:rPr>
          <w:w w:val="103"/>
        </w:rPr>
        <w:t>i</w:t>
      </w:r>
      <w:r w:rsidR="005967C3">
        <w:rPr>
          <w:spacing w:val="1"/>
          <w:w w:val="103"/>
        </w:rPr>
        <w:t>s</w:t>
      </w:r>
      <w:r w:rsidR="005967C3">
        <w:rPr>
          <w:w w:val="103"/>
        </w:rPr>
        <w:t>t</w:t>
      </w:r>
      <w:r w:rsidR="005967C3">
        <w:rPr>
          <w:spacing w:val="3"/>
          <w:w w:val="103"/>
        </w:rPr>
        <w:t>r</w:t>
      </w:r>
      <w:r w:rsidR="005967C3">
        <w:rPr>
          <w:w w:val="103"/>
        </w:rPr>
        <w:t>i</w:t>
      </w:r>
      <w:r w:rsidR="005967C3">
        <w:rPr>
          <w:spacing w:val="-5"/>
          <w:w w:val="103"/>
        </w:rPr>
        <w:t>c</w:t>
      </w:r>
      <w:r w:rsidR="005967C3">
        <w:rPr>
          <w:w w:val="103"/>
        </w:rPr>
        <w:t xml:space="preserve">t </w:t>
      </w:r>
      <w:r w:rsidR="005967C3">
        <w:t>Badin</w:t>
      </w:r>
      <w:r>
        <w:t xml:space="preserve">, </w:t>
      </w:r>
      <w:r>
        <w:rPr>
          <w:spacing w:val="11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4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3"/>
        </w:rPr>
        <w:t xml:space="preserve"> </w:t>
      </w:r>
      <w:r>
        <w:rPr>
          <w:spacing w:val="7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e 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4"/>
        </w:rPr>
        <w:t xml:space="preserve"> </w:t>
      </w:r>
      <w:r>
        <w:rPr>
          <w:w w:val="103"/>
        </w:rPr>
        <w:t>P</w:t>
      </w:r>
      <w:r>
        <w:rPr>
          <w:spacing w:val="-2"/>
          <w:w w:val="103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u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w w:val="103"/>
        </w:rPr>
        <w:t xml:space="preserve">t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-7"/>
        </w:rPr>
        <w:t>m</w:t>
      </w:r>
      <w:r>
        <w:rPr>
          <w:spacing w:val="5"/>
        </w:rPr>
        <w:t>i</w:t>
      </w:r>
      <w:r>
        <w:t>tt</w:t>
      </w:r>
      <w:r>
        <w:rPr>
          <w:spacing w:val="-1"/>
        </w:rPr>
        <w:t>e</w:t>
      </w:r>
      <w:r>
        <w:t>e</w:t>
      </w:r>
      <w:r>
        <w:rPr>
          <w:spacing w:val="43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10"/>
        </w:rPr>
        <w:t>S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7"/>
        </w:rPr>
        <w:t>o</w:t>
      </w:r>
      <w:r>
        <w:t>l</w:t>
      </w:r>
      <w:r>
        <w:rPr>
          <w:spacing w:val="3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t>s</w:t>
      </w:r>
      <w:r>
        <w:rPr>
          <w:spacing w:val="4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3"/>
        </w:rPr>
        <w:t>h</w:t>
      </w:r>
      <w:r>
        <w:t>i</w:t>
      </w:r>
      <w:r>
        <w:rPr>
          <w:spacing w:val="1"/>
        </w:rPr>
        <w:t>s</w:t>
      </w:r>
      <w:r>
        <w:t>/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3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-4"/>
        </w:rPr>
        <w:t>s</w:t>
      </w:r>
      <w:r>
        <w:t xml:space="preserve">, </w:t>
      </w:r>
      <w:r>
        <w:rPr>
          <w:spacing w:val="10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t>o</w:t>
      </w:r>
      <w:r>
        <w:rPr>
          <w:spacing w:val="24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7"/>
        </w:rPr>
        <w:t>d</w:t>
      </w:r>
      <w:r>
        <w:t>s</w:t>
      </w:r>
      <w:r>
        <w:rPr>
          <w:spacing w:val="35"/>
        </w:rPr>
        <w:t xml:space="preserve"> </w:t>
      </w:r>
      <w:r>
        <w:rPr>
          <w:spacing w:val="10"/>
        </w:rPr>
        <w:t>t</w:t>
      </w:r>
      <w:r>
        <w:t>o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7"/>
        </w:rPr>
        <w:t>n</w:t>
      </w:r>
      <w:r>
        <w:t>t</w:t>
      </w:r>
      <w:r>
        <w:rPr>
          <w:spacing w:val="39"/>
        </w:rPr>
        <w:t xml:space="preserve"> </w:t>
      </w:r>
      <w:r>
        <w:rPr>
          <w:spacing w:val="2"/>
          <w:w w:val="103"/>
        </w:rPr>
        <w:t>o</w:t>
      </w:r>
      <w:r>
        <w:rPr>
          <w:w w:val="103"/>
        </w:rPr>
        <w:t xml:space="preserve">n </w:t>
      </w:r>
      <w:r>
        <w:rPr>
          <w:spacing w:val="-3"/>
        </w:rPr>
        <w:t>g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t>n</w:t>
      </w:r>
      <w:r>
        <w:rPr>
          <w:spacing w:val="13"/>
        </w:rPr>
        <w:t xml:space="preserve"> </w:t>
      </w:r>
      <w:r>
        <w:t>t</w:t>
      </w:r>
      <w:r>
        <w:rPr>
          <w:spacing w:val="5"/>
        </w:rPr>
        <w:t>i</w:t>
      </w:r>
      <w:r>
        <w:rPr>
          <w:spacing w:val="-7"/>
        </w:rPr>
        <w:t>m</w:t>
      </w:r>
      <w:r>
        <w:t>e</w:t>
      </w:r>
      <w:r>
        <w:rPr>
          <w:spacing w:val="13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bo</w:t>
      </w:r>
      <w:r>
        <w:rPr>
          <w:spacing w:val="-3"/>
          <w:w w:val="103"/>
        </w:rPr>
        <w:t>v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D6223C">
      <w:pPr>
        <w:spacing w:before="11" w:line="220" w:lineRule="exact"/>
        <w:rPr>
          <w:sz w:val="22"/>
          <w:szCs w:val="22"/>
        </w:rPr>
      </w:pPr>
    </w:p>
    <w:p w:rsidR="0064133C" w:rsidRDefault="002F6E37" w:rsidP="00EB7C3A">
      <w:pPr>
        <w:spacing w:line="247" w:lineRule="auto"/>
        <w:ind w:left="1372" w:right="720" w:firstLine="1354"/>
        <w:jc w:val="both"/>
        <w:rPr>
          <w:sz w:val="24"/>
          <w:szCs w:val="24"/>
        </w:rPr>
      </w:pPr>
      <w:r>
        <w:rPr>
          <w:spacing w:val="1"/>
        </w:rPr>
        <w:t>B</w:t>
      </w:r>
      <w:r>
        <w:t>id  S</w:t>
      </w:r>
      <w:r>
        <w:rPr>
          <w:spacing w:val="-1"/>
        </w:rPr>
        <w:t>ec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10"/>
        </w:rPr>
        <w:t>t</w:t>
      </w:r>
      <w:r>
        <w:t xml:space="preserve">y </w:t>
      </w:r>
      <w:r>
        <w:rPr>
          <w:spacing w:val="2"/>
        </w:rPr>
        <w:t xml:space="preserve"> o</w:t>
      </w:r>
      <w:r>
        <w:t>f</w:t>
      </w:r>
      <w:r>
        <w:rPr>
          <w:spacing w:val="42"/>
        </w:rPr>
        <w:t xml:space="preserve"> </w:t>
      </w:r>
      <w:r>
        <w:rPr>
          <w:spacing w:val="-3"/>
        </w:rPr>
        <w:t>2</w:t>
      </w:r>
      <w:r>
        <w:t xml:space="preserve">% </w:t>
      </w:r>
      <w:r>
        <w:rPr>
          <w:spacing w:val="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2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7"/>
        </w:rPr>
        <w:t xml:space="preserve"> </w:t>
      </w:r>
      <w:r>
        <w:rPr>
          <w:spacing w:val="-3"/>
        </w:rPr>
        <w:t>b</w:t>
      </w:r>
      <w:r>
        <w:rPr>
          <w:spacing w:val="10"/>
        </w:rPr>
        <w:t>i</w:t>
      </w:r>
      <w:r>
        <w:t>d</w:t>
      </w:r>
      <w:r>
        <w:rPr>
          <w:spacing w:val="4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"/>
        </w:rPr>
        <w:t>c</w:t>
      </w:r>
      <w:r>
        <w:t xml:space="preserve">e  </w:t>
      </w:r>
      <w:r>
        <w:rPr>
          <w:spacing w:val="-3"/>
        </w:rPr>
        <w:t>mu</w:t>
      </w:r>
      <w:r>
        <w:rPr>
          <w:spacing w:val="1"/>
        </w:rPr>
        <w:t>s</w:t>
      </w:r>
      <w:r>
        <w:t xml:space="preserve">t 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45"/>
        </w:rPr>
        <w:t xml:space="preserve"> 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1"/>
        </w:rPr>
        <w:t>c</w:t>
      </w:r>
      <w:r>
        <w:rPr>
          <w:spacing w:val="2"/>
        </w:rPr>
        <w:t>om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1"/>
        </w:rPr>
        <w:t>e</w:t>
      </w:r>
      <w:r>
        <w:t xml:space="preserve">d </w:t>
      </w:r>
      <w:r>
        <w:rPr>
          <w:spacing w:val="18"/>
        </w:rPr>
        <w:t xml:space="preserve"> </w:t>
      </w:r>
      <w:r>
        <w:rPr>
          <w:spacing w:val="12"/>
        </w:rPr>
        <w:t>b</w:t>
      </w:r>
      <w:r>
        <w:t>y</w:t>
      </w:r>
      <w:r>
        <w:rPr>
          <w:spacing w:val="33"/>
        </w:rPr>
        <w:t xml:space="preserve"> </w:t>
      </w:r>
      <w:r>
        <w:rPr>
          <w:spacing w:val="5"/>
          <w:w w:val="103"/>
        </w:rPr>
        <w:t>F</w:t>
      </w:r>
      <w:r>
        <w:rPr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n</w:t>
      </w:r>
      <w:r>
        <w:rPr>
          <w:spacing w:val="-5"/>
          <w:w w:val="103"/>
        </w:rPr>
        <w:t>c</w:t>
      </w:r>
      <w:r>
        <w:rPr>
          <w:w w:val="103"/>
        </w:rPr>
        <w:t>i</w:t>
      </w:r>
      <w:r>
        <w:rPr>
          <w:spacing w:val="-1"/>
          <w:w w:val="103"/>
        </w:rPr>
        <w:t>a</w:t>
      </w:r>
      <w:r>
        <w:rPr>
          <w:w w:val="103"/>
        </w:rPr>
        <w:t xml:space="preserve">l </w:t>
      </w:r>
      <w: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7"/>
        </w:rPr>
        <w:t>o</w:t>
      </w:r>
      <w:r>
        <w:rPr>
          <w:spacing w:val="6"/>
        </w:rPr>
        <w:t>s</w:t>
      </w:r>
      <w:r>
        <w:rPr>
          <w:spacing w:val="-1"/>
        </w:rPr>
        <w:t>a</w:t>
      </w:r>
      <w:r>
        <w:t>l</w:t>
      </w:r>
      <w:r>
        <w:rPr>
          <w:spacing w:val="25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2"/>
        </w:rPr>
        <w:t>p</w:t>
      </w:r>
      <w:r>
        <w:t>e</w:t>
      </w:r>
      <w:r>
        <w:rPr>
          <w:spacing w:val="20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t>m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5"/>
        </w:rPr>
        <w:t>P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r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a</w:t>
      </w:r>
      <w:r>
        <w:rPr>
          <w:spacing w:val="-3"/>
        </w:rPr>
        <w:t>n</w:t>
      </w:r>
      <w:r>
        <w:t>k</w:t>
      </w:r>
      <w:r>
        <w:rPr>
          <w:spacing w:val="14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6"/>
        </w:rPr>
        <w:t>f</w:t>
      </w:r>
      <w:r>
        <w:t>t</w:t>
      </w:r>
      <w:r>
        <w:rPr>
          <w:spacing w:val="26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-3"/>
        </w:rPr>
        <w:t>o</w:t>
      </w:r>
      <w:r>
        <w:t>m</w:t>
      </w:r>
      <w:r>
        <w:rPr>
          <w:spacing w:val="13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5"/>
        </w:rP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5"/>
        </w:rPr>
        <w:t>l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1"/>
        </w:rPr>
        <w:t>B</w:t>
      </w:r>
      <w:r>
        <w:rPr>
          <w:spacing w:val="-5"/>
        </w:rPr>
        <w:t>a</w:t>
      </w:r>
      <w:r>
        <w:rPr>
          <w:spacing w:val="2"/>
        </w:rPr>
        <w:t>n</w:t>
      </w:r>
      <w:r>
        <w:t>k</w:t>
      </w:r>
      <w:r>
        <w:rPr>
          <w:spacing w:val="13"/>
        </w:rPr>
        <w:t xml:space="preserve"> </w:t>
      </w:r>
      <w:r>
        <w:rPr>
          <w:spacing w:val="5"/>
          <w:w w:val="103"/>
        </w:rPr>
        <w:t>i</w:t>
      </w:r>
      <w:r>
        <w:rPr>
          <w:w w:val="103"/>
        </w:rPr>
        <w:t xml:space="preserve">n </w:t>
      </w:r>
      <w:proofErr w:type="spellStart"/>
      <w:r>
        <w:rPr>
          <w:spacing w:val="-2"/>
        </w:rPr>
        <w:t>f</w:t>
      </w:r>
      <w:r>
        <w:rPr>
          <w:spacing w:val="4"/>
        </w:rPr>
        <w:t>a</w:t>
      </w:r>
      <w:r>
        <w:rPr>
          <w:spacing w:val="-7"/>
        </w:rPr>
        <w:t>v</w:t>
      </w:r>
      <w:r>
        <w:rPr>
          <w:spacing w:val="2"/>
        </w:rPr>
        <w:t>ou</w:t>
      </w:r>
      <w:r>
        <w:t>r</w:t>
      </w:r>
      <w:proofErr w:type="spellEnd"/>
      <w:r>
        <w:rPr>
          <w:spacing w:val="1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 w:rsidR="0064133C">
        <w:rPr>
          <w:spacing w:val="5"/>
        </w:rPr>
        <w:t>t</w:t>
      </w:r>
      <w:r w:rsidR="0064133C">
        <w:rPr>
          <w:spacing w:val="2"/>
        </w:rPr>
        <w:t>h</w:t>
      </w:r>
      <w:r w:rsidR="0064133C">
        <w:t>e</w:t>
      </w:r>
      <w:r w:rsidR="0064133C">
        <w:rPr>
          <w:spacing w:val="4"/>
        </w:rPr>
        <w:t xml:space="preserve"> </w:t>
      </w:r>
      <w:r w:rsidR="0064133C">
        <w:rPr>
          <w:spacing w:val="-1"/>
        </w:rPr>
        <w:t>He</w:t>
      </w:r>
      <w:r w:rsidR="0064133C">
        <w:rPr>
          <w:spacing w:val="4"/>
        </w:rPr>
        <w:t>a</w:t>
      </w:r>
      <w:r w:rsidR="0064133C">
        <w:t>d</w:t>
      </w:r>
      <w:r w:rsidR="0064133C">
        <w:rPr>
          <w:spacing w:val="17"/>
        </w:rPr>
        <w:t xml:space="preserve"> </w:t>
      </w:r>
      <w:r w:rsidR="0064133C">
        <w:rPr>
          <w:spacing w:val="-6"/>
        </w:rPr>
        <w:t>Master</w:t>
      </w:r>
      <w:r w:rsidR="0064133C">
        <w:rPr>
          <w:spacing w:val="18"/>
        </w:rPr>
        <w:t xml:space="preserve"> </w:t>
      </w:r>
      <w:r w:rsidR="0064133C">
        <w:rPr>
          <w:spacing w:val="4"/>
        </w:rPr>
        <w:t>G</w:t>
      </w:r>
      <w:r w:rsidR="0064133C">
        <w:rPr>
          <w:spacing w:val="2"/>
        </w:rPr>
        <w:t>o</w:t>
      </w:r>
      <w:r w:rsidR="0064133C">
        <w:rPr>
          <w:spacing w:val="-3"/>
        </w:rPr>
        <w:t>v</w:t>
      </w:r>
      <w:r w:rsidR="0064133C">
        <w:t>t.</w:t>
      </w:r>
      <w:r w:rsidR="0064133C">
        <w:rPr>
          <w:spacing w:val="16"/>
        </w:rPr>
        <w:t xml:space="preserve"> Boys</w:t>
      </w:r>
      <w:r w:rsidR="0064133C">
        <w:rPr>
          <w:spacing w:val="15"/>
        </w:rPr>
        <w:t xml:space="preserve"> </w:t>
      </w:r>
      <w:r w:rsidR="0064133C">
        <w:rPr>
          <w:spacing w:val="-1"/>
        </w:rPr>
        <w:t>H</w:t>
      </w:r>
      <w:r w:rsidR="0064133C">
        <w:t>i</w:t>
      </w:r>
      <w:r w:rsidR="0064133C">
        <w:rPr>
          <w:spacing w:val="-3"/>
        </w:rPr>
        <w:t>g</w:t>
      </w:r>
      <w:r w:rsidR="0064133C">
        <w:t>h</w:t>
      </w:r>
      <w:r w:rsidR="0064133C">
        <w:rPr>
          <w:spacing w:val="6"/>
        </w:rPr>
        <w:t xml:space="preserve"> </w:t>
      </w:r>
      <w:r w:rsidR="0064133C">
        <w:rPr>
          <w:spacing w:val="10"/>
        </w:rPr>
        <w:t>S</w:t>
      </w:r>
      <w:r w:rsidR="0064133C">
        <w:rPr>
          <w:spacing w:val="-1"/>
        </w:rPr>
        <w:t>c</w:t>
      </w:r>
      <w:r w:rsidR="0064133C">
        <w:rPr>
          <w:spacing w:val="-3"/>
        </w:rPr>
        <w:t>hoo</w:t>
      </w:r>
      <w:r w:rsidR="0064133C">
        <w:t>l</w:t>
      </w:r>
      <w:r w:rsidR="0064133C">
        <w:rPr>
          <w:spacing w:val="19"/>
        </w:rPr>
        <w:t xml:space="preserve"> </w:t>
      </w:r>
      <w:proofErr w:type="spellStart"/>
      <w:r w:rsidR="006F1407">
        <w:t>Kadhan</w:t>
      </w:r>
      <w:proofErr w:type="spellEnd"/>
      <w:r w:rsidR="0064133C">
        <w:rPr>
          <w:spacing w:val="24"/>
        </w:rPr>
        <w:t xml:space="preserve"> </w:t>
      </w:r>
      <w:r w:rsidR="0064133C">
        <w:rPr>
          <w:spacing w:val="-1"/>
          <w:w w:val="103"/>
        </w:rPr>
        <w:t>D</w:t>
      </w:r>
      <w:r w:rsidR="0064133C">
        <w:rPr>
          <w:w w:val="103"/>
        </w:rPr>
        <w:t>i</w:t>
      </w:r>
      <w:r w:rsidR="0064133C">
        <w:rPr>
          <w:spacing w:val="1"/>
          <w:w w:val="103"/>
        </w:rPr>
        <w:t>s</w:t>
      </w:r>
      <w:r w:rsidR="0064133C">
        <w:rPr>
          <w:w w:val="103"/>
        </w:rPr>
        <w:t>t</w:t>
      </w:r>
      <w:r w:rsidR="0064133C">
        <w:rPr>
          <w:spacing w:val="3"/>
          <w:w w:val="103"/>
        </w:rPr>
        <w:t>r</w:t>
      </w:r>
      <w:r w:rsidR="0064133C">
        <w:rPr>
          <w:w w:val="103"/>
        </w:rPr>
        <w:t>i</w:t>
      </w:r>
      <w:r w:rsidR="0064133C">
        <w:rPr>
          <w:spacing w:val="-5"/>
          <w:w w:val="103"/>
        </w:rPr>
        <w:t>c</w:t>
      </w:r>
      <w:r w:rsidR="0064133C">
        <w:rPr>
          <w:w w:val="103"/>
        </w:rPr>
        <w:t xml:space="preserve">t </w:t>
      </w:r>
      <w:r w:rsidR="0064133C">
        <w:t>Badin</w:t>
      </w:r>
    </w:p>
    <w:p w:rsidR="00D6223C" w:rsidRDefault="002F6E37">
      <w:pPr>
        <w:ind w:left="1372"/>
      </w:pPr>
      <w:r>
        <w:rPr>
          <w:b/>
          <w:i/>
          <w:spacing w:val="-1"/>
          <w:u w:val="thick" w:color="000000"/>
        </w:rPr>
        <w:t>U</w:t>
      </w:r>
      <w:r>
        <w:rPr>
          <w:b/>
          <w:i/>
          <w:u w:val="thick" w:color="000000"/>
        </w:rPr>
        <w:t>n</w:t>
      </w:r>
      <w:r>
        <w:rPr>
          <w:b/>
          <w:i/>
          <w:spacing w:val="2"/>
          <w:u w:val="thick" w:color="000000"/>
        </w:rPr>
        <w:t>d</w:t>
      </w:r>
      <w:r>
        <w:rPr>
          <w:b/>
          <w:i/>
          <w:spacing w:val="-1"/>
          <w:u w:val="thick" w:color="000000"/>
        </w:rPr>
        <w:t>e</w:t>
      </w:r>
      <w:r>
        <w:rPr>
          <w:b/>
          <w:i/>
          <w:u w:val="thick" w:color="000000"/>
        </w:rPr>
        <w:t>r</w:t>
      </w:r>
      <w:r>
        <w:rPr>
          <w:b/>
          <w:i/>
          <w:spacing w:val="19"/>
          <w:u w:val="thick" w:color="000000"/>
        </w:rPr>
        <w:t xml:space="preserve"> </w:t>
      </w:r>
      <w:r>
        <w:rPr>
          <w:b/>
          <w:i/>
          <w:spacing w:val="-5"/>
          <w:u w:val="thick" w:color="000000"/>
        </w:rPr>
        <w:t>t</w:t>
      </w:r>
      <w:r>
        <w:rPr>
          <w:b/>
          <w:i/>
          <w:spacing w:val="5"/>
          <w:u w:val="thick" w:color="000000"/>
        </w:rPr>
        <w:t>h</w:t>
      </w:r>
      <w:r>
        <w:rPr>
          <w:b/>
          <w:i/>
          <w:u w:val="thick" w:color="000000"/>
        </w:rPr>
        <w:t>e</w:t>
      </w:r>
      <w:r>
        <w:rPr>
          <w:b/>
          <w:i/>
          <w:spacing w:val="9"/>
          <w:u w:val="thick" w:color="000000"/>
        </w:rPr>
        <w:t xml:space="preserve"> </w:t>
      </w:r>
      <w:r>
        <w:rPr>
          <w:b/>
          <w:i/>
          <w:spacing w:val="-2"/>
          <w:u w:val="thick" w:color="000000"/>
        </w:rPr>
        <w:t>f</w:t>
      </w:r>
      <w:r>
        <w:rPr>
          <w:b/>
          <w:i/>
          <w:spacing w:val="-3"/>
          <w:u w:val="thick" w:color="000000"/>
        </w:rPr>
        <w:t>o</w:t>
      </w:r>
      <w:r>
        <w:rPr>
          <w:b/>
          <w:i/>
          <w:spacing w:val="5"/>
          <w:u w:val="thick" w:color="000000"/>
        </w:rPr>
        <w:t>l</w:t>
      </w:r>
      <w:r>
        <w:rPr>
          <w:b/>
          <w:i/>
          <w:u w:val="thick" w:color="000000"/>
        </w:rPr>
        <w:t>l</w:t>
      </w:r>
      <w:r>
        <w:rPr>
          <w:b/>
          <w:i/>
          <w:spacing w:val="-3"/>
          <w:u w:val="thick" w:color="000000"/>
        </w:rPr>
        <w:t>o</w:t>
      </w:r>
      <w:r>
        <w:rPr>
          <w:b/>
          <w:i/>
          <w:spacing w:val="1"/>
          <w:u w:val="thick" w:color="000000"/>
        </w:rPr>
        <w:t>w</w:t>
      </w:r>
      <w:r>
        <w:rPr>
          <w:b/>
          <w:i/>
          <w:spacing w:val="-5"/>
          <w:u w:val="thick" w:color="000000"/>
        </w:rPr>
        <w:t>i</w:t>
      </w:r>
      <w:r>
        <w:rPr>
          <w:b/>
          <w:i/>
          <w:u w:val="thick" w:color="000000"/>
        </w:rPr>
        <w:t>ng</w:t>
      </w:r>
      <w:r>
        <w:rPr>
          <w:b/>
          <w:i/>
          <w:spacing w:val="28"/>
          <w:u w:val="thick" w:color="000000"/>
        </w:rPr>
        <w:t xml:space="preserve"> </w:t>
      </w:r>
      <w:r>
        <w:rPr>
          <w:b/>
          <w:i/>
          <w:spacing w:val="-1"/>
          <w:u w:val="thick" w:color="000000"/>
        </w:rPr>
        <w:t>c</w:t>
      </w:r>
      <w:r>
        <w:rPr>
          <w:b/>
          <w:i/>
          <w:spacing w:val="2"/>
          <w:u w:val="thick" w:color="000000"/>
        </w:rPr>
        <w:t>o</w:t>
      </w:r>
      <w:r>
        <w:rPr>
          <w:b/>
          <w:i/>
          <w:spacing w:val="-5"/>
          <w:u w:val="thick" w:color="000000"/>
        </w:rPr>
        <w:t>n</w:t>
      </w:r>
      <w:r>
        <w:rPr>
          <w:b/>
          <w:i/>
          <w:spacing w:val="2"/>
          <w:u w:val="thick" w:color="000000"/>
        </w:rPr>
        <w:t>d</w:t>
      </w:r>
      <w:r>
        <w:rPr>
          <w:b/>
          <w:i/>
          <w:u w:val="thick" w:color="000000"/>
        </w:rPr>
        <w:t>it</w:t>
      </w:r>
      <w:r>
        <w:rPr>
          <w:b/>
          <w:i/>
          <w:spacing w:val="5"/>
          <w:u w:val="thick" w:color="000000"/>
        </w:rPr>
        <w:t>i</w:t>
      </w:r>
      <w:r>
        <w:rPr>
          <w:b/>
          <w:i/>
          <w:spacing w:val="-7"/>
          <w:u w:val="thick" w:color="000000"/>
        </w:rPr>
        <w:t>o</w:t>
      </w:r>
      <w:r>
        <w:rPr>
          <w:b/>
          <w:i/>
          <w:spacing w:val="5"/>
          <w:u w:val="thick" w:color="000000"/>
        </w:rPr>
        <w:t>n</w:t>
      </w:r>
      <w:r>
        <w:rPr>
          <w:b/>
          <w:i/>
          <w:u w:val="thick" w:color="000000"/>
        </w:rPr>
        <w:t>s</w:t>
      </w:r>
      <w:r>
        <w:rPr>
          <w:b/>
          <w:i/>
          <w:spacing w:val="25"/>
          <w:u w:val="thick" w:color="000000"/>
        </w:rPr>
        <w:t xml:space="preserve"> </w:t>
      </w:r>
      <w:r>
        <w:rPr>
          <w:b/>
          <w:i/>
          <w:spacing w:val="1"/>
          <w:u w:val="thick" w:color="000000"/>
        </w:rPr>
        <w:t>B</w:t>
      </w:r>
      <w:r>
        <w:rPr>
          <w:b/>
          <w:i/>
          <w:u w:val="thick" w:color="000000"/>
        </w:rPr>
        <w:t>i</w:t>
      </w:r>
      <w:r>
        <w:rPr>
          <w:b/>
          <w:i/>
          <w:spacing w:val="-3"/>
          <w:u w:val="thick" w:color="000000"/>
        </w:rPr>
        <w:t>d</w:t>
      </w:r>
      <w:r>
        <w:rPr>
          <w:b/>
          <w:i/>
          <w:u w:val="thick" w:color="000000"/>
        </w:rPr>
        <w:t>s</w:t>
      </w:r>
      <w:r>
        <w:rPr>
          <w:b/>
          <w:i/>
          <w:spacing w:val="9"/>
          <w:u w:val="thick" w:color="000000"/>
        </w:rPr>
        <w:t xml:space="preserve"> </w:t>
      </w:r>
      <w:r>
        <w:rPr>
          <w:b/>
          <w:i/>
          <w:spacing w:val="1"/>
          <w:u w:val="thick" w:color="000000"/>
        </w:rPr>
        <w:t>w</w:t>
      </w:r>
      <w:r>
        <w:rPr>
          <w:b/>
          <w:i/>
          <w:spacing w:val="5"/>
          <w:u w:val="thick" w:color="000000"/>
        </w:rPr>
        <w:t>i</w:t>
      </w:r>
      <w:r>
        <w:rPr>
          <w:b/>
          <w:i/>
          <w:u w:val="thick" w:color="000000"/>
        </w:rPr>
        <w:t>ll</w:t>
      </w:r>
      <w:r>
        <w:rPr>
          <w:b/>
          <w:i/>
          <w:spacing w:val="6"/>
          <w:u w:val="thick" w:color="000000"/>
        </w:rPr>
        <w:t xml:space="preserve"> </w:t>
      </w:r>
      <w:r>
        <w:rPr>
          <w:b/>
          <w:i/>
          <w:spacing w:val="2"/>
          <w:u w:val="thick" w:color="000000"/>
        </w:rPr>
        <w:t>b</w:t>
      </w:r>
      <w:r>
        <w:rPr>
          <w:b/>
          <w:i/>
          <w:u w:val="thick" w:color="000000"/>
        </w:rPr>
        <w:t>e</w:t>
      </w:r>
      <w:r>
        <w:rPr>
          <w:b/>
          <w:i/>
          <w:spacing w:val="7"/>
          <w:u w:val="thick" w:color="000000"/>
        </w:rPr>
        <w:t xml:space="preserve"> </w:t>
      </w:r>
      <w:r>
        <w:rPr>
          <w:b/>
          <w:i/>
          <w:spacing w:val="1"/>
          <w:u w:val="thick" w:color="000000"/>
        </w:rPr>
        <w:t>r</w:t>
      </w:r>
      <w:r>
        <w:rPr>
          <w:b/>
          <w:i/>
          <w:spacing w:val="-1"/>
          <w:u w:val="thick" w:color="000000"/>
        </w:rPr>
        <w:t>e</w:t>
      </w:r>
      <w:r>
        <w:rPr>
          <w:b/>
          <w:i/>
          <w:u w:val="thick" w:color="000000"/>
        </w:rPr>
        <w:t>j</w:t>
      </w:r>
      <w:r>
        <w:rPr>
          <w:b/>
          <w:i/>
          <w:spacing w:val="-1"/>
          <w:u w:val="thick" w:color="000000"/>
        </w:rPr>
        <w:t>ec</w:t>
      </w:r>
      <w:r>
        <w:rPr>
          <w:b/>
          <w:i/>
          <w:u w:val="thick" w:color="000000"/>
        </w:rPr>
        <w:t>t</w:t>
      </w:r>
      <w:r>
        <w:rPr>
          <w:b/>
          <w:i/>
          <w:spacing w:val="-1"/>
          <w:u w:val="thick" w:color="000000"/>
        </w:rPr>
        <w:t>e</w:t>
      </w:r>
      <w:r>
        <w:rPr>
          <w:b/>
          <w:i/>
          <w:spacing w:val="-3"/>
          <w:u w:val="thick" w:color="000000"/>
        </w:rPr>
        <w:t>d</w:t>
      </w:r>
      <w:r>
        <w:rPr>
          <w:b/>
          <w:i/>
          <w:u w:val="thick" w:color="000000"/>
        </w:rPr>
        <w:t>:</w:t>
      </w:r>
    </w:p>
    <w:p w:rsidR="00D6223C" w:rsidRDefault="002F6E37">
      <w:pPr>
        <w:spacing w:line="220" w:lineRule="exact"/>
        <w:ind w:left="1372"/>
      </w:pPr>
      <w:r>
        <w:rPr>
          <w:spacing w:val="-2"/>
        </w:rPr>
        <w:t>(</w:t>
      </w:r>
      <w:r>
        <w:rPr>
          <w:spacing w:val="2"/>
        </w:rPr>
        <w:t>5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ond</w:t>
      </w:r>
      <w:r>
        <w:t>it</w:t>
      </w:r>
      <w:r>
        <w:rPr>
          <w:spacing w:val="5"/>
        </w:rPr>
        <w:t>i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3"/>
        </w:rP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7"/>
        </w:rPr>
        <w:t>p</w:t>
      </w:r>
      <w:r>
        <w:rPr>
          <w:spacing w:val="-7"/>
        </w:rPr>
        <w:t>h</w:t>
      </w:r>
      <w:r>
        <w:rPr>
          <w:spacing w:val="10"/>
        </w:rPr>
        <w:t>i</w:t>
      </w:r>
      <w:r>
        <w:t>c</w:t>
      </w:r>
      <w:r>
        <w:rPr>
          <w:spacing w:val="24"/>
        </w:rPr>
        <w:t xml:space="preserve"> </w:t>
      </w:r>
      <w:r>
        <w:rPr>
          <w:spacing w:val="-3"/>
          <w:w w:val="103"/>
        </w:rPr>
        <w:t>b</w:t>
      </w:r>
      <w:r>
        <w:rPr>
          <w:spacing w:val="5"/>
          <w:w w:val="103"/>
        </w:rPr>
        <w:t>i</w:t>
      </w:r>
      <w:r>
        <w:rPr>
          <w:spacing w:val="-7"/>
          <w:w w:val="103"/>
        </w:rPr>
        <w:t>d</w:t>
      </w:r>
      <w:r>
        <w:rPr>
          <w:spacing w:val="1"/>
          <w:w w:val="103"/>
        </w:rPr>
        <w:t>s</w:t>
      </w:r>
      <w:r>
        <w:rPr>
          <w:w w:val="103"/>
        </w:rPr>
        <w:t>/</w:t>
      </w:r>
      <w:r>
        <w:rPr>
          <w:spacing w:val="10"/>
          <w:w w:val="103"/>
        </w:rPr>
        <w:t>t</w:t>
      </w:r>
      <w:r>
        <w:rPr>
          <w:spacing w:val="-10"/>
          <w:w w:val="103"/>
        </w:rPr>
        <w:t>e</w:t>
      </w:r>
      <w:r>
        <w:rPr>
          <w:spacing w:val="2"/>
          <w:w w:val="103"/>
        </w:rPr>
        <w:t>nd</w:t>
      </w:r>
      <w:r>
        <w:rPr>
          <w:spacing w:val="-5"/>
          <w:w w:val="103"/>
        </w:rPr>
        <w:t>e</w:t>
      </w:r>
      <w:r>
        <w:rPr>
          <w:spacing w:val="3"/>
          <w:w w:val="103"/>
        </w:rPr>
        <w:t>r</w:t>
      </w:r>
      <w:r>
        <w:rPr>
          <w:w w:val="103"/>
        </w:rPr>
        <w:t>s</w:t>
      </w:r>
    </w:p>
    <w:p w:rsidR="00D6223C" w:rsidRDefault="002F6E37">
      <w:pPr>
        <w:spacing w:before="5" w:line="250" w:lineRule="auto"/>
        <w:ind w:left="1372" w:right="2337"/>
      </w:pPr>
      <w:r>
        <w:rPr>
          <w:spacing w:val="-2"/>
        </w:rPr>
        <w:t>(</w:t>
      </w:r>
      <w:r>
        <w:rPr>
          <w:spacing w:val="2"/>
        </w:rPr>
        <w:t>6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14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37"/>
        </w:rPr>
        <w:t xml:space="preserve"> </w:t>
      </w:r>
      <w:r>
        <w:rPr>
          <w:spacing w:val="-5"/>
        </w:rPr>
        <w:t>w</w:t>
      </w:r>
      <w:r>
        <w:t>ith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t>id</w:t>
      </w:r>
      <w:r>
        <w:rPr>
          <w:spacing w:val="8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10"/>
        </w:rPr>
        <w:t>t</w:t>
      </w:r>
      <w:r>
        <w:t>y</w:t>
      </w:r>
      <w:r>
        <w:rPr>
          <w:spacing w:val="1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m</w:t>
      </w:r>
      <w:r>
        <w:rPr>
          <w:spacing w:val="2"/>
        </w:rPr>
        <w:t>ou</w:t>
      </w:r>
      <w:r>
        <w:rPr>
          <w:spacing w:val="-7"/>
        </w:rPr>
        <w:t>n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-2"/>
          <w:w w:val="103"/>
        </w:rPr>
        <w:t>f</w:t>
      </w:r>
      <w:r>
        <w:rPr>
          <w:spacing w:val="-3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-7"/>
          <w:w w:val="103"/>
        </w:rPr>
        <w:t>m</w:t>
      </w:r>
      <w:r>
        <w:rPr>
          <w:w w:val="103"/>
        </w:rPr>
        <w:t xml:space="preserve">. </w:t>
      </w:r>
      <w:r>
        <w:rPr>
          <w:spacing w:val="-2"/>
        </w:rPr>
        <w:t>(</w:t>
      </w:r>
      <w:r>
        <w:rPr>
          <w:spacing w:val="2"/>
        </w:rPr>
        <w:t>7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14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ec</w:t>
      </w:r>
      <w:r>
        <w:rPr>
          <w:spacing w:val="-5"/>
        </w:rPr>
        <w:t>e</w:t>
      </w:r>
      <w:r>
        <w:rPr>
          <w:spacing w:val="5"/>
        </w:rPr>
        <w:t>i</w:t>
      </w:r>
      <w:r>
        <w:rPr>
          <w:spacing w:val="2"/>
        </w:rPr>
        <w:t>v</w:t>
      </w:r>
      <w:r>
        <w:rPr>
          <w:spacing w:val="-5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1"/>
        </w:rPr>
        <w:t>e</w:t>
      </w:r>
      <w:r>
        <w:t>r</w:t>
      </w:r>
      <w:r>
        <w:rPr>
          <w:spacing w:val="17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t>c</w:t>
      </w:r>
      <w:r>
        <w:rPr>
          <w:spacing w:val="21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7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-3"/>
          <w:w w:val="103"/>
        </w:rPr>
        <w:t>m</w:t>
      </w:r>
      <w:r>
        <w:rPr>
          <w:spacing w:val="-10"/>
          <w:w w:val="103"/>
        </w:rPr>
        <w:t>e</w:t>
      </w:r>
      <w:r>
        <w:rPr>
          <w:w w:val="103"/>
        </w:rPr>
        <w:t>.</w:t>
      </w:r>
    </w:p>
    <w:p w:rsidR="00D6223C" w:rsidRDefault="002F6E37" w:rsidP="006E649A">
      <w:pPr>
        <w:ind w:left="1372"/>
        <w:rPr>
          <w:sz w:val="13"/>
          <w:szCs w:val="13"/>
        </w:rPr>
      </w:pPr>
      <w:r>
        <w:rPr>
          <w:spacing w:val="-2"/>
        </w:rPr>
        <w:t>(</w:t>
      </w:r>
      <w:r>
        <w:rPr>
          <w:spacing w:val="2"/>
        </w:rPr>
        <w:t>8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1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B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-1"/>
        </w:rPr>
        <w:t>c</w:t>
      </w:r>
      <w:r>
        <w:t>k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rPr>
          <w:spacing w:val="5"/>
        </w:rPr>
        <w:t>i</w:t>
      </w:r>
      <w:r>
        <w:rPr>
          <w:spacing w:val="1"/>
        </w:rPr>
        <w:t>s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5"/>
        </w:rPr>
        <w:t xml:space="preserve"> </w:t>
      </w:r>
      <w:r>
        <w:t>Fi</w:t>
      </w:r>
      <w:r>
        <w:rPr>
          <w:spacing w:val="-2"/>
        </w:rPr>
        <w:t>r</w:t>
      </w:r>
      <w:r>
        <w:rPr>
          <w:spacing w:val="-7"/>
        </w:rPr>
        <w:t>m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m</w:t>
      </w:r>
      <w:r>
        <w:rPr>
          <w:spacing w:val="2"/>
          <w:w w:val="103"/>
        </w:rPr>
        <w:t>p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n</w:t>
      </w:r>
      <w:r>
        <w:rPr>
          <w:spacing w:val="5"/>
          <w:w w:val="103"/>
        </w:rPr>
        <w:t>i</w:t>
      </w:r>
      <w:r>
        <w:rPr>
          <w:spacing w:val="-5"/>
          <w:w w:val="103"/>
        </w:rPr>
        <w:t>e</w:t>
      </w:r>
      <w:r>
        <w:rPr>
          <w:spacing w:val="-4"/>
          <w:w w:val="103"/>
        </w:rPr>
        <w:t>s</w:t>
      </w:r>
      <w:r>
        <w:rPr>
          <w:w w:val="103"/>
        </w:rPr>
        <w:t>.</w:t>
      </w:r>
    </w:p>
    <w:p w:rsidR="00D6223C" w:rsidRDefault="002F6E37">
      <w:pPr>
        <w:spacing w:line="247" w:lineRule="auto"/>
        <w:ind w:left="1372" w:right="718" w:firstLine="1354"/>
        <w:jc w:val="both"/>
      </w:pPr>
      <w:r>
        <w:rPr>
          <w:spacing w:val="-2"/>
        </w:rPr>
        <w:t>I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ca</w:t>
      </w:r>
      <w:r>
        <w:rPr>
          <w:spacing w:val="6"/>
        </w:rPr>
        <w:t>s</w:t>
      </w:r>
      <w:r>
        <w:t>e</w:t>
      </w:r>
      <w:r>
        <w:rPr>
          <w:spacing w:val="4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6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>y</w:t>
      </w:r>
      <w:r>
        <w:rPr>
          <w:spacing w:val="29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</w:t>
      </w:r>
      <w:r>
        <w:rPr>
          <w:spacing w:val="3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ee</w:t>
      </w:r>
      <w:r>
        <w:t xml:space="preserve">n </w:t>
      </w:r>
      <w:r>
        <w:rPr>
          <w:spacing w:val="1"/>
        </w:rPr>
        <w:t xml:space="preserve"> s</w:t>
      </w:r>
      <w:r>
        <w:t>it</w:t>
      </w:r>
      <w:r>
        <w:rPr>
          <w:spacing w:val="-3"/>
        </w:rPr>
        <w:t>u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46"/>
        </w:rPr>
        <w:t xml:space="preserve"> 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6"/>
        </w:rPr>
        <w:t>s</w:t>
      </w:r>
      <w:r>
        <w:rPr>
          <w:spacing w:val="-3"/>
        </w:rPr>
        <w:t>u</w:t>
      </w:r>
      <w:r>
        <w:t>lt</w:t>
      </w:r>
      <w:r>
        <w:rPr>
          <w:spacing w:val="5"/>
        </w:rPr>
        <w:t>i</w:t>
      </w:r>
      <w:r>
        <w:rPr>
          <w:spacing w:val="-3"/>
        </w:rPr>
        <w:t>n</w:t>
      </w:r>
      <w:r>
        <w:t>g  in</w:t>
      </w:r>
      <w:r>
        <w:rPr>
          <w:spacing w:val="34"/>
        </w:rPr>
        <w:t xml:space="preserve"> 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3"/>
        </w:rPr>
        <w:t>r</w:t>
      </w:r>
      <w:r>
        <w:t>e</w:t>
      </w:r>
      <w:r>
        <w:rPr>
          <w:spacing w:val="3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1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26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39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37"/>
        </w:rPr>
        <w:t xml:space="preserve"> </w:t>
      </w:r>
      <w:r>
        <w:rPr>
          <w:spacing w:val="7"/>
          <w:w w:val="103"/>
        </w:rPr>
        <w:t>o</w:t>
      </w:r>
      <w:r>
        <w:rPr>
          <w:w w:val="103"/>
        </w:rPr>
        <w:t xml:space="preserve">f 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4"/>
        </w:rPr>
        <w:t>G</w:t>
      </w:r>
      <w:r>
        <w:rPr>
          <w:spacing w:val="-3"/>
        </w:rPr>
        <w:t>o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2"/>
        </w:rPr>
        <w:t>n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4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ec</w:t>
      </w:r>
      <w:r>
        <w:t>l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1"/>
        </w:rPr>
        <w:t>e</w:t>
      </w:r>
      <w:r>
        <w:t>s</w:t>
      </w:r>
      <w:r>
        <w:rPr>
          <w:spacing w:val="20"/>
        </w:rPr>
        <w:t xml:space="preserve"> </w:t>
      </w:r>
      <w:r>
        <w:rPr>
          <w:spacing w:val="2"/>
        </w:rPr>
        <w:t>h</w:t>
      </w:r>
      <w:r>
        <w:rPr>
          <w:spacing w:val="-7"/>
        </w:rPr>
        <w:t>o</w:t>
      </w:r>
      <w:r>
        <w:rPr>
          <w:spacing w:val="5"/>
        </w:rPr>
        <w:t>li</w:t>
      </w:r>
      <w:r>
        <w:rPr>
          <w:spacing w:val="-7"/>
        </w:rPr>
        <w:t>d</w:t>
      </w:r>
      <w:r>
        <w:rPr>
          <w:spacing w:val="9"/>
        </w:rPr>
        <w:t>a</w:t>
      </w:r>
      <w:r>
        <w:t>y</w:t>
      </w:r>
      <w:r>
        <w:rPr>
          <w:spacing w:val="1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20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3"/>
        </w:rPr>
        <w:t>b</w:t>
      </w:r>
      <w:r>
        <w:t xml:space="preserve">e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7"/>
        </w:rPr>
        <w:t>b</w:t>
      </w:r>
      <w:r>
        <w:rPr>
          <w:spacing w:val="-12"/>
        </w:rPr>
        <w:t>m</w:t>
      </w:r>
      <w:r>
        <w:rPr>
          <w:spacing w:val="5"/>
        </w:rPr>
        <w:t>i</w:t>
      </w:r>
      <w:r>
        <w:t>t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12"/>
        </w:rPr>
        <w:t xml:space="preserve"> 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x</w:t>
      </w:r>
      <w:r>
        <w:rPr>
          <w:w w:val="103"/>
        </w:rPr>
        <w:t xml:space="preserve">t 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k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0"/>
        </w:rPr>
        <w:t xml:space="preserve"> </w:t>
      </w:r>
      <w:r>
        <w:rPr>
          <w:spacing w:val="-3"/>
        </w:rPr>
        <w:t>d</w:t>
      </w:r>
      <w:r>
        <w:rPr>
          <w:spacing w:val="4"/>
        </w:rPr>
        <w:t>a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-3"/>
        </w:rPr>
        <w:t>m</w:t>
      </w:r>
      <w:r>
        <w:t>e</w:t>
      </w:r>
      <w:r>
        <w:rPr>
          <w:spacing w:val="9"/>
        </w:rPr>
        <w:t xml:space="preserve"> </w:t>
      </w:r>
      <w:r>
        <w:rPr>
          <w:spacing w:val="5"/>
        </w:rPr>
        <w:t>ti</w:t>
      </w:r>
      <w:r>
        <w:rPr>
          <w:spacing w:val="-3"/>
        </w:rPr>
        <w:t>m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2"/>
          <w:w w:val="103"/>
        </w:rPr>
        <w:t>v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nu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2F6E37" w:rsidP="006E649A">
      <w:pPr>
        <w:spacing w:before="2"/>
        <w:ind w:left="1372"/>
        <w:rPr>
          <w:sz w:val="15"/>
          <w:szCs w:val="15"/>
        </w:rPr>
      </w:pPr>
      <w:r>
        <w:rPr>
          <w:spacing w:val="-1"/>
        </w:rPr>
        <w:t>N</w:t>
      </w:r>
      <w:r>
        <w:t>o</w:t>
      </w:r>
      <w:r>
        <w:rPr>
          <w:spacing w:val="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t>/</w:t>
      </w:r>
      <w:r>
        <w:rPr>
          <w:spacing w:val="1"/>
        </w:rPr>
        <w:t>B</w:t>
      </w:r>
      <w:r>
        <w:rPr>
          <w:spacing w:val="5"/>
        </w:rPr>
        <w:t>i</w:t>
      </w:r>
      <w:r>
        <w:t>d</w:t>
      </w:r>
      <w:r>
        <w:rPr>
          <w:spacing w:val="32"/>
        </w:rPr>
        <w:t xml:space="preserve"> </w:t>
      </w:r>
      <w:r>
        <w:rPr>
          <w:spacing w:val="-7"/>
        </w:rPr>
        <w:t>d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ts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>ss</w:t>
      </w:r>
      <w:r>
        <w:rPr>
          <w:spacing w:val="2"/>
        </w:rPr>
        <w:t>u</w:t>
      </w:r>
      <w:r>
        <w:rPr>
          <w:spacing w:val="-5"/>
        </w:rPr>
        <w:t>e</w:t>
      </w:r>
      <w:r>
        <w:t>d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7"/>
        </w:rPr>
        <w:t>o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7"/>
        </w:rPr>
        <w:t>n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3"/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-3"/>
          <w:w w:val="103"/>
        </w:rPr>
        <w:t>d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D6223C" w:rsidRDefault="002F6E37">
      <w:pPr>
        <w:spacing w:line="249" w:lineRule="auto"/>
        <w:ind w:left="1372" w:right="717" w:firstLine="1354"/>
        <w:jc w:val="both"/>
      </w:pPr>
      <w:r>
        <w:rPr>
          <w:spacing w:val="-2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8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g</w:t>
      </w:r>
      <w:r>
        <w:rPr>
          <w:spacing w:val="-3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2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v</w:t>
      </w:r>
      <w:r>
        <w:t xml:space="preserve">e 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1"/>
        </w:rPr>
        <w:t xml:space="preserve"> 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g</w:t>
      </w:r>
      <w:r>
        <w:rPr>
          <w:spacing w:val="-3"/>
        </w:rPr>
        <w:t>h</w:t>
      </w:r>
      <w:r>
        <w:t xml:space="preserve">t </w:t>
      </w:r>
      <w:r>
        <w:rPr>
          <w:spacing w:val="15"/>
        </w:rPr>
        <w:t xml:space="preserve"> </w:t>
      </w:r>
      <w:r>
        <w:t xml:space="preserve">to 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5"/>
        </w:rPr>
        <w:t>c</w:t>
      </w:r>
      <w:r>
        <w:rPr>
          <w:spacing w:val="-1"/>
        </w:rPr>
        <w:t>e</w:t>
      </w:r>
      <w:r>
        <w:rPr>
          <w:spacing w:val="2"/>
        </w:rPr>
        <w:t>p</w:t>
      </w:r>
      <w:r>
        <w:t xml:space="preserve">t </w:t>
      </w:r>
      <w:r>
        <w:rPr>
          <w:spacing w:val="19"/>
        </w:rPr>
        <w:t xml:space="preserve"> </w:t>
      </w:r>
      <w:r>
        <w:rPr>
          <w:spacing w:val="-7"/>
        </w:rPr>
        <w:t>o</w:t>
      </w:r>
      <w:r>
        <w:t xml:space="preserve">r </w:t>
      </w:r>
      <w:r>
        <w:rPr>
          <w:spacing w:val="7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j</w:t>
      </w:r>
      <w:r>
        <w:rPr>
          <w:spacing w:val="4"/>
        </w:rPr>
        <w:t>e</w:t>
      </w:r>
      <w:r>
        <w:rPr>
          <w:spacing w:val="-5"/>
        </w:rPr>
        <w:t>c</w:t>
      </w:r>
      <w:r>
        <w:t xml:space="preserve">t 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nd</w:t>
      </w:r>
      <w:r>
        <w:rPr>
          <w:spacing w:val="-1"/>
        </w:rPr>
        <w:t>e</w:t>
      </w:r>
      <w:r>
        <w:t xml:space="preserve">r </w:t>
      </w:r>
      <w:r>
        <w:rPr>
          <w:spacing w:val="22"/>
        </w:rPr>
        <w:t xml:space="preserve"> </w:t>
      </w:r>
      <w:r>
        <w:rPr>
          <w:spacing w:val="-7"/>
        </w:rPr>
        <w:t>o</w:t>
      </w:r>
      <w:r>
        <w:t xml:space="preserve">r </w:t>
      </w:r>
      <w:r>
        <w:rPr>
          <w:spacing w:val="7"/>
        </w:rPr>
        <w:t xml:space="preserve"> </w:t>
      </w:r>
      <w:r>
        <w:rPr>
          <w:w w:val="103"/>
        </w:rPr>
        <w:t xml:space="preserve">to 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1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7"/>
        </w:rPr>
        <w:t>q</w:t>
      </w:r>
      <w:r>
        <w:rPr>
          <w:spacing w:val="-7"/>
        </w:rPr>
        <w:t>u</w:t>
      </w:r>
      <w:r>
        <w:rPr>
          <w:spacing w:val="4"/>
        </w:rPr>
        <w:t>a</w:t>
      </w:r>
      <w:r>
        <w:rPr>
          <w:spacing w:val="-3"/>
        </w:rPr>
        <w:t>n</w:t>
      </w:r>
      <w:r>
        <w:t>ti</w:t>
      </w:r>
      <w:r>
        <w:rPr>
          <w:spacing w:val="5"/>
        </w:rPr>
        <w:t>t</w:t>
      </w:r>
      <w:r>
        <w:t>y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ub</w:t>
      </w:r>
      <w:r>
        <w:rPr>
          <w:spacing w:val="10"/>
        </w:rPr>
        <w:t>j</w:t>
      </w:r>
      <w:r>
        <w:rPr>
          <w:spacing w:val="-5"/>
        </w:rPr>
        <w:t>ec</w:t>
      </w:r>
      <w:r>
        <w:t>t</w:t>
      </w:r>
      <w:r>
        <w:rPr>
          <w:spacing w:val="17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7"/>
        </w:rPr>
        <w:t>v</w:t>
      </w:r>
      <w:r>
        <w:rPr>
          <w:spacing w:val="4"/>
        </w:rPr>
        <w:t>a</w:t>
      </w:r>
      <w:r>
        <w:rPr>
          <w:spacing w:val="-3"/>
        </w:rPr>
        <w:t>n</w:t>
      </w:r>
      <w:r>
        <w:t>t</w:t>
      </w:r>
      <w:r>
        <w:rPr>
          <w:spacing w:val="15"/>
        </w:rPr>
        <w:t xml:space="preserve"> </w:t>
      </w:r>
      <w:r>
        <w:rPr>
          <w:spacing w:val="7"/>
        </w:rPr>
        <w:t>p</w:t>
      </w:r>
      <w:r>
        <w:rPr>
          <w:spacing w:val="3"/>
        </w:rPr>
        <w:t>r</w:t>
      </w:r>
      <w:r>
        <w:rPr>
          <w:spacing w:val="-7"/>
        </w:rPr>
        <w:t>o</w:t>
      </w:r>
      <w:r>
        <w:rPr>
          <w:spacing w:val="-3"/>
        </w:rPr>
        <w:t>v</w:t>
      </w:r>
      <w:r>
        <w:t>i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3"/>
        </w:rPr>
        <w:t>n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"/>
        </w:rPr>
        <w:t xml:space="preserve"> </w:t>
      </w:r>
      <w:r>
        <w:t>SPP</w:t>
      </w:r>
      <w:r>
        <w:rPr>
          <w:spacing w:val="1"/>
        </w:rPr>
        <w:t>R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R</w:t>
      </w:r>
      <w:r>
        <w:rPr>
          <w:spacing w:val="-3"/>
        </w:rPr>
        <w:t>u</w:t>
      </w:r>
      <w:r>
        <w:rPr>
          <w:spacing w:val="5"/>
        </w:rPr>
        <w:t>l</w:t>
      </w:r>
      <w:r>
        <w:rPr>
          <w:spacing w:val="-5"/>
        </w:rPr>
        <w:t>e</w:t>
      </w:r>
      <w:r>
        <w:t>s</w:t>
      </w:r>
      <w:r>
        <w:rPr>
          <w:spacing w:val="10"/>
        </w:rPr>
        <w:t xml:space="preserve"> </w:t>
      </w:r>
      <w:r>
        <w:rPr>
          <w:spacing w:val="-3"/>
        </w:rPr>
        <w:t>2</w:t>
      </w:r>
      <w:r>
        <w:rPr>
          <w:spacing w:val="2"/>
        </w:rPr>
        <w:t>01</w:t>
      </w:r>
      <w:r>
        <w:rPr>
          <w:spacing w:val="-3"/>
        </w:rPr>
        <w:t>0</w:t>
      </w:r>
      <w:r>
        <w:t>.</w:t>
      </w:r>
      <w:r>
        <w:rPr>
          <w:spacing w:val="14"/>
        </w:rPr>
        <w:t xml:space="preserve"> </w:t>
      </w:r>
      <w:r>
        <w:rPr>
          <w:spacing w:val="4"/>
        </w:rPr>
        <w:t>N</w:t>
      </w:r>
      <w:r>
        <w:t xml:space="preserve">o </w:t>
      </w:r>
      <w:r>
        <w:rPr>
          <w:spacing w:val="-3"/>
        </w:rPr>
        <w:t>b</w:t>
      </w:r>
      <w:r>
        <w:rPr>
          <w:spacing w:val="5"/>
        </w:rPr>
        <w:t>i</w:t>
      </w:r>
      <w:r>
        <w:rPr>
          <w:spacing w:val="-7"/>
        </w:rPr>
        <w:t>d</w:t>
      </w:r>
      <w:r>
        <w:t>s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7"/>
          <w:w w:val="103"/>
        </w:rPr>
        <w:t>b</w:t>
      </w:r>
      <w:r>
        <w:rPr>
          <w:w w:val="103"/>
        </w:rPr>
        <w:t xml:space="preserve">e 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f</w:t>
      </w:r>
      <w:r>
        <w:rPr>
          <w:spacing w:val="10"/>
        </w:rPr>
        <w:t>t</w:t>
      </w:r>
      <w:r>
        <w:rPr>
          <w:spacing w:val="-5"/>
        </w:rPr>
        <w:t>e</w:t>
      </w:r>
      <w:r>
        <w:t>r</w:t>
      </w:r>
      <w:r>
        <w:rPr>
          <w:spacing w:val="44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37"/>
        </w:rPr>
        <w:t xml:space="preserve"> </w:t>
      </w:r>
      <w:r>
        <w:rPr>
          <w:spacing w:val="5"/>
        </w:rPr>
        <w:t>l</w:t>
      </w:r>
      <w:r>
        <w:rPr>
          <w:spacing w:val="-1"/>
        </w:rPr>
        <w:t>a</w:t>
      </w:r>
      <w:r>
        <w:rPr>
          <w:spacing w:val="1"/>
        </w:rPr>
        <w:t>s</w:t>
      </w:r>
      <w:r>
        <w:t>t</w:t>
      </w:r>
      <w:r>
        <w:rPr>
          <w:spacing w:val="43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t>d</w:t>
      </w:r>
      <w:r>
        <w:rPr>
          <w:spacing w:val="35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2"/>
        </w:rPr>
        <w:t>b</w:t>
      </w:r>
      <w:r>
        <w:rPr>
          <w:spacing w:val="-7"/>
        </w:rPr>
        <w:t>m</w:t>
      </w:r>
      <w:r>
        <w:t>i</w:t>
      </w:r>
      <w:r>
        <w:rPr>
          <w:spacing w:val="1"/>
        </w:rPr>
        <w:t>ss</w:t>
      </w:r>
      <w:r>
        <w:rPr>
          <w:spacing w:val="5"/>
        </w:rPr>
        <w:t>i</w:t>
      </w:r>
      <w:r>
        <w:rPr>
          <w:spacing w:val="2"/>
        </w:rPr>
        <w:t>o</w:t>
      </w:r>
      <w:r>
        <w:t xml:space="preserve">n </w:t>
      </w:r>
      <w:r>
        <w:rPr>
          <w:spacing w:val="13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44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41"/>
        </w:rPr>
        <w:t xml:space="preserve"> </w:t>
      </w:r>
      <w:r>
        <w:t>t</w:t>
      </w:r>
      <w:r>
        <w:rPr>
          <w:spacing w:val="5"/>
        </w:rPr>
        <w:t>i</w:t>
      </w:r>
      <w:r>
        <w:rPr>
          <w:spacing w:val="-3"/>
        </w:rPr>
        <w:t>m</w:t>
      </w:r>
      <w:r>
        <w:t xml:space="preserve">e  </w:t>
      </w:r>
      <w:r>
        <w:rPr>
          <w:spacing w:val="-5"/>
        </w:rPr>
        <w:t>a</w:t>
      </w:r>
      <w:r>
        <w:t>s</w:t>
      </w:r>
      <w:r>
        <w:rPr>
          <w:spacing w:val="45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b</w:t>
      </w:r>
      <w:r>
        <w:rPr>
          <w:spacing w:val="-3"/>
        </w:rPr>
        <w:t>o</w:t>
      </w:r>
      <w:r>
        <w:rPr>
          <w:spacing w:val="2"/>
        </w:rPr>
        <w:t>v</w:t>
      </w:r>
      <w:r>
        <w:rPr>
          <w:spacing w:val="-5"/>
        </w:rPr>
        <w:t>e</w:t>
      </w:r>
      <w:r>
        <w:t xml:space="preserve">. </w:t>
      </w:r>
      <w:r>
        <w:rPr>
          <w:spacing w:val="1"/>
        </w:rPr>
        <w:t xml:space="preserve"> </w:t>
      </w:r>
      <w:r>
        <w:rPr>
          <w:spacing w:val="3"/>
        </w:rPr>
        <w:t>T</w:t>
      </w:r>
      <w:r>
        <w:rPr>
          <w:spacing w:val="2"/>
        </w:rPr>
        <w:t>h</w:t>
      </w:r>
      <w:r>
        <w:t>e</w:t>
      </w:r>
      <w:r>
        <w:rPr>
          <w:spacing w:val="39"/>
        </w:rPr>
        <w:t xml:space="preserve"> </w:t>
      </w:r>
      <w:r>
        <w:rPr>
          <w:spacing w:val="3"/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2"/>
          <w:w w:val="103"/>
        </w:rPr>
        <w:t>d</w:t>
      </w:r>
      <w:r>
        <w:rPr>
          <w:spacing w:val="-1"/>
          <w:w w:val="103"/>
        </w:rPr>
        <w:t>e</w:t>
      </w:r>
      <w:r>
        <w:rPr>
          <w:w w:val="103"/>
        </w:rPr>
        <w:t xml:space="preserve">r </w:t>
      </w:r>
      <w:r>
        <w:rPr>
          <w:spacing w:val="-1"/>
        </w:rPr>
        <w:t>N</w:t>
      </w:r>
      <w:r>
        <w:rPr>
          <w:spacing w:val="-3"/>
        </w:rPr>
        <w:t>o</w:t>
      </w:r>
      <w:r>
        <w:t>t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2"/>
        </w:rPr>
        <w:t>do</w:t>
      </w:r>
      <w:r>
        <w:rPr>
          <w:spacing w:val="-5"/>
        </w:rPr>
        <w:t>c</w:t>
      </w:r>
      <w:r>
        <w:rPr>
          <w:spacing w:val="2"/>
        </w:rPr>
        <w:t>u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5"/>
        </w:rPr>
        <w:t>t</w:t>
      </w:r>
      <w:r>
        <w:t>s</w:t>
      </w:r>
      <w:r>
        <w:rPr>
          <w:spacing w:val="28"/>
        </w:rPr>
        <w:t xml:space="preserve"> </w:t>
      </w:r>
      <w:r>
        <w:rPr>
          <w:spacing w:val="-5"/>
        </w:rPr>
        <w:t>c</w:t>
      </w:r>
      <w:r>
        <w:rPr>
          <w:spacing w:val="-1"/>
        </w:rPr>
        <w:t>a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1"/>
        </w:rPr>
        <w:t>s</w:t>
      </w:r>
      <w:r>
        <w:t>o</w:t>
      </w:r>
      <w:r>
        <w:rPr>
          <w:spacing w:val="4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rPr>
          <w:spacing w:val="2"/>
        </w:rPr>
        <w:t>o</w:t>
      </w:r>
      <w:r>
        <w:rPr>
          <w:spacing w:val="-1"/>
        </w:rPr>
        <w:t>w</w:t>
      </w:r>
      <w:r>
        <w:rPr>
          <w:spacing w:val="-3"/>
        </w:rPr>
        <w:t>n</w:t>
      </w:r>
      <w:r>
        <w:t>l</w:t>
      </w:r>
      <w:r>
        <w:rPr>
          <w:spacing w:val="-3"/>
        </w:rPr>
        <w:t>o</w:t>
      </w:r>
      <w:r>
        <w:rPr>
          <w:spacing w:val="-1"/>
        </w:rPr>
        <w:t>a</w:t>
      </w:r>
      <w:r>
        <w:t>d</w:t>
      </w:r>
      <w:r>
        <w:rPr>
          <w:spacing w:val="23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w</w:t>
      </w:r>
      <w:r>
        <w:rPr>
          <w:spacing w:val="-5"/>
        </w:rPr>
        <w:t>e</w:t>
      </w:r>
      <w:r>
        <w:rPr>
          <w:spacing w:val="-3"/>
        </w:rPr>
        <w:t>b</w:t>
      </w:r>
      <w:r>
        <w:rPr>
          <w:spacing w:val="1"/>
        </w:rPr>
        <w:t>s</w:t>
      </w:r>
      <w:r>
        <w:rPr>
          <w:spacing w:val="5"/>
        </w:rPr>
        <w:t>it</w:t>
      </w:r>
      <w:r>
        <w:rPr>
          <w:spacing w:val="-5"/>
        </w:rPr>
        <w:t>e</w:t>
      </w:r>
      <w:r>
        <w:t>s</w:t>
      </w:r>
      <w:r>
        <w:rPr>
          <w:spacing w:val="18"/>
        </w:rPr>
        <w:t xml:space="preserve"> </w:t>
      </w:r>
      <w:r>
        <w:rPr>
          <w:spacing w:val="-3"/>
        </w:rPr>
        <w:t>o</w:t>
      </w:r>
      <w:r>
        <w:t xml:space="preserve">n </w:t>
      </w:r>
      <w:r>
        <w:rPr>
          <w:spacing w:val="5"/>
          <w:w w:val="103"/>
        </w:rPr>
        <w:t>S</w:t>
      </w:r>
      <w:r>
        <w:rPr>
          <w:w w:val="103"/>
        </w:rPr>
        <w:t>P</w:t>
      </w:r>
      <w:r>
        <w:rPr>
          <w:spacing w:val="5"/>
          <w:w w:val="103"/>
        </w:rPr>
        <w:t>P</w:t>
      </w:r>
      <w:r>
        <w:rPr>
          <w:spacing w:val="1"/>
          <w:w w:val="103"/>
        </w:rPr>
        <w:t>R</w:t>
      </w:r>
      <w:r>
        <w:rPr>
          <w:w w:val="103"/>
        </w:rPr>
        <w:t xml:space="preserve">A </w:t>
      </w:r>
      <w:r>
        <w:rPr>
          <w:spacing w:val="-2"/>
        </w:rPr>
        <w:t>(</w:t>
      </w:r>
      <w:hyperlink r:id="rId10">
        <w:r>
          <w:rPr>
            <w:spacing w:val="-1"/>
            <w:u w:val="single" w:color="000000"/>
          </w:rPr>
          <w:t>ww</w:t>
        </w:r>
        <w:r>
          <w:rPr>
            <w:spacing w:val="-5"/>
            <w:u w:val="single" w:color="000000"/>
          </w:rPr>
          <w:t>w</w:t>
        </w:r>
        <w:r>
          <w:rPr>
            <w:spacing w:val="1"/>
            <w:u w:val="single" w:color="000000"/>
          </w:rPr>
          <w:t>.</w:t>
        </w:r>
        <w:r>
          <w:rPr>
            <w:spacing w:val="2"/>
            <w:u w:val="single" w:color="000000"/>
          </w:rPr>
          <w:t>pp</w:t>
        </w:r>
        <w:r>
          <w:rPr>
            <w:spacing w:val="-2"/>
            <w:u w:val="single" w:color="000000"/>
          </w:rPr>
          <w:t>r</w:t>
        </w:r>
        <w:r>
          <w:rPr>
            <w:spacing w:val="-5"/>
            <w:u w:val="single" w:color="000000"/>
          </w:rPr>
          <w:t>a</w:t>
        </w:r>
        <w:r>
          <w:rPr>
            <w:spacing w:val="1"/>
            <w:u w:val="single" w:color="000000"/>
          </w:rPr>
          <w:t>s</w:t>
        </w:r>
        <w:r>
          <w:rPr>
            <w:spacing w:val="10"/>
            <w:u w:val="single" w:color="000000"/>
          </w:rPr>
          <w:t>i</w:t>
        </w:r>
        <w:r>
          <w:rPr>
            <w:spacing w:val="-3"/>
            <w:u w:val="single" w:color="000000"/>
          </w:rPr>
          <w:t>n</w:t>
        </w:r>
        <w:r>
          <w:rPr>
            <w:spacing w:val="2"/>
            <w:u w:val="single" w:color="000000"/>
          </w:rPr>
          <w:t>d</w:t>
        </w:r>
        <w:r>
          <w:rPr>
            <w:spacing w:val="-7"/>
            <w:u w:val="single" w:color="000000"/>
          </w:rPr>
          <w:t>h</w:t>
        </w:r>
        <w:r>
          <w:rPr>
            <w:spacing w:val="6"/>
            <w:u w:val="single" w:color="000000"/>
          </w:rPr>
          <w:t>.</w:t>
        </w:r>
        <w:r>
          <w:rPr>
            <w:spacing w:val="-3"/>
            <w:u w:val="single" w:color="000000"/>
          </w:rPr>
          <w:t>g</w:t>
        </w:r>
        <w:r>
          <w:rPr>
            <w:spacing w:val="2"/>
            <w:u w:val="single" w:color="000000"/>
          </w:rPr>
          <w:t>o</w:t>
        </w:r>
        <w:r>
          <w:rPr>
            <w:spacing w:val="-3"/>
            <w:u w:val="single" w:color="000000"/>
          </w:rPr>
          <w:t>v</w:t>
        </w:r>
        <w:r>
          <w:rPr>
            <w:spacing w:val="1"/>
            <w:u w:val="single" w:color="000000"/>
          </w:rPr>
          <w:t>.</w:t>
        </w:r>
        <w:r>
          <w:rPr>
            <w:spacing w:val="2"/>
            <w:u w:val="single" w:color="000000"/>
          </w:rPr>
          <w:t>p</w:t>
        </w:r>
        <w:r>
          <w:rPr>
            <w:spacing w:val="-7"/>
            <w:u w:val="single" w:color="000000"/>
          </w:rPr>
          <w:t>k</w:t>
        </w:r>
        <w:r>
          <w:t xml:space="preserve">)  </w:t>
        </w:r>
        <w:r>
          <w:rPr>
            <w:spacing w:val="13"/>
          </w:rPr>
          <w:t xml:space="preserve"> </w:t>
        </w:r>
        <w:r>
          <w:rPr>
            <w:spacing w:val="4"/>
          </w:rPr>
          <w:t>a</w:t>
        </w:r>
      </w:hyperlink>
      <w:r>
        <w:rPr>
          <w:spacing w:val="-3"/>
        </w:rPr>
        <w:t>n</w:t>
      </w:r>
      <w:r>
        <w:t xml:space="preserve">d 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2"/>
        </w:rPr>
        <w:t>ou</w:t>
      </w:r>
      <w:r>
        <w:rPr>
          <w:spacing w:val="-7"/>
        </w:rPr>
        <w:t>n</w:t>
      </w:r>
      <w:r>
        <w:t xml:space="preserve">t </w:t>
      </w:r>
      <w:r>
        <w:rPr>
          <w:spacing w:val="2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8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2"/>
        </w:rPr>
        <w:t>nd</w:t>
      </w:r>
      <w:r>
        <w:rPr>
          <w:spacing w:val="-5"/>
        </w:rPr>
        <w:t>e</w:t>
      </w:r>
      <w:r>
        <w:t xml:space="preserve">r </w:t>
      </w:r>
      <w:r>
        <w:rPr>
          <w:spacing w:val="13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e</w:t>
      </w:r>
      <w:r>
        <w:t xml:space="preserve">e </w:t>
      </w:r>
      <w:r>
        <w:rPr>
          <w:spacing w:val="12"/>
        </w:rPr>
        <w:t xml:space="preserve"> </w:t>
      </w:r>
      <w:r>
        <w:rPr>
          <w:spacing w:val="-3"/>
        </w:rPr>
        <w:t>b</w:t>
      </w:r>
      <w:r>
        <w:t xml:space="preserve">e  </w:t>
      </w:r>
      <w:r>
        <w:rPr>
          <w:spacing w:val="-1"/>
        </w:rPr>
        <w:t>a</w:t>
      </w:r>
      <w:r>
        <w:t>tt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e</w:t>
      </w:r>
      <w:r>
        <w:t xml:space="preserve">d </w:t>
      </w:r>
      <w:r>
        <w:rPr>
          <w:spacing w:val="22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 xml:space="preserve">th </w:t>
      </w:r>
      <w:r>
        <w:rPr>
          <w:spacing w:val="3"/>
        </w:rPr>
        <w:t xml:space="preserve"> </w:t>
      </w:r>
      <w:r>
        <w:rPr>
          <w:spacing w:val="2"/>
        </w:rPr>
        <w:t>b</w:t>
      </w:r>
      <w:r>
        <w:rPr>
          <w:spacing w:val="5"/>
        </w:rPr>
        <w:t>i</w:t>
      </w:r>
      <w:r>
        <w:t xml:space="preserve">d  </w:t>
      </w:r>
      <w:r>
        <w:rPr>
          <w:spacing w:val="-1"/>
        </w:rPr>
        <w:t>a</w:t>
      </w:r>
      <w:r>
        <w:t xml:space="preserve">t 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8"/>
        </w:rPr>
        <w:t xml:space="preserve"> </w:t>
      </w:r>
      <w:r>
        <w:rPr>
          <w:spacing w:val="5"/>
        </w:rPr>
        <w:t>ti</w:t>
      </w:r>
      <w:r>
        <w:rPr>
          <w:spacing w:val="-3"/>
        </w:rPr>
        <w:t>m</w:t>
      </w:r>
      <w:r>
        <w:t xml:space="preserve">e </w:t>
      </w:r>
      <w:r>
        <w:rPr>
          <w:spacing w:val="10"/>
        </w:rPr>
        <w:t xml:space="preserve"> </w:t>
      </w:r>
      <w:r>
        <w:rPr>
          <w:spacing w:val="2"/>
          <w:w w:val="103"/>
        </w:rPr>
        <w:t>o</w:t>
      </w:r>
      <w:r>
        <w:rPr>
          <w:w w:val="103"/>
        </w:rPr>
        <w:t xml:space="preserve">f 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7"/>
        </w:rPr>
        <w:t>b</w:t>
      </w:r>
      <w:r>
        <w:rPr>
          <w:spacing w:val="-7"/>
        </w:rPr>
        <w:t>m</w:t>
      </w:r>
      <w:r>
        <w:t>i</w:t>
      </w:r>
      <w:r>
        <w:rPr>
          <w:spacing w:val="1"/>
        </w:rPr>
        <w:t>ss</w:t>
      </w:r>
      <w:r>
        <w:t>i</w:t>
      </w:r>
      <w:r>
        <w:rPr>
          <w:spacing w:val="2"/>
        </w:rPr>
        <w:t>o</w:t>
      </w:r>
      <w:r>
        <w:t xml:space="preserve">n </w:t>
      </w:r>
      <w:r>
        <w:rPr>
          <w:spacing w:val="2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4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t xml:space="preserve">d 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t xml:space="preserve">m </w:t>
      </w:r>
      <w:r>
        <w:rPr>
          <w:spacing w:val="10"/>
        </w:rPr>
        <w:t xml:space="preserve"> </w:t>
      </w:r>
      <w:r>
        <w:rPr>
          <w:spacing w:val="-3"/>
        </w:rPr>
        <w:t>o</w:t>
      </w:r>
      <w:r>
        <w:t xml:space="preserve">f </w:t>
      </w:r>
      <w:r>
        <w:rPr>
          <w:spacing w:val="4"/>
        </w:rPr>
        <w:t xml:space="preserve"> </w:t>
      </w:r>
      <w:r>
        <w:rPr>
          <w:spacing w:val="-1"/>
        </w:rPr>
        <w:t>ca</w:t>
      </w:r>
      <w:r>
        <w:t xml:space="preserve">ll 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7"/>
        </w:rPr>
        <w:t>p</w:t>
      </w:r>
      <w:r>
        <w:rPr>
          <w:spacing w:val="-3"/>
        </w:rPr>
        <w:t>o</w:t>
      </w:r>
      <w:r>
        <w:rPr>
          <w:spacing w:val="1"/>
        </w:rPr>
        <w:t>s</w:t>
      </w:r>
      <w:r>
        <w:t xml:space="preserve">it </w:t>
      </w:r>
      <w:r>
        <w:rPr>
          <w:spacing w:val="13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P</w:t>
      </w:r>
      <w:r>
        <w:rPr>
          <w:spacing w:val="4"/>
        </w:rPr>
        <w:t>a</w:t>
      </w:r>
      <w:r>
        <w:rPr>
          <w:spacing w:val="-3"/>
        </w:rPr>
        <w:t>y</w:t>
      </w:r>
      <w:r>
        <w:rPr>
          <w:spacing w:val="-5"/>
        </w:rPr>
        <w:t>e</w:t>
      </w:r>
      <w:r>
        <w:rPr>
          <w:spacing w:val="-1"/>
        </w:rPr>
        <w:t>e</w:t>
      </w:r>
      <w:r>
        <w:rPr>
          <w:spacing w:val="-2"/>
        </w:rPr>
        <w:t>`</w:t>
      </w:r>
      <w:r>
        <w:t xml:space="preserve">s 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rPr>
          <w:spacing w:val="-5"/>
        </w:rPr>
        <w:t>e</w:t>
      </w:r>
      <w:r>
        <w:t xml:space="preserve">r </w:t>
      </w:r>
      <w:r>
        <w:rPr>
          <w:spacing w:val="13"/>
        </w:rPr>
        <w:t xml:space="preserve"> </w:t>
      </w:r>
      <w:r>
        <w:rPr>
          <w:w w:val="103"/>
        </w:rPr>
        <w:t>/</w:t>
      </w:r>
    </w:p>
    <w:p w:rsidR="00D6223C" w:rsidRDefault="002F6E37">
      <w:pPr>
        <w:spacing w:line="220" w:lineRule="exact"/>
        <w:ind w:left="1372"/>
      </w:pPr>
      <w:r>
        <w:rPr>
          <w:spacing w:val="-1"/>
        </w:rPr>
        <w:t>De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0"/>
        </w:rPr>
        <w:t xml:space="preserve"> </w:t>
      </w:r>
      <w:r>
        <w:rPr>
          <w:spacing w:val="-1"/>
          <w:w w:val="103"/>
        </w:rPr>
        <w:t>D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6"/>
          <w:w w:val="103"/>
        </w:rPr>
        <w:t>f</w:t>
      </w:r>
      <w:r>
        <w:rPr>
          <w:w w:val="103"/>
        </w:rPr>
        <w:t>t.</w:t>
      </w:r>
    </w:p>
    <w:p w:rsidR="00CD3EEF" w:rsidRDefault="002F6E37" w:rsidP="002469C8">
      <w:pPr>
        <w:spacing w:before="5" w:line="220" w:lineRule="exact"/>
        <w:ind w:left="1372"/>
        <w:rPr>
          <w:w w:val="103"/>
        </w:rPr>
      </w:pPr>
      <w:r>
        <w:rPr>
          <w:spacing w:val="-1"/>
        </w:rPr>
        <w:t>N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-5"/>
        </w:rPr>
        <w:t>e</w:t>
      </w:r>
      <w:r>
        <w:t>:</w:t>
      </w:r>
      <w:r>
        <w:rPr>
          <w:spacing w:val="16"/>
        </w:rPr>
        <w:t xml:space="preserve"> </w:t>
      </w:r>
      <w:r>
        <w:rPr>
          <w:spacing w:val="-5"/>
        </w:rPr>
        <w:t>A</w:t>
      </w:r>
      <w:r>
        <w:t>ll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p</w:t>
      </w:r>
      <w:r>
        <w:rPr>
          <w:spacing w:val="2"/>
        </w:rPr>
        <w:t>p</w:t>
      </w:r>
      <w:r>
        <w:t>li</w:t>
      </w:r>
      <w:r>
        <w:rPr>
          <w:spacing w:val="-1"/>
        </w:rPr>
        <w:t>ca</w:t>
      </w:r>
      <w:r>
        <w:rPr>
          <w:spacing w:val="2"/>
        </w:rPr>
        <w:t>b</w:t>
      </w:r>
      <w:r>
        <w:rPr>
          <w:spacing w:val="5"/>
        </w:rPr>
        <w:t>l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n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2"/>
        </w:rPr>
        <w:t>n</w:t>
      </w:r>
      <w:r>
        <w:t>t</w:t>
      </w:r>
      <w:r>
        <w:rPr>
          <w:spacing w:val="33"/>
        </w:rPr>
        <w:t xml:space="preserve"> </w:t>
      </w:r>
      <w:r>
        <w:rPr>
          <w:spacing w:val="3"/>
        </w:rPr>
        <w:t>T</w:t>
      </w:r>
      <w:r>
        <w:rPr>
          <w:spacing w:val="4"/>
        </w:rPr>
        <w:t>a</w:t>
      </w:r>
      <w:r>
        <w:rPr>
          <w:spacing w:val="-3"/>
        </w:rPr>
        <w:t>x</w:t>
      </w:r>
      <w:r>
        <w:rPr>
          <w:spacing w:val="-5"/>
        </w:rPr>
        <w:t>e</w:t>
      </w:r>
      <w:r>
        <w:t>s</w:t>
      </w:r>
      <w:r>
        <w:rPr>
          <w:spacing w:val="17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p</w:t>
      </w:r>
      <w:r>
        <w:rPr>
          <w:spacing w:val="-3"/>
          <w:w w:val="103"/>
        </w:rPr>
        <w:t>p</w:t>
      </w:r>
      <w:r>
        <w:rPr>
          <w:spacing w:val="5"/>
          <w:w w:val="103"/>
        </w:rPr>
        <w:t>l</w:t>
      </w:r>
      <w:r>
        <w:rPr>
          <w:spacing w:val="-7"/>
          <w:w w:val="103"/>
        </w:rPr>
        <w:t>y</w:t>
      </w:r>
      <w:r>
        <w:rPr>
          <w:w w:val="103"/>
        </w:rPr>
        <w:t>.</w:t>
      </w:r>
    </w:p>
    <w:p w:rsidR="00CD3EEF" w:rsidRDefault="00CD3EEF" w:rsidP="00287E70">
      <w:pPr>
        <w:spacing w:before="5" w:line="220" w:lineRule="exact"/>
        <w:ind w:left="1372"/>
        <w:rPr>
          <w:w w:val="103"/>
        </w:rPr>
      </w:pPr>
      <w:r>
        <w:rPr>
          <w:w w:val="103"/>
        </w:rPr>
        <w:t xml:space="preserve">Head master; </w:t>
      </w:r>
      <w:proofErr w:type="spellStart"/>
      <w:r>
        <w:rPr>
          <w:w w:val="103"/>
        </w:rPr>
        <w:t>Govt</w:t>
      </w:r>
      <w:proofErr w:type="spellEnd"/>
      <w:r>
        <w:rPr>
          <w:w w:val="103"/>
        </w:rPr>
        <w:t xml:space="preserve"> Boys high School</w:t>
      </w:r>
      <w:r w:rsidR="006F1407">
        <w:rPr>
          <w:w w:val="103"/>
        </w:rPr>
        <w:t xml:space="preserve"> </w:t>
      </w:r>
      <w:proofErr w:type="spellStart"/>
      <w:r w:rsidR="006F1407">
        <w:rPr>
          <w:w w:val="103"/>
        </w:rPr>
        <w:t>Kadhan</w:t>
      </w:r>
      <w:proofErr w:type="spellEnd"/>
      <w:r>
        <w:rPr>
          <w:w w:val="103"/>
        </w:rPr>
        <w:tab/>
      </w:r>
      <w:r w:rsidR="00287E70">
        <w:rPr>
          <w:w w:val="103"/>
        </w:rPr>
        <w:t xml:space="preserve">    </w:t>
      </w:r>
      <w:r w:rsidR="006F1407">
        <w:rPr>
          <w:w w:val="103"/>
        </w:rPr>
        <w:t xml:space="preserve">       </w:t>
      </w:r>
      <w:r w:rsidRPr="00287E70">
        <w:rPr>
          <w:b/>
          <w:bCs/>
          <w:w w:val="103"/>
          <w:sz w:val="22"/>
          <w:szCs w:val="22"/>
        </w:rPr>
        <w:t>Chairman Procurement Committee</w:t>
      </w:r>
    </w:p>
    <w:p w:rsidR="00CD3EEF" w:rsidRDefault="00CD3EEF" w:rsidP="00CD3EEF">
      <w:pPr>
        <w:spacing w:before="5" w:line="220" w:lineRule="exact"/>
        <w:ind w:left="1372"/>
        <w:rPr>
          <w:w w:val="103"/>
        </w:rPr>
      </w:pPr>
      <w:r>
        <w:rPr>
          <w:w w:val="103"/>
        </w:rPr>
        <w:t xml:space="preserve">Address. </w:t>
      </w:r>
      <w:r w:rsidR="006F1407">
        <w:rPr>
          <w:w w:val="103"/>
        </w:rPr>
        <w:t xml:space="preserve">Near PTCL Exchange Irrigation road </w:t>
      </w:r>
      <w:proofErr w:type="spellStart"/>
      <w:r w:rsidR="006F1407">
        <w:rPr>
          <w:w w:val="103"/>
        </w:rPr>
        <w:t>Kadhan</w:t>
      </w:r>
      <w:proofErr w:type="spellEnd"/>
      <w:r w:rsidR="006F1407">
        <w:rPr>
          <w:w w:val="103"/>
        </w:rPr>
        <w:tab/>
        <w:t xml:space="preserve">Govt. Boys High School </w:t>
      </w:r>
      <w:proofErr w:type="spellStart"/>
      <w:r w:rsidR="006F1407">
        <w:rPr>
          <w:w w:val="103"/>
        </w:rPr>
        <w:t>Kadhan</w:t>
      </w:r>
      <w:proofErr w:type="spellEnd"/>
    </w:p>
    <w:p w:rsidR="00CD3EEF" w:rsidRDefault="00CD3EEF" w:rsidP="00DA4B18">
      <w:pPr>
        <w:spacing w:before="5" w:line="220" w:lineRule="exact"/>
        <w:ind w:left="1372"/>
        <w:rPr>
          <w:w w:val="103"/>
        </w:rPr>
      </w:pP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 w:rsidR="00287E70">
        <w:rPr>
          <w:w w:val="103"/>
        </w:rPr>
        <w:t xml:space="preserve">            </w:t>
      </w:r>
      <w:r w:rsidR="006F1407">
        <w:rPr>
          <w:w w:val="103"/>
        </w:rPr>
        <w:t xml:space="preserve">                                                 </w:t>
      </w:r>
      <w:r>
        <w:rPr>
          <w:w w:val="103"/>
        </w:rPr>
        <w:t xml:space="preserve">District </w:t>
      </w:r>
      <w:r w:rsidR="00DA4B18">
        <w:rPr>
          <w:w w:val="103"/>
        </w:rPr>
        <w:t>B</w:t>
      </w:r>
      <w:r>
        <w:rPr>
          <w:w w:val="103"/>
        </w:rPr>
        <w:t>adin</w:t>
      </w:r>
    </w:p>
    <w:p w:rsidR="00202473" w:rsidRDefault="00202473" w:rsidP="00DA4B18">
      <w:pPr>
        <w:spacing w:before="5" w:line="220" w:lineRule="exact"/>
        <w:ind w:left="1372"/>
        <w:rPr>
          <w:w w:val="103"/>
        </w:rPr>
      </w:pP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</w:r>
      <w:r>
        <w:rPr>
          <w:w w:val="103"/>
        </w:rPr>
        <w:tab/>
        <w:t>At GBHS Badin</w:t>
      </w:r>
    </w:p>
    <w:p w:rsidR="00B479CF" w:rsidRDefault="006F1407" w:rsidP="00B479CF">
      <w:pPr>
        <w:spacing w:before="5" w:line="220" w:lineRule="exact"/>
        <w:ind w:left="1372"/>
        <w:sectPr w:rsidR="00B479CF" w:rsidSect="002469C8">
          <w:pgSz w:w="12240" w:h="15840"/>
          <w:pgMar w:top="540" w:right="860" w:bottom="0" w:left="1580" w:header="720" w:footer="720" w:gutter="0"/>
          <w:cols w:space="720"/>
        </w:sectPr>
      </w:pPr>
      <w:r>
        <w:rPr>
          <w:w w:val="103"/>
        </w:rPr>
        <w:t>E</w:t>
      </w:r>
      <w:r w:rsidR="00B479CF" w:rsidRPr="00B479CF">
        <w:rPr>
          <w:w w:val="103"/>
        </w:rPr>
        <w:t xml:space="preserve"> </w:t>
      </w:r>
      <w:r w:rsidR="00B479CF">
        <w:rPr>
          <w:w w:val="103"/>
        </w:rPr>
        <w:t>mail. Gbhsk1@gmail.</w:t>
      </w:r>
      <w:r w:rsidR="00142DFF">
        <w:rPr>
          <w:w w:val="103"/>
        </w:rPr>
        <w:t>com</w:t>
      </w:r>
    </w:p>
    <w:p w:rsidR="00D6223C" w:rsidRDefault="00D6223C" w:rsidP="00B479CF">
      <w:pPr>
        <w:spacing w:before="5" w:line="220" w:lineRule="exact"/>
        <w:sectPr w:rsidR="00D6223C" w:rsidSect="001D4E67">
          <w:pgSz w:w="12240" w:h="15840"/>
          <w:pgMar w:top="540" w:right="860" w:bottom="280" w:left="1580" w:header="720" w:footer="720" w:gutter="0"/>
          <w:cols w:space="720"/>
        </w:sectPr>
      </w:pPr>
    </w:p>
    <w:p w:rsidR="00D6223C" w:rsidRDefault="00D6223C" w:rsidP="00B479CF">
      <w:pPr>
        <w:rPr>
          <w:sz w:val="22"/>
          <w:szCs w:val="22"/>
        </w:rPr>
        <w:sectPr w:rsidR="00D6223C">
          <w:type w:val="continuous"/>
          <w:pgSz w:w="12240" w:h="15840"/>
          <w:pgMar w:top="1020" w:right="860" w:bottom="280" w:left="1580" w:header="720" w:footer="720" w:gutter="0"/>
          <w:cols w:num="2" w:space="720" w:equalWidth="0">
            <w:col w:w="4479" w:space="997"/>
            <w:col w:w="4324"/>
          </w:cols>
        </w:sectPr>
      </w:pPr>
    </w:p>
    <w:p w:rsidR="00D6223C" w:rsidRDefault="00D6223C">
      <w:pPr>
        <w:spacing w:before="7" w:line="140" w:lineRule="exact"/>
        <w:rPr>
          <w:sz w:val="15"/>
          <w:szCs w:val="15"/>
        </w:rPr>
      </w:pPr>
    </w:p>
    <w:p w:rsidR="00D6223C" w:rsidRDefault="00BF581E" w:rsidP="000F493E">
      <w:pPr>
        <w:spacing w:before="36" w:line="245" w:lineRule="auto"/>
        <w:ind w:left="5149" w:right="2505" w:hanging="1982"/>
        <w:rPr>
          <w:sz w:val="22"/>
          <w:szCs w:val="22"/>
        </w:rPr>
      </w:pPr>
      <w:r>
        <w:rPr>
          <w:b/>
          <w:spacing w:val="3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>F</w:t>
      </w:r>
      <w:r>
        <w:rPr>
          <w:b/>
          <w:spacing w:val="5"/>
          <w:sz w:val="24"/>
          <w:szCs w:val="24"/>
          <w:u w:val="thick" w:color="000000"/>
        </w:rPr>
        <w:t>F</w:t>
      </w:r>
      <w:r>
        <w:rPr>
          <w:b/>
          <w:spacing w:val="1"/>
          <w:sz w:val="24"/>
          <w:szCs w:val="24"/>
          <w:u w:val="thick" w:color="000000"/>
        </w:rPr>
        <w:t>I</w:t>
      </w:r>
      <w:r>
        <w:rPr>
          <w:b/>
          <w:spacing w:val="-3"/>
          <w:sz w:val="24"/>
          <w:szCs w:val="24"/>
          <w:u w:val="thick" w:color="000000"/>
        </w:rPr>
        <w:t>C</w:t>
      </w:r>
      <w:r>
        <w:rPr>
          <w:b/>
          <w:sz w:val="24"/>
          <w:szCs w:val="24"/>
          <w:u w:val="thick" w:color="000000"/>
        </w:rPr>
        <w:t>E</w:t>
      </w:r>
      <w:r>
        <w:rPr>
          <w:b/>
          <w:spacing w:val="8"/>
          <w:sz w:val="24"/>
          <w:szCs w:val="24"/>
          <w:u w:val="thick" w:color="000000"/>
        </w:rPr>
        <w:t xml:space="preserve"> </w:t>
      </w:r>
      <w:r>
        <w:rPr>
          <w:b/>
          <w:spacing w:val="3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>F</w:t>
      </w:r>
      <w:r>
        <w:rPr>
          <w:b/>
          <w:spacing w:val="10"/>
          <w:sz w:val="24"/>
          <w:szCs w:val="24"/>
          <w:u w:val="thick" w:color="000000"/>
        </w:rPr>
        <w:t xml:space="preserve"> </w:t>
      </w:r>
      <w:r>
        <w:rPr>
          <w:b/>
          <w:spacing w:val="-4"/>
          <w:sz w:val="24"/>
          <w:szCs w:val="24"/>
          <w:u w:val="thick" w:color="000000"/>
        </w:rPr>
        <w:t>T</w:t>
      </w:r>
      <w:r>
        <w:rPr>
          <w:b/>
          <w:spacing w:val="3"/>
          <w:sz w:val="24"/>
          <w:szCs w:val="24"/>
          <w:u w:val="thick" w:color="000000"/>
        </w:rPr>
        <w:t>H</w:t>
      </w:r>
      <w:r>
        <w:rPr>
          <w:b/>
          <w:sz w:val="24"/>
          <w:szCs w:val="24"/>
          <w:u w:val="thick" w:color="000000"/>
        </w:rPr>
        <w:t>E</w:t>
      </w:r>
      <w:r>
        <w:rPr>
          <w:b/>
          <w:spacing w:val="5"/>
          <w:sz w:val="24"/>
          <w:szCs w:val="24"/>
          <w:u w:val="thick" w:color="000000"/>
        </w:rPr>
        <w:t xml:space="preserve"> </w:t>
      </w:r>
      <w:r>
        <w:rPr>
          <w:b/>
          <w:spacing w:val="8"/>
          <w:sz w:val="24"/>
          <w:szCs w:val="24"/>
          <w:u w:val="thick" w:color="000000"/>
        </w:rPr>
        <w:t>H</w:t>
      </w:r>
      <w:r>
        <w:rPr>
          <w:b/>
          <w:spacing w:val="1"/>
          <w:sz w:val="24"/>
          <w:szCs w:val="24"/>
          <w:u w:val="thick" w:color="000000"/>
        </w:rPr>
        <w:t>E</w:t>
      </w:r>
      <w:r>
        <w:rPr>
          <w:b/>
          <w:spacing w:val="-3"/>
          <w:sz w:val="24"/>
          <w:szCs w:val="24"/>
          <w:u w:val="thick" w:color="000000"/>
        </w:rPr>
        <w:t>A</w:t>
      </w:r>
      <w:r>
        <w:rPr>
          <w:b/>
          <w:sz w:val="24"/>
          <w:szCs w:val="24"/>
          <w:u w:val="thick" w:color="000000"/>
        </w:rPr>
        <w:t>D</w:t>
      </w:r>
      <w:r>
        <w:rPr>
          <w:b/>
          <w:spacing w:val="7"/>
          <w:sz w:val="24"/>
          <w:szCs w:val="24"/>
          <w:u w:val="thick" w:color="000000"/>
        </w:rPr>
        <w:t xml:space="preserve"> </w:t>
      </w:r>
      <w:r>
        <w:rPr>
          <w:b/>
          <w:spacing w:val="6"/>
          <w:sz w:val="24"/>
          <w:szCs w:val="24"/>
          <w:u w:val="thick" w:color="000000"/>
        </w:rPr>
        <w:t>M</w:t>
      </w:r>
      <w:r>
        <w:rPr>
          <w:b/>
          <w:spacing w:val="1"/>
          <w:sz w:val="24"/>
          <w:szCs w:val="24"/>
          <w:u w:val="thick" w:color="000000"/>
        </w:rPr>
        <w:t>ASTER</w:t>
      </w:r>
      <w:r>
        <w:rPr>
          <w:b/>
          <w:spacing w:val="14"/>
          <w:sz w:val="24"/>
          <w:szCs w:val="24"/>
          <w:u w:val="thick" w:color="000000"/>
        </w:rPr>
        <w:t xml:space="preserve"> </w:t>
      </w:r>
      <w:r>
        <w:rPr>
          <w:b/>
          <w:spacing w:val="-7"/>
          <w:sz w:val="24"/>
          <w:szCs w:val="24"/>
          <w:u w:val="thick" w:color="000000"/>
        </w:rPr>
        <w:t>G</w:t>
      </w:r>
      <w:r>
        <w:rPr>
          <w:b/>
          <w:spacing w:val="8"/>
          <w:sz w:val="24"/>
          <w:szCs w:val="24"/>
          <w:u w:val="thick" w:color="000000"/>
        </w:rPr>
        <w:t>O</w:t>
      </w:r>
      <w:r>
        <w:rPr>
          <w:b/>
          <w:spacing w:val="-3"/>
          <w:sz w:val="24"/>
          <w:szCs w:val="24"/>
          <w:u w:val="thick" w:color="000000"/>
        </w:rPr>
        <w:t>VERNMENT</w:t>
      </w:r>
      <w:r>
        <w:rPr>
          <w:b/>
          <w:spacing w:val="16"/>
          <w:sz w:val="24"/>
          <w:szCs w:val="24"/>
          <w:u w:val="thick" w:color="000000"/>
        </w:rPr>
        <w:t xml:space="preserve"> </w:t>
      </w:r>
      <w:r w:rsidRPr="00175A89">
        <w:rPr>
          <w:b/>
          <w:spacing w:val="3"/>
          <w:sz w:val="24"/>
          <w:szCs w:val="24"/>
          <w:u w:val="single" w:color="000000"/>
        </w:rPr>
        <w:t>H</w:t>
      </w:r>
      <w:r w:rsidRPr="00175A89">
        <w:rPr>
          <w:b/>
          <w:spacing w:val="1"/>
          <w:sz w:val="24"/>
          <w:szCs w:val="24"/>
          <w:u w:val="single" w:color="000000"/>
        </w:rPr>
        <w:t>I</w:t>
      </w:r>
      <w:r w:rsidRPr="00175A89">
        <w:rPr>
          <w:b/>
          <w:spacing w:val="-7"/>
          <w:sz w:val="24"/>
          <w:szCs w:val="24"/>
          <w:u w:val="single" w:color="000000"/>
        </w:rPr>
        <w:t>G</w:t>
      </w:r>
      <w:r w:rsidRPr="00175A89">
        <w:rPr>
          <w:b/>
          <w:sz w:val="24"/>
          <w:szCs w:val="24"/>
          <w:u w:val="single" w:color="000000"/>
        </w:rPr>
        <w:t>H</w:t>
      </w:r>
      <w:r w:rsidRPr="00175A89">
        <w:rPr>
          <w:b/>
          <w:spacing w:val="16"/>
          <w:sz w:val="24"/>
          <w:szCs w:val="24"/>
          <w:u w:val="single" w:color="000000"/>
        </w:rPr>
        <w:t xml:space="preserve"> </w:t>
      </w:r>
      <w:r w:rsidR="000F493E">
        <w:rPr>
          <w:b/>
          <w:spacing w:val="16"/>
          <w:sz w:val="24"/>
          <w:szCs w:val="24"/>
          <w:u w:val="single" w:color="000000"/>
        </w:rPr>
        <w:t>SC</w:t>
      </w:r>
      <w:r w:rsidRPr="00175A89">
        <w:rPr>
          <w:b/>
          <w:spacing w:val="-2"/>
          <w:w w:val="101"/>
          <w:sz w:val="24"/>
          <w:szCs w:val="24"/>
          <w:u w:val="single" w:color="000000"/>
        </w:rPr>
        <w:t>H</w:t>
      </w:r>
      <w:r w:rsidRPr="00175A89">
        <w:rPr>
          <w:b/>
          <w:spacing w:val="3"/>
          <w:w w:val="101"/>
          <w:sz w:val="24"/>
          <w:szCs w:val="24"/>
          <w:u w:val="single" w:color="000000"/>
        </w:rPr>
        <w:t>O</w:t>
      </w:r>
      <w:r w:rsidRPr="00175A89">
        <w:rPr>
          <w:b/>
          <w:spacing w:val="3"/>
          <w:w w:val="101"/>
          <w:sz w:val="24"/>
          <w:szCs w:val="24"/>
          <w:u w:color="000000"/>
        </w:rPr>
        <w:t>O</w:t>
      </w:r>
      <w:r w:rsidRPr="00175A89">
        <w:rPr>
          <w:b/>
          <w:w w:val="101"/>
          <w:sz w:val="24"/>
          <w:szCs w:val="24"/>
          <w:u w:color="000000"/>
        </w:rPr>
        <w:t>L</w:t>
      </w:r>
      <w:r w:rsidR="00D521AE">
        <w:rPr>
          <w:b/>
          <w:w w:val="101"/>
          <w:sz w:val="24"/>
          <w:szCs w:val="24"/>
        </w:rPr>
        <w:t xml:space="preserve"> KADHAN</w:t>
      </w:r>
      <w:r w:rsidRPr="00175A89">
        <w:rPr>
          <w:b/>
          <w:spacing w:val="17"/>
          <w:sz w:val="24"/>
          <w:szCs w:val="24"/>
          <w:u w:color="000000"/>
        </w:rPr>
        <w:t xml:space="preserve"> </w:t>
      </w:r>
      <w:r w:rsidRPr="00175A89">
        <w:rPr>
          <w:b/>
          <w:spacing w:val="-3"/>
          <w:sz w:val="24"/>
          <w:szCs w:val="24"/>
          <w:u w:color="000000"/>
        </w:rPr>
        <w:t>D</w:t>
      </w:r>
      <w:r w:rsidRPr="00175A89">
        <w:rPr>
          <w:b/>
          <w:spacing w:val="1"/>
          <w:sz w:val="24"/>
          <w:szCs w:val="24"/>
          <w:u w:color="000000"/>
        </w:rPr>
        <w:t>I</w:t>
      </w:r>
      <w:r w:rsidRPr="00175A89">
        <w:rPr>
          <w:b/>
          <w:spacing w:val="-1"/>
          <w:sz w:val="24"/>
          <w:szCs w:val="24"/>
          <w:u w:color="000000"/>
        </w:rPr>
        <w:t>S</w:t>
      </w:r>
      <w:r w:rsidRPr="00175A89">
        <w:rPr>
          <w:b/>
          <w:spacing w:val="1"/>
          <w:sz w:val="24"/>
          <w:szCs w:val="24"/>
          <w:u w:color="000000"/>
        </w:rPr>
        <w:t>T</w:t>
      </w:r>
      <w:r w:rsidRPr="00175A89">
        <w:rPr>
          <w:b/>
          <w:spacing w:val="2"/>
          <w:sz w:val="24"/>
          <w:szCs w:val="24"/>
          <w:u w:color="000000"/>
        </w:rPr>
        <w:t>R</w:t>
      </w:r>
      <w:r w:rsidRPr="00175A89">
        <w:rPr>
          <w:b/>
          <w:spacing w:val="-3"/>
          <w:sz w:val="24"/>
          <w:szCs w:val="24"/>
          <w:u w:color="000000"/>
        </w:rPr>
        <w:t>I</w:t>
      </w:r>
      <w:r w:rsidRPr="00175A89">
        <w:rPr>
          <w:b/>
          <w:spacing w:val="2"/>
          <w:sz w:val="24"/>
          <w:szCs w:val="24"/>
          <w:u w:color="000000"/>
        </w:rPr>
        <w:t>C</w:t>
      </w:r>
      <w:r w:rsidRPr="00175A89">
        <w:rPr>
          <w:b/>
          <w:sz w:val="24"/>
          <w:szCs w:val="24"/>
          <w:u w:color="000000"/>
        </w:rPr>
        <w:t>T</w:t>
      </w:r>
      <w:r w:rsidRPr="00175A89">
        <w:rPr>
          <w:b/>
          <w:spacing w:val="14"/>
          <w:sz w:val="24"/>
          <w:szCs w:val="24"/>
          <w:u w:color="000000"/>
        </w:rPr>
        <w:t xml:space="preserve"> </w:t>
      </w:r>
      <w:r w:rsidRPr="00175A89">
        <w:rPr>
          <w:b/>
          <w:spacing w:val="-1"/>
          <w:sz w:val="24"/>
          <w:szCs w:val="24"/>
          <w:u w:color="000000"/>
        </w:rPr>
        <w:t>BADIN</w:t>
      </w:r>
      <w:r w:rsidR="002F6E37">
        <w:rPr>
          <w:b/>
          <w:spacing w:val="20"/>
          <w:sz w:val="22"/>
          <w:szCs w:val="22"/>
          <w:u w:val="thick" w:color="000000"/>
        </w:rPr>
        <w:t xml:space="preserve"> </w:t>
      </w:r>
    </w:p>
    <w:p w:rsidR="00D6223C" w:rsidRDefault="002F6E37">
      <w:pPr>
        <w:spacing w:before="29" w:line="220" w:lineRule="exact"/>
        <w:ind w:left="214"/>
        <w:rPr>
          <w:sz w:val="22"/>
          <w:szCs w:val="22"/>
        </w:rPr>
      </w:pPr>
      <w:r>
        <w:rPr>
          <w:spacing w:val="4"/>
          <w:position w:val="-2"/>
          <w:sz w:val="22"/>
          <w:szCs w:val="22"/>
        </w:rPr>
        <w:t>P</w:t>
      </w:r>
      <w:r>
        <w:rPr>
          <w:spacing w:val="-3"/>
          <w:position w:val="-2"/>
          <w:sz w:val="22"/>
          <w:szCs w:val="22"/>
        </w:rPr>
        <w:t>r</w:t>
      </w:r>
      <w:r>
        <w:rPr>
          <w:spacing w:val="2"/>
          <w:position w:val="-2"/>
          <w:sz w:val="22"/>
          <w:szCs w:val="22"/>
        </w:rPr>
        <w:t>o</w:t>
      </w:r>
      <w:r>
        <w:rPr>
          <w:position w:val="-2"/>
          <w:sz w:val="22"/>
          <w:szCs w:val="22"/>
        </w:rPr>
        <w:t>c</w:t>
      </w:r>
      <w:r>
        <w:rPr>
          <w:spacing w:val="-2"/>
          <w:position w:val="-2"/>
          <w:sz w:val="22"/>
          <w:szCs w:val="22"/>
        </w:rPr>
        <w:t>u</w:t>
      </w:r>
      <w:r>
        <w:rPr>
          <w:spacing w:val="1"/>
          <w:position w:val="-2"/>
          <w:sz w:val="22"/>
          <w:szCs w:val="22"/>
        </w:rPr>
        <w:t>r</w:t>
      </w:r>
      <w:r>
        <w:rPr>
          <w:position w:val="-2"/>
          <w:sz w:val="22"/>
          <w:szCs w:val="22"/>
        </w:rPr>
        <w:t>e</w:t>
      </w:r>
      <w:r>
        <w:rPr>
          <w:spacing w:val="2"/>
          <w:position w:val="-2"/>
          <w:sz w:val="22"/>
          <w:szCs w:val="22"/>
        </w:rPr>
        <w:t>m</w:t>
      </w:r>
      <w:r>
        <w:rPr>
          <w:spacing w:val="-4"/>
          <w:position w:val="-2"/>
          <w:sz w:val="22"/>
          <w:szCs w:val="22"/>
        </w:rPr>
        <w:t>e</w:t>
      </w:r>
      <w:r>
        <w:rPr>
          <w:spacing w:val="-2"/>
          <w:position w:val="-2"/>
          <w:sz w:val="22"/>
          <w:szCs w:val="22"/>
        </w:rPr>
        <w:t>n</w:t>
      </w:r>
      <w:r>
        <w:rPr>
          <w:position w:val="-2"/>
          <w:sz w:val="22"/>
          <w:szCs w:val="22"/>
        </w:rPr>
        <w:t>t</w:t>
      </w:r>
      <w:r>
        <w:rPr>
          <w:spacing w:val="25"/>
          <w:position w:val="-2"/>
          <w:sz w:val="22"/>
          <w:szCs w:val="22"/>
        </w:rPr>
        <w:t xml:space="preserve"> </w:t>
      </w:r>
      <w:r>
        <w:rPr>
          <w:spacing w:val="4"/>
          <w:position w:val="-2"/>
          <w:sz w:val="22"/>
          <w:szCs w:val="22"/>
        </w:rPr>
        <w:t>P</w:t>
      </w:r>
      <w:r>
        <w:rPr>
          <w:spacing w:val="-5"/>
          <w:position w:val="-2"/>
          <w:sz w:val="22"/>
          <w:szCs w:val="22"/>
        </w:rPr>
        <w:t>l</w:t>
      </w:r>
      <w:r>
        <w:rPr>
          <w:position w:val="-2"/>
          <w:sz w:val="22"/>
          <w:szCs w:val="22"/>
        </w:rPr>
        <w:t>an</w:t>
      </w:r>
      <w:r>
        <w:rPr>
          <w:spacing w:val="8"/>
          <w:position w:val="-2"/>
          <w:sz w:val="22"/>
          <w:szCs w:val="22"/>
        </w:rPr>
        <w:t xml:space="preserve"> </w:t>
      </w:r>
      <w:r>
        <w:rPr>
          <w:spacing w:val="1"/>
          <w:w w:val="102"/>
          <w:position w:val="-2"/>
          <w:sz w:val="22"/>
          <w:szCs w:val="22"/>
        </w:rPr>
        <w:t>(</w:t>
      </w:r>
      <w:r>
        <w:rPr>
          <w:w w:val="102"/>
          <w:position w:val="-2"/>
          <w:sz w:val="22"/>
          <w:szCs w:val="22"/>
        </w:rPr>
        <w:t>N</w:t>
      </w:r>
      <w:r>
        <w:rPr>
          <w:spacing w:val="2"/>
          <w:w w:val="102"/>
          <w:position w:val="-2"/>
          <w:sz w:val="22"/>
          <w:szCs w:val="22"/>
        </w:rPr>
        <w:t>o</w:t>
      </w:r>
      <w:r>
        <w:rPr>
          <w:spacing w:val="-2"/>
          <w:w w:val="102"/>
          <w:position w:val="-2"/>
          <w:sz w:val="22"/>
          <w:szCs w:val="22"/>
        </w:rPr>
        <w:t>n</w:t>
      </w:r>
      <w:r>
        <w:rPr>
          <w:spacing w:val="2"/>
          <w:w w:val="102"/>
          <w:position w:val="-2"/>
          <w:sz w:val="22"/>
          <w:szCs w:val="22"/>
        </w:rPr>
        <w:t>-</w:t>
      </w:r>
      <w:r>
        <w:rPr>
          <w:w w:val="102"/>
          <w:position w:val="-2"/>
          <w:sz w:val="22"/>
          <w:szCs w:val="22"/>
        </w:rPr>
        <w:t>D</w:t>
      </w:r>
      <w:r>
        <w:rPr>
          <w:spacing w:val="-4"/>
          <w:w w:val="102"/>
          <w:position w:val="-2"/>
          <w:sz w:val="22"/>
          <w:szCs w:val="22"/>
        </w:rPr>
        <w:t>e</w:t>
      </w:r>
      <w:r>
        <w:rPr>
          <w:spacing w:val="-2"/>
          <w:w w:val="102"/>
          <w:position w:val="-2"/>
          <w:sz w:val="22"/>
          <w:szCs w:val="22"/>
        </w:rPr>
        <w:t>v</w:t>
      </w:r>
      <w:r>
        <w:rPr>
          <w:spacing w:val="5"/>
          <w:w w:val="102"/>
          <w:position w:val="-2"/>
          <w:sz w:val="22"/>
          <w:szCs w:val="22"/>
        </w:rPr>
        <w:t>e</w:t>
      </w:r>
      <w:r>
        <w:rPr>
          <w:spacing w:val="-5"/>
          <w:w w:val="103"/>
          <w:position w:val="-2"/>
          <w:sz w:val="22"/>
          <w:szCs w:val="22"/>
        </w:rPr>
        <w:t>l</w:t>
      </w:r>
      <w:r>
        <w:rPr>
          <w:spacing w:val="2"/>
          <w:w w:val="102"/>
          <w:position w:val="-2"/>
          <w:sz w:val="22"/>
          <w:szCs w:val="22"/>
        </w:rPr>
        <w:t>o</w:t>
      </w:r>
      <w:r>
        <w:rPr>
          <w:spacing w:val="7"/>
          <w:w w:val="102"/>
          <w:position w:val="-2"/>
          <w:sz w:val="22"/>
          <w:szCs w:val="22"/>
        </w:rPr>
        <w:t>p</w:t>
      </w:r>
      <w:r>
        <w:rPr>
          <w:spacing w:val="-3"/>
          <w:w w:val="102"/>
          <w:position w:val="-2"/>
          <w:sz w:val="22"/>
          <w:szCs w:val="22"/>
        </w:rPr>
        <w:t>m</w:t>
      </w:r>
      <w:r>
        <w:rPr>
          <w:w w:val="102"/>
          <w:position w:val="-2"/>
          <w:sz w:val="22"/>
          <w:szCs w:val="22"/>
        </w:rPr>
        <w:t>e</w:t>
      </w:r>
      <w:r>
        <w:rPr>
          <w:spacing w:val="-2"/>
          <w:w w:val="102"/>
          <w:position w:val="-2"/>
          <w:sz w:val="22"/>
          <w:szCs w:val="22"/>
        </w:rPr>
        <w:t>n</w:t>
      </w:r>
      <w:r>
        <w:rPr>
          <w:w w:val="103"/>
          <w:position w:val="-2"/>
          <w:sz w:val="22"/>
          <w:szCs w:val="22"/>
        </w:rPr>
        <w:t>t</w:t>
      </w:r>
      <w:r>
        <w:rPr>
          <w:w w:val="102"/>
          <w:position w:val="-2"/>
          <w:sz w:val="22"/>
          <w:szCs w:val="22"/>
        </w:rPr>
        <w:t>)</w:t>
      </w:r>
    </w:p>
    <w:p w:rsidR="00D6223C" w:rsidRDefault="002F6E37" w:rsidP="002F5DA9">
      <w:pPr>
        <w:spacing w:line="620" w:lineRule="exact"/>
        <w:ind w:left="214"/>
        <w:rPr>
          <w:sz w:val="22"/>
          <w:szCs w:val="22"/>
        </w:rPr>
      </w:pPr>
      <w:r>
        <w:rPr>
          <w:spacing w:val="-2"/>
          <w:w w:val="102"/>
          <w:position w:val="23"/>
          <w:sz w:val="22"/>
          <w:szCs w:val="22"/>
        </w:rPr>
        <w:t>C</w:t>
      </w:r>
      <w:r>
        <w:rPr>
          <w:spacing w:val="7"/>
          <w:w w:val="102"/>
          <w:position w:val="23"/>
          <w:sz w:val="22"/>
          <w:szCs w:val="22"/>
        </w:rPr>
        <w:t>o</w:t>
      </w:r>
      <w:r>
        <w:rPr>
          <w:spacing w:val="-1"/>
          <w:w w:val="102"/>
          <w:position w:val="23"/>
          <w:sz w:val="22"/>
          <w:szCs w:val="22"/>
        </w:rPr>
        <w:t>s</w:t>
      </w:r>
      <w:r>
        <w:rPr>
          <w:w w:val="103"/>
          <w:position w:val="23"/>
          <w:sz w:val="22"/>
          <w:szCs w:val="22"/>
        </w:rPr>
        <w:t>t</w:t>
      </w:r>
      <w:r>
        <w:rPr>
          <w:spacing w:val="2"/>
          <w:position w:val="23"/>
          <w:sz w:val="22"/>
          <w:szCs w:val="22"/>
        </w:rPr>
        <w:t xml:space="preserve"> </w:t>
      </w:r>
      <w:r>
        <w:rPr>
          <w:spacing w:val="-2"/>
          <w:w w:val="102"/>
          <w:position w:val="23"/>
          <w:sz w:val="22"/>
          <w:szCs w:val="22"/>
        </w:rPr>
        <w:t>C</w:t>
      </w:r>
      <w:r>
        <w:rPr>
          <w:w w:val="102"/>
          <w:position w:val="23"/>
          <w:sz w:val="22"/>
          <w:szCs w:val="22"/>
        </w:rPr>
        <w:t>e</w:t>
      </w:r>
      <w:r>
        <w:rPr>
          <w:spacing w:val="-7"/>
          <w:w w:val="102"/>
          <w:position w:val="23"/>
          <w:sz w:val="22"/>
          <w:szCs w:val="22"/>
        </w:rPr>
        <w:t>n</w:t>
      </w:r>
      <w:r>
        <w:rPr>
          <w:w w:val="103"/>
          <w:position w:val="23"/>
          <w:sz w:val="22"/>
          <w:szCs w:val="22"/>
        </w:rPr>
        <w:t>t</w:t>
      </w:r>
      <w:r>
        <w:rPr>
          <w:w w:val="102"/>
          <w:position w:val="23"/>
          <w:sz w:val="22"/>
          <w:szCs w:val="22"/>
        </w:rPr>
        <w:t>e</w:t>
      </w:r>
      <w:r>
        <w:rPr>
          <w:spacing w:val="1"/>
          <w:w w:val="102"/>
          <w:position w:val="23"/>
          <w:sz w:val="22"/>
          <w:szCs w:val="22"/>
        </w:rPr>
        <w:t>r</w:t>
      </w:r>
      <w:r>
        <w:rPr>
          <w:spacing w:val="-6"/>
          <w:w w:val="103"/>
          <w:position w:val="23"/>
          <w:sz w:val="22"/>
          <w:szCs w:val="22"/>
        </w:rPr>
        <w:t>:</w:t>
      </w:r>
      <w:r>
        <w:rPr>
          <w:w w:val="102"/>
          <w:position w:val="23"/>
          <w:sz w:val="22"/>
          <w:szCs w:val="22"/>
        </w:rPr>
        <w:t>-</w:t>
      </w:r>
      <w:r>
        <w:rPr>
          <w:spacing w:val="9"/>
          <w:position w:val="23"/>
          <w:sz w:val="22"/>
          <w:szCs w:val="22"/>
        </w:rPr>
        <w:t xml:space="preserve"> </w:t>
      </w:r>
      <w:r w:rsidR="002F5DA9">
        <w:rPr>
          <w:spacing w:val="9"/>
          <w:position w:val="23"/>
          <w:sz w:val="22"/>
          <w:szCs w:val="22"/>
        </w:rPr>
        <w:t>BD</w:t>
      </w:r>
      <w:r>
        <w:rPr>
          <w:spacing w:val="2"/>
          <w:w w:val="102"/>
          <w:position w:val="23"/>
          <w:sz w:val="22"/>
          <w:szCs w:val="22"/>
        </w:rPr>
        <w:t>-</w:t>
      </w:r>
      <w:r w:rsidR="00D521AE">
        <w:rPr>
          <w:spacing w:val="-2"/>
          <w:w w:val="102"/>
          <w:position w:val="23"/>
          <w:sz w:val="22"/>
          <w:szCs w:val="22"/>
        </w:rPr>
        <w:t>6114</w:t>
      </w:r>
      <w:r>
        <w:rPr>
          <w:position w:val="23"/>
          <w:sz w:val="22"/>
          <w:szCs w:val="22"/>
        </w:rPr>
        <w:t xml:space="preserve">                                                                             </w:t>
      </w:r>
      <w:r>
        <w:rPr>
          <w:spacing w:val="-4"/>
          <w:position w:val="23"/>
          <w:sz w:val="22"/>
          <w:szCs w:val="22"/>
        </w:rPr>
        <w:t xml:space="preserve"> </w:t>
      </w:r>
      <w:r w:rsidR="001A5A74">
        <w:pict>
          <v:shape id="_x0000_i1025" type="#_x0000_t75" style="width:323.25pt;height:33pt">
            <v:imagedata r:id="rId11" o:title=""/>
          </v:shape>
        </w:pict>
      </w:r>
    </w:p>
    <w:tbl>
      <w:tblPr>
        <w:tblW w:w="13681" w:type="dxa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9"/>
        <w:gridCol w:w="1368"/>
        <w:gridCol w:w="1954"/>
        <w:gridCol w:w="1376"/>
        <w:gridCol w:w="1185"/>
        <w:gridCol w:w="1461"/>
        <w:gridCol w:w="1658"/>
        <w:gridCol w:w="1332"/>
        <w:gridCol w:w="1332"/>
        <w:gridCol w:w="1476"/>
      </w:tblGrid>
      <w:tr w:rsidR="00D6223C" w:rsidTr="006C0D72">
        <w:trPr>
          <w:trHeight w:hRule="exact" w:val="1574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3" w:line="100" w:lineRule="exact"/>
              <w:rPr>
                <w:sz w:val="11"/>
                <w:szCs w:val="11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spacing w:line="250" w:lineRule="auto"/>
              <w:ind w:left="81" w:right="62" w:firstLine="24"/>
              <w:rPr>
                <w:sz w:val="22"/>
                <w:szCs w:val="22"/>
              </w:rPr>
            </w:pPr>
            <w:r>
              <w:rPr>
                <w:b/>
                <w:spacing w:val="-1"/>
                <w:w w:val="102"/>
                <w:sz w:val="22"/>
                <w:szCs w:val="22"/>
              </w:rPr>
              <w:t>S</w:t>
            </w:r>
            <w:r>
              <w:rPr>
                <w:b/>
                <w:w w:val="102"/>
                <w:sz w:val="22"/>
                <w:szCs w:val="22"/>
              </w:rPr>
              <w:t>r. N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.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3" w:line="180" w:lineRule="exact"/>
              <w:rPr>
                <w:sz w:val="18"/>
                <w:szCs w:val="18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ind w:left="85" w:right="104"/>
              <w:jc w:val="center"/>
              <w:rPr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u</w:t>
            </w:r>
            <w:r>
              <w:rPr>
                <w:b/>
                <w:spacing w:val="4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12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w w:val="102"/>
                <w:sz w:val="22"/>
                <w:szCs w:val="22"/>
              </w:rPr>
              <w:t>H</w:t>
            </w:r>
            <w:r>
              <w:rPr>
                <w:b/>
                <w:spacing w:val="-4"/>
                <w:w w:val="102"/>
                <w:sz w:val="22"/>
                <w:szCs w:val="22"/>
              </w:rPr>
              <w:t>e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w w:val="102"/>
                <w:sz w:val="22"/>
                <w:szCs w:val="22"/>
              </w:rPr>
              <w:t>d</w:t>
            </w:r>
          </w:p>
          <w:p w:rsidR="00D6223C" w:rsidRDefault="002F6E37">
            <w:pPr>
              <w:spacing w:before="11"/>
              <w:ind w:left="295" w:right="316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&amp;</w:t>
            </w:r>
            <w:r>
              <w:rPr>
                <w:b/>
                <w:spacing w:val="5"/>
                <w:sz w:val="22"/>
                <w:szCs w:val="22"/>
              </w:rPr>
              <w:t xml:space="preserve"> </w:t>
            </w:r>
            <w:r>
              <w:rPr>
                <w:b/>
                <w:spacing w:val="-1"/>
                <w:w w:val="102"/>
                <w:sz w:val="22"/>
                <w:szCs w:val="22"/>
              </w:rPr>
              <w:t>Su</w:t>
            </w:r>
            <w:r>
              <w:rPr>
                <w:b/>
                <w:spacing w:val="4"/>
                <w:w w:val="102"/>
                <w:sz w:val="22"/>
                <w:szCs w:val="22"/>
              </w:rPr>
              <w:t>b</w:t>
            </w:r>
            <w:r>
              <w:rPr>
                <w:b/>
                <w:w w:val="102"/>
                <w:sz w:val="22"/>
                <w:szCs w:val="22"/>
              </w:rPr>
              <w:t xml:space="preserve">- </w:t>
            </w:r>
            <w:r>
              <w:rPr>
                <w:b/>
                <w:spacing w:val="2"/>
                <w:w w:val="102"/>
                <w:sz w:val="22"/>
                <w:szCs w:val="22"/>
              </w:rPr>
              <w:t>H</w:t>
            </w:r>
            <w:r>
              <w:rPr>
                <w:b/>
                <w:spacing w:val="-4"/>
                <w:w w:val="102"/>
                <w:sz w:val="22"/>
                <w:szCs w:val="22"/>
              </w:rPr>
              <w:t>e</w:t>
            </w:r>
            <w:r>
              <w:rPr>
                <w:b/>
                <w:spacing w:val="7"/>
                <w:w w:val="102"/>
                <w:sz w:val="22"/>
                <w:szCs w:val="22"/>
              </w:rPr>
              <w:t>a</w:t>
            </w:r>
            <w:r>
              <w:rPr>
                <w:b/>
                <w:w w:val="102"/>
                <w:sz w:val="22"/>
                <w:szCs w:val="22"/>
              </w:rPr>
              <w:t>d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3" w:line="100" w:lineRule="exact"/>
              <w:rPr>
                <w:sz w:val="11"/>
                <w:szCs w:val="11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spacing w:line="250" w:lineRule="auto"/>
              <w:ind w:left="334" w:right="223" w:hanging="8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>
              <w:rPr>
                <w:b/>
                <w:spacing w:val="2"/>
                <w:sz w:val="22"/>
                <w:szCs w:val="22"/>
              </w:rPr>
              <w:t>a</w:t>
            </w:r>
            <w:r>
              <w:rPr>
                <w:b/>
                <w:spacing w:val="-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3"/>
                <w:sz w:val="22"/>
                <w:szCs w:val="22"/>
              </w:rPr>
              <w:t xml:space="preserve"> </w:t>
            </w:r>
            <w:r>
              <w:rPr>
                <w:b/>
                <w:w w:val="102"/>
                <w:sz w:val="22"/>
                <w:szCs w:val="22"/>
              </w:rPr>
              <w:t>W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spacing w:val="-9"/>
                <w:w w:val="102"/>
                <w:sz w:val="22"/>
                <w:szCs w:val="22"/>
              </w:rPr>
              <w:t>r</w:t>
            </w:r>
            <w:r>
              <w:rPr>
                <w:b/>
                <w:w w:val="102"/>
                <w:sz w:val="22"/>
                <w:szCs w:val="22"/>
              </w:rPr>
              <w:t xml:space="preserve">k </w:t>
            </w:r>
            <w:r>
              <w:rPr>
                <w:b/>
                <w:spacing w:val="2"/>
                <w:sz w:val="22"/>
                <w:szCs w:val="22"/>
              </w:rPr>
              <w:t>a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b/>
                <w:spacing w:val="-2"/>
                <w:w w:val="102"/>
                <w:sz w:val="22"/>
                <w:szCs w:val="22"/>
              </w:rPr>
              <w:t>B</w:t>
            </w:r>
            <w:r>
              <w:rPr>
                <w:b/>
                <w:w w:val="102"/>
                <w:sz w:val="22"/>
                <w:szCs w:val="22"/>
              </w:rPr>
              <w:t>r</w:t>
            </w:r>
            <w:r>
              <w:rPr>
                <w:b/>
                <w:spacing w:val="-4"/>
                <w:w w:val="102"/>
                <w:sz w:val="22"/>
                <w:szCs w:val="22"/>
              </w:rPr>
              <w:t>e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spacing w:val="-1"/>
                <w:w w:val="102"/>
                <w:sz w:val="22"/>
                <w:szCs w:val="22"/>
              </w:rPr>
              <w:t>ku</w:t>
            </w:r>
            <w:r>
              <w:rPr>
                <w:b/>
                <w:w w:val="102"/>
                <w:sz w:val="22"/>
                <w:szCs w:val="22"/>
              </w:rPr>
              <w:t>p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2F6E37">
            <w:pPr>
              <w:spacing w:line="240" w:lineRule="exact"/>
              <w:ind w:left="177" w:right="184"/>
              <w:jc w:val="center"/>
              <w:rPr>
                <w:sz w:val="22"/>
                <w:szCs w:val="22"/>
              </w:rPr>
            </w:pPr>
            <w:r>
              <w:rPr>
                <w:b/>
                <w:w w:val="102"/>
                <w:sz w:val="22"/>
                <w:szCs w:val="22"/>
              </w:rPr>
              <w:t>Al</w:t>
            </w:r>
            <w:r>
              <w:rPr>
                <w:b/>
                <w:w w:val="103"/>
                <w:sz w:val="22"/>
                <w:szCs w:val="22"/>
              </w:rPr>
              <w:t>l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spacing w:val="-9"/>
                <w:w w:val="102"/>
                <w:sz w:val="22"/>
                <w:szCs w:val="22"/>
              </w:rPr>
              <w:t>c</w:t>
            </w:r>
            <w:r>
              <w:rPr>
                <w:b/>
                <w:spacing w:val="7"/>
                <w:w w:val="102"/>
                <w:sz w:val="22"/>
                <w:szCs w:val="22"/>
              </w:rPr>
              <w:t>a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ed</w:t>
            </w:r>
          </w:p>
          <w:p w:rsidR="00D6223C" w:rsidRDefault="002F6E37">
            <w:pPr>
              <w:spacing w:before="11" w:line="245" w:lineRule="auto"/>
              <w:ind w:left="75" w:right="79" w:hanging="13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un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12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spacing w:val="4"/>
                <w:w w:val="102"/>
                <w:sz w:val="22"/>
                <w:szCs w:val="22"/>
              </w:rPr>
              <w:t>n</w:t>
            </w:r>
            <w:r>
              <w:rPr>
                <w:b/>
                <w:w w:val="102"/>
                <w:sz w:val="22"/>
                <w:szCs w:val="22"/>
              </w:rPr>
              <w:t xml:space="preserve">d </w:t>
            </w:r>
            <w:r>
              <w:rPr>
                <w:b/>
                <w:spacing w:val="-1"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4"/>
                <w:sz w:val="22"/>
                <w:szCs w:val="22"/>
              </w:rPr>
              <w:t>e</w:t>
            </w:r>
            <w:r>
              <w:rPr>
                <w:b/>
                <w:spacing w:val="2"/>
                <w:sz w:val="22"/>
                <w:szCs w:val="22"/>
              </w:rPr>
              <w:t>a</w:t>
            </w:r>
            <w:r>
              <w:rPr>
                <w:b/>
                <w:spacing w:val="4"/>
                <w:sz w:val="22"/>
                <w:szCs w:val="22"/>
              </w:rPr>
              <w:t>ku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13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w w:val="102"/>
                <w:sz w:val="22"/>
                <w:szCs w:val="22"/>
              </w:rPr>
              <w:t>f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 xml:space="preserve">r </w:t>
            </w:r>
            <w:r>
              <w:rPr>
                <w:b/>
                <w:spacing w:val="-1"/>
                <w:w w:val="102"/>
                <w:sz w:val="22"/>
                <w:szCs w:val="22"/>
              </w:rPr>
              <w:t>d</w:t>
            </w:r>
            <w:r>
              <w:rPr>
                <w:b/>
                <w:w w:val="103"/>
                <w:sz w:val="22"/>
                <w:szCs w:val="22"/>
              </w:rPr>
              <w:t>i</w:t>
            </w:r>
            <w:r>
              <w:rPr>
                <w:b/>
                <w:spacing w:val="1"/>
                <w:w w:val="102"/>
                <w:sz w:val="22"/>
                <w:szCs w:val="22"/>
              </w:rPr>
              <w:t>ff</w:t>
            </w:r>
            <w:r>
              <w:rPr>
                <w:b/>
                <w:w w:val="102"/>
                <w:sz w:val="22"/>
                <w:szCs w:val="22"/>
              </w:rPr>
              <w:t>e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w w:val="102"/>
                <w:sz w:val="22"/>
                <w:szCs w:val="22"/>
              </w:rPr>
              <w:t>e</w:t>
            </w:r>
            <w:r>
              <w:rPr>
                <w:b/>
                <w:spacing w:val="-1"/>
                <w:w w:val="102"/>
                <w:sz w:val="22"/>
                <w:szCs w:val="22"/>
              </w:rPr>
              <w:t>n</w:t>
            </w:r>
            <w:r>
              <w:rPr>
                <w:b/>
                <w:w w:val="102"/>
                <w:sz w:val="22"/>
                <w:szCs w:val="22"/>
              </w:rPr>
              <w:t xml:space="preserve">t </w:t>
            </w:r>
            <w:r>
              <w:rPr>
                <w:b/>
                <w:sz w:val="22"/>
                <w:szCs w:val="22"/>
              </w:rPr>
              <w:t>l</w:t>
            </w:r>
            <w:r>
              <w:rPr>
                <w:b/>
                <w:spacing w:val="7"/>
                <w:sz w:val="22"/>
                <w:szCs w:val="22"/>
              </w:rPr>
              <w:t>o</w:t>
            </w:r>
            <w:r>
              <w:rPr>
                <w:b/>
                <w:spacing w:val="-9"/>
                <w:sz w:val="22"/>
                <w:szCs w:val="22"/>
              </w:rPr>
              <w:t>c</w:t>
            </w:r>
            <w:r>
              <w:rPr>
                <w:b/>
                <w:spacing w:val="7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5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n</w:t>
            </w:r>
            <w:r>
              <w:rPr>
                <w:b/>
                <w:spacing w:val="22"/>
                <w:sz w:val="22"/>
                <w:szCs w:val="22"/>
              </w:rPr>
              <w:t xml:space="preserve"> </w:t>
            </w:r>
            <w:r>
              <w:rPr>
                <w:b/>
                <w:w w:val="103"/>
                <w:sz w:val="22"/>
                <w:szCs w:val="22"/>
              </w:rPr>
              <w:t xml:space="preserve">/ </w:t>
            </w:r>
            <w:r>
              <w:rPr>
                <w:b/>
                <w:spacing w:val="-1"/>
                <w:w w:val="102"/>
                <w:sz w:val="22"/>
                <w:szCs w:val="22"/>
              </w:rPr>
              <w:t>s</w:t>
            </w:r>
            <w:r>
              <w:rPr>
                <w:b/>
                <w:w w:val="103"/>
                <w:sz w:val="22"/>
                <w:szCs w:val="22"/>
              </w:rPr>
              <w:t>i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es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3" w:line="100" w:lineRule="exact"/>
              <w:rPr>
                <w:sz w:val="11"/>
                <w:szCs w:val="11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ind w:left="176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-6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o</w:t>
            </w:r>
          </w:p>
          <w:p w:rsidR="00D6223C" w:rsidRDefault="002F6E37">
            <w:pPr>
              <w:spacing w:before="11"/>
              <w:ind w:left="128"/>
              <w:rPr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E</w:t>
            </w:r>
            <w:r>
              <w:rPr>
                <w:b/>
                <w:spacing w:val="2"/>
                <w:w w:val="102"/>
                <w:sz w:val="22"/>
                <w:szCs w:val="22"/>
              </w:rPr>
              <w:t>x</w:t>
            </w:r>
            <w:r>
              <w:rPr>
                <w:b/>
                <w:w w:val="102"/>
                <w:sz w:val="22"/>
                <w:szCs w:val="22"/>
              </w:rPr>
              <w:t>ec</w:t>
            </w:r>
            <w:r>
              <w:rPr>
                <w:b/>
                <w:spacing w:val="-1"/>
                <w:w w:val="102"/>
                <w:sz w:val="22"/>
                <w:szCs w:val="22"/>
              </w:rPr>
              <w:t>u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ed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D6223C" w:rsidRDefault="00D6223C">
            <w:pPr>
              <w:spacing w:before="3" w:line="100" w:lineRule="exact"/>
              <w:rPr>
                <w:sz w:val="11"/>
                <w:szCs w:val="11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ind w:left="181" w:right="182"/>
              <w:jc w:val="center"/>
              <w:rPr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1"/>
                <w:sz w:val="22"/>
                <w:szCs w:val="22"/>
              </w:rPr>
              <w:t>h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12"/>
                <w:sz w:val="22"/>
                <w:szCs w:val="22"/>
              </w:rPr>
              <w:t xml:space="preserve"> 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f</w:t>
            </w:r>
          </w:p>
          <w:p w:rsidR="00D6223C" w:rsidRDefault="002F6E37">
            <w:pPr>
              <w:spacing w:before="11"/>
              <w:ind w:left="49" w:right="59"/>
              <w:jc w:val="center"/>
              <w:rPr>
                <w:sz w:val="22"/>
                <w:szCs w:val="22"/>
              </w:rPr>
            </w:pPr>
            <w:r>
              <w:rPr>
                <w:b/>
                <w:spacing w:val="-4"/>
                <w:w w:val="102"/>
                <w:sz w:val="22"/>
                <w:szCs w:val="22"/>
              </w:rPr>
              <w:t>P</w:t>
            </w:r>
            <w:r>
              <w:rPr>
                <w:b/>
                <w:w w:val="102"/>
                <w:sz w:val="22"/>
                <w:szCs w:val="22"/>
              </w:rPr>
              <w:t>r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c</w:t>
            </w:r>
            <w:r>
              <w:rPr>
                <w:b/>
                <w:spacing w:val="-1"/>
                <w:w w:val="102"/>
                <w:sz w:val="22"/>
                <w:szCs w:val="22"/>
              </w:rPr>
              <w:t>u</w:t>
            </w:r>
            <w:r>
              <w:rPr>
                <w:b/>
                <w:w w:val="102"/>
                <w:sz w:val="22"/>
                <w:szCs w:val="22"/>
              </w:rPr>
              <w:t>r</w:t>
            </w:r>
            <w:r>
              <w:rPr>
                <w:b/>
                <w:spacing w:val="-4"/>
                <w:w w:val="102"/>
                <w:sz w:val="22"/>
                <w:szCs w:val="22"/>
              </w:rPr>
              <w:t>e</w:t>
            </w:r>
            <w:r>
              <w:rPr>
                <w:b/>
                <w:spacing w:val="-1"/>
                <w:w w:val="102"/>
                <w:sz w:val="22"/>
                <w:szCs w:val="22"/>
              </w:rPr>
              <w:t>m</w:t>
            </w:r>
            <w:r>
              <w:rPr>
                <w:b/>
                <w:w w:val="102"/>
                <w:sz w:val="22"/>
                <w:szCs w:val="22"/>
              </w:rPr>
              <w:t>e</w:t>
            </w:r>
            <w:r>
              <w:rPr>
                <w:b/>
                <w:spacing w:val="-1"/>
                <w:w w:val="102"/>
                <w:sz w:val="22"/>
                <w:szCs w:val="22"/>
              </w:rPr>
              <w:t>n</w:t>
            </w:r>
            <w:r>
              <w:rPr>
                <w:b/>
                <w:w w:val="102"/>
                <w:sz w:val="22"/>
                <w:szCs w:val="22"/>
              </w:rPr>
              <w:t>t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3" w:line="180" w:lineRule="exact"/>
              <w:rPr>
                <w:sz w:val="18"/>
                <w:szCs w:val="18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Pr="003C5D6C" w:rsidRDefault="002F6E37" w:rsidP="003C5D6C">
            <w:pPr>
              <w:spacing w:line="245" w:lineRule="auto"/>
              <w:ind w:left="325" w:hanging="17"/>
            </w:pPr>
            <w:r w:rsidRPr="003C5D6C">
              <w:rPr>
                <w:b/>
              </w:rPr>
              <w:t>A</w:t>
            </w:r>
            <w:r w:rsidRPr="003C5D6C">
              <w:rPr>
                <w:b/>
                <w:spacing w:val="-1"/>
              </w:rPr>
              <w:t>n</w:t>
            </w:r>
            <w:r w:rsidRPr="003C5D6C">
              <w:rPr>
                <w:b/>
                <w:spacing w:val="1"/>
              </w:rPr>
              <w:t>t</w:t>
            </w:r>
            <w:r w:rsidRPr="003C5D6C">
              <w:rPr>
                <w:b/>
              </w:rPr>
              <w:t>ici</w:t>
            </w:r>
            <w:r w:rsidRPr="003C5D6C">
              <w:rPr>
                <w:b/>
                <w:spacing w:val="-5"/>
              </w:rPr>
              <w:t>p</w:t>
            </w:r>
            <w:r w:rsidRPr="003C5D6C">
              <w:rPr>
                <w:b/>
                <w:spacing w:val="7"/>
              </w:rPr>
              <w:t>a</w:t>
            </w:r>
            <w:r w:rsidRPr="003C5D6C">
              <w:rPr>
                <w:b/>
                <w:spacing w:val="1"/>
              </w:rPr>
              <w:t>t</w:t>
            </w:r>
            <w:r w:rsidRPr="003C5D6C">
              <w:rPr>
                <w:b/>
                <w:spacing w:val="-4"/>
              </w:rPr>
              <w:t>e</w:t>
            </w:r>
            <w:r w:rsidRPr="003C5D6C">
              <w:rPr>
                <w:b/>
              </w:rPr>
              <w:t>d</w:t>
            </w:r>
            <w:r w:rsidRPr="003C5D6C">
              <w:rPr>
                <w:b/>
                <w:spacing w:val="24"/>
              </w:rPr>
              <w:t xml:space="preserve"> </w:t>
            </w:r>
            <w:r w:rsidRPr="003C5D6C">
              <w:rPr>
                <w:b/>
                <w:w w:val="103"/>
              </w:rPr>
              <w:t xml:space="preserve">/ </w:t>
            </w:r>
            <w:r w:rsidRPr="003C5D6C">
              <w:rPr>
                <w:b/>
              </w:rPr>
              <w:t>A</w:t>
            </w:r>
            <w:r w:rsidRPr="003C5D6C">
              <w:rPr>
                <w:b/>
                <w:spacing w:val="-4"/>
              </w:rPr>
              <w:t>c</w:t>
            </w:r>
            <w:r w:rsidRPr="003C5D6C">
              <w:rPr>
                <w:b/>
                <w:spacing w:val="1"/>
              </w:rPr>
              <w:t>t</w:t>
            </w:r>
            <w:r w:rsidRPr="003C5D6C">
              <w:rPr>
                <w:b/>
                <w:spacing w:val="4"/>
              </w:rPr>
              <w:t>u</w:t>
            </w:r>
            <w:r w:rsidRPr="003C5D6C">
              <w:rPr>
                <w:b/>
                <w:spacing w:val="2"/>
              </w:rPr>
              <w:t>a</w:t>
            </w:r>
            <w:r w:rsidRPr="003C5D6C">
              <w:rPr>
                <w:b/>
              </w:rPr>
              <w:t>l</w:t>
            </w:r>
            <w:r w:rsidRPr="003C5D6C">
              <w:rPr>
                <w:b/>
                <w:spacing w:val="15"/>
              </w:rPr>
              <w:t xml:space="preserve"> </w:t>
            </w:r>
            <w:r w:rsidRPr="003C5D6C">
              <w:rPr>
                <w:b/>
                <w:spacing w:val="-9"/>
              </w:rPr>
              <w:t>D</w:t>
            </w:r>
            <w:r w:rsidRPr="003C5D6C">
              <w:rPr>
                <w:b/>
                <w:spacing w:val="7"/>
              </w:rPr>
              <w:t>a</w:t>
            </w:r>
            <w:r w:rsidRPr="003C5D6C">
              <w:rPr>
                <w:b/>
                <w:spacing w:val="1"/>
              </w:rPr>
              <w:t>t</w:t>
            </w:r>
            <w:r w:rsidRPr="003C5D6C">
              <w:rPr>
                <w:b/>
              </w:rPr>
              <w:t>e</w:t>
            </w:r>
            <w:r w:rsidRPr="003C5D6C">
              <w:rPr>
                <w:b/>
                <w:spacing w:val="7"/>
              </w:rPr>
              <w:t xml:space="preserve"> </w:t>
            </w:r>
            <w:r w:rsidRPr="003C5D6C">
              <w:rPr>
                <w:b/>
                <w:spacing w:val="-2"/>
                <w:w w:val="102"/>
              </w:rPr>
              <w:t>o</w:t>
            </w:r>
            <w:r w:rsidRPr="003C5D6C">
              <w:rPr>
                <w:b/>
                <w:w w:val="102"/>
              </w:rPr>
              <w:t>f A</w:t>
            </w:r>
            <w:r w:rsidRPr="003C5D6C">
              <w:rPr>
                <w:b/>
                <w:spacing w:val="-1"/>
                <w:w w:val="102"/>
              </w:rPr>
              <w:t>d</w:t>
            </w:r>
            <w:r w:rsidRPr="003C5D6C">
              <w:rPr>
                <w:b/>
                <w:spacing w:val="-2"/>
                <w:w w:val="102"/>
              </w:rPr>
              <w:t>v</w:t>
            </w:r>
            <w:r w:rsidRPr="003C5D6C">
              <w:rPr>
                <w:b/>
                <w:spacing w:val="-4"/>
                <w:w w:val="102"/>
              </w:rPr>
              <w:t>e</w:t>
            </w:r>
            <w:r w:rsidRPr="003C5D6C">
              <w:rPr>
                <w:b/>
                <w:w w:val="102"/>
              </w:rPr>
              <w:t>r</w:t>
            </w:r>
            <w:r w:rsidRPr="003C5D6C">
              <w:rPr>
                <w:b/>
                <w:spacing w:val="1"/>
                <w:w w:val="102"/>
              </w:rPr>
              <w:t>t</w:t>
            </w:r>
            <w:r w:rsidRPr="003C5D6C">
              <w:rPr>
                <w:b/>
                <w:w w:val="103"/>
              </w:rPr>
              <w:t>i</w:t>
            </w:r>
            <w:r w:rsidRPr="003C5D6C">
              <w:rPr>
                <w:b/>
                <w:spacing w:val="-1"/>
                <w:w w:val="102"/>
              </w:rPr>
              <w:t>s</w:t>
            </w:r>
            <w:r w:rsidRPr="003C5D6C">
              <w:rPr>
                <w:b/>
                <w:spacing w:val="5"/>
                <w:w w:val="102"/>
              </w:rPr>
              <w:t>e</w:t>
            </w:r>
            <w:r w:rsidRPr="003C5D6C">
              <w:rPr>
                <w:b/>
                <w:spacing w:val="-6"/>
                <w:w w:val="102"/>
              </w:rPr>
              <w:t>m</w:t>
            </w:r>
            <w:r w:rsidRPr="003C5D6C">
              <w:rPr>
                <w:b/>
                <w:w w:val="102"/>
              </w:rPr>
              <w:t>e</w:t>
            </w:r>
            <w:r w:rsidRPr="003C5D6C">
              <w:rPr>
                <w:b/>
                <w:spacing w:val="-1"/>
                <w:w w:val="102"/>
              </w:rPr>
              <w:t>n</w:t>
            </w:r>
            <w:r w:rsidRPr="003C5D6C">
              <w:rPr>
                <w:b/>
                <w:w w:val="102"/>
              </w:rPr>
              <w:t>t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18" w:line="240" w:lineRule="exact"/>
              <w:rPr>
                <w:sz w:val="24"/>
                <w:szCs w:val="24"/>
              </w:rPr>
            </w:pPr>
          </w:p>
          <w:p w:rsidR="00D6223C" w:rsidRDefault="002F6E37">
            <w:pPr>
              <w:ind w:left="45" w:right="59"/>
              <w:jc w:val="center"/>
              <w:rPr>
                <w:sz w:val="22"/>
                <w:szCs w:val="22"/>
              </w:rPr>
            </w:pPr>
            <w:r>
              <w:rPr>
                <w:b/>
                <w:w w:val="102"/>
                <w:sz w:val="22"/>
                <w:szCs w:val="22"/>
              </w:rPr>
              <w:t>A</w:t>
            </w:r>
            <w:r>
              <w:rPr>
                <w:b/>
                <w:spacing w:val="-1"/>
                <w:w w:val="102"/>
                <w:sz w:val="22"/>
                <w:szCs w:val="22"/>
              </w:rPr>
              <w:t>n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spacing w:val="4"/>
                <w:w w:val="103"/>
                <w:sz w:val="22"/>
                <w:szCs w:val="22"/>
              </w:rPr>
              <w:t>i</w:t>
            </w:r>
            <w:r>
              <w:rPr>
                <w:b/>
                <w:spacing w:val="-4"/>
                <w:w w:val="102"/>
                <w:sz w:val="22"/>
                <w:szCs w:val="22"/>
              </w:rPr>
              <w:t>c</w:t>
            </w:r>
            <w:r>
              <w:rPr>
                <w:b/>
                <w:w w:val="103"/>
                <w:sz w:val="22"/>
                <w:szCs w:val="22"/>
              </w:rPr>
              <w:t>i</w:t>
            </w:r>
            <w:r>
              <w:rPr>
                <w:b/>
                <w:spacing w:val="-1"/>
                <w:w w:val="102"/>
                <w:sz w:val="22"/>
                <w:szCs w:val="22"/>
              </w:rPr>
              <w:t>p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ed</w:t>
            </w:r>
          </w:p>
          <w:p w:rsidR="00D6223C" w:rsidRDefault="002F6E37">
            <w:pPr>
              <w:spacing w:before="1" w:line="245" w:lineRule="auto"/>
              <w:ind w:left="245" w:right="26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</w:t>
            </w:r>
            <w:r>
              <w:rPr>
                <w:b/>
                <w:spacing w:val="4"/>
                <w:sz w:val="22"/>
                <w:szCs w:val="22"/>
              </w:rPr>
              <w:t xml:space="preserve"> </w:t>
            </w:r>
            <w:r>
              <w:rPr>
                <w:b/>
                <w:w w:val="102"/>
                <w:sz w:val="22"/>
                <w:szCs w:val="22"/>
              </w:rPr>
              <w:t>Ac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spacing w:val="-5"/>
                <w:w w:val="102"/>
                <w:sz w:val="22"/>
                <w:szCs w:val="22"/>
              </w:rPr>
              <w:t>u</w:t>
            </w:r>
            <w:r>
              <w:rPr>
                <w:b/>
                <w:spacing w:val="7"/>
                <w:w w:val="102"/>
                <w:sz w:val="22"/>
                <w:szCs w:val="22"/>
              </w:rPr>
              <w:t>a</w:t>
            </w:r>
            <w:r>
              <w:rPr>
                <w:b/>
                <w:w w:val="103"/>
                <w:sz w:val="22"/>
                <w:szCs w:val="22"/>
              </w:rPr>
              <w:t xml:space="preserve">l 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7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 xml:space="preserve">f </w:t>
            </w:r>
            <w:r>
              <w:rPr>
                <w:b/>
                <w:spacing w:val="-1"/>
                <w:w w:val="102"/>
                <w:sz w:val="22"/>
                <w:szCs w:val="22"/>
              </w:rPr>
              <w:t>S</w:t>
            </w:r>
            <w:r>
              <w:rPr>
                <w:b/>
                <w:spacing w:val="-3"/>
                <w:w w:val="102"/>
                <w:sz w:val="22"/>
                <w:szCs w:val="22"/>
              </w:rPr>
              <w:t>t</w:t>
            </w:r>
            <w:r>
              <w:rPr>
                <w:b/>
                <w:spacing w:val="7"/>
                <w:w w:val="102"/>
                <w:sz w:val="22"/>
                <w:szCs w:val="22"/>
              </w:rPr>
              <w:t>a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w w:val="102"/>
                <w:sz w:val="22"/>
                <w:szCs w:val="22"/>
              </w:rPr>
              <w:t>t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6223C" w:rsidRDefault="00D6223C">
            <w:pPr>
              <w:spacing w:before="18" w:line="240" w:lineRule="exact"/>
              <w:rPr>
                <w:sz w:val="24"/>
                <w:szCs w:val="24"/>
              </w:rPr>
            </w:pPr>
          </w:p>
          <w:p w:rsidR="00D6223C" w:rsidRDefault="002F6E37">
            <w:pPr>
              <w:ind w:left="47" w:right="62"/>
              <w:jc w:val="center"/>
              <w:rPr>
                <w:sz w:val="22"/>
                <w:szCs w:val="22"/>
              </w:rPr>
            </w:pPr>
            <w:r>
              <w:rPr>
                <w:b/>
                <w:spacing w:val="-5"/>
                <w:w w:val="102"/>
                <w:sz w:val="22"/>
                <w:szCs w:val="22"/>
              </w:rPr>
              <w:t>A</w:t>
            </w:r>
            <w:r>
              <w:rPr>
                <w:b/>
                <w:spacing w:val="4"/>
                <w:w w:val="102"/>
                <w:sz w:val="22"/>
                <w:szCs w:val="22"/>
              </w:rPr>
              <w:t>n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3"/>
                <w:sz w:val="22"/>
                <w:szCs w:val="22"/>
              </w:rPr>
              <w:t>i</w:t>
            </w:r>
            <w:r>
              <w:rPr>
                <w:b/>
                <w:spacing w:val="-4"/>
                <w:w w:val="102"/>
                <w:sz w:val="22"/>
                <w:szCs w:val="22"/>
              </w:rPr>
              <w:t>c</w:t>
            </w:r>
            <w:r>
              <w:rPr>
                <w:b/>
                <w:spacing w:val="4"/>
                <w:w w:val="103"/>
                <w:sz w:val="22"/>
                <w:szCs w:val="22"/>
              </w:rPr>
              <w:t>i</w:t>
            </w:r>
            <w:r>
              <w:rPr>
                <w:b/>
                <w:spacing w:val="-5"/>
                <w:w w:val="102"/>
                <w:sz w:val="22"/>
                <w:szCs w:val="22"/>
              </w:rPr>
              <w:t>p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ed</w:t>
            </w:r>
          </w:p>
          <w:p w:rsidR="00D6223C" w:rsidRDefault="002F6E37">
            <w:pPr>
              <w:spacing w:before="1" w:line="245" w:lineRule="auto"/>
              <w:ind w:left="65" w:right="79" w:hanging="1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</w:t>
            </w:r>
            <w:r>
              <w:rPr>
                <w:b/>
                <w:spacing w:val="4"/>
                <w:sz w:val="22"/>
                <w:szCs w:val="22"/>
              </w:rPr>
              <w:t xml:space="preserve"> </w:t>
            </w:r>
            <w:r>
              <w:rPr>
                <w:b/>
                <w:w w:val="102"/>
                <w:sz w:val="22"/>
                <w:szCs w:val="22"/>
              </w:rPr>
              <w:t>Ac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spacing w:val="-5"/>
                <w:w w:val="102"/>
                <w:sz w:val="22"/>
                <w:szCs w:val="22"/>
              </w:rPr>
              <w:t>u</w:t>
            </w:r>
            <w:r>
              <w:rPr>
                <w:b/>
                <w:spacing w:val="7"/>
                <w:w w:val="102"/>
                <w:sz w:val="22"/>
                <w:szCs w:val="22"/>
              </w:rPr>
              <w:t>a</w:t>
            </w:r>
            <w:r>
              <w:rPr>
                <w:b/>
                <w:w w:val="103"/>
                <w:sz w:val="22"/>
                <w:szCs w:val="22"/>
              </w:rPr>
              <w:t xml:space="preserve">l </w:t>
            </w:r>
            <w:r>
              <w:rPr>
                <w:b/>
                <w:spacing w:val="-5"/>
                <w:sz w:val="22"/>
                <w:szCs w:val="22"/>
              </w:rPr>
              <w:t>D</w:t>
            </w:r>
            <w:r>
              <w:rPr>
                <w:b/>
                <w:spacing w:val="7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3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 xml:space="preserve">f </w:t>
            </w:r>
            <w:r>
              <w:rPr>
                <w:b/>
                <w:spacing w:val="-5"/>
                <w:w w:val="102"/>
                <w:sz w:val="22"/>
                <w:szCs w:val="22"/>
              </w:rPr>
              <w:t>C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spacing w:val="-6"/>
                <w:w w:val="102"/>
                <w:sz w:val="22"/>
                <w:szCs w:val="22"/>
              </w:rPr>
              <w:t>m</w:t>
            </w:r>
            <w:r>
              <w:rPr>
                <w:b/>
                <w:spacing w:val="4"/>
                <w:w w:val="102"/>
                <w:sz w:val="22"/>
                <w:szCs w:val="22"/>
              </w:rPr>
              <w:t>p</w:t>
            </w:r>
            <w:r>
              <w:rPr>
                <w:b/>
                <w:w w:val="103"/>
                <w:sz w:val="22"/>
                <w:szCs w:val="22"/>
              </w:rPr>
              <w:t>l</w:t>
            </w:r>
            <w:r>
              <w:rPr>
                <w:b/>
                <w:spacing w:val="-4"/>
                <w:w w:val="102"/>
                <w:sz w:val="22"/>
                <w:szCs w:val="22"/>
              </w:rPr>
              <w:t>e</w:t>
            </w:r>
            <w:r>
              <w:rPr>
                <w:b/>
                <w:spacing w:val="1"/>
                <w:w w:val="102"/>
                <w:sz w:val="22"/>
                <w:szCs w:val="22"/>
              </w:rPr>
              <w:t>t</w:t>
            </w:r>
            <w:r>
              <w:rPr>
                <w:b/>
                <w:w w:val="103"/>
                <w:sz w:val="22"/>
                <w:szCs w:val="22"/>
              </w:rPr>
              <w:t>i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line="200" w:lineRule="exact"/>
            </w:pPr>
          </w:p>
          <w:p w:rsidR="00D6223C" w:rsidRDefault="00D6223C">
            <w:pPr>
              <w:spacing w:before="7" w:line="240" w:lineRule="exact"/>
              <w:rPr>
                <w:sz w:val="24"/>
                <w:szCs w:val="24"/>
              </w:rPr>
            </w:pPr>
          </w:p>
          <w:p w:rsidR="00D6223C" w:rsidRDefault="00D6398C" w:rsidP="00A11EC4">
            <w:pPr>
              <w:ind w:left="297" w:right="-172"/>
              <w:rPr>
                <w:sz w:val="22"/>
                <w:szCs w:val="22"/>
              </w:rPr>
            </w:pPr>
            <w:r>
              <w:rPr>
                <w:b/>
                <w:w w:val="102"/>
                <w:sz w:val="22"/>
                <w:szCs w:val="22"/>
              </w:rPr>
              <w:t>Remarks</w:t>
            </w:r>
          </w:p>
        </w:tc>
      </w:tr>
      <w:tr w:rsidR="00D6223C" w:rsidTr="008060A9">
        <w:trPr>
          <w:trHeight w:hRule="exact" w:val="912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5" w:line="100" w:lineRule="exact"/>
              <w:rPr>
                <w:sz w:val="11"/>
                <w:szCs w:val="11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ind w:left="167" w:right="190"/>
              <w:jc w:val="center"/>
              <w:rPr>
                <w:sz w:val="19"/>
                <w:szCs w:val="19"/>
              </w:rPr>
            </w:pPr>
            <w:r>
              <w:rPr>
                <w:w w:val="99"/>
                <w:sz w:val="19"/>
                <w:szCs w:val="19"/>
              </w:rPr>
              <w:t>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5" w:line="100" w:lineRule="exact"/>
              <w:rPr>
                <w:sz w:val="11"/>
                <w:szCs w:val="11"/>
              </w:rPr>
            </w:pPr>
          </w:p>
          <w:p w:rsidR="00D6223C" w:rsidRDefault="00D6223C">
            <w:pPr>
              <w:spacing w:line="200" w:lineRule="exact"/>
            </w:pPr>
          </w:p>
          <w:p w:rsidR="00D6223C" w:rsidRDefault="002F6E37">
            <w:pPr>
              <w:ind w:left="7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A</w:t>
            </w:r>
            <w:r>
              <w:rPr>
                <w:spacing w:val="1"/>
                <w:sz w:val="19"/>
                <w:szCs w:val="19"/>
              </w:rPr>
              <w:t>0</w:t>
            </w:r>
            <w:r w:rsidR="00717797">
              <w:rPr>
                <w:spacing w:val="1"/>
                <w:sz w:val="19"/>
                <w:szCs w:val="19"/>
              </w:rPr>
              <w:t>9899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D6223C">
            <w:pPr>
              <w:spacing w:before="9" w:line="200" w:lineRule="exact"/>
            </w:pPr>
          </w:p>
          <w:p w:rsidR="00717797" w:rsidRDefault="002F6E37" w:rsidP="00717797">
            <w:pPr>
              <w:ind w:left="8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>t</w:t>
            </w:r>
            <w:r>
              <w:rPr>
                <w:spacing w:val="1"/>
                <w:sz w:val="19"/>
                <w:szCs w:val="19"/>
              </w:rPr>
              <w:t>h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pacing w:val="-1"/>
                <w:sz w:val="19"/>
                <w:szCs w:val="19"/>
              </w:rPr>
              <w:t>r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1"/>
                <w:sz w:val="19"/>
                <w:szCs w:val="19"/>
              </w:rPr>
              <w:t xml:space="preserve"> </w:t>
            </w:r>
          </w:p>
          <w:p w:rsidR="00D6223C" w:rsidRDefault="00717797">
            <w:pPr>
              <w:spacing w:line="200" w:lineRule="exact"/>
              <w:ind w:left="8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Campus School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23C" w:rsidRDefault="006B331C" w:rsidP="009C6FF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</w:t>
            </w:r>
            <w:r w:rsidR="006A47BD">
              <w:rPr>
                <w:sz w:val="19"/>
                <w:szCs w:val="19"/>
              </w:rPr>
              <w:t>000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23C" w:rsidRDefault="002F6E37">
            <w:pPr>
              <w:spacing w:before="99"/>
              <w:ind w:left="102" w:right="127"/>
              <w:jc w:val="center"/>
              <w:rPr>
                <w:sz w:val="19"/>
                <w:szCs w:val="19"/>
              </w:rPr>
            </w:pPr>
            <w:r>
              <w:rPr>
                <w:spacing w:val="-10"/>
                <w:sz w:val="19"/>
                <w:szCs w:val="19"/>
              </w:rPr>
              <w:t>I</w:t>
            </w:r>
            <w:r>
              <w:rPr>
                <w:spacing w:val="9"/>
                <w:sz w:val="19"/>
                <w:szCs w:val="19"/>
              </w:rPr>
              <w:t>t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pacing w:val="1"/>
                <w:sz w:val="19"/>
                <w:szCs w:val="19"/>
              </w:rPr>
              <w:t>m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-2"/>
                <w:sz w:val="19"/>
                <w:szCs w:val="19"/>
              </w:rPr>
              <w:t xml:space="preserve"> </w:t>
            </w:r>
            <w:r>
              <w:rPr>
                <w:spacing w:val="-3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-2"/>
                <w:sz w:val="19"/>
                <w:szCs w:val="19"/>
              </w:rPr>
              <w:t xml:space="preserve"> </w:t>
            </w:r>
            <w:r>
              <w:rPr>
                <w:spacing w:val="-4"/>
                <w:w w:val="99"/>
                <w:sz w:val="19"/>
                <w:szCs w:val="19"/>
              </w:rPr>
              <w:t>p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w w:val="99"/>
                <w:sz w:val="19"/>
                <w:szCs w:val="19"/>
              </w:rPr>
              <w:t xml:space="preserve">r </w:t>
            </w:r>
            <w:r>
              <w:rPr>
                <w:spacing w:val="-2"/>
                <w:w w:val="99"/>
                <w:sz w:val="19"/>
                <w:szCs w:val="19"/>
              </w:rPr>
              <w:t>A</w:t>
            </w:r>
            <w:r>
              <w:rPr>
                <w:spacing w:val="1"/>
                <w:w w:val="99"/>
                <w:sz w:val="19"/>
                <w:szCs w:val="19"/>
              </w:rPr>
              <w:t>nn</w:t>
            </w:r>
            <w:r>
              <w:rPr>
                <w:spacing w:val="-7"/>
                <w:sz w:val="19"/>
                <w:szCs w:val="19"/>
              </w:rPr>
              <w:t>e</w:t>
            </w:r>
            <w:r>
              <w:rPr>
                <w:spacing w:val="-4"/>
                <w:w w:val="99"/>
                <w:sz w:val="19"/>
                <w:szCs w:val="19"/>
              </w:rPr>
              <w:t>x</w:t>
            </w:r>
            <w:r>
              <w:rPr>
                <w:spacing w:val="1"/>
                <w:w w:val="99"/>
                <w:sz w:val="19"/>
                <w:szCs w:val="19"/>
              </w:rPr>
              <w:t>u</w:t>
            </w:r>
            <w:r>
              <w:rPr>
                <w:spacing w:val="-1"/>
                <w:w w:val="99"/>
                <w:sz w:val="19"/>
                <w:szCs w:val="19"/>
              </w:rPr>
              <w:t>r</w:t>
            </w:r>
            <w:r>
              <w:rPr>
                <w:sz w:val="19"/>
                <w:szCs w:val="19"/>
              </w:rPr>
              <w:t xml:space="preserve">e </w:t>
            </w:r>
            <w:r>
              <w:rPr>
                <w:spacing w:val="2"/>
                <w:sz w:val="19"/>
                <w:szCs w:val="19"/>
              </w:rPr>
              <w:t>“</w:t>
            </w:r>
            <w:r>
              <w:rPr>
                <w:spacing w:val="-2"/>
                <w:w w:val="99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”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D6223C" w:rsidRDefault="002F6E37">
            <w:pPr>
              <w:spacing w:before="99"/>
              <w:ind w:left="86" w:right="290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S</w:t>
            </w:r>
            <w:r>
              <w:rPr>
                <w:spacing w:val="5"/>
                <w:sz w:val="19"/>
                <w:szCs w:val="19"/>
              </w:rPr>
              <w:t>i</w:t>
            </w:r>
            <w:r>
              <w:rPr>
                <w:spacing w:val="-4"/>
                <w:sz w:val="19"/>
                <w:szCs w:val="19"/>
              </w:rPr>
              <w:t>ng</w:t>
            </w:r>
            <w:r>
              <w:rPr>
                <w:sz w:val="19"/>
                <w:szCs w:val="19"/>
              </w:rPr>
              <w:t xml:space="preserve">le </w:t>
            </w:r>
            <w:r>
              <w:rPr>
                <w:spacing w:val="-5"/>
                <w:sz w:val="19"/>
                <w:szCs w:val="19"/>
              </w:rPr>
              <w:t>S</w:t>
            </w:r>
            <w:r>
              <w:rPr>
                <w:spacing w:val="5"/>
                <w:sz w:val="19"/>
                <w:szCs w:val="19"/>
              </w:rPr>
              <w:t>t</w:t>
            </w:r>
            <w:r>
              <w:rPr>
                <w:spacing w:val="-7"/>
                <w:sz w:val="19"/>
                <w:szCs w:val="19"/>
              </w:rPr>
              <w:t>a</w:t>
            </w:r>
            <w:r>
              <w:rPr>
                <w:spacing w:val="-4"/>
                <w:sz w:val="19"/>
                <w:szCs w:val="19"/>
              </w:rPr>
              <w:t>g</w:t>
            </w:r>
            <w:r>
              <w:rPr>
                <w:sz w:val="19"/>
                <w:szCs w:val="19"/>
              </w:rPr>
              <w:t>e t</w:t>
            </w:r>
            <w:r>
              <w:rPr>
                <w:spacing w:val="-2"/>
                <w:sz w:val="19"/>
                <w:szCs w:val="19"/>
              </w:rPr>
              <w:t>w</w:t>
            </w:r>
            <w:r>
              <w:rPr>
                <w:sz w:val="19"/>
                <w:szCs w:val="19"/>
              </w:rPr>
              <w:t>o</w:t>
            </w:r>
            <w:r>
              <w:rPr>
                <w:spacing w:val="-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E</w:t>
            </w:r>
            <w:r>
              <w:rPr>
                <w:spacing w:val="-4"/>
                <w:sz w:val="19"/>
                <w:szCs w:val="19"/>
              </w:rPr>
              <w:t>nv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z w:val="19"/>
                <w:szCs w:val="19"/>
              </w:rPr>
              <w:t>l</w:t>
            </w:r>
            <w:r>
              <w:rPr>
                <w:spacing w:val="1"/>
                <w:sz w:val="19"/>
                <w:szCs w:val="19"/>
              </w:rPr>
              <w:t>o</w:t>
            </w:r>
            <w:r>
              <w:rPr>
                <w:spacing w:val="-4"/>
                <w:sz w:val="19"/>
                <w:szCs w:val="19"/>
              </w:rPr>
              <w:t>p</w:t>
            </w:r>
            <w:r>
              <w:rPr>
                <w:sz w:val="19"/>
                <w:szCs w:val="19"/>
              </w:rPr>
              <w:t xml:space="preserve">e </w:t>
            </w:r>
            <w:r>
              <w:rPr>
                <w:spacing w:val="-5"/>
                <w:sz w:val="19"/>
                <w:szCs w:val="19"/>
              </w:rPr>
              <w:t>P</w:t>
            </w:r>
            <w:r>
              <w:rPr>
                <w:spacing w:val="-1"/>
                <w:sz w:val="19"/>
                <w:szCs w:val="19"/>
              </w:rPr>
              <w:t>r</w:t>
            </w:r>
            <w:r>
              <w:rPr>
                <w:spacing w:val="-4"/>
                <w:sz w:val="19"/>
                <w:szCs w:val="19"/>
              </w:rPr>
              <w:t>o</w:t>
            </w:r>
            <w:r>
              <w:rPr>
                <w:spacing w:val="2"/>
                <w:sz w:val="19"/>
                <w:szCs w:val="19"/>
              </w:rPr>
              <w:t>c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pacing w:val="-2"/>
                <w:sz w:val="19"/>
                <w:szCs w:val="19"/>
              </w:rPr>
              <w:t>s</w:t>
            </w:r>
            <w:r>
              <w:rPr>
                <w:sz w:val="19"/>
                <w:szCs w:val="19"/>
              </w:rPr>
              <w:t>s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23C" w:rsidRDefault="00FA2169" w:rsidP="008060A9">
            <w:pPr>
              <w:jc w:val="center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02-05-2016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23C" w:rsidRDefault="00FA2169" w:rsidP="008060A9">
            <w:pPr>
              <w:jc w:val="center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26-05-</w:t>
            </w:r>
            <w:r w:rsidR="002F6E37">
              <w:rPr>
                <w:spacing w:val="1"/>
                <w:sz w:val="19"/>
                <w:szCs w:val="19"/>
              </w:rPr>
              <w:t>20</w:t>
            </w:r>
            <w:r w:rsidR="002F6E37">
              <w:rPr>
                <w:spacing w:val="-4"/>
                <w:sz w:val="19"/>
                <w:szCs w:val="19"/>
              </w:rPr>
              <w:t>1</w:t>
            </w:r>
            <w:r w:rsidR="002F6E37">
              <w:rPr>
                <w:sz w:val="19"/>
                <w:szCs w:val="19"/>
              </w:rPr>
              <w:t>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6223C" w:rsidRDefault="00FA2169" w:rsidP="00AB0EAA">
            <w:pPr>
              <w:jc w:val="center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16-0</w:t>
            </w:r>
            <w:r w:rsidR="00AB0EAA">
              <w:rPr>
                <w:spacing w:val="-4"/>
                <w:sz w:val="19"/>
                <w:szCs w:val="19"/>
              </w:rPr>
              <w:t>6-</w:t>
            </w:r>
            <w:r w:rsidR="002F6E37">
              <w:rPr>
                <w:spacing w:val="-4"/>
                <w:sz w:val="19"/>
                <w:szCs w:val="19"/>
              </w:rPr>
              <w:t>2</w:t>
            </w:r>
            <w:r w:rsidR="002F6E37">
              <w:rPr>
                <w:spacing w:val="1"/>
                <w:sz w:val="19"/>
                <w:szCs w:val="19"/>
              </w:rPr>
              <w:t>01</w:t>
            </w:r>
            <w:r w:rsidR="002F6E37">
              <w:rPr>
                <w:sz w:val="19"/>
                <w:szCs w:val="19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C" w:rsidRPr="003C5D6C" w:rsidRDefault="006C0D72" w:rsidP="00CD2877">
            <w:pPr>
              <w:spacing w:before="2" w:line="200" w:lineRule="exact"/>
              <w:ind w:left="81" w:right="-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Procurement to be made subject to availability of funds </w:t>
            </w:r>
          </w:p>
        </w:tc>
      </w:tr>
      <w:tr w:rsidR="00D377AA" w:rsidTr="008060A9">
        <w:trPr>
          <w:trHeight w:hRule="exact" w:val="883"/>
        </w:trPr>
        <w:tc>
          <w:tcPr>
            <w:tcW w:w="5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D377AA" w:rsidRDefault="00D377AA">
            <w:pPr>
              <w:spacing w:before="5" w:line="100" w:lineRule="exact"/>
              <w:rPr>
                <w:sz w:val="11"/>
                <w:szCs w:val="11"/>
              </w:rPr>
            </w:pPr>
          </w:p>
          <w:p w:rsidR="00D377AA" w:rsidRDefault="00D377AA">
            <w:pPr>
              <w:spacing w:line="200" w:lineRule="exact"/>
            </w:pPr>
          </w:p>
          <w:p w:rsidR="00D377AA" w:rsidRDefault="00D377AA">
            <w:pPr>
              <w:ind w:left="167" w:right="190"/>
              <w:jc w:val="center"/>
              <w:rPr>
                <w:sz w:val="19"/>
                <w:szCs w:val="19"/>
              </w:rPr>
            </w:pPr>
            <w:r>
              <w:rPr>
                <w:w w:val="99"/>
                <w:sz w:val="19"/>
                <w:szCs w:val="19"/>
              </w:rPr>
              <w:t>3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D377AA" w:rsidRDefault="00D377AA">
            <w:pPr>
              <w:spacing w:before="5" w:line="100" w:lineRule="exact"/>
              <w:rPr>
                <w:sz w:val="11"/>
                <w:szCs w:val="11"/>
              </w:rPr>
            </w:pPr>
          </w:p>
          <w:p w:rsidR="00D377AA" w:rsidRDefault="00D377AA">
            <w:pPr>
              <w:spacing w:line="200" w:lineRule="exact"/>
            </w:pPr>
          </w:p>
          <w:p w:rsidR="00D377AA" w:rsidRDefault="00D377AA">
            <w:pPr>
              <w:ind w:left="79"/>
              <w:rPr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A</w:t>
            </w:r>
            <w:r>
              <w:rPr>
                <w:spacing w:val="1"/>
                <w:sz w:val="19"/>
                <w:szCs w:val="19"/>
              </w:rPr>
              <w:t>09701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D377AA" w:rsidRDefault="00D377AA">
            <w:pPr>
              <w:spacing w:before="5" w:line="100" w:lineRule="exact"/>
              <w:rPr>
                <w:sz w:val="11"/>
                <w:szCs w:val="11"/>
              </w:rPr>
            </w:pPr>
          </w:p>
          <w:p w:rsidR="00D377AA" w:rsidRDefault="00D377AA">
            <w:pPr>
              <w:spacing w:line="200" w:lineRule="exact"/>
            </w:pPr>
          </w:p>
          <w:p w:rsidR="00D377AA" w:rsidRDefault="00D377AA">
            <w:pPr>
              <w:ind w:left="89"/>
              <w:rPr>
                <w:spacing w:val="-2"/>
                <w:sz w:val="19"/>
                <w:szCs w:val="19"/>
              </w:rPr>
            </w:pPr>
            <w:r>
              <w:rPr>
                <w:spacing w:val="-2"/>
                <w:sz w:val="19"/>
                <w:szCs w:val="19"/>
              </w:rPr>
              <w:t>Furniture and Fixture</w:t>
            </w:r>
          </w:p>
          <w:p w:rsidR="00D377AA" w:rsidRDefault="00D377AA">
            <w:pPr>
              <w:ind w:left="8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Campus School</w:t>
            </w:r>
          </w:p>
        </w:tc>
        <w:tc>
          <w:tcPr>
            <w:tcW w:w="1376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:rsidR="00D377AA" w:rsidRDefault="00D377AA" w:rsidP="009C6FF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400000</w:t>
            </w:r>
          </w:p>
        </w:tc>
        <w:tc>
          <w:tcPr>
            <w:tcW w:w="118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D377AA" w:rsidRDefault="00D377AA">
            <w:pPr>
              <w:spacing w:before="4" w:line="100" w:lineRule="exact"/>
              <w:rPr>
                <w:sz w:val="10"/>
                <w:szCs w:val="10"/>
              </w:rPr>
            </w:pPr>
          </w:p>
          <w:p w:rsidR="00D377AA" w:rsidRDefault="00D377AA">
            <w:pPr>
              <w:spacing w:line="200" w:lineRule="exact"/>
              <w:ind w:left="102" w:right="127"/>
              <w:jc w:val="center"/>
              <w:rPr>
                <w:sz w:val="19"/>
                <w:szCs w:val="19"/>
              </w:rPr>
            </w:pPr>
            <w:r>
              <w:rPr>
                <w:spacing w:val="-10"/>
                <w:sz w:val="19"/>
                <w:szCs w:val="19"/>
              </w:rPr>
              <w:t>I</w:t>
            </w:r>
            <w:r>
              <w:rPr>
                <w:spacing w:val="9"/>
                <w:sz w:val="19"/>
                <w:szCs w:val="19"/>
              </w:rPr>
              <w:t>t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pacing w:val="1"/>
                <w:sz w:val="19"/>
                <w:szCs w:val="19"/>
              </w:rPr>
              <w:t>m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-2"/>
                <w:sz w:val="19"/>
                <w:szCs w:val="19"/>
              </w:rPr>
              <w:t xml:space="preserve"> </w:t>
            </w:r>
            <w:r>
              <w:rPr>
                <w:spacing w:val="-3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-2"/>
                <w:sz w:val="19"/>
                <w:szCs w:val="19"/>
              </w:rPr>
              <w:t xml:space="preserve"> </w:t>
            </w:r>
            <w:r>
              <w:rPr>
                <w:spacing w:val="-4"/>
                <w:w w:val="99"/>
                <w:sz w:val="19"/>
                <w:szCs w:val="19"/>
              </w:rPr>
              <w:t>p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w w:val="99"/>
                <w:sz w:val="19"/>
                <w:szCs w:val="19"/>
              </w:rPr>
              <w:t xml:space="preserve">r </w:t>
            </w:r>
            <w:r>
              <w:rPr>
                <w:spacing w:val="-2"/>
                <w:w w:val="99"/>
                <w:sz w:val="19"/>
                <w:szCs w:val="19"/>
              </w:rPr>
              <w:t>A</w:t>
            </w:r>
            <w:r>
              <w:rPr>
                <w:spacing w:val="1"/>
                <w:w w:val="99"/>
                <w:sz w:val="19"/>
                <w:szCs w:val="19"/>
              </w:rPr>
              <w:t>nn</w:t>
            </w:r>
            <w:r>
              <w:rPr>
                <w:spacing w:val="-7"/>
                <w:sz w:val="19"/>
                <w:szCs w:val="19"/>
              </w:rPr>
              <w:t>e</w:t>
            </w:r>
            <w:r>
              <w:rPr>
                <w:spacing w:val="-4"/>
                <w:w w:val="99"/>
                <w:sz w:val="19"/>
                <w:szCs w:val="19"/>
              </w:rPr>
              <w:t>x</w:t>
            </w:r>
            <w:r>
              <w:rPr>
                <w:spacing w:val="1"/>
                <w:w w:val="99"/>
                <w:sz w:val="19"/>
                <w:szCs w:val="19"/>
              </w:rPr>
              <w:t>u</w:t>
            </w:r>
            <w:r>
              <w:rPr>
                <w:spacing w:val="-1"/>
                <w:w w:val="99"/>
                <w:sz w:val="19"/>
                <w:szCs w:val="19"/>
              </w:rPr>
              <w:t>r</w:t>
            </w:r>
            <w:r>
              <w:rPr>
                <w:sz w:val="19"/>
                <w:szCs w:val="19"/>
              </w:rPr>
              <w:t xml:space="preserve">e </w:t>
            </w:r>
            <w:r>
              <w:rPr>
                <w:spacing w:val="2"/>
                <w:sz w:val="19"/>
                <w:szCs w:val="19"/>
              </w:rPr>
              <w:t>“</w:t>
            </w:r>
            <w:r>
              <w:rPr>
                <w:spacing w:val="-2"/>
                <w:sz w:val="19"/>
                <w:szCs w:val="19"/>
              </w:rPr>
              <w:t>B</w:t>
            </w:r>
            <w:r>
              <w:rPr>
                <w:sz w:val="19"/>
                <w:szCs w:val="19"/>
              </w:rPr>
              <w:t>”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D377AA" w:rsidRDefault="00D377AA">
            <w:pPr>
              <w:spacing w:before="4" w:line="100" w:lineRule="exact"/>
              <w:rPr>
                <w:sz w:val="10"/>
                <w:szCs w:val="10"/>
              </w:rPr>
            </w:pPr>
          </w:p>
          <w:p w:rsidR="00D377AA" w:rsidRDefault="00D377AA">
            <w:pPr>
              <w:spacing w:line="200" w:lineRule="exact"/>
              <w:ind w:left="86" w:right="290"/>
              <w:rPr>
                <w:sz w:val="19"/>
                <w:szCs w:val="19"/>
              </w:rPr>
            </w:pPr>
            <w:r>
              <w:rPr>
                <w:spacing w:val="-5"/>
                <w:sz w:val="19"/>
                <w:szCs w:val="19"/>
              </w:rPr>
              <w:t>S</w:t>
            </w:r>
            <w:r>
              <w:rPr>
                <w:spacing w:val="5"/>
                <w:sz w:val="19"/>
                <w:szCs w:val="19"/>
              </w:rPr>
              <w:t>i</w:t>
            </w:r>
            <w:r>
              <w:rPr>
                <w:spacing w:val="-4"/>
                <w:sz w:val="19"/>
                <w:szCs w:val="19"/>
              </w:rPr>
              <w:t>ng</w:t>
            </w:r>
            <w:r>
              <w:rPr>
                <w:sz w:val="19"/>
                <w:szCs w:val="19"/>
              </w:rPr>
              <w:t xml:space="preserve">le </w:t>
            </w:r>
            <w:r>
              <w:rPr>
                <w:spacing w:val="-5"/>
                <w:sz w:val="19"/>
                <w:szCs w:val="19"/>
              </w:rPr>
              <w:t>S</w:t>
            </w:r>
            <w:r>
              <w:rPr>
                <w:spacing w:val="5"/>
                <w:sz w:val="19"/>
                <w:szCs w:val="19"/>
              </w:rPr>
              <w:t>t</w:t>
            </w:r>
            <w:r>
              <w:rPr>
                <w:spacing w:val="-7"/>
                <w:sz w:val="19"/>
                <w:szCs w:val="19"/>
              </w:rPr>
              <w:t>a</w:t>
            </w:r>
            <w:r>
              <w:rPr>
                <w:spacing w:val="-4"/>
                <w:sz w:val="19"/>
                <w:szCs w:val="19"/>
              </w:rPr>
              <w:t>g</w:t>
            </w:r>
            <w:r>
              <w:rPr>
                <w:sz w:val="19"/>
                <w:szCs w:val="19"/>
              </w:rPr>
              <w:t>e t</w:t>
            </w:r>
            <w:r>
              <w:rPr>
                <w:spacing w:val="-2"/>
                <w:sz w:val="19"/>
                <w:szCs w:val="19"/>
              </w:rPr>
              <w:t>w</w:t>
            </w:r>
            <w:r>
              <w:rPr>
                <w:sz w:val="19"/>
                <w:szCs w:val="19"/>
              </w:rPr>
              <w:t>o</w:t>
            </w:r>
            <w:r>
              <w:rPr>
                <w:spacing w:val="-4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E</w:t>
            </w:r>
            <w:r>
              <w:rPr>
                <w:spacing w:val="-4"/>
                <w:sz w:val="19"/>
                <w:szCs w:val="19"/>
              </w:rPr>
              <w:t>nv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z w:val="19"/>
                <w:szCs w:val="19"/>
              </w:rPr>
              <w:t>l</w:t>
            </w:r>
            <w:r>
              <w:rPr>
                <w:spacing w:val="1"/>
                <w:sz w:val="19"/>
                <w:szCs w:val="19"/>
              </w:rPr>
              <w:t>o</w:t>
            </w:r>
            <w:r>
              <w:rPr>
                <w:spacing w:val="-4"/>
                <w:sz w:val="19"/>
                <w:szCs w:val="19"/>
              </w:rPr>
              <w:t>p</w:t>
            </w:r>
            <w:r>
              <w:rPr>
                <w:sz w:val="19"/>
                <w:szCs w:val="19"/>
              </w:rPr>
              <w:t xml:space="preserve">e </w:t>
            </w:r>
            <w:r>
              <w:rPr>
                <w:spacing w:val="-5"/>
                <w:sz w:val="19"/>
                <w:szCs w:val="19"/>
              </w:rPr>
              <w:t>P</w:t>
            </w:r>
            <w:r>
              <w:rPr>
                <w:spacing w:val="-1"/>
                <w:sz w:val="19"/>
                <w:szCs w:val="19"/>
              </w:rPr>
              <w:t>r</w:t>
            </w:r>
            <w:r>
              <w:rPr>
                <w:spacing w:val="-4"/>
                <w:sz w:val="19"/>
                <w:szCs w:val="19"/>
              </w:rPr>
              <w:t>o</w:t>
            </w:r>
            <w:r>
              <w:rPr>
                <w:spacing w:val="2"/>
                <w:sz w:val="19"/>
                <w:szCs w:val="19"/>
              </w:rPr>
              <w:t>c</w:t>
            </w:r>
            <w:r>
              <w:rPr>
                <w:spacing w:val="-3"/>
                <w:sz w:val="19"/>
                <w:szCs w:val="19"/>
              </w:rPr>
              <w:t>e</w:t>
            </w:r>
            <w:r>
              <w:rPr>
                <w:spacing w:val="-2"/>
                <w:sz w:val="19"/>
                <w:szCs w:val="19"/>
              </w:rPr>
              <w:t>s</w:t>
            </w:r>
            <w:r>
              <w:rPr>
                <w:sz w:val="19"/>
                <w:szCs w:val="19"/>
              </w:rPr>
              <w:t>s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:rsidR="00D377AA" w:rsidRDefault="00D377AA" w:rsidP="008060A9">
            <w:pPr>
              <w:spacing w:before="5" w:line="100" w:lineRule="exact"/>
              <w:jc w:val="center"/>
              <w:rPr>
                <w:sz w:val="11"/>
                <w:szCs w:val="11"/>
              </w:rPr>
            </w:pPr>
          </w:p>
          <w:p w:rsidR="00D377AA" w:rsidRDefault="00D377AA" w:rsidP="008060A9">
            <w:pPr>
              <w:jc w:val="center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02-05-2016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7AA" w:rsidRDefault="00D377AA" w:rsidP="008060A9">
            <w:pPr>
              <w:jc w:val="center"/>
              <w:rPr>
                <w:sz w:val="19"/>
                <w:szCs w:val="19"/>
              </w:rPr>
            </w:pPr>
            <w:r>
              <w:rPr>
                <w:spacing w:val="1"/>
                <w:sz w:val="19"/>
                <w:szCs w:val="19"/>
              </w:rPr>
              <w:t>26-05-20</w:t>
            </w:r>
            <w:r>
              <w:rPr>
                <w:spacing w:val="-4"/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377AA" w:rsidRDefault="00D377AA" w:rsidP="00AB0EAA">
            <w:pPr>
              <w:jc w:val="center"/>
              <w:rPr>
                <w:sz w:val="19"/>
                <w:szCs w:val="19"/>
              </w:rPr>
            </w:pPr>
            <w:r>
              <w:rPr>
                <w:spacing w:val="-4"/>
                <w:sz w:val="19"/>
                <w:szCs w:val="19"/>
              </w:rPr>
              <w:t>16-0</w:t>
            </w:r>
            <w:r w:rsidR="00AB0EAA">
              <w:rPr>
                <w:spacing w:val="-4"/>
                <w:sz w:val="19"/>
                <w:szCs w:val="19"/>
              </w:rPr>
              <w:t>6-</w:t>
            </w:r>
            <w:r>
              <w:rPr>
                <w:spacing w:val="-4"/>
                <w:sz w:val="19"/>
                <w:szCs w:val="19"/>
              </w:rPr>
              <w:t>2</w:t>
            </w:r>
            <w:r>
              <w:rPr>
                <w:spacing w:val="1"/>
                <w:sz w:val="19"/>
                <w:szCs w:val="19"/>
              </w:rPr>
              <w:t>01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A" w:rsidRDefault="00D377AA" w:rsidP="00CD2877">
            <w:r w:rsidRPr="007C4E6C">
              <w:rPr>
                <w:sz w:val="18"/>
                <w:szCs w:val="18"/>
              </w:rPr>
              <w:t xml:space="preserve">Procurement to be made subject to availability of funds </w:t>
            </w:r>
          </w:p>
        </w:tc>
      </w:tr>
    </w:tbl>
    <w:p w:rsidR="00D6223C" w:rsidRDefault="00D6223C">
      <w:pPr>
        <w:spacing w:before="12" w:line="280" w:lineRule="exact"/>
        <w:rPr>
          <w:sz w:val="28"/>
          <w:szCs w:val="28"/>
        </w:rPr>
      </w:pPr>
    </w:p>
    <w:p w:rsidR="00D6223C" w:rsidRDefault="002F6E37">
      <w:pPr>
        <w:spacing w:line="220" w:lineRule="exact"/>
        <w:ind w:left="21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pacing w:val="4"/>
        </w:rPr>
        <w:t>A</w:t>
      </w:r>
      <w:r>
        <w:rPr>
          <w:rFonts w:ascii="Calibri" w:eastAsia="Calibri" w:hAnsi="Calibri" w:cs="Calibri"/>
          <w:b/>
          <w:spacing w:val="-5"/>
        </w:rPr>
        <w:t>P</w:t>
      </w:r>
      <w:r>
        <w:rPr>
          <w:rFonts w:ascii="Calibri" w:eastAsia="Calibri" w:hAnsi="Calibri" w:cs="Calibri"/>
          <w:b/>
        </w:rPr>
        <w:t>P</w:t>
      </w:r>
      <w:r>
        <w:rPr>
          <w:rFonts w:ascii="Calibri" w:eastAsia="Calibri" w:hAnsi="Calibri" w:cs="Calibri"/>
          <w:b/>
          <w:spacing w:val="-2"/>
        </w:rPr>
        <w:t>R</w:t>
      </w:r>
      <w:r>
        <w:rPr>
          <w:rFonts w:ascii="Calibri" w:eastAsia="Calibri" w:hAnsi="Calibri" w:cs="Calibri"/>
          <w:b/>
          <w:spacing w:val="-1"/>
        </w:rPr>
        <w:t>O</w:t>
      </w:r>
      <w:r>
        <w:rPr>
          <w:rFonts w:ascii="Calibri" w:eastAsia="Calibri" w:hAnsi="Calibri" w:cs="Calibri"/>
          <w:b/>
          <w:spacing w:val="2"/>
        </w:rPr>
        <w:t>V</w:t>
      </w:r>
      <w:r>
        <w:rPr>
          <w:rFonts w:ascii="Calibri" w:eastAsia="Calibri" w:hAnsi="Calibri" w:cs="Calibri"/>
          <w:b/>
          <w:spacing w:val="-5"/>
        </w:rPr>
        <w:t>E</w:t>
      </w:r>
      <w:r>
        <w:rPr>
          <w:rFonts w:ascii="Calibri" w:eastAsia="Calibri" w:hAnsi="Calibri" w:cs="Calibri"/>
          <w:b/>
        </w:rPr>
        <w:t xml:space="preserve">D </w:t>
      </w:r>
      <w:r>
        <w:rPr>
          <w:rFonts w:ascii="Calibri" w:eastAsia="Calibri" w:hAnsi="Calibri" w:cs="Calibri"/>
          <w:b/>
          <w:spacing w:val="41"/>
        </w:rPr>
        <w:t xml:space="preserve"> </w:t>
      </w:r>
      <w:r>
        <w:rPr>
          <w:rFonts w:ascii="Calibri" w:eastAsia="Calibri" w:hAnsi="Calibri" w:cs="Calibri"/>
          <w:b/>
          <w:spacing w:val="4"/>
        </w:rPr>
        <w:t>A</w:t>
      </w:r>
      <w:r>
        <w:rPr>
          <w:rFonts w:ascii="Calibri" w:eastAsia="Calibri" w:hAnsi="Calibri" w:cs="Calibri"/>
          <w:b/>
          <w:spacing w:val="-2"/>
        </w:rPr>
        <w:t>N</w:t>
      </w:r>
      <w:r>
        <w:rPr>
          <w:rFonts w:ascii="Calibri" w:eastAsia="Calibri" w:hAnsi="Calibri" w:cs="Calibri"/>
          <w:b/>
        </w:rPr>
        <w:t>D</w:t>
      </w:r>
      <w:r>
        <w:rPr>
          <w:rFonts w:ascii="Calibri" w:eastAsia="Calibri" w:hAnsi="Calibri" w:cs="Calibri"/>
          <w:b/>
          <w:spacing w:val="15"/>
        </w:rPr>
        <w:t xml:space="preserve"> </w:t>
      </w:r>
      <w:r>
        <w:rPr>
          <w:rFonts w:ascii="Calibri" w:eastAsia="Calibri" w:hAnsi="Calibri" w:cs="Calibri"/>
          <w:b/>
          <w:spacing w:val="-2"/>
        </w:rPr>
        <w:t>S</w:t>
      </w:r>
      <w:r>
        <w:rPr>
          <w:rFonts w:ascii="Calibri" w:eastAsia="Calibri" w:hAnsi="Calibri" w:cs="Calibri"/>
          <w:b/>
          <w:spacing w:val="2"/>
        </w:rPr>
        <w:t>I</w:t>
      </w:r>
      <w:r>
        <w:rPr>
          <w:rFonts w:ascii="Calibri" w:eastAsia="Calibri" w:hAnsi="Calibri" w:cs="Calibri"/>
          <w:b/>
          <w:spacing w:val="-3"/>
        </w:rPr>
        <w:t>G</w:t>
      </w:r>
      <w:r>
        <w:rPr>
          <w:rFonts w:ascii="Calibri" w:eastAsia="Calibri" w:hAnsi="Calibri" w:cs="Calibri"/>
          <w:b/>
          <w:spacing w:val="-2"/>
        </w:rPr>
        <w:t>N</w:t>
      </w:r>
      <w:r>
        <w:rPr>
          <w:rFonts w:ascii="Calibri" w:eastAsia="Calibri" w:hAnsi="Calibri" w:cs="Calibri"/>
          <w:b/>
          <w:spacing w:val="-1"/>
        </w:rPr>
        <w:t>E</w:t>
      </w:r>
      <w:r>
        <w:rPr>
          <w:rFonts w:ascii="Calibri" w:eastAsia="Calibri" w:hAnsi="Calibri" w:cs="Calibri"/>
          <w:b/>
        </w:rPr>
        <w:t>D</w:t>
      </w:r>
      <w:r>
        <w:rPr>
          <w:rFonts w:ascii="Calibri" w:eastAsia="Calibri" w:hAnsi="Calibri" w:cs="Calibri"/>
          <w:b/>
          <w:spacing w:val="24"/>
        </w:rPr>
        <w:t xml:space="preserve"> </w:t>
      </w:r>
      <w:r>
        <w:rPr>
          <w:rFonts w:ascii="Calibri" w:eastAsia="Calibri" w:hAnsi="Calibri" w:cs="Calibri"/>
          <w:b/>
          <w:spacing w:val="3"/>
        </w:rPr>
        <w:t>B</w:t>
      </w:r>
      <w:r>
        <w:rPr>
          <w:rFonts w:ascii="Calibri" w:eastAsia="Calibri" w:hAnsi="Calibri" w:cs="Calibri"/>
          <w:b/>
        </w:rPr>
        <w:t>Y</w:t>
      </w:r>
      <w:r>
        <w:rPr>
          <w:rFonts w:ascii="Calibri" w:eastAsia="Calibri" w:hAnsi="Calibri" w:cs="Calibri"/>
          <w:b/>
          <w:spacing w:val="9"/>
        </w:rPr>
        <w:t xml:space="preserve"> </w:t>
      </w:r>
      <w:r>
        <w:rPr>
          <w:rFonts w:ascii="Calibri" w:eastAsia="Calibri" w:hAnsi="Calibri" w:cs="Calibri"/>
          <w:b/>
          <w:spacing w:val="-7"/>
        </w:rPr>
        <w:t>T</w:t>
      </w:r>
      <w:r>
        <w:rPr>
          <w:rFonts w:ascii="Calibri" w:eastAsia="Calibri" w:hAnsi="Calibri" w:cs="Calibri"/>
          <w:b/>
          <w:spacing w:val="3"/>
        </w:rPr>
        <w:t>H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  <w:b/>
          <w:spacing w:val="14"/>
        </w:rPr>
        <w:t xml:space="preserve"> </w:t>
      </w:r>
      <w:r>
        <w:rPr>
          <w:rFonts w:ascii="Calibri" w:eastAsia="Calibri" w:hAnsi="Calibri" w:cs="Calibri"/>
          <w:b/>
          <w:spacing w:val="-1"/>
        </w:rPr>
        <w:t>H</w:t>
      </w:r>
      <w:r>
        <w:rPr>
          <w:rFonts w:ascii="Calibri" w:eastAsia="Calibri" w:hAnsi="Calibri" w:cs="Calibri"/>
          <w:b/>
          <w:spacing w:val="-5"/>
        </w:rPr>
        <w:t>E</w:t>
      </w:r>
      <w:r>
        <w:rPr>
          <w:rFonts w:ascii="Calibri" w:eastAsia="Calibri" w:hAnsi="Calibri" w:cs="Calibri"/>
          <w:b/>
          <w:spacing w:val="4"/>
        </w:rPr>
        <w:t>A</w:t>
      </w:r>
      <w:r>
        <w:rPr>
          <w:rFonts w:ascii="Calibri" w:eastAsia="Calibri" w:hAnsi="Calibri" w:cs="Calibri"/>
          <w:b/>
        </w:rPr>
        <w:t>D</w:t>
      </w:r>
      <w:r>
        <w:rPr>
          <w:rFonts w:ascii="Calibri" w:eastAsia="Calibri" w:hAnsi="Calibri" w:cs="Calibri"/>
          <w:b/>
          <w:spacing w:val="19"/>
        </w:rPr>
        <w:t xml:space="preserve"> </w:t>
      </w:r>
      <w:r>
        <w:rPr>
          <w:rFonts w:ascii="Calibri" w:eastAsia="Calibri" w:hAnsi="Calibri" w:cs="Calibri"/>
          <w:b/>
          <w:spacing w:val="3"/>
        </w:rPr>
        <w:t>O</w:t>
      </w:r>
      <w:r>
        <w:rPr>
          <w:rFonts w:ascii="Calibri" w:eastAsia="Calibri" w:hAnsi="Calibri" w:cs="Calibri"/>
          <w:b/>
        </w:rPr>
        <w:t>F</w:t>
      </w:r>
      <w:r>
        <w:rPr>
          <w:rFonts w:ascii="Calibri" w:eastAsia="Calibri" w:hAnsi="Calibri" w:cs="Calibri"/>
          <w:b/>
          <w:spacing w:val="6"/>
        </w:rPr>
        <w:t xml:space="preserve"> </w:t>
      </w:r>
      <w:r>
        <w:rPr>
          <w:rFonts w:ascii="Calibri" w:eastAsia="Calibri" w:hAnsi="Calibri" w:cs="Calibri"/>
          <w:b/>
          <w:spacing w:val="-5"/>
        </w:rPr>
        <w:t>P</w:t>
      </w:r>
      <w:r>
        <w:rPr>
          <w:rFonts w:ascii="Calibri" w:eastAsia="Calibri" w:hAnsi="Calibri" w:cs="Calibri"/>
          <w:b/>
          <w:spacing w:val="3"/>
        </w:rPr>
        <w:t>R</w:t>
      </w:r>
      <w:r>
        <w:rPr>
          <w:rFonts w:ascii="Calibri" w:eastAsia="Calibri" w:hAnsi="Calibri" w:cs="Calibri"/>
          <w:b/>
          <w:spacing w:val="-1"/>
        </w:rPr>
        <w:t>O</w:t>
      </w:r>
      <w:r>
        <w:rPr>
          <w:rFonts w:ascii="Calibri" w:eastAsia="Calibri" w:hAnsi="Calibri" w:cs="Calibri"/>
          <w:b/>
          <w:spacing w:val="-4"/>
        </w:rPr>
        <w:t>C</w:t>
      </w:r>
      <w:r>
        <w:rPr>
          <w:rFonts w:ascii="Calibri" w:eastAsia="Calibri" w:hAnsi="Calibri" w:cs="Calibri"/>
          <w:b/>
          <w:spacing w:val="3"/>
        </w:rPr>
        <w:t>U</w:t>
      </w:r>
      <w:r>
        <w:rPr>
          <w:rFonts w:ascii="Calibri" w:eastAsia="Calibri" w:hAnsi="Calibri" w:cs="Calibri"/>
          <w:b/>
          <w:spacing w:val="-2"/>
        </w:rPr>
        <w:t>R</w:t>
      </w:r>
      <w:r>
        <w:rPr>
          <w:rFonts w:ascii="Calibri" w:eastAsia="Calibri" w:hAnsi="Calibri" w:cs="Calibri"/>
          <w:b/>
          <w:spacing w:val="-3"/>
        </w:rPr>
        <w:t>I</w:t>
      </w:r>
      <w:r>
        <w:rPr>
          <w:rFonts w:ascii="Calibri" w:eastAsia="Calibri" w:hAnsi="Calibri" w:cs="Calibri"/>
          <w:b/>
          <w:spacing w:val="-2"/>
        </w:rPr>
        <w:t>N</w:t>
      </w:r>
      <w:r>
        <w:rPr>
          <w:rFonts w:ascii="Calibri" w:eastAsia="Calibri" w:hAnsi="Calibri" w:cs="Calibri"/>
          <w:b/>
        </w:rPr>
        <w:t>G</w:t>
      </w:r>
      <w:r>
        <w:rPr>
          <w:rFonts w:ascii="Calibri" w:eastAsia="Calibri" w:hAnsi="Calibri" w:cs="Calibri"/>
          <w:b/>
          <w:spacing w:val="40"/>
        </w:rPr>
        <w:t xml:space="preserve"> </w:t>
      </w:r>
      <w:r>
        <w:rPr>
          <w:rFonts w:ascii="Calibri" w:eastAsia="Calibri" w:hAnsi="Calibri" w:cs="Calibri"/>
          <w:b/>
          <w:spacing w:val="-1"/>
          <w:w w:val="104"/>
        </w:rPr>
        <w:t>A</w:t>
      </w:r>
      <w:r>
        <w:rPr>
          <w:rFonts w:ascii="Calibri" w:eastAsia="Calibri" w:hAnsi="Calibri" w:cs="Calibri"/>
          <w:b/>
          <w:spacing w:val="2"/>
          <w:w w:val="103"/>
        </w:rPr>
        <w:t>G</w:t>
      </w:r>
      <w:r>
        <w:rPr>
          <w:rFonts w:ascii="Calibri" w:eastAsia="Calibri" w:hAnsi="Calibri" w:cs="Calibri"/>
          <w:b/>
          <w:spacing w:val="-5"/>
          <w:w w:val="104"/>
        </w:rPr>
        <w:t>E</w:t>
      </w:r>
      <w:r>
        <w:rPr>
          <w:rFonts w:ascii="Calibri" w:eastAsia="Calibri" w:hAnsi="Calibri" w:cs="Calibri"/>
          <w:b/>
          <w:spacing w:val="-2"/>
          <w:w w:val="104"/>
        </w:rPr>
        <w:t>N</w:t>
      </w:r>
      <w:r>
        <w:rPr>
          <w:rFonts w:ascii="Calibri" w:eastAsia="Calibri" w:hAnsi="Calibri" w:cs="Calibri"/>
          <w:b/>
          <w:w w:val="103"/>
        </w:rPr>
        <w:t>C</w:t>
      </w:r>
      <w:r>
        <w:rPr>
          <w:rFonts w:ascii="Calibri" w:eastAsia="Calibri" w:hAnsi="Calibri" w:cs="Calibri"/>
          <w:b/>
          <w:w w:val="104"/>
        </w:rPr>
        <w:t>Y</w:t>
      </w:r>
    </w:p>
    <w:p w:rsidR="00D6223C" w:rsidRDefault="00D6223C">
      <w:pPr>
        <w:spacing w:line="180" w:lineRule="exact"/>
        <w:rPr>
          <w:sz w:val="18"/>
          <w:szCs w:val="18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before="36"/>
        <w:ind w:right="313"/>
        <w:jc w:val="right"/>
        <w:rPr>
          <w:sz w:val="22"/>
          <w:szCs w:val="22"/>
        </w:rPr>
        <w:sectPr w:rsidR="00D6223C">
          <w:pgSz w:w="15840" w:h="12240" w:orient="landscape"/>
          <w:pgMar w:top="1120" w:right="840" w:bottom="280" w:left="1240" w:header="720" w:footer="720" w:gutter="0"/>
          <w:cols w:space="720"/>
        </w:sectPr>
      </w:pPr>
    </w:p>
    <w:p w:rsidR="00D6223C" w:rsidRDefault="002F6E37">
      <w:pPr>
        <w:spacing w:before="53"/>
        <w:ind w:left="3540" w:right="3535"/>
        <w:jc w:val="center"/>
        <w:rPr>
          <w:sz w:val="30"/>
          <w:szCs w:val="30"/>
        </w:rPr>
      </w:pPr>
      <w:r>
        <w:rPr>
          <w:sz w:val="30"/>
          <w:szCs w:val="30"/>
          <w:u w:val="single" w:color="000000"/>
        </w:rPr>
        <w:lastRenderedPageBreak/>
        <w:t>B</w:t>
      </w:r>
      <w:r>
        <w:rPr>
          <w:spacing w:val="-4"/>
          <w:sz w:val="30"/>
          <w:szCs w:val="30"/>
          <w:u w:val="single" w:color="000000"/>
        </w:rPr>
        <w:t>I</w:t>
      </w:r>
      <w:r>
        <w:rPr>
          <w:sz w:val="30"/>
          <w:szCs w:val="30"/>
          <w:u w:val="single" w:color="000000"/>
        </w:rPr>
        <w:t>D</w:t>
      </w:r>
      <w:r>
        <w:rPr>
          <w:spacing w:val="-1"/>
          <w:sz w:val="30"/>
          <w:szCs w:val="30"/>
          <w:u w:val="single" w:color="000000"/>
        </w:rPr>
        <w:t xml:space="preserve"> </w:t>
      </w:r>
      <w:r>
        <w:rPr>
          <w:spacing w:val="-2"/>
          <w:sz w:val="30"/>
          <w:szCs w:val="30"/>
          <w:u w:val="single" w:color="000000"/>
        </w:rPr>
        <w:t>DAT</w:t>
      </w:r>
      <w:r>
        <w:rPr>
          <w:sz w:val="30"/>
          <w:szCs w:val="30"/>
          <w:u w:val="single" w:color="000000"/>
        </w:rPr>
        <w:t>A</w:t>
      </w:r>
      <w:r>
        <w:rPr>
          <w:spacing w:val="4"/>
          <w:sz w:val="30"/>
          <w:szCs w:val="30"/>
          <w:u w:val="single" w:color="000000"/>
        </w:rPr>
        <w:t xml:space="preserve"> </w:t>
      </w:r>
      <w:r>
        <w:rPr>
          <w:spacing w:val="-5"/>
          <w:sz w:val="30"/>
          <w:szCs w:val="30"/>
          <w:u w:val="single" w:color="000000"/>
        </w:rPr>
        <w:t>S</w:t>
      </w:r>
      <w:r>
        <w:rPr>
          <w:spacing w:val="-2"/>
          <w:sz w:val="30"/>
          <w:szCs w:val="30"/>
          <w:u w:val="single" w:color="000000"/>
        </w:rPr>
        <w:t>H</w:t>
      </w:r>
      <w:r>
        <w:rPr>
          <w:spacing w:val="3"/>
          <w:sz w:val="30"/>
          <w:szCs w:val="30"/>
          <w:u w:val="single" w:color="000000"/>
        </w:rPr>
        <w:t>EE</w:t>
      </w:r>
      <w:r>
        <w:rPr>
          <w:sz w:val="30"/>
          <w:szCs w:val="30"/>
          <w:u w:val="single" w:color="000000"/>
        </w:rPr>
        <w:t>T</w:t>
      </w:r>
    </w:p>
    <w:p w:rsidR="00D6223C" w:rsidRDefault="002F6E37">
      <w:pPr>
        <w:spacing w:before="13" w:line="245" w:lineRule="auto"/>
        <w:ind w:left="146" w:right="109" w:firstLine="1354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 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 xml:space="preserve">ic  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 xml:space="preserve">a 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   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4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s  </w:t>
      </w:r>
      <w:r>
        <w:rPr>
          <w:spacing w:val="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4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,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omp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m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t,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3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.</w:t>
      </w:r>
      <w:r>
        <w:rPr>
          <w:spacing w:val="1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s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t,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proofErr w:type="spellStart"/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in</w:t>
      </w:r>
      <w:proofErr w:type="spellEnd"/>
      <w:r>
        <w:rPr>
          <w:spacing w:val="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il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20" w:lineRule="exact"/>
        <w:ind w:left="110" w:right="111"/>
        <w:jc w:val="center"/>
      </w:pPr>
      <w:r>
        <w:rPr>
          <w:i/>
          <w:spacing w:val="-1"/>
        </w:rPr>
        <w:t>{</w:t>
      </w:r>
      <w:r>
        <w:rPr>
          <w:i/>
          <w:spacing w:val="-2"/>
        </w:rPr>
        <w:t>I</w:t>
      </w:r>
      <w:r>
        <w:rPr>
          <w:i/>
          <w:spacing w:val="2"/>
        </w:rPr>
        <w:t>n</w:t>
      </w:r>
      <w:r>
        <w:rPr>
          <w:i/>
          <w:spacing w:val="1"/>
        </w:rPr>
        <w:t>s</w:t>
      </w:r>
      <w:r>
        <w:rPr>
          <w:i/>
        </w:rPr>
        <w:t>t</w:t>
      </w:r>
      <w:r>
        <w:rPr>
          <w:i/>
          <w:spacing w:val="1"/>
        </w:rPr>
        <w:t>r</w:t>
      </w:r>
      <w:r>
        <w:rPr>
          <w:i/>
          <w:spacing w:val="-3"/>
        </w:rPr>
        <w:t>u</w:t>
      </w:r>
      <w:r>
        <w:rPr>
          <w:i/>
          <w:spacing w:val="-1"/>
        </w:rPr>
        <w:t>c</w:t>
      </w:r>
      <w:r>
        <w:rPr>
          <w:i/>
        </w:rPr>
        <w:t>t</w:t>
      </w:r>
      <w:r>
        <w:rPr>
          <w:i/>
          <w:spacing w:val="5"/>
        </w:rPr>
        <w:t>i</w:t>
      </w:r>
      <w:r>
        <w:rPr>
          <w:i/>
          <w:spacing w:val="-3"/>
        </w:rPr>
        <w:t>o</w:t>
      </w:r>
      <w:r>
        <w:rPr>
          <w:i/>
          <w:spacing w:val="2"/>
        </w:rPr>
        <w:t>n</w:t>
      </w:r>
      <w:r>
        <w:rPr>
          <w:i/>
        </w:rPr>
        <w:t>s</w:t>
      </w:r>
      <w:r>
        <w:rPr>
          <w:i/>
          <w:spacing w:val="39"/>
        </w:rPr>
        <w:t xml:space="preserve"> </w:t>
      </w:r>
      <w:r>
        <w:rPr>
          <w:i/>
        </w:rPr>
        <w:t>f</w:t>
      </w:r>
      <w:r>
        <w:rPr>
          <w:i/>
          <w:spacing w:val="2"/>
        </w:rPr>
        <w:t>o</w:t>
      </w:r>
      <w:r>
        <w:rPr>
          <w:i/>
        </w:rPr>
        <w:t>r</w:t>
      </w:r>
      <w:r>
        <w:rPr>
          <w:i/>
          <w:spacing w:val="11"/>
        </w:rPr>
        <w:t xml:space="preserve"> </w:t>
      </w:r>
      <w:r>
        <w:rPr>
          <w:i/>
          <w:spacing w:val="-1"/>
        </w:rPr>
        <w:t>c</w:t>
      </w:r>
      <w:r>
        <w:rPr>
          <w:i/>
          <w:spacing w:val="2"/>
        </w:rPr>
        <w:t>o</w:t>
      </w:r>
      <w:r>
        <w:rPr>
          <w:i/>
          <w:spacing w:val="-1"/>
        </w:rPr>
        <w:t>m</w:t>
      </w:r>
      <w:r>
        <w:rPr>
          <w:i/>
          <w:spacing w:val="-3"/>
        </w:rPr>
        <w:t>p</w:t>
      </w:r>
      <w:r>
        <w:rPr>
          <w:i/>
        </w:rPr>
        <w:t>l</w:t>
      </w:r>
      <w:r>
        <w:rPr>
          <w:i/>
          <w:spacing w:val="-1"/>
        </w:rPr>
        <w:t>e</w:t>
      </w:r>
      <w:r>
        <w:rPr>
          <w:i/>
        </w:rPr>
        <w:t>t</w:t>
      </w:r>
      <w:r>
        <w:rPr>
          <w:i/>
          <w:spacing w:val="5"/>
        </w:rPr>
        <w:t>i</w:t>
      </w:r>
      <w:r>
        <w:rPr>
          <w:i/>
          <w:spacing w:val="-3"/>
        </w:rPr>
        <w:t>n</w:t>
      </w:r>
      <w:r>
        <w:rPr>
          <w:i/>
        </w:rPr>
        <w:t>g</w:t>
      </w:r>
      <w:r>
        <w:rPr>
          <w:i/>
          <w:spacing w:val="36"/>
        </w:rPr>
        <w:t xml:space="preserve"> </w:t>
      </w:r>
      <w:r>
        <w:rPr>
          <w:i/>
        </w:rPr>
        <w:t>t</w:t>
      </w:r>
      <w:r>
        <w:rPr>
          <w:i/>
          <w:spacing w:val="2"/>
        </w:rPr>
        <w:t>h</w:t>
      </w:r>
      <w:r>
        <w:rPr>
          <w:i/>
        </w:rPr>
        <w:t>e</w:t>
      </w:r>
      <w:r>
        <w:rPr>
          <w:i/>
          <w:spacing w:val="14"/>
        </w:rPr>
        <w:t xml:space="preserve"> </w:t>
      </w:r>
      <w:r>
        <w:rPr>
          <w:i/>
          <w:spacing w:val="-5"/>
        </w:rPr>
        <w:t>i</w:t>
      </w:r>
      <w:r>
        <w:rPr>
          <w:i/>
        </w:rPr>
        <w:t>d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D</w:t>
      </w:r>
      <w:r>
        <w:rPr>
          <w:i/>
          <w:spacing w:val="2"/>
        </w:rPr>
        <w:t>a</w:t>
      </w:r>
      <w:r>
        <w:rPr>
          <w:i/>
        </w:rPr>
        <w:t>ta</w:t>
      </w:r>
      <w:r>
        <w:rPr>
          <w:i/>
          <w:spacing w:val="21"/>
        </w:rPr>
        <w:t xml:space="preserve"> </w:t>
      </w:r>
      <w:r>
        <w:rPr>
          <w:i/>
          <w:spacing w:val="-3"/>
        </w:rPr>
        <w:t>S</w:t>
      </w:r>
      <w:r>
        <w:rPr>
          <w:i/>
          <w:spacing w:val="2"/>
        </w:rPr>
        <w:t>h</w:t>
      </w:r>
      <w:r>
        <w:rPr>
          <w:i/>
          <w:spacing w:val="-1"/>
        </w:rPr>
        <w:t>ee</w:t>
      </w:r>
      <w:r>
        <w:rPr>
          <w:i/>
        </w:rPr>
        <w:t>t</w:t>
      </w:r>
      <w:r>
        <w:rPr>
          <w:i/>
          <w:spacing w:val="21"/>
        </w:rPr>
        <w:t xml:space="preserve"> </w:t>
      </w:r>
      <w:r>
        <w:rPr>
          <w:i/>
          <w:spacing w:val="2"/>
        </w:rPr>
        <w:t>a</w:t>
      </w:r>
      <w:r>
        <w:rPr>
          <w:i/>
          <w:spacing w:val="1"/>
        </w:rPr>
        <w:t>r</w:t>
      </w:r>
      <w:r>
        <w:rPr>
          <w:i/>
        </w:rPr>
        <w:t>e</w:t>
      </w:r>
      <w:r>
        <w:rPr>
          <w:i/>
          <w:spacing w:val="15"/>
        </w:rPr>
        <w:t xml:space="preserve"> </w:t>
      </w:r>
      <w:r>
        <w:rPr>
          <w:i/>
          <w:spacing w:val="-3"/>
        </w:rPr>
        <w:t>p</w:t>
      </w:r>
      <w:r>
        <w:rPr>
          <w:i/>
          <w:spacing w:val="1"/>
        </w:rPr>
        <w:t>r</w:t>
      </w:r>
      <w:r>
        <w:rPr>
          <w:i/>
          <w:spacing w:val="-3"/>
        </w:rPr>
        <w:t>o</w:t>
      </w:r>
      <w:r>
        <w:rPr>
          <w:i/>
          <w:spacing w:val="-1"/>
        </w:rPr>
        <w:t>v</w:t>
      </w:r>
      <w:r>
        <w:rPr>
          <w:i/>
        </w:rPr>
        <w:t>i</w:t>
      </w:r>
      <w:r>
        <w:rPr>
          <w:i/>
          <w:spacing w:val="-3"/>
        </w:rPr>
        <w:t>d</w:t>
      </w:r>
      <w:r>
        <w:rPr>
          <w:i/>
          <w:spacing w:val="-1"/>
        </w:rPr>
        <w:t>e</w:t>
      </w:r>
      <w:r>
        <w:rPr>
          <w:i/>
          <w:spacing w:val="2"/>
        </w:rPr>
        <w:t>d</w:t>
      </w:r>
      <w:r>
        <w:rPr>
          <w:i/>
        </w:rPr>
        <w:t>,</w:t>
      </w:r>
      <w:r>
        <w:rPr>
          <w:i/>
          <w:spacing w:val="31"/>
        </w:rPr>
        <w:t xml:space="preserve"> </w:t>
      </w:r>
      <w:r>
        <w:rPr>
          <w:i/>
          <w:spacing w:val="2"/>
        </w:rPr>
        <w:t>a</w:t>
      </w:r>
      <w:r>
        <w:rPr>
          <w:i/>
        </w:rPr>
        <w:t>s</w:t>
      </w:r>
      <w:r>
        <w:rPr>
          <w:i/>
          <w:spacing w:val="13"/>
        </w:rPr>
        <w:t xml:space="preserve"> </w:t>
      </w:r>
      <w:r>
        <w:rPr>
          <w:i/>
          <w:spacing w:val="2"/>
        </w:rPr>
        <w:t>n</w:t>
      </w:r>
      <w:r>
        <w:rPr>
          <w:i/>
          <w:spacing w:val="-1"/>
        </w:rPr>
        <w:t>e</w:t>
      </w:r>
      <w:r>
        <w:rPr>
          <w:i/>
          <w:spacing w:val="-5"/>
        </w:rPr>
        <w:t>e</w:t>
      </w:r>
      <w:r>
        <w:rPr>
          <w:i/>
          <w:spacing w:val="2"/>
        </w:rPr>
        <w:t>d</w:t>
      </w:r>
      <w:r>
        <w:rPr>
          <w:i/>
          <w:spacing w:val="-1"/>
        </w:rPr>
        <w:t>e</w:t>
      </w:r>
      <w:r>
        <w:rPr>
          <w:i/>
          <w:spacing w:val="-3"/>
        </w:rPr>
        <w:t>d</w:t>
      </w:r>
      <w:r>
        <w:rPr>
          <w:i/>
        </w:rPr>
        <w:t>,</w:t>
      </w:r>
      <w:r>
        <w:rPr>
          <w:i/>
          <w:spacing w:val="31"/>
        </w:rPr>
        <w:t xml:space="preserve"> </w:t>
      </w:r>
      <w:r>
        <w:rPr>
          <w:i/>
        </w:rPr>
        <w:t>in</w:t>
      </w:r>
      <w:r>
        <w:rPr>
          <w:i/>
          <w:spacing w:val="9"/>
        </w:rPr>
        <w:t xml:space="preserve"> </w:t>
      </w:r>
      <w:r>
        <w:rPr>
          <w:i/>
        </w:rPr>
        <w:t>t</w:t>
      </w:r>
      <w:r>
        <w:rPr>
          <w:i/>
          <w:spacing w:val="2"/>
        </w:rPr>
        <w:t>h</w:t>
      </w:r>
      <w:r>
        <w:rPr>
          <w:i/>
        </w:rPr>
        <w:t>e</w:t>
      </w:r>
      <w:r>
        <w:rPr>
          <w:i/>
          <w:spacing w:val="14"/>
        </w:rPr>
        <w:t xml:space="preserve"> </w:t>
      </w:r>
      <w:r>
        <w:rPr>
          <w:i/>
          <w:spacing w:val="2"/>
        </w:rPr>
        <w:t>n</w:t>
      </w:r>
      <w:r>
        <w:rPr>
          <w:i/>
          <w:spacing w:val="-3"/>
        </w:rPr>
        <w:t>o</w:t>
      </w:r>
      <w:r>
        <w:rPr>
          <w:i/>
        </w:rPr>
        <w:t>t</w:t>
      </w:r>
      <w:r>
        <w:rPr>
          <w:i/>
          <w:spacing w:val="-1"/>
        </w:rPr>
        <w:t>e</w:t>
      </w:r>
      <w:r>
        <w:rPr>
          <w:i/>
        </w:rPr>
        <w:t>s</w:t>
      </w:r>
      <w:r>
        <w:rPr>
          <w:i/>
          <w:spacing w:val="21"/>
        </w:rPr>
        <w:t xml:space="preserve"> </w:t>
      </w:r>
      <w:r>
        <w:rPr>
          <w:i/>
          <w:spacing w:val="5"/>
        </w:rPr>
        <w:t>i</w:t>
      </w:r>
      <w:r>
        <w:rPr>
          <w:i/>
        </w:rPr>
        <w:t>n</w:t>
      </w:r>
      <w:r>
        <w:rPr>
          <w:i/>
          <w:spacing w:val="5"/>
        </w:rPr>
        <w:t xml:space="preserve"> i</w:t>
      </w:r>
      <w:r>
        <w:rPr>
          <w:i/>
        </w:rPr>
        <w:t>t</w:t>
      </w:r>
      <w:r>
        <w:rPr>
          <w:i/>
          <w:spacing w:val="-3"/>
        </w:rPr>
        <w:t>a</w:t>
      </w:r>
      <w:r>
        <w:rPr>
          <w:i/>
          <w:spacing w:val="5"/>
        </w:rPr>
        <w:t>l</w:t>
      </w:r>
      <w:r>
        <w:rPr>
          <w:i/>
        </w:rPr>
        <w:t>i</w:t>
      </w:r>
      <w:r>
        <w:rPr>
          <w:i/>
          <w:spacing w:val="-1"/>
        </w:rPr>
        <w:t>c</w:t>
      </w:r>
      <w:r>
        <w:rPr>
          <w:i/>
        </w:rPr>
        <w:t>s</w:t>
      </w:r>
      <w:r>
        <w:rPr>
          <w:i/>
          <w:spacing w:val="25"/>
        </w:rPr>
        <w:t xml:space="preserve"> </w:t>
      </w:r>
      <w:r>
        <w:rPr>
          <w:i/>
          <w:spacing w:val="-1"/>
        </w:rPr>
        <w:t>me</w:t>
      </w:r>
      <w:r>
        <w:rPr>
          <w:i/>
          <w:spacing w:val="-3"/>
        </w:rPr>
        <w:t>n</w:t>
      </w:r>
      <w:r>
        <w:rPr>
          <w:i/>
        </w:rPr>
        <w:t>ti</w:t>
      </w:r>
      <w:r>
        <w:rPr>
          <w:i/>
          <w:spacing w:val="-3"/>
        </w:rPr>
        <w:t>o</w:t>
      </w:r>
      <w:r>
        <w:rPr>
          <w:i/>
          <w:spacing w:val="2"/>
        </w:rPr>
        <w:t>n</w:t>
      </w:r>
      <w:r>
        <w:rPr>
          <w:i/>
          <w:spacing w:val="-1"/>
        </w:rPr>
        <w:t>e</w:t>
      </w:r>
      <w:r>
        <w:rPr>
          <w:i/>
        </w:rPr>
        <w:t>d</w:t>
      </w:r>
      <w:r>
        <w:rPr>
          <w:i/>
          <w:spacing w:val="34"/>
        </w:rPr>
        <w:t xml:space="preserve"> </w:t>
      </w:r>
      <w:r>
        <w:rPr>
          <w:i/>
        </w:rPr>
        <w:t>f</w:t>
      </w:r>
      <w:r>
        <w:rPr>
          <w:i/>
          <w:spacing w:val="2"/>
        </w:rPr>
        <w:t>o</w:t>
      </w:r>
      <w:r>
        <w:rPr>
          <w:i/>
        </w:rPr>
        <w:t>r</w:t>
      </w:r>
      <w:r>
        <w:rPr>
          <w:i/>
          <w:spacing w:val="11"/>
        </w:rPr>
        <w:t xml:space="preserve"> </w:t>
      </w:r>
      <w:r>
        <w:rPr>
          <w:i/>
          <w:spacing w:val="-5"/>
          <w:w w:val="103"/>
        </w:rPr>
        <w:t>t</w:t>
      </w:r>
      <w:r>
        <w:rPr>
          <w:i/>
          <w:spacing w:val="2"/>
          <w:w w:val="103"/>
        </w:rPr>
        <w:t>h</w:t>
      </w:r>
      <w:r>
        <w:rPr>
          <w:i/>
          <w:w w:val="103"/>
        </w:rPr>
        <w:t>e</w:t>
      </w:r>
    </w:p>
    <w:p w:rsidR="00D6223C" w:rsidRDefault="002F6E37">
      <w:pPr>
        <w:spacing w:before="10" w:line="220" w:lineRule="exact"/>
        <w:ind w:left="146"/>
      </w:pPr>
      <w:r>
        <w:rPr>
          <w:i/>
          <w:spacing w:val="1"/>
        </w:rPr>
        <w:t>r</w:t>
      </w:r>
      <w:r>
        <w:rPr>
          <w:i/>
          <w:spacing w:val="-1"/>
        </w:rPr>
        <w:t>e</w:t>
      </w:r>
      <w:r>
        <w:rPr>
          <w:i/>
        </w:rPr>
        <w:t>l</w:t>
      </w:r>
      <w:r>
        <w:rPr>
          <w:i/>
          <w:spacing w:val="-1"/>
        </w:rPr>
        <w:t>ev</w:t>
      </w:r>
      <w:r>
        <w:rPr>
          <w:i/>
          <w:spacing w:val="-3"/>
        </w:rPr>
        <w:t>a</w:t>
      </w:r>
      <w:r>
        <w:rPr>
          <w:i/>
          <w:spacing w:val="2"/>
        </w:rPr>
        <w:t>n</w:t>
      </w:r>
      <w:r>
        <w:rPr>
          <w:i/>
        </w:rPr>
        <w:t>t</w:t>
      </w:r>
      <w:r>
        <w:rPr>
          <w:i/>
          <w:spacing w:val="23"/>
        </w:rPr>
        <w:t xml:space="preserve"> </w:t>
      </w:r>
      <w:r>
        <w:rPr>
          <w:i/>
          <w:spacing w:val="3"/>
          <w:w w:val="103"/>
        </w:rPr>
        <w:t>I</w:t>
      </w:r>
      <w:r>
        <w:rPr>
          <w:i/>
          <w:w w:val="103"/>
        </w:rPr>
        <w:t>T</w:t>
      </w:r>
      <w:r>
        <w:rPr>
          <w:i/>
          <w:spacing w:val="-2"/>
          <w:w w:val="103"/>
        </w:rPr>
        <w:t>B</w:t>
      </w:r>
      <w:r>
        <w:rPr>
          <w:i/>
          <w:w w:val="103"/>
        </w:rPr>
        <w:t>}</w:t>
      </w: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00"/>
        <w:gridCol w:w="7085"/>
      </w:tblGrid>
      <w:tr w:rsidR="00D6223C">
        <w:trPr>
          <w:trHeight w:hRule="exact" w:val="269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before="5" w:line="240" w:lineRule="exact"/>
              <w:ind w:left="3192" w:right="3208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w w:val="102"/>
                <w:sz w:val="22"/>
                <w:szCs w:val="22"/>
              </w:rPr>
              <w:t>I</w:t>
            </w:r>
            <w:r>
              <w:rPr>
                <w:b/>
                <w:spacing w:val="-4"/>
                <w:w w:val="102"/>
                <w:sz w:val="22"/>
                <w:szCs w:val="22"/>
              </w:rPr>
              <w:t>N</w:t>
            </w:r>
            <w:r>
              <w:rPr>
                <w:b/>
                <w:spacing w:val="3"/>
                <w:w w:val="102"/>
                <w:sz w:val="22"/>
                <w:szCs w:val="22"/>
              </w:rPr>
              <w:t>T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DUC</w:t>
            </w:r>
            <w:r>
              <w:rPr>
                <w:b/>
                <w:spacing w:val="-1"/>
                <w:w w:val="102"/>
                <w:sz w:val="22"/>
                <w:szCs w:val="22"/>
              </w:rPr>
              <w:t>TI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 w:rsidP="00CD1703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 w:rsidR="003A0C66">
              <w:rPr>
                <w:rFonts w:ascii="Arial" w:eastAsia="Arial" w:hAnsi="Arial" w:cs="Arial"/>
                <w:spacing w:val="1"/>
                <w:sz w:val="19"/>
                <w:szCs w:val="19"/>
              </w:rPr>
              <w:t>aster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 w:rsidR="003A0C66">
              <w:rPr>
                <w:rFonts w:ascii="Arial" w:eastAsia="Arial" w:hAnsi="Arial" w:cs="Arial"/>
                <w:spacing w:val="-10"/>
                <w:sz w:val="19"/>
                <w:szCs w:val="19"/>
              </w:rPr>
              <w:t>Boys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H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gh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District Badin</w:t>
            </w:r>
          </w:p>
        </w:tc>
      </w:tr>
      <w:tr w:rsidR="00D6223C">
        <w:trPr>
          <w:trHeight w:hRule="exact" w:val="658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9"/>
                <w:szCs w:val="19"/>
                <w:u w:val="thick" w:color="000000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F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ON</w:t>
            </w:r>
            <w:r>
              <w:rPr>
                <w:rFonts w:ascii="Arial" w:eastAsia="Arial" w:hAnsi="Arial" w:cs="Arial"/>
                <w:b/>
                <w:spacing w:val="-10"/>
                <w:sz w:val="19"/>
                <w:szCs w:val="19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16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  <w:u w:val="thick" w:color="000000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  <w:u w:val="thick" w:color="000000"/>
              </w:rPr>
              <w:t>R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spacing w:val="3"/>
                <w:sz w:val="19"/>
                <w:szCs w:val="19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spacing w:val="-10"/>
                <w:sz w:val="19"/>
                <w:szCs w:val="19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:</w:t>
            </w:r>
          </w:p>
          <w:p w:rsidR="00D6223C" w:rsidRDefault="002F6E37" w:rsidP="000F54C1">
            <w:pPr>
              <w:spacing w:before="7" w:line="200" w:lineRule="exact"/>
              <w:ind w:left="95" w:right="31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0B6345">
              <w:rPr>
                <w:rFonts w:ascii="Arial" w:eastAsia="Arial" w:hAnsi="Arial" w:cs="Arial"/>
                <w:sz w:val="19"/>
                <w:szCs w:val="19"/>
              </w:rPr>
              <w:t>Others,Office</w:t>
            </w:r>
            <w:proofErr w:type="spellEnd"/>
            <w:r w:rsidR="000B6345">
              <w:rPr>
                <w:rFonts w:ascii="Arial" w:eastAsia="Arial" w:hAnsi="Arial" w:cs="Arial"/>
                <w:sz w:val="19"/>
                <w:szCs w:val="19"/>
              </w:rPr>
              <w:t xml:space="preserve"> Building and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z w:val="19"/>
                <w:szCs w:val="19"/>
              </w:rPr>
              <w:t>tu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G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 w:rsidR="000F54C1">
              <w:rPr>
                <w:rFonts w:ascii="Arial" w:eastAsia="Arial" w:hAnsi="Arial" w:cs="Arial"/>
                <w:spacing w:val="-5"/>
                <w:sz w:val="19"/>
                <w:szCs w:val="19"/>
              </w:rPr>
              <w:t>Boys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gh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 w:rsidR="0095546E">
              <w:rPr>
                <w:rFonts w:ascii="Arial" w:eastAsia="Arial" w:hAnsi="Arial" w:cs="Arial"/>
                <w:sz w:val="19"/>
                <w:szCs w:val="19"/>
              </w:rPr>
              <w:t xml:space="preserve"> (Campus)</w:t>
            </w:r>
            <w:r w:rsidR="000F54C1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proofErr w:type="spellStart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District Badin</w:t>
            </w:r>
          </w:p>
        </w:tc>
      </w:tr>
      <w:tr w:rsidR="00D6223C">
        <w:trPr>
          <w:trHeight w:hRule="exact" w:val="44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 w:rsidP="00D768B3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 w:rsidR="00D768B3">
              <w:rPr>
                <w:rFonts w:ascii="Arial" w:eastAsia="Arial" w:hAnsi="Arial" w:cs="Arial"/>
                <w:spacing w:val="1"/>
                <w:sz w:val="19"/>
                <w:szCs w:val="19"/>
              </w:rPr>
              <w:t>Master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 w:rsidR="00D768B3">
              <w:rPr>
                <w:rFonts w:ascii="Arial" w:eastAsia="Arial" w:hAnsi="Arial" w:cs="Arial"/>
                <w:spacing w:val="-10"/>
                <w:sz w:val="19"/>
                <w:szCs w:val="19"/>
              </w:rPr>
              <w:t>Boys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H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gh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 w:rsidR="0095546E">
              <w:rPr>
                <w:rFonts w:ascii="Arial" w:eastAsia="Arial" w:hAnsi="Arial" w:cs="Arial"/>
                <w:sz w:val="19"/>
                <w:szCs w:val="19"/>
              </w:rPr>
              <w:t xml:space="preserve"> (Campus)</w:t>
            </w:r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District Badin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du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&amp;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</w:p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ent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7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gu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ge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5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ngl</w:t>
            </w:r>
            <w:r>
              <w:rPr>
                <w:rFonts w:ascii="Arial" w:eastAsia="Arial" w:hAnsi="Arial" w:cs="Arial"/>
                <w:b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h</w:t>
            </w:r>
          </w:p>
        </w:tc>
      </w:tr>
      <w:tr w:rsidR="00D6223C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2835" w:right="28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 xml:space="preserve">ID 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RR</w:t>
            </w:r>
            <w:r>
              <w:rPr>
                <w:rFonts w:ascii="Arial" w:eastAsia="Arial" w:hAnsi="Arial" w:cs="Arial"/>
                <w:b/>
                <w:spacing w:val="-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Y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0.B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ted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z w:val="19"/>
                <w:szCs w:val="19"/>
              </w:rPr>
              <w:t>ed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0.D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ted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d.</w:t>
            </w:r>
          </w:p>
        </w:tc>
      </w:tr>
      <w:tr w:rsidR="00D6223C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21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.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1.2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qu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2.2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/A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3.1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unt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ty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=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%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otal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e.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4.1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60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ys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46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ng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oto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opy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5.2a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 w:rsidP="00AF66BD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H</w:t>
            </w:r>
            <w:r>
              <w:rPr>
                <w:rFonts w:ascii="Arial" w:eastAsia="Arial" w:hAnsi="Arial" w:cs="Arial"/>
                <w:sz w:val="19"/>
                <w:szCs w:val="19"/>
              </w:rPr>
              <w:t>ead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M</w:t>
            </w:r>
            <w:r w:rsidR="00AF66BD">
              <w:rPr>
                <w:rFonts w:ascii="Arial" w:eastAsia="Arial" w:hAnsi="Arial" w:cs="Arial"/>
                <w:spacing w:val="-4"/>
                <w:sz w:val="19"/>
                <w:szCs w:val="19"/>
              </w:rPr>
              <w:t>aster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t. </w:t>
            </w:r>
            <w:r w:rsidR="00AF66BD">
              <w:rPr>
                <w:rFonts w:ascii="Arial" w:eastAsia="Arial" w:hAnsi="Arial" w:cs="Arial"/>
                <w:sz w:val="19"/>
                <w:szCs w:val="19"/>
              </w:rPr>
              <w:t>Boys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 w:rsidR="00EC11E4">
              <w:rPr>
                <w:rFonts w:ascii="Arial" w:eastAsia="Arial" w:hAnsi="Arial" w:cs="Arial"/>
                <w:sz w:val="19"/>
                <w:szCs w:val="19"/>
              </w:rPr>
              <w:t xml:space="preserve"> (Campus)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  <w:r w:rsidR="000B6345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District Badin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5.2b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6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 w:rsidP="0078650F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 w:rsidRPr="004B4516"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 w:rsidRPr="004B4516"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ad</w:t>
            </w:r>
            <w:r w:rsidRPr="004B4516">
              <w:rPr>
                <w:rFonts w:ascii="Arial" w:eastAsia="Arial" w:hAnsi="Arial" w:cs="Arial"/>
                <w:spacing w:val="1"/>
                <w:sz w:val="19"/>
                <w:szCs w:val="19"/>
              </w:rPr>
              <w:t>li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ne</w:t>
            </w:r>
            <w:r w:rsidRPr="004B4516">
              <w:rPr>
                <w:rFonts w:ascii="Arial" w:eastAsia="Arial" w:hAnsi="Arial" w:cs="Arial"/>
                <w:spacing w:val="-11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or</w:t>
            </w:r>
            <w:r w:rsidRPr="004B4516"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b</w:t>
            </w:r>
            <w:r w:rsidRPr="004B4516"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d</w:t>
            </w:r>
            <w:r w:rsidRPr="004B4516"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u</w:t>
            </w:r>
            <w:r w:rsidRPr="004B4516"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 w:rsidRPr="004B4516"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 w:rsidRPr="004B4516"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 w:rsidRPr="004B4516">
              <w:rPr>
                <w:rFonts w:ascii="Arial" w:eastAsia="Arial" w:hAnsi="Arial" w:cs="Arial"/>
                <w:spacing w:val="-8"/>
                <w:sz w:val="19"/>
                <w:szCs w:val="19"/>
              </w:rPr>
              <w:t>s</w:t>
            </w:r>
            <w:r w:rsidRPr="004B4516"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 w:rsidRPr="004B4516"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 w:rsidRPr="004B4516"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n</w:t>
            </w:r>
            <w:r w:rsidRPr="004B4516"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s</w:t>
            </w:r>
            <w:r w:rsidRPr="004B4516"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 w:rsidR="0078650F" w:rsidRPr="004B4516">
              <w:rPr>
                <w:rFonts w:ascii="Arial" w:eastAsia="Arial" w:hAnsi="Arial" w:cs="Arial"/>
                <w:spacing w:val="2"/>
                <w:sz w:val="19"/>
                <w:szCs w:val="19"/>
              </w:rPr>
              <w:t>2</w:t>
            </w:r>
            <w:r w:rsidR="000B6345">
              <w:rPr>
                <w:rFonts w:ascii="Arial" w:eastAsia="Arial" w:hAnsi="Arial" w:cs="Arial"/>
                <w:sz w:val="19"/>
                <w:szCs w:val="19"/>
              </w:rPr>
              <w:t>8</w:t>
            </w:r>
            <w:r w:rsidRPr="004B4516"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Pr="004B4516">
              <w:rPr>
                <w:rFonts w:ascii="Arial" w:eastAsia="Arial" w:hAnsi="Arial" w:cs="Arial"/>
                <w:spacing w:val="-4"/>
                <w:sz w:val="19"/>
                <w:szCs w:val="19"/>
              </w:rPr>
              <w:t>4</w:t>
            </w:r>
            <w:r w:rsidRPr="004B4516"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20</w:t>
            </w:r>
            <w:r w:rsidRPr="004B4516"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6</w:t>
            </w:r>
            <w:r w:rsidRPr="004B4516"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at</w:t>
            </w:r>
            <w:r w:rsidRPr="004B4516"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1</w:t>
            </w:r>
            <w:r w:rsidR="0078650F" w:rsidRPr="004B4516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:</w:t>
            </w:r>
            <w:r w:rsidRPr="004B4516">
              <w:rPr>
                <w:rFonts w:ascii="Arial" w:eastAsia="Arial" w:hAnsi="Arial" w:cs="Arial"/>
                <w:spacing w:val="-4"/>
                <w:sz w:val="19"/>
                <w:szCs w:val="19"/>
              </w:rPr>
              <w:t>0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Pr="004B4516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 w:rsidRPr="004B4516">
              <w:rPr>
                <w:rFonts w:ascii="Arial" w:eastAsia="Arial" w:hAnsi="Arial" w:cs="Arial"/>
                <w:spacing w:val="3"/>
                <w:sz w:val="19"/>
                <w:szCs w:val="19"/>
              </w:rPr>
              <w:t>A</w:t>
            </w:r>
            <w:r w:rsidRPr="004B4516">
              <w:rPr>
                <w:rFonts w:ascii="Arial" w:eastAsia="Arial" w:hAnsi="Arial" w:cs="Arial"/>
                <w:spacing w:val="-5"/>
                <w:sz w:val="19"/>
                <w:szCs w:val="19"/>
              </w:rPr>
              <w:t>.</w:t>
            </w:r>
            <w:r w:rsidRPr="004B4516">
              <w:rPr>
                <w:rFonts w:ascii="Arial" w:eastAsia="Arial" w:hAnsi="Arial" w:cs="Arial"/>
                <w:sz w:val="19"/>
                <w:szCs w:val="19"/>
              </w:rPr>
              <w:t>M</w:t>
            </w:r>
          </w:p>
        </w:tc>
      </w:tr>
      <w:tr w:rsidR="00D6223C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3296" w:right="33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ID</w:t>
            </w:r>
            <w:r>
              <w:rPr>
                <w:rFonts w:ascii="Arial" w:eastAsia="Arial" w:hAnsi="Arial" w:cs="Arial"/>
                <w:b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99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spacing w:val="-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-5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N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6.b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ut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te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d.</w:t>
            </w:r>
          </w:p>
        </w:tc>
      </w:tr>
      <w:tr w:rsidR="00D6223C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3186" w:right="31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  <w:w w:val="99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D</w:t>
            </w:r>
          </w:p>
        </w:tc>
      </w:tr>
      <w:tr w:rsidR="00D6223C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9.1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ent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ge</w:t>
            </w:r>
            <w:r>
              <w:rPr>
                <w:rFonts w:ascii="Arial" w:eastAsia="Arial" w:hAnsi="Arial" w:cs="Arial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ty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5</w:t>
            </w:r>
            <w:r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</w:tc>
      </w:tr>
    </w:tbl>
    <w:p w:rsidR="00D6223C" w:rsidRDefault="00D6223C">
      <w:pPr>
        <w:spacing w:before="7" w:line="160" w:lineRule="exact"/>
        <w:rPr>
          <w:sz w:val="16"/>
          <w:szCs w:val="16"/>
        </w:rPr>
      </w:pPr>
    </w:p>
    <w:p w:rsidR="00D6223C" w:rsidRDefault="001A5A74">
      <w:pPr>
        <w:spacing w:before="36"/>
        <w:ind w:left="2171"/>
        <w:rPr>
          <w:sz w:val="22"/>
          <w:szCs w:val="22"/>
        </w:rPr>
        <w:sectPr w:rsidR="00D6223C">
          <w:footerReference w:type="default" r:id="rId12"/>
          <w:pgSz w:w="12240" w:h="15840"/>
          <w:pgMar w:top="1020" w:right="1000" w:bottom="0" w:left="1640" w:header="0" w:footer="146" w:gutter="0"/>
          <w:cols w:space="720"/>
        </w:sectPr>
      </w:pPr>
      <w:r w:rsidRPr="001A5A7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107.45pt;margin-top:13.2pt;width:415.1pt;height:241.55pt;z-index:-25166796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38"/>
                    <w:gridCol w:w="3610"/>
                    <w:gridCol w:w="2640"/>
                    <w:gridCol w:w="1498"/>
                  </w:tblGrid>
                  <w:tr w:rsidR="00FA2169">
                    <w:trPr>
                      <w:trHeight w:hRule="exact" w:val="545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21" w:line="245" w:lineRule="auto"/>
                          <w:ind w:left="100" w:right="54" w:firstLine="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. N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6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FA2169" w:rsidRDefault="00FA2169">
                        <w:pPr>
                          <w:ind w:left="1205" w:right="120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4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4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10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9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FA2169" w:rsidRDefault="00FA2169">
                        <w:pPr>
                          <w:ind w:left="87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ta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5"/>
                            <w:w w:val="10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pacing w:val="-5"/>
                            <w:w w:val="102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6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FA2169" w:rsidRDefault="00FA2169">
                        <w:pPr>
                          <w:ind w:left="229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b/>
                            <w:spacing w:val="5"/>
                            <w:w w:val="102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b/>
                            <w:spacing w:val="4"/>
                            <w:w w:val="10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b/>
                            <w:spacing w:val="-3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2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e</w:t>
                        </w:r>
                        <w:proofErr w:type="spellEnd"/>
                      </w:p>
                    </w:tc>
                  </w:tr>
                  <w:tr w:rsidR="00FA2169">
                    <w:trPr>
                      <w:trHeight w:hRule="exact" w:val="26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88" w:right="189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I</w:t>
                        </w:r>
                      </w:p>
                    </w:tc>
                    <w:tc>
                      <w:tcPr>
                        <w:tcW w:w="7747" w:type="dxa"/>
                        <w:gridSpan w:val="3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10"/>
                          <w:ind w:left="137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TE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pacing w:val="2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-3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5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b/>
                            <w:spacing w:val="3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3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&amp;</w:t>
                        </w:r>
                        <w:r>
                          <w:rPr>
                            <w:b/>
                            <w:spacing w:val="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b/>
                            <w:spacing w:val="-3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3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3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-4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</w:tr>
                  <w:tr w:rsidR="00FA2169">
                    <w:trPr>
                      <w:trHeight w:hRule="exact" w:val="27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49" w:right="14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ec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2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&amp;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ur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B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5" w:lineRule="auto"/>
                          <w:ind w:left="100" w:right="21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S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d </w:t>
                        </w:r>
                        <w:r>
                          <w:rPr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2"/>
                            <w:w w:val="102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5" w:lineRule="auto"/>
                          <w:ind w:left="1079" w:right="319" w:hanging="73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if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3 </w:t>
                        </w:r>
                        <w:r>
                          <w:rPr>
                            <w:spacing w:val="-12"/>
                            <w:w w:val="102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6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C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5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d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71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ind w:left="168" w:right="171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7747" w:type="dxa"/>
                        <w:gridSpan w:val="3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10"/>
                          <w:ind w:left="2698" w:right="269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3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5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pacing w:val="2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3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4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49" w:right="14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5" w:lineRule="auto"/>
                          <w:ind w:left="100" w:right="62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pacing w:val="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spacing w:val="1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spacing w:val="-3"/>
                            <w:w w:val="10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5 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5" w:lineRule="auto"/>
                          <w:ind w:left="993" w:right="132" w:hanging="821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spacing w:val="-3"/>
                            <w:w w:val="10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spacing w:val="-3"/>
                            <w:w w:val="10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5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il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B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f</w:t>
                        </w:r>
                      </w:p>
                      <w:p w:rsidR="00FA2169" w:rsidRDefault="00FA2169">
                        <w:pPr>
                          <w:spacing w:before="6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C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5" w:lineRule="auto"/>
                          <w:ind w:left="100" w:right="42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2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4"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n </w:t>
                        </w:r>
                        <w:r>
                          <w:rPr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4"/>
                            <w:w w:val="10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71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49" w:right="14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D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0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6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59" w:right="15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7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5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2"/>
                            <w:w w:val="102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FA2169">
                    <w:trPr>
                      <w:trHeight w:hRule="exact" w:val="27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64" w:right="16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F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t.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FA2169">
                    <w:trPr>
                      <w:trHeight w:hRule="exact" w:val="269"/>
                    </w:trPr>
                    <w:tc>
                      <w:tcPr>
                        <w:tcW w:w="6787" w:type="dxa"/>
                        <w:gridSpan w:val="3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10" w:line="240" w:lineRule="exact"/>
                          <w:ind w:left="2957" w:right="295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AL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0" w:lineRule="exact"/>
                          <w:ind w:left="538" w:right="53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w w:val="10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</w:tbl>
                <w:p w:rsidR="00FA2169" w:rsidRDefault="00FA2169"/>
              </w:txbxContent>
            </v:textbox>
            <w10:wrap anchorx="page"/>
          </v:shape>
        </w:pict>
      </w:r>
      <w:r w:rsidR="002F6E37">
        <w:rPr>
          <w:b/>
          <w:sz w:val="22"/>
          <w:szCs w:val="22"/>
        </w:rPr>
        <w:t>A</w:t>
      </w:r>
      <w:r w:rsidR="002F6E37">
        <w:rPr>
          <w:b/>
          <w:spacing w:val="-1"/>
          <w:sz w:val="22"/>
          <w:szCs w:val="22"/>
        </w:rPr>
        <w:t>TT</w:t>
      </w:r>
      <w:r w:rsidR="002F6E37">
        <w:rPr>
          <w:b/>
          <w:sz w:val="22"/>
          <w:szCs w:val="22"/>
        </w:rPr>
        <w:t>AC</w:t>
      </w:r>
      <w:r w:rsidR="002F6E37">
        <w:rPr>
          <w:b/>
          <w:spacing w:val="-2"/>
          <w:sz w:val="22"/>
          <w:szCs w:val="22"/>
        </w:rPr>
        <w:t>H</w:t>
      </w:r>
      <w:r w:rsidR="002F6E37">
        <w:rPr>
          <w:b/>
          <w:spacing w:val="3"/>
          <w:sz w:val="22"/>
          <w:szCs w:val="22"/>
        </w:rPr>
        <w:t>ME</w:t>
      </w:r>
      <w:r w:rsidR="002F6E37">
        <w:rPr>
          <w:b/>
          <w:spacing w:val="-4"/>
          <w:sz w:val="22"/>
          <w:szCs w:val="22"/>
        </w:rPr>
        <w:t>N</w:t>
      </w:r>
      <w:r w:rsidR="002F6E37">
        <w:rPr>
          <w:b/>
          <w:sz w:val="22"/>
          <w:szCs w:val="22"/>
        </w:rPr>
        <w:t>T</w:t>
      </w:r>
      <w:r w:rsidR="002F6E37">
        <w:rPr>
          <w:b/>
          <w:spacing w:val="38"/>
          <w:sz w:val="22"/>
          <w:szCs w:val="22"/>
        </w:rPr>
        <w:t xml:space="preserve"> </w:t>
      </w:r>
      <w:r w:rsidR="002F6E37">
        <w:rPr>
          <w:b/>
          <w:spacing w:val="-4"/>
          <w:sz w:val="22"/>
          <w:szCs w:val="22"/>
        </w:rPr>
        <w:t>C</w:t>
      </w:r>
      <w:r w:rsidR="002F6E37">
        <w:rPr>
          <w:b/>
          <w:sz w:val="22"/>
          <w:szCs w:val="22"/>
        </w:rPr>
        <w:t>R</w:t>
      </w:r>
      <w:r w:rsidR="002F6E37">
        <w:rPr>
          <w:b/>
          <w:spacing w:val="-1"/>
          <w:sz w:val="22"/>
          <w:szCs w:val="22"/>
        </w:rPr>
        <w:t>I</w:t>
      </w:r>
      <w:r w:rsidR="002F6E37">
        <w:rPr>
          <w:b/>
          <w:spacing w:val="3"/>
          <w:sz w:val="22"/>
          <w:szCs w:val="22"/>
        </w:rPr>
        <w:t>T</w:t>
      </w:r>
      <w:r w:rsidR="002F6E37">
        <w:rPr>
          <w:b/>
          <w:spacing w:val="-1"/>
          <w:sz w:val="22"/>
          <w:szCs w:val="22"/>
        </w:rPr>
        <w:t>E</w:t>
      </w:r>
      <w:r w:rsidR="002F6E37">
        <w:rPr>
          <w:b/>
          <w:sz w:val="22"/>
          <w:szCs w:val="22"/>
        </w:rPr>
        <w:t>R</w:t>
      </w:r>
      <w:r w:rsidR="002F6E37">
        <w:rPr>
          <w:b/>
          <w:spacing w:val="-1"/>
          <w:sz w:val="22"/>
          <w:szCs w:val="22"/>
        </w:rPr>
        <w:t>I</w:t>
      </w:r>
      <w:r w:rsidR="002F6E37">
        <w:rPr>
          <w:b/>
          <w:sz w:val="22"/>
          <w:szCs w:val="22"/>
        </w:rPr>
        <w:t>A</w:t>
      </w:r>
      <w:r w:rsidR="002F6E37">
        <w:rPr>
          <w:b/>
          <w:spacing w:val="25"/>
          <w:sz w:val="22"/>
          <w:szCs w:val="22"/>
        </w:rPr>
        <w:t xml:space="preserve"> </w:t>
      </w:r>
      <w:r w:rsidR="002F6E37">
        <w:rPr>
          <w:b/>
          <w:spacing w:val="-3"/>
          <w:sz w:val="22"/>
          <w:szCs w:val="22"/>
        </w:rPr>
        <w:t>F</w:t>
      </w:r>
      <w:r w:rsidR="002F6E37">
        <w:rPr>
          <w:b/>
          <w:spacing w:val="2"/>
          <w:sz w:val="22"/>
          <w:szCs w:val="22"/>
        </w:rPr>
        <w:t>O</w:t>
      </w:r>
      <w:r w:rsidR="002F6E37">
        <w:rPr>
          <w:b/>
          <w:sz w:val="22"/>
          <w:szCs w:val="22"/>
        </w:rPr>
        <w:t>R</w:t>
      </w:r>
      <w:r w:rsidR="002F6E37">
        <w:rPr>
          <w:b/>
          <w:spacing w:val="12"/>
          <w:sz w:val="22"/>
          <w:szCs w:val="22"/>
        </w:rPr>
        <w:t xml:space="preserve"> </w:t>
      </w:r>
      <w:r w:rsidR="002F6E37">
        <w:rPr>
          <w:b/>
          <w:spacing w:val="3"/>
          <w:sz w:val="22"/>
          <w:szCs w:val="22"/>
        </w:rPr>
        <w:t>B</w:t>
      </w:r>
      <w:r w:rsidR="002F6E37">
        <w:rPr>
          <w:b/>
          <w:spacing w:val="-1"/>
          <w:sz w:val="22"/>
          <w:szCs w:val="22"/>
        </w:rPr>
        <w:t>I</w:t>
      </w:r>
      <w:r w:rsidR="002F6E37">
        <w:rPr>
          <w:b/>
          <w:sz w:val="22"/>
          <w:szCs w:val="22"/>
        </w:rPr>
        <w:t>D</w:t>
      </w:r>
      <w:r w:rsidR="002F6E37">
        <w:rPr>
          <w:b/>
          <w:spacing w:val="11"/>
          <w:sz w:val="22"/>
          <w:szCs w:val="22"/>
        </w:rPr>
        <w:t xml:space="preserve"> </w:t>
      </w:r>
      <w:r w:rsidR="002F6E37">
        <w:rPr>
          <w:b/>
          <w:spacing w:val="-1"/>
          <w:w w:val="102"/>
          <w:sz w:val="22"/>
          <w:szCs w:val="22"/>
        </w:rPr>
        <w:t>E</w:t>
      </w:r>
      <w:r w:rsidR="002F6E37">
        <w:rPr>
          <w:b/>
          <w:w w:val="102"/>
          <w:sz w:val="22"/>
          <w:szCs w:val="22"/>
        </w:rPr>
        <w:t>V</w:t>
      </w:r>
      <w:r w:rsidR="002F6E37">
        <w:rPr>
          <w:b/>
          <w:spacing w:val="-2"/>
          <w:w w:val="102"/>
          <w:sz w:val="22"/>
          <w:szCs w:val="22"/>
        </w:rPr>
        <w:t>O</w:t>
      </w:r>
      <w:r w:rsidR="002F6E37">
        <w:rPr>
          <w:b/>
          <w:spacing w:val="3"/>
          <w:w w:val="102"/>
          <w:sz w:val="22"/>
          <w:szCs w:val="22"/>
        </w:rPr>
        <w:t>L</w:t>
      </w:r>
      <w:r w:rsidR="002F6E37">
        <w:rPr>
          <w:b/>
          <w:w w:val="102"/>
          <w:sz w:val="22"/>
          <w:szCs w:val="22"/>
        </w:rPr>
        <w:t>U</w:t>
      </w:r>
      <w:r w:rsidR="002F6E37">
        <w:rPr>
          <w:b/>
          <w:spacing w:val="-1"/>
          <w:w w:val="102"/>
          <w:sz w:val="22"/>
          <w:szCs w:val="22"/>
        </w:rPr>
        <w:t>TI</w:t>
      </w:r>
      <w:r w:rsidR="002F6E37">
        <w:rPr>
          <w:b/>
          <w:spacing w:val="2"/>
          <w:w w:val="102"/>
          <w:sz w:val="22"/>
          <w:szCs w:val="22"/>
        </w:rPr>
        <w:t>O</w:t>
      </w:r>
      <w:r w:rsidR="002F6E37">
        <w:rPr>
          <w:b/>
          <w:w w:val="102"/>
          <w:sz w:val="22"/>
          <w:szCs w:val="22"/>
        </w:rPr>
        <w:t>N</w:t>
      </w:r>
    </w:p>
    <w:p w:rsidR="00D6223C" w:rsidRDefault="00D6223C">
      <w:pPr>
        <w:spacing w:before="5" w:line="100" w:lineRule="exact"/>
        <w:rPr>
          <w:sz w:val="10"/>
          <w:szCs w:val="10"/>
        </w:rPr>
      </w:pPr>
    </w:p>
    <w:p w:rsidR="00D6223C" w:rsidRDefault="001A5A74">
      <w:pPr>
        <w:ind w:left="119"/>
        <w:sectPr w:rsidR="00D6223C">
          <w:footerReference w:type="default" r:id="rId13"/>
          <w:pgSz w:w="12240" w:h="15840"/>
          <w:pgMar w:top="1100" w:right="1140" w:bottom="280" w:left="1220" w:header="0" w:footer="0" w:gutter="0"/>
          <w:cols w:space="720"/>
        </w:sectPr>
      </w:pPr>
      <w:r>
        <w:pict>
          <v:shape id="_x0000_i1026" type="#_x0000_t75" style="width:482.25pt;height:645pt">
            <v:imagedata r:id="rId14" o:title="" gain="2.5"/>
          </v:shape>
        </w:pict>
      </w:r>
    </w:p>
    <w:p w:rsidR="00D6223C" w:rsidRDefault="001A5A74">
      <w:pPr>
        <w:spacing w:line="200" w:lineRule="exact"/>
        <w:sectPr w:rsidR="00D6223C">
          <w:footerReference w:type="default" r:id="rId15"/>
          <w:pgSz w:w="12240" w:h="15840"/>
          <w:pgMar w:top="1480" w:right="1720" w:bottom="280" w:left="1720" w:header="0" w:footer="0" w:gutter="0"/>
          <w:cols w:space="720"/>
        </w:sectPr>
      </w:pPr>
      <w:r>
        <w:lastRenderedPageBreak/>
        <w:pict>
          <v:group id="_x0000_s1074" style="position:absolute;margin-left:52.1pt;margin-top:60.7pt;width:533.3pt;height:589.45pt;z-index:-251666944;mso-position-horizontal-relative:page;mso-position-vertical-relative:page" coordorigin="1042,1214" coordsize="10666,11789">
            <v:shape id="_x0000_s1077" type="#_x0000_t75" style="position:absolute;left:1392;top:1301;width:10315;height:11573">
              <v:imagedata r:id="rId16" o:title=""/>
            </v:shape>
            <v:shape id="_x0000_s1076" type="#_x0000_t75" style="position:absolute;left:1042;top:1214;width:10502;height:11789">
              <v:imagedata r:id="rId16" o:title=""/>
            </v:shape>
            <v:shape id="_x0000_s1075" style="position:absolute;left:2170;top:5314;width:6994;height:355" coordorigin="2170,5314" coordsize="6994,355" path="m2170,5669r6993,l9163,5314r-6993,l2170,5669xe" stroked="f">
              <v:path arrowok="t"/>
            </v:shape>
            <w10:wrap anchorx="page" anchory="page"/>
          </v:group>
        </w:pict>
      </w:r>
    </w:p>
    <w:p w:rsidR="00C34FCC" w:rsidRDefault="00C34FCC" w:rsidP="000B6345">
      <w:pPr>
        <w:ind w:right="2262"/>
        <w:rPr>
          <w:b/>
          <w:w w:val="102"/>
          <w:sz w:val="22"/>
          <w:szCs w:val="22"/>
        </w:rPr>
      </w:pPr>
    </w:p>
    <w:p w:rsidR="006603BE" w:rsidRPr="000217AF" w:rsidRDefault="006603BE" w:rsidP="006603BE">
      <w:pPr>
        <w:ind w:right="2262"/>
        <w:jc w:val="center"/>
        <w:rPr>
          <w:b/>
          <w:sz w:val="22"/>
          <w:szCs w:val="22"/>
          <w:u w:val="single"/>
        </w:rPr>
      </w:pPr>
      <w:r w:rsidRPr="000217AF">
        <w:rPr>
          <w:b/>
          <w:sz w:val="22"/>
          <w:szCs w:val="22"/>
          <w:u w:val="single"/>
        </w:rPr>
        <w:t xml:space="preserve">TECHNICAL SPECIFICATION </w:t>
      </w:r>
    </w:p>
    <w:p w:rsidR="006603BE" w:rsidRDefault="006603BE" w:rsidP="006603BE">
      <w:pPr>
        <w:ind w:right="2262"/>
        <w:rPr>
          <w:b/>
          <w:spacing w:val="-1"/>
          <w:sz w:val="28"/>
          <w:szCs w:val="22"/>
        </w:rPr>
      </w:pPr>
    </w:p>
    <w:p w:rsidR="006603BE" w:rsidRPr="0095481C" w:rsidRDefault="006603BE" w:rsidP="006603BE">
      <w:pPr>
        <w:ind w:right="2262"/>
        <w:rPr>
          <w:b/>
          <w:w w:val="102"/>
          <w:sz w:val="28"/>
          <w:szCs w:val="22"/>
        </w:rPr>
      </w:pPr>
      <w:r w:rsidRPr="0095481C">
        <w:rPr>
          <w:b/>
          <w:spacing w:val="-1"/>
          <w:sz w:val="28"/>
          <w:szCs w:val="22"/>
        </w:rPr>
        <w:t>L</w:t>
      </w:r>
      <w:r w:rsidRPr="0095481C">
        <w:rPr>
          <w:b/>
          <w:sz w:val="28"/>
          <w:szCs w:val="22"/>
        </w:rPr>
        <w:t>i</w:t>
      </w:r>
      <w:r w:rsidRPr="0095481C">
        <w:rPr>
          <w:b/>
          <w:spacing w:val="-1"/>
          <w:sz w:val="28"/>
          <w:szCs w:val="22"/>
        </w:rPr>
        <w:t>s</w:t>
      </w:r>
      <w:r w:rsidRPr="0095481C">
        <w:rPr>
          <w:b/>
          <w:sz w:val="28"/>
          <w:szCs w:val="22"/>
        </w:rPr>
        <w:t>t</w:t>
      </w:r>
      <w:r w:rsidRPr="0095481C">
        <w:rPr>
          <w:b/>
          <w:spacing w:val="11"/>
          <w:sz w:val="28"/>
          <w:szCs w:val="22"/>
        </w:rPr>
        <w:t xml:space="preserve"> </w:t>
      </w:r>
      <w:r w:rsidRPr="0095481C">
        <w:rPr>
          <w:b/>
          <w:spacing w:val="-2"/>
          <w:sz w:val="28"/>
          <w:szCs w:val="22"/>
        </w:rPr>
        <w:t>o</w:t>
      </w:r>
      <w:r w:rsidRPr="0095481C">
        <w:rPr>
          <w:b/>
          <w:sz w:val="28"/>
          <w:szCs w:val="22"/>
        </w:rPr>
        <w:t>f</w:t>
      </w:r>
      <w:r w:rsidRPr="0095481C">
        <w:rPr>
          <w:b/>
          <w:spacing w:val="8"/>
          <w:sz w:val="28"/>
          <w:szCs w:val="22"/>
        </w:rPr>
        <w:t xml:space="preserve"> </w:t>
      </w:r>
      <w:r w:rsidRPr="0095481C">
        <w:rPr>
          <w:b/>
          <w:spacing w:val="2"/>
          <w:sz w:val="28"/>
          <w:szCs w:val="22"/>
        </w:rPr>
        <w:t>P</w:t>
      </w:r>
      <w:r w:rsidRPr="0095481C">
        <w:rPr>
          <w:b/>
          <w:sz w:val="28"/>
          <w:szCs w:val="22"/>
        </w:rPr>
        <w:t>u</w:t>
      </w:r>
      <w:r w:rsidRPr="0095481C">
        <w:rPr>
          <w:b/>
          <w:spacing w:val="1"/>
          <w:sz w:val="28"/>
          <w:szCs w:val="22"/>
        </w:rPr>
        <w:t>r</w:t>
      </w:r>
      <w:r w:rsidRPr="0095481C">
        <w:rPr>
          <w:b/>
          <w:spacing w:val="-4"/>
          <w:sz w:val="28"/>
          <w:szCs w:val="22"/>
        </w:rPr>
        <w:t>c</w:t>
      </w:r>
      <w:r w:rsidRPr="0095481C">
        <w:rPr>
          <w:b/>
          <w:sz w:val="28"/>
          <w:szCs w:val="22"/>
        </w:rPr>
        <w:t>h</w:t>
      </w:r>
      <w:r w:rsidRPr="0095481C">
        <w:rPr>
          <w:b/>
          <w:spacing w:val="2"/>
          <w:sz w:val="28"/>
          <w:szCs w:val="22"/>
        </w:rPr>
        <w:t>a</w:t>
      </w:r>
      <w:r w:rsidRPr="0095481C">
        <w:rPr>
          <w:b/>
          <w:spacing w:val="-1"/>
          <w:sz w:val="28"/>
          <w:szCs w:val="22"/>
        </w:rPr>
        <w:t>s</w:t>
      </w:r>
      <w:r w:rsidRPr="0095481C">
        <w:rPr>
          <w:b/>
          <w:sz w:val="28"/>
          <w:szCs w:val="22"/>
        </w:rPr>
        <w:t>e</w:t>
      </w:r>
      <w:r w:rsidRPr="0095481C">
        <w:rPr>
          <w:b/>
          <w:spacing w:val="20"/>
          <w:sz w:val="28"/>
          <w:szCs w:val="22"/>
        </w:rPr>
        <w:t xml:space="preserve"> </w:t>
      </w:r>
      <w:r w:rsidRPr="0095481C">
        <w:rPr>
          <w:b/>
          <w:spacing w:val="-2"/>
          <w:sz w:val="28"/>
          <w:szCs w:val="22"/>
        </w:rPr>
        <w:t>o</w:t>
      </w:r>
      <w:r w:rsidRPr="0095481C">
        <w:rPr>
          <w:b/>
          <w:sz w:val="28"/>
          <w:szCs w:val="22"/>
        </w:rPr>
        <w:t>f</w:t>
      </w:r>
      <w:r w:rsidRPr="0095481C">
        <w:rPr>
          <w:b/>
          <w:spacing w:val="13"/>
          <w:sz w:val="28"/>
          <w:szCs w:val="22"/>
        </w:rPr>
        <w:t xml:space="preserve"> </w:t>
      </w:r>
      <w:r w:rsidRPr="0095481C">
        <w:rPr>
          <w:b/>
          <w:sz w:val="28"/>
          <w:szCs w:val="22"/>
        </w:rPr>
        <w:t>S</w:t>
      </w:r>
      <w:r w:rsidRPr="0095481C">
        <w:rPr>
          <w:b/>
          <w:spacing w:val="1"/>
          <w:sz w:val="28"/>
          <w:szCs w:val="22"/>
        </w:rPr>
        <w:t>c</w:t>
      </w:r>
      <w:r w:rsidRPr="0095481C">
        <w:rPr>
          <w:b/>
          <w:spacing w:val="-5"/>
          <w:sz w:val="28"/>
          <w:szCs w:val="22"/>
        </w:rPr>
        <w:t>h</w:t>
      </w:r>
      <w:r w:rsidRPr="0095481C">
        <w:rPr>
          <w:b/>
          <w:spacing w:val="2"/>
          <w:sz w:val="28"/>
          <w:szCs w:val="22"/>
        </w:rPr>
        <w:t>o</w:t>
      </w:r>
      <w:r w:rsidRPr="0095481C">
        <w:rPr>
          <w:b/>
          <w:spacing w:val="-2"/>
          <w:sz w:val="28"/>
          <w:szCs w:val="22"/>
        </w:rPr>
        <w:t>o</w:t>
      </w:r>
      <w:r w:rsidRPr="0095481C">
        <w:rPr>
          <w:b/>
          <w:sz w:val="28"/>
          <w:szCs w:val="22"/>
        </w:rPr>
        <w:t>l</w:t>
      </w:r>
      <w:r w:rsidRPr="0095481C">
        <w:rPr>
          <w:b/>
          <w:spacing w:val="14"/>
          <w:sz w:val="28"/>
          <w:szCs w:val="22"/>
        </w:rPr>
        <w:t xml:space="preserve"> </w:t>
      </w:r>
      <w:proofErr w:type="spellStart"/>
      <w:r w:rsidRPr="0095481C">
        <w:rPr>
          <w:b/>
          <w:spacing w:val="2"/>
          <w:sz w:val="28"/>
          <w:szCs w:val="22"/>
        </w:rPr>
        <w:t>F</w:t>
      </w:r>
      <w:r w:rsidRPr="0095481C">
        <w:rPr>
          <w:b/>
          <w:sz w:val="28"/>
          <w:szCs w:val="22"/>
        </w:rPr>
        <w:t>u</w:t>
      </w:r>
      <w:r w:rsidRPr="0095481C">
        <w:rPr>
          <w:b/>
          <w:spacing w:val="1"/>
          <w:sz w:val="28"/>
          <w:szCs w:val="22"/>
        </w:rPr>
        <w:t>r</w:t>
      </w:r>
      <w:r w:rsidRPr="0095481C">
        <w:rPr>
          <w:b/>
          <w:sz w:val="28"/>
          <w:szCs w:val="22"/>
        </w:rPr>
        <w:t>ni</w:t>
      </w:r>
      <w:r w:rsidRPr="0095481C">
        <w:rPr>
          <w:b/>
          <w:spacing w:val="2"/>
          <w:sz w:val="28"/>
          <w:szCs w:val="22"/>
        </w:rPr>
        <w:t>t</w:t>
      </w:r>
      <w:r w:rsidRPr="0095481C">
        <w:rPr>
          <w:b/>
          <w:sz w:val="28"/>
          <w:szCs w:val="22"/>
        </w:rPr>
        <w:t>u</w:t>
      </w:r>
      <w:r w:rsidRPr="0095481C">
        <w:rPr>
          <w:b/>
          <w:spacing w:val="1"/>
          <w:sz w:val="28"/>
          <w:szCs w:val="22"/>
        </w:rPr>
        <w:t>r</w:t>
      </w:r>
      <w:r w:rsidRPr="0095481C">
        <w:rPr>
          <w:b/>
          <w:sz w:val="28"/>
          <w:szCs w:val="22"/>
        </w:rPr>
        <w:t>e</w:t>
      </w:r>
      <w:r w:rsidRPr="0095481C">
        <w:rPr>
          <w:b/>
          <w:spacing w:val="22"/>
          <w:sz w:val="28"/>
          <w:szCs w:val="22"/>
        </w:rPr>
        <w:t>andFixture</w:t>
      </w:r>
      <w:r w:rsidRPr="0095481C">
        <w:rPr>
          <w:b/>
          <w:spacing w:val="-6"/>
          <w:w w:val="102"/>
          <w:sz w:val="28"/>
          <w:szCs w:val="22"/>
        </w:rPr>
        <w:t>I</w:t>
      </w:r>
      <w:r w:rsidRPr="0095481C">
        <w:rPr>
          <w:b/>
          <w:spacing w:val="2"/>
          <w:w w:val="102"/>
          <w:sz w:val="28"/>
          <w:szCs w:val="22"/>
        </w:rPr>
        <w:t>t</w:t>
      </w:r>
      <w:r w:rsidRPr="0095481C">
        <w:rPr>
          <w:b/>
          <w:spacing w:val="1"/>
          <w:w w:val="102"/>
          <w:sz w:val="28"/>
          <w:szCs w:val="22"/>
        </w:rPr>
        <w:t>e</w:t>
      </w:r>
      <w:r w:rsidRPr="0095481C">
        <w:rPr>
          <w:b/>
          <w:spacing w:val="-5"/>
          <w:w w:val="102"/>
          <w:sz w:val="28"/>
          <w:szCs w:val="22"/>
        </w:rPr>
        <w:t>m</w:t>
      </w:r>
      <w:r w:rsidRPr="0095481C">
        <w:rPr>
          <w:b/>
          <w:w w:val="102"/>
          <w:sz w:val="28"/>
          <w:szCs w:val="22"/>
        </w:rPr>
        <w:t>s</w:t>
      </w:r>
      <w:proofErr w:type="spellEnd"/>
      <w:r w:rsidRPr="0095481C">
        <w:rPr>
          <w:sz w:val="28"/>
          <w:szCs w:val="22"/>
        </w:rPr>
        <w:t xml:space="preserve"> </w:t>
      </w:r>
      <w:r w:rsidRPr="0095481C">
        <w:rPr>
          <w:b/>
          <w:spacing w:val="-4"/>
          <w:sz w:val="28"/>
          <w:szCs w:val="22"/>
        </w:rPr>
        <w:t>U</w:t>
      </w:r>
      <w:r w:rsidRPr="0095481C">
        <w:rPr>
          <w:b/>
          <w:spacing w:val="4"/>
          <w:sz w:val="28"/>
          <w:szCs w:val="22"/>
        </w:rPr>
        <w:t>n</w:t>
      </w:r>
      <w:r w:rsidRPr="0095481C">
        <w:rPr>
          <w:b/>
          <w:sz w:val="28"/>
          <w:szCs w:val="22"/>
        </w:rPr>
        <w:t>d</w:t>
      </w:r>
      <w:r w:rsidRPr="0095481C">
        <w:rPr>
          <w:b/>
          <w:spacing w:val="1"/>
          <w:sz w:val="28"/>
          <w:szCs w:val="22"/>
        </w:rPr>
        <w:t>e</w:t>
      </w:r>
      <w:r w:rsidRPr="0095481C">
        <w:rPr>
          <w:b/>
          <w:sz w:val="28"/>
          <w:szCs w:val="22"/>
        </w:rPr>
        <w:t>r</w:t>
      </w:r>
      <w:r w:rsidRPr="0095481C">
        <w:rPr>
          <w:b/>
          <w:spacing w:val="16"/>
          <w:sz w:val="28"/>
          <w:szCs w:val="22"/>
        </w:rPr>
        <w:t xml:space="preserve"> </w:t>
      </w:r>
      <w:r w:rsidRPr="0095481C">
        <w:rPr>
          <w:b/>
          <w:sz w:val="28"/>
          <w:szCs w:val="22"/>
        </w:rPr>
        <w:t xml:space="preserve">One Time Grant </w:t>
      </w:r>
      <w:r>
        <w:rPr>
          <w:b/>
          <w:sz w:val="24"/>
          <w:szCs w:val="24"/>
        </w:rPr>
        <w:t>GBHS KADHAN</w:t>
      </w:r>
      <w:r w:rsidRPr="0095481C">
        <w:rPr>
          <w:b/>
          <w:sz w:val="28"/>
          <w:szCs w:val="22"/>
        </w:rPr>
        <w:t xml:space="preserve"> (Campus)</w:t>
      </w:r>
      <w:r w:rsidRPr="0095481C">
        <w:rPr>
          <w:b/>
          <w:spacing w:val="2"/>
          <w:sz w:val="28"/>
          <w:szCs w:val="22"/>
        </w:rPr>
        <w:t>fo</w:t>
      </w:r>
      <w:r w:rsidRPr="0095481C">
        <w:rPr>
          <w:b/>
          <w:sz w:val="28"/>
          <w:szCs w:val="22"/>
        </w:rPr>
        <w:t>r</w:t>
      </w:r>
      <w:r w:rsidRPr="0095481C">
        <w:rPr>
          <w:b/>
          <w:spacing w:val="5"/>
          <w:sz w:val="28"/>
          <w:szCs w:val="22"/>
        </w:rPr>
        <w:t xml:space="preserve"> </w:t>
      </w:r>
      <w:r w:rsidRPr="0095481C">
        <w:rPr>
          <w:b/>
          <w:spacing w:val="2"/>
          <w:sz w:val="28"/>
          <w:szCs w:val="22"/>
        </w:rPr>
        <w:t>t</w:t>
      </w:r>
      <w:r w:rsidRPr="0095481C">
        <w:rPr>
          <w:b/>
          <w:sz w:val="28"/>
          <w:szCs w:val="22"/>
        </w:rPr>
        <w:t>he</w:t>
      </w:r>
      <w:r w:rsidRPr="0095481C">
        <w:rPr>
          <w:b/>
          <w:spacing w:val="9"/>
          <w:sz w:val="28"/>
          <w:szCs w:val="22"/>
        </w:rPr>
        <w:t xml:space="preserve"> </w:t>
      </w:r>
      <w:r w:rsidRPr="0095481C">
        <w:rPr>
          <w:b/>
          <w:sz w:val="28"/>
          <w:szCs w:val="22"/>
        </w:rPr>
        <w:t>Y</w:t>
      </w:r>
      <w:r w:rsidRPr="0095481C">
        <w:rPr>
          <w:b/>
          <w:spacing w:val="-4"/>
          <w:sz w:val="28"/>
          <w:szCs w:val="22"/>
        </w:rPr>
        <w:t>e</w:t>
      </w:r>
      <w:r w:rsidRPr="0095481C">
        <w:rPr>
          <w:b/>
          <w:spacing w:val="2"/>
          <w:sz w:val="28"/>
          <w:szCs w:val="22"/>
        </w:rPr>
        <w:t>a</w:t>
      </w:r>
      <w:r w:rsidRPr="0095481C">
        <w:rPr>
          <w:b/>
          <w:sz w:val="28"/>
          <w:szCs w:val="22"/>
        </w:rPr>
        <w:t>r</w:t>
      </w:r>
      <w:r w:rsidRPr="0095481C">
        <w:rPr>
          <w:b/>
          <w:spacing w:val="3"/>
          <w:sz w:val="28"/>
          <w:szCs w:val="22"/>
        </w:rPr>
        <w:t xml:space="preserve"> </w:t>
      </w:r>
      <w:r w:rsidRPr="0095481C">
        <w:rPr>
          <w:b/>
          <w:spacing w:val="2"/>
          <w:w w:val="102"/>
          <w:sz w:val="28"/>
          <w:szCs w:val="22"/>
        </w:rPr>
        <w:t>2</w:t>
      </w:r>
      <w:r w:rsidRPr="0095481C">
        <w:rPr>
          <w:b/>
          <w:spacing w:val="-2"/>
          <w:w w:val="102"/>
          <w:sz w:val="28"/>
          <w:szCs w:val="22"/>
        </w:rPr>
        <w:t>0</w:t>
      </w:r>
      <w:r w:rsidRPr="0095481C">
        <w:rPr>
          <w:b/>
          <w:spacing w:val="2"/>
          <w:w w:val="102"/>
          <w:sz w:val="28"/>
          <w:szCs w:val="22"/>
        </w:rPr>
        <w:t>1</w:t>
      </w:r>
      <w:r w:rsidRPr="0095481C">
        <w:rPr>
          <w:b/>
          <w:spacing w:val="3"/>
          <w:w w:val="102"/>
          <w:sz w:val="28"/>
          <w:szCs w:val="22"/>
        </w:rPr>
        <w:t>5</w:t>
      </w:r>
      <w:r w:rsidRPr="0095481C">
        <w:rPr>
          <w:b/>
          <w:spacing w:val="-3"/>
          <w:w w:val="102"/>
          <w:sz w:val="28"/>
          <w:szCs w:val="22"/>
        </w:rPr>
        <w:t>-</w:t>
      </w:r>
      <w:r w:rsidRPr="0095481C">
        <w:rPr>
          <w:b/>
          <w:spacing w:val="2"/>
          <w:w w:val="102"/>
          <w:sz w:val="28"/>
          <w:szCs w:val="22"/>
        </w:rPr>
        <w:t>2</w:t>
      </w:r>
      <w:r w:rsidRPr="0095481C">
        <w:rPr>
          <w:b/>
          <w:spacing w:val="-2"/>
          <w:w w:val="102"/>
          <w:sz w:val="28"/>
          <w:szCs w:val="22"/>
        </w:rPr>
        <w:t>0</w:t>
      </w:r>
      <w:r w:rsidRPr="0095481C">
        <w:rPr>
          <w:b/>
          <w:spacing w:val="2"/>
          <w:w w:val="102"/>
          <w:sz w:val="28"/>
          <w:szCs w:val="22"/>
        </w:rPr>
        <w:t>1</w:t>
      </w:r>
      <w:r w:rsidRPr="0095481C">
        <w:rPr>
          <w:b/>
          <w:w w:val="102"/>
          <w:sz w:val="28"/>
          <w:szCs w:val="22"/>
        </w:rPr>
        <w:t>6</w:t>
      </w:r>
    </w:p>
    <w:p w:rsidR="006603BE" w:rsidRDefault="006603BE" w:rsidP="006603BE"/>
    <w:p w:rsidR="006603BE" w:rsidRPr="00051840" w:rsidRDefault="006603BE" w:rsidP="006603BE"/>
    <w:tbl>
      <w:tblPr>
        <w:tblStyle w:val="TableGrid"/>
        <w:tblpPr w:leftFromText="180" w:rightFromText="180" w:vertAnchor="text" w:horzAnchor="margin" w:tblpY="99"/>
        <w:tblW w:w="0" w:type="auto"/>
        <w:tblLook w:val="04A0"/>
      </w:tblPr>
      <w:tblGrid>
        <w:gridCol w:w="747"/>
        <w:gridCol w:w="4850"/>
        <w:gridCol w:w="2138"/>
        <w:gridCol w:w="2081"/>
      </w:tblGrid>
      <w:tr w:rsidR="006603BE" w:rsidTr="00FA2169"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rPr>
                <w:b/>
                <w:spacing w:val="4"/>
                <w:w w:val="102"/>
                <w:sz w:val="22"/>
                <w:szCs w:val="22"/>
              </w:rPr>
              <w:t>S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w w:val="102"/>
                <w:sz w:val="22"/>
                <w:szCs w:val="22"/>
              </w:rPr>
              <w:t xml:space="preserve">. </w:t>
            </w:r>
            <w:r>
              <w:rPr>
                <w:b/>
                <w:spacing w:val="-4"/>
                <w:w w:val="102"/>
                <w:sz w:val="22"/>
                <w:szCs w:val="22"/>
              </w:rPr>
              <w:t>N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.</w:t>
            </w:r>
          </w:p>
        </w:tc>
        <w:tc>
          <w:tcPr>
            <w:tcW w:w="6300" w:type="dxa"/>
            <w:vAlign w:val="center"/>
          </w:tcPr>
          <w:p w:rsidR="006603BE" w:rsidRDefault="006603BE" w:rsidP="00FA2169">
            <w:pPr>
              <w:jc w:val="center"/>
            </w:pPr>
            <w:r>
              <w:rPr>
                <w:b/>
                <w:spacing w:val="-4"/>
                <w:w w:val="102"/>
                <w:sz w:val="22"/>
                <w:szCs w:val="22"/>
              </w:rPr>
              <w:t>D</w:t>
            </w:r>
            <w:r>
              <w:rPr>
                <w:b/>
                <w:spacing w:val="1"/>
                <w:w w:val="102"/>
                <w:sz w:val="22"/>
                <w:szCs w:val="22"/>
              </w:rPr>
              <w:t>e</w:t>
            </w:r>
            <w:r>
              <w:rPr>
                <w:b/>
                <w:spacing w:val="-1"/>
                <w:w w:val="102"/>
                <w:sz w:val="22"/>
                <w:szCs w:val="22"/>
              </w:rPr>
              <w:t>s</w:t>
            </w:r>
            <w:r>
              <w:rPr>
                <w:b/>
                <w:spacing w:val="1"/>
                <w:w w:val="102"/>
                <w:sz w:val="22"/>
                <w:szCs w:val="22"/>
              </w:rPr>
              <w:t>c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spacing w:val="5"/>
                <w:w w:val="102"/>
                <w:sz w:val="22"/>
                <w:szCs w:val="22"/>
              </w:rPr>
              <w:t>i</w:t>
            </w:r>
            <w:r>
              <w:rPr>
                <w:b/>
                <w:w w:val="102"/>
                <w:sz w:val="22"/>
                <w:szCs w:val="22"/>
              </w:rPr>
              <w:t>p</w:t>
            </w:r>
            <w:r>
              <w:rPr>
                <w:b/>
                <w:spacing w:val="2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i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spacing w:before="5"/>
              <w:ind w:left="94" w:right="94"/>
              <w:jc w:val="center"/>
              <w:rPr>
                <w:sz w:val="22"/>
                <w:szCs w:val="22"/>
              </w:rPr>
            </w:pPr>
            <w:r>
              <w:rPr>
                <w:b/>
                <w:spacing w:val="4"/>
                <w:w w:val="102"/>
                <w:sz w:val="22"/>
                <w:szCs w:val="22"/>
              </w:rPr>
              <w:t>S</w:t>
            </w:r>
            <w:r>
              <w:rPr>
                <w:b/>
                <w:w w:val="102"/>
                <w:sz w:val="22"/>
                <w:szCs w:val="22"/>
              </w:rPr>
              <w:t>p</w:t>
            </w:r>
            <w:r>
              <w:rPr>
                <w:b/>
                <w:spacing w:val="1"/>
                <w:w w:val="102"/>
                <w:sz w:val="22"/>
                <w:szCs w:val="22"/>
              </w:rPr>
              <w:t>e</w:t>
            </w:r>
            <w:r>
              <w:rPr>
                <w:b/>
                <w:spacing w:val="-4"/>
                <w:w w:val="102"/>
                <w:sz w:val="22"/>
                <w:szCs w:val="22"/>
              </w:rPr>
              <w:t>c</w:t>
            </w:r>
            <w:r>
              <w:rPr>
                <w:b/>
                <w:spacing w:val="5"/>
                <w:w w:val="102"/>
                <w:sz w:val="22"/>
                <w:szCs w:val="22"/>
              </w:rPr>
              <w:t>i</w:t>
            </w:r>
            <w:r>
              <w:rPr>
                <w:b/>
                <w:spacing w:val="2"/>
                <w:w w:val="102"/>
                <w:sz w:val="22"/>
                <w:szCs w:val="22"/>
              </w:rPr>
              <w:t>f</w:t>
            </w:r>
            <w:r>
              <w:rPr>
                <w:b/>
                <w:w w:val="102"/>
                <w:sz w:val="22"/>
                <w:szCs w:val="22"/>
              </w:rPr>
              <w:t>i</w:t>
            </w:r>
            <w:r>
              <w:rPr>
                <w:b/>
                <w:spacing w:val="-4"/>
                <w:w w:val="102"/>
                <w:sz w:val="22"/>
                <w:szCs w:val="22"/>
              </w:rPr>
              <w:t>c</w:t>
            </w:r>
            <w:r>
              <w:rPr>
                <w:b/>
                <w:spacing w:val="2"/>
                <w:w w:val="102"/>
                <w:sz w:val="22"/>
                <w:szCs w:val="22"/>
              </w:rPr>
              <w:t>at</w:t>
            </w:r>
            <w:r>
              <w:rPr>
                <w:b/>
                <w:spacing w:val="-5"/>
                <w:w w:val="102"/>
                <w:sz w:val="22"/>
                <w:szCs w:val="22"/>
              </w:rPr>
              <w:t>i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  <w:p w:rsidR="006603BE" w:rsidRDefault="006603BE" w:rsidP="00FA2169">
            <w:pPr>
              <w:jc w:val="center"/>
            </w:pPr>
            <w:r>
              <w:rPr>
                <w:b/>
                <w:spacing w:val="2"/>
                <w:w w:val="102"/>
                <w:position w:val="-1"/>
                <w:sz w:val="22"/>
                <w:szCs w:val="22"/>
              </w:rPr>
              <w:t>Off</w:t>
            </w:r>
            <w:r>
              <w:rPr>
                <w:b/>
                <w:spacing w:val="1"/>
                <w:w w:val="102"/>
                <w:position w:val="-1"/>
                <w:sz w:val="22"/>
                <w:szCs w:val="22"/>
              </w:rPr>
              <w:t>e</w:t>
            </w:r>
            <w:r>
              <w:rPr>
                <w:b/>
                <w:spacing w:val="-4"/>
                <w:w w:val="102"/>
                <w:position w:val="-1"/>
                <w:sz w:val="22"/>
                <w:szCs w:val="22"/>
              </w:rPr>
              <w:t>r</w:t>
            </w:r>
            <w:r>
              <w:rPr>
                <w:b/>
                <w:spacing w:val="1"/>
                <w:w w:val="102"/>
                <w:position w:val="-1"/>
                <w:sz w:val="22"/>
                <w:szCs w:val="22"/>
              </w:rPr>
              <w:t>e</w:t>
            </w:r>
            <w:r>
              <w:rPr>
                <w:b/>
                <w:w w:val="102"/>
                <w:position w:val="-1"/>
                <w:sz w:val="22"/>
                <w:szCs w:val="22"/>
              </w:rPr>
              <w:t>d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spacing w:before="5"/>
              <w:ind w:left="66" w:right="78"/>
              <w:jc w:val="center"/>
              <w:rPr>
                <w:sz w:val="22"/>
                <w:szCs w:val="22"/>
              </w:rPr>
            </w:pPr>
            <w:r>
              <w:rPr>
                <w:b/>
                <w:spacing w:val="-4"/>
                <w:w w:val="102"/>
                <w:sz w:val="22"/>
                <w:szCs w:val="22"/>
              </w:rPr>
              <w:t>A</w:t>
            </w:r>
            <w:r>
              <w:rPr>
                <w:b/>
                <w:spacing w:val="1"/>
                <w:w w:val="102"/>
                <w:sz w:val="22"/>
                <w:szCs w:val="22"/>
              </w:rPr>
              <w:t>cc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spacing w:val="4"/>
                <w:w w:val="102"/>
                <w:sz w:val="22"/>
                <w:szCs w:val="22"/>
              </w:rPr>
              <w:t>u</w:t>
            </w:r>
            <w:r>
              <w:rPr>
                <w:b/>
                <w:w w:val="102"/>
                <w:sz w:val="22"/>
                <w:szCs w:val="22"/>
              </w:rPr>
              <w:t>n</w:t>
            </w:r>
            <w:r>
              <w:rPr>
                <w:b/>
                <w:spacing w:val="2"/>
                <w:w w:val="102"/>
                <w:sz w:val="22"/>
                <w:szCs w:val="22"/>
              </w:rPr>
              <w:t>t</w:t>
            </w:r>
            <w:r>
              <w:rPr>
                <w:b/>
                <w:spacing w:val="-5"/>
                <w:w w:val="102"/>
                <w:sz w:val="22"/>
                <w:szCs w:val="22"/>
              </w:rPr>
              <w:t>in</w:t>
            </w:r>
            <w:r>
              <w:rPr>
                <w:b/>
                <w:w w:val="102"/>
                <w:sz w:val="22"/>
                <w:szCs w:val="22"/>
              </w:rPr>
              <w:t>g</w:t>
            </w:r>
          </w:p>
          <w:p w:rsidR="006603BE" w:rsidRDefault="006603BE" w:rsidP="00FA2169">
            <w:pPr>
              <w:jc w:val="center"/>
            </w:pPr>
            <w:r>
              <w:rPr>
                <w:b/>
                <w:w w:val="102"/>
                <w:position w:val="-1"/>
                <w:sz w:val="22"/>
                <w:szCs w:val="22"/>
              </w:rPr>
              <w:t>Unit</w:t>
            </w:r>
          </w:p>
        </w:tc>
      </w:tr>
      <w:tr w:rsidR="006603BE" w:rsidTr="00FA2169">
        <w:trPr>
          <w:trHeight w:val="1890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01</w:t>
            </w:r>
          </w:p>
        </w:tc>
        <w:tc>
          <w:tcPr>
            <w:tcW w:w="6300" w:type="dxa"/>
            <w:vAlign w:val="center"/>
          </w:tcPr>
          <w:p w:rsidR="006603BE" w:rsidRPr="00423165" w:rsidRDefault="006603BE" w:rsidP="00FA2169">
            <w:pPr>
              <w:spacing w:before="2" w:line="200" w:lineRule="exact"/>
              <w:ind w:right="59"/>
              <w:rPr>
                <w:rFonts w:eastAsia="Arial"/>
                <w:sz w:val="22"/>
                <w:szCs w:val="22"/>
              </w:rPr>
            </w:pPr>
            <w:r w:rsidRPr="00423165">
              <w:rPr>
                <w:rFonts w:eastAsia="Arial"/>
                <w:b/>
                <w:spacing w:val="-2"/>
                <w:sz w:val="22"/>
                <w:szCs w:val="22"/>
                <w:u w:val="thick" w:color="000000"/>
              </w:rPr>
              <w:t>C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lass</w:t>
            </w:r>
            <w:r w:rsidRPr="00423165">
              <w:rPr>
                <w:rFonts w:eastAsia="Arial"/>
                <w:b/>
                <w:spacing w:val="-1"/>
                <w:sz w:val="22"/>
                <w:szCs w:val="22"/>
                <w:u w:val="thick" w:color="000000"/>
              </w:rPr>
              <w:t xml:space="preserve"> 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T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>a</w:t>
            </w:r>
            <w:r w:rsidRPr="00423165">
              <w:rPr>
                <w:rFonts w:eastAsia="Arial"/>
                <w:b/>
                <w:spacing w:val="4"/>
                <w:sz w:val="22"/>
                <w:szCs w:val="22"/>
                <w:u w:val="thick" w:color="000000"/>
              </w:rPr>
              <w:t>b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l</w:t>
            </w:r>
            <w:r w:rsidRPr="00423165">
              <w:rPr>
                <w:rFonts w:eastAsia="Arial"/>
                <w:b/>
                <w:spacing w:val="1"/>
                <w:sz w:val="22"/>
                <w:szCs w:val="22"/>
                <w:u w:val="thick" w:color="000000"/>
              </w:rPr>
              <w:t>e</w:t>
            </w:r>
            <w:r w:rsidRPr="00423165">
              <w:rPr>
                <w:rFonts w:eastAsia="Arial"/>
                <w:sz w:val="22"/>
                <w:szCs w:val="22"/>
              </w:rPr>
              <w:t>: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z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4</w:t>
            </w:r>
            <w:r w:rsidRPr="00423165">
              <w:rPr>
                <w:rFonts w:eastAsia="Arial"/>
                <w:sz w:val="22"/>
                <w:szCs w:val="22"/>
              </w:rPr>
              <w:t>8”</w:t>
            </w:r>
            <w:r w:rsidRPr="00423165">
              <w:rPr>
                <w:rFonts w:eastAsia="Arial"/>
                <w:spacing w:val="1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>x</w:t>
            </w:r>
            <w:r w:rsidRPr="00423165">
              <w:rPr>
                <w:rFonts w:eastAsia="Arial"/>
                <w:sz w:val="22"/>
                <w:szCs w:val="22"/>
              </w:rPr>
              <w:t>30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“</w:t>
            </w:r>
            <w:r w:rsidRPr="00423165">
              <w:rPr>
                <w:rFonts w:eastAsia="Arial"/>
                <w:spacing w:val="1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m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de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f</w:t>
            </w:r>
            <w:r w:rsidRPr="00423165">
              <w:rPr>
                <w:rFonts w:eastAsia="Arial"/>
                <w:spacing w:val="1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l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</w:t>
            </w:r>
            <w:r w:rsidRPr="00423165">
              <w:rPr>
                <w:rFonts w:eastAsia="Arial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pacing w:val="-1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he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z w:val="22"/>
                <w:szCs w:val="22"/>
              </w:rPr>
              <w:t>am</w:t>
            </w:r>
            <w:proofErr w:type="spellEnd"/>
            <w:r w:rsidRPr="00423165">
              <w:rPr>
                <w:rFonts w:eastAsia="Arial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d,</w:t>
            </w:r>
            <w:r w:rsidRPr="00423165">
              <w:rPr>
                <w:rFonts w:eastAsia="Arial"/>
                <w:spacing w:val="2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l</w:t>
            </w:r>
            <w:r w:rsidRPr="00423165">
              <w:rPr>
                <w:rFonts w:eastAsia="Arial"/>
                <w:sz w:val="22"/>
                <w:szCs w:val="22"/>
              </w:rPr>
              <w:t>eg</w:t>
            </w:r>
            <w:r w:rsidRPr="00423165">
              <w:rPr>
                <w:rFonts w:eastAsia="Arial"/>
                <w:spacing w:val="3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>z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35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2</w:t>
            </w:r>
            <w:r w:rsidRPr="00423165">
              <w:rPr>
                <w:rFonts w:eastAsia="Arial"/>
                <w:sz w:val="22"/>
                <w:szCs w:val="22"/>
              </w:rPr>
              <w:t>`</w:t>
            </w:r>
            <w:r w:rsidRPr="00423165">
              <w:rPr>
                <w:rFonts w:eastAsia="Arial"/>
                <w:spacing w:val="4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35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2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3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4"/>
                <w:sz w:val="22"/>
                <w:szCs w:val="22"/>
              </w:rPr>
              <w:t>(</w:t>
            </w:r>
            <w:r w:rsidRPr="00423165">
              <w:rPr>
                <w:rFonts w:eastAsia="Arial"/>
                <w:sz w:val="22"/>
                <w:szCs w:val="22"/>
              </w:rPr>
              <w:t>4</w:t>
            </w:r>
            <w:r w:rsidRPr="00423165">
              <w:rPr>
                <w:rFonts w:eastAsia="Arial"/>
                <w:spacing w:val="33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pacing w:val="-2"/>
                <w:sz w:val="22"/>
                <w:szCs w:val="22"/>
              </w:rPr>
              <w:t>N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proofErr w:type="spellEnd"/>
            <w:r w:rsidRPr="00423165">
              <w:rPr>
                <w:rFonts w:eastAsia="Arial"/>
                <w:sz w:val="22"/>
                <w:szCs w:val="22"/>
              </w:rPr>
              <w:t>)</w:t>
            </w:r>
            <w:r w:rsidRPr="00423165">
              <w:rPr>
                <w:rFonts w:eastAsia="Arial"/>
                <w:spacing w:val="34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F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m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2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P</w:t>
            </w:r>
            <w:r w:rsidRPr="00423165">
              <w:rPr>
                <w:rFonts w:eastAsia="Arial"/>
                <w:sz w:val="22"/>
                <w:szCs w:val="22"/>
              </w:rPr>
              <w:t>at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t</w:t>
            </w:r>
            <w:r w:rsidRPr="00423165">
              <w:rPr>
                <w:rFonts w:eastAsia="Arial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3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3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3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30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1</w:t>
            </w:r>
          </w:p>
          <w:p w:rsidR="006603BE" w:rsidRPr="00423165" w:rsidRDefault="006603BE" w:rsidP="00FA2169">
            <w:pPr>
              <w:rPr>
                <w:sz w:val="22"/>
                <w:szCs w:val="22"/>
              </w:rPr>
            </w:pPr>
            <w:r w:rsidRPr="00423165">
              <w:rPr>
                <w:rFonts w:eastAsia="Arial"/>
                <w:spacing w:val="-4"/>
                <w:sz w:val="22"/>
                <w:szCs w:val="22"/>
              </w:rPr>
              <w:t>1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/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4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f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ot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4"/>
                <w:sz w:val="22"/>
                <w:szCs w:val="22"/>
              </w:rPr>
              <w:t>r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 xml:space="preserve">2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½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1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1</w:t>
            </w:r>
            <w:r w:rsidRPr="00423165">
              <w:rPr>
                <w:rFonts w:eastAsia="Arial"/>
                <w:spacing w:val="4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½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t</w:t>
            </w:r>
            <w:r w:rsidRPr="00423165">
              <w:rPr>
                <w:rFonts w:eastAsia="Arial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5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4"/>
                <w:sz w:val="22"/>
                <w:szCs w:val="22"/>
              </w:rPr>
              <w:t>r</w:t>
            </w:r>
            <w:r w:rsidRPr="00423165">
              <w:rPr>
                <w:rFonts w:eastAsia="Arial"/>
                <w:spacing w:val="-9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-5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l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  <w:r w:rsidRPr="00423165">
              <w:rPr>
                <w:rFonts w:eastAsia="Arial"/>
                <w:spacing w:val="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&amp;</w:t>
            </w:r>
            <w:r w:rsidRPr="00423165">
              <w:rPr>
                <w:rFonts w:eastAsia="Arial"/>
                <w:spacing w:val="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k</w:t>
            </w:r>
            <w:r w:rsidRPr="00423165">
              <w:rPr>
                <w:rFonts w:eastAsia="Arial"/>
                <w:sz w:val="22"/>
                <w:szCs w:val="22"/>
              </w:rPr>
              <w:t xml:space="preserve">ey </w:t>
            </w:r>
            <w:r w:rsidRPr="00423165">
              <w:rPr>
                <w:rFonts w:eastAsia="Arial"/>
                <w:spacing w:val="-2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t</w:t>
            </w:r>
            <w:r w:rsidRPr="00423165">
              <w:rPr>
                <w:rFonts w:eastAsia="Arial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4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nd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l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5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 xml:space="preserve">p1/2” 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c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  <w:r w:rsidRPr="00423165">
              <w:rPr>
                <w:rFonts w:eastAsia="Arial"/>
                <w:spacing w:val="10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z w:val="22"/>
                <w:szCs w:val="22"/>
              </w:rPr>
              <w:t>p</w:t>
            </w:r>
            <w:r w:rsidRPr="00423165">
              <w:rPr>
                <w:rFonts w:eastAsia="Arial"/>
                <w:spacing w:val="4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b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</w:t>
            </w:r>
            <w:r w:rsidRPr="00423165">
              <w:rPr>
                <w:rFonts w:eastAsia="Arial"/>
                <w:sz w:val="22"/>
                <w:szCs w:val="22"/>
              </w:rPr>
              <w:t>th</w:t>
            </w:r>
            <w:r w:rsidRPr="00423165">
              <w:rPr>
                <w:rFonts w:eastAsia="Arial"/>
                <w:spacing w:val="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te</w:t>
            </w:r>
            <w:r w:rsidRPr="00423165">
              <w:rPr>
                <w:rFonts w:eastAsia="Arial"/>
                <w:spacing w:val="-13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u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ed Fo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m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ic</w:t>
            </w:r>
            <w:r w:rsidRPr="00423165">
              <w:rPr>
                <w:rFonts w:eastAsia="Arial"/>
                <w:sz w:val="22"/>
                <w:szCs w:val="22"/>
              </w:rPr>
              <w:t>a  p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 xml:space="preserve">ted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</w:t>
            </w:r>
            <w:r w:rsidRPr="00423165">
              <w:rPr>
                <w:rFonts w:eastAsia="Arial"/>
                <w:sz w:val="22"/>
                <w:szCs w:val="22"/>
              </w:rPr>
              <w:t xml:space="preserve">th </w:t>
            </w:r>
            <w:r w:rsidRPr="00423165">
              <w:rPr>
                <w:rFonts w:eastAsia="Arial"/>
                <w:spacing w:val="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G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m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 xml:space="preserve">n 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z w:val="22"/>
                <w:szCs w:val="22"/>
              </w:rPr>
              <w:t xml:space="preserve">te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g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l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u</w:t>
            </w:r>
            <w:r w:rsidRPr="00423165">
              <w:rPr>
                <w:rFonts w:eastAsia="Arial"/>
                <w:sz w:val="22"/>
                <w:szCs w:val="22"/>
              </w:rPr>
              <w:t xml:space="preserve">e </w:t>
            </w:r>
            <w:r w:rsidRPr="00423165">
              <w:rPr>
                <w:rFonts w:eastAsia="Arial"/>
                <w:spacing w:val="3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s</w:t>
            </w:r>
            <w:proofErr w:type="spellEnd"/>
            <w:r w:rsidRPr="00423165">
              <w:rPr>
                <w:rFonts w:eastAsia="Arial"/>
                <w:sz w:val="22"/>
                <w:szCs w:val="22"/>
              </w:rPr>
              <w:t xml:space="preserve"> f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om</w:t>
            </w:r>
            <w:r w:rsidRPr="00423165">
              <w:rPr>
                <w:rFonts w:eastAsia="Arial"/>
                <w:spacing w:val="3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4/8”</w:t>
            </w:r>
            <w:r w:rsidRPr="00423165">
              <w:rPr>
                <w:rFonts w:eastAsia="Arial"/>
                <w:spacing w:val="3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ic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  <w:r w:rsidRPr="00423165">
              <w:rPr>
                <w:rFonts w:eastAsia="Arial"/>
                <w:spacing w:val="3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l</w:t>
            </w:r>
            <w:r w:rsidRPr="00423165">
              <w:rPr>
                <w:rFonts w:eastAsia="Arial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pacing w:val="-1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m</w:t>
            </w:r>
            <w:proofErr w:type="spellEnd"/>
            <w:r w:rsidRPr="00423165">
              <w:rPr>
                <w:rFonts w:eastAsia="Arial"/>
                <w:spacing w:val="3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3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3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d</w:t>
            </w:r>
            <w:r w:rsidRPr="00423165">
              <w:rPr>
                <w:rFonts w:eastAsia="Arial"/>
                <w:sz w:val="22"/>
                <w:szCs w:val="22"/>
              </w:rPr>
              <w:t xml:space="preserve">es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nd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b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¾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-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5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c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  <w:r w:rsidRPr="00423165">
              <w:rPr>
                <w:rFonts w:eastAsia="Arial"/>
                <w:spacing w:val="-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de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dar</w:t>
            </w:r>
            <w:r w:rsidRPr="00423165">
              <w:rPr>
                <w:rFonts w:eastAsia="Arial"/>
                <w:spacing w:val="-1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d.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6603BE" w:rsidTr="00FA2169">
        <w:trPr>
          <w:trHeight w:val="612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02</w:t>
            </w:r>
          </w:p>
        </w:tc>
        <w:tc>
          <w:tcPr>
            <w:tcW w:w="6300" w:type="dxa"/>
            <w:vAlign w:val="center"/>
          </w:tcPr>
          <w:p w:rsidR="006603BE" w:rsidRPr="00423165" w:rsidRDefault="006603BE" w:rsidP="00FA2169">
            <w:pPr>
              <w:spacing w:line="200" w:lineRule="exact"/>
              <w:rPr>
                <w:rFonts w:eastAsia="Arial"/>
                <w:sz w:val="22"/>
                <w:szCs w:val="22"/>
              </w:rPr>
            </w:pPr>
            <w:r w:rsidRPr="00423165">
              <w:rPr>
                <w:rFonts w:eastAsia="Arial"/>
                <w:b/>
                <w:spacing w:val="-5"/>
                <w:sz w:val="22"/>
                <w:szCs w:val="22"/>
                <w:u w:val="thick" w:color="000000"/>
              </w:rPr>
              <w:t>T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ea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>c</w:t>
            </w:r>
            <w:r w:rsidRPr="00423165">
              <w:rPr>
                <w:rFonts w:eastAsia="Arial"/>
                <w:b/>
                <w:spacing w:val="4"/>
                <w:sz w:val="22"/>
                <w:szCs w:val="22"/>
                <w:u w:val="thick" w:color="000000"/>
              </w:rPr>
              <w:t>h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>e</w:t>
            </w:r>
            <w:r w:rsidRPr="00423165">
              <w:rPr>
                <w:rFonts w:eastAsia="Arial"/>
                <w:b/>
                <w:spacing w:val="-2"/>
                <w:sz w:val="22"/>
                <w:szCs w:val="22"/>
                <w:u w:val="thick" w:color="000000"/>
              </w:rPr>
              <w:t>r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s</w:t>
            </w:r>
            <w:r w:rsidRPr="00423165">
              <w:rPr>
                <w:rFonts w:eastAsia="Arial"/>
                <w:b/>
                <w:spacing w:val="-8"/>
                <w:sz w:val="22"/>
                <w:szCs w:val="22"/>
                <w:u w:val="thick" w:color="000000"/>
              </w:rPr>
              <w:t xml:space="preserve"> </w:t>
            </w:r>
            <w:r w:rsidRPr="00423165">
              <w:rPr>
                <w:rFonts w:eastAsia="Arial"/>
                <w:b/>
                <w:spacing w:val="-2"/>
                <w:sz w:val="22"/>
                <w:szCs w:val="22"/>
                <w:u w:val="thick" w:color="000000"/>
              </w:rPr>
              <w:t>C</w:t>
            </w:r>
            <w:r w:rsidRPr="00423165">
              <w:rPr>
                <w:rFonts w:eastAsia="Arial"/>
                <w:b/>
                <w:spacing w:val="4"/>
                <w:sz w:val="22"/>
                <w:szCs w:val="22"/>
                <w:u w:val="thick" w:color="000000"/>
              </w:rPr>
              <w:t>h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>a</w:t>
            </w:r>
            <w:r w:rsidRPr="00423165">
              <w:rPr>
                <w:rFonts w:eastAsia="Arial"/>
                <w:b/>
                <w:spacing w:val="5"/>
                <w:sz w:val="22"/>
                <w:szCs w:val="22"/>
                <w:u w:val="thick" w:color="000000"/>
              </w:rPr>
              <w:t>i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r</w:t>
            </w:r>
            <w:r w:rsidRPr="00423165">
              <w:rPr>
                <w:rFonts w:eastAsia="Arial"/>
                <w:b/>
                <w:spacing w:val="-6"/>
                <w:sz w:val="22"/>
                <w:szCs w:val="22"/>
                <w:u w:val="thick" w:color="000000"/>
              </w:rPr>
              <w:t xml:space="preserve"> 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:</w:t>
            </w:r>
            <w:r w:rsidRPr="00423165">
              <w:rPr>
                <w:rFonts w:eastAsia="Arial"/>
                <w:b/>
                <w:spacing w:val="-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ta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n</w:t>
            </w:r>
            <w:r w:rsidRPr="00423165">
              <w:rPr>
                <w:rFonts w:eastAsia="Arial"/>
                <w:sz w:val="22"/>
                <w:szCs w:val="22"/>
              </w:rPr>
              <w:t>da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d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 xml:space="preserve"> s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z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pacing w:val="-10"/>
                <w:sz w:val="22"/>
                <w:szCs w:val="22"/>
              </w:rPr>
              <w:t>T</w:t>
            </w:r>
            <w:r w:rsidRPr="00423165">
              <w:rPr>
                <w:rFonts w:eastAsia="Arial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l</w:t>
            </w:r>
            <w:r w:rsidRPr="00423165">
              <w:rPr>
                <w:rFonts w:eastAsia="Arial"/>
                <w:sz w:val="22"/>
                <w:szCs w:val="22"/>
              </w:rPr>
              <w:t>hi</w:t>
            </w:r>
            <w:proofErr w:type="spellEnd"/>
            <w:r w:rsidRPr="00423165">
              <w:rPr>
                <w:rFonts w:eastAsia="Arial"/>
                <w:spacing w:val="-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d</w:t>
            </w:r>
            <w:r w:rsidRPr="00423165">
              <w:rPr>
                <w:rFonts w:eastAsia="Arial"/>
                <w:sz w:val="22"/>
                <w:szCs w:val="22"/>
              </w:rPr>
              <w:t>en</w:t>
            </w:r>
          </w:p>
          <w:p w:rsidR="006603BE" w:rsidRPr="00423165" w:rsidRDefault="006603BE" w:rsidP="00FA2169">
            <w:pPr>
              <w:rPr>
                <w:sz w:val="22"/>
                <w:szCs w:val="22"/>
              </w:rPr>
            </w:pPr>
            <w:proofErr w:type="spellStart"/>
            <w:r w:rsidRPr="00423165">
              <w:rPr>
                <w:rFonts w:eastAsia="Arial"/>
                <w:spacing w:val="-1"/>
                <w:sz w:val="22"/>
                <w:szCs w:val="22"/>
              </w:rPr>
              <w:t>P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l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423165">
              <w:rPr>
                <w:rFonts w:eastAsia="Arial"/>
                <w:spacing w:val="-5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z w:val="22"/>
                <w:szCs w:val="22"/>
              </w:rPr>
              <w:t>c</w:t>
            </w:r>
            <w:proofErr w:type="spellEnd"/>
            <w:r w:rsidRPr="00423165">
              <w:rPr>
                <w:rFonts w:eastAsia="Arial"/>
                <w:spacing w:val="-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2"/>
                <w:sz w:val="22"/>
                <w:szCs w:val="22"/>
              </w:rPr>
              <w:t>N</w:t>
            </w:r>
            <w:r w:rsidRPr="00423165">
              <w:rPr>
                <w:rFonts w:eastAsia="Arial"/>
                <w:sz w:val="22"/>
                <w:szCs w:val="22"/>
              </w:rPr>
              <w:t>ette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d</w:t>
            </w:r>
            <w:r w:rsidRPr="00423165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6603BE" w:rsidTr="00FA2169"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03</w:t>
            </w:r>
          </w:p>
        </w:tc>
        <w:tc>
          <w:tcPr>
            <w:tcW w:w="6300" w:type="dxa"/>
            <w:vAlign w:val="center"/>
          </w:tcPr>
          <w:p w:rsidR="006603BE" w:rsidRPr="00423165" w:rsidRDefault="006603BE" w:rsidP="00FA2169">
            <w:pPr>
              <w:spacing w:line="200" w:lineRule="exact"/>
              <w:rPr>
                <w:rFonts w:eastAsia="Arial"/>
                <w:sz w:val="22"/>
                <w:szCs w:val="22"/>
              </w:rPr>
            </w:pPr>
            <w:r w:rsidRPr="00423165">
              <w:rPr>
                <w:rFonts w:eastAsia="Arial"/>
                <w:b/>
                <w:spacing w:val="-2"/>
                <w:sz w:val="22"/>
                <w:szCs w:val="22"/>
                <w:u w:val="thick" w:color="000000"/>
              </w:rPr>
              <w:t>D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 xml:space="preserve">uel </w:t>
            </w:r>
            <w:r w:rsidRPr="00423165">
              <w:rPr>
                <w:rFonts w:eastAsia="Arial"/>
                <w:b/>
                <w:spacing w:val="-2"/>
                <w:sz w:val="22"/>
                <w:szCs w:val="22"/>
                <w:u w:val="thick" w:color="000000"/>
              </w:rPr>
              <w:t>D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>e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sk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>s</w:t>
            </w:r>
            <w:r w:rsidRPr="00423165">
              <w:rPr>
                <w:rFonts w:eastAsia="Arial"/>
                <w:b/>
                <w:sz w:val="22"/>
                <w:szCs w:val="22"/>
                <w:u w:val="thick" w:color="000000"/>
              </w:rPr>
              <w:t>:</w:t>
            </w:r>
            <w:r w:rsidRPr="00423165">
              <w:rPr>
                <w:rFonts w:eastAsia="Arial"/>
                <w:b/>
                <w:spacing w:val="-4"/>
                <w:sz w:val="22"/>
                <w:szCs w:val="22"/>
                <w:u w:val="thick" w:color="000000"/>
              </w:rPr>
              <w:t xml:space="preserve"> </w:t>
            </w:r>
            <w:r w:rsidRPr="00423165">
              <w:rPr>
                <w:rFonts w:eastAsia="Arial"/>
                <w:b/>
                <w:spacing w:val="-8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z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 xml:space="preserve"> 4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-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3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0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-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30”</w:t>
            </w:r>
            <w:r w:rsidRPr="00423165">
              <w:rPr>
                <w:rFonts w:eastAsia="Arial"/>
                <w:spacing w:val="50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he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h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m</w:t>
            </w:r>
            <w:proofErr w:type="spellEnd"/>
            <w:r w:rsidRPr="0042316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od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e</w:t>
            </w:r>
            <w:r w:rsidRPr="00423165">
              <w:rPr>
                <w:rFonts w:eastAsia="Arial"/>
                <w:sz w:val="22"/>
                <w:szCs w:val="22"/>
              </w:rPr>
              <w:t>n</w:t>
            </w:r>
          </w:p>
          <w:p w:rsidR="006603BE" w:rsidRPr="00423165" w:rsidRDefault="006603BE" w:rsidP="00FA2169">
            <w:pPr>
              <w:spacing w:before="2"/>
              <w:rPr>
                <w:rFonts w:eastAsia="Arial"/>
                <w:sz w:val="22"/>
                <w:szCs w:val="22"/>
              </w:rPr>
            </w:pPr>
            <w:r w:rsidRPr="00423165">
              <w:rPr>
                <w:rFonts w:eastAsia="Arial"/>
                <w:spacing w:val="-4"/>
                <w:sz w:val="22"/>
                <w:szCs w:val="22"/>
              </w:rPr>
              <w:t>d</w:t>
            </w:r>
            <w:r w:rsidRPr="00423165">
              <w:rPr>
                <w:rFonts w:eastAsia="Arial"/>
                <w:sz w:val="22"/>
                <w:szCs w:val="22"/>
              </w:rPr>
              <w:t>ual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de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  <w:r w:rsidRPr="0042316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>w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od</w:t>
            </w:r>
            <w:r w:rsidRPr="00423165">
              <w:rPr>
                <w:rFonts w:eastAsia="Arial"/>
                <w:spacing w:val="-5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>s</w:t>
            </w:r>
            <w:r w:rsidRPr="00423165">
              <w:rPr>
                <w:rFonts w:eastAsia="Arial"/>
                <w:sz w:val="22"/>
                <w:szCs w:val="22"/>
              </w:rPr>
              <w:t>up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p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r</w:t>
            </w:r>
            <w:r w:rsidRPr="00423165">
              <w:rPr>
                <w:rFonts w:eastAsia="Arial"/>
                <w:sz w:val="22"/>
                <w:szCs w:val="22"/>
              </w:rPr>
              <w:t>t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 xml:space="preserve"> Br</w:t>
            </w:r>
            <w:r w:rsidRPr="00423165">
              <w:rPr>
                <w:rFonts w:eastAsia="Arial"/>
                <w:sz w:val="22"/>
                <w:szCs w:val="22"/>
              </w:rPr>
              <w:t>a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k</w:t>
            </w:r>
            <w:r w:rsidRPr="00423165">
              <w:rPr>
                <w:rFonts w:eastAsia="Arial"/>
                <w:sz w:val="22"/>
                <w:szCs w:val="22"/>
              </w:rPr>
              <w:t>ets</w:t>
            </w:r>
            <w:r w:rsidRPr="00423165">
              <w:rPr>
                <w:rFonts w:eastAsia="Arial"/>
                <w:spacing w:val="-10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8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23165">
              <w:rPr>
                <w:rFonts w:eastAsia="Arial"/>
                <w:spacing w:val="-2"/>
                <w:sz w:val="22"/>
                <w:szCs w:val="22"/>
              </w:rPr>
              <w:t>N</w:t>
            </w:r>
            <w:r w:rsidRPr="00423165">
              <w:rPr>
                <w:rFonts w:eastAsia="Arial"/>
                <w:sz w:val="22"/>
                <w:szCs w:val="22"/>
              </w:rPr>
              <w:t>o.s</w:t>
            </w:r>
            <w:proofErr w:type="spellEnd"/>
            <w:r w:rsidRPr="00423165">
              <w:rPr>
                <w:rFonts w:eastAsia="Arial"/>
                <w:spacing w:val="-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1</w:t>
            </w:r>
            <w:r w:rsidRPr="00423165">
              <w:rPr>
                <w:rFonts w:eastAsia="Arial"/>
                <w:spacing w:val="-1"/>
                <w:sz w:val="22"/>
                <w:szCs w:val="22"/>
              </w:rPr>
              <w:t>-</w:t>
            </w:r>
            <w:r w:rsidRPr="00423165">
              <w:rPr>
                <w:rFonts w:eastAsia="Arial"/>
                <w:sz w:val="22"/>
                <w:szCs w:val="22"/>
              </w:rPr>
              <w:t>1/2”</w:t>
            </w:r>
            <w:r w:rsidRPr="00423165">
              <w:rPr>
                <w:rFonts w:eastAsia="Arial"/>
                <w:spacing w:val="-10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th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i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c</w:t>
            </w:r>
            <w:r w:rsidRPr="00423165">
              <w:rPr>
                <w:rFonts w:eastAsia="Arial"/>
                <w:sz w:val="22"/>
                <w:szCs w:val="22"/>
              </w:rPr>
              <w:t>k</w:t>
            </w:r>
          </w:p>
          <w:p w:rsidR="006603BE" w:rsidRPr="00423165" w:rsidRDefault="006603BE" w:rsidP="00FA2169">
            <w:pPr>
              <w:spacing w:line="200" w:lineRule="exact"/>
              <w:rPr>
                <w:rFonts w:eastAsia="Arial"/>
                <w:sz w:val="22"/>
                <w:szCs w:val="22"/>
              </w:rPr>
            </w:pPr>
            <w:r w:rsidRPr="00423165">
              <w:rPr>
                <w:rFonts w:eastAsia="Arial"/>
                <w:spacing w:val="-5"/>
                <w:sz w:val="22"/>
                <w:szCs w:val="22"/>
              </w:rPr>
              <w:t>T</w:t>
            </w:r>
            <w:r w:rsidRPr="00423165">
              <w:rPr>
                <w:rFonts w:eastAsia="Arial"/>
                <w:sz w:val="22"/>
                <w:szCs w:val="22"/>
              </w:rPr>
              <w:t>op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p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l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nk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4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8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-9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4”</w:t>
            </w:r>
            <w:r w:rsidRPr="00423165">
              <w:rPr>
                <w:rFonts w:eastAsia="Arial"/>
                <w:spacing w:val="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1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h</w:t>
            </w:r>
            <w:r w:rsidRPr="00423165">
              <w:rPr>
                <w:rFonts w:eastAsia="Arial"/>
                <w:sz w:val="22"/>
                <w:szCs w:val="22"/>
              </w:rPr>
              <w:t>e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l</w:t>
            </w:r>
            <w:r w:rsidRPr="00423165">
              <w:rPr>
                <w:rFonts w:eastAsia="Arial"/>
                <w:sz w:val="22"/>
                <w:szCs w:val="22"/>
              </w:rPr>
              <w:t>f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p</w:t>
            </w:r>
            <w:r w:rsidRPr="00423165">
              <w:rPr>
                <w:rFonts w:eastAsia="Arial"/>
                <w:spacing w:val="6"/>
                <w:sz w:val="22"/>
                <w:szCs w:val="22"/>
              </w:rPr>
              <w:t>l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a</w:t>
            </w:r>
            <w:r w:rsidRPr="00423165">
              <w:rPr>
                <w:rFonts w:eastAsia="Arial"/>
                <w:sz w:val="22"/>
                <w:szCs w:val="22"/>
              </w:rPr>
              <w:t>nk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to</w:t>
            </w:r>
            <w:r w:rsidRPr="00423165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3"/>
                <w:sz w:val="22"/>
                <w:szCs w:val="22"/>
              </w:rPr>
              <w:t>B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o</w:t>
            </w:r>
            <w:r w:rsidRPr="00423165">
              <w:rPr>
                <w:rFonts w:eastAsia="Arial"/>
                <w:sz w:val="22"/>
                <w:szCs w:val="22"/>
              </w:rPr>
              <w:t>o</w:t>
            </w:r>
            <w:r w:rsidRPr="00423165">
              <w:rPr>
                <w:rFonts w:eastAsia="Arial"/>
                <w:spacing w:val="1"/>
                <w:sz w:val="22"/>
                <w:szCs w:val="22"/>
              </w:rPr>
              <w:t>k</w:t>
            </w:r>
            <w:r w:rsidRPr="00423165">
              <w:rPr>
                <w:rFonts w:eastAsia="Arial"/>
                <w:sz w:val="22"/>
                <w:szCs w:val="22"/>
              </w:rPr>
              <w:t>s</w:t>
            </w:r>
            <w:r w:rsidRPr="00423165">
              <w:rPr>
                <w:rFonts w:eastAsia="Arial"/>
                <w:spacing w:val="-8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>4</w:t>
            </w:r>
            <w:r w:rsidRPr="00423165">
              <w:rPr>
                <w:rFonts w:eastAsia="Arial"/>
                <w:sz w:val="22"/>
                <w:szCs w:val="22"/>
              </w:rPr>
              <w:t>8”</w:t>
            </w:r>
            <w:r w:rsidRPr="00423165">
              <w:rPr>
                <w:rFonts w:eastAsia="Arial"/>
                <w:spacing w:val="-3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  <w:r w:rsidRPr="00423165">
              <w:rPr>
                <w:rFonts w:eastAsia="Arial"/>
                <w:spacing w:val="-4"/>
                <w:sz w:val="22"/>
                <w:szCs w:val="22"/>
              </w:rPr>
              <w:t xml:space="preserve"> 8</w:t>
            </w:r>
            <w:r w:rsidRPr="00423165">
              <w:rPr>
                <w:rFonts w:eastAsia="Arial"/>
                <w:sz w:val="22"/>
                <w:szCs w:val="22"/>
              </w:rPr>
              <w:t>”</w:t>
            </w:r>
            <w:r w:rsidRPr="0042316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  <w:r w:rsidRPr="00423165">
              <w:rPr>
                <w:rFonts w:eastAsia="Arial"/>
                <w:sz w:val="22"/>
                <w:szCs w:val="22"/>
              </w:rPr>
              <w:t>x</w:t>
            </w:r>
          </w:p>
          <w:p w:rsidR="006603BE" w:rsidRPr="00423165" w:rsidRDefault="006603BE" w:rsidP="00FA2169">
            <w:pPr>
              <w:spacing w:line="200" w:lineRule="exact"/>
              <w:rPr>
                <w:rFonts w:eastAsia="Arial"/>
                <w:sz w:val="22"/>
                <w:szCs w:val="22"/>
              </w:rPr>
            </w:pPr>
            <w:r w:rsidRPr="00423165">
              <w:rPr>
                <w:rFonts w:eastAsia="Arial"/>
                <w:spacing w:val="1"/>
                <w:sz w:val="22"/>
                <w:szCs w:val="22"/>
              </w:rPr>
              <w:t>¾</w:t>
            </w:r>
            <w:r w:rsidRPr="00423165">
              <w:rPr>
                <w:rFonts w:eastAsia="Arial"/>
                <w:sz w:val="22"/>
                <w:szCs w:val="22"/>
              </w:rPr>
              <w:t>’</w:t>
            </w:r>
          </w:p>
          <w:p w:rsidR="006603BE" w:rsidRPr="00423165" w:rsidRDefault="006603BE" w:rsidP="00FA2169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1A42AB" w:rsidTr="001A42AB">
        <w:trPr>
          <w:trHeight w:val="1390"/>
        </w:trPr>
        <w:tc>
          <w:tcPr>
            <w:tcW w:w="828" w:type="dxa"/>
            <w:vAlign w:val="center"/>
          </w:tcPr>
          <w:p w:rsidR="001A42AB" w:rsidRDefault="001A42AB" w:rsidP="00FA2169">
            <w:pPr>
              <w:jc w:val="center"/>
            </w:pPr>
            <w:r>
              <w:t>04</w:t>
            </w:r>
          </w:p>
        </w:tc>
        <w:tc>
          <w:tcPr>
            <w:tcW w:w="6300" w:type="dxa"/>
            <w:vAlign w:val="center"/>
          </w:tcPr>
          <w:p w:rsidR="001A42AB" w:rsidRPr="004D3F4C" w:rsidRDefault="001A42AB" w:rsidP="00FA2169">
            <w:pPr>
              <w:spacing w:line="200" w:lineRule="exact"/>
              <w:rPr>
                <w:rFonts w:eastAsia="Arial"/>
                <w:spacing w:val="-2"/>
                <w:sz w:val="22"/>
                <w:szCs w:val="22"/>
                <w:u w:color="000000"/>
              </w:rPr>
            </w:pPr>
            <w:r>
              <w:rPr>
                <w:rFonts w:eastAsia="Arial"/>
                <w:b/>
                <w:spacing w:val="-2"/>
                <w:sz w:val="22"/>
                <w:szCs w:val="22"/>
                <w:u w:val="thick" w:color="000000"/>
              </w:rPr>
              <w:t xml:space="preserve">EC  Class kids Chairs 2x2 </w:t>
            </w:r>
            <w:r>
              <w:rPr>
                <w:rFonts w:eastAsia="Arial"/>
                <w:spacing w:val="-2"/>
                <w:sz w:val="22"/>
                <w:szCs w:val="22"/>
                <w:u w:val="single" w:color="000000"/>
              </w:rPr>
              <w:t>Plastic</w:t>
            </w:r>
            <w:r w:rsidR="004D3F4C">
              <w:rPr>
                <w:rFonts w:eastAsia="Arial"/>
                <w:spacing w:val="-2"/>
                <w:sz w:val="22"/>
                <w:szCs w:val="22"/>
                <w:u w:val="single" w:color="000000"/>
              </w:rPr>
              <w:t xml:space="preserve">, </w:t>
            </w:r>
            <w:r w:rsidR="004D3F4C">
              <w:rPr>
                <w:rFonts w:eastAsia="Arial"/>
                <w:spacing w:val="-2"/>
                <w:sz w:val="22"/>
                <w:szCs w:val="22"/>
                <w:u w:color="000000"/>
              </w:rPr>
              <w:t>Round Table , Learning Corners</w:t>
            </w:r>
          </w:p>
        </w:tc>
        <w:tc>
          <w:tcPr>
            <w:tcW w:w="2340" w:type="dxa"/>
            <w:vAlign w:val="center"/>
          </w:tcPr>
          <w:p w:rsidR="001A42AB" w:rsidRDefault="001A42AB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1A42AB" w:rsidRDefault="001A42AB" w:rsidP="00FA2169">
            <w:pPr>
              <w:jc w:val="center"/>
            </w:pPr>
          </w:p>
        </w:tc>
      </w:tr>
    </w:tbl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Pr="00051840" w:rsidRDefault="006603BE" w:rsidP="006603BE"/>
    <w:p w:rsidR="006603BE" w:rsidRDefault="006603BE" w:rsidP="006603BE"/>
    <w:p w:rsidR="006603BE" w:rsidRPr="00051840" w:rsidRDefault="006603BE" w:rsidP="006603BE"/>
    <w:p w:rsidR="006603BE" w:rsidRPr="00051840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Default="006603BE" w:rsidP="006603BE"/>
    <w:p w:rsidR="006603BE" w:rsidRPr="006765B4" w:rsidRDefault="006603BE" w:rsidP="006603BE">
      <w:pPr>
        <w:ind w:right="2262"/>
        <w:jc w:val="center"/>
        <w:rPr>
          <w:b/>
          <w:sz w:val="24"/>
          <w:szCs w:val="24"/>
          <w:u w:val="single"/>
        </w:rPr>
      </w:pPr>
      <w:r w:rsidRPr="006765B4">
        <w:rPr>
          <w:b/>
          <w:sz w:val="24"/>
          <w:szCs w:val="24"/>
          <w:u w:val="single"/>
        </w:rPr>
        <w:t>TECHNICAL SPECIFICATION</w:t>
      </w:r>
    </w:p>
    <w:p w:rsidR="006603BE" w:rsidRPr="006765B4" w:rsidRDefault="006603BE" w:rsidP="006603BE">
      <w:pPr>
        <w:ind w:right="2262"/>
        <w:rPr>
          <w:sz w:val="24"/>
          <w:szCs w:val="24"/>
        </w:rPr>
      </w:pPr>
    </w:p>
    <w:p w:rsidR="006603BE" w:rsidRPr="00F06ECF" w:rsidRDefault="006603BE" w:rsidP="006603BE">
      <w:pPr>
        <w:ind w:right="2262"/>
        <w:rPr>
          <w:b/>
          <w:sz w:val="24"/>
          <w:szCs w:val="24"/>
        </w:rPr>
      </w:pPr>
      <w:r w:rsidRPr="00F06ECF">
        <w:rPr>
          <w:b/>
          <w:spacing w:val="-1"/>
          <w:sz w:val="24"/>
          <w:szCs w:val="24"/>
        </w:rPr>
        <w:t>L</w:t>
      </w:r>
      <w:r w:rsidRPr="00F06ECF">
        <w:rPr>
          <w:b/>
          <w:sz w:val="24"/>
          <w:szCs w:val="24"/>
        </w:rPr>
        <w:t>i</w:t>
      </w:r>
      <w:r w:rsidRPr="00F06ECF">
        <w:rPr>
          <w:b/>
          <w:spacing w:val="-1"/>
          <w:sz w:val="24"/>
          <w:szCs w:val="24"/>
        </w:rPr>
        <w:t>s</w:t>
      </w:r>
      <w:r w:rsidRPr="00F06ECF">
        <w:rPr>
          <w:b/>
          <w:sz w:val="24"/>
          <w:szCs w:val="24"/>
        </w:rPr>
        <w:t>t</w:t>
      </w:r>
      <w:r w:rsidRPr="00F06ECF">
        <w:rPr>
          <w:b/>
          <w:spacing w:val="11"/>
          <w:sz w:val="24"/>
          <w:szCs w:val="24"/>
        </w:rPr>
        <w:t xml:space="preserve"> </w:t>
      </w:r>
      <w:r w:rsidRPr="00F06ECF">
        <w:rPr>
          <w:b/>
          <w:spacing w:val="-2"/>
          <w:sz w:val="24"/>
          <w:szCs w:val="24"/>
        </w:rPr>
        <w:t>o</w:t>
      </w:r>
      <w:r w:rsidRPr="00F06ECF">
        <w:rPr>
          <w:b/>
          <w:sz w:val="24"/>
          <w:szCs w:val="24"/>
        </w:rPr>
        <w:t>f</w:t>
      </w:r>
      <w:r w:rsidRPr="00F06ECF">
        <w:rPr>
          <w:b/>
          <w:spacing w:val="8"/>
          <w:sz w:val="24"/>
          <w:szCs w:val="24"/>
        </w:rPr>
        <w:t xml:space="preserve"> </w:t>
      </w:r>
      <w:r w:rsidRPr="00F06ECF">
        <w:rPr>
          <w:b/>
          <w:spacing w:val="2"/>
          <w:sz w:val="24"/>
          <w:szCs w:val="24"/>
        </w:rPr>
        <w:t>P</w:t>
      </w:r>
      <w:r w:rsidRPr="00F06ECF">
        <w:rPr>
          <w:b/>
          <w:sz w:val="24"/>
          <w:szCs w:val="24"/>
        </w:rPr>
        <w:t>u</w:t>
      </w:r>
      <w:r w:rsidRPr="00F06ECF">
        <w:rPr>
          <w:b/>
          <w:spacing w:val="1"/>
          <w:sz w:val="24"/>
          <w:szCs w:val="24"/>
        </w:rPr>
        <w:t>r</w:t>
      </w:r>
      <w:r w:rsidRPr="00F06ECF">
        <w:rPr>
          <w:b/>
          <w:spacing w:val="-4"/>
          <w:sz w:val="24"/>
          <w:szCs w:val="24"/>
        </w:rPr>
        <w:t>c</w:t>
      </w:r>
      <w:r w:rsidRPr="00F06ECF">
        <w:rPr>
          <w:b/>
          <w:sz w:val="24"/>
          <w:szCs w:val="24"/>
        </w:rPr>
        <w:t>h</w:t>
      </w:r>
      <w:r w:rsidRPr="00F06ECF">
        <w:rPr>
          <w:b/>
          <w:spacing w:val="2"/>
          <w:sz w:val="24"/>
          <w:szCs w:val="24"/>
        </w:rPr>
        <w:t>a</w:t>
      </w:r>
      <w:r w:rsidRPr="00F06ECF">
        <w:rPr>
          <w:b/>
          <w:spacing w:val="-1"/>
          <w:sz w:val="24"/>
          <w:szCs w:val="24"/>
        </w:rPr>
        <w:t>s</w:t>
      </w:r>
      <w:r w:rsidRPr="00F06ECF">
        <w:rPr>
          <w:b/>
          <w:sz w:val="24"/>
          <w:szCs w:val="24"/>
        </w:rPr>
        <w:t>e</w:t>
      </w:r>
      <w:r w:rsidRPr="00F06ECF">
        <w:rPr>
          <w:b/>
          <w:spacing w:val="20"/>
          <w:sz w:val="24"/>
          <w:szCs w:val="24"/>
        </w:rPr>
        <w:t xml:space="preserve"> </w:t>
      </w:r>
      <w:r w:rsidRPr="00F06ECF">
        <w:rPr>
          <w:b/>
          <w:spacing w:val="-2"/>
          <w:sz w:val="24"/>
          <w:szCs w:val="24"/>
        </w:rPr>
        <w:t>o</w:t>
      </w:r>
      <w:r w:rsidRPr="00F06ECF">
        <w:rPr>
          <w:b/>
          <w:sz w:val="24"/>
          <w:szCs w:val="24"/>
        </w:rPr>
        <w:t>f</w:t>
      </w:r>
      <w:r w:rsidRPr="00F06ECF">
        <w:rPr>
          <w:b/>
          <w:spacing w:val="13"/>
          <w:sz w:val="24"/>
          <w:szCs w:val="24"/>
        </w:rPr>
        <w:t xml:space="preserve">  </w:t>
      </w:r>
      <w:r w:rsidRPr="00F06ECF">
        <w:rPr>
          <w:b/>
          <w:sz w:val="24"/>
          <w:szCs w:val="24"/>
        </w:rPr>
        <w:t xml:space="preserve">OTHERS (A09899) UNDER One Time Grant </w:t>
      </w:r>
      <w:r>
        <w:rPr>
          <w:b/>
          <w:sz w:val="24"/>
          <w:szCs w:val="24"/>
        </w:rPr>
        <w:t>GBHS KADHAN</w:t>
      </w:r>
      <w:r w:rsidRPr="00F06ECF">
        <w:rPr>
          <w:b/>
          <w:sz w:val="24"/>
          <w:szCs w:val="24"/>
        </w:rPr>
        <w:t xml:space="preserve"> (Campus) For the year 2015-16</w:t>
      </w:r>
    </w:p>
    <w:p w:rsidR="006603BE" w:rsidRDefault="006603BE" w:rsidP="006603BE"/>
    <w:p w:rsidR="006603BE" w:rsidRDefault="006603BE" w:rsidP="006603BE"/>
    <w:tbl>
      <w:tblPr>
        <w:tblStyle w:val="TableGrid"/>
        <w:tblpPr w:leftFromText="180" w:rightFromText="180" w:vertAnchor="text" w:horzAnchor="margin" w:tblpY="99"/>
        <w:tblW w:w="0" w:type="auto"/>
        <w:tblLook w:val="04A0"/>
      </w:tblPr>
      <w:tblGrid>
        <w:gridCol w:w="680"/>
        <w:gridCol w:w="5298"/>
        <w:gridCol w:w="1971"/>
        <w:gridCol w:w="1867"/>
      </w:tblGrid>
      <w:tr w:rsidR="006603BE" w:rsidTr="00FA2169"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rPr>
                <w:b/>
                <w:spacing w:val="4"/>
                <w:w w:val="102"/>
                <w:sz w:val="22"/>
                <w:szCs w:val="22"/>
              </w:rPr>
              <w:t>S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w w:val="102"/>
                <w:sz w:val="22"/>
                <w:szCs w:val="22"/>
              </w:rPr>
              <w:t xml:space="preserve">. </w:t>
            </w:r>
            <w:r>
              <w:rPr>
                <w:b/>
                <w:spacing w:val="-4"/>
                <w:w w:val="102"/>
                <w:sz w:val="22"/>
                <w:szCs w:val="22"/>
              </w:rPr>
              <w:t>N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.</w:t>
            </w:r>
          </w:p>
        </w:tc>
        <w:tc>
          <w:tcPr>
            <w:tcW w:w="6300" w:type="dxa"/>
            <w:vAlign w:val="center"/>
          </w:tcPr>
          <w:p w:rsidR="006603BE" w:rsidRDefault="006603BE" w:rsidP="00FA2169">
            <w:pPr>
              <w:jc w:val="center"/>
            </w:pPr>
            <w:r>
              <w:rPr>
                <w:b/>
                <w:spacing w:val="-4"/>
                <w:w w:val="102"/>
                <w:sz w:val="22"/>
                <w:szCs w:val="22"/>
              </w:rPr>
              <w:t>D</w:t>
            </w:r>
            <w:r>
              <w:rPr>
                <w:b/>
                <w:spacing w:val="1"/>
                <w:w w:val="102"/>
                <w:sz w:val="22"/>
                <w:szCs w:val="22"/>
              </w:rPr>
              <w:t>e</w:t>
            </w:r>
            <w:r>
              <w:rPr>
                <w:b/>
                <w:spacing w:val="-1"/>
                <w:w w:val="102"/>
                <w:sz w:val="22"/>
                <w:szCs w:val="22"/>
              </w:rPr>
              <w:t>s</w:t>
            </w:r>
            <w:r>
              <w:rPr>
                <w:b/>
                <w:spacing w:val="1"/>
                <w:w w:val="102"/>
                <w:sz w:val="22"/>
                <w:szCs w:val="22"/>
              </w:rPr>
              <w:t>c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spacing w:val="5"/>
                <w:w w:val="102"/>
                <w:sz w:val="22"/>
                <w:szCs w:val="22"/>
              </w:rPr>
              <w:t>i</w:t>
            </w:r>
            <w:r>
              <w:rPr>
                <w:b/>
                <w:w w:val="102"/>
                <w:sz w:val="22"/>
                <w:szCs w:val="22"/>
              </w:rPr>
              <w:t>p</w:t>
            </w:r>
            <w:r>
              <w:rPr>
                <w:b/>
                <w:spacing w:val="2"/>
                <w:w w:val="102"/>
                <w:sz w:val="22"/>
                <w:szCs w:val="22"/>
              </w:rPr>
              <w:t>t</w:t>
            </w:r>
            <w:r>
              <w:rPr>
                <w:b/>
                <w:w w:val="102"/>
                <w:sz w:val="22"/>
                <w:szCs w:val="22"/>
              </w:rPr>
              <w:t>i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spacing w:before="5"/>
              <w:ind w:left="94" w:right="94"/>
              <w:jc w:val="center"/>
              <w:rPr>
                <w:sz w:val="22"/>
                <w:szCs w:val="22"/>
              </w:rPr>
            </w:pPr>
            <w:r>
              <w:rPr>
                <w:b/>
                <w:spacing w:val="4"/>
                <w:w w:val="102"/>
                <w:sz w:val="22"/>
                <w:szCs w:val="22"/>
              </w:rPr>
              <w:t>S</w:t>
            </w:r>
            <w:r>
              <w:rPr>
                <w:b/>
                <w:w w:val="102"/>
                <w:sz w:val="22"/>
                <w:szCs w:val="22"/>
              </w:rPr>
              <w:t>p</w:t>
            </w:r>
            <w:r>
              <w:rPr>
                <w:b/>
                <w:spacing w:val="1"/>
                <w:w w:val="102"/>
                <w:sz w:val="22"/>
                <w:szCs w:val="22"/>
              </w:rPr>
              <w:t>e</w:t>
            </w:r>
            <w:r>
              <w:rPr>
                <w:b/>
                <w:spacing w:val="-4"/>
                <w:w w:val="102"/>
                <w:sz w:val="22"/>
                <w:szCs w:val="22"/>
              </w:rPr>
              <w:t>c</w:t>
            </w:r>
            <w:r>
              <w:rPr>
                <w:b/>
                <w:spacing w:val="5"/>
                <w:w w:val="102"/>
                <w:sz w:val="22"/>
                <w:szCs w:val="22"/>
              </w:rPr>
              <w:t>i</w:t>
            </w:r>
            <w:r>
              <w:rPr>
                <w:b/>
                <w:spacing w:val="2"/>
                <w:w w:val="102"/>
                <w:sz w:val="22"/>
                <w:szCs w:val="22"/>
              </w:rPr>
              <w:t>f</w:t>
            </w:r>
            <w:r>
              <w:rPr>
                <w:b/>
                <w:w w:val="102"/>
                <w:sz w:val="22"/>
                <w:szCs w:val="22"/>
              </w:rPr>
              <w:t>i</w:t>
            </w:r>
            <w:r>
              <w:rPr>
                <w:b/>
                <w:spacing w:val="-4"/>
                <w:w w:val="102"/>
                <w:sz w:val="22"/>
                <w:szCs w:val="22"/>
              </w:rPr>
              <w:t>c</w:t>
            </w:r>
            <w:r>
              <w:rPr>
                <w:b/>
                <w:spacing w:val="2"/>
                <w:w w:val="102"/>
                <w:sz w:val="22"/>
                <w:szCs w:val="22"/>
              </w:rPr>
              <w:t>at</w:t>
            </w:r>
            <w:r>
              <w:rPr>
                <w:b/>
                <w:spacing w:val="-5"/>
                <w:w w:val="102"/>
                <w:sz w:val="22"/>
                <w:szCs w:val="22"/>
              </w:rPr>
              <w:t>i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  <w:p w:rsidR="006603BE" w:rsidRDefault="006603BE" w:rsidP="00FA2169">
            <w:pPr>
              <w:jc w:val="center"/>
            </w:pPr>
            <w:r>
              <w:rPr>
                <w:b/>
                <w:spacing w:val="2"/>
                <w:w w:val="102"/>
                <w:position w:val="-1"/>
                <w:sz w:val="22"/>
                <w:szCs w:val="22"/>
              </w:rPr>
              <w:t>Off</w:t>
            </w:r>
            <w:r>
              <w:rPr>
                <w:b/>
                <w:spacing w:val="1"/>
                <w:w w:val="102"/>
                <w:position w:val="-1"/>
                <w:sz w:val="22"/>
                <w:szCs w:val="22"/>
              </w:rPr>
              <w:t>e</w:t>
            </w:r>
            <w:r>
              <w:rPr>
                <w:b/>
                <w:spacing w:val="-4"/>
                <w:w w:val="102"/>
                <w:position w:val="-1"/>
                <w:sz w:val="22"/>
                <w:szCs w:val="22"/>
              </w:rPr>
              <w:t>r</w:t>
            </w:r>
            <w:r>
              <w:rPr>
                <w:b/>
                <w:spacing w:val="1"/>
                <w:w w:val="102"/>
                <w:position w:val="-1"/>
                <w:sz w:val="22"/>
                <w:szCs w:val="22"/>
              </w:rPr>
              <w:t>e</w:t>
            </w:r>
            <w:r>
              <w:rPr>
                <w:b/>
                <w:w w:val="102"/>
                <w:position w:val="-1"/>
                <w:sz w:val="22"/>
                <w:szCs w:val="22"/>
              </w:rPr>
              <w:t>d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spacing w:before="5"/>
              <w:ind w:left="66" w:right="78"/>
              <w:jc w:val="center"/>
              <w:rPr>
                <w:sz w:val="22"/>
                <w:szCs w:val="22"/>
              </w:rPr>
            </w:pPr>
            <w:r>
              <w:rPr>
                <w:b/>
                <w:spacing w:val="-4"/>
                <w:w w:val="102"/>
                <w:sz w:val="22"/>
                <w:szCs w:val="22"/>
              </w:rPr>
              <w:t>A</w:t>
            </w:r>
            <w:r>
              <w:rPr>
                <w:b/>
                <w:spacing w:val="1"/>
                <w:w w:val="102"/>
                <w:sz w:val="22"/>
                <w:szCs w:val="22"/>
              </w:rPr>
              <w:t>cc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spacing w:val="4"/>
                <w:w w:val="102"/>
                <w:sz w:val="22"/>
                <w:szCs w:val="22"/>
              </w:rPr>
              <w:t>u</w:t>
            </w:r>
            <w:r>
              <w:rPr>
                <w:b/>
                <w:w w:val="102"/>
                <w:sz w:val="22"/>
                <w:szCs w:val="22"/>
              </w:rPr>
              <w:t>n</w:t>
            </w:r>
            <w:r>
              <w:rPr>
                <w:b/>
                <w:spacing w:val="2"/>
                <w:w w:val="102"/>
                <w:sz w:val="22"/>
                <w:szCs w:val="22"/>
              </w:rPr>
              <w:t>t</w:t>
            </w:r>
            <w:r>
              <w:rPr>
                <w:b/>
                <w:spacing w:val="-5"/>
                <w:w w:val="102"/>
                <w:sz w:val="22"/>
                <w:szCs w:val="22"/>
              </w:rPr>
              <w:t>in</w:t>
            </w:r>
            <w:r>
              <w:rPr>
                <w:b/>
                <w:w w:val="102"/>
                <w:sz w:val="22"/>
                <w:szCs w:val="22"/>
              </w:rPr>
              <w:t>g</w:t>
            </w:r>
          </w:p>
          <w:p w:rsidR="006603BE" w:rsidRDefault="006603BE" w:rsidP="00FA2169">
            <w:pPr>
              <w:jc w:val="center"/>
            </w:pPr>
            <w:r>
              <w:rPr>
                <w:b/>
                <w:w w:val="102"/>
                <w:position w:val="-1"/>
                <w:sz w:val="22"/>
                <w:szCs w:val="22"/>
              </w:rPr>
              <w:t>Unit</w:t>
            </w:r>
          </w:p>
        </w:tc>
      </w:tr>
      <w:tr w:rsidR="006603BE" w:rsidTr="00FA2169">
        <w:trPr>
          <w:trHeight w:val="714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01</w:t>
            </w:r>
          </w:p>
        </w:tc>
        <w:tc>
          <w:tcPr>
            <w:tcW w:w="6300" w:type="dxa"/>
            <w:vAlign w:val="center"/>
          </w:tcPr>
          <w:p w:rsidR="006603BE" w:rsidRDefault="006603BE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 with copper wiring (Pak/GFC/equivalent)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6603BE" w:rsidTr="00FA2169">
        <w:trPr>
          <w:trHeight w:val="732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02</w:t>
            </w:r>
          </w:p>
        </w:tc>
        <w:tc>
          <w:tcPr>
            <w:tcW w:w="6300" w:type="dxa"/>
            <w:vAlign w:val="center"/>
          </w:tcPr>
          <w:p w:rsidR="006603BE" w:rsidRDefault="006603BE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Water Pump Motor with copper wiring (</w:t>
            </w:r>
            <w:proofErr w:type="spellStart"/>
            <w:r>
              <w:rPr>
                <w:sz w:val="22"/>
                <w:szCs w:val="22"/>
              </w:rPr>
              <w:t>Rahber</w:t>
            </w:r>
            <w:proofErr w:type="spellEnd"/>
            <w:r>
              <w:rPr>
                <w:sz w:val="22"/>
                <w:szCs w:val="22"/>
              </w:rPr>
              <w:t>/Equivalent) with water pipe 10m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6603BE" w:rsidTr="00FA2169">
        <w:trPr>
          <w:trHeight w:val="336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03</w:t>
            </w:r>
          </w:p>
        </w:tc>
        <w:tc>
          <w:tcPr>
            <w:tcW w:w="6300" w:type="dxa"/>
            <w:vAlign w:val="center"/>
          </w:tcPr>
          <w:p w:rsidR="006603BE" w:rsidRDefault="00243C7C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Saver (</w:t>
            </w:r>
            <w:proofErr w:type="spellStart"/>
            <w:r>
              <w:rPr>
                <w:sz w:val="22"/>
                <w:szCs w:val="22"/>
              </w:rPr>
              <w:t>Phillpis</w:t>
            </w:r>
            <w:proofErr w:type="spellEnd"/>
            <w:r w:rsidR="006603BE">
              <w:rPr>
                <w:sz w:val="22"/>
                <w:szCs w:val="22"/>
              </w:rPr>
              <w:t>)</w:t>
            </w:r>
            <w:r w:rsidR="00186B38">
              <w:rPr>
                <w:sz w:val="22"/>
                <w:szCs w:val="22"/>
              </w:rPr>
              <w:t xml:space="preserve"> 24 watt or equivalent 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6603BE" w:rsidTr="00FA2169">
        <w:trPr>
          <w:trHeight w:val="435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04</w:t>
            </w:r>
          </w:p>
        </w:tc>
        <w:tc>
          <w:tcPr>
            <w:tcW w:w="6300" w:type="dxa"/>
            <w:vAlign w:val="center"/>
          </w:tcPr>
          <w:p w:rsidR="006603BE" w:rsidRDefault="006603BE" w:rsidP="00186B38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Water Cooler 90</w:t>
            </w:r>
            <w:r w:rsidR="00186B38">
              <w:rPr>
                <w:sz w:val="22"/>
                <w:szCs w:val="22"/>
              </w:rPr>
              <w:t xml:space="preserve"> litters</w:t>
            </w:r>
            <w:r>
              <w:rPr>
                <w:sz w:val="22"/>
                <w:szCs w:val="22"/>
              </w:rPr>
              <w:t xml:space="preserve"> with electric filter (</w:t>
            </w:r>
            <w:proofErr w:type="spellStart"/>
            <w:r>
              <w:rPr>
                <w:sz w:val="22"/>
                <w:szCs w:val="22"/>
              </w:rPr>
              <w:t>sogo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6603BE" w:rsidTr="00FA2169">
        <w:trPr>
          <w:trHeight w:val="525"/>
        </w:trPr>
        <w:tc>
          <w:tcPr>
            <w:tcW w:w="828" w:type="dxa"/>
            <w:vAlign w:val="center"/>
          </w:tcPr>
          <w:p w:rsidR="006603BE" w:rsidRDefault="006603BE" w:rsidP="00FA2169">
            <w:pPr>
              <w:jc w:val="center"/>
            </w:pPr>
            <w:r>
              <w:t>05</w:t>
            </w:r>
          </w:p>
        </w:tc>
        <w:tc>
          <w:tcPr>
            <w:tcW w:w="6300" w:type="dxa"/>
            <w:vAlign w:val="center"/>
          </w:tcPr>
          <w:p w:rsidR="006603BE" w:rsidRDefault="006603BE" w:rsidP="00FA2169">
            <w:pPr>
              <w:ind w:right="226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Stablizer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asia</w:t>
            </w:r>
            <w:proofErr w:type="spellEnd"/>
            <w:r>
              <w:rPr>
                <w:sz w:val="22"/>
                <w:szCs w:val="22"/>
              </w:rPr>
              <w:t xml:space="preserve"> company copper</w:t>
            </w:r>
            <w:r w:rsidR="00B4227F">
              <w:rPr>
                <w:sz w:val="22"/>
                <w:szCs w:val="22"/>
              </w:rPr>
              <w:t xml:space="preserve"> equivalent </w:t>
            </w: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6603BE" w:rsidRDefault="006603BE" w:rsidP="00FA2169">
            <w:pPr>
              <w:jc w:val="center"/>
            </w:pPr>
          </w:p>
        </w:tc>
      </w:tr>
      <w:tr w:rsidR="00595560" w:rsidTr="00FA2169">
        <w:trPr>
          <w:trHeight w:val="525"/>
        </w:trPr>
        <w:tc>
          <w:tcPr>
            <w:tcW w:w="828" w:type="dxa"/>
            <w:vAlign w:val="center"/>
          </w:tcPr>
          <w:p w:rsidR="00595560" w:rsidRDefault="00595560" w:rsidP="00FA2169">
            <w:pPr>
              <w:jc w:val="center"/>
            </w:pPr>
            <w:r>
              <w:t>06</w:t>
            </w:r>
          </w:p>
        </w:tc>
        <w:tc>
          <w:tcPr>
            <w:tcW w:w="6300" w:type="dxa"/>
            <w:vAlign w:val="center"/>
          </w:tcPr>
          <w:p w:rsidR="00871F1B" w:rsidRDefault="00595560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 Class</w:t>
            </w:r>
            <w:r w:rsidR="00871F1B">
              <w:rPr>
                <w:sz w:val="22"/>
                <w:szCs w:val="22"/>
              </w:rPr>
              <w:t>:</w:t>
            </w:r>
          </w:p>
          <w:p w:rsidR="00871F1B" w:rsidRDefault="007046BD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Stationary </w:t>
            </w:r>
          </w:p>
          <w:p w:rsidR="007046BD" w:rsidRDefault="007046BD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Work Books </w:t>
            </w:r>
          </w:p>
          <w:p w:rsidR="007046BD" w:rsidRDefault="007046BD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Charts</w:t>
            </w:r>
          </w:p>
          <w:p w:rsidR="007046BD" w:rsidRDefault="007046BD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Toys/ Blocks</w:t>
            </w:r>
          </w:p>
          <w:p w:rsidR="007046BD" w:rsidRDefault="007046BD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Music Instrument </w:t>
            </w:r>
          </w:p>
          <w:p w:rsidR="007046BD" w:rsidRDefault="007046BD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Cut outs / Puzzles </w:t>
            </w:r>
          </w:p>
          <w:p w:rsidR="00E60BC6" w:rsidRDefault="00E60BC6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Water Cooler</w:t>
            </w:r>
          </w:p>
          <w:p w:rsidR="00E60BC6" w:rsidRDefault="00E60BC6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Lights </w:t>
            </w:r>
          </w:p>
          <w:p w:rsidR="00595560" w:rsidRDefault="00E60BC6" w:rsidP="00FA2169">
            <w:pPr>
              <w:ind w:right="22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Fans Pak </w:t>
            </w:r>
            <w:proofErr w:type="spellStart"/>
            <w:r>
              <w:rPr>
                <w:sz w:val="22"/>
                <w:szCs w:val="22"/>
              </w:rPr>
              <w:t>Equivallent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:rsidR="00595560" w:rsidRDefault="00595560" w:rsidP="00FA2169">
            <w:pPr>
              <w:jc w:val="center"/>
            </w:pPr>
          </w:p>
        </w:tc>
        <w:tc>
          <w:tcPr>
            <w:tcW w:w="2340" w:type="dxa"/>
            <w:vAlign w:val="center"/>
          </w:tcPr>
          <w:p w:rsidR="00595560" w:rsidRDefault="00595560" w:rsidP="00FA2169">
            <w:pPr>
              <w:jc w:val="center"/>
            </w:pPr>
          </w:p>
        </w:tc>
      </w:tr>
    </w:tbl>
    <w:p w:rsidR="006603B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6603BE" w:rsidRPr="00984CFE" w:rsidRDefault="006603BE" w:rsidP="006603BE"/>
    <w:p w:rsidR="00806122" w:rsidRDefault="00806122" w:rsidP="00806122">
      <w:pPr>
        <w:spacing w:before="59"/>
        <w:ind w:right="2517"/>
        <w:rPr>
          <w:b/>
          <w:sz w:val="32"/>
          <w:szCs w:val="32"/>
          <w:u w:val="thick" w:color="000000"/>
        </w:rPr>
      </w:pPr>
    </w:p>
    <w:p w:rsidR="00D6223C" w:rsidRDefault="002F6E37">
      <w:pPr>
        <w:spacing w:before="59"/>
        <w:ind w:left="2516" w:right="2517"/>
        <w:jc w:val="center"/>
        <w:rPr>
          <w:sz w:val="32"/>
          <w:szCs w:val="32"/>
        </w:rPr>
      </w:pPr>
      <w:r>
        <w:rPr>
          <w:b/>
          <w:sz w:val="32"/>
          <w:szCs w:val="32"/>
          <w:u w:val="thick" w:color="000000"/>
        </w:rPr>
        <w:lastRenderedPageBreak/>
        <w:t>INS</w:t>
      </w:r>
      <w:r>
        <w:rPr>
          <w:b/>
          <w:spacing w:val="3"/>
          <w:sz w:val="32"/>
          <w:szCs w:val="32"/>
          <w:u w:val="thick" w:color="000000"/>
        </w:rPr>
        <w:t>T</w:t>
      </w:r>
      <w:r>
        <w:rPr>
          <w:b/>
          <w:sz w:val="32"/>
          <w:szCs w:val="32"/>
          <w:u w:val="thick" w:color="000000"/>
        </w:rPr>
        <w:t>RUC</w:t>
      </w:r>
      <w:r>
        <w:rPr>
          <w:b/>
          <w:spacing w:val="3"/>
          <w:sz w:val="32"/>
          <w:szCs w:val="32"/>
          <w:u w:val="thick" w:color="000000"/>
        </w:rPr>
        <w:t>T</w:t>
      </w:r>
      <w:r>
        <w:rPr>
          <w:b/>
          <w:sz w:val="32"/>
          <w:szCs w:val="32"/>
          <w:u w:val="thick" w:color="000000"/>
        </w:rPr>
        <w:t>I</w:t>
      </w:r>
      <w:r>
        <w:rPr>
          <w:b/>
          <w:spacing w:val="1"/>
          <w:sz w:val="32"/>
          <w:szCs w:val="32"/>
          <w:u w:val="thick" w:color="000000"/>
        </w:rPr>
        <w:t>O</w:t>
      </w:r>
      <w:r>
        <w:rPr>
          <w:b/>
          <w:sz w:val="32"/>
          <w:szCs w:val="32"/>
          <w:u w:val="thick" w:color="000000"/>
        </w:rPr>
        <w:t>NS</w:t>
      </w:r>
      <w:r>
        <w:rPr>
          <w:b/>
          <w:spacing w:val="-20"/>
          <w:sz w:val="32"/>
          <w:szCs w:val="32"/>
          <w:u w:val="thick" w:color="000000"/>
        </w:rPr>
        <w:t xml:space="preserve"> </w:t>
      </w:r>
      <w:r>
        <w:rPr>
          <w:b/>
          <w:spacing w:val="3"/>
          <w:sz w:val="32"/>
          <w:szCs w:val="32"/>
          <w:u w:val="thick" w:color="000000"/>
        </w:rPr>
        <w:t>T</w:t>
      </w:r>
      <w:r>
        <w:rPr>
          <w:b/>
          <w:sz w:val="32"/>
          <w:szCs w:val="32"/>
          <w:u w:val="thick" w:color="000000"/>
        </w:rPr>
        <w:t>O</w:t>
      </w:r>
      <w:r>
        <w:rPr>
          <w:b/>
          <w:spacing w:val="-8"/>
          <w:sz w:val="32"/>
          <w:szCs w:val="32"/>
          <w:u w:val="thick" w:color="000000"/>
        </w:rPr>
        <w:t xml:space="preserve"> </w:t>
      </w:r>
      <w:r>
        <w:rPr>
          <w:b/>
          <w:spacing w:val="7"/>
          <w:sz w:val="32"/>
          <w:szCs w:val="32"/>
          <w:u w:val="thick" w:color="000000"/>
        </w:rPr>
        <w:t>B</w:t>
      </w:r>
      <w:r>
        <w:rPr>
          <w:b/>
          <w:w w:val="99"/>
          <w:sz w:val="32"/>
          <w:szCs w:val="32"/>
          <w:u w:val="thick" w:color="000000"/>
        </w:rPr>
        <w:t>ID</w:t>
      </w:r>
      <w:r>
        <w:rPr>
          <w:b/>
          <w:spacing w:val="-5"/>
          <w:w w:val="99"/>
          <w:sz w:val="32"/>
          <w:szCs w:val="32"/>
          <w:u w:val="thick" w:color="000000"/>
        </w:rPr>
        <w:t>D</w:t>
      </w:r>
      <w:r>
        <w:rPr>
          <w:b/>
          <w:spacing w:val="3"/>
          <w:sz w:val="32"/>
          <w:szCs w:val="32"/>
          <w:u w:val="thick" w:color="000000"/>
        </w:rPr>
        <w:t>E</w:t>
      </w:r>
      <w:r>
        <w:rPr>
          <w:b/>
          <w:w w:val="99"/>
          <w:sz w:val="32"/>
          <w:szCs w:val="32"/>
          <w:u w:val="thick" w:color="000000"/>
        </w:rPr>
        <w:t>RS</w:t>
      </w:r>
    </w:p>
    <w:p w:rsidR="00D6223C" w:rsidRDefault="002F6E37">
      <w:pPr>
        <w:spacing w:before="3" w:line="250" w:lineRule="auto"/>
        <w:ind w:left="1499" w:right="110" w:hanging="1354"/>
        <w:rPr>
          <w:sz w:val="22"/>
          <w:szCs w:val="22"/>
        </w:rPr>
      </w:pP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TE</w:t>
      </w:r>
      <w:r>
        <w:rPr>
          <w:sz w:val="22"/>
          <w:szCs w:val="22"/>
        </w:rPr>
        <w:t>: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 xml:space="preserve">-        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3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z w:val="22"/>
          <w:szCs w:val="22"/>
        </w:rPr>
        <w:t>ill</w:t>
      </w:r>
      <w:r>
        <w:rPr>
          <w:spacing w:val="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f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5"/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gn</w:t>
      </w:r>
      <w:r>
        <w:rPr>
          <w:spacing w:val="-4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d</w:t>
      </w:r>
      <w:r>
        <w:rPr>
          <w:spacing w:val="2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0" w:lineRule="exact"/>
        <w:ind w:left="4083" w:right="4093"/>
        <w:jc w:val="center"/>
        <w:rPr>
          <w:sz w:val="22"/>
          <w:szCs w:val="22"/>
        </w:rPr>
      </w:pPr>
      <w:r>
        <w:rPr>
          <w:b/>
          <w:spacing w:val="1"/>
          <w:w w:val="102"/>
          <w:sz w:val="22"/>
          <w:szCs w:val="22"/>
          <w:u w:val="thick" w:color="000000"/>
        </w:rPr>
        <w:t>A</w:t>
      </w:r>
      <w:r>
        <w:rPr>
          <w:b/>
          <w:spacing w:val="2"/>
          <w:w w:val="102"/>
          <w:sz w:val="22"/>
          <w:szCs w:val="22"/>
          <w:u w:val="thick" w:color="000000"/>
        </w:rPr>
        <w:t>-G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R</w:t>
      </w:r>
      <w:r>
        <w:rPr>
          <w:b/>
          <w:spacing w:val="-4"/>
          <w:w w:val="102"/>
          <w:sz w:val="22"/>
          <w:szCs w:val="22"/>
          <w:u w:val="thick" w:color="000000"/>
        </w:rPr>
        <w:t>A</w:t>
      </w:r>
      <w:r>
        <w:rPr>
          <w:b/>
          <w:w w:val="102"/>
          <w:sz w:val="22"/>
          <w:szCs w:val="22"/>
          <w:u w:val="thick" w:color="000000"/>
        </w:rPr>
        <w:t>L</w:t>
      </w:r>
    </w:p>
    <w:p w:rsidR="00D6223C" w:rsidRDefault="002F6E37">
      <w:pPr>
        <w:spacing w:before="11"/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z w:val="22"/>
          <w:szCs w:val="22"/>
        </w:rPr>
        <w:t xml:space="preserve">I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SC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pacing w:val="-3"/>
          <w:sz w:val="22"/>
          <w:szCs w:val="22"/>
          <w:u w:val="thick" w:color="000000"/>
        </w:rPr>
        <w:t>P</w:t>
      </w:r>
      <w:r>
        <w:rPr>
          <w:b/>
          <w:sz w:val="22"/>
          <w:szCs w:val="22"/>
          <w:u w:val="thick" w:color="000000"/>
        </w:rPr>
        <w:t>E</w:t>
      </w:r>
      <w:r>
        <w:rPr>
          <w:b/>
          <w:spacing w:val="16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5"/>
          <w:sz w:val="22"/>
          <w:szCs w:val="22"/>
          <w:u w:val="thick" w:color="000000"/>
        </w:rPr>
        <w:t xml:space="preserve"> </w:t>
      </w:r>
      <w:r>
        <w:rPr>
          <w:b/>
          <w:spacing w:val="3"/>
          <w:sz w:val="22"/>
          <w:szCs w:val="22"/>
          <w:u w:val="thick" w:color="000000"/>
        </w:rPr>
        <w:t>B</w:t>
      </w:r>
      <w:r>
        <w:rPr>
          <w:b/>
          <w:spacing w:val="-6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D</w:t>
      </w:r>
      <w:r>
        <w:rPr>
          <w:b/>
          <w:spacing w:val="11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&amp;</w:t>
      </w:r>
      <w:r>
        <w:rPr>
          <w:b/>
          <w:spacing w:val="6"/>
          <w:sz w:val="22"/>
          <w:szCs w:val="22"/>
          <w:u w:val="thick" w:color="000000"/>
        </w:rPr>
        <w:t xml:space="preserve"> </w:t>
      </w:r>
      <w:r>
        <w:rPr>
          <w:b/>
          <w:spacing w:val="4"/>
          <w:sz w:val="22"/>
          <w:szCs w:val="22"/>
          <w:u w:val="thick" w:color="000000"/>
        </w:rPr>
        <w:t>S</w:t>
      </w:r>
      <w:r>
        <w:rPr>
          <w:b/>
          <w:spacing w:val="-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URCE</w:t>
      </w:r>
      <w:r>
        <w:rPr>
          <w:b/>
          <w:spacing w:val="19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5"/>
          <w:sz w:val="22"/>
          <w:szCs w:val="22"/>
          <w:u w:val="thick" w:color="000000"/>
        </w:rPr>
        <w:t xml:space="preserve"> </w:t>
      </w:r>
      <w:r>
        <w:rPr>
          <w:b/>
          <w:spacing w:val="-3"/>
          <w:w w:val="102"/>
          <w:sz w:val="22"/>
          <w:szCs w:val="22"/>
          <w:u w:val="thick" w:color="000000"/>
        </w:rPr>
        <w:t>F</w:t>
      </w:r>
      <w:r>
        <w:rPr>
          <w:b/>
          <w:w w:val="102"/>
          <w:sz w:val="22"/>
          <w:szCs w:val="22"/>
          <w:u w:val="thick" w:color="000000"/>
        </w:rPr>
        <w:t>UND</w:t>
      </w:r>
      <w:r>
        <w:rPr>
          <w:b/>
          <w:spacing w:val="2"/>
          <w:w w:val="102"/>
          <w:sz w:val="22"/>
          <w:szCs w:val="22"/>
          <w:u w:val="thick" w:color="000000"/>
        </w:rPr>
        <w:t>S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3" w:line="200" w:lineRule="exact"/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5"/>
          <w:sz w:val="22"/>
          <w:szCs w:val="22"/>
        </w:rPr>
        <w:t xml:space="preserve"> </w:t>
      </w:r>
      <w:r>
        <w:rPr>
          <w:b/>
          <w:i/>
          <w:spacing w:val="-44"/>
          <w:sz w:val="22"/>
          <w:szCs w:val="22"/>
        </w:rPr>
        <w:t xml:space="preserve"> </w:t>
      </w:r>
      <w:r>
        <w:rPr>
          <w:b/>
          <w:i/>
          <w:sz w:val="22"/>
          <w:szCs w:val="22"/>
          <w:u w:val="thick" w:color="000000"/>
        </w:rPr>
        <w:t>S</w:t>
      </w:r>
      <w:r>
        <w:rPr>
          <w:b/>
          <w:i/>
          <w:spacing w:val="1"/>
          <w:sz w:val="22"/>
          <w:szCs w:val="22"/>
          <w:u w:val="thick" w:color="000000"/>
        </w:rPr>
        <w:t>c</w:t>
      </w:r>
      <w:r>
        <w:rPr>
          <w:b/>
          <w:i/>
          <w:spacing w:val="2"/>
          <w:sz w:val="22"/>
          <w:szCs w:val="22"/>
          <w:u w:val="thick" w:color="000000"/>
        </w:rPr>
        <w:t>op</w:t>
      </w:r>
      <w:r>
        <w:rPr>
          <w:b/>
          <w:i/>
          <w:sz w:val="22"/>
          <w:szCs w:val="22"/>
          <w:u w:val="thick" w:color="000000"/>
        </w:rPr>
        <w:t>e</w:t>
      </w:r>
      <w:r>
        <w:rPr>
          <w:b/>
          <w:i/>
          <w:spacing w:val="9"/>
          <w:sz w:val="22"/>
          <w:szCs w:val="22"/>
          <w:u w:val="thick" w:color="000000"/>
        </w:rPr>
        <w:t xml:space="preserve"> </w:t>
      </w:r>
      <w:r>
        <w:rPr>
          <w:b/>
          <w:i/>
          <w:spacing w:val="2"/>
          <w:sz w:val="22"/>
          <w:szCs w:val="22"/>
          <w:u w:val="thick" w:color="000000"/>
        </w:rPr>
        <w:t>o</w:t>
      </w:r>
      <w:r>
        <w:rPr>
          <w:b/>
          <w:i/>
          <w:sz w:val="22"/>
          <w:szCs w:val="22"/>
          <w:u w:val="thick" w:color="000000"/>
        </w:rPr>
        <w:t>f</w:t>
      </w:r>
      <w:r>
        <w:rPr>
          <w:b/>
          <w:i/>
          <w:spacing w:val="8"/>
          <w:sz w:val="22"/>
          <w:szCs w:val="22"/>
          <w:u w:val="thick" w:color="000000"/>
        </w:rPr>
        <w:t xml:space="preserve"> </w:t>
      </w:r>
      <w:r>
        <w:rPr>
          <w:b/>
          <w:i/>
          <w:spacing w:val="-1"/>
          <w:sz w:val="22"/>
          <w:szCs w:val="22"/>
          <w:u w:val="thick" w:color="000000"/>
        </w:rPr>
        <w:t>B</w:t>
      </w:r>
      <w:r>
        <w:rPr>
          <w:b/>
          <w:i/>
          <w:spacing w:val="-5"/>
          <w:sz w:val="22"/>
          <w:szCs w:val="22"/>
          <w:u w:val="thick" w:color="000000"/>
        </w:rPr>
        <w:t>i</w:t>
      </w:r>
      <w:r>
        <w:rPr>
          <w:b/>
          <w:i/>
          <w:spacing w:val="3"/>
          <w:sz w:val="22"/>
          <w:szCs w:val="22"/>
          <w:u w:val="thick" w:color="000000"/>
        </w:rPr>
        <w:t>d</w:t>
      </w:r>
      <w:r>
        <w:rPr>
          <w:b/>
          <w:sz w:val="22"/>
          <w:szCs w:val="22"/>
        </w:rPr>
        <w:t>.</w:t>
      </w:r>
    </w:p>
    <w:p w:rsidR="00D6223C" w:rsidRDefault="002F6E37">
      <w:pPr>
        <w:spacing w:line="240" w:lineRule="exact"/>
        <w:ind w:left="822" w:right="12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nm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rd</w:t>
      </w:r>
      <w:r>
        <w:rPr>
          <w:sz w:val="22"/>
          <w:szCs w:val="22"/>
        </w:rPr>
        <w:t>s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z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2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r</w:t>
      </w:r>
    </w:p>
    <w:p w:rsidR="00D6223C" w:rsidRDefault="00543A42">
      <w:pPr>
        <w:spacing w:before="11" w:line="245" w:lineRule="auto"/>
        <w:ind w:left="822" w:right="114"/>
        <w:jc w:val="both"/>
        <w:rPr>
          <w:sz w:val="22"/>
          <w:szCs w:val="22"/>
        </w:rPr>
      </w:pPr>
      <w:r>
        <w:rPr>
          <w:sz w:val="22"/>
          <w:szCs w:val="22"/>
        </w:rPr>
        <w:t>One time grant</w:t>
      </w:r>
      <w:r w:rsidR="00B05F6F">
        <w:rPr>
          <w:sz w:val="22"/>
          <w:szCs w:val="22"/>
        </w:rPr>
        <w:t xml:space="preserve"> (campus</w:t>
      </w:r>
      <w:r w:rsidR="003A7FE4">
        <w:rPr>
          <w:sz w:val="22"/>
          <w:szCs w:val="22"/>
        </w:rPr>
        <w:t>)</w:t>
      </w:r>
      <w:r w:rsidR="002F6E37">
        <w:rPr>
          <w:sz w:val="22"/>
          <w:szCs w:val="22"/>
        </w:rPr>
        <w:t xml:space="preserve"> </w:t>
      </w:r>
      <w:r w:rsidR="002F6E37">
        <w:rPr>
          <w:spacing w:val="10"/>
          <w:sz w:val="22"/>
          <w:szCs w:val="22"/>
        </w:rPr>
        <w:t xml:space="preserve"> </w:t>
      </w:r>
      <w:r w:rsidR="002F6E37">
        <w:rPr>
          <w:spacing w:val="2"/>
          <w:sz w:val="22"/>
          <w:szCs w:val="22"/>
        </w:rPr>
        <w:t>20</w:t>
      </w:r>
      <w:r w:rsidR="002F6E37">
        <w:rPr>
          <w:spacing w:val="-2"/>
          <w:sz w:val="22"/>
          <w:szCs w:val="22"/>
        </w:rPr>
        <w:t>1</w:t>
      </w:r>
      <w:r w:rsidR="002F6E37">
        <w:rPr>
          <w:spacing w:val="4"/>
          <w:sz w:val="22"/>
          <w:szCs w:val="22"/>
        </w:rPr>
        <w:t>5</w:t>
      </w:r>
      <w:r w:rsidR="002F6E37">
        <w:rPr>
          <w:spacing w:val="-3"/>
          <w:sz w:val="22"/>
          <w:szCs w:val="22"/>
        </w:rPr>
        <w:t>-</w:t>
      </w:r>
      <w:r w:rsidR="002F6E37">
        <w:rPr>
          <w:spacing w:val="-2"/>
          <w:sz w:val="22"/>
          <w:szCs w:val="22"/>
        </w:rPr>
        <w:t>2</w:t>
      </w:r>
      <w:r w:rsidR="002F6E37">
        <w:rPr>
          <w:spacing w:val="2"/>
          <w:sz w:val="22"/>
          <w:szCs w:val="22"/>
        </w:rPr>
        <w:t>0</w:t>
      </w:r>
      <w:r w:rsidR="002F6E37">
        <w:rPr>
          <w:spacing w:val="-2"/>
          <w:sz w:val="22"/>
          <w:szCs w:val="22"/>
        </w:rPr>
        <w:t>1</w:t>
      </w:r>
      <w:r w:rsidR="002F6E37">
        <w:rPr>
          <w:sz w:val="22"/>
          <w:szCs w:val="22"/>
        </w:rPr>
        <w:t xml:space="preserve">6 </w:t>
      </w:r>
      <w:r w:rsidR="002F6E37">
        <w:rPr>
          <w:spacing w:val="15"/>
          <w:sz w:val="22"/>
          <w:szCs w:val="22"/>
        </w:rPr>
        <w:t xml:space="preserve"> </w:t>
      </w:r>
      <w:r w:rsidR="002F6E37">
        <w:rPr>
          <w:spacing w:val="7"/>
          <w:sz w:val="22"/>
          <w:szCs w:val="22"/>
        </w:rPr>
        <w:t>u</w:t>
      </w:r>
      <w:r w:rsidR="002F6E37">
        <w:rPr>
          <w:spacing w:val="-7"/>
          <w:sz w:val="22"/>
          <w:szCs w:val="22"/>
        </w:rPr>
        <w:t>n</w:t>
      </w:r>
      <w:r w:rsidR="002F6E37">
        <w:rPr>
          <w:spacing w:val="7"/>
          <w:sz w:val="22"/>
          <w:szCs w:val="22"/>
        </w:rPr>
        <w:t>d</w:t>
      </w:r>
      <w:r w:rsidR="002F6E37">
        <w:rPr>
          <w:spacing w:val="-4"/>
          <w:sz w:val="22"/>
          <w:szCs w:val="22"/>
        </w:rPr>
        <w:t>e</w:t>
      </w:r>
      <w:r w:rsidR="002F6E37">
        <w:rPr>
          <w:sz w:val="22"/>
          <w:szCs w:val="22"/>
        </w:rPr>
        <w:t xml:space="preserve">r </w:t>
      </w:r>
      <w:r w:rsidR="002F6E37">
        <w:rPr>
          <w:spacing w:val="10"/>
          <w:sz w:val="22"/>
          <w:szCs w:val="22"/>
        </w:rPr>
        <w:t xml:space="preserve"> </w:t>
      </w:r>
      <w:r w:rsidR="002F6E37">
        <w:rPr>
          <w:spacing w:val="-1"/>
          <w:sz w:val="22"/>
          <w:szCs w:val="22"/>
        </w:rPr>
        <w:t>W</w:t>
      </w:r>
      <w:r w:rsidR="002F6E37">
        <w:rPr>
          <w:spacing w:val="2"/>
          <w:sz w:val="22"/>
          <w:szCs w:val="22"/>
        </w:rPr>
        <w:t>or</w:t>
      </w:r>
      <w:r w:rsidR="002F6E37">
        <w:rPr>
          <w:spacing w:val="-5"/>
          <w:sz w:val="22"/>
          <w:szCs w:val="22"/>
        </w:rPr>
        <w:t>l</w:t>
      </w:r>
      <w:r w:rsidR="002F6E37">
        <w:rPr>
          <w:sz w:val="22"/>
          <w:szCs w:val="22"/>
        </w:rPr>
        <w:t xml:space="preserve">d </w:t>
      </w:r>
      <w:r w:rsidR="002F6E37">
        <w:rPr>
          <w:spacing w:val="12"/>
          <w:sz w:val="22"/>
          <w:szCs w:val="22"/>
        </w:rPr>
        <w:t xml:space="preserve"> </w:t>
      </w:r>
      <w:r w:rsidR="002F6E37">
        <w:rPr>
          <w:spacing w:val="-1"/>
          <w:sz w:val="22"/>
          <w:szCs w:val="22"/>
        </w:rPr>
        <w:t>B</w:t>
      </w:r>
      <w:r w:rsidR="002F6E37">
        <w:rPr>
          <w:spacing w:val="-4"/>
          <w:sz w:val="22"/>
          <w:szCs w:val="22"/>
        </w:rPr>
        <w:t>a</w:t>
      </w:r>
      <w:r w:rsidR="002F6E37">
        <w:rPr>
          <w:spacing w:val="2"/>
          <w:sz w:val="22"/>
          <w:szCs w:val="22"/>
        </w:rPr>
        <w:t>n</w:t>
      </w:r>
      <w:r w:rsidR="002F6E37">
        <w:rPr>
          <w:spacing w:val="-2"/>
          <w:sz w:val="22"/>
          <w:szCs w:val="22"/>
        </w:rPr>
        <w:t>k</w:t>
      </w:r>
      <w:r w:rsidR="002F6E37">
        <w:rPr>
          <w:spacing w:val="2"/>
          <w:sz w:val="22"/>
          <w:szCs w:val="22"/>
        </w:rPr>
        <w:t>`</w:t>
      </w:r>
      <w:r w:rsidR="002F6E37">
        <w:rPr>
          <w:sz w:val="22"/>
          <w:szCs w:val="22"/>
        </w:rPr>
        <w:t xml:space="preserve">s </w:t>
      </w:r>
      <w:r w:rsidR="002F6E37">
        <w:rPr>
          <w:spacing w:val="4"/>
          <w:sz w:val="22"/>
          <w:szCs w:val="22"/>
        </w:rPr>
        <w:t xml:space="preserve"> </w:t>
      </w:r>
      <w:proofErr w:type="spellStart"/>
      <w:r w:rsidR="002F6E37">
        <w:rPr>
          <w:spacing w:val="4"/>
          <w:sz w:val="22"/>
          <w:szCs w:val="22"/>
        </w:rPr>
        <w:t>S</w:t>
      </w:r>
      <w:r w:rsidR="002F6E37">
        <w:rPr>
          <w:sz w:val="22"/>
          <w:szCs w:val="22"/>
        </w:rPr>
        <w:t>i</w:t>
      </w:r>
      <w:r w:rsidR="002F6E37">
        <w:rPr>
          <w:spacing w:val="-2"/>
          <w:sz w:val="22"/>
          <w:szCs w:val="22"/>
        </w:rPr>
        <w:t>n</w:t>
      </w:r>
      <w:r w:rsidR="002F6E37">
        <w:rPr>
          <w:spacing w:val="2"/>
          <w:sz w:val="22"/>
          <w:szCs w:val="22"/>
        </w:rPr>
        <w:t>d</w:t>
      </w:r>
      <w:r w:rsidR="002F6E37">
        <w:rPr>
          <w:sz w:val="22"/>
          <w:szCs w:val="22"/>
        </w:rPr>
        <w:t>h</w:t>
      </w:r>
      <w:proofErr w:type="spellEnd"/>
      <w:r w:rsidR="002F6E37">
        <w:rPr>
          <w:sz w:val="22"/>
          <w:szCs w:val="22"/>
        </w:rPr>
        <w:t xml:space="preserve"> </w:t>
      </w:r>
      <w:r w:rsidR="002F6E37">
        <w:rPr>
          <w:spacing w:val="1"/>
          <w:sz w:val="22"/>
          <w:szCs w:val="22"/>
        </w:rPr>
        <w:t xml:space="preserve"> </w:t>
      </w:r>
      <w:r w:rsidR="002F6E37">
        <w:rPr>
          <w:spacing w:val="2"/>
          <w:sz w:val="22"/>
          <w:szCs w:val="22"/>
        </w:rPr>
        <w:t>Edu</w:t>
      </w:r>
      <w:r w:rsidR="002F6E37">
        <w:rPr>
          <w:spacing w:val="1"/>
          <w:sz w:val="22"/>
          <w:szCs w:val="22"/>
        </w:rPr>
        <w:t>ca</w:t>
      </w:r>
      <w:r w:rsidR="002F6E37">
        <w:rPr>
          <w:sz w:val="22"/>
          <w:szCs w:val="22"/>
        </w:rPr>
        <w:t>t</w:t>
      </w:r>
      <w:r w:rsidR="002F6E37">
        <w:rPr>
          <w:spacing w:val="-5"/>
          <w:sz w:val="22"/>
          <w:szCs w:val="22"/>
        </w:rPr>
        <w:t>i</w:t>
      </w:r>
      <w:r w:rsidR="002F6E37">
        <w:rPr>
          <w:spacing w:val="7"/>
          <w:sz w:val="22"/>
          <w:szCs w:val="22"/>
        </w:rPr>
        <w:t>o</w:t>
      </w:r>
      <w:r w:rsidR="002F6E37">
        <w:rPr>
          <w:sz w:val="22"/>
          <w:szCs w:val="22"/>
        </w:rPr>
        <w:t xml:space="preserve">n </w:t>
      </w:r>
      <w:r w:rsidR="002F6E37">
        <w:rPr>
          <w:spacing w:val="9"/>
          <w:sz w:val="22"/>
          <w:szCs w:val="22"/>
        </w:rPr>
        <w:t xml:space="preserve"> </w:t>
      </w:r>
      <w:r w:rsidR="002F6E37">
        <w:rPr>
          <w:spacing w:val="-1"/>
          <w:sz w:val="22"/>
          <w:szCs w:val="22"/>
        </w:rPr>
        <w:t>R</w:t>
      </w:r>
      <w:r w:rsidR="002F6E37">
        <w:rPr>
          <w:spacing w:val="1"/>
          <w:sz w:val="22"/>
          <w:szCs w:val="22"/>
        </w:rPr>
        <w:t>e</w:t>
      </w:r>
      <w:r w:rsidR="002F6E37">
        <w:rPr>
          <w:spacing w:val="-3"/>
          <w:sz w:val="22"/>
          <w:szCs w:val="22"/>
        </w:rPr>
        <w:t>f</w:t>
      </w:r>
      <w:r w:rsidR="002F6E37">
        <w:rPr>
          <w:spacing w:val="7"/>
          <w:sz w:val="22"/>
          <w:szCs w:val="22"/>
        </w:rPr>
        <w:t>o</w:t>
      </w:r>
      <w:r w:rsidR="002F6E37">
        <w:rPr>
          <w:spacing w:val="2"/>
          <w:sz w:val="22"/>
          <w:szCs w:val="22"/>
        </w:rPr>
        <w:t>r</w:t>
      </w:r>
      <w:r w:rsidR="002F6E37">
        <w:rPr>
          <w:sz w:val="22"/>
          <w:szCs w:val="22"/>
        </w:rPr>
        <w:t xml:space="preserve">m </w:t>
      </w:r>
      <w:r w:rsidR="002F6E37">
        <w:rPr>
          <w:spacing w:val="9"/>
          <w:sz w:val="22"/>
          <w:szCs w:val="22"/>
        </w:rPr>
        <w:t xml:space="preserve"> </w:t>
      </w:r>
      <w:r w:rsidR="002F6E37">
        <w:rPr>
          <w:w w:val="102"/>
          <w:sz w:val="22"/>
          <w:szCs w:val="22"/>
        </w:rPr>
        <w:t>P</w:t>
      </w:r>
      <w:r w:rsidR="002F6E37">
        <w:rPr>
          <w:spacing w:val="-3"/>
          <w:w w:val="102"/>
          <w:sz w:val="22"/>
          <w:szCs w:val="22"/>
        </w:rPr>
        <w:t>r</w:t>
      </w:r>
      <w:r w:rsidR="002F6E37">
        <w:rPr>
          <w:spacing w:val="9"/>
          <w:w w:val="102"/>
          <w:sz w:val="22"/>
          <w:szCs w:val="22"/>
        </w:rPr>
        <w:t>o</w:t>
      </w:r>
      <w:r w:rsidR="002F6E37">
        <w:rPr>
          <w:spacing w:val="-5"/>
          <w:w w:val="102"/>
          <w:sz w:val="22"/>
          <w:szCs w:val="22"/>
        </w:rPr>
        <w:t>j</w:t>
      </w:r>
      <w:r w:rsidR="002F6E37">
        <w:rPr>
          <w:spacing w:val="1"/>
          <w:w w:val="102"/>
          <w:sz w:val="22"/>
          <w:szCs w:val="22"/>
        </w:rPr>
        <w:t>e</w:t>
      </w:r>
      <w:r w:rsidR="002F6E37">
        <w:rPr>
          <w:spacing w:val="-4"/>
          <w:w w:val="102"/>
          <w:sz w:val="22"/>
          <w:szCs w:val="22"/>
        </w:rPr>
        <w:t>c</w:t>
      </w:r>
      <w:r w:rsidR="002F6E37">
        <w:rPr>
          <w:w w:val="102"/>
          <w:sz w:val="22"/>
          <w:szCs w:val="22"/>
        </w:rPr>
        <w:t xml:space="preserve">t </w:t>
      </w:r>
      <w:r w:rsidR="002F6E37">
        <w:rPr>
          <w:spacing w:val="2"/>
          <w:sz w:val="22"/>
          <w:szCs w:val="22"/>
        </w:rPr>
        <w:t>(</w:t>
      </w:r>
      <w:r w:rsidR="002F6E37">
        <w:rPr>
          <w:sz w:val="22"/>
          <w:szCs w:val="22"/>
        </w:rPr>
        <w:t>S</w:t>
      </w:r>
      <w:r w:rsidR="002F6E37">
        <w:rPr>
          <w:spacing w:val="6"/>
          <w:sz w:val="22"/>
          <w:szCs w:val="22"/>
        </w:rPr>
        <w:t>E</w:t>
      </w:r>
      <w:r w:rsidR="002F6E37">
        <w:rPr>
          <w:spacing w:val="-1"/>
          <w:sz w:val="22"/>
          <w:szCs w:val="22"/>
        </w:rPr>
        <w:t>R</w:t>
      </w:r>
      <w:r w:rsidR="002F6E37">
        <w:rPr>
          <w:sz w:val="22"/>
          <w:szCs w:val="22"/>
        </w:rPr>
        <w:t>P</w:t>
      </w:r>
      <w:r w:rsidR="002F6E37">
        <w:rPr>
          <w:spacing w:val="2"/>
          <w:sz w:val="22"/>
          <w:szCs w:val="22"/>
        </w:rPr>
        <w:t>-</w:t>
      </w:r>
      <w:r w:rsidR="002F6E37">
        <w:rPr>
          <w:spacing w:val="-3"/>
          <w:sz w:val="22"/>
          <w:szCs w:val="22"/>
        </w:rPr>
        <w:t>II</w:t>
      </w:r>
      <w:r w:rsidR="002F6E37">
        <w:rPr>
          <w:sz w:val="22"/>
          <w:szCs w:val="22"/>
        </w:rPr>
        <w:t>)</w:t>
      </w:r>
      <w:r w:rsidR="002F6E37">
        <w:rPr>
          <w:spacing w:val="46"/>
          <w:sz w:val="22"/>
          <w:szCs w:val="22"/>
        </w:rPr>
        <w:t xml:space="preserve"> </w:t>
      </w:r>
      <w:r w:rsidR="002F6E37">
        <w:rPr>
          <w:spacing w:val="-5"/>
          <w:sz w:val="22"/>
          <w:szCs w:val="22"/>
        </w:rPr>
        <w:t>i</w:t>
      </w:r>
      <w:r w:rsidR="002F6E37">
        <w:rPr>
          <w:sz w:val="22"/>
          <w:szCs w:val="22"/>
        </w:rPr>
        <w:t>t</w:t>
      </w:r>
      <w:r w:rsidR="002F6E37">
        <w:rPr>
          <w:spacing w:val="33"/>
          <w:sz w:val="22"/>
          <w:szCs w:val="22"/>
        </w:rPr>
        <w:t xml:space="preserve"> </w:t>
      </w:r>
      <w:r w:rsidR="002F6E37">
        <w:rPr>
          <w:spacing w:val="-5"/>
          <w:sz w:val="22"/>
          <w:szCs w:val="22"/>
        </w:rPr>
        <w:t>i</w:t>
      </w:r>
      <w:r w:rsidR="002F6E37">
        <w:rPr>
          <w:sz w:val="22"/>
          <w:szCs w:val="22"/>
        </w:rPr>
        <w:t>s</w:t>
      </w:r>
      <w:r w:rsidR="002F6E37">
        <w:rPr>
          <w:spacing w:val="38"/>
          <w:sz w:val="22"/>
          <w:szCs w:val="22"/>
        </w:rPr>
        <w:t xml:space="preserve"> </w:t>
      </w:r>
      <w:r w:rsidR="002F6E37">
        <w:rPr>
          <w:sz w:val="22"/>
          <w:szCs w:val="22"/>
        </w:rPr>
        <w:t>i</w:t>
      </w:r>
      <w:r w:rsidR="002F6E37">
        <w:rPr>
          <w:spacing w:val="-2"/>
          <w:sz w:val="22"/>
          <w:szCs w:val="22"/>
        </w:rPr>
        <w:t>n</w:t>
      </w:r>
      <w:r w:rsidR="002F6E37">
        <w:rPr>
          <w:sz w:val="22"/>
          <w:szCs w:val="22"/>
        </w:rPr>
        <w:t>t</w:t>
      </w:r>
      <w:r w:rsidR="002F6E37">
        <w:rPr>
          <w:spacing w:val="5"/>
          <w:sz w:val="22"/>
          <w:szCs w:val="22"/>
        </w:rPr>
        <w:t>e</w:t>
      </w:r>
      <w:r w:rsidR="002F6E37">
        <w:rPr>
          <w:spacing w:val="-7"/>
          <w:sz w:val="22"/>
          <w:szCs w:val="22"/>
        </w:rPr>
        <w:t>n</w:t>
      </w:r>
      <w:r w:rsidR="002F6E37">
        <w:rPr>
          <w:spacing w:val="7"/>
          <w:sz w:val="22"/>
          <w:szCs w:val="22"/>
        </w:rPr>
        <w:t>d</w:t>
      </w:r>
      <w:r w:rsidR="002F6E37">
        <w:rPr>
          <w:spacing w:val="-4"/>
          <w:sz w:val="22"/>
          <w:szCs w:val="22"/>
        </w:rPr>
        <w:t>e</w:t>
      </w:r>
      <w:r w:rsidR="002F6E37">
        <w:rPr>
          <w:sz w:val="22"/>
          <w:szCs w:val="22"/>
        </w:rPr>
        <w:t>d</w:t>
      </w:r>
      <w:r w:rsidR="002F6E37">
        <w:rPr>
          <w:spacing w:val="49"/>
          <w:sz w:val="22"/>
          <w:szCs w:val="22"/>
        </w:rPr>
        <w:t xml:space="preserve"> </w:t>
      </w:r>
      <w:r w:rsidR="002F6E37">
        <w:rPr>
          <w:sz w:val="22"/>
          <w:szCs w:val="22"/>
        </w:rPr>
        <w:t>t</w:t>
      </w:r>
      <w:r w:rsidR="002F6E37">
        <w:rPr>
          <w:spacing w:val="-7"/>
          <w:sz w:val="22"/>
          <w:szCs w:val="22"/>
        </w:rPr>
        <w:t>h</w:t>
      </w:r>
      <w:r w:rsidR="002F6E37">
        <w:rPr>
          <w:spacing w:val="1"/>
          <w:sz w:val="22"/>
          <w:szCs w:val="22"/>
        </w:rPr>
        <w:t>a</w:t>
      </w:r>
      <w:r w:rsidR="002F6E37">
        <w:rPr>
          <w:sz w:val="22"/>
          <w:szCs w:val="22"/>
        </w:rPr>
        <w:t>t</w:t>
      </w:r>
      <w:r w:rsidR="002F6E37">
        <w:rPr>
          <w:spacing w:val="34"/>
          <w:sz w:val="22"/>
          <w:szCs w:val="22"/>
        </w:rPr>
        <w:t xml:space="preserve"> </w:t>
      </w:r>
      <w:r w:rsidR="002F6E37">
        <w:rPr>
          <w:sz w:val="22"/>
          <w:szCs w:val="22"/>
        </w:rPr>
        <w:t>t</w:t>
      </w:r>
      <w:r w:rsidR="002F6E37">
        <w:rPr>
          <w:spacing w:val="-2"/>
          <w:sz w:val="22"/>
          <w:szCs w:val="22"/>
        </w:rPr>
        <w:t>h</w:t>
      </w:r>
      <w:r w:rsidR="002F6E37">
        <w:rPr>
          <w:sz w:val="22"/>
          <w:szCs w:val="22"/>
        </w:rPr>
        <w:t>e</w:t>
      </w:r>
      <w:r w:rsidR="002F6E37">
        <w:rPr>
          <w:spacing w:val="32"/>
          <w:sz w:val="22"/>
          <w:szCs w:val="22"/>
        </w:rPr>
        <w:t xml:space="preserve"> </w:t>
      </w:r>
      <w:r w:rsidR="002F6E37">
        <w:rPr>
          <w:spacing w:val="7"/>
          <w:sz w:val="22"/>
          <w:szCs w:val="22"/>
        </w:rPr>
        <w:t>p</w:t>
      </w:r>
      <w:r w:rsidR="002F6E37">
        <w:rPr>
          <w:spacing w:val="-3"/>
          <w:sz w:val="22"/>
          <w:szCs w:val="22"/>
        </w:rPr>
        <w:t>r</w:t>
      </w:r>
      <w:r w:rsidR="002F6E37">
        <w:rPr>
          <w:spacing w:val="2"/>
          <w:sz w:val="22"/>
          <w:szCs w:val="22"/>
        </w:rPr>
        <w:t>o</w:t>
      </w:r>
      <w:r w:rsidR="002F6E37">
        <w:rPr>
          <w:spacing w:val="1"/>
          <w:sz w:val="22"/>
          <w:szCs w:val="22"/>
        </w:rPr>
        <w:t>ce</w:t>
      </w:r>
      <w:r w:rsidR="002F6E37">
        <w:rPr>
          <w:spacing w:val="-4"/>
          <w:sz w:val="22"/>
          <w:szCs w:val="22"/>
        </w:rPr>
        <w:t>e</w:t>
      </w:r>
      <w:r w:rsidR="002F6E37">
        <w:rPr>
          <w:spacing w:val="7"/>
          <w:sz w:val="22"/>
          <w:szCs w:val="22"/>
        </w:rPr>
        <w:t>d</w:t>
      </w:r>
      <w:r w:rsidR="002F6E37">
        <w:rPr>
          <w:sz w:val="22"/>
          <w:szCs w:val="22"/>
        </w:rPr>
        <w:t>s</w:t>
      </w:r>
      <w:r w:rsidR="002F6E37">
        <w:rPr>
          <w:spacing w:val="37"/>
          <w:sz w:val="22"/>
          <w:szCs w:val="22"/>
        </w:rPr>
        <w:t xml:space="preserve"> </w:t>
      </w:r>
      <w:r w:rsidR="002F6E37">
        <w:rPr>
          <w:spacing w:val="7"/>
          <w:sz w:val="22"/>
          <w:szCs w:val="22"/>
        </w:rPr>
        <w:t>o</w:t>
      </w:r>
      <w:r w:rsidR="002F6E37">
        <w:rPr>
          <w:sz w:val="22"/>
          <w:szCs w:val="22"/>
        </w:rPr>
        <w:t>f</w:t>
      </w:r>
      <w:r w:rsidR="002F6E37">
        <w:rPr>
          <w:spacing w:val="28"/>
          <w:sz w:val="22"/>
          <w:szCs w:val="22"/>
        </w:rPr>
        <w:t xml:space="preserve"> </w:t>
      </w:r>
      <w:r w:rsidR="002F6E37">
        <w:rPr>
          <w:sz w:val="22"/>
          <w:szCs w:val="22"/>
        </w:rPr>
        <w:t>t</w:t>
      </w:r>
      <w:r w:rsidR="002F6E37">
        <w:rPr>
          <w:spacing w:val="-2"/>
          <w:sz w:val="22"/>
          <w:szCs w:val="22"/>
        </w:rPr>
        <w:t>h</w:t>
      </w:r>
      <w:r w:rsidR="002F6E37">
        <w:rPr>
          <w:spacing w:val="-4"/>
          <w:sz w:val="22"/>
          <w:szCs w:val="22"/>
        </w:rPr>
        <w:t>e</w:t>
      </w:r>
      <w:r w:rsidR="002F6E37">
        <w:rPr>
          <w:spacing w:val="4"/>
          <w:sz w:val="22"/>
          <w:szCs w:val="22"/>
        </w:rPr>
        <w:t>s</w:t>
      </w:r>
      <w:r w:rsidR="002F6E37">
        <w:rPr>
          <w:sz w:val="22"/>
          <w:szCs w:val="22"/>
        </w:rPr>
        <w:t>e</w:t>
      </w:r>
      <w:r w:rsidR="002F6E37">
        <w:rPr>
          <w:spacing w:val="36"/>
          <w:sz w:val="22"/>
          <w:szCs w:val="22"/>
        </w:rPr>
        <w:t xml:space="preserve"> </w:t>
      </w:r>
      <w:r w:rsidR="002F6E37">
        <w:rPr>
          <w:spacing w:val="-3"/>
          <w:sz w:val="22"/>
          <w:szCs w:val="22"/>
        </w:rPr>
        <w:t>f</w:t>
      </w:r>
      <w:r w:rsidR="002F6E37">
        <w:rPr>
          <w:spacing w:val="2"/>
          <w:sz w:val="22"/>
          <w:szCs w:val="22"/>
        </w:rPr>
        <w:t>u</w:t>
      </w:r>
      <w:r w:rsidR="002F6E37">
        <w:rPr>
          <w:spacing w:val="-2"/>
          <w:sz w:val="22"/>
          <w:szCs w:val="22"/>
        </w:rPr>
        <w:t>n</w:t>
      </w:r>
      <w:r w:rsidR="002F6E37">
        <w:rPr>
          <w:spacing w:val="2"/>
          <w:sz w:val="22"/>
          <w:szCs w:val="22"/>
        </w:rPr>
        <w:t>d</w:t>
      </w:r>
      <w:r w:rsidR="002F6E37">
        <w:rPr>
          <w:sz w:val="22"/>
          <w:szCs w:val="22"/>
        </w:rPr>
        <w:t>s</w:t>
      </w:r>
      <w:r w:rsidR="002F6E37">
        <w:rPr>
          <w:spacing w:val="35"/>
          <w:sz w:val="22"/>
          <w:szCs w:val="22"/>
        </w:rPr>
        <w:t xml:space="preserve"> </w:t>
      </w:r>
      <w:r w:rsidR="002F6E37">
        <w:rPr>
          <w:spacing w:val="5"/>
          <w:sz w:val="22"/>
          <w:szCs w:val="22"/>
        </w:rPr>
        <w:t>w</w:t>
      </w:r>
      <w:r w:rsidR="002F6E37">
        <w:rPr>
          <w:sz w:val="22"/>
          <w:szCs w:val="22"/>
        </w:rPr>
        <w:t>ill</w:t>
      </w:r>
      <w:r w:rsidR="002F6E37">
        <w:rPr>
          <w:spacing w:val="29"/>
          <w:sz w:val="22"/>
          <w:szCs w:val="22"/>
        </w:rPr>
        <w:t xml:space="preserve"> </w:t>
      </w:r>
      <w:r w:rsidR="002F6E37">
        <w:rPr>
          <w:spacing w:val="7"/>
          <w:sz w:val="22"/>
          <w:szCs w:val="22"/>
        </w:rPr>
        <w:t>b</w:t>
      </w:r>
      <w:r w:rsidR="002F6E37">
        <w:rPr>
          <w:sz w:val="22"/>
          <w:szCs w:val="22"/>
        </w:rPr>
        <w:t>e</w:t>
      </w:r>
      <w:r w:rsidR="002F6E37">
        <w:rPr>
          <w:spacing w:val="27"/>
          <w:sz w:val="22"/>
          <w:szCs w:val="22"/>
        </w:rPr>
        <w:t xml:space="preserve"> </w:t>
      </w:r>
      <w:r w:rsidR="002F6E37">
        <w:rPr>
          <w:spacing w:val="1"/>
          <w:sz w:val="22"/>
          <w:szCs w:val="22"/>
        </w:rPr>
        <w:t>a</w:t>
      </w:r>
      <w:r w:rsidR="002F6E37">
        <w:rPr>
          <w:spacing w:val="-2"/>
          <w:sz w:val="22"/>
          <w:szCs w:val="22"/>
        </w:rPr>
        <w:t>p</w:t>
      </w:r>
      <w:r w:rsidR="002F6E37">
        <w:rPr>
          <w:spacing w:val="7"/>
          <w:sz w:val="22"/>
          <w:szCs w:val="22"/>
        </w:rPr>
        <w:t>p</w:t>
      </w:r>
      <w:r w:rsidR="002F6E37">
        <w:rPr>
          <w:spacing w:val="-5"/>
          <w:sz w:val="22"/>
          <w:szCs w:val="22"/>
        </w:rPr>
        <w:t>li</w:t>
      </w:r>
      <w:r w:rsidR="002F6E37">
        <w:rPr>
          <w:spacing w:val="1"/>
          <w:sz w:val="22"/>
          <w:szCs w:val="22"/>
        </w:rPr>
        <w:t>e</w:t>
      </w:r>
      <w:r w:rsidR="002F6E37">
        <w:rPr>
          <w:sz w:val="22"/>
          <w:szCs w:val="22"/>
        </w:rPr>
        <w:t>d</w:t>
      </w:r>
      <w:r w:rsidR="002F6E37">
        <w:rPr>
          <w:spacing w:val="42"/>
          <w:sz w:val="22"/>
          <w:szCs w:val="22"/>
        </w:rPr>
        <w:t xml:space="preserve"> </w:t>
      </w:r>
      <w:r w:rsidR="002F6E37">
        <w:rPr>
          <w:sz w:val="22"/>
          <w:szCs w:val="22"/>
        </w:rPr>
        <w:t>to</w:t>
      </w:r>
      <w:r w:rsidR="002F6E37">
        <w:rPr>
          <w:spacing w:val="37"/>
          <w:sz w:val="22"/>
          <w:szCs w:val="22"/>
        </w:rPr>
        <w:t xml:space="preserve"> </w:t>
      </w:r>
      <w:r w:rsidR="002F6E37">
        <w:rPr>
          <w:spacing w:val="1"/>
          <w:sz w:val="22"/>
          <w:szCs w:val="22"/>
        </w:rPr>
        <w:t>e</w:t>
      </w:r>
      <w:r w:rsidR="002F6E37">
        <w:rPr>
          <w:sz w:val="22"/>
          <w:szCs w:val="22"/>
        </w:rPr>
        <w:t>li</w:t>
      </w:r>
      <w:r w:rsidR="002F6E37">
        <w:rPr>
          <w:spacing w:val="-2"/>
          <w:sz w:val="22"/>
          <w:szCs w:val="22"/>
        </w:rPr>
        <w:t>g</w:t>
      </w:r>
      <w:r w:rsidR="002F6E37">
        <w:rPr>
          <w:sz w:val="22"/>
          <w:szCs w:val="22"/>
        </w:rPr>
        <w:t>i</w:t>
      </w:r>
      <w:r w:rsidR="002F6E37">
        <w:rPr>
          <w:spacing w:val="2"/>
          <w:sz w:val="22"/>
          <w:szCs w:val="22"/>
        </w:rPr>
        <w:t>b</w:t>
      </w:r>
      <w:r w:rsidR="002F6E37">
        <w:rPr>
          <w:spacing w:val="-5"/>
          <w:sz w:val="22"/>
          <w:szCs w:val="22"/>
        </w:rPr>
        <w:t>l</w:t>
      </w:r>
      <w:r w:rsidR="002F6E37">
        <w:rPr>
          <w:sz w:val="22"/>
          <w:szCs w:val="22"/>
        </w:rPr>
        <w:t>e</w:t>
      </w:r>
      <w:r w:rsidR="002F6E37">
        <w:rPr>
          <w:spacing w:val="40"/>
          <w:sz w:val="22"/>
          <w:szCs w:val="22"/>
        </w:rPr>
        <w:t xml:space="preserve"> </w:t>
      </w:r>
      <w:r w:rsidR="002F6E37">
        <w:rPr>
          <w:spacing w:val="2"/>
          <w:w w:val="102"/>
          <w:sz w:val="22"/>
          <w:szCs w:val="22"/>
        </w:rPr>
        <w:t>p</w:t>
      </w:r>
      <w:r w:rsidR="002F6E37">
        <w:rPr>
          <w:spacing w:val="5"/>
          <w:w w:val="102"/>
          <w:sz w:val="22"/>
          <w:szCs w:val="22"/>
        </w:rPr>
        <w:t>a</w:t>
      </w:r>
      <w:r w:rsidR="002F6E37">
        <w:rPr>
          <w:spacing w:val="-12"/>
          <w:w w:val="102"/>
          <w:sz w:val="22"/>
          <w:szCs w:val="22"/>
        </w:rPr>
        <w:t>y</w:t>
      </w:r>
      <w:r w:rsidR="002F6E37">
        <w:rPr>
          <w:spacing w:val="2"/>
          <w:w w:val="102"/>
          <w:sz w:val="22"/>
          <w:szCs w:val="22"/>
        </w:rPr>
        <w:t>m</w:t>
      </w:r>
      <w:r w:rsidR="002F6E37">
        <w:rPr>
          <w:spacing w:val="5"/>
          <w:w w:val="102"/>
          <w:sz w:val="22"/>
          <w:szCs w:val="22"/>
        </w:rPr>
        <w:t>e</w:t>
      </w:r>
      <w:r w:rsidR="002F6E37">
        <w:rPr>
          <w:spacing w:val="-2"/>
          <w:w w:val="102"/>
          <w:sz w:val="22"/>
          <w:szCs w:val="22"/>
        </w:rPr>
        <w:t>n</w:t>
      </w:r>
      <w:r w:rsidR="002F6E37">
        <w:rPr>
          <w:w w:val="102"/>
          <w:sz w:val="22"/>
          <w:szCs w:val="22"/>
        </w:rPr>
        <w:t xml:space="preserve">t </w:t>
      </w:r>
      <w:r w:rsidR="002F6E37">
        <w:rPr>
          <w:spacing w:val="7"/>
          <w:sz w:val="22"/>
          <w:szCs w:val="22"/>
        </w:rPr>
        <w:t>u</w:t>
      </w:r>
      <w:r w:rsidR="002F6E37">
        <w:rPr>
          <w:spacing w:val="-7"/>
          <w:sz w:val="22"/>
          <w:szCs w:val="22"/>
        </w:rPr>
        <w:t>n</w:t>
      </w:r>
      <w:r w:rsidR="002F6E37">
        <w:rPr>
          <w:spacing w:val="7"/>
          <w:sz w:val="22"/>
          <w:szCs w:val="22"/>
        </w:rPr>
        <w:t>d</w:t>
      </w:r>
      <w:r w:rsidR="002F6E37">
        <w:rPr>
          <w:spacing w:val="-4"/>
          <w:sz w:val="22"/>
          <w:szCs w:val="22"/>
        </w:rPr>
        <w:t>e</w:t>
      </w:r>
      <w:r w:rsidR="002F6E37">
        <w:rPr>
          <w:sz w:val="22"/>
          <w:szCs w:val="22"/>
        </w:rPr>
        <w:t>r</w:t>
      </w:r>
      <w:r w:rsidR="002F6E37">
        <w:rPr>
          <w:spacing w:val="15"/>
          <w:sz w:val="22"/>
          <w:szCs w:val="22"/>
        </w:rPr>
        <w:t xml:space="preserve"> </w:t>
      </w:r>
      <w:r w:rsidR="002F6E37">
        <w:rPr>
          <w:sz w:val="22"/>
          <w:szCs w:val="22"/>
        </w:rPr>
        <w:t>t</w:t>
      </w:r>
      <w:r w:rsidR="002F6E37">
        <w:rPr>
          <w:spacing w:val="-7"/>
          <w:sz w:val="22"/>
          <w:szCs w:val="22"/>
        </w:rPr>
        <w:t>h</w:t>
      </w:r>
      <w:r w:rsidR="002F6E37">
        <w:rPr>
          <w:sz w:val="22"/>
          <w:szCs w:val="22"/>
        </w:rPr>
        <w:t>e</w:t>
      </w:r>
      <w:r w:rsidR="002F6E37">
        <w:rPr>
          <w:spacing w:val="8"/>
          <w:sz w:val="22"/>
          <w:szCs w:val="22"/>
        </w:rPr>
        <w:t xml:space="preserve"> </w:t>
      </w:r>
      <w:r w:rsidR="002F6E37">
        <w:rPr>
          <w:spacing w:val="1"/>
          <w:sz w:val="22"/>
          <w:szCs w:val="22"/>
        </w:rPr>
        <w:t>c</w:t>
      </w:r>
      <w:r w:rsidR="002F6E37">
        <w:rPr>
          <w:spacing w:val="2"/>
          <w:sz w:val="22"/>
          <w:szCs w:val="22"/>
        </w:rPr>
        <w:t>o</w:t>
      </w:r>
      <w:r w:rsidR="002F6E37">
        <w:rPr>
          <w:spacing w:val="-2"/>
          <w:sz w:val="22"/>
          <w:szCs w:val="22"/>
        </w:rPr>
        <w:t>n</w:t>
      </w:r>
      <w:r w:rsidR="002F6E37">
        <w:rPr>
          <w:sz w:val="22"/>
          <w:szCs w:val="22"/>
        </w:rPr>
        <w:t>t</w:t>
      </w:r>
      <w:r w:rsidR="002F6E37">
        <w:rPr>
          <w:spacing w:val="2"/>
          <w:sz w:val="22"/>
          <w:szCs w:val="22"/>
        </w:rPr>
        <w:t>r</w:t>
      </w:r>
      <w:r w:rsidR="002F6E37">
        <w:rPr>
          <w:spacing w:val="1"/>
          <w:sz w:val="22"/>
          <w:szCs w:val="22"/>
        </w:rPr>
        <w:t>a</w:t>
      </w:r>
      <w:r w:rsidR="002F6E37">
        <w:rPr>
          <w:spacing w:val="-4"/>
          <w:sz w:val="22"/>
          <w:szCs w:val="22"/>
        </w:rPr>
        <w:t>c</w:t>
      </w:r>
      <w:r w:rsidR="002F6E37">
        <w:rPr>
          <w:sz w:val="22"/>
          <w:szCs w:val="22"/>
        </w:rPr>
        <w:t>t</w:t>
      </w:r>
      <w:r w:rsidR="002F6E37">
        <w:rPr>
          <w:spacing w:val="21"/>
          <w:sz w:val="22"/>
          <w:szCs w:val="22"/>
        </w:rPr>
        <w:t xml:space="preserve"> </w:t>
      </w:r>
      <w:r w:rsidR="002F6E37">
        <w:rPr>
          <w:spacing w:val="-3"/>
          <w:sz w:val="22"/>
          <w:szCs w:val="22"/>
        </w:rPr>
        <w:t>f</w:t>
      </w:r>
      <w:r w:rsidR="002F6E37">
        <w:rPr>
          <w:spacing w:val="2"/>
          <w:sz w:val="22"/>
          <w:szCs w:val="22"/>
        </w:rPr>
        <w:t>o</w:t>
      </w:r>
      <w:r w:rsidR="002F6E37">
        <w:rPr>
          <w:sz w:val="22"/>
          <w:szCs w:val="22"/>
        </w:rPr>
        <w:t>r</w:t>
      </w:r>
      <w:r w:rsidR="002F6E37">
        <w:rPr>
          <w:spacing w:val="5"/>
          <w:sz w:val="22"/>
          <w:szCs w:val="22"/>
        </w:rPr>
        <w:t xml:space="preserve"> </w:t>
      </w:r>
      <w:r w:rsidR="002F6E37">
        <w:rPr>
          <w:sz w:val="22"/>
          <w:szCs w:val="22"/>
        </w:rPr>
        <w:t>w</w:t>
      </w:r>
      <w:r w:rsidR="002F6E37">
        <w:rPr>
          <w:spacing w:val="-2"/>
          <w:sz w:val="22"/>
          <w:szCs w:val="22"/>
        </w:rPr>
        <w:t>h</w:t>
      </w:r>
      <w:r w:rsidR="002F6E37">
        <w:rPr>
          <w:spacing w:val="-5"/>
          <w:sz w:val="22"/>
          <w:szCs w:val="22"/>
        </w:rPr>
        <w:t>i</w:t>
      </w:r>
      <w:r w:rsidR="002F6E37">
        <w:rPr>
          <w:spacing w:val="5"/>
          <w:sz w:val="22"/>
          <w:szCs w:val="22"/>
        </w:rPr>
        <w:t>c</w:t>
      </w:r>
      <w:r w:rsidR="002F6E37">
        <w:rPr>
          <w:sz w:val="22"/>
          <w:szCs w:val="22"/>
        </w:rPr>
        <w:t>h</w:t>
      </w:r>
      <w:r w:rsidR="002F6E37">
        <w:rPr>
          <w:spacing w:val="6"/>
          <w:sz w:val="22"/>
          <w:szCs w:val="22"/>
        </w:rPr>
        <w:t xml:space="preserve"> </w:t>
      </w:r>
      <w:r w:rsidR="002F6E37">
        <w:rPr>
          <w:spacing w:val="9"/>
          <w:sz w:val="22"/>
          <w:szCs w:val="22"/>
        </w:rPr>
        <w:t>t</w:t>
      </w:r>
      <w:r w:rsidR="002F6E37">
        <w:rPr>
          <w:spacing w:val="-7"/>
          <w:sz w:val="22"/>
          <w:szCs w:val="22"/>
        </w:rPr>
        <w:t>h</w:t>
      </w:r>
      <w:r w:rsidR="002F6E37">
        <w:rPr>
          <w:spacing w:val="1"/>
          <w:sz w:val="22"/>
          <w:szCs w:val="22"/>
        </w:rPr>
        <w:t>e</w:t>
      </w:r>
      <w:r w:rsidR="002F6E37">
        <w:rPr>
          <w:spacing w:val="4"/>
          <w:sz w:val="22"/>
          <w:szCs w:val="22"/>
        </w:rPr>
        <w:t>s</w:t>
      </w:r>
      <w:r w:rsidR="002F6E37">
        <w:rPr>
          <w:sz w:val="22"/>
          <w:szCs w:val="22"/>
        </w:rPr>
        <w:t>e</w:t>
      </w:r>
      <w:r w:rsidR="002F6E37">
        <w:rPr>
          <w:spacing w:val="13"/>
          <w:sz w:val="22"/>
          <w:szCs w:val="22"/>
        </w:rPr>
        <w:t xml:space="preserve"> </w:t>
      </w:r>
      <w:r w:rsidR="002F6E37">
        <w:rPr>
          <w:spacing w:val="2"/>
          <w:sz w:val="22"/>
          <w:szCs w:val="22"/>
        </w:rPr>
        <w:t>b</w:t>
      </w:r>
      <w:r w:rsidR="002F6E37">
        <w:rPr>
          <w:spacing w:val="-4"/>
          <w:sz w:val="22"/>
          <w:szCs w:val="22"/>
        </w:rPr>
        <w:t>i</w:t>
      </w:r>
      <w:r w:rsidR="002F6E37">
        <w:rPr>
          <w:spacing w:val="2"/>
          <w:sz w:val="22"/>
          <w:szCs w:val="22"/>
        </w:rPr>
        <w:t>dd</w:t>
      </w:r>
      <w:r w:rsidR="002F6E37">
        <w:rPr>
          <w:spacing w:val="-5"/>
          <w:sz w:val="22"/>
          <w:szCs w:val="22"/>
        </w:rPr>
        <w:t>i</w:t>
      </w:r>
      <w:r w:rsidR="002F6E37">
        <w:rPr>
          <w:spacing w:val="2"/>
          <w:sz w:val="22"/>
          <w:szCs w:val="22"/>
        </w:rPr>
        <w:t>n</w:t>
      </w:r>
      <w:r w:rsidR="002F6E37">
        <w:rPr>
          <w:sz w:val="22"/>
          <w:szCs w:val="22"/>
        </w:rPr>
        <w:t>g</w:t>
      </w:r>
      <w:r w:rsidR="002F6E37">
        <w:rPr>
          <w:spacing w:val="13"/>
          <w:sz w:val="22"/>
          <w:szCs w:val="22"/>
        </w:rPr>
        <w:t xml:space="preserve"> </w:t>
      </w:r>
      <w:r w:rsidR="002F6E37">
        <w:rPr>
          <w:spacing w:val="-2"/>
          <w:sz w:val="22"/>
          <w:szCs w:val="22"/>
        </w:rPr>
        <w:t>d</w:t>
      </w:r>
      <w:r w:rsidR="002F6E37">
        <w:rPr>
          <w:spacing w:val="7"/>
          <w:sz w:val="22"/>
          <w:szCs w:val="22"/>
        </w:rPr>
        <w:t>o</w:t>
      </w:r>
      <w:r w:rsidR="002F6E37">
        <w:rPr>
          <w:spacing w:val="-9"/>
          <w:sz w:val="22"/>
          <w:szCs w:val="22"/>
        </w:rPr>
        <w:t>c</w:t>
      </w:r>
      <w:r w:rsidR="002F6E37">
        <w:rPr>
          <w:spacing w:val="7"/>
          <w:sz w:val="22"/>
          <w:szCs w:val="22"/>
        </w:rPr>
        <w:t>u</w:t>
      </w:r>
      <w:r w:rsidR="002F6E37">
        <w:rPr>
          <w:spacing w:val="-2"/>
          <w:sz w:val="22"/>
          <w:szCs w:val="22"/>
        </w:rPr>
        <w:t>m</w:t>
      </w:r>
      <w:r w:rsidR="002F6E37">
        <w:rPr>
          <w:spacing w:val="1"/>
          <w:sz w:val="22"/>
          <w:szCs w:val="22"/>
        </w:rPr>
        <w:t>e</w:t>
      </w:r>
      <w:r w:rsidR="002F6E37">
        <w:rPr>
          <w:spacing w:val="-2"/>
          <w:sz w:val="22"/>
          <w:szCs w:val="22"/>
        </w:rPr>
        <w:t>n</w:t>
      </w:r>
      <w:r w:rsidR="002F6E37">
        <w:rPr>
          <w:sz w:val="22"/>
          <w:szCs w:val="22"/>
        </w:rPr>
        <w:t>ts</w:t>
      </w:r>
      <w:r w:rsidR="002F6E37">
        <w:rPr>
          <w:spacing w:val="20"/>
          <w:sz w:val="22"/>
          <w:szCs w:val="22"/>
        </w:rPr>
        <w:t xml:space="preserve"> </w:t>
      </w:r>
      <w:r w:rsidR="002F6E37">
        <w:rPr>
          <w:spacing w:val="1"/>
          <w:sz w:val="22"/>
          <w:szCs w:val="22"/>
        </w:rPr>
        <w:t>a</w:t>
      </w:r>
      <w:r w:rsidR="002F6E37">
        <w:rPr>
          <w:spacing w:val="2"/>
          <w:sz w:val="22"/>
          <w:szCs w:val="22"/>
        </w:rPr>
        <w:t>r</w:t>
      </w:r>
      <w:r w:rsidR="002F6E37">
        <w:rPr>
          <w:sz w:val="22"/>
          <w:szCs w:val="22"/>
        </w:rPr>
        <w:t>e</w:t>
      </w:r>
      <w:r w:rsidR="002F6E37">
        <w:rPr>
          <w:spacing w:val="4"/>
          <w:sz w:val="22"/>
          <w:szCs w:val="22"/>
        </w:rPr>
        <w:t xml:space="preserve"> </w:t>
      </w:r>
      <w:r w:rsidR="002F6E37">
        <w:rPr>
          <w:spacing w:val="5"/>
          <w:w w:val="102"/>
          <w:sz w:val="22"/>
          <w:szCs w:val="22"/>
        </w:rPr>
        <w:t>i</w:t>
      </w:r>
      <w:r w:rsidR="002F6E37">
        <w:rPr>
          <w:spacing w:val="-6"/>
          <w:w w:val="102"/>
          <w:sz w:val="22"/>
          <w:szCs w:val="22"/>
        </w:rPr>
        <w:t>s</w:t>
      </w:r>
      <w:r w:rsidR="002F6E37">
        <w:rPr>
          <w:spacing w:val="-1"/>
          <w:w w:val="102"/>
          <w:sz w:val="22"/>
          <w:szCs w:val="22"/>
        </w:rPr>
        <w:t>s</w:t>
      </w:r>
      <w:r w:rsidR="002F6E37">
        <w:rPr>
          <w:spacing w:val="7"/>
          <w:w w:val="102"/>
          <w:sz w:val="22"/>
          <w:szCs w:val="22"/>
        </w:rPr>
        <w:t>u</w:t>
      </w:r>
      <w:r w:rsidR="002F6E37">
        <w:rPr>
          <w:spacing w:val="-4"/>
          <w:w w:val="102"/>
          <w:sz w:val="22"/>
          <w:szCs w:val="22"/>
        </w:rPr>
        <w:t>e</w:t>
      </w:r>
      <w:r w:rsidR="002F6E37">
        <w:rPr>
          <w:spacing w:val="7"/>
          <w:w w:val="102"/>
          <w:sz w:val="22"/>
          <w:szCs w:val="22"/>
        </w:rPr>
        <w:t>d</w:t>
      </w:r>
      <w:r w:rsidR="002F6E37"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  </w:t>
      </w:r>
      <w:r>
        <w:rPr>
          <w:b/>
          <w:spacing w:val="5"/>
          <w:sz w:val="22"/>
          <w:szCs w:val="22"/>
        </w:rPr>
        <w:t xml:space="preserve"> </w:t>
      </w:r>
      <w:r>
        <w:rPr>
          <w:b/>
          <w:i/>
          <w:spacing w:val="-44"/>
          <w:sz w:val="22"/>
          <w:szCs w:val="22"/>
        </w:rPr>
        <w:t xml:space="preserve"> </w:t>
      </w:r>
      <w:r>
        <w:rPr>
          <w:b/>
          <w:i/>
          <w:sz w:val="22"/>
          <w:szCs w:val="22"/>
          <w:u w:val="thick" w:color="000000"/>
        </w:rPr>
        <w:t>S</w:t>
      </w:r>
      <w:r>
        <w:rPr>
          <w:b/>
          <w:i/>
          <w:spacing w:val="7"/>
          <w:sz w:val="22"/>
          <w:szCs w:val="22"/>
          <w:u w:val="thick" w:color="000000"/>
        </w:rPr>
        <w:t>o</w:t>
      </w:r>
      <w:r>
        <w:rPr>
          <w:b/>
          <w:i/>
          <w:sz w:val="22"/>
          <w:szCs w:val="22"/>
          <w:u w:val="thick" w:color="000000"/>
        </w:rPr>
        <w:t>u</w:t>
      </w:r>
      <w:r>
        <w:rPr>
          <w:b/>
          <w:i/>
          <w:spacing w:val="-1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c</w:t>
      </w:r>
      <w:r>
        <w:rPr>
          <w:b/>
          <w:i/>
          <w:sz w:val="22"/>
          <w:szCs w:val="22"/>
          <w:u w:val="thick" w:color="000000"/>
        </w:rPr>
        <w:t>e</w:t>
      </w:r>
      <w:r>
        <w:rPr>
          <w:b/>
          <w:i/>
          <w:spacing w:val="11"/>
          <w:sz w:val="22"/>
          <w:szCs w:val="22"/>
          <w:u w:val="thick" w:color="000000"/>
        </w:rPr>
        <w:t xml:space="preserve"> </w:t>
      </w:r>
      <w:r>
        <w:rPr>
          <w:b/>
          <w:i/>
          <w:spacing w:val="2"/>
          <w:sz w:val="22"/>
          <w:szCs w:val="22"/>
          <w:u w:val="thick" w:color="000000"/>
        </w:rPr>
        <w:t>o</w:t>
      </w:r>
      <w:r>
        <w:rPr>
          <w:b/>
          <w:i/>
          <w:sz w:val="22"/>
          <w:szCs w:val="22"/>
          <w:u w:val="thick" w:color="000000"/>
        </w:rPr>
        <w:t>f</w:t>
      </w:r>
      <w:r>
        <w:rPr>
          <w:b/>
          <w:i/>
          <w:spacing w:val="3"/>
          <w:sz w:val="22"/>
          <w:szCs w:val="22"/>
          <w:u w:val="thick" w:color="000000"/>
        </w:rPr>
        <w:t xml:space="preserve"> </w:t>
      </w:r>
      <w:r>
        <w:rPr>
          <w:b/>
          <w:i/>
          <w:spacing w:val="-1"/>
          <w:sz w:val="22"/>
          <w:szCs w:val="22"/>
          <w:u w:val="thick" w:color="000000"/>
        </w:rPr>
        <w:t>F</w:t>
      </w:r>
      <w:r>
        <w:rPr>
          <w:b/>
          <w:i/>
          <w:spacing w:val="4"/>
          <w:sz w:val="22"/>
          <w:szCs w:val="22"/>
          <w:u w:val="thick" w:color="000000"/>
        </w:rPr>
        <w:t>u</w:t>
      </w:r>
      <w:r>
        <w:rPr>
          <w:b/>
          <w:i/>
          <w:spacing w:val="-5"/>
          <w:sz w:val="22"/>
          <w:szCs w:val="22"/>
          <w:u w:val="thick" w:color="000000"/>
        </w:rPr>
        <w:t>n</w:t>
      </w:r>
      <w:r>
        <w:rPr>
          <w:b/>
          <w:i/>
          <w:spacing w:val="7"/>
          <w:sz w:val="22"/>
          <w:szCs w:val="22"/>
          <w:u w:val="thick" w:color="000000"/>
        </w:rPr>
        <w:t>d</w:t>
      </w:r>
      <w:r>
        <w:rPr>
          <w:b/>
          <w:i/>
          <w:sz w:val="22"/>
          <w:szCs w:val="22"/>
          <w:u w:val="thick" w:color="000000"/>
        </w:rPr>
        <w:t>s</w:t>
      </w:r>
    </w:p>
    <w:p w:rsidR="00D6223C" w:rsidRDefault="002F6E37">
      <w:pPr>
        <w:spacing w:line="240" w:lineRule="exact"/>
        <w:ind w:left="822" w:right="11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5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p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n</w:t>
      </w:r>
    </w:p>
    <w:p w:rsidR="00D6223C" w:rsidRDefault="002F6E37">
      <w:pPr>
        <w:spacing w:before="11" w:line="245" w:lineRule="auto"/>
        <w:ind w:left="822" w:right="9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to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ee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6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 wi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0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5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ti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m</w:t>
      </w:r>
      <w:r>
        <w:rPr>
          <w:spacing w:val="7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or</w:t>
      </w:r>
      <w:r>
        <w:rPr>
          <w:w w:val="102"/>
          <w:sz w:val="22"/>
          <w:szCs w:val="22"/>
        </w:rPr>
        <w:t xml:space="preserve">t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5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pacing w:val="7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k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spacing w:val="36"/>
          <w:sz w:val="22"/>
          <w:szCs w:val="22"/>
        </w:rPr>
        <w:t xml:space="preserve"> </w:t>
      </w:r>
      <w:proofErr w:type="spellStart"/>
      <w:r>
        <w:rPr>
          <w:spacing w:val="4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spacing w:val="1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h</w:t>
      </w:r>
      <w:proofErr w:type="spellEnd"/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  is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un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il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k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33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u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r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8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V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I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7"/>
          <w:sz w:val="22"/>
          <w:szCs w:val="22"/>
        </w:rPr>
        <w:t xml:space="preserve"> </w:t>
      </w:r>
      <w:proofErr w:type="spellStart"/>
      <w:r>
        <w:rPr>
          <w:spacing w:val="5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g</w:t>
      </w:r>
      <w:r>
        <w:rPr>
          <w:spacing w:val="5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c</w:t>
      </w:r>
      <w:proofErr w:type="spellEnd"/>
      <w:r>
        <w:rPr>
          <w:spacing w:val="-40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r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gh</w:t>
      </w:r>
      <w:r>
        <w:rPr>
          <w:sz w:val="22"/>
          <w:szCs w:val="22"/>
        </w:rPr>
        <w:t>ts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5"/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3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u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w w:val="102"/>
          <w:sz w:val="22"/>
          <w:szCs w:val="22"/>
        </w:rPr>
        <w:t>p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o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ee</w:t>
      </w:r>
      <w:r>
        <w:rPr>
          <w:spacing w:val="7"/>
          <w:w w:val="102"/>
          <w:sz w:val="22"/>
          <w:szCs w:val="22"/>
        </w:rPr>
        <w:t>d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ELI</w:t>
      </w:r>
      <w:r>
        <w:rPr>
          <w:b/>
          <w:spacing w:val="2"/>
          <w:sz w:val="22"/>
          <w:szCs w:val="22"/>
          <w:u w:val="thick" w:color="000000"/>
        </w:rPr>
        <w:t>G</w:t>
      </w:r>
      <w:r>
        <w:rPr>
          <w:b/>
          <w:spacing w:val="4"/>
          <w:sz w:val="22"/>
          <w:szCs w:val="22"/>
          <w:u w:val="thick" w:color="000000"/>
        </w:rPr>
        <w:t>I</w:t>
      </w:r>
      <w:r>
        <w:rPr>
          <w:b/>
          <w:spacing w:val="-1"/>
          <w:sz w:val="22"/>
          <w:szCs w:val="22"/>
          <w:u w:val="thick" w:color="000000"/>
        </w:rPr>
        <w:t>BIL</w:t>
      </w:r>
      <w:r>
        <w:rPr>
          <w:b/>
          <w:sz w:val="22"/>
          <w:szCs w:val="22"/>
          <w:u w:val="thick" w:color="000000"/>
        </w:rPr>
        <w:t>E</w:t>
      </w:r>
      <w:r>
        <w:rPr>
          <w:b/>
          <w:spacing w:val="29"/>
          <w:sz w:val="22"/>
          <w:szCs w:val="22"/>
          <w:u w:val="thick" w:color="000000"/>
        </w:rPr>
        <w:t xml:space="preserve"> </w:t>
      </w:r>
      <w:r>
        <w:rPr>
          <w:b/>
          <w:spacing w:val="-1"/>
          <w:w w:val="102"/>
          <w:sz w:val="22"/>
          <w:szCs w:val="22"/>
          <w:u w:val="thick" w:color="000000"/>
        </w:rPr>
        <w:t>B</w:t>
      </w:r>
      <w:r>
        <w:rPr>
          <w:b/>
          <w:spacing w:val="-6"/>
          <w:w w:val="102"/>
          <w:sz w:val="22"/>
          <w:szCs w:val="22"/>
          <w:u w:val="thick" w:color="000000"/>
        </w:rPr>
        <w:t>I</w:t>
      </w:r>
      <w:r>
        <w:rPr>
          <w:b/>
          <w:w w:val="102"/>
          <w:sz w:val="22"/>
          <w:szCs w:val="22"/>
          <w:u w:val="thick" w:color="000000"/>
        </w:rPr>
        <w:t>D</w:t>
      </w:r>
      <w:r>
        <w:rPr>
          <w:b/>
          <w:spacing w:val="5"/>
          <w:w w:val="102"/>
          <w:sz w:val="22"/>
          <w:szCs w:val="22"/>
          <w:u w:val="thick" w:color="000000"/>
        </w:rPr>
        <w:t>D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RS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3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ro</w:t>
      </w:r>
      <w:r>
        <w:rPr>
          <w:sz w:val="22"/>
          <w:szCs w:val="22"/>
        </w:rPr>
        <w:t>m</w:t>
      </w:r>
      <w:r>
        <w:rPr>
          <w:spacing w:val="1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li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our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s</w:t>
      </w:r>
    </w:p>
    <w:p w:rsidR="00D6223C" w:rsidRDefault="002F6E37">
      <w:pPr>
        <w:spacing w:before="6"/>
        <w:ind w:left="822" w:right="2944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0</w:t>
      </w:r>
      <w:r>
        <w:rPr>
          <w:spacing w:val="2"/>
          <w:sz w:val="22"/>
          <w:szCs w:val="22"/>
        </w:rPr>
        <w:t>0</w:t>
      </w:r>
      <w:r>
        <w:rPr>
          <w:sz w:val="22"/>
          <w:szCs w:val="22"/>
        </w:rPr>
        <w:t>9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a</w:t>
      </w:r>
      <w:r>
        <w:rPr>
          <w:spacing w:val="-3"/>
          <w:w w:val="102"/>
          <w:sz w:val="22"/>
          <w:szCs w:val="22"/>
        </w:rPr>
        <w:t>f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6" w:line="245" w:lineRule="auto"/>
        <w:ind w:left="822" w:right="106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  </w:t>
      </w:r>
      <w:r>
        <w:rPr>
          <w:b/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ou</w:t>
      </w:r>
      <w:r>
        <w:rPr>
          <w:sz w:val="22"/>
          <w:szCs w:val="22"/>
        </w:rPr>
        <w:t>ld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ss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1"/>
          <w:sz w:val="22"/>
          <w:szCs w:val="22"/>
        </w:rPr>
        <w:t>ss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r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l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w</w:t>
      </w:r>
      <w:r>
        <w:rPr>
          <w:spacing w:val="-5"/>
          <w:w w:val="102"/>
          <w:sz w:val="22"/>
          <w:szCs w:val="22"/>
        </w:rPr>
        <w:t>i</w:t>
      </w:r>
      <w:r>
        <w:rPr>
          <w:spacing w:val="9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 xml:space="preserve">h </w:t>
      </w:r>
      <w:r>
        <w:rPr>
          <w:sz w:val="22"/>
          <w:szCs w:val="22"/>
        </w:rPr>
        <w:t>a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f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5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4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</w:t>
      </w:r>
      <w:r>
        <w:rPr>
          <w:spacing w:val="-3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v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u</w:t>
      </w:r>
      <w:r>
        <w:rPr>
          <w:spacing w:val="-6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pur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6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04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3      </w:t>
      </w:r>
      <w:r>
        <w:rPr>
          <w:b/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-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w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if</w:t>
      </w:r>
      <w:r>
        <w:rPr>
          <w:spacing w:val="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g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l</w:t>
      </w:r>
      <w:r>
        <w:rPr>
          <w:spacing w:val="9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mo</w:t>
      </w:r>
      <w:r>
        <w:rPr>
          <w:spacing w:val="7"/>
          <w:sz w:val="22"/>
          <w:szCs w:val="22"/>
        </w:rPr>
        <w:t>u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2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y</w:t>
      </w:r>
      <w:r>
        <w:rPr>
          <w:spacing w:val="4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te 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om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w,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0"/>
          <w:sz w:val="22"/>
          <w:szCs w:val="22"/>
        </w:rPr>
        <w:t>e</w:t>
      </w:r>
      <w:r>
        <w:rPr>
          <w:sz w:val="22"/>
          <w:szCs w:val="22"/>
        </w:rPr>
        <w:t>y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a </w:t>
      </w:r>
      <w:r>
        <w:rPr>
          <w:spacing w:val="7"/>
          <w:sz w:val="22"/>
          <w:szCs w:val="22"/>
        </w:rPr>
        <w:t>d</w:t>
      </w:r>
      <w:r>
        <w:rPr>
          <w:spacing w:val="-9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w w:val="102"/>
          <w:sz w:val="22"/>
          <w:szCs w:val="22"/>
        </w:rPr>
        <w:t>Si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spacing w:val="-7"/>
          <w:w w:val="102"/>
          <w:sz w:val="22"/>
          <w:szCs w:val="22"/>
        </w:rPr>
        <w:t>h</w:t>
      </w:r>
      <w:proofErr w:type="spellEnd"/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11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4      </w:t>
      </w:r>
      <w:r>
        <w:rPr>
          <w:b/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0"/>
          <w:sz w:val="22"/>
          <w:szCs w:val="22"/>
        </w:rPr>
        <w:t>e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ili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or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up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du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3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ov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rn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rg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z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 xml:space="preserve">in 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u</w:t>
      </w:r>
      <w:r>
        <w:rPr>
          <w:spacing w:val="4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- </w:t>
      </w:r>
      <w:r>
        <w:rPr>
          <w:spacing w:val="1"/>
          <w:w w:val="102"/>
          <w:sz w:val="22"/>
          <w:szCs w:val="22"/>
        </w:rPr>
        <w:t>c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u</w:t>
      </w:r>
      <w:r>
        <w:rPr>
          <w:spacing w:val="-1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-34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>1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spacing w:line="240" w:lineRule="exact"/>
        <w:ind w:left="146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IB</w:t>
      </w:r>
      <w:r>
        <w:rPr>
          <w:b/>
          <w:spacing w:val="1"/>
          <w:position w:val="-1"/>
          <w:sz w:val="22"/>
          <w:szCs w:val="22"/>
        </w:rPr>
        <w:t>.</w:t>
      </w:r>
      <w:r>
        <w:rPr>
          <w:b/>
          <w:position w:val="-1"/>
          <w:sz w:val="22"/>
          <w:szCs w:val="22"/>
        </w:rPr>
        <w:t xml:space="preserve">3    </w:t>
      </w:r>
      <w:r>
        <w:rPr>
          <w:b/>
          <w:spacing w:val="4"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C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ST</w:t>
      </w:r>
      <w:r>
        <w:rPr>
          <w:b/>
          <w:spacing w:val="13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F</w:t>
      </w:r>
      <w:r>
        <w:rPr>
          <w:b/>
          <w:spacing w:val="5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BI</w:t>
      </w:r>
      <w:r>
        <w:rPr>
          <w:b/>
          <w:w w:val="102"/>
          <w:position w:val="-1"/>
          <w:sz w:val="22"/>
          <w:szCs w:val="22"/>
          <w:u w:val="thick" w:color="000000"/>
        </w:rPr>
        <w:t>DD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I</w:t>
      </w:r>
      <w:r>
        <w:rPr>
          <w:b/>
          <w:w w:val="102"/>
          <w:position w:val="-1"/>
          <w:sz w:val="22"/>
          <w:szCs w:val="22"/>
          <w:u w:val="thick" w:color="000000"/>
        </w:rPr>
        <w:t>N</w:t>
      </w:r>
      <w:r>
        <w:rPr>
          <w:b/>
          <w:spacing w:val="-2"/>
          <w:w w:val="102"/>
          <w:position w:val="-1"/>
          <w:sz w:val="22"/>
          <w:szCs w:val="22"/>
          <w:u w:val="thick" w:color="000000"/>
        </w:rPr>
        <w:t>G</w:t>
      </w:r>
      <w:r>
        <w:rPr>
          <w:b/>
          <w:w w:val="102"/>
          <w:position w:val="-1"/>
          <w:sz w:val="22"/>
          <w:szCs w:val="22"/>
          <w:u w:val="thick" w:color="000000"/>
        </w:rPr>
        <w:t>.</w:t>
      </w:r>
    </w:p>
    <w:p w:rsidR="00D6223C" w:rsidRDefault="00D6223C">
      <w:pPr>
        <w:spacing w:before="8" w:line="220" w:lineRule="exact"/>
        <w:rPr>
          <w:sz w:val="22"/>
          <w:szCs w:val="22"/>
        </w:rPr>
      </w:pPr>
    </w:p>
    <w:p w:rsidR="00D6223C" w:rsidRDefault="002F6E37">
      <w:pPr>
        <w:spacing w:before="36" w:line="248" w:lineRule="auto"/>
        <w:ind w:left="822" w:right="111" w:hanging="677"/>
        <w:jc w:val="both"/>
        <w:rPr>
          <w:sz w:val="22"/>
          <w:szCs w:val="22"/>
        </w:rPr>
        <w:sectPr w:rsidR="00D6223C">
          <w:headerReference w:type="default" r:id="rId17"/>
          <w:footerReference w:type="default" r:id="rId18"/>
          <w:pgSz w:w="12240" w:h="15840"/>
          <w:pgMar w:top="1020" w:right="1000" w:bottom="0" w:left="1640" w:header="0" w:footer="146" w:gutter="0"/>
          <w:pgNumType w:start="12"/>
          <w:cols w:space="720"/>
        </w:sectPr>
      </w:pPr>
      <w:r>
        <w:rPr>
          <w:b/>
          <w:spacing w:val="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"/>
          <w:sz w:val="22"/>
          <w:szCs w:val="22"/>
        </w:rPr>
        <w:t xml:space="preserve"> c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4"/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its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5"/>
          <w:sz w:val="22"/>
          <w:szCs w:val="22"/>
        </w:rPr>
        <w:t xml:space="preserve"> 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g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rd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0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nd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5"/>
          <w:sz w:val="22"/>
          <w:szCs w:val="22"/>
        </w:rPr>
        <w:t>S</w:t>
      </w:r>
      <w:r>
        <w:rPr>
          <w:sz w:val="22"/>
          <w:szCs w:val="22"/>
        </w:rPr>
        <w:t>PP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4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&amp;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25</w:t>
      </w:r>
      <w:r>
        <w:rPr>
          <w:w w:val="102"/>
          <w:sz w:val="22"/>
          <w:szCs w:val="22"/>
        </w:rPr>
        <w:t>)</w:t>
      </w:r>
    </w:p>
    <w:p w:rsidR="00D6223C" w:rsidRDefault="002F6E37">
      <w:pPr>
        <w:spacing w:before="62"/>
        <w:ind w:left="2992"/>
        <w:rPr>
          <w:sz w:val="26"/>
          <w:szCs w:val="26"/>
        </w:rPr>
      </w:pPr>
      <w:r>
        <w:rPr>
          <w:b/>
          <w:spacing w:val="3"/>
          <w:sz w:val="26"/>
          <w:szCs w:val="26"/>
        </w:rPr>
        <w:lastRenderedPageBreak/>
        <w:t>B</w:t>
      </w:r>
      <w:r>
        <w:rPr>
          <w:b/>
          <w:sz w:val="26"/>
          <w:szCs w:val="26"/>
        </w:rPr>
        <w:t xml:space="preserve">.     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8"/>
          <w:sz w:val="26"/>
          <w:szCs w:val="26"/>
        </w:rPr>
        <w:t>B</w:t>
      </w:r>
      <w:r>
        <w:rPr>
          <w:b/>
          <w:spacing w:val="-5"/>
          <w:sz w:val="26"/>
          <w:szCs w:val="26"/>
        </w:rPr>
        <w:t>I</w:t>
      </w:r>
      <w:r>
        <w:rPr>
          <w:b/>
          <w:spacing w:val="3"/>
          <w:sz w:val="26"/>
          <w:szCs w:val="26"/>
        </w:rPr>
        <w:t>DD</w:t>
      </w:r>
      <w:r>
        <w:rPr>
          <w:b/>
          <w:spacing w:val="-5"/>
          <w:sz w:val="26"/>
          <w:szCs w:val="26"/>
        </w:rPr>
        <w:t>I</w:t>
      </w:r>
      <w:r>
        <w:rPr>
          <w:b/>
          <w:spacing w:val="8"/>
          <w:sz w:val="26"/>
          <w:szCs w:val="26"/>
        </w:rPr>
        <w:t>N</w:t>
      </w:r>
      <w:r>
        <w:rPr>
          <w:b/>
          <w:sz w:val="26"/>
          <w:szCs w:val="26"/>
        </w:rPr>
        <w:t xml:space="preserve">G </w:t>
      </w:r>
      <w:r>
        <w:rPr>
          <w:b/>
          <w:spacing w:val="3"/>
          <w:sz w:val="26"/>
          <w:szCs w:val="26"/>
        </w:rPr>
        <w:t>D</w:t>
      </w:r>
      <w:r>
        <w:rPr>
          <w:b/>
          <w:spacing w:val="-2"/>
          <w:sz w:val="26"/>
          <w:szCs w:val="26"/>
        </w:rPr>
        <w:t>O</w:t>
      </w:r>
      <w:r>
        <w:rPr>
          <w:b/>
          <w:spacing w:val="-1"/>
          <w:sz w:val="26"/>
          <w:szCs w:val="26"/>
        </w:rPr>
        <w:t>C</w:t>
      </w:r>
      <w:r>
        <w:rPr>
          <w:b/>
          <w:spacing w:val="8"/>
          <w:sz w:val="26"/>
          <w:szCs w:val="26"/>
        </w:rPr>
        <w:t>U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-1"/>
          <w:sz w:val="26"/>
          <w:szCs w:val="26"/>
        </w:rPr>
        <w:t>E</w:t>
      </w:r>
      <w:r>
        <w:rPr>
          <w:b/>
          <w:spacing w:val="8"/>
          <w:sz w:val="26"/>
          <w:szCs w:val="26"/>
        </w:rPr>
        <w:t>N</w:t>
      </w:r>
      <w:r>
        <w:rPr>
          <w:b/>
          <w:spacing w:val="-1"/>
          <w:sz w:val="26"/>
          <w:szCs w:val="26"/>
        </w:rPr>
        <w:t>T</w:t>
      </w:r>
      <w:r>
        <w:rPr>
          <w:b/>
          <w:sz w:val="26"/>
          <w:szCs w:val="26"/>
        </w:rPr>
        <w:t>S</w:t>
      </w:r>
    </w:p>
    <w:p w:rsidR="00D6223C" w:rsidRDefault="00D6223C">
      <w:pPr>
        <w:spacing w:before="5" w:line="180" w:lineRule="exact"/>
        <w:rPr>
          <w:sz w:val="18"/>
          <w:szCs w:val="18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z w:val="22"/>
          <w:szCs w:val="22"/>
        </w:rPr>
        <w:t xml:space="preserve">4    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pacing w:val="-4"/>
          <w:sz w:val="22"/>
          <w:szCs w:val="22"/>
          <w:u w:val="thick" w:color="000000"/>
        </w:rPr>
        <w:t>N</w:t>
      </w:r>
      <w:r>
        <w:rPr>
          <w:b/>
          <w:spacing w:val="3"/>
          <w:sz w:val="22"/>
          <w:szCs w:val="22"/>
          <w:u w:val="thick" w:color="000000"/>
        </w:rPr>
        <w:t>T</w:t>
      </w:r>
      <w:r>
        <w:rPr>
          <w:b/>
          <w:spacing w:val="-1"/>
          <w:sz w:val="22"/>
          <w:szCs w:val="22"/>
          <w:u w:val="thick" w:color="000000"/>
        </w:rPr>
        <w:t>E</w:t>
      </w:r>
      <w:r>
        <w:rPr>
          <w:b/>
          <w:spacing w:val="-4"/>
          <w:sz w:val="22"/>
          <w:szCs w:val="22"/>
          <w:u w:val="thick" w:color="000000"/>
        </w:rPr>
        <w:t>N</w:t>
      </w:r>
      <w:r>
        <w:rPr>
          <w:b/>
          <w:spacing w:val="-1"/>
          <w:sz w:val="22"/>
          <w:szCs w:val="22"/>
          <w:u w:val="thick" w:color="000000"/>
        </w:rPr>
        <w:t>T</w:t>
      </w:r>
      <w:r>
        <w:rPr>
          <w:b/>
          <w:sz w:val="22"/>
          <w:szCs w:val="22"/>
          <w:u w:val="thick" w:color="000000"/>
        </w:rPr>
        <w:t>S</w:t>
      </w:r>
      <w:r>
        <w:rPr>
          <w:b/>
          <w:spacing w:val="30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5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BI</w:t>
      </w:r>
      <w:r>
        <w:rPr>
          <w:b/>
          <w:sz w:val="22"/>
          <w:szCs w:val="22"/>
          <w:u w:val="thick" w:color="000000"/>
        </w:rPr>
        <w:t>D</w:t>
      </w:r>
      <w:r>
        <w:rPr>
          <w:b/>
          <w:spacing w:val="5"/>
          <w:sz w:val="22"/>
          <w:szCs w:val="22"/>
          <w:u w:val="thick" w:color="000000"/>
        </w:rPr>
        <w:t>D</w:t>
      </w:r>
      <w:r>
        <w:rPr>
          <w:b/>
          <w:spacing w:val="-6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NG</w:t>
      </w:r>
      <w:r>
        <w:rPr>
          <w:b/>
          <w:spacing w:val="23"/>
          <w:sz w:val="22"/>
          <w:szCs w:val="22"/>
          <w:u w:val="thick" w:color="000000"/>
        </w:rPr>
        <w:t xml:space="preserve"> </w:t>
      </w:r>
      <w:r>
        <w:rPr>
          <w:b/>
          <w:w w:val="102"/>
          <w:sz w:val="22"/>
          <w:szCs w:val="22"/>
          <w:u w:val="thick" w:color="000000"/>
        </w:rPr>
        <w:t>D</w:t>
      </w:r>
      <w:r>
        <w:rPr>
          <w:b/>
          <w:spacing w:val="2"/>
          <w:w w:val="102"/>
          <w:sz w:val="22"/>
          <w:szCs w:val="22"/>
          <w:u w:val="thick" w:color="000000"/>
        </w:rPr>
        <w:t>O</w:t>
      </w:r>
      <w:r>
        <w:rPr>
          <w:b/>
          <w:spacing w:val="-4"/>
          <w:w w:val="102"/>
          <w:sz w:val="22"/>
          <w:szCs w:val="22"/>
          <w:u w:val="thick" w:color="000000"/>
        </w:rPr>
        <w:t>C</w:t>
      </w:r>
      <w:r>
        <w:rPr>
          <w:b/>
          <w:w w:val="102"/>
          <w:sz w:val="22"/>
          <w:szCs w:val="22"/>
          <w:u w:val="thick" w:color="000000"/>
        </w:rPr>
        <w:t>U</w:t>
      </w:r>
      <w:r>
        <w:rPr>
          <w:b/>
          <w:spacing w:val="-1"/>
          <w:w w:val="102"/>
          <w:sz w:val="22"/>
          <w:szCs w:val="22"/>
          <w:u w:val="thick" w:color="000000"/>
        </w:rPr>
        <w:t>ME</w:t>
      </w:r>
      <w:r>
        <w:rPr>
          <w:b/>
          <w:spacing w:val="5"/>
          <w:w w:val="102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sz w:val="22"/>
          <w:szCs w:val="22"/>
          <w:u w:val="thick" w:color="000000"/>
        </w:rPr>
        <w:t>T</w:t>
      </w:r>
      <w:r>
        <w:rPr>
          <w:b/>
          <w:spacing w:val="6"/>
          <w:w w:val="102"/>
          <w:sz w:val="22"/>
          <w:szCs w:val="22"/>
          <w:u w:val="thick" w:color="000000"/>
        </w:rPr>
        <w:t>S</w:t>
      </w:r>
      <w:r>
        <w:rPr>
          <w:b/>
          <w:w w:val="102"/>
          <w:sz w:val="22"/>
          <w:szCs w:val="22"/>
        </w:rPr>
        <w:t>.</w:t>
      </w:r>
    </w:p>
    <w:p w:rsidR="00D6223C" w:rsidRDefault="002F6E37">
      <w:pPr>
        <w:spacing w:before="1"/>
        <w:ind w:left="146"/>
        <w:rPr>
          <w:sz w:val="22"/>
          <w:szCs w:val="22"/>
        </w:rPr>
      </w:pPr>
      <w:r>
        <w:rPr>
          <w:spacing w:val="2"/>
          <w:sz w:val="22"/>
          <w:szCs w:val="22"/>
        </w:rPr>
        <w:t>4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1     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0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l</w:t>
      </w:r>
      <w:r>
        <w:rPr>
          <w:spacing w:val="2"/>
          <w:w w:val="102"/>
          <w:sz w:val="22"/>
          <w:szCs w:val="22"/>
        </w:rPr>
        <w:t>ud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:</w:t>
      </w:r>
    </w:p>
    <w:p w:rsidR="00D6223C" w:rsidRDefault="002F6E37">
      <w:pPr>
        <w:spacing w:before="6"/>
        <w:ind w:left="822"/>
        <w:rPr>
          <w:sz w:val="22"/>
          <w:szCs w:val="22"/>
        </w:rPr>
      </w:pP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,        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(</w:t>
      </w:r>
      <w:r>
        <w:rPr>
          <w:spacing w:val="-3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)</w:t>
      </w:r>
    </w:p>
    <w:p w:rsidR="00D6223C" w:rsidRDefault="002F6E37">
      <w:pPr>
        <w:spacing w:before="6"/>
        <w:ind w:left="822"/>
        <w:rPr>
          <w:sz w:val="22"/>
          <w:szCs w:val="22"/>
        </w:rPr>
      </w:pP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 xml:space="preserve">,      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1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-2"/>
          <w:w w:val="102"/>
          <w:sz w:val="22"/>
          <w:szCs w:val="22"/>
        </w:rPr>
        <w:t>h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t</w:t>
      </w:r>
    </w:p>
    <w:p w:rsidR="00D6223C" w:rsidRDefault="002F6E37">
      <w:pPr>
        <w:spacing w:before="6" w:line="245" w:lineRule="auto"/>
        <w:ind w:left="822" w:right="4551"/>
        <w:rPr>
          <w:sz w:val="22"/>
          <w:szCs w:val="22"/>
        </w:rPr>
      </w:pP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,        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(</w:t>
      </w:r>
      <w:r>
        <w:rPr>
          <w:spacing w:val="-4"/>
          <w:w w:val="102"/>
          <w:sz w:val="22"/>
          <w:szCs w:val="22"/>
        </w:rPr>
        <w:t>G</w:t>
      </w:r>
      <w:r>
        <w:rPr>
          <w:spacing w:val="-1"/>
          <w:w w:val="102"/>
          <w:sz w:val="22"/>
          <w:szCs w:val="22"/>
        </w:rPr>
        <w:t>C</w:t>
      </w:r>
      <w:r>
        <w:rPr>
          <w:spacing w:val="3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) 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,        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(</w:t>
      </w:r>
      <w:r>
        <w:rPr>
          <w:spacing w:val="4"/>
          <w:w w:val="102"/>
          <w:sz w:val="22"/>
          <w:szCs w:val="22"/>
        </w:rPr>
        <w:t>S</w:t>
      </w:r>
      <w:r>
        <w:rPr>
          <w:spacing w:val="-1"/>
          <w:w w:val="102"/>
          <w:sz w:val="22"/>
          <w:szCs w:val="22"/>
        </w:rPr>
        <w:t>CC</w:t>
      </w:r>
      <w:r>
        <w:rPr>
          <w:w w:val="102"/>
          <w:sz w:val="22"/>
          <w:szCs w:val="22"/>
        </w:rPr>
        <w:t xml:space="preserve">) 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,        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q</w:t>
      </w:r>
      <w:r>
        <w:rPr>
          <w:spacing w:val="7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2F6E37">
      <w:pPr>
        <w:ind w:left="822"/>
        <w:rPr>
          <w:sz w:val="22"/>
          <w:szCs w:val="22"/>
        </w:rPr>
      </w:pP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 xml:space="preserve">,         </w:t>
      </w:r>
      <w:r>
        <w:rPr>
          <w:spacing w:val="2"/>
          <w:sz w:val="22"/>
          <w:szCs w:val="22"/>
        </w:rPr>
        <w:t xml:space="preserve"> T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ec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f</w:t>
      </w:r>
      <w:r>
        <w:rPr>
          <w:spacing w:val="-5"/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on</w:t>
      </w:r>
      <w:r>
        <w:rPr>
          <w:w w:val="102"/>
          <w:sz w:val="22"/>
          <w:szCs w:val="22"/>
        </w:rPr>
        <w:t>s</w:t>
      </w:r>
    </w:p>
    <w:p w:rsidR="00D6223C" w:rsidRDefault="002F6E37">
      <w:pPr>
        <w:spacing w:before="6" w:line="245" w:lineRule="auto"/>
        <w:ind w:left="822" w:right="5405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       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c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spacing w:val="7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,        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2"/>
          <w:w w:val="102"/>
          <w:sz w:val="22"/>
          <w:szCs w:val="22"/>
        </w:rPr>
        <w:t>m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5" w:line="240" w:lineRule="exact"/>
        <w:ind w:left="146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IB</w:t>
      </w:r>
      <w:r>
        <w:rPr>
          <w:b/>
          <w:spacing w:val="1"/>
          <w:position w:val="-1"/>
          <w:sz w:val="22"/>
          <w:szCs w:val="22"/>
        </w:rPr>
        <w:t>.</w:t>
      </w:r>
      <w:r>
        <w:rPr>
          <w:b/>
          <w:position w:val="-1"/>
          <w:sz w:val="22"/>
          <w:szCs w:val="22"/>
        </w:rPr>
        <w:t xml:space="preserve">5    </w:t>
      </w:r>
      <w:r>
        <w:rPr>
          <w:b/>
          <w:spacing w:val="4"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C</w:t>
      </w:r>
      <w:r>
        <w:rPr>
          <w:b/>
          <w:spacing w:val="-1"/>
          <w:position w:val="-1"/>
          <w:sz w:val="22"/>
          <w:szCs w:val="22"/>
          <w:u w:val="thick" w:color="000000"/>
        </w:rPr>
        <w:t>L</w:t>
      </w:r>
      <w:r>
        <w:rPr>
          <w:b/>
          <w:position w:val="-1"/>
          <w:sz w:val="22"/>
          <w:szCs w:val="22"/>
          <w:u w:val="thick" w:color="000000"/>
        </w:rPr>
        <w:t>AR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2"/>
          <w:position w:val="-1"/>
          <w:sz w:val="22"/>
          <w:szCs w:val="22"/>
          <w:u w:val="thick" w:color="000000"/>
        </w:rPr>
        <w:t>F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-4"/>
          <w:position w:val="-1"/>
          <w:sz w:val="22"/>
          <w:szCs w:val="22"/>
          <w:u w:val="thick" w:color="000000"/>
        </w:rPr>
        <w:t>C</w:t>
      </w:r>
      <w:r>
        <w:rPr>
          <w:b/>
          <w:spacing w:val="5"/>
          <w:position w:val="-1"/>
          <w:sz w:val="22"/>
          <w:szCs w:val="22"/>
          <w:u w:val="thick" w:color="000000"/>
        </w:rPr>
        <w:t>A</w:t>
      </w:r>
      <w:r>
        <w:rPr>
          <w:b/>
          <w:spacing w:val="-1"/>
          <w:position w:val="-1"/>
          <w:sz w:val="22"/>
          <w:szCs w:val="22"/>
          <w:u w:val="thick" w:color="000000"/>
        </w:rPr>
        <w:t>TI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N</w:t>
      </w:r>
      <w:r>
        <w:rPr>
          <w:b/>
          <w:spacing w:val="39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F</w:t>
      </w:r>
      <w:r>
        <w:rPr>
          <w:b/>
          <w:spacing w:val="10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1"/>
          <w:position w:val="-1"/>
          <w:sz w:val="22"/>
          <w:szCs w:val="22"/>
          <w:u w:val="thick" w:color="000000"/>
        </w:rPr>
        <w:t>BI</w:t>
      </w:r>
      <w:r>
        <w:rPr>
          <w:b/>
          <w:spacing w:val="5"/>
          <w:position w:val="-1"/>
          <w:sz w:val="22"/>
          <w:szCs w:val="22"/>
          <w:u w:val="thick" w:color="000000"/>
        </w:rPr>
        <w:t>D</w:t>
      </w:r>
      <w:r>
        <w:rPr>
          <w:b/>
          <w:spacing w:val="-4"/>
          <w:position w:val="-1"/>
          <w:sz w:val="22"/>
          <w:szCs w:val="22"/>
          <w:u w:val="thick" w:color="000000"/>
        </w:rPr>
        <w:t>D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position w:val="-1"/>
          <w:sz w:val="22"/>
          <w:szCs w:val="22"/>
          <w:u w:val="thick" w:color="000000"/>
        </w:rPr>
        <w:t>NG</w:t>
      </w:r>
      <w:r>
        <w:rPr>
          <w:b/>
          <w:spacing w:val="23"/>
          <w:position w:val="-1"/>
          <w:sz w:val="22"/>
          <w:szCs w:val="22"/>
          <w:u w:val="thick" w:color="000000"/>
        </w:rPr>
        <w:t xml:space="preserve"> </w:t>
      </w:r>
      <w:r>
        <w:rPr>
          <w:b/>
          <w:w w:val="102"/>
          <w:position w:val="-1"/>
          <w:sz w:val="22"/>
          <w:szCs w:val="22"/>
          <w:u w:val="thick" w:color="000000"/>
        </w:rPr>
        <w:t>D</w:t>
      </w:r>
      <w:r>
        <w:rPr>
          <w:b/>
          <w:spacing w:val="-2"/>
          <w:w w:val="102"/>
          <w:position w:val="-1"/>
          <w:sz w:val="22"/>
          <w:szCs w:val="22"/>
          <w:u w:val="thick" w:color="000000"/>
        </w:rPr>
        <w:t>O</w:t>
      </w:r>
      <w:r>
        <w:rPr>
          <w:b/>
          <w:w w:val="102"/>
          <w:position w:val="-1"/>
          <w:sz w:val="22"/>
          <w:szCs w:val="22"/>
          <w:u w:val="thick" w:color="000000"/>
        </w:rPr>
        <w:t>CU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ME</w:t>
      </w:r>
      <w:r>
        <w:rPr>
          <w:b/>
          <w:spacing w:val="5"/>
          <w:w w:val="102"/>
          <w:position w:val="-1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T</w:t>
      </w:r>
      <w:r>
        <w:rPr>
          <w:b/>
          <w:w w:val="102"/>
          <w:position w:val="-1"/>
          <w:sz w:val="22"/>
          <w:szCs w:val="22"/>
          <w:u w:val="thick" w:color="000000"/>
        </w:rPr>
        <w:t>S.</w:t>
      </w:r>
    </w:p>
    <w:p w:rsidR="00D6223C" w:rsidRDefault="00D6223C">
      <w:pPr>
        <w:spacing w:before="8" w:line="220" w:lineRule="exact"/>
        <w:rPr>
          <w:sz w:val="22"/>
          <w:szCs w:val="22"/>
        </w:rPr>
      </w:pPr>
    </w:p>
    <w:p w:rsidR="00D6223C" w:rsidRDefault="002F6E37">
      <w:pPr>
        <w:spacing w:before="36" w:line="245" w:lineRule="auto"/>
        <w:ind w:left="822" w:right="106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10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qu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 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y </w:t>
      </w:r>
      <w:r>
        <w:rPr>
          <w:spacing w:val="6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ti</w:t>
      </w:r>
      <w:r>
        <w:rPr>
          <w:spacing w:val="7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.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 w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2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k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z w:val="22"/>
          <w:szCs w:val="22"/>
        </w:rPr>
        <w:t>to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ea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li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2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t.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3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pacing w:val="-16"/>
          <w:sz w:val="22"/>
          <w:szCs w:val="22"/>
        </w:rPr>
        <w:t>y</w:t>
      </w:r>
      <w:r>
        <w:rPr>
          <w:spacing w:val="7"/>
          <w:sz w:val="22"/>
          <w:szCs w:val="22"/>
        </w:rPr>
        <w:t>`</w:t>
      </w:r>
      <w:r>
        <w:rPr>
          <w:sz w:val="22"/>
          <w:szCs w:val="22"/>
        </w:rPr>
        <w:t xml:space="preserve">s </w:t>
      </w:r>
      <w:r>
        <w:rPr>
          <w:spacing w:val="5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5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 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n 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 </w:t>
      </w:r>
      <w:r>
        <w:rPr>
          <w:spacing w:val="2"/>
          <w:sz w:val="22"/>
          <w:szCs w:val="22"/>
        </w:rPr>
        <w:t xml:space="preserve"> o</w:t>
      </w:r>
      <w:r>
        <w:rPr>
          <w:sz w:val="22"/>
          <w:szCs w:val="22"/>
        </w:rPr>
        <w:t xml:space="preserve">f </w:t>
      </w:r>
      <w:r>
        <w:rPr>
          <w:spacing w:val="4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49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w</w:t>
      </w:r>
      <w:r>
        <w:rPr>
          <w:w w:val="102"/>
          <w:sz w:val="22"/>
          <w:szCs w:val="22"/>
        </w:rPr>
        <w:t>it</w:t>
      </w:r>
      <w:r>
        <w:rPr>
          <w:spacing w:val="-7"/>
          <w:w w:val="102"/>
          <w:sz w:val="22"/>
          <w:szCs w:val="22"/>
        </w:rPr>
        <w:t>h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u</w:t>
      </w:r>
      <w:r>
        <w:rPr>
          <w:w w:val="102"/>
          <w:sz w:val="22"/>
          <w:szCs w:val="22"/>
        </w:rPr>
        <w:t xml:space="preserve">t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f</w:t>
      </w:r>
      <w:r>
        <w:rPr>
          <w:spacing w:val="-12"/>
          <w:sz w:val="22"/>
          <w:szCs w:val="22"/>
        </w:rPr>
        <w:t>y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our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-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)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z w:val="22"/>
          <w:szCs w:val="22"/>
        </w:rPr>
        <w:t>ill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ece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do</w:t>
      </w:r>
      <w:r>
        <w:rPr>
          <w:spacing w:val="-4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um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260" w:lineRule="exact"/>
        <w:rPr>
          <w:sz w:val="26"/>
          <w:szCs w:val="26"/>
        </w:rPr>
      </w:pPr>
    </w:p>
    <w:p w:rsidR="00D6223C" w:rsidRDefault="002F6E37">
      <w:pPr>
        <w:spacing w:line="240" w:lineRule="exact"/>
        <w:ind w:left="146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IB</w:t>
      </w:r>
      <w:r>
        <w:rPr>
          <w:b/>
          <w:spacing w:val="1"/>
          <w:position w:val="-1"/>
          <w:sz w:val="22"/>
          <w:szCs w:val="22"/>
        </w:rPr>
        <w:t>.</w:t>
      </w:r>
      <w:r>
        <w:rPr>
          <w:b/>
          <w:position w:val="-1"/>
          <w:sz w:val="22"/>
          <w:szCs w:val="22"/>
        </w:rPr>
        <w:t xml:space="preserve">6    </w:t>
      </w:r>
      <w:r>
        <w:rPr>
          <w:b/>
          <w:spacing w:val="4"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A</w:t>
      </w:r>
      <w:r>
        <w:rPr>
          <w:b/>
          <w:spacing w:val="-1"/>
          <w:position w:val="-1"/>
          <w:sz w:val="22"/>
          <w:szCs w:val="22"/>
          <w:u w:val="thick" w:color="000000"/>
        </w:rPr>
        <w:t>MME</w:t>
      </w:r>
      <w:r>
        <w:rPr>
          <w:b/>
          <w:position w:val="-1"/>
          <w:sz w:val="22"/>
          <w:szCs w:val="22"/>
          <w:u w:val="thick" w:color="000000"/>
        </w:rPr>
        <w:t>ND</w:t>
      </w:r>
      <w:r>
        <w:rPr>
          <w:b/>
          <w:spacing w:val="3"/>
          <w:position w:val="-1"/>
          <w:sz w:val="22"/>
          <w:szCs w:val="22"/>
          <w:u w:val="thick" w:color="000000"/>
        </w:rPr>
        <w:t>E</w:t>
      </w:r>
      <w:r>
        <w:rPr>
          <w:b/>
          <w:spacing w:val="-1"/>
          <w:position w:val="-1"/>
          <w:sz w:val="22"/>
          <w:szCs w:val="22"/>
          <w:u w:val="thick" w:color="000000"/>
        </w:rPr>
        <w:t>ME</w:t>
      </w:r>
      <w:r>
        <w:rPr>
          <w:b/>
          <w:position w:val="-1"/>
          <w:sz w:val="22"/>
          <w:szCs w:val="22"/>
          <w:u w:val="thick" w:color="000000"/>
        </w:rPr>
        <w:t>NT</w:t>
      </w:r>
      <w:r>
        <w:rPr>
          <w:b/>
          <w:spacing w:val="38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F</w:t>
      </w:r>
      <w:r>
        <w:rPr>
          <w:b/>
          <w:spacing w:val="5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3"/>
          <w:position w:val="-1"/>
          <w:sz w:val="22"/>
          <w:szCs w:val="22"/>
          <w:u w:val="thick" w:color="000000"/>
        </w:rPr>
        <w:t>B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position w:val="-1"/>
          <w:sz w:val="22"/>
          <w:szCs w:val="22"/>
          <w:u w:val="thick" w:color="000000"/>
        </w:rPr>
        <w:t>DD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position w:val="-1"/>
          <w:sz w:val="22"/>
          <w:szCs w:val="22"/>
          <w:u w:val="thick" w:color="000000"/>
        </w:rPr>
        <w:t>NG</w:t>
      </w:r>
      <w:r>
        <w:rPr>
          <w:b/>
          <w:spacing w:val="19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D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CU</w:t>
      </w:r>
      <w:r>
        <w:rPr>
          <w:b/>
          <w:spacing w:val="-1"/>
          <w:position w:val="-1"/>
          <w:sz w:val="22"/>
          <w:szCs w:val="22"/>
          <w:u w:val="thick" w:color="000000"/>
        </w:rPr>
        <w:t>M</w:t>
      </w:r>
      <w:r>
        <w:rPr>
          <w:b/>
          <w:spacing w:val="3"/>
          <w:position w:val="-1"/>
          <w:sz w:val="22"/>
          <w:szCs w:val="22"/>
          <w:u w:val="thick" w:color="000000"/>
        </w:rPr>
        <w:t>ET</w:t>
      </w:r>
      <w:r>
        <w:rPr>
          <w:b/>
          <w:position w:val="-1"/>
          <w:sz w:val="22"/>
          <w:szCs w:val="22"/>
          <w:u w:val="thick" w:color="000000"/>
        </w:rPr>
        <w:t>S</w:t>
      </w:r>
      <w:r>
        <w:rPr>
          <w:b/>
          <w:spacing w:val="28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2"/>
          <w:position w:val="-1"/>
          <w:sz w:val="22"/>
          <w:szCs w:val="22"/>
          <w:u w:val="thick" w:color="000000"/>
        </w:rPr>
        <w:t>(</w:t>
      </w:r>
      <w:r>
        <w:rPr>
          <w:b/>
          <w:spacing w:val="4"/>
          <w:position w:val="-1"/>
          <w:sz w:val="22"/>
          <w:szCs w:val="22"/>
          <w:u w:val="thick" w:color="000000"/>
        </w:rPr>
        <w:t>S</w:t>
      </w:r>
      <w:r>
        <w:rPr>
          <w:b/>
          <w:spacing w:val="-3"/>
          <w:position w:val="-1"/>
          <w:sz w:val="22"/>
          <w:szCs w:val="22"/>
          <w:u w:val="thick" w:color="000000"/>
        </w:rPr>
        <w:t>P</w:t>
      </w:r>
      <w:r>
        <w:rPr>
          <w:b/>
          <w:position w:val="-1"/>
          <w:sz w:val="22"/>
          <w:szCs w:val="22"/>
          <w:u w:val="thick" w:color="000000"/>
        </w:rPr>
        <w:t>P</w:t>
      </w:r>
      <w:r>
        <w:rPr>
          <w:b/>
          <w:spacing w:val="8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RU</w:t>
      </w:r>
      <w:r>
        <w:rPr>
          <w:b/>
          <w:spacing w:val="-1"/>
          <w:position w:val="-1"/>
          <w:sz w:val="22"/>
          <w:szCs w:val="22"/>
          <w:u w:val="thick" w:color="000000"/>
        </w:rPr>
        <w:t>LE</w:t>
      </w:r>
      <w:r>
        <w:rPr>
          <w:b/>
          <w:position w:val="-1"/>
          <w:sz w:val="22"/>
          <w:szCs w:val="22"/>
          <w:u w:val="thick" w:color="000000"/>
        </w:rPr>
        <w:t>S</w:t>
      </w:r>
      <w:r>
        <w:rPr>
          <w:b/>
          <w:spacing w:val="17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2"/>
          <w:position w:val="-1"/>
          <w:sz w:val="22"/>
          <w:szCs w:val="22"/>
          <w:u w:val="thick" w:color="000000"/>
        </w:rPr>
        <w:t>2</w:t>
      </w:r>
      <w:r>
        <w:rPr>
          <w:b/>
          <w:spacing w:val="-2"/>
          <w:position w:val="-1"/>
          <w:sz w:val="22"/>
          <w:szCs w:val="22"/>
          <w:u w:val="thick" w:color="000000"/>
        </w:rPr>
        <w:t>2</w:t>
      </w:r>
      <w:r>
        <w:rPr>
          <w:b/>
          <w:spacing w:val="-3"/>
          <w:position w:val="-1"/>
          <w:sz w:val="22"/>
          <w:szCs w:val="22"/>
          <w:u w:val="thick" w:color="000000"/>
        </w:rPr>
        <w:t>(</w:t>
      </w:r>
      <w:r>
        <w:rPr>
          <w:b/>
          <w:spacing w:val="7"/>
          <w:position w:val="-1"/>
          <w:sz w:val="22"/>
          <w:szCs w:val="22"/>
          <w:u w:val="thick" w:color="000000"/>
        </w:rPr>
        <w:t>2</w:t>
      </w:r>
      <w:r>
        <w:rPr>
          <w:b/>
          <w:position w:val="-1"/>
          <w:sz w:val="22"/>
          <w:szCs w:val="22"/>
          <w:u w:val="thick" w:color="000000"/>
        </w:rPr>
        <w:t>)</w:t>
      </w:r>
      <w:r>
        <w:rPr>
          <w:b/>
          <w:spacing w:val="9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&amp;</w:t>
      </w:r>
      <w:r>
        <w:rPr>
          <w:b/>
          <w:spacing w:val="4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2"/>
          <w:position w:val="-1"/>
          <w:sz w:val="22"/>
          <w:szCs w:val="22"/>
          <w:u w:val="thick" w:color="000000"/>
        </w:rPr>
        <w:t>22</w:t>
      </w:r>
      <w:r>
        <w:rPr>
          <w:b/>
          <w:position w:val="-1"/>
          <w:sz w:val="22"/>
          <w:szCs w:val="22"/>
          <w:u w:val="thick" w:color="000000"/>
        </w:rPr>
        <w:t>)</w:t>
      </w:r>
    </w:p>
    <w:p w:rsidR="00D6223C" w:rsidRDefault="00D6223C">
      <w:pPr>
        <w:spacing w:before="8" w:line="220" w:lineRule="exact"/>
        <w:rPr>
          <w:sz w:val="22"/>
          <w:szCs w:val="22"/>
        </w:rPr>
      </w:pPr>
    </w:p>
    <w:p w:rsidR="00D6223C" w:rsidRDefault="002F6E37">
      <w:pPr>
        <w:spacing w:before="36" w:line="245" w:lineRule="auto"/>
        <w:ind w:left="822" w:right="103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6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ea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1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6"/>
          <w:sz w:val="22"/>
          <w:szCs w:val="22"/>
        </w:rPr>
        <w:t>.</w:t>
      </w:r>
      <w:r>
        <w:rPr>
          <w:sz w:val="22"/>
          <w:szCs w:val="22"/>
        </w:rPr>
        <w:t>,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wn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ti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dd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3"/>
          <w:w w:val="102"/>
          <w:sz w:val="22"/>
          <w:szCs w:val="22"/>
        </w:rPr>
        <w:t>d</w:t>
      </w:r>
      <w:r>
        <w:rPr>
          <w:spacing w:val="2"/>
          <w:w w:val="102"/>
          <w:sz w:val="22"/>
          <w:szCs w:val="22"/>
        </w:rPr>
        <w:t>um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07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6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  </w:t>
      </w:r>
      <w:r>
        <w:rPr>
          <w:b/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nd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m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4"/>
          <w:sz w:val="22"/>
          <w:szCs w:val="22"/>
        </w:rPr>
        <w:t>b</w:t>
      </w:r>
      <w:r>
        <w:rPr>
          <w:spacing w:val="2"/>
          <w:sz w:val="22"/>
          <w:szCs w:val="22"/>
        </w:rPr>
        <w:t>-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6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1 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of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</w:t>
      </w:r>
      <w:r>
        <w:rPr>
          <w:spacing w:val="-7"/>
          <w:sz w:val="22"/>
          <w:szCs w:val="22"/>
        </w:rPr>
        <w:t>m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pur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s 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2"/>
          <w:w w:val="102"/>
          <w:sz w:val="22"/>
          <w:szCs w:val="22"/>
        </w:rPr>
        <w:t>o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um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.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pacing w:val="-2"/>
          <w:sz w:val="22"/>
          <w:szCs w:val="22"/>
        </w:rPr>
        <w:t>kn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dg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nd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in 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ro</w:t>
      </w:r>
      <w:r>
        <w:rPr>
          <w:spacing w:val="1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g A</w:t>
      </w:r>
      <w:r>
        <w:rPr>
          <w:spacing w:val="-2"/>
          <w:w w:val="102"/>
          <w:sz w:val="22"/>
          <w:szCs w:val="22"/>
        </w:rPr>
        <w:t>g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c</w:t>
      </w:r>
      <w:r>
        <w:rPr>
          <w:spacing w:val="-7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07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6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3      </w:t>
      </w:r>
      <w:r>
        <w:rPr>
          <w:b/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3"/>
          <w:sz w:val="22"/>
          <w:szCs w:val="22"/>
        </w:rPr>
        <w:t>ff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le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ti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nd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m</w:t>
      </w:r>
      <w:r>
        <w:rPr>
          <w:spacing w:val="5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to</w:t>
      </w:r>
      <w:r>
        <w:rPr>
          <w:spacing w:val="4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9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2"/>
          <w:sz w:val="22"/>
          <w:szCs w:val="22"/>
        </w:rPr>
        <w:t xml:space="preserve"> 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6" w:line="240" w:lineRule="exact"/>
        <w:rPr>
          <w:sz w:val="24"/>
          <w:szCs w:val="24"/>
        </w:rPr>
      </w:pPr>
    </w:p>
    <w:p w:rsidR="00D6223C" w:rsidRDefault="002F6E37">
      <w:pPr>
        <w:ind w:left="2939"/>
        <w:rPr>
          <w:sz w:val="26"/>
          <w:szCs w:val="26"/>
        </w:rPr>
      </w:pPr>
      <w:r>
        <w:rPr>
          <w:b/>
          <w:spacing w:val="3"/>
          <w:sz w:val="26"/>
          <w:szCs w:val="26"/>
        </w:rPr>
        <w:t>C</w:t>
      </w:r>
      <w:r>
        <w:rPr>
          <w:b/>
          <w:sz w:val="26"/>
          <w:szCs w:val="26"/>
        </w:rPr>
        <w:t xml:space="preserve">.     </w:t>
      </w:r>
      <w:r>
        <w:rPr>
          <w:b/>
          <w:spacing w:val="30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>PR</w:t>
      </w:r>
      <w:r>
        <w:rPr>
          <w:b/>
          <w:spacing w:val="-1"/>
          <w:sz w:val="26"/>
          <w:szCs w:val="26"/>
        </w:rPr>
        <w:t>E</w:t>
      </w:r>
      <w:r>
        <w:rPr>
          <w:b/>
          <w:spacing w:val="3"/>
          <w:sz w:val="26"/>
          <w:szCs w:val="26"/>
        </w:rPr>
        <w:t>P</w:t>
      </w:r>
      <w:r>
        <w:rPr>
          <w:b/>
          <w:spacing w:val="-1"/>
          <w:sz w:val="26"/>
          <w:szCs w:val="26"/>
        </w:rPr>
        <w:t>A</w:t>
      </w:r>
      <w:r>
        <w:rPr>
          <w:b/>
          <w:spacing w:val="3"/>
          <w:sz w:val="26"/>
          <w:szCs w:val="26"/>
        </w:rPr>
        <w:t>RAT</w:t>
      </w:r>
      <w:r>
        <w:rPr>
          <w:b/>
          <w:spacing w:val="-5"/>
          <w:sz w:val="26"/>
          <w:szCs w:val="26"/>
        </w:rPr>
        <w:t>I</w:t>
      </w:r>
      <w:r>
        <w:rPr>
          <w:b/>
          <w:spacing w:val="3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>B</w:t>
      </w:r>
      <w:r>
        <w:rPr>
          <w:b/>
          <w:spacing w:val="-5"/>
          <w:sz w:val="26"/>
          <w:szCs w:val="26"/>
        </w:rPr>
        <w:t>I</w:t>
      </w:r>
      <w:r>
        <w:rPr>
          <w:b/>
          <w:spacing w:val="8"/>
          <w:sz w:val="26"/>
          <w:szCs w:val="26"/>
        </w:rPr>
        <w:t>D</w:t>
      </w:r>
      <w:r>
        <w:rPr>
          <w:b/>
          <w:sz w:val="26"/>
          <w:szCs w:val="26"/>
        </w:rPr>
        <w:t>S</w:t>
      </w:r>
    </w:p>
    <w:p w:rsidR="00D6223C" w:rsidRDefault="00D6223C">
      <w:pPr>
        <w:spacing w:before="6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z w:val="22"/>
          <w:szCs w:val="22"/>
        </w:rPr>
        <w:t xml:space="preserve">7    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L</w:t>
      </w:r>
      <w:r>
        <w:rPr>
          <w:b/>
          <w:sz w:val="22"/>
          <w:szCs w:val="22"/>
          <w:u w:val="thick" w:color="000000"/>
        </w:rPr>
        <w:t>AN</w:t>
      </w:r>
      <w:r>
        <w:rPr>
          <w:b/>
          <w:spacing w:val="2"/>
          <w:sz w:val="22"/>
          <w:szCs w:val="22"/>
          <w:u w:val="thick" w:color="000000"/>
        </w:rPr>
        <w:t>G</w:t>
      </w:r>
      <w:r>
        <w:rPr>
          <w:b/>
          <w:spacing w:val="-4"/>
          <w:sz w:val="22"/>
          <w:szCs w:val="22"/>
          <w:u w:val="thick" w:color="000000"/>
        </w:rPr>
        <w:t>U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2"/>
          <w:sz w:val="22"/>
          <w:szCs w:val="22"/>
          <w:u w:val="thick" w:color="000000"/>
        </w:rPr>
        <w:t>G</w:t>
      </w:r>
      <w:r>
        <w:rPr>
          <w:b/>
          <w:sz w:val="22"/>
          <w:szCs w:val="22"/>
          <w:u w:val="thick" w:color="000000"/>
        </w:rPr>
        <w:t>E</w:t>
      </w:r>
      <w:r>
        <w:rPr>
          <w:b/>
          <w:spacing w:val="27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5"/>
          <w:sz w:val="22"/>
          <w:szCs w:val="22"/>
          <w:u w:val="thick" w:color="000000"/>
        </w:rPr>
        <w:t xml:space="preserve"> </w:t>
      </w:r>
      <w:r>
        <w:rPr>
          <w:b/>
          <w:spacing w:val="-1"/>
          <w:w w:val="102"/>
          <w:sz w:val="22"/>
          <w:szCs w:val="22"/>
          <w:u w:val="thick" w:color="000000"/>
        </w:rPr>
        <w:t>BI</w:t>
      </w:r>
      <w:r>
        <w:rPr>
          <w:b/>
          <w:spacing w:val="2"/>
          <w:w w:val="102"/>
          <w:sz w:val="22"/>
          <w:szCs w:val="22"/>
          <w:u w:val="thick" w:color="000000"/>
        </w:rPr>
        <w:t>D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7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All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ng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0" w:line="260" w:lineRule="exact"/>
        <w:rPr>
          <w:sz w:val="26"/>
          <w:szCs w:val="26"/>
        </w:rPr>
      </w:pPr>
    </w:p>
    <w:p w:rsidR="00D6223C" w:rsidRDefault="002F6E37">
      <w:pPr>
        <w:spacing w:line="240" w:lineRule="exact"/>
        <w:ind w:left="146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IB</w:t>
      </w:r>
      <w:r>
        <w:rPr>
          <w:b/>
          <w:spacing w:val="1"/>
          <w:position w:val="-1"/>
          <w:sz w:val="22"/>
          <w:szCs w:val="22"/>
        </w:rPr>
        <w:t>.</w:t>
      </w:r>
      <w:r>
        <w:rPr>
          <w:b/>
          <w:position w:val="-1"/>
          <w:sz w:val="22"/>
          <w:szCs w:val="22"/>
        </w:rPr>
        <w:t xml:space="preserve">8    </w:t>
      </w:r>
      <w:r>
        <w:rPr>
          <w:b/>
          <w:spacing w:val="4"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D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spacing w:val="-4"/>
          <w:position w:val="-1"/>
          <w:sz w:val="22"/>
          <w:szCs w:val="22"/>
          <w:u w:val="thick" w:color="000000"/>
        </w:rPr>
        <w:t>C</w:t>
      </w:r>
      <w:r>
        <w:rPr>
          <w:b/>
          <w:position w:val="-1"/>
          <w:sz w:val="22"/>
          <w:szCs w:val="22"/>
          <w:u w:val="thick" w:color="000000"/>
        </w:rPr>
        <w:t>U</w:t>
      </w:r>
      <w:r>
        <w:rPr>
          <w:b/>
          <w:spacing w:val="3"/>
          <w:position w:val="-1"/>
          <w:sz w:val="22"/>
          <w:szCs w:val="22"/>
          <w:u w:val="thick" w:color="000000"/>
        </w:rPr>
        <w:t>M</w:t>
      </w:r>
      <w:r>
        <w:rPr>
          <w:b/>
          <w:spacing w:val="-1"/>
          <w:position w:val="-1"/>
          <w:sz w:val="22"/>
          <w:szCs w:val="22"/>
          <w:u w:val="thick" w:color="000000"/>
        </w:rPr>
        <w:t>E</w:t>
      </w:r>
      <w:r>
        <w:rPr>
          <w:b/>
          <w:spacing w:val="-4"/>
          <w:position w:val="-1"/>
          <w:sz w:val="22"/>
          <w:szCs w:val="22"/>
          <w:u w:val="thick" w:color="000000"/>
        </w:rPr>
        <w:t>N</w:t>
      </w:r>
      <w:r>
        <w:rPr>
          <w:b/>
          <w:spacing w:val="-1"/>
          <w:position w:val="-1"/>
          <w:sz w:val="22"/>
          <w:szCs w:val="22"/>
          <w:u w:val="thick" w:color="000000"/>
        </w:rPr>
        <w:t>T</w:t>
      </w:r>
      <w:r>
        <w:rPr>
          <w:b/>
          <w:position w:val="-1"/>
          <w:sz w:val="22"/>
          <w:szCs w:val="22"/>
          <w:u w:val="thick" w:color="000000"/>
        </w:rPr>
        <w:t>S</w:t>
      </w:r>
      <w:r>
        <w:rPr>
          <w:b/>
          <w:spacing w:val="35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C</w:t>
      </w:r>
      <w:r>
        <w:rPr>
          <w:b/>
          <w:spacing w:val="-2"/>
          <w:position w:val="-1"/>
          <w:sz w:val="22"/>
          <w:szCs w:val="22"/>
          <w:u w:val="thick" w:color="000000"/>
        </w:rPr>
        <w:t>O</w:t>
      </w:r>
      <w:r>
        <w:rPr>
          <w:b/>
          <w:spacing w:val="3"/>
          <w:position w:val="-1"/>
          <w:sz w:val="22"/>
          <w:szCs w:val="22"/>
          <w:u w:val="thick" w:color="000000"/>
        </w:rPr>
        <w:t>M</w:t>
      </w:r>
      <w:r>
        <w:rPr>
          <w:b/>
          <w:spacing w:val="-3"/>
          <w:position w:val="-1"/>
          <w:sz w:val="22"/>
          <w:szCs w:val="22"/>
          <w:u w:val="thick" w:color="000000"/>
        </w:rPr>
        <w:t>P</w:t>
      </w:r>
      <w:r>
        <w:rPr>
          <w:b/>
          <w:spacing w:val="5"/>
          <w:position w:val="-1"/>
          <w:sz w:val="22"/>
          <w:szCs w:val="22"/>
          <w:u w:val="thick" w:color="000000"/>
        </w:rPr>
        <w:t>R</w:t>
      </w:r>
      <w:r>
        <w:rPr>
          <w:b/>
          <w:spacing w:val="-6"/>
          <w:position w:val="-1"/>
          <w:sz w:val="22"/>
          <w:szCs w:val="22"/>
          <w:u w:val="thick" w:color="000000"/>
        </w:rPr>
        <w:t>I</w:t>
      </w:r>
      <w:r>
        <w:rPr>
          <w:b/>
          <w:spacing w:val="4"/>
          <w:position w:val="-1"/>
          <w:sz w:val="22"/>
          <w:szCs w:val="22"/>
          <w:u w:val="thick" w:color="000000"/>
        </w:rPr>
        <w:t>S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-4"/>
          <w:position w:val="-1"/>
          <w:sz w:val="22"/>
          <w:szCs w:val="22"/>
          <w:u w:val="thick" w:color="000000"/>
        </w:rPr>
        <w:t>N</w:t>
      </w:r>
      <w:r>
        <w:rPr>
          <w:b/>
          <w:position w:val="-1"/>
          <w:sz w:val="22"/>
          <w:szCs w:val="22"/>
          <w:u w:val="thick" w:color="000000"/>
        </w:rPr>
        <w:t>G</w:t>
      </w:r>
      <w:r>
        <w:rPr>
          <w:b/>
          <w:spacing w:val="33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1"/>
          <w:position w:val="-1"/>
          <w:sz w:val="22"/>
          <w:szCs w:val="22"/>
          <w:u w:val="thick" w:color="000000"/>
        </w:rPr>
        <w:t>T</w:t>
      </w:r>
      <w:r>
        <w:rPr>
          <w:b/>
          <w:spacing w:val="2"/>
          <w:position w:val="-1"/>
          <w:sz w:val="22"/>
          <w:szCs w:val="22"/>
          <w:u w:val="thick" w:color="000000"/>
        </w:rPr>
        <w:t>H</w:t>
      </w:r>
      <w:r>
        <w:rPr>
          <w:b/>
          <w:position w:val="-1"/>
          <w:sz w:val="22"/>
          <w:szCs w:val="22"/>
          <w:u w:val="thick" w:color="000000"/>
        </w:rPr>
        <w:t>E</w:t>
      </w:r>
      <w:r>
        <w:rPr>
          <w:b/>
          <w:spacing w:val="10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BI</w:t>
      </w:r>
      <w:r>
        <w:rPr>
          <w:b/>
          <w:w w:val="102"/>
          <w:position w:val="-1"/>
          <w:sz w:val="22"/>
          <w:szCs w:val="22"/>
          <w:u w:val="thick" w:color="000000"/>
        </w:rPr>
        <w:t>D.</w:t>
      </w:r>
    </w:p>
    <w:p w:rsidR="00D6223C" w:rsidRDefault="00D6223C">
      <w:pPr>
        <w:spacing w:before="13" w:line="220" w:lineRule="exact"/>
        <w:rPr>
          <w:sz w:val="22"/>
          <w:szCs w:val="22"/>
        </w:rPr>
      </w:pPr>
    </w:p>
    <w:p w:rsidR="00D6223C" w:rsidRDefault="002F6E37">
      <w:pPr>
        <w:spacing w:before="36"/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8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ompr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l</w:t>
      </w:r>
      <w:r>
        <w:rPr>
          <w:spacing w:val="-5"/>
          <w:w w:val="102"/>
          <w:sz w:val="22"/>
          <w:szCs w:val="22"/>
        </w:rPr>
        <w:t>l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wi</w:t>
      </w:r>
      <w:r>
        <w:rPr>
          <w:spacing w:val="2"/>
          <w:w w:val="102"/>
          <w:sz w:val="22"/>
          <w:szCs w:val="22"/>
        </w:rPr>
        <w:t>n</w:t>
      </w:r>
      <w:r>
        <w:rPr>
          <w:spacing w:val="-2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>:</w:t>
      </w:r>
    </w:p>
    <w:p w:rsidR="00D6223C" w:rsidRDefault="002F6E37">
      <w:pPr>
        <w:spacing w:before="6" w:line="245" w:lineRule="auto"/>
        <w:ind w:left="1499" w:right="111" w:hanging="677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(a</w:t>
      </w:r>
      <w:r>
        <w:rPr>
          <w:b/>
          <w:sz w:val="22"/>
          <w:szCs w:val="22"/>
        </w:rPr>
        <w:t xml:space="preserve">)      </w:t>
      </w:r>
      <w:r>
        <w:rPr>
          <w:b/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3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th</w:t>
      </w:r>
      <w:r>
        <w:rPr>
          <w:spacing w:val="3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B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s 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1</w:t>
      </w:r>
      <w:r>
        <w:rPr>
          <w:spacing w:val="7"/>
          <w:sz w:val="22"/>
          <w:szCs w:val="22"/>
        </w:rPr>
        <w:t>0</w:t>
      </w:r>
      <w:r>
        <w:rPr>
          <w:sz w:val="22"/>
          <w:szCs w:val="22"/>
        </w:rPr>
        <w:t>,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1</w:t>
      </w:r>
      <w:r>
        <w:rPr>
          <w:spacing w:val="-2"/>
          <w:w w:val="102"/>
          <w:sz w:val="22"/>
          <w:szCs w:val="22"/>
        </w:rPr>
        <w:t>1</w:t>
      </w:r>
      <w:r>
        <w:rPr>
          <w:w w:val="102"/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1</w:t>
      </w:r>
      <w:r>
        <w:rPr>
          <w:spacing w:val="-2"/>
          <w:w w:val="102"/>
          <w:sz w:val="22"/>
          <w:szCs w:val="22"/>
        </w:rPr>
        <w:t>2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1499" w:right="107" w:hanging="677"/>
        <w:rPr>
          <w:sz w:val="22"/>
          <w:szCs w:val="22"/>
        </w:rPr>
        <w:sectPr w:rsidR="00D6223C">
          <w:headerReference w:type="default" r:id="rId19"/>
          <w:footerReference w:type="default" r:id="rId20"/>
          <w:pgSz w:w="12240" w:h="15840"/>
          <w:pgMar w:top="1020" w:right="1000" w:bottom="0" w:left="1640" w:header="0" w:footer="146" w:gutter="0"/>
          <w:pgNumType w:start="13"/>
          <w:cols w:space="720"/>
        </w:sect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b)      </w:t>
      </w:r>
      <w:r>
        <w:rPr>
          <w:b/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5"/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B</w:t>
      </w:r>
      <w:r>
        <w:rPr>
          <w:spacing w:val="13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1</w:t>
      </w:r>
      <w:r>
        <w:rPr>
          <w:sz w:val="22"/>
          <w:szCs w:val="22"/>
        </w:rPr>
        <w:t>3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is 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li</w:t>
      </w:r>
      <w:r>
        <w:rPr>
          <w:spacing w:val="2"/>
          <w:sz w:val="22"/>
          <w:szCs w:val="22"/>
        </w:rPr>
        <w:t>g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le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1"/>
          <w:w w:val="102"/>
          <w:sz w:val="22"/>
          <w:szCs w:val="22"/>
        </w:rPr>
        <w:t>cc</w:t>
      </w:r>
      <w:r>
        <w:rPr>
          <w:spacing w:val="-4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p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;</w:t>
      </w:r>
    </w:p>
    <w:p w:rsidR="00D6223C" w:rsidRDefault="002F6E37">
      <w:pPr>
        <w:spacing w:before="86" w:line="245" w:lineRule="auto"/>
        <w:ind w:left="1499" w:right="104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(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 xml:space="preserve">)      </w:t>
      </w:r>
      <w:r>
        <w:rPr>
          <w:b/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th</w:t>
      </w:r>
      <w:r>
        <w:rPr>
          <w:spacing w:val="4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B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1</w:t>
      </w:r>
      <w:r>
        <w:rPr>
          <w:sz w:val="22"/>
          <w:szCs w:val="22"/>
        </w:rPr>
        <w:t>4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-7"/>
          <w:w w:val="102"/>
          <w:sz w:val="22"/>
          <w:szCs w:val="22"/>
        </w:rPr>
        <w:t>g</w:t>
      </w:r>
      <w:r>
        <w:rPr>
          <w:spacing w:val="7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o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d</w:t>
      </w:r>
    </w:p>
    <w:p w:rsidR="00D6223C" w:rsidRDefault="002F6E37">
      <w:pPr>
        <w:ind w:left="822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d)      </w:t>
      </w:r>
      <w:r>
        <w:rPr>
          <w:b/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urn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6"/>
          <w:sz w:val="22"/>
          <w:szCs w:val="22"/>
        </w:rPr>
        <w:t>T</w:t>
      </w:r>
      <w:r>
        <w:rPr>
          <w:sz w:val="22"/>
          <w:szCs w:val="22"/>
        </w:rPr>
        <w:t>B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1</w:t>
      </w:r>
      <w:r>
        <w:rPr>
          <w:spacing w:val="7"/>
          <w:w w:val="102"/>
          <w:sz w:val="22"/>
          <w:szCs w:val="22"/>
        </w:rPr>
        <w:t>5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0" w:line="260" w:lineRule="exact"/>
        <w:rPr>
          <w:sz w:val="26"/>
          <w:szCs w:val="26"/>
        </w:rPr>
      </w:pPr>
    </w:p>
    <w:p w:rsidR="00D6223C" w:rsidRDefault="002F6E37">
      <w:pPr>
        <w:spacing w:line="240" w:lineRule="exact"/>
        <w:ind w:left="146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IB</w:t>
      </w:r>
      <w:r>
        <w:rPr>
          <w:b/>
          <w:spacing w:val="1"/>
          <w:position w:val="-1"/>
          <w:sz w:val="22"/>
          <w:szCs w:val="22"/>
        </w:rPr>
        <w:t>.</w:t>
      </w:r>
      <w:r>
        <w:rPr>
          <w:b/>
          <w:position w:val="-1"/>
          <w:sz w:val="22"/>
          <w:szCs w:val="22"/>
        </w:rPr>
        <w:t xml:space="preserve">9    </w:t>
      </w:r>
      <w:r>
        <w:rPr>
          <w:b/>
          <w:spacing w:val="4"/>
          <w:position w:val="-1"/>
          <w:sz w:val="22"/>
          <w:szCs w:val="22"/>
        </w:rPr>
        <w:t xml:space="preserve"> </w:t>
      </w:r>
      <w:r>
        <w:rPr>
          <w:b/>
          <w:spacing w:val="-1"/>
          <w:position w:val="-1"/>
          <w:sz w:val="22"/>
          <w:szCs w:val="22"/>
          <w:u w:val="thick" w:color="000000"/>
        </w:rPr>
        <w:t>BI</w:t>
      </w:r>
      <w:r>
        <w:rPr>
          <w:b/>
          <w:position w:val="-1"/>
          <w:sz w:val="22"/>
          <w:szCs w:val="22"/>
          <w:u w:val="thick" w:color="000000"/>
        </w:rPr>
        <w:t>D</w:t>
      </w:r>
      <w:r>
        <w:rPr>
          <w:b/>
          <w:spacing w:val="11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3"/>
          <w:position w:val="-1"/>
          <w:sz w:val="22"/>
          <w:szCs w:val="22"/>
          <w:u w:val="thick" w:color="000000"/>
        </w:rPr>
        <w:t>P</w:t>
      </w:r>
      <w:r>
        <w:rPr>
          <w:b/>
          <w:position w:val="-1"/>
          <w:sz w:val="22"/>
          <w:szCs w:val="22"/>
          <w:u w:val="thick" w:color="000000"/>
        </w:rPr>
        <w:t>R</w:t>
      </w:r>
      <w:r>
        <w:rPr>
          <w:b/>
          <w:spacing w:val="4"/>
          <w:position w:val="-1"/>
          <w:sz w:val="22"/>
          <w:szCs w:val="22"/>
          <w:u w:val="thick" w:color="000000"/>
        </w:rPr>
        <w:t>I</w:t>
      </w:r>
      <w:r>
        <w:rPr>
          <w:b/>
          <w:position w:val="-1"/>
          <w:sz w:val="22"/>
          <w:szCs w:val="22"/>
          <w:u w:val="thick" w:color="000000"/>
        </w:rPr>
        <w:t>C</w:t>
      </w:r>
      <w:r>
        <w:rPr>
          <w:b/>
          <w:spacing w:val="-1"/>
          <w:position w:val="-1"/>
          <w:sz w:val="22"/>
          <w:szCs w:val="22"/>
          <w:u w:val="thick" w:color="000000"/>
        </w:rPr>
        <w:t>E</w:t>
      </w:r>
      <w:r>
        <w:rPr>
          <w:b/>
          <w:position w:val="-1"/>
          <w:sz w:val="22"/>
          <w:szCs w:val="22"/>
          <w:u w:val="thick" w:color="000000"/>
        </w:rPr>
        <w:t>S,</w:t>
      </w:r>
      <w:r>
        <w:rPr>
          <w:b/>
          <w:spacing w:val="25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4"/>
          <w:position w:val="-1"/>
          <w:sz w:val="22"/>
          <w:szCs w:val="22"/>
          <w:u w:val="thick" w:color="000000"/>
        </w:rPr>
        <w:t>C</w:t>
      </w:r>
      <w:r>
        <w:rPr>
          <w:b/>
          <w:position w:val="-1"/>
          <w:sz w:val="22"/>
          <w:szCs w:val="22"/>
          <w:u w:val="thick" w:color="000000"/>
        </w:rPr>
        <w:t>URR</w:t>
      </w:r>
      <w:r>
        <w:rPr>
          <w:b/>
          <w:spacing w:val="-1"/>
          <w:position w:val="-1"/>
          <w:sz w:val="22"/>
          <w:szCs w:val="22"/>
          <w:u w:val="thick" w:color="000000"/>
        </w:rPr>
        <w:t>E</w:t>
      </w:r>
      <w:r>
        <w:rPr>
          <w:b/>
          <w:spacing w:val="2"/>
          <w:position w:val="-1"/>
          <w:sz w:val="22"/>
          <w:szCs w:val="22"/>
          <w:u w:val="thick" w:color="000000"/>
        </w:rPr>
        <w:t>N</w:t>
      </w:r>
      <w:r>
        <w:rPr>
          <w:b/>
          <w:position w:val="-1"/>
          <w:sz w:val="22"/>
          <w:szCs w:val="22"/>
          <w:u w:val="thick" w:color="000000"/>
        </w:rPr>
        <w:t>CY</w:t>
      </w:r>
      <w:r>
        <w:rPr>
          <w:b/>
          <w:spacing w:val="28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F</w:t>
      </w:r>
      <w:r>
        <w:rPr>
          <w:b/>
          <w:spacing w:val="10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1"/>
          <w:position w:val="-1"/>
          <w:sz w:val="22"/>
          <w:szCs w:val="22"/>
          <w:u w:val="thick" w:color="000000"/>
        </w:rPr>
        <w:t>BI</w:t>
      </w:r>
      <w:r>
        <w:rPr>
          <w:b/>
          <w:position w:val="-1"/>
          <w:sz w:val="22"/>
          <w:szCs w:val="22"/>
          <w:u w:val="thick" w:color="000000"/>
        </w:rPr>
        <w:t>D</w:t>
      </w:r>
      <w:r>
        <w:rPr>
          <w:b/>
          <w:spacing w:val="11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A</w:t>
      </w:r>
      <w:r>
        <w:rPr>
          <w:b/>
          <w:spacing w:val="-4"/>
          <w:position w:val="-1"/>
          <w:sz w:val="22"/>
          <w:szCs w:val="22"/>
          <w:u w:val="thick" w:color="000000"/>
        </w:rPr>
        <w:t>N</w:t>
      </w:r>
      <w:r>
        <w:rPr>
          <w:b/>
          <w:position w:val="-1"/>
          <w:sz w:val="22"/>
          <w:szCs w:val="22"/>
          <w:u w:val="thick" w:color="000000"/>
        </w:rPr>
        <w:t>D</w:t>
      </w:r>
      <w:r>
        <w:rPr>
          <w:b/>
          <w:spacing w:val="13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2"/>
          <w:w w:val="102"/>
          <w:position w:val="-1"/>
          <w:sz w:val="22"/>
          <w:szCs w:val="22"/>
          <w:u w:val="thick" w:color="000000"/>
        </w:rPr>
        <w:t>P</w:t>
      </w:r>
      <w:r>
        <w:rPr>
          <w:b/>
          <w:spacing w:val="-4"/>
          <w:w w:val="102"/>
          <w:position w:val="-1"/>
          <w:sz w:val="22"/>
          <w:szCs w:val="22"/>
          <w:u w:val="thick" w:color="000000"/>
        </w:rPr>
        <w:t>A</w:t>
      </w:r>
      <w:r>
        <w:rPr>
          <w:b/>
          <w:spacing w:val="5"/>
          <w:w w:val="102"/>
          <w:position w:val="-1"/>
          <w:sz w:val="22"/>
          <w:szCs w:val="22"/>
          <w:u w:val="thick" w:color="000000"/>
        </w:rPr>
        <w:t>Y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ME</w:t>
      </w:r>
      <w:r>
        <w:rPr>
          <w:b/>
          <w:w w:val="102"/>
          <w:position w:val="-1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T</w:t>
      </w:r>
      <w:r>
        <w:rPr>
          <w:b/>
          <w:w w:val="102"/>
          <w:position w:val="-1"/>
          <w:sz w:val="22"/>
          <w:szCs w:val="22"/>
          <w:u w:val="thick" w:color="000000"/>
        </w:rPr>
        <w:t>.</w:t>
      </w:r>
    </w:p>
    <w:p w:rsidR="00D6223C" w:rsidRDefault="00D6223C">
      <w:pPr>
        <w:spacing w:before="8" w:line="220" w:lineRule="exact"/>
        <w:rPr>
          <w:sz w:val="22"/>
          <w:szCs w:val="22"/>
        </w:rPr>
      </w:pPr>
    </w:p>
    <w:p w:rsidR="00D6223C" w:rsidRDefault="002F6E37">
      <w:pPr>
        <w:spacing w:before="36" w:line="245" w:lineRule="auto"/>
        <w:ind w:left="1499" w:right="114" w:hanging="677"/>
        <w:jc w:val="both"/>
        <w:rPr>
          <w:sz w:val="22"/>
          <w:szCs w:val="22"/>
        </w:rPr>
      </w:pPr>
      <w:r>
        <w:rPr>
          <w:b/>
          <w:spacing w:val="7"/>
          <w:sz w:val="22"/>
          <w:szCs w:val="22"/>
        </w:rPr>
        <w:t>a</w:t>
      </w:r>
      <w:r>
        <w:rPr>
          <w:b/>
          <w:sz w:val="22"/>
          <w:szCs w:val="22"/>
        </w:rPr>
        <w:t xml:space="preserve">)       </w:t>
      </w:r>
      <w:r>
        <w:rPr>
          <w:b/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0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  i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te 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pp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te 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it</w:t>
      </w:r>
      <w:r>
        <w:rPr>
          <w:spacing w:val="5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(</w:t>
      </w:r>
      <w:r>
        <w:rPr>
          <w:spacing w:val="5"/>
          <w:w w:val="102"/>
          <w:sz w:val="22"/>
          <w:szCs w:val="22"/>
        </w:rPr>
        <w:t>w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ca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6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</w:t>
      </w:r>
      <w:r>
        <w:rPr>
          <w:spacing w:val="5"/>
          <w:sz w:val="22"/>
          <w:szCs w:val="22"/>
        </w:rPr>
        <w:t>pl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spacing w:line="245" w:lineRule="auto"/>
        <w:ind w:left="1499" w:right="113" w:hanging="67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b)       </w:t>
      </w:r>
      <w:r>
        <w:rPr>
          <w:b/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du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id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DDP)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Th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l)</w:t>
      </w:r>
      <w:r>
        <w:rPr>
          <w:spacing w:val="27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z w:val="22"/>
          <w:szCs w:val="22"/>
        </w:rPr>
        <w:t>ill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pacing w:val="-1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5"/>
          <w:w w:val="102"/>
          <w:sz w:val="22"/>
          <w:szCs w:val="22"/>
        </w:rPr>
        <w:t>l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1499" w:right="103" w:hanging="677"/>
        <w:jc w:val="both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 xml:space="preserve">)        </w:t>
      </w:r>
      <w:r>
        <w:rPr>
          <w:b/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6"/>
          <w:sz w:val="22"/>
          <w:szCs w:val="22"/>
        </w:rPr>
        <w:t>T</w:t>
      </w:r>
      <w:r>
        <w:rPr>
          <w:sz w:val="22"/>
          <w:szCs w:val="22"/>
        </w:rPr>
        <w:t>B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1</w:t>
      </w:r>
      <w:r>
        <w:rPr>
          <w:spacing w:val="7"/>
          <w:sz w:val="22"/>
          <w:szCs w:val="22"/>
        </w:rPr>
        <w:t>1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>2</w:t>
      </w:r>
      <w:r>
        <w:rPr>
          <w:spacing w:val="15"/>
          <w:sz w:val="22"/>
          <w:szCs w:val="22"/>
        </w:rPr>
        <w:t xml:space="preserve"> </w:t>
      </w:r>
      <w:r>
        <w:rPr>
          <w:spacing w:val="-9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bo</w:t>
      </w:r>
      <w:r>
        <w:rPr>
          <w:spacing w:val="-2"/>
          <w:w w:val="102"/>
          <w:sz w:val="22"/>
          <w:szCs w:val="22"/>
        </w:rPr>
        <w:t>v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will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el</w:t>
      </w:r>
      <w:r>
        <w:rPr>
          <w:sz w:val="22"/>
          <w:szCs w:val="22"/>
        </w:rPr>
        <w:t>y</w:t>
      </w:r>
      <w:r>
        <w:rPr>
          <w:spacing w:val="1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pu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ilit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ro</w:t>
      </w:r>
      <w:r>
        <w:rPr>
          <w:spacing w:val="1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g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ill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1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10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li</w:t>
      </w:r>
      <w:r>
        <w:rPr>
          <w:spacing w:val="7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pacing w:val="-12"/>
          <w:sz w:val="22"/>
          <w:szCs w:val="22"/>
        </w:rPr>
        <w:t>y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3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1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o</w:t>
      </w:r>
      <w:r>
        <w:rPr>
          <w:spacing w:val="-3"/>
          <w:w w:val="102"/>
          <w:sz w:val="22"/>
          <w:szCs w:val="22"/>
        </w:rPr>
        <w:t>ff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5" w:line="245" w:lineRule="auto"/>
        <w:ind w:left="1499" w:right="108" w:hanging="67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d)       </w:t>
      </w:r>
      <w:r>
        <w:rPr>
          <w:b/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x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 xml:space="preserve"> dur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  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r`</w:t>
      </w:r>
      <w:r>
        <w:rPr>
          <w:sz w:val="22"/>
          <w:szCs w:val="22"/>
        </w:rPr>
        <w:t xml:space="preserve">s 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8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3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2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3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wi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t.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with</w:t>
      </w:r>
      <w:r>
        <w:rPr>
          <w:spacing w:val="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j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s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"/>
          <w:sz w:val="22"/>
          <w:szCs w:val="22"/>
        </w:rPr>
        <w:t xml:space="preserve"> b</w:t>
      </w:r>
      <w:r>
        <w:rPr>
          <w:sz w:val="22"/>
          <w:szCs w:val="22"/>
        </w:rPr>
        <w:t xml:space="preserve">e 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to </w:t>
      </w:r>
      <w:r>
        <w:rPr>
          <w:spacing w:val="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B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</w:t>
      </w:r>
      <w:r>
        <w:rPr>
          <w:spacing w:val="4"/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If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in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2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t,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qu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1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to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j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t,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 a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ll </w:t>
      </w:r>
      <w:r>
        <w:rPr>
          <w:spacing w:val="12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j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10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z</w:t>
      </w:r>
      <w:r>
        <w:rPr>
          <w:spacing w:val="-4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19"/>
          <w:szCs w:val="19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1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2"/>
          <w:sz w:val="19"/>
          <w:szCs w:val="19"/>
        </w:rPr>
        <w:t>D</w:t>
      </w:r>
      <w:r>
        <w:rPr>
          <w:b/>
          <w:spacing w:val="-3"/>
          <w:sz w:val="19"/>
          <w:szCs w:val="19"/>
        </w:rPr>
        <w:t>O</w:t>
      </w:r>
      <w:r>
        <w:rPr>
          <w:b/>
          <w:spacing w:val="2"/>
          <w:sz w:val="19"/>
          <w:szCs w:val="19"/>
        </w:rPr>
        <w:t>C</w:t>
      </w:r>
      <w:r>
        <w:rPr>
          <w:b/>
          <w:spacing w:val="-2"/>
          <w:sz w:val="19"/>
          <w:szCs w:val="19"/>
        </w:rPr>
        <w:t>U</w:t>
      </w:r>
      <w:r>
        <w:rPr>
          <w:b/>
          <w:spacing w:val="-6"/>
          <w:sz w:val="19"/>
          <w:szCs w:val="19"/>
        </w:rPr>
        <w:t>M</w:t>
      </w:r>
      <w:r>
        <w:rPr>
          <w:b/>
          <w:spacing w:val="3"/>
          <w:sz w:val="19"/>
          <w:szCs w:val="19"/>
        </w:rPr>
        <w:t>E</w:t>
      </w:r>
      <w:r>
        <w:rPr>
          <w:b/>
          <w:spacing w:val="-2"/>
          <w:sz w:val="19"/>
          <w:szCs w:val="19"/>
        </w:rPr>
        <w:t>N</w:t>
      </w:r>
      <w:r>
        <w:rPr>
          <w:b/>
          <w:spacing w:val="-1"/>
          <w:sz w:val="19"/>
          <w:szCs w:val="19"/>
        </w:rPr>
        <w:t>T</w:t>
      </w:r>
      <w:r>
        <w:rPr>
          <w:b/>
          <w:sz w:val="19"/>
          <w:szCs w:val="19"/>
        </w:rPr>
        <w:t>S</w:t>
      </w:r>
      <w:r>
        <w:rPr>
          <w:b/>
          <w:spacing w:val="-11"/>
          <w:sz w:val="19"/>
          <w:szCs w:val="19"/>
        </w:rPr>
        <w:t xml:space="preserve"> </w:t>
      </w:r>
      <w:r>
        <w:rPr>
          <w:b/>
          <w:spacing w:val="3"/>
          <w:sz w:val="19"/>
          <w:szCs w:val="19"/>
        </w:rPr>
        <w:t>E</w:t>
      </w:r>
      <w:r>
        <w:rPr>
          <w:b/>
          <w:spacing w:val="-4"/>
          <w:sz w:val="19"/>
          <w:szCs w:val="19"/>
        </w:rPr>
        <w:t>S</w:t>
      </w:r>
      <w:r>
        <w:rPr>
          <w:b/>
          <w:spacing w:val="3"/>
          <w:sz w:val="19"/>
          <w:szCs w:val="19"/>
        </w:rPr>
        <w:t>T</w:t>
      </w:r>
      <w:r>
        <w:rPr>
          <w:b/>
          <w:spacing w:val="-2"/>
          <w:sz w:val="19"/>
          <w:szCs w:val="19"/>
        </w:rPr>
        <w:t>A</w:t>
      </w:r>
      <w:r>
        <w:rPr>
          <w:b/>
          <w:spacing w:val="-1"/>
          <w:sz w:val="19"/>
          <w:szCs w:val="19"/>
        </w:rPr>
        <w:t>BL</w:t>
      </w:r>
      <w:r>
        <w:rPr>
          <w:b/>
          <w:spacing w:val="-2"/>
          <w:sz w:val="19"/>
          <w:szCs w:val="19"/>
        </w:rPr>
        <w:t>I</w:t>
      </w:r>
      <w:r>
        <w:rPr>
          <w:b/>
          <w:sz w:val="19"/>
          <w:szCs w:val="19"/>
        </w:rPr>
        <w:t>S</w:t>
      </w:r>
      <w:r>
        <w:rPr>
          <w:b/>
          <w:spacing w:val="-3"/>
          <w:sz w:val="19"/>
          <w:szCs w:val="19"/>
        </w:rPr>
        <w:t>H</w:t>
      </w:r>
      <w:r>
        <w:rPr>
          <w:b/>
          <w:spacing w:val="-2"/>
          <w:sz w:val="19"/>
          <w:szCs w:val="19"/>
        </w:rPr>
        <w:t>IN</w:t>
      </w:r>
      <w:r>
        <w:rPr>
          <w:b/>
          <w:sz w:val="19"/>
          <w:szCs w:val="19"/>
        </w:rPr>
        <w:t>G</w:t>
      </w:r>
      <w:r>
        <w:rPr>
          <w:b/>
          <w:spacing w:val="-7"/>
          <w:sz w:val="19"/>
          <w:szCs w:val="19"/>
        </w:rPr>
        <w:t xml:space="preserve"> </w:t>
      </w:r>
      <w:r>
        <w:rPr>
          <w:b/>
          <w:spacing w:val="-1"/>
          <w:sz w:val="19"/>
          <w:szCs w:val="19"/>
        </w:rPr>
        <w:t>B</w:t>
      </w:r>
      <w:r>
        <w:rPr>
          <w:b/>
          <w:spacing w:val="-2"/>
          <w:sz w:val="19"/>
          <w:szCs w:val="19"/>
        </w:rPr>
        <w:t>IDD</w:t>
      </w:r>
      <w:r>
        <w:rPr>
          <w:b/>
          <w:spacing w:val="3"/>
          <w:sz w:val="19"/>
          <w:szCs w:val="19"/>
        </w:rPr>
        <w:t>E</w:t>
      </w:r>
      <w:r>
        <w:rPr>
          <w:b/>
          <w:spacing w:val="-2"/>
          <w:sz w:val="19"/>
          <w:szCs w:val="19"/>
        </w:rPr>
        <w:t>R</w:t>
      </w:r>
      <w:r>
        <w:rPr>
          <w:b/>
          <w:spacing w:val="-1"/>
          <w:sz w:val="19"/>
          <w:szCs w:val="19"/>
        </w:rPr>
        <w:t>`</w:t>
      </w:r>
      <w:r>
        <w:rPr>
          <w:b/>
          <w:sz w:val="19"/>
          <w:szCs w:val="19"/>
        </w:rPr>
        <w:t>S</w:t>
      </w:r>
      <w:r>
        <w:rPr>
          <w:b/>
          <w:spacing w:val="-8"/>
          <w:sz w:val="19"/>
          <w:szCs w:val="19"/>
        </w:rPr>
        <w:t xml:space="preserve"> </w:t>
      </w:r>
      <w:r>
        <w:rPr>
          <w:b/>
          <w:spacing w:val="-1"/>
          <w:sz w:val="19"/>
          <w:szCs w:val="19"/>
        </w:rPr>
        <w:t>E</w:t>
      </w:r>
      <w:r>
        <w:rPr>
          <w:b/>
          <w:spacing w:val="3"/>
          <w:sz w:val="19"/>
          <w:szCs w:val="19"/>
        </w:rPr>
        <w:t>L</w:t>
      </w:r>
      <w:r>
        <w:rPr>
          <w:b/>
          <w:spacing w:val="-6"/>
          <w:sz w:val="19"/>
          <w:szCs w:val="19"/>
        </w:rPr>
        <w:t>I</w:t>
      </w:r>
      <w:r>
        <w:rPr>
          <w:b/>
          <w:spacing w:val="2"/>
          <w:sz w:val="19"/>
          <w:szCs w:val="19"/>
        </w:rPr>
        <w:t>G</w:t>
      </w:r>
      <w:r>
        <w:rPr>
          <w:b/>
          <w:spacing w:val="-2"/>
          <w:sz w:val="19"/>
          <w:szCs w:val="19"/>
        </w:rPr>
        <w:t>I</w:t>
      </w:r>
      <w:r>
        <w:rPr>
          <w:b/>
          <w:spacing w:val="-1"/>
          <w:sz w:val="19"/>
          <w:szCs w:val="19"/>
        </w:rPr>
        <w:t>B</w:t>
      </w:r>
      <w:r>
        <w:rPr>
          <w:b/>
          <w:spacing w:val="-2"/>
          <w:sz w:val="19"/>
          <w:szCs w:val="19"/>
        </w:rPr>
        <w:t>I</w:t>
      </w:r>
      <w:r>
        <w:rPr>
          <w:b/>
          <w:spacing w:val="-1"/>
          <w:sz w:val="19"/>
          <w:szCs w:val="19"/>
        </w:rPr>
        <w:t>L</w:t>
      </w:r>
      <w:r>
        <w:rPr>
          <w:b/>
          <w:spacing w:val="-2"/>
          <w:sz w:val="19"/>
          <w:szCs w:val="19"/>
        </w:rPr>
        <w:t>I</w:t>
      </w:r>
      <w:r>
        <w:rPr>
          <w:b/>
          <w:spacing w:val="-1"/>
          <w:sz w:val="19"/>
          <w:szCs w:val="19"/>
        </w:rPr>
        <w:t>T</w:t>
      </w:r>
      <w:r>
        <w:rPr>
          <w:b/>
          <w:sz w:val="19"/>
          <w:szCs w:val="19"/>
        </w:rPr>
        <w:t>Y</w:t>
      </w:r>
      <w:r>
        <w:rPr>
          <w:b/>
          <w:spacing w:val="-9"/>
          <w:sz w:val="19"/>
          <w:szCs w:val="19"/>
        </w:rPr>
        <w:t xml:space="preserve"> </w:t>
      </w:r>
      <w:r>
        <w:rPr>
          <w:b/>
          <w:spacing w:val="-2"/>
          <w:sz w:val="19"/>
          <w:szCs w:val="19"/>
        </w:rPr>
        <w:t>AN</w:t>
      </w:r>
      <w:r>
        <w:rPr>
          <w:b/>
          <w:sz w:val="19"/>
          <w:szCs w:val="19"/>
        </w:rPr>
        <w:t>D</w:t>
      </w:r>
      <w:r>
        <w:rPr>
          <w:b/>
          <w:spacing w:val="-1"/>
          <w:sz w:val="19"/>
          <w:szCs w:val="19"/>
        </w:rPr>
        <w:t xml:space="preserve"> </w:t>
      </w:r>
      <w:r>
        <w:rPr>
          <w:b/>
          <w:spacing w:val="-3"/>
          <w:sz w:val="19"/>
          <w:szCs w:val="19"/>
        </w:rPr>
        <w:t>Q</w:t>
      </w:r>
      <w:r>
        <w:rPr>
          <w:b/>
          <w:spacing w:val="-2"/>
          <w:sz w:val="19"/>
          <w:szCs w:val="19"/>
        </w:rPr>
        <w:t>UA</w:t>
      </w:r>
      <w:r>
        <w:rPr>
          <w:b/>
          <w:spacing w:val="-1"/>
          <w:sz w:val="19"/>
          <w:szCs w:val="19"/>
        </w:rPr>
        <w:t>L</w:t>
      </w:r>
      <w:r>
        <w:rPr>
          <w:b/>
          <w:spacing w:val="-2"/>
          <w:sz w:val="19"/>
          <w:szCs w:val="19"/>
        </w:rPr>
        <w:t>I</w:t>
      </w:r>
      <w:r>
        <w:rPr>
          <w:b/>
          <w:spacing w:val="4"/>
          <w:sz w:val="19"/>
          <w:szCs w:val="19"/>
        </w:rPr>
        <w:t>F</w:t>
      </w:r>
      <w:r>
        <w:rPr>
          <w:b/>
          <w:spacing w:val="-2"/>
          <w:sz w:val="19"/>
          <w:szCs w:val="19"/>
        </w:rPr>
        <w:t>ICA</w:t>
      </w:r>
      <w:r>
        <w:rPr>
          <w:b/>
          <w:spacing w:val="3"/>
          <w:sz w:val="19"/>
          <w:szCs w:val="19"/>
        </w:rPr>
        <w:t>T</w:t>
      </w:r>
      <w:r>
        <w:rPr>
          <w:b/>
          <w:spacing w:val="-2"/>
          <w:sz w:val="19"/>
          <w:szCs w:val="19"/>
        </w:rPr>
        <w:t>I</w:t>
      </w:r>
      <w:r>
        <w:rPr>
          <w:b/>
          <w:spacing w:val="-3"/>
          <w:sz w:val="19"/>
          <w:szCs w:val="19"/>
        </w:rPr>
        <w:t>O</w:t>
      </w:r>
      <w:r>
        <w:rPr>
          <w:b/>
          <w:sz w:val="19"/>
          <w:szCs w:val="19"/>
        </w:rPr>
        <w:t>N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12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ur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3"/>
          <w:sz w:val="22"/>
          <w:szCs w:val="22"/>
        </w:rPr>
        <w:t>B</w:t>
      </w:r>
      <w:r>
        <w:rPr>
          <w:spacing w:val="1"/>
          <w:sz w:val="22"/>
          <w:szCs w:val="22"/>
        </w:rPr>
        <w:t>.</w:t>
      </w:r>
      <w:r>
        <w:rPr>
          <w:spacing w:val="2"/>
          <w:sz w:val="22"/>
          <w:szCs w:val="22"/>
        </w:rPr>
        <w:t>8</w:t>
      </w:r>
      <w:r>
        <w:rPr>
          <w:sz w:val="22"/>
          <w:szCs w:val="22"/>
        </w:rPr>
        <w:t>,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urn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 its</w:t>
      </w:r>
      <w:r>
        <w:rPr>
          <w:spacing w:val="2"/>
          <w:sz w:val="22"/>
          <w:szCs w:val="22"/>
        </w:rPr>
        <w:t xml:space="preserve"> 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do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li</w:t>
      </w:r>
      <w:r>
        <w:rPr>
          <w:spacing w:val="4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il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10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its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ac</w:t>
      </w:r>
      <w:r>
        <w:rPr>
          <w:spacing w:val="-4"/>
          <w:w w:val="102"/>
          <w:sz w:val="22"/>
          <w:szCs w:val="22"/>
        </w:rPr>
        <w:t>c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p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822" w:right="110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ss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5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pu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in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2"/>
          <w:w w:val="102"/>
          <w:sz w:val="22"/>
          <w:szCs w:val="22"/>
        </w:rPr>
        <w:t>o</w:t>
      </w:r>
      <w:r>
        <w:rPr>
          <w:spacing w:val="1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2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2"/>
          <w:sz w:val="19"/>
          <w:szCs w:val="19"/>
        </w:rPr>
        <w:t>D</w:t>
      </w:r>
      <w:r>
        <w:rPr>
          <w:b/>
          <w:spacing w:val="-3"/>
          <w:sz w:val="19"/>
          <w:szCs w:val="19"/>
        </w:rPr>
        <w:t>O</w:t>
      </w:r>
      <w:r>
        <w:rPr>
          <w:b/>
          <w:spacing w:val="2"/>
          <w:sz w:val="19"/>
          <w:szCs w:val="19"/>
        </w:rPr>
        <w:t>C</w:t>
      </w:r>
      <w:r>
        <w:rPr>
          <w:b/>
          <w:spacing w:val="-2"/>
          <w:sz w:val="19"/>
          <w:szCs w:val="19"/>
        </w:rPr>
        <w:t>U</w:t>
      </w:r>
      <w:r>
        <w:rPr>
          <w:b/>
          <w:spacing w:val="-6"/>
          <w:sz w:val="19"/>
          <w:szCs w:val="19"/>
        </w:rPr>
        <w:t>M</w:t>
      </w:r>
      <w:r>
        <w:rPr>
          <w:b/>
          <w:spacing w:val="3"/>
          <w:sz w:val="19"/>
          <w:szCs w:val="19"/>
        </w:rPr>
        <w:t>E</w:t>
      </w:r>
      <w:r>
        <w:rPr>
          <w:b/>
          <w:spacing w:val="-2"/>
          <w:sz w:val="19"/>
          <w:szCs w:val="19"/>
        </w:rPr>
        <w:t>N</w:t>
      </w:r>
      <w:r>
        <w:rPr>
          <w:b/>
          <w:spacing w:val="-1"/>
          <w:sz w:val="19"/>
          <w:szCs w:val="19"/>
        </w:rPr>
        <w:t>T</w:t>
      </w:r>
      <w:r>
        <w:rPr>
          <w:b/>
          <w:sz w:val="19"/>
          <w:szCs w:val="19"/>
        </w:rPr>
        <w:t>S</w:t>
      </w:r>
      <w:r>
        <w:rPr>
          <w:b/>
          <w:spacing w:val="41"/>
          <w:sz w:val="19"/>
          <w:szCs w:val="19"/>
        </w:rPr>
        <w:t xml:space="preserve"> </w:t>
      </w:r>
      <w:r>
        <w:rPr>
          <w:b/>
          <w:spacing w:val="-1"/>
          <w:sz w:val="19"/>
          <w:szCs w:val="19"/>
        </w:rPr>
        <w:t>E</w:t>
      </w:r>
      <w:r>
        <w:rPr>
          <w:b/>
          <w:sz w:val="19"/>
          <w:szCs w:val="19"/>
        </w:rPr>
        <w:t>S</w:t>
      </w:r>
      <w:r>
        <w:rPr>
          <w:b/>
          <w:spacing w:val="-1"/>
          <w:sz w:val="19"/>
          <w:szCs w:val="19"/>
        </w:rPr>
        <w:t>T</w:t>
      </w:r>
      <w:r>
        <w:rPr>
          <w:b/>
          <w:spacing w:val="-2"/>
          <w:sz w:val="19"/>
          <w:szCs w:val="19"/>
        </w:rPr>
        <w:t>A</w:t>
      </w:r>
      <w:r>
        <w:rPr>
          <w:b/>
          <w:spacing w:val="-1"/>
          <w:sz w:val="19"/>
          <w:szCs w:val="19"/>
        </w:rPr>
        <w:t>B</w:t>
      </w:r>
      <w:r>
        <w:rPr>
          <w:b/>
          <w:spacing w:val="3"/>
          <w:sz w:val="19"/>
          <w:szCs w:val="19"/>
        </w:rPr>
        <w:t>L</w:t>
      </w:r>
      <w:r>
        <w:rPr>
          <w:b/>
          <w:spacing w:val="-2"/>
          <w:sz w:val="19"/>
          <w:szCs w:val="19"/>
        </w:rPr>
        <w:t>I</w:t>
      </w:r>
      <w:r>
        <w:rPr>
          <w:b/>
          <w:spacing w:val="-4"/>
          <w:sz w:val="19"/>
          <w:szCs w:val="19"/>
        </w:rPr>
        <w:t>S</w:t>
      </w:r>
      <w:r>
        <w:rPr>
          <w:b/>
          <w:spacing w:val="-3"/>
          <w:sz w:val="19"/>
          <w:szCs w:val="19"/>
        </w:rPr>
        <w:t>H</w:t>
      </w:r>
      <w:r>
        <w:rPr>
          <w:b/>
          <w:spacing w:val="3"/>
          <w:sz w:val="19"/>
          <w:szCs w:val="19"/>
        </w:rPr>
        <w:t>I</w:t>
      </w:r>
      <w:r>
        <w:rPr>
          <w:b/>
          <w:spacing w:val="-2"/>
          <w:sz w:val="19"/>
          <w:szCs w:val="19"/>
        </w:rPr>
        <w:t>N</w:t>
      </w:r>
      <w:r>
        <w:rPr>
          <w:b/>
          <w:sz w:val="19"/>
          <w:szCs w:val="19"/>
        </w:rPr>
        <w:t>G</w:t>
      </w:r>
      <w:r>
        <w:rPr>
          <w:b/>
          <w:spacing w:val="-12"/>
          <w:sz w:val="19"/>
          <w:szCs w:val="19"/>
        </w:rPr>
        <w:t xml:space="preserve"> </w:t>
      </w:r>
      <w:r>
        <w:rPr>
          <w:b/>
          <w:spacing w:val="-2"/>
          <w:sz w:val="19"/>
          <w:szCs w:val="19"/>
        </w:rPr>
        <w:t>W</w:t>
      </w:r>
      <w:r>
        <w:rPr>
          <w:b/>
          <w:spacing w:val="-3"/>
          <w:sz w:val="19"/>
          <w:szCs w:val="19"/>
        </w:rPr>
        <w:t>O</w:t>
      </w:r>
      <w:r>
        <w:rPr>
          <w:b/>
          <w:spacing w:val="-2"/>
          <w:sz w:val="19"/>
          <w:szCs w:val="19"/>
        </w:rPr>
        <w:t>R</w:t>
      </w:r>
      <w:r>
        <w:rPr>
          <w:b/>
          <w:spacing w:val="-3"/>
          <w:sz w:val="19"/>
          <w:szCs w:val="19"/>
        </w:rPr>
        <w:t>K</w:t>
      </w:r>
      <w:r>
        <w:rPr>
          <w:b/>
          <w:sz w:val="19"/>
          <w:szCs w:val="19"/>
        </w:rPr>
        <w:t>S</w:t>
      </w:r>
      <w:r>
        <w:rPr>
          <w:b/>
          <w:spacing w:val="-6"/>
          <w:sz w:val="19"/>
          <w:szCs w:val="19"/>
        </w:rPr>
        <w:t xml:space="preserve"> </w:t>
      </w:r>
      <w:r>
        <w:rPr>
          <w:b/>
          <w:spacing w:val="-2"/>
          <w:sz w:val="19"/>
          <w:szCs w:val="19"/>
        </w:rPr>
        <w:t>C</w:t>
      </w:r>
      <w:r>
        <w:rPr>
          <w:b/>
          <w:spacing w:val="-3"/>
          <w:sz w:val="19"/>
          <w:szCs w:val="19"/>
        </w:rPr>
        <w:t>O</w:t>
      </w:r>
      <w:r>
        <w:rPr>
          <w:b/>
          <w:spacing w:val="-2"/>
          <w:sz w:val="19"/>
          <w:szCs w:val="19"/>
        </w:rPr>
        <w:t>N</w:t>
      </w:r>
      <w:r>
        <w:rPr>
          <w:b/>
          <w:spacing w:val="-3"/>
          <w:sz w:val="19"/>
          <w:szCs w:val="19"/>
        </w:rPr>
        <w:t>O</w:t>
      </w:r>
      <w:r>
        <w:rPr>
          <w:b/>
          <w:spacing w:val="2"/>
          <w:sz w:val="19"/>
          <w:szCs w:val="19"/>
        </w:rPr>
        <w:t>R</w:t>
      </w:r>
      <w:r>
        <w:rPr>
          <w:b/>
          <w:spacing w:val="-1"/>
          <w:sz w:val="19"/>
          <w:szCs w:val="19"/>
        </w:rPr>
        <w:t>M</w:t>
      </w:r>
      <w:r>
        <w:rPr>
          <w:b/>
          <w:spacing w:val="3"/>
          <w:sz w:val="19"/>
          <w:szCs w:val="19"/>
        </w:rPr>
        <w:t>IT</w:t>
      </w:r>
      <w:r>
        <w:rPr>
          <w:b/>
          <w:sz w:val="19"/>
          <w:szCs w:val="19"/>
        </w:rPr>
        <w:t>Y</w:t>
      </w:r>
      <w:r>
        <w:rPr>
          <w:b/>
          <w:spacing w:val="-14"/>
          <w:sz w:val="19"/>
          <w:szCs w:val="19"/>
        </w:rPr>
        <w:t xml:space="preserve"> </w:t>
      </w:r>
      <w:r>
        <w:rPr>
          <w:b/>
          <w:spacing w:val="-1"/>
          <w:sz w:val="19"/>
          <w:szCs w:val="19"/>
        </w:rPr>
        <w:t>T</w:t>
      </w:r>
      <w:r>
        <w:rPr>
          <w:b/>
          <w:sz w:val="19"/>
          <w:szCs w:val="19"/>
        </w:rPr>
        <w:t>O</w:t>
      </w:r>
      <w:r>
        <w:rPr>
          <w:b/>
          <w:spacing w:val="-1"/>
          <w:sz w:val="19"/>
          <w:szCs w:val="19"/>
        </w:rPr>
        <w:t xml:space="preserve"> B</w:t>
      </w:r>
      <w:r>
        <w:rPr>
          <w:b/>
          <w:spacing w:val="-2"/>
          <w:sz w:val="19"/>
          <w:szCs w:val="19"/>
        </w:rPr>
        <w:t>ID</w:t>
      </w:r>
      <w:r>
        <w:rPr>
          <w:b/>
          <w:spacing w:val="2"/>
          <w:sz w:val="19"/>
          <w:szCs w:val="19"/>
        </w:rPr>
        <w:t>D</w:t>
      </w:r>
      <w:r>
        <w:rPr>
          <w:b/>
          <w:spacing w:val="-2"/>
          <w:sz w:val="19"/>
          <w:szCs w:val="19"/>
        </w:rPr>
        <w:t>IN</w:t>
      </w:r>
      <w:r>
        <w:rPr>
          <w:b/>
          <w:sz w:val="19"/>
          <w:szCs w:val="19"/>
        </w:rPr>
        <w:t>G</w:t>
      </w:r>
      <w:r>
        <w:rPr>
          <w:b/>
          <w:spacing w:val="-11"/>
          <w:sz w:val="19"/>
          <w:szCs w:val="19"/>
        </w:rPr>
        <w:t xml:space="preserve"> </w:t>
      </w:r>
      <w:r>
        <w:rPr>
          <w:b/>
          <w:spacing w:val="-2"/>
          <w:sz w:val="19"/>
          <w:szCs w:val="19"/>
        </w:rPr>
        <w:t>D</w:t>
      </w:r>
      <w:r>
        <w:rPr>
          <w:b/>
          <w:spacing w:val="2"/>
          <w:sz w:val="19"/>
          <w:szCs w:val="19"/>
        </w:rPr>
        <w:t>O</w:t>
      </w:r>
      <w:r>
        <w:rPr>
          <w:b/>
          <w:spacing w:val="-2"/>
          <w:sz w:val="19"/>
          <w:szCs w:val="19"/>
        </w:rPr>
        <w:t>CU</w:t>
      </w:r>
      <w:r>
        <w:rPr>
          <w:b/>
          <w:spacing w:val="-1"/>
          <w:sz w:val="19"/>
          <w:szCs w:val="19"/>
        </w:rPr>
        <w:t>ME</w:t>
      </w:r>
      <w:r>
        <w:rPr>
          <w:b/>
          <w:spacing w:val="-2"/>
          <w:sz w:val="19"/>
          <w:szCs w:val="19"/>
        </w:rPr>
        <w:t>NT</w:t>
      </w:r>
      <w:r>
        <w:rPr>
          <w:b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07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k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-5"/>
          <w:sz w:val="22"/>
          <w:szCs w:val="22"/>
        </w:rPr>
        <w:t>li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d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5" w:line="245" w:lineRule="auto"/>
        <w:ind w:left="822" w:right="109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rd</w:t>
      </w:r>
      <w:r>
        <w:rPr>
          <w:sz w:val="22"/>
          <w:szCs w:val="22"/>
        </w:rPr>
        <w:t>s</w:t>
      </w:r>
      <w:r>
        <w:rPr>
          <w:spacing w:val="3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2"/>
          <w:sz w:val="22"/>
          <w:szCs w:val="22"/>
        </w:rPr>
        <w:t>or</w:t>
      </w:r>
      <w:r>
        <w:rPr>
          <w:spacing w:val="-2"/>
          <w:sz w:val="22"/>
          <w:szCs w:val="22"/>
        </w:rPr>
        <w:t>km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qu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p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f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5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</w:t>
      </w:r>
      <w:r>
        <w:rPr>
          <w:spacing w:val="5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s </w:t>
      </w:r>
      <w:r>
        <w:rPr>
          <w:sz w:val="22"/>
          <w:szCs w:val="22"/>
        </w:rPr>
        <w:t>to</w:t>
      </w:r>
      <w:r>
        <w:rPr>
          <w:spacing w:val="5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br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um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5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4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  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46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p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ti</w:t>
      </w:r>
      <w:r>
        <w:rPr>
          <w:spacing w:val="-2"/>
          <w:w w:val="102"/>
          <w:sz w:val="22"/>
          <w:szCs w:val="22"/>
        </w:rPr>
        <w:t>v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3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BI</w:t>
      </w:r>
      <w:r>
        <w:rPr>
          <w:b/>
          <w:sz w:val="22"/>
          <w:szCs w:val="22"/>
        </w:rPr>
        <w:t>D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w w:val="102"/>
          <w:sz w:val="22"/>
          <w:szCs w:val="22"/>
        </w:rPr>
        <w:t>S</w:t>
      </w:r>
      <w:r>
        <w:rPr>
          <w:b/>
          <w:spacing w:val="-1"/>
          <w:w w:val="102"/>
          <w:sz w:val="22"/>
          <w:szCs w:val="22"/>
        </w:rPr>
        <w:t>E</w:t>
      </w:r>
      <w:r>
        <w:rPr>
          <w:b/>
          <w:w w:val="102"/>
          <w:sz w:val="22"/>
          <w:szCs w:val="22"/>
        </w:rPr>
        <w:t>CUR</w:t>
      </w:r>
      <w:r>
        <w:rPr>
          <w:b/>
          <w:spacing w:val="4"/>
          <w:w w:val="102"/>
          <w:sz w:val="22"/>
          <w:szCs w:val="22"/>
        </w:rPr>
        <w:t>I</w:t>
      </w:r>
      <w:r>
        <w:rPr>
          <w:b/>
          <w:spacing w:val="-1"/>
          <w:w w:val="102"/>
          <w:sz w:val="22"/>
          <w:szCs w:val="22"/>
        </w:rPr>
        <w:t>T</w:t>
      </w:r>
      <w:r>
        <w:rPr>
          <w:b/>
          <w:w w:val="102"/>
          <w:sz w:val="22"/>
          <w:szCs w:val="22"/>
        </w:rPr>
        <w:t>Y.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01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h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, 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op</w:t>
      </w:r>
      <w:r>
        <w:rPr>
          <w:spacing w:val="5"/>
          <w:sz w:val="22"/>
          <w:szCs w:val="22"/>
        </w:rPr>
        <w:t>t</w:t>
      </w:r>
      <w:r>
        <w:rPr>
          <w:spacing w:val="-10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9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8"/>
          <w:sz w:val="22"/>
          <w:szCs w:val="22"/>
        </w:rPr>
        <w:t xml:space="preserve"> </w:t>
      </w:r>
      <w:r>
        <w:rPr>
          <w:spacing w:val="10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ce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5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/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a</w:t>
      </w:r>
      <w:r>
        <w:rPr>
          <w:spacing w:val="2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ta 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46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P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k </w:t>
      </w:r>
      <w:r>
        <w:rPr>
          <w:spacing w:val="-1"/>
          <w:sz w:val="22"/>
          <w:szCs w:val="22"/>
        </w:rPr>
        <w:t>R</w:t>
      </w:r>
      <w:r>
        <w:rPr>
          <w:spacing w:val="2"/>
          <w:sz w:val="22"/>
          <w:szCs w:val="22"/>
        </w:rPr>
        <w:t>up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 xml:space="preserve">in 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 xml:space="preserve">m 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 xml:space="preserve">it 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l/P</w:t>
      </w:r>
      <w:r>
        <w:rPr>
          <w:spacing w:val="10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pacing w:val="5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 xml:space="preserve">s 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rd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k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e 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7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 </w:t>
      </w:r>
      <w:r>
        <w:rPr>
          <w:w w:val="102"/>
          <w:sz w:val="22"/>
          <w:szCs w:val="22"/>
        </w:rPr>
        <w:t xml:space="preserve">a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k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k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ta</w:t>
      </w:r>
      <w:r>
        <w:rPr>
          <w:sz w:val="22"/>
          <w:szCs w:val="22"/>
        </w:rPr>
        <w:t>n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8"/>
          <w:sz w:val="22"/>
          <w:szCs w:val="22"/>
        </w:rPr>
        <w:t xml:space="preserve"> </w:t>
      </w:r>
      <w:proofErr w:type="spellStart"/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v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r</w:t>
      </w:r>
      <w:proofErr w:type="spellEnd"/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lid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proofErr w:type="spellEnd"/>
      <w:r>
        <w:rPr>
          <w:spacing w:val="27"/>
          <w:sz w:val="22"/>
          <w:szCs w:val="22"/>
        </w:rPr>
        <w:t xml:space="preserve"> </w:t>
      </w:r>
      <w:proofErr w:type="spellStart"/>
      <w:r>
        <w:rPr>
          <w:w w:val="102"/>
          <w:sz w:val="22"/>
          <w:szCs w:val="22"/>
        </w:rPr>
        <w:t>tw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proofErr w:type="spellEnd"/>
      <w:r>
        <w:rPr>
          <w:spacing w:val="-4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gh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2"/>
          <w:sz w:val="22"/>
          <w:szCs w:val="22"/>
        </w:rPr>
        <w:t>2</w:t>
      </w:r>
      <w:r>
        <w:rPr>
          <w:spacing w:val="7"/>
          <w:sz w:val="22"/>
          <w:szCs w:val="22"/>
        </w:rPr>
        <w:t>8</w:t>
      </w:r>
      <w:r>
        <w:rPr>
          <w:sz w:val="22"/>
          <w:szCs w:val="22"/>
        </w:rPr>
        <w:t>)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b</w:t>
      </w:r>
      <w:r>
        <w:rPr>
          <w:spacing w:val="1"/>
          <w:sz w:val="22"/>
          <w:szCs w:val="22"/>
        </w:rPr>
        <w:t>e</w:t>
      </w:r>
      <w:r>
        <w:rPr>
          <w:spacing w:val="-12"/>
          <w:sz w:val="22"/>
          <w:szCs w:val="22"/>
        </w:rPr>
        <w:t>y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1</w:t>
      </w:r>
      <w:r>
        <w:rPr>
          <w:sz w:val="22"/>
          <w:szCs w:val="22"/>
        </w:rPr>
        <w:t>%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5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5</w:t>
      </w:r>
      <w:r>
        <w:rPr>
          <w:sz w:val="22"/>
          <w:szCs w:val="22"/>
        </w:rPr>
        <w:t>%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/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z w:val="22"/>
          <w:szCs w:val="22"/>
        </w:rPr>
        <w:t>PP</w:t>
      </w:r>
      <w:r>
        <w:rPr>
          <w:spacing w:val="1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R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37</w:t>
      </w:r>
      <w:r>
        <w:rPr>
          <w:w w:val="102"/>
          <w:sz w:val="22"/>
          <w:szCs w:val="22"/>
        </w:rPr>
        <w:t>)</w:t>
      </w: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45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omp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3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acce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3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o</w:t>
      </w:r>
      <w:r>
        <w:rPr>
          <w:spacing w:val="-4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ur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g</w:t>
      </w:r>
    </w:p>
    <w:p w:rsidR="00D6223C" w:rsidRDefault="002F6E37">
      <w:pPr>
        <w:spacing w:before="6"/>
        <w:ind w:left="822"/>
        <w:rPr>
          <w:sz w:val="22"/>
          <w:szCs w:val="22"/>
        </w:rPr>
        <w:sectPr w:rsidR="00D6223C">
          <w:headerReference w:type="default" r:id="rId21"/>
          <w:footerReference w:type="default" r:id="rId22"/>
          <w:pgSz w:w="12240" w:h="15840"/>
          <w:pgMar w:top="1000" w:right="1000" w:bottom="0" w:left="1640" w:header="0" w:footer="146" w:gutter="0"/>
          <w:pgNumType w:start="14"/>
          <w:cols w:space="720"/>
        </w:sect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o</w:t>
      </w:r>
      <w:r>
        <w:rPr>
          <w:spacing w:val="-6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-r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p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v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86"/>
        <w:ind w:left="822" w:right="112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1</w:t>
      </w:r>
      <w:r>
        <w:rPr>
          <w:b/>
          <w:spacing w:val="-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3    </w:t>
      </w:r>
      <w:r>
        <w:rPr>
          <w:b/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4"/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will</w:t>
      </w:r>
      <w:r>
        <w:rPr>
          <w:spacing w:val="5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 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po</w:t>
      </w:r>
      <w:r>
        <w:rPr>
          <w:sz w:val="22"/>
          <w:szCs w:val="22"/>
        </w:rPr>
        <w:t>n</w:t>
      </w:r>
      <w:r>
        <w:rPr>
          <w:spacing w:val="4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4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l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12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4    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8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16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SPP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u</w:t>
      </w:r>
      <w:r>
        <w:rPr>
          <w:w w:val="102"/>
          <w:sz w:val="22"/>
          <w:szCs w:val="22"/>
        </w:rPr>
        <w:t>l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3</w:t>
      </w:r>
      <w:r>
        <w:rPr>
          <w:spacing w:val="-2"/>
          <w:w w:val="102"/>
          <w:sz w:val="22"/>
          <w:szCs w:val="22"/>
        </w:rPr>
        <w:t>7</w:t>
      </w:r>
      <w:r>
        <w:rPr>
          <w:spacing w:val="2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5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3"/>
          <w:w w:val="102"/>
          <w:sz w:val="22"/>
          <w:szCs w:val="22"/>
        </w:rPr>
        <w:t>f</w:t>
      </w:r>
      <w:r>
        <w:rPr>
          <w:spacing w:val="1"/>
          <w:w w:val="102"/>
          <w:sz w:val="22"/>
          <w:szCs w:val="22"/>
        </w:rPr>
        <w:t>e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:</w:t>
      </w:r>
    </w:p>
    <w:p w:rsidR="00D6223C" w:rsidRDefault="002F6E37">
      <w:pPr>
        <w:spacing w:before="6"/>
        <w:ind w:left="822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i</w:t>
      </w:r>
      <w:proofErr w:type="spellEnd"/>
      <w:r>
        <w:rPr>
          <w:b/>
          <w:sz w:val="22"/>
          <w:szCs w:val="22"/>
        </w:rPr>
        <w:t xml:space="preserve">,         </w:t>
      </w:r>
      <w:r>
        <w:rPr>
          <w:b/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ws</w:t>
      </w:r>
      <w:r>
        <w:rPr>
          <w:spacing w:val="20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r</w:t>
      </w:r>
    </w:p>
    <w:p w:rsidR="00D6223C" w:rsidRDefault="002F6E37">
      <w:pPr>
        <w:tabs>
          <w:tab w:val="left" w:pos="1480"/>
        </w:tabs>
        <w:spacing w:before="6" w:line="245" w:lineRule="auto"/>
        <w:ind w:left="1499" w:right="112" w:hanging="677"/>
        <w:rPr>
          <w:sz w:val="22"/>
          <w:szCs w:val="22"/>
        </w:rPr>
      </w:pPr>
      <w:r>
        <w:rPr>
          <w:b/>
          <w:sz w:val="22"/>
          <w:szCs w:val="22"/>
        </w:rPr>
        <w:t>ii,</w:t>
      </w:r>
      <w:r>
        <w:rPr>
          <w:b/>
          <w:spacing w:val="-51"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3"/>
          <w:sz w:val="22"/>
          <w:szCs w:val="22"/>
        </w:rPr>
        <w:t>b</w:t>
      </w:r>
      <w:r>
        <w:rPr>
          <w:spacing w:val="2"/>
          <w:sz w:val="22"/>
          <w:szCs w:val="22"/>
        </w:rPr>
        <w:t>-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16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4 </w:t>
      </w:r>
      <w:r>
        <w:rPr>
          <w:spacing w:val="2"/>
          <w:sz w:val="22"/>
          <w:szCs w:val="22"/>
        </w:rPr>
        <w:t>(b</w:t>
      </w:r>
      <w:r>
        <w:rPr>
          <w:sz w:val="22"/>
          <w:szCs w:val="22"/>
        </w:rPr>
        <w:t>)</w:t>
      </w:r>
      <w:r>
        <w:rPr>
          <w:spacing w:val="10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;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r</w:t>
      </w:r>
    </w:p>
    <w:p w:rsidR="00D6223C" w:rsidRDefault="002F6E37">
      <w:pPr>
        <w:ind w:left="822"/>
      </w:pPr>
      <w:r>
        <w:rPr>
          <w:b/>
          <w:sz w:val="22"/>
          <w:szCs w:val="22"/>
        </w:rPr>
        <w:t>ii</w:t>
      </w:r>
      <w:r>
        <w:rPr>
          <w:b/>
          <w:spacing w:val="5"/>
          <w:sz w:val="22"/>
          <w:szCs w:val="22"/>
        </w:rPr>
        <w:t>i</w:t>
      </w:r>
      <w:r>
        <w:rPr>
          <w:b/>
          <w:sz w:val="22"/>
          <w:szCs w:val="22"/>
        </w:rPr>
        <w:t xml:space="preserve">,      </w:t>
      </w:r>
      <w:r>
        <w:rPr>
          <w:b/>
          <w:spacing w:val="48"/>
          <w:sz w:val="22"/>
          <w:szCs w:val="2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ca</w:t>
      </w:r>
      <w:r>
        <w:rPr>
          <w:spacing w:val="6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-1"/>
        </w:rPr>
        <w:t>cc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6"/>
        </w:rPr>
        <w:t>s</w:t>
      </w:r>
      <w:r>
        <w:rPr>
          <w:spacing w:val="-2"/>
        </w:rPr>
        <w:t>f</w:t>
      </w:r>
      <w:r>
        <w:rPr>
          <w:spacing w:val="-7"/>
        </w:rPr>
        <w:t>u</w:t>
      </w:r>
      <w:r>
        <w:t>l</w:t>
      </w:r>
      <w:r>
        <w:rPr>
          <w:spacing w:val="32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-2"/>
        </w:rPr>
        <w:t>r</w:t>
      </w:r>
      <w:r>
        <w:t>,</w:t>
      </w:r>
      <w:r>
        <w:rPr>
          <w:spacing w:val="20"/>
        </w:rPr>
        <w:t xml:space="preserve"> </w:t>
      </w:r>
      <w:r>
        <w:rPr>
          <w:spacing w:val="5"/>
        </w:rPr>
        <w:t>i</w:t>
      </w:r>
      <w:r>
        <w:t xml:space="preserve">f 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-6"/>
        </w:rPr>
        <w:t>f</w:t>
      </w:r>
      <w:r>
        <w:rPr>
          <w:spacing w:val="-1"/>
        </w:rPr>
        <w:t>a</w:t>
      </w:r>
      <w:r>
        <w:t>ils</w:t>
      </w:r>
      <w:r>
        <w:rPr>
          <w:spacing w:val="13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it</w:t>
      </w:r>
      <w:r>
        <w:rPr>
          <w:spacing w:val="-3"/>
        </w:rPr>
        <w:t>h</w:t>
      </w:r>
      <w:r>
        <w:t>in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>t</w:t>
      </w:r>
      <w:r>
        <w:rPr>
          <w:spacing w:val="5"/>
        </w:rPr>
        <w:t>i</w:t>
      </w:r>
      <w:r>
        <w:rPr>
          <w:spacing w:val="-3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5"/>
        </w:rPr>
        <w:t>li</w:t>
      </w:r>
      <w:r>
        <w:rPr>
          <w:spacing w:val="-7"/>
        </w:rPr>
        <w:t>m</w:t>
      </w:r>
      <w:r>
        <w:t>it</w:t>
      </w:r>
      <w:r>
        <w:rPr>
          <w:spacing w:val="19"/>
        </w:rPr>
        <w:t xml:space="preserve"> </w:t>
      </w:r>
      <w:r>
        <w:rPr>
          <w:w w:val="103"/>
        </w:rPr>
        <w:t>t</w:t>
      </w:r>
      <w:r>
        <w:rPr>
          <w:spacing w:val="-9"/>
          <w:w w:val="103"/>
        </w:rPr>
        <w:t>o</w:t>
      </w:r>
      <w:r>
        <w:rPr>
          <w:w w:val="103"/>
        </w:rPr>
        <w:t>:</w:t>
      </w:r>
    </w:p>
    <w:p w:rsidR="00D6223C" w:rsidRDefault="002F6E37">
      <w:pPr>
        <w:spacing w:before="6"/>
        <w:ind w:left="1499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(a</w:t>
      </w:r>
      <w:r>
        <w:rPr>
          <w:b/>
          <w:sz w:val="22"/>
          <w:szCs w:val="22"/>
        </w:rPr>
        <w:t xml:space="preserve">)      </w:t>
      </w:r>
      <w:r>
        <w:rPr>
          <w:b/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qu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8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r</w:t>
      </w:r>
    </w:p>
    <w:p w:rsidR="00D6223C" w:rsidRDefault="002F6E37">
      <w:pPr>
        <w:spacing w:before="6"/>
        <w:ind w:left="1499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b)      </w:t>
      </w:r>
      <w:r>
        <w:rPr>
          <w:b/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g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ee</w:t>
      </w:r>
      <w:r>
        <w:rPr>
          <w:spacing w:val="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t.</w:t>
      </w:r>
    </w:p>
    <w:p w:rsidR="00D6223C" w:rsidRDefault="00D6223C">
      <w:pPr>
        <w:spacing w:before="15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4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VA</w:t>
      </w:r>
      <w:r>
        <w:rPr>
          <w:b/>
          <w:spacing w:val="-1"/>
          <w:sz w:val="22"/>
          <w:szCs w:val="22"/>
        </w:rPr>
        <w:t>LI</w:t>
      </w:r>
      <w:r>
        <w:rPr>
          <w:b/>
          <w:sz w:val="22"/>
          <w:szCs w:val="22"/>
        </w:rPr>
        <w:t>D</w:t>
      </w:r>
      <w:r>
        <w:rPr>
          <w:b/>
          <w:spacing w:val="-1"/>
          <w:sz w:val="22"/>
          <w:szCs w:val="22"/>
        </w:rPr>
        <w:t>IT</w:t>
      </w:r>
      <w:r>
        <w:rPr>
          <w:b/>
          <w:sz w:val="22"/>
          <w:szCs w:val="22"/>
        </w:rPr>
        <w:t>Y</w:t>
      </w:r>
      <w:r>
        <w:rPr>
          <w:b/>
          <w:spacing w:val="25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0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B</w:t>
      </w:r>
      <w:r>
        <w:rPr>
          <w:b/>
          <w:spacing w:val="-6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4"/>
          <w:sz w:val="22"/>
          <w:szCs w:val="22"/>
        </w:rPr>
        <w:t>S</w:t>
      </w:r>
      <w:r>
        <w:rPr>
          <w:b/>
          <w:sz w:val="22"/>
          <w:szCs w:val="22"/>
        </w:rPr>
        <w:t>,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</w:rPr>
        <w:t>F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,</w:t>
      </w:r>
      <w:r>
        <w:rPr>
          <w:b/>
          <w:spacing w:val="25"/>
          <w:sz w:val="22"/>
          <w:szCs w:val="22"/>
        </w:rPr>
        <w:t xml:space="preserve"> </w:t>
      </w:r>
      <w:r>
        <w:rPr>
          <w:b/>
          <w:sz w:val="22"/>
          <w:szCs w:val="22"/>
        </w:rPr>
        <w:t>S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2"/>
          <w:sz w:val="22"/>
          <w:szCs w:val="22"/>
        </w:rPr>
        <w:t>G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NG</w:t>
      </w:r>
      <w:r>
        <w:rPr>
          <w:b/>
          <w:spacing w:val="19"/>
          <w:sz w:val="22"/>
          <w:szCs w:val="22"/>
        </w:rPr>
        <w:t xml:space="preserve"> </w:t>
      </w:r>
      <w:r>
        <w:rPr>
          <w:b/>
          <w:spacing w:val="5"/>
          <w:sz w:val="22"/>
          <w:szCs w:val="22"/>
        </w:rPr>
        <w:t>A</w:t>
      </w:r>
      <w:r>
        <w:rPr>
          <w:b/>
          <w:sz w:val="22"/>
          <w:szCs w:val="22"/>
        </w:rPr>
        <w:t>ND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SU</w:t>
      </w:r>
      <w:r>
        <w:rPr>
          <w:b/>
          <w:spacing w:val="-1"/>
          <w:sz w:val="22"/>
          <w:szCs w:val="22"/>
        </w:rPr>
        <w:t>B</w:t>
      </w:r>
      <w:r>
        <w:rPr>
          <w:b/>
          <w:spacing w:val="3"/>
          <w:sz w:val="22"/>
          <w:szCs w:val="22"/>
        </w:rPr>
        <w:t>M</w:t>
      </w:r>
      <w:r>
        <w:rPr>
          <w:b/>
          <w:spacing w:val="-6"/>
          <w:sz w:val="22"/>
          <w:szCs w:val="22"/>
        </w:rPr>
        <w:t>I</w:t>
      </w:r>
      <w:r>
        <w:rPr>
          <w:b/>
          <w:spacing w:val="4"/>
          <w:sz w:val="22"/>
          <w:szCs w:val="22"/>
        </w:rPr>
        <w:t>S</w:t>
      </w:r>
      <w:r>
        <w:rPr>
          <w:b/>
          <w:sz w:val="22"/>
          <w:szCs w:val="22"/>
        </w:rPr>
        <w:t>S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31"/>
          <w:sz w:val="22"/>
          <w:szCs w:val="22"/>
        </w:rPr>
        <w:t xml:space="preserve">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0"/>
          <w:sz w:val="22"/>
          <w:szCs w:val="22"/>
        </w:rPr>
        <w:t xml:space="preserve"> </w:t>
      </w:r>
      <w:r>
        <w:rPr>
          <w:b/>
          <w:spacing w:val="-1"/>
          <w:w w:val="102"/>
          <w:sz w:val="22"/>
          <w:szCs w:val="22"/>
        </w:rPr>
        <w:t>BI</w:t>
      </w:r>
      <w:r>
        <w:rPr>
          <w:b/>
          <w:spacing w:val="-4"/>
          <w:w w:val="102"/>
          <w:sz w:val="22"/>
          <w:szCs w:val="22"/>
        </w:rPr>
        <w:t>D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ind w:left="822" w:right="115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4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0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d </w:t>
      </w:r>
      <w:r>
        <w:rPr>
          <w:spacing w:val="2"/>
          <w:w w:val="102"/>
          <w:sz w:val="22"/>
          <w:szCs w:val="22"/>
        </w:rPr>
        <w:t>op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n</w:t>
      </w:r>
      <w:r>
        <w:rPr>
          <w:spacing w:val="-2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9" w:line="245" w:lineRule="auto"/>
        <w:ind w:left="822" w:right="105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3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bu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1"/>
          <w:sz w:val="22"/>
          <w:szCs w:val="22"/>
        </w:rPr>
        <w:t>cee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1</w:t>
      </w:r>
      <w:r>
        <w:rPr>
          <w:spacing w:val="5"/>
          <w:sz w:val="22"/>
          <w:szCs w:val="22"/>
        </w:rPr>
        <w:t>/</w:t>
      </w:r>
      <w:r>
        <w:rPr>
          <w:sz w:val="22"/>
          <w:szCs w:val="22"/>
        </w:rPr>
        <w:t>3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od</w:t>
      </w:r>
      <w:r>
        <w:rPr>
          <w:sz w:val="22"/>
          <w:szCs w:val="22"/>
        </w:rPr>
        <w:t>.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q</w:t>
      </w:r>
      <w:r>
        <w:rPr>
          <w:spacing w:val="7"/>
          <w:w w:val="102"/>
          <w:sz w:val="22"/>
          <w:szCs w:val="22"/>
        </w:rPr>
        <w:t>u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iti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5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2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3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 xml:space="preserve">. 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to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5"/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t  </w:t>
      </w:r>
      <w:r>
        <w:rPr>
          <w:spacing w:val="7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3"/>
          <w:sz w:val="22"/>
          <w:szCs w:val="22"/>
        </w:rPr>
        <w:t>r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r-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bu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ill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proofErr w:type="spellStart"/>
      <w:r>
        <w:rPr>
          <w:spacing w:val="-7"/>
          <w:w w:val="102"/>
          <w:sz w:val="22"/>
          <w:szCs w:val="22"/>
        </w:rPr>
        <w:t>v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l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</w:t>
      </w:r>
      <w:proofErr w:type="spellEnd"/>
      <w:r>
        <w:rPr>
          <w:spacing w:val="-4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6"/>
          <w:sz w:val="22"/>
          <w:szCs w:val="22"/>
        </w:rPr>
        <w:t>.</w:t>
      </w:r>
      <w:r>
        <w:rPr>
          <w:spacing w:val="4"/>
          <w:sz w:val="22"/>
          <w:szCs w:val="22"/>
        </w:rPr>
        <w:t>1</w:t>
      </w:r>
      <w:r>
        <w:rPr>
          <w:sz w:val="22"/>
          <w:szCs w:val="22"/>
        </w:rPr>
        <w:t>3</w:t>
      </w:r>
      <w:r>
        <w:rPr>
          <w:spacing w:val="4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5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e</w:t>
      </w:r>
      <w:r>
        <w:rPr>
          <w:spacing w:val="-4"/>
          <w:w w:val="102"/>
          <w:sz w:val="22"/>
          <w:szCs w:val="22"/>
        </w:rPr>
        <w:t>c</w:t>
      </w:r>
      <w:r>
        <w:rPr>
          <w:spacing w:val="5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1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3</w:t>
      </w:r>
      <w:r>
        <w:rPr>
          <w:spacing w:val="7"/>
          <w:w w:val="102"/>
          <w:sz w:val="22"/>
          <w:szCs w:val="22"/>
        </w:rPr>
        <w:t>8</w:t>
      </w:r>
      <w:r>
        <w:rPr>
          <w:spacing w:val="-3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3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All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ly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g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00" w:hanging="677"/>
        <w:jc w:val="both"/>
        <w:rPr>
          <w:sz w:val="22"/>
          <w:szCs w:val="22"/>
        </w:rPr>
      </w:pPr>
      <w:r>
        <w:rPr>
          <w:b/>
          <w:spacing w:val="3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5    </w:t>
      </w:r>
      <w:r>
        <w:rPr>
          <w:b/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9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ce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ill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nk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2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5"/>
          <w:w w:val="102"/>
          <w:sz w:val="22"/>
          <w:szCs w:val="22"/>
        </w:rPr>
        <w:t>a</w:t>
      </w:r>
      <w:r>
        <w:rPr>
          <w:spacing w:val="1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5"/>
          <w:w w:val="102"/>
          <w:sz w:val="22"/>
          <w:szCs w:val="22"/>
        </w:rPr>
        <w:t>j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06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6    </w:t>
      </w:r>
      <w:r>
        <w:rPr>
          <w:b/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h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n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6"/>
          <w:sz w:val="22"/>
          <w:szCs w:val="22"/>
        </w:rPr>
        <w:t>.</w:t>
      </w:r>
      <w:r>
        <w:rPr>
          <w:sz w:val="22"/>
          <w:szCs w:val="22"/>
        </w:rPr>
        <w:t>8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ea</w:t>
      </w:r>
      <w:r>
        <w:rPr>
          <w:spacing w:val="2"/>
          <w:sz w:val="22"/>
          <w:szCs w:val="22"/>
        </w:rPr>
        <w:t>r</w:t>
      </w:r>
      <w:r>
        <w:rPr>
          <w:spacing w:val="9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em</w:t>
      </w:r>
      <w:r>
        <w:rPr>
          <w:spacing w:val="2"/>
          <w:sz w:val="22"/>
          <w:szCs w:val="22"/>
        </w:rPr>
        <w:t>-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3"/>
          <w:sz w:val="22"/>
          <w:szCs w:val="22"/>
        </w:rPr>
        <w:t>I</w:t>
      </w:r>
      <w:r>
        <w:rPr>
          <w:spacing w:val="5"/>
          <w:sz w:val="22"/>
          <w:szCs w:val="22"/>
        </w:rPr>
        <w:t>G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3"/>
          <w:sz w:val="22"/>
          <w:szCs w:val="22"/>
        </w:rPr>
        <w:t>L</w:t>
      </w:r>
      <w:r>
        <w:rPr>
          <w:spacing w:val="2"/>
          <w:sz w:val="22"/>
          <w:szCs w:val="22"/>
        </w:rPr>
        <w:t>-1</w:t>
      </w:r>
      <w:r>
        <w:rPr>
          <w:sz w:val="22"/>
          <w:szCs w:val="22"/>
        </w:rPr>
        <w:t>,</w:t>
      </w:r>
      <w:r>
        <w:rPr>
          <w:spacing w:val="4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OP</w:t>
      </w:r>
      <w:r>
        <w:rPr>
          <w:spacing w:val="1"/>
          <w:sz w:val="22"/>
          <w:szCs w:val="22"/>
        </w:rPr>
        <w:t>Y</w:t>
      </w:r>
      <w:r>
        <w:rPr>
          <w:spacing w:val="2"/>
          <w:sz w:val="22"/>
          <w:szCs w:val="22"/>
        </w:rPr>
        <w:t>-</w:t>
      </w:r>
      <w:r>
        <w:rPr>
          <w:spacing w:val="7"/>
          <w:sz w:val="22"/>
          <w:szCs w:val="22"/>
        </w:rPr>
        <w:t>1</w:t>
      </w:r>
      <w:r>
        <w:rPr>
          <w:sz w:val="22"/>
          <w:szCs w:val="22"/>
        </w:rPr>
        <w:t>-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a</w:t>
      </w:r>
      <w:r>
        <w:rPr>
          <w:spacing w:val="2"/>
          <w:sz w:val="22"/>
          <w:szCs w:val="22"/>
        </w:rPr>
        <w:t>pp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.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,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v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i</w:t>
      </w:r>
      <w:r>
        <w:rPr>
          <w:spacing w:val="-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6" w:lineRule="auto"/>
        <w:ind w:left="822" w:right="98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7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0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12"/>
          <w:sz w:val="22"/>
          <w:szCs w:val="22"/>
        </w:rPr>
        <w:t>y</w:t>
      </w:r>
      <w:r>
        <w:rPr>
          <w:spacing w:val="7"/>
          <w:sz w:val="22"/>
          <w:szCs w:val="22"/>
        </w:rPr>
        <w:t>p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k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4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 a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1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du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z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(</w:t>
      </w:r>
      <w:r>
        <w:rPr>
          <w:sz w:val="22"/>
          <w:szCs w:val="22"/>
        </w:rPr>
        <w:t>in</w:t>
      </w:r>
      <w:r>
        <w:rPr>
          <w:spacing w:val="5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)</w:t>
      </w:r>
      <w:r>
        <w:rPr>
          <w:sz w:val="22"/>
          <w:szCs w:val="22"/>
        </w:rPr>
        <w:t>.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itt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-5"/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e</w:t>
      </w:r>
      <w:r>
        <w:rPr>
          <w:sz w:val="22"/>
          <w:szCs w:val="22"/>
        </w:rPr>
        <w:t>y</w:t>
      </w:r>
      <w:r>
        <w:rPr>
          <w:spacing w:val="1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z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6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.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              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              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ff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               </w:t>
      </w:r>
      <w:r>
        <w:rPr>
          <w:spacing w:val="4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               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             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x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              </w:t>
      </w:r>
      <w:r>
        <w:rPr>
          <w:spacing w:val="5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b</w:t>
      </w:r>
      <w:r>
        <w:rPr>
          <w:spacing w:val="-3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4</w:t>
      </w:r>
      <w:r>
        <w:rPr>
          <w:b/>
          <w:spacing w:val="-4"/>
          <w:sz w:val="22"/>
          <w:szCs w:val="22"/>
        </w:rPr>
        <w:t>.</w:t>
      </w:r>
      <w:r>
        <w:rPr>
          <w:b/>
          <w:sz w:val="22"/>
          <w:szCs w:val="22"/>
        </w:rPr>
        <w:t xml:space="preserve">8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4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3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g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il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ddr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42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P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o</w:t>
      </w:r>
      <w:r>
        <w:rPr>
          <w:spacing w:val="-4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ur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g</w:t>
      </w:r>
    </w:p>
    <w:p w:rsidR="00D6223C" w:rsidRDefault="002F6E37">
      <w:pPr>
        <w:spacing w:before="6"/>
        <w:ind w:left="822"/>
        <w:rPr>
          <w:sz w:val="22"/>
          <w:szCs w:val="22"/>
        </w:rPr>
        <w:sectPr w:rsidR="00D6223C">
          <w:headerReference w:type="default" r:id="rId23"/>
          <w:footerReference w:type="default" r:id="rId24"/>
          <w:pgSz w:w="12240" w:h="15840"/>
          <w:pgMar w:top="1000" w:right="1000" w:bottom="0" w:left="1640" w:header="0" w:footer="146" w:gutter="0"/>
          <w:pgNumType w:start="15"/>
          <w:cols w:space="720"/>
        </w:sect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62"/>
        <w:ind w:left="3082" w:right="3081"/>
        <w:jc w:val="center"/>
        <w:rPr>
          <w:sz w:val="26"/>
          <w:szCs w:val="26"/>
        </w:rPr>
      </w:pPr>
      <w:r>
        <w:rPr>
          <w:b/>
          <w:spacing w:val="3"/>
          <w:sz w:val="26"/>
          <w:szCs w:val="26"/>
        </w:rPr>
        <w:lastRenderedPageBreak/>
        <w:t>D</w:t>
      </w:r>
      <w:r>
        <w:rPr>
          <w:b/>
          <w:sz w:val="26"/>
          <w:szCs w:val="26"/>
        </w:rPr>
        <w:t xml:space="preserve">.     </w:t>
      </w:r>
      <w:r>
        <w:rPr>
          <w:b/>
          <w:spacing w:val="30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  <w:u w:val="thick" w:color="000000"/>
        </w:rPr>
        <w:t>S</w:t>
      </w:r>
      <w:r>
        <w:rPr>
          <w:b/>
          <w:spacing w:val="-1"/>
          <w:sz w:val="26"/>
          <w:szCs w:val="26"/>
          <w:u w:val="thick" w:color="000000"/>
        </w:rPr>
        <w:t>U</w:t>
      </w:r>
      <w:r>
        <w:rPr>
          <w:b/>
          <w:spacing w:val="8"/>
          <w:sz w:val="26"/>
          <w:szCs w:val="26"/>
          <w:u w:val="thick" w:color="000000"/>
        </w:rPr>
        <w:t>B</w:t>
      </w:r>
      <w:r>
        <w:rPr>
          <w:b/>
          <w:spacing w:val="-2"/>
          <w:sz w:val="26"/>
          <w:szCs w:val="26"/>
          <w:u w:val="thick" w:color="000000"/>
        </w:rPr>
        <w:t>M</w:t>
      </w:r>
      <w:r>
        <w:rPr>
          <w:b/>
          <w:spacing w:val="-5"/>
          <w:sz w:val="26"/>
          <w:szCs w:val="26"/>
          <w:u w:val="thick" w:color="000000"/>
        </w:rPr>
        <w:t>I</w:t>
      </w:r>
      <w:r>
        <w:rPr>
          <w:b/>
          <w:spacing w:val="3"/>
          <w:sz w:val="26"/>
          <w:szCs w:val="26"/>
          <w:u w:val="thick" w:color="000000"/>
        </w:rPr>
        <w:t>SS</w:t>
      </w:r>
      <w:r>
        <w:rPr>
          <w:b/>
          <w:spacing w:val="-5"/>
          <w:sz w:val="26"/>
          <w:szCs w:val="26"/>
          <w:u w:val="thick" w:color="000000"/>
        </w:rPr>
        <w:t>I</w:t>
      </w:r>
      <w:r>
        <w:rPr>
          <w:b/>
          <w:spacing w:val="3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N</w:t>
      </w:r>
      <w:r>
        <w:rPr>
          <w:b/>
          <w:spacing w:val="5"/>
          <w:sz w:val="26"/>
          <w:szCs w:val="26"/>
          <w:u w:val="thick" w:color="000000"/>
        </w:rPr>
        <w:t xml:space="preserve"> </w:t>
      </w:r>
      <w:r>
        <w:rPr>
          <w:b/>
          <w:spacing w:val="-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F</w:t>
      </w:r>
      <w:r>
        <w:rPr>
          <w:b/>
          <w:spacing w:val="1"/>
          <w:sz w:val="26"/>
          <w:szCs w:val="26"/>
          <w:u w:val="thick" w:color="000000"/>
        </w:rPr>
        <w:t xml:space="preserve"> </w:t>
      </w:r>
      <w:r>
        <w:rPr>
          <w:b/>
          <w:spacing w:val="8"/>
          <w:sz w:val="26"/>
          <w:szCs w:val="26"/>
          <w:u w:val="thick" w:color="000000"/>
        </w:rPr>
        <w:t>B</w:t>
      </w:r>
      <w:r>
        <w:rPr>
          <w:b/>
          <w:spacing w:val="-10"/>
          <w:sz w:val="26"/>
          <w:szCs w:val="26"/>
          <w:u w:val="thick" w:color="000000"/>
        </w:rPr>
        <w:t>I</w:t>
      </w:r>
      <w:r>
        <w:rPr>
          <w:b/>
          <w:spacing w:val="8"/>
          <w:sz w:val="26"/>
          <w:szCs w:val="26"/>
          <w:u w:val="thick" w:color="000000"/>
        </w:rPr>
        <w:t>D</w:t>
      </w:r>
      <w:r>
        <w:rPr>
          <w:b/>
          <w:sz w:val="26"/>
          <w:szCs w:val="26"/>
        </w:rPr>
        <w:t>.</w:t>
      </w:r>
    </w:p>
    <w:p w:rsidR="00D6223C" w:rsidRDefault="00D6223C">
      <w:pPr>
        <w:spacing w:before="11" w:line="260" w:lineRule="exact"/>
        <w:rPr>
          <w:sz w:val="26"/>
          <w:szCs w:val="26"/>
        </w:rPr>
      </w:pPr>
    </w:p>
    <w:p w:rsidR="00D6223C" w:rsidRDefault="002F6E37">
      <w:pPr>
        <w:ind w:left="146" w:right="2779"/>
        <w:jc w:val="both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5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D</w:t>
      </w:r>
      <w:r>
        <w:rPr>
          <w:b/>
          <w:spacing w:val="1"/>
          <w:sz w:val="22"/>
          <w:szCs w:val="22"/>
          <w:u w:val="thick" w:color="000000"/>
        </w:rPr>
        <w:t>e</w:t>
      </w:r>
      <w:r>
        <w:rPr>
          <w:b/>
          <w:spacing w:val="2"/>
          <w:sz w:val="22"/>
          <w:szCs w:val="22"/>
          <w:u w:val="thick" w:color="000000"/>
        </w:rPr>
        <w:t>a</w:t>
      </w:r>
      <w:r>
        <w:rPr>
          <w:b/>
          <w:sz w:val="22"/>
          <w:szCs w:val="22"/>
          <w:u w:val="thick" w:color="000000"/>
        </w:rPr>
        <w:t>d</w:t>
      </w:r>
      <w:r>
        <w:rPr>
          <w:b/>
          <w:spacing w:val="5"/>
          <w:sz w:val="22"/>
          <w:szCs w:val="22"/>
          <w:u w:val="thick" w:color="000000"/>
        </w:rPr>
        <w:t>l</w:t>
      </w:r>
      <w:r>
        <w:rPr>
          <w:b/>
          <w:sz w:val="22"/>
          <w:szCs w:val="22"/>
          <w:u w:val="thick" w:color="000000"/>
        </w:rPr>
        <w:t>ine</w:t>
      </w:r>
      <w:r>
        <w:rPr>
          <w:b/>
          <w:spacing w:val="15"/>
          <w:sz w:val="22"/>
          <w:szCs w:val="22"/>
          <w:u w:val="thick" w:color="000000"/>
        </w:rPr>
        <w:t xml:space="preserve"> </w:t>
      </w:r>
      <w:r>
        <w:rPr>
          <w:b/>
          <w:spacing w:val="-3"/>
          <w:sz w:val="22"/>
          <w:szCs w:val="22"/>
          <w:u w:val="thick" w:color="000000"/>
        </w:rPr>
        <w:t>f</w:t>
      </w:r>
      <w:r>
        <w:rPr>
          <w:b/>
          <w:spacing w:val="7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 xml:space="preserve">r </w:t>
      </w:r>
      <w:r>
        <w:rPr>
          <w:b/>
          <w:spacing w:val="4"/>
          <w:sz w:val="22"/>
          <w:szCs w:val="22"/>
          <w:u w:val="thick" w:color="000000"/>
        </w:rPr>
        <w:t>S</w:t>
      </w:r>
      <w:r>
        <w:rPr>
          <w:b/>
          <w:sz w:val="22"/>
          <w:szCs w:val="22"/>
          <w:u w:val="thick" w:color="000000"/>
        </w:rPr>
        <w:t>ubmi</w:t>
      </w:r>
      <w:r>
        <w:rPr>
          <w:b/>
          <w:spacing w:val="-1"/>
          <w:sz w:val="22"/>
          <w:szCs w:val="22"/>
          <w:u w:val="thick" w:color="000000"/>
        </w:rPr>
        <w:t>ss</w:t>
      </w:r>
      <w:r>
        <w:rPr>
          <w:b/>
          <w:sz w:val="22"/>
          <w:szCs w:val="22"/>
          <w:u w:val="thick" w:color="000000"/>
        </w:rPr>
        <w:t>i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pacing w:val="4"/>
          <w:sz w:val="22"/>
          <w:szCs w:val="22"/>
          <w:u w:val="thick" w:color="000000"/>
        </w:rPr>
        <w:t>n</w:t>
      </w:r>
      <w:r>
        <w:rPr>
          <w:b/>
          <w:sz w:val="22"/>
          <w:szCs w:val="22"/>
          <w:u w:val="thick" w:color="000000"/>
        </w:rPr>
        <w:t>,</w:t>
      </w:r>
      <w:r>
        <w:rPr>
          <w:b/>
          <w:spacing w:val="22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M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di</w:t>
      </w:r>
      <w:r>
        <w:rPr>
          <w:b/>
          <w:spacing w:val="2"/>
          <w:sz w:val="22"/>
          <w:szCs w:val="22"/>
          <w:u w:val="thick" w:color="000000"/>
        </w:rPr>
        <w:t>f</w:t>
      </w:r>
      <w:r>
        <w:rPr>
          <w:b/>
          <w:spacing w:val="5"/>
          <w:sz w:val="22"/>
          <w:szCs w:val="22"/>
          <w:u w:val="thick" w:color="000000"/>
        </w:rPr>
        <w:t>i</w:t>
      </w:r>
      <w:r>
        <w:rPr>
          <w:b/>
          <w:spacing w:val="-9"/>
          <w:sz w:val="22"/>
          <w:szCs w:val="22"/>
          <w:u w:val="thick" w:color="000000"/>
        </w:rPr>
        <w:t>c</w:t>
      </w:r>
      <w:r>
        <w:rPr>
          <w:b/>
          <w:spacing w:val="2"/>
          <w:sz w:val="22"/>
          <w:szCs w:val="22"/>
          <w:u w:val="thick" w:color="000000"/>
        </w:rPr>
        <w:t>at</w:t>
      </w:r>
      <w:r>
        <w:rPr>
          <w:b/>
          <w:spacing w:val="-5"/>
          <w:sz w:val="22"/>
          <w:szCs w:val="22"/>
          <w:u w:val="thick" w:color="000000"/>
        </w:rPr>
        <w:t>i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n</w:t>
      </w:r>
      <w:r>
        <w:rPr>
          <w:b/>
          <w:spacing w:val="30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&amp;</w:t>
      </w:r>
      <w:r>
        <w:rPr>
          <w:b/>
          <w:spacing w:val="1"/>
          <w:sz w:val="22"/>
          <w:szCs w:val="22"/>
          <w:u w:val="thick" w:color="000000"/>
        </w:rPr>
        <w:t xml:space="preserve"> </w:t>
      </w:r>
      <w:r>
        <w:rPr>
          <w:b/>
          <w:spacing w:val="5"/>
          <w:sz w:val="22"/>
          <w:szCs w:val="22"/>
          <w:u w:val="thick" w:color="000000"/>
        </w:rPr>
        <w:t>W</w:t>
      </w:r>
      <w:r>
        <w:rPr>
          <w:b/>
          <w:spacing w:val="-5"/>
          <w:sz w:val="22"/>
          <w:szCs w:val="22"/>
          <w:u w:val="thick" w:color="000000"/>
        </w:rPr>
        <w:t>i</w:t>
      </w:r>
      <w:r>
        <w:rPr>
          <w:b/>
          <w:spacing w:val="2"/>
          <w:sz w:val="22"/>
          <w:szCs w:val="22"/>
          <w:u w:val="thick" w:color="000000"/>
        </w:rPr>
        <w:t>t</w:t>
      </w:r>
      <w:r>
        <w:rPr>
          <w:b/>
          <w:spacing w:val="-5"/>
          <w:sz w:val="22"/>
          <w:szCs w:val="22"/>
          <w:u w:val="thick" w:color="000000"/>
        </w:rPr>
        <w:t>h</w:t>
      </w:r>
      <w:r>
        <w:rPr>
          <w:b/>
          <w:spacing w:val="4"/>
          <w:sz w:val="22"/>
          <w:szCs w:val="22"/>
          <w:u w:val="thick" w:color="000000"/>
        </w:rPr>
        <w:t>d</w:t>
      </w:r>
      <w:r>
        <w:rPr>
          <w:b/>
          <w:spacing w:val="-4"/>
          <w:sz w:val="22"/>
          <w:szCs w:val="22"/>
          <w:u w:val="thick" w:color="000000"/>
        </w:rPr>
        <w:t>r</w:t>
      </w:r>
      <w:r>
        <w:rPr>
          <w:b/>
          <w:spacing w:val="7"/>
          <w:sz w:val="22"/>
          <w:szCs w:val="22"/>
          <w:u w:val="thick" w:color="000000"/>
        </w:rPr>
        <w:t>a</w:t>
      </w:r>
      <w:r>
        <w:rPr>
          <w:b/>
          <w:spacing w:val="-4"/>
          <w:sz w:val="22"/>
          <w:szCs w:val="22"/>
          <w:u w:val="thick" w:color="000000"/>
        </w:rPr>
        <w:t>w</w:t>
      </w:r>
      <w:r>
        <w:rPr>
          <w:b/>
          <w:spacing w:val="2"/>
          <w:sz w:val="22"/>
          <w:szCs w:val="22"/>
          <w:u w:val="thick" w:color="000000"/>
        </w:rPr>
        <w:t>a</w:t>
      </w:r>
      <w:r>
        <w:rPr>
          <w:b/>
          <w:sz w:val="22"/>
          <w:szCs w:val="22"/>
          <w:u w:val="thick" w:color="000000"/>
        </w:rPr>
        <w:t>l</w:t>
      </w:r>
      <w:r>
        <w:rPr>
          <w:b/>
          <w:spacing w:val="20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8"/>
          <w:sz w:val="22"/>
          <w:szCs w:val="22"/>
          <w:u w:val="thick" w:color="000000"/>
        </w:rPr>
        <w:t xml:space="preserve"> </w:t>
      </w:r>
      <w:r>
        <w:rPr>
          <w:b/>
          <w:spacing w:val="-1"/>
          <w:w w:val="102"/>
          <w:sz w:val="22"/>
          <w:szCs w:val="22"/>
          <w:u w:val="thick" w:color="000000"/>
        </w:rPr>
        <w:t>B</w:t>
      </w:r>
      <w:r>
        <w:rPr>
          <w:b/>
          <w:w w:val="102"/>
          <w:sz w:val="22"/>
          <w:szCs w:val="22"/>
          <w:u w:val="thick" w:color="000000"/>
        </w:rPr>
        <w:t>i</w:t>
      </w:r>
      <w:r>
        <w:rPr>
          <w:b/>
          <w:spacing w:val="4"/>
          <w:w w:val="102"/>
          <w:sz w:val="22"/>
          <w:szCs w:val="22"/>
          <w:u w:val="thick" w:color="000000"/>
        </w:rPr>
        <w:t>d</w:t>
      </w:r>
      <w:r>
        <w:rPr>
          <w:b/>
          <w:spacing w:val="-1"/>
          <w:w w:val="102"/>
          <w:sz w:val="22"/>
          <w:szCs w:val="22"/>
          <w:u w:val="thick" w:color="000000"/>
        </w:rPr>
        <w:t>s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14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/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   D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t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5"/>
        <w:ind w:left="146" w:right="554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nv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-7"/>
          <w:w w:val="102"/>
          <w:sz w:val="22"/>
          <w:szCs w:val="22"/>
        </w:rPr>
        <w:t>h</w:t>
      </w:r>
      <w:r>
        <w:rPr>
          <w:spacing w:val="5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>l:</w:t>
      </w:r>
    </w:p>
    <w:p w:rsidR="00D6223C" w:rsidRDefault="002F6E37">
      <w:pPr>
        <w:spacing w:before="1"/>
        <w:ind w:left="822" w:right="5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(a</w:t>
      </w:r>
      <w:r>
        <w:rPr>
          <w:b/>
          <w:sz w:val="22"/>
          <w:szCs w:val="22"/>
        </w:rPr>
        <w:t xml:space="preserve">)      </w:t>
      </w:r>
      <w:r>
        <w:rPr>
          <w:b/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ddr</w:t>
      </w:r>
      <w:r>
        <w:rPr>
          <w:spacing w:val="-9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:</w:t>
      </w:r>
    </w:p>
    <w:p w:rsidR="00D6223C" w:rsidRDefault="002F6E37">
      <w:pPr>
        <w:spacing w:before="11"/>
        <w:ind w:left="822" w:right="113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b)      </w:t>
      </w:r>
      <w:r>
        <w:rPr>
          <w:b/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um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3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;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d</w:t>
      </w:r>
    </w:p>
    <w:p w:rsidR="00D6223C" w:rsidRDefault="002F6E37">
      <w:pPr>
        <w:spacing w:before="9"/>
        <w:ind w:left="822" w:right="108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 xml:space="preserve">)      </w:t>
      </w:r>
      <w:r>
        <w:rPr>
          <w:b/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0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9" w:line="245" w:lineRule="auto"/>
        <w:ind w:left="822" w:right="112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d)      </w:t>
      </w:r>
      <w:r>
        <w:rPr>
          <w:b/>
          <w:spacing w:val="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2"/>
          <w:sz w:val="22"/>
          <w:szCs w:val="22"/>
        </w:rPr>
        <w:t>1</w:t>
      </w:r>
      <w:r>
        <w:rPr>
          <w:spacing w:val="7"/>
          <w:sz w:val="22"/>
          <w:szCs w:val="22"/>
        </w:rPr>
        <w:t>5</w:t>
      </w:r>
      <w:r>
        <w:rPr>
          <w:spacing w:val="-3"/>
          <w:sz w:val="22"/>
          <w:szCs w:val="22"/>
        </w:rPr>
        <w:t>.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>,</w:t>
      </w:r>
      <w:r>
        <w:rPr>
          <w:spacing w:val="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ddr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le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2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op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in </w:t>
      </w:r>
      <w:r>
        <w:rPr>
          <w:spacing w:val="1"/>
          <w:sz w:val="22"/>
          <w:szCs w:val="22"/>
        </w:rPr>
        <w:t>ca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e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l</w:t>
      </w:r>
      <w:r>
        <w:rPr>
          <w:spacing w:val="-4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822" w:right="113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)      </w:t>
      </w:r>
      <w:r>
        <w:rPr>
          <w:b/>
          <w:spacing w:val="4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 xml:space="preserve">f     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w</w:t>
      </w:r>
      <w:r>
        <w:rPr>
          <w:w w:val="102"/>
          <w:sz w:val="22"/>
          <w:szCs w:val="22"/>
        </w:rPr>
        <w:t xml:space="preserve">ill 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ss</w:t>
      </w:r>
      <w:r>
        <w:rPr>
          <w:spacing w:val="2"/>
          <w:sz w:val="22"/>
          <w:szCs w:val="22"/>
        </w:rPr>
        <w:t>um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po</w:t>
      </w:r>
      <w:r>
        <w:rPr>
          <w:spacing w:val="-2"/>
          <w:sz w:val="22"/>
          <w:szCs w:val="22"/>
        </w:rPr>
        <w:t>n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il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3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ind w:left="146" w:right="1718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3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itt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p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,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x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e-</w:t>
      </w:r>
      <w:r>
        <w:rPr>
          <w:spacing w:val="-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146" w:right="110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4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3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 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fo</w:t>
      </w:r>
      <w:r>
        <w:rPr>
          <w:sz w:val="22"/>
          <w:szCs w:val="22"/>
        </w:rPr>
        <w:t>r</w:t>
      </w:r>
      <w:r>
        <w:rPr>
          <w:spacing w:val="5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n</w:t>
      </w:r>
    </w:p>
    <w:p w:rsidR="00D6223C" w:rsidRDefault="002F6E37">
      <w:pPr>
        <w:spacing w:before="1"/>
        <w:ind w:left="822" w:right="372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t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no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dd</w:t>
      </w:r>
      <w:r>
        <w:rPr>
          <w:spacing w:val="1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spacing w:line="248" w:lineRule="auto"/>
        <w:ind w:left="822" w:right="111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5    </w:t>
      </w:r>
      <w:r>
        <w:rPr>
          <w:b/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3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y 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mo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3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3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w </w:t>
      </w:r>
      <w:r>
        <w:rPr>
          <w:spacing w:val="4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 xml:space="preserve">id </w:t>
      </w:r>
      <w:r>
        <w:rPr>
          <w:spacing w:val="4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</w:t>
      </w:r>
      <w:r>
        <w:rPr>
          <w:spacing w:val="45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4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  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ea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li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7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10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6    </w:t>
      </w:r>
      <w:r>
        <w:rPr>
          <w:b/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li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it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e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I</w:t>
      </w:r>
      <w:r>
        <w:rPr>
          <w:spacing w:val="-1"/>
          <w:w w:val="102"/>
          <w:sz w:val="22"/>
          <w:szCs w:val="22"/>
        </w:rPr>
        <w:t>B</w:t>
      </w:r>
      <w:r>
        <w:rPr>
          <w:spacing w:val="1"/>
          <w:w w:val="102"/>
          <w:sz w:val="22"/>
          <w:szCs w:val="22"/>
        </w:rPr>
        <w:t>.</w:t>
      </w:r>
      <w:r>
        <w:rPr>
          <w:spacing w:val="-2"/>
          <w:w w:val="102"/>
          <w:sz w:val="22"/>
          <w:szCs w:val="22"/>
        </w:rPr>
        <w:t>1</w:t>
      </w:r>
      <w:r>
        <w:rPr>
          <w:spacing w:val="2"/>
          <w:w w:val="102"/>
          <w:sz w:val="22"/>
          <w:szCs w:val="22"/>
        </w:rPr>
        <w:t>3</w:t>
      </w:r>
      <w:r>
        <w:rPr>
          <w:spacing w:val="-3"/>
          <w:w w:val="102"/>
          <w:sz w:val="22"/>
          <w:szCs w:val="22"/>
        </w:rPr>
        <w:t>.</w:t>
      </w:r>
      <w:r>
        <w:rPr>
          <w:spacing w:val="7"/>
          <w:w w:val="102"/>
          <w:sz w:val="22"/>
          <w:szCs w:val="22"/>
        </w:rPr>
        <w:t>5</w:t>
      </w:r>
      <w:r>
        <w:rPr>
          <w:spacing w:val="2"/>
          <w:w w:val="102"/>
          <w:sz w:val="22"/>
          <w:szCs w:val="22"/>
        </w:rPr>
        <w:t>(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)</w:t>
      </w:r>
    </w:p>
    <w:p w:rsidR="00D6223C" w:rsidRDefault="002F6E37">
      <w:pPr>
        <w:spacing w:before="55" w:line="500" w:lineRule="exact"/>
        <w:ind w:left="146" w:right="3381"/>
        <w:jc w:val="both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E</w:t>
      </w:r>
      <w:r>
        <w:rPr>
          <w:b/>
          <w:sz w:val="22"/>
          <w:szCs w:val="22"/>
        </w:rPr>
        <w:t xml:space="preserve">.       </w:t>
      </w:r>
      <w:r>
        <w:rPr>
          <w:b/>
          <w:spacing w:val="30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BI</w:t>
      </w:r>
      <w:r>
        <w:rPr>
          <w:b/>
          <w:sz w:val="22"/>
          <w:szCs w:val="22"/>
        </w:rPr>
        <w:t>D</w:t>
      </w:r>
      <w:r>
        <w:rPr>
          <w:b/>
          <w:spacing w:val="5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5"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-4"/>
          <w:sz w:val="22"/>
          <w:szCs w:val="22"/>
        </w:rPr>
        <w:t>N</w:t>
      </w:r>
      <w:r>
        <w:rPr>
          <w:b/>
          <w:spacing w:val="2"/>
          <w:sz w:val="22"/>
          <w:szCs w:val="22"/>
        </w:rPr>
        <w:t>G</w:t>
      </w:r>
      <w:r>
        <w:rPr>
          <w:b/>
          <w:sz w:val="22"/>
          <w:szCs w:val="22"/>
        </w:rPr>
        <w:t>,</w:t>
      </w:r>
      <w:r>
        <w:rPr>
          <w:b/>
          <w:spacing w:val="2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-4"/>
          <w:sz w:val="22"/>
          <w:szCs w:val="22"/>
        </w:rPr>
        <w:t>V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UA</w:t>
      </w:r>
      <w:r>
        <w:rPr>
          <w:b/>
          <w:spacing w:val="3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&amp; </w:t>
      </w:r>
      <w:r>
        <w:rPr>
          <w:b/>
          <w:w w:val="102"/>
          <w:sz w:val="22"/>
          <w:szCs w:val="22"/>
        </w:rPr>
        <w:t>C</w:t>
      </w:r>
      <w:r>
        <w:rPr>
          <w:b/>
          <w:spacing w:val="-1"/>
          <w:w w:val="102"/>
          <w:sz w:val="22"/>
          <w:szCs w:val="22"/>
        </w:rPr>
        <w:t>L</w:t>
      </w:r>
      <w:r>
        <w:rPr>
          <w:b/>
          <w:w w:val="102"/>
          <w:sz w:val="22"/>
          <w:szCs w:val="22"/>
        </w:rPr>
        <w:t>AR</w:t>
      </w:r>
      <w:r>
        <w:rPr>
          <w:b/>
          <w:spacing w:val="4"/>
          <w:w w:val="102"/>
          <w:sz w:val="22"/>
          <w:szCs w:val="22"/>
        </w:rPr>
        <w:t>I</w:t>
      </w:r>
      <w:r>
        <w:rPr>
          <w:b/>
          <w:spacing w:val="-3"/>
          <w:w w:val="102"/>
          <w:sz w:val="22"/>
          <w:szCs w:val="22"/>
        </w:rPr>
        <w:t>F</w:t>
      </w:r>
      <w:r>
        <w:rPr>
          <w:b/>
          <w:spacing w:val="-1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CA</w:t>
      </w:r>
      <w:r>
        <w:rPr>
          <w:b/>
          <w:spacing w:val="-1"/>
          <w:w w:val="102"/>
          <w:sz w:val="22"/>
          <w:szCs w:val="22"/>
        </w:rPr>
        <w:t>TI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w w:val="102"/>
          <w:sz w:val="22"/>
          <w:szCs w:val="22"/>
        </w:rPr>
        <w:t xml:space="preserve">N. </w:t>
      </w: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6   </w:t>
      </w:r>
      <w:r>
        <w:rPr>
          <w:b/>
          <w:spacing w:val="-1"/>
          <w:sz w:val="22"/>
          <w:szCs w:val="22"/>
        </w:rPr>
        <w:t>BI</w:t>
      </w:r>
      <w:r>
        <w:rPr>
          <w:b/>
          <w:sz w:val="22"/>
          <w:szCs w:val="22"/>
        </w:rPr>
        <w:t>D</w:t>
      </w:r>
      <w:r>
        <w:rPr>
          <w:b/>
          <w:spacing w:val="10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5"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-4"/>
          <w:sz w:val="22"/>
          <w:szCs w:val="22"/>
        </w:rPr>
        <w:t>N</w:t>
      </w:r>
      <w:r>
        <w:rPr>
          <w:b/>
          <w:spacing w:val="2"/>
          <w:sz w:val="22"/>
          <w:szCs w:val="22"/>
        </w:rPr>
        <w:t>G</w:t>
      </w:r>
      <w:r>
        <w:rPr>
          <w:b/>
          <w:sz w:val="22"/>
          <w:szCs w:val="22"/>
        </w:rPr>
        <w:t>,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-4"/>
          <w:sz w:val="22"/>
          <w:szCs w:val="22"/>
        </w:rPr>
        <w:t>V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UA</w:t>
      </w:r>
      <w:r>
        <w:rPr>
          <w:b/>
          <w:spacing w:val="3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32"/>
          <w:sz w:val="22"/>
          <w:szCs w:val="22"/>
        </w:rPr>
        <w:t xml:space="preserve"> </w:t>
      </w:r>
      <w:r>
        <w:rPr>
          <w:b/>
          <w:sz w:val="22"/>
          <w:szCs w:val="22"/>
        </w:rPr>
        <w:t>&amp;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w w:val="102"/>
          <w:sz w:val="22"/>
          <w:szCs w:val="22"/>
        </w:rPr>
        <w:t>C</w:t>
      </w:r>
      <w:r>
        <w:rPr>
          <w:b/>
          <w:spacing w:val="-1"/>
          <w:w w:val="102"/>
          <w:sz w:val="22"/>
          <w:szCs w:val="22"/>
        </w:rPr>
        <w:t>L</w:t>
      </w:r>
      <w:r>
        <w:rPr>
          <w:b/>
          <w:w w:val="102"/>
          <w:sz w:val="22"/>
          <w:szCs w:val="22"/>
        </w:rPr>
        <w:t>AR</w:t>
      </w:r>
      <w:r>
        <w:rPr>
          <w:b/>
          <w:spacing w:val="4"/>
          <w:w w:val="102"/>
          <w:sz w:val="22"/>
          <w:szCs w:val="22"/>
        </w:rPr>
        <w:t>I</w:t>
      </w:r>
      <w:r>
        <w:rPr>
          <w:b/>
          <w:spacing w:val="-3"/>
          <w:w w:val="102"/>
          <w:sz w:val="22"/>
          <w:szCs w:val="22"/>
        </w:rPr>
        <w:t>F</w:t>
      </w:r>
      <w:r>
        <w:rPr>
          <w:b/>
          <w:spacing w:val="-1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CA</w:t>
      </w:r>
      <w:r>
        <w:rPr>
          <w:b/>
          <w:spacing w:val="-1"/>
          <w:w w:val="102"/>
          <w:sz w:val="22"/>
          <w:szCs w:val="22"/>
        </w:rPr>
        <w:t>TI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w w:val="102"/>
          <w:sz w:val="22"/>
          <w:szCs w:val="22"/>
        </w:rPr>
        <w:t xml:space="preserve">N. </w:t>
      </w:r>
      <w:r>
        <w:rPr>
          <w:b/>
          <w:spacing w:val="1"/>
          <w:sz w:val="22"/>
          <w:szCs w:val="22"/>
        </w:rPr>
        <w:t>A</w:t>
      </w:r>
      <w:r>
        <w:rPr>
          <w:b/>
          <w:sz w:val="22"/>
          <w:szCs w:val="22"/>
        </w:rPr>
        <w:t>-</w:t>
      </w:r>
      <w:r>
        <w:rPr>
          <w:b/>
          <w:spacing w:val="9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BI</w:t>
      </w:r>
      <w:r>
        <w:rPr>
          <w:b/>
          <w:sz w:val="22"/>
          <w:szCs w:val="22"/>
        </w:rPr>
        <w:t>D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spacing w:val="-3"/>
          <w:w w:val="102"/>
          <w:sz w:val="22"/>
          <w:szCs w:val="22"/>
        </w:rPr>
        <w:t>P</w:t>
      </w:r>
      <w:r>
        <w:rPr>
          <w:b/>
          <w:spacing w:val="-1"/>
          <w:w w:val="102"/>
          <w:sz w:val="22"/>
          <w:szCs w:val="22"/>
        </w:rPr>
        <w:t>E</w:t>
      </w:r>
      <w:r>
        <w:rPr>
          <w:b/>
          <w:w w:val="102"/>
          <w:sz w:val="22"/>
          <w:szCs w:val="22"/>
        </w:rPr>
        <w:t>N</w:t>
      </w:r>
      <w:r>
        <w:rPr>
          <w:b/>
          <w:spacing w:val="-1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N</w:t>
      </w:r>
      <w:r>
        <w:rPr>
          <w:b/>
          <w:spacing w:val="-2"/>
          <w:w w:val="102"/>
          <w:sz w:val="22"/>
          <w:szCs w:val="22"/>
        </w:rPr>
        <w:t>G</w:t>
      </w:r>
      <w:r>
        <w:rPr>
          <w:b/>
          <w:w w:val="102"/>
          <w:sz w:val="22"/>
          <w:szCs w:val="22"/>
        </w:rPr>
        <w:t>:</w:t>
      </w:r>
    </w:p>
    <w:p w:rsidR="00D6223C" w:rsidRDefault="002F6E37">
      <w:pPr>
        <w:spacing w:line="200" w:lineRule="exact"/>
        <w:ind w:left="822" w:right="154"/>
        <w:jc w:val="both"/>
        <w:rPr>
          <w:sz w:val="22"/>
          <w:szCs w:val="22"/>
        </w:rPr>
      </w:pPr>
      <w:r>
        <w:rPr>
          <w:position w:val="1"/>
          <w:sz w:val="22"/>
          <w:szCs w:val="22"/>
        </w:rPr>
        <w:t>O</w:t>
      </w:r>
      <w:r>
        <w:rPr>
          <w:spacing w:val="2"/>
          <w:position w:val="1"/>
          <w:sz w:val="22"/>
          <w:szCs w:val="22"/>
        </w:rPr>
        <w:t>p</w:t>
      </w:r>
      <w:r>
        <w:rPr>
          <w:spacing w:val="1"/>
          <w:position w:val="1"/>
          <w:sz w:val="22"/>
          <w:szCs w:val="22"/>
        </w:rPr>
        <w:t>e</w:t>
      </w:r>
      <w:r>
        <w:rPr>
          <w:spacing w:val="-2"/>
          <w:position w:val="1"/>
          <w:sz w:val="22"/>
          <w:szCs w:val="22"/>
        </w:rPr>
        <w:t>n</w:t>
      </w:r>
      <w:r>
        <w:rPr>
          <w:position w:val="1"/>
          <w:sz w:val="22"/>
          <w:szCs w:val="22"/>
        </w:rPr>
        <w:t>i</w:t>
      </w:r>
      <w:r>
        <w:rPr>
          <w:spacing w:val="-2"/>
          <w:position w:val="1"/>
          <w:sz w:val="22"/>
          <w:szCs w:val="22"/>
        </w:rPr>
        <w:t>n</w:t>
      </w:r>
      <w:r>
        <w:rPr>
          <w:position w:val="1"/>
          <w:sz w:val="22"/>
          <w:szCs w:val="22"/>
        </w:rPr>
        <w:t>g</w:t>
      </w:r>
      <w:r>
        <w:rPr>
          <w:spacing w:val="15"/>
          <w:position w:val="1"/>
          <w:sz w:val="22"/>
          <w:szCs w:val="22"/>
        </w:rPr>
        <w:t xml:space="preserve"> </w:t>
      </w:r>
      <w:r>
        <w:rPr>
          <w:spacing w:val="7"/>
          <w:position w:val="1"/>
          <w:sz w:val="22"/>
          <w:szCs w:val="22"/>
        </w:rPr>
        <w:t>o</w:t>
      </w:r>
      <w:r>
        <w:rPr>
          <w:position w:val="1"/>
          <w:sz w:val="22"/>
          <w:szCs w:val="22"/>
        </w:rPr>
        <w:t>f</w:t>
      </w:r>
      <w:r>
        <w:rPr>
          <w:spacing w:val="4"/>
          <w:position w:val="1"/>
          <w:sz w:val="22"/>
          <w:szCs w:val="22"/>
        </w:rPr>
        <w:t xml:space="preserve"> </w:t>
      </w:r>
      <w:r>
        <w:rPr>
          <w:position w:val="1"/>
          <w:sz w:val="22"/>
          <w:szCs w:val="22"/>
        </w:rPr>
        <w:t>t</w:t>
      </w:r>
      <w:r>
        <w:rPr>
          <w:spacing w:val="-2"/>
          <w:position w:val="1"/>
          <w:sz w:val="22"/>
          <w:szCs w:val="22"/>
        </w:rPr>
        <w:t>h</w:t>
      </w:r>
      <w:r>
        <w:rPr>
          <w:position w:val="1"/>
          <w:sz w:val="22"/>
          <w:szCs w:val="22"/>
        </w:rPr>
        <w:t>e</w:t>
      </w:r>
      <w:r>
        <w:rPr>
          <w:spacing w:val="4"/>
          <w:position w:val="1"/>
          <w:sz w:val="22"/>
          <w:szCs w:val="22"/>
        </w:rPr>
        <w:t xml:space="preserve"> </w:t>
      </w:r>
      <w:r>
        <w:rPr>
          <w:spacing w:val="7"/>
          <w:position w:val="1"/>
          <w:sz w:val="22"/>
          <w:szCs w:val="22"/>
        </w:rPr>
        <w:t>b</w:t>
      </w:r>
      <w:r>
        <w:rPr>
          <w:spacing w:val="-5"/>
          <w:position w:val="1"/>
          <w:sz w:val="22"/>
          <w:szCs w:val="22"/>
        </w:rPr>
        <w:t>i</w:t>
      </w:r>
      <w:r>
        <w:rPr>
          <w:position w:val="1"/>
          <w:sz w:val="22"/>
          <w:szCs w:val="22"/>
        </w:rPr>
        <w:t>d</w:t>
      </w:r>
      <w:r>
        <w:rPr>
          <w:spacing w:val="16"/>
          <w:position w:val="1"/>
          <w:sz w:val="22"/>
          <w:szCs w:val="22"/>
        </w:rPr>
        <w:t xml:space="preserve"> </w:t>
      </w:r>
      <w:r>
        <w:rPr>
          <w:spacing w:val="-1"/>
          <w:position w:val="1"/>
          <w:sz w:val="22"/>
          <w:szCs w:val="22"/>
        </w:rPr>
        <w:t>s</w:t>
      </w:r>
      <w:r>
        <w:rPr>
          <w:spacing w:val="-7"/>
          <w:position w:val="1"/>
          <w:sz w:val="22"/>
          <w:szCs w:val="22"/>
        </w:rPr>
        <w:t>h</w:t>
      </w:r>
      <w:r>
        <w:rPr>
          <w:spacing w:val="1"/>
          <w:position w:val="1"/>
          <w:sz w:val="22"/>
          <w:szCs w:val="22"/>
        </w:rPr>
        <w:t>a</w:t>
      </w:r>
      <w:r>
        <w:rPr>
          <w:position w:val="1"/>
          <w:sz w:val="22"/>
          <w:szCs w:val="22"/>
        </w:rPr>
        <w:t>ll</w:t>
      </w:r>
      <w:r>
        <w:rPr>
          <w:spacing w:val="5"/>
          <w:position w:val="1"/>
          <w:sz w:val="22"/>
          <w:szCs w:val="22"/>
        </w:rPr>
        <w:t xml:space="preserve"> t</w:t>
      </w:r>
      <w:r>
        <w:rPr>
          <w:spacing w:val="1"/>
          <w:position w:val="1"/>
          <w:sz w:val="22"/>
          <w:szCs w:val="22"/>
        </w:rPr>
        <w:t>a</w:t>
      </w:r>
      <w:r>
        <w:rPr>
          <w:spacing w:val="-2"/>
          <w:position w:val="1"/>
          <w:sz w:val="22"/>
          <w:szCs w:val="22"/>
        </w:rPr>
        <w:t>k</w:t>
      </w:r>
      <w:r>
        <w:rPr>
          <w:position w:val="1"/>
          <w:sz w:val="22"/>
          <w:szCs w:val="22"/>
        </w:rPr>
        <w:t>e</w:t>
      </w:r>
      <w:r>
        <w:rPr>
          <w:spacing w:val="11"/>
          <w:position w:val="1"/>
          <w:sz w:val="22"/>
          <w:szCs w:val="22"/>
        </w:rPr>
        <w:t xml:space="preserve"> </w:t>
      </w:r>
      <w:r>
        <w:rPr>
          <w:spacing w:val="2"/>
          <w:position w:val="1"/>
          <w:sz w:val="22"/>
          <w:szCs w:val="22"/>
        </w:rPr>
        <w:t>p</w:t>
      </w:r>
      <w:r>
        <w:rPr>
          <w:spacing w:val="-5"/>
          <w:position w:val="1"/>
          <w:sz w:val="22"/>
          <w:szCs w:val="22"/>
        </w:rPr>
        <w:t>l</w:t>
      </w:r>
      <w:r>
        <w:rPr>
          <w:spacing w:val="1"/>
          <w:position w:val="1"/>
          <w:sz w:val="22"/>
          <w:szCs w:val="22"/>
        </w:rPr>
        <w:t>ac</w:t>
      </w:r>
      <w:r>
        <w:rPr>
          <w:position w:val="1"/>
          <w:sz w:val="22"/>
          <w:szCs w:val="22"/>
        </w:rPr>
        <w:t>e</w:t>
      </w:r>
      <w:r>
        <w:rPr>
          <w:spacing w:val="13"/>
          <w:position w:val="1"/>
          <w:sz w:val="22"/>
          <w:szCs w:val="22"/>
        </w:rPr>
        <w:t xml:space="preserve"> </w:t>
      </w:r>
      <w:r>
        <w:rPr>
          <w:spacing w:val="7"/>
          <w:position w:val="1"/>
          <w:sz w:val="22"/>
          <w:szCs w:val="22"/>
        </w:rPr>
        <w:t>b</w:t>
      </w:r>
      <w:r>
        <w:rPr>
          <w:position w:val="1"/>
          <w:sz w:val="22"/>
          <w:szCs w:val="22"/>
        </w:rPr>
        <w:t>y</w:t>
      </w:r>
      <w:r>
        <w:rPr>
          <w:spacing w:val="-5"/>
          <w:position w:val="1"/>
          <w:sz w:val="22"/>
          <w:szCs w:val="22"/>
        </w:rPr>
        <w:t xml:space="preserve"> </w:t>
      </w:r>
      <w:r>
        <w:rPr>
          <w:spacing w:val="5"/>
          <w:position w:val="1"/>
          <w:sz w:val="22"/>
          <w:szCs w:val="22"/>
        </w:rPr>
        <w:t>t</w:t>
      </w:r>
      <w:r>
        <w:rPr>
          <w:spacing w:val="-2"/>
          <w:position w:val="1"/>
          <w:sz w:val="22"/>
          <w:szCs w:val="22"/>
        </w:rPr>
        <w:t>h</w:t>
      </w:r>
      <w:r>
        <w:rPr>
          <w:position w:val="1"/>
          <w:sz w:val="22"/>
          <w:szCs w:val="22"/>
        </w:rPr>
        <w:t>e</w:t>
      </w:r>
      <w:r>
        <w:rPr>
          <w:spacing w:val="4"/>
          <w:position w:val="1"/>
          <w:sz w:val="22"/>
          <w:szCs w:val="22"/>
        </w:rPr>
        <w:t xml:space="preserve"> P</w:t>
      </w:r>
      <w:r>
        <w:rPr>
          <w:spacing w:val="2"/>
          <w:position w:val="1"/>
          <w:sz w:val="22"/>
          <w:szCs w:val="22"/>
        </w:rPr>
        <w:t>ro</w:t>
      </w:r>
      <w:r>
        <w:rPr>
          <w:spacing w:val="-4"/>
          <w:position w:val="1"/>
          <w:sz w:val="22"/>
          <w:szCs w:val="22"/>
        </w:rPr>
        <w:t>c</w:t>
      </w:r>
      <w:r>
        <w:rPr>
          <w:spacing w:val="2"/>
          <w:position w:val="1"/>
          <w:sz w:val="22"/>
          <w:szCs w:val="22"/>
        </w:rPr>
        <w:t>ur</w:t>
      </w:r>
      <w:r>
        <w:rPr>
          <w:spacing w:val="-4"/>
          <w:position w:val="1"/>
          <w:sz w:val="22"/>
          <w:szCs w:val="22"/>
        </w:rPr>
        <w:t>e</w:t>
      </w:r>
      <w:r>
        <w:rPr>
          <w:spacing w:val="2"/>
          <w:position w:val="1"/>
          <w:sz w:val="22"/>
          <w:szCs w:val="22"/>
        </w:rPr>
        <w:t>m</w:t>
      </w:r>
      <w:r>
        <w:rPr>
          <w:spacing w:val="-4"/>
          <w:position w:val="1"/>
          <w:sz w:val="22"/>
          <w:szCs w:val="22"/>
        </w:rPr>
        <w:t>e</w:t>
      </w:r>
      <w:r>
        <w:rPr>
          <w:spacing w:val="-2"/>
          <w:position w:val="1"/>
          <w:sz w:val="22"/>
          <w:szCs w:val="22"/>
        </w:rPr>
        <w:t>n</w:t>
      </w:r>
      <w:r>
        <w:rPr>
          <w:position w:val="1"/>
          <w:sz w:val="22"/>
          <w:szCs w:val="22"/>
        </w:rPr>
        <w:t>t</w:t>
      </w:r>
      <w:r>
        <w:rPr>
          <w:spacing w:val="24"/>
          <w:position w:val="1"/>
          <w:sz w:val="22"/>
          <w:szCs w:val="22"/>
        </w:rPr>
        <w:t xml:space="preserve"> </w:t>
      </w:r>
      <w:r>
        <w:rPr>
          <w:spacing w:val="-1"/>
          <w:position w:val="1"/>
          <w:sz w:val="22"/>
          <w:szCs w:val="22"/>
        </w:rPr>
        <w:t>C</w:t>
      </w:r>
      <w:r>
        <w:rPr>
          <w:spacing w:val="7"/>
          <w:position w:val="1"/>
          <w:sz w:val="22"/>
          <w:szCs w:val="22"/>
        </w:rPr>
        <w:t>o</w:t>
      </w:r>
      <w:r>
        <w:rPr>
          <w:spacing w:val="-2"/>
          <w:position w:val="1"/>
          <w:sz w:val="22"/>
          <w:szCs w:val="22"/>
        </w:rPr>
        <w:t>m</w:t>
      </w:r>
      <w:r>
        <w:rPr>
          <w:spacing w:val="2"/>
          <w:position w:val="1"/>
          <w:sz w:val="22"/>
          <w:szCs w:val="22"/>
        </w:rPr>
        <w:t>m</w:t>
      </w:r>
      <w:r>
        <w:rPr>
          <w:spacing w:val="-5"/>
          <w:position w:val="1"/>
          <w:sz w:val="22"/>
          <w:szCs w:val="22"/>
        </w:rPr>
        <w:t>i</w:t>
      </w:r>
      <w:r>
        <w:rPr>
          <w:spacing w:val="5"/>
          <w:position w:val="1"/>
          <w:sz w:val="22"/>
          <w:szCs w:val="22"/>
        </w:rPr>
        <w:t>t</w:t>
      </w:r>
      <w:r>
        <w:rPr>
          <w:position w:val="1"/>
          <w:sz w:val="22"/>
          <w:szCs w:val="22"/>
        </w:rPr>
        <w:t>t</w:t>
      </w:r>
      <w:r>
        <w:rPr>
          <w:spacing w:val="-4"/>
          <w:position w:val="1"/>
          <w:sz w:val="22"/>
          <w:szCs w:val="22"/>
        </w:rPr>
        <w:t>e</w:t>
      </w:r>
      <w:r>
        <w:rPr>
          <w:position w:val="1"/>
          <w:sz w:val="22"/>
          <w:szCs w:val="22"/>
        </w:rPr>
        <w:t>e</w:t>
      </w:r>
      <w:r>
        <w:rPr>
          <w:spacing w:val="23"/>
          <w:position w:val="1"/>
          <w:sz w:val="22"/>
          <w:szCs w:val="22"/>
        </w:rPr>
        <w:t xml:space="preserve"> </w:t>
      </w:r>
      <w:r>
        <w:rPr>
          <w:position w:val="1"/>
          <w:sz w:val="22"/>
          <w:szCs w:val="22"/>
        </w:rPr>
        <w:t>in</w:t>
      </w:r>
      <w:r>
        <w:rPr>
          <w:spacing w:val="3"/>
          <w:position w:val="1"/>
          <w:sz w:val="22"/>
          <w:szCs w:val="22"/>
        </w:rPr>
        <w:t xml:space="preserve"> </w:t>
      </w:r>
      <w:r>
        <w:rPr>
          <w:position w:val="1"/>
          <w:sz w:val="22"/>
          <w:szCs w:val="22"/>
        </w:rPr>
        <w:t>t</w:t>
      </w:r>
      <w:r>
        <w:rPr>
          <w:spacing w:val="2"/>
          <w:position w:val="1"/>
          <w:sz w:val="22"/>
          <w:szCs w:val="22"/>
        </w:rPr>
        <w:t>h</w:t>
      </w:r>
      <w:r>
        <w:rPr>
          <w:position w:val="1"/>
          <w:sz w:val="22"/>
          <w:szCs w:val="22"/>
        </w:rPr>
        <w:t>e</w:t>
      </w:r>
      <w:r>
        <w:rPr>
          <w:spacing w:val="8"/>
          <w:position w:val="1"/>
          <w:sz w:val="22"/>
          <w:szCs w:val="22"/>
        </w:rPr>
        <w:t xml:space="preserve"> </w:t>
      </w:r>
      <w:r>
        <w:rPr>
          <w:spacing w:val="-3"/>
          <w:position w:val="1"/>
          <w:sz w:val="22"/>
          <w:szCs w:val="22"/>
        </w:rPr>
        <w:t>f</w:t>
      </w:r>
      <w:r>
        <w:rPr>
          <w:spacing w:val="2"/>
          <w:position w:val="1"/>
          <w:sz w:val="22"/>
          <w:szCs w:val="22"/>
        </w:rPr>
        <w:t>o</w:t>
      </w:r>
      <w:r>
        <w:rPr>
          <w:spacing w:val="-5"/>
          <w:position w:val="1"/>
          <w:sz w:val="22"/>
          <w:szCs w:val="22"/>
        </w:rPr>
        <w:t>l</w:t>
      </w:r>
      <w:r>
        <w:rPr>
          <w:position w:val="1"/>
          <w:sz w:val="22"/>
          <w:szCs w:val="22"/>
        </w:rPr>
        <w:t>l</w:t>
      </w:r>
      <w:r>
        <w:rPr>
          <w:spacing w:val="2"/>
          <w:position w:val="1"/>
          <w:sz w:val="22"/>
          <w:szCs w:val="22"/>
        </w:rPr>
        <w:t>o</w:t>
      </w:r>
      <w:r>
        <w:rPr>
          <w:position w:val="1"/>
          <w:sz w:val="22"/>
          <w:szCs w:val="22"/>
        </w:rPr>
        <w:t>wi</w:t>
      </w:r>
      <w:r>
        <w:rPr>
          <w:spacing w:val="2"/>
          <w:position w:val="1"/>
          <w:sz w:val="22"/>
          <w:szCs w:val="22"/>
        </w:rPr>
        <w:t>n</w:t>
      </w:r>
      <w:r>
        <w:rPr>
          <w:position w:val="1"/>
          <w:sz w:val="22"/>
          <w:szCs w:val="22"/>
        </w:rPr>
        <w:t>g</w:t>
      </w:r>
      <w:r>
        <w:rPr>
          <w:spacing w:val="12"/>
          <w:position w:val="1"/>
          <w:sz w:val="22"/>
          <w:szCs w:val="22"/>
        </w:rPr>
        <w:t xml:space="preserve"> </w:t>
      </w:r>
      <w:r>
        <w:rPr>
          <w:spacing w:val="5"/>
          <w:position w:val="1"/>
          <w:sz w:val="22"/>
          <w:szCs w:val="22"/>
        </w:rPr>
        <w:t>t</w:t>
      </w:r>
      <w:r>
        <w:rPr>
          <w:spacing w:val="-4"/>
          <w:position w:val="1"/>
          <w:sz w:val="22"/>
          <w:szCs w:val="22"/>
        </w:rPr>
        <w:t>w</w:t>
      </w:r>
      <w:r>
        <w:rPr>
          <w:position w:val="1"/>
          <w:sz w:val="22"/>
          <w:szCs w:val="22"/>
        </w:rPr>
        <w:t>o</w:t>
      </w:r>
      <w:r>
        <w:rPr>
          <w:spacing w:val="17"/>
          <w:position w:val="1"/>
          <w:sz w:val="22"/>
          <w:szCs w:val="22"/>
        </w:rPr>
        <w:t xml:space="preserve"> </w:t>
      </w:r>
      <w:r>
        <w:rPr>
          <w:spacing w:val="-1"/>
          <w:w w:val="102"/>
          <w:position w:val="1"/>
          <w:sz w:val="22"/>
          <w:szCs w:val="22"/>
        </w:rPr>
        <w:t>s</w:t>
      </w:r>
      <w:r>
        <w:rPr>
          <w:w w:val="102"/>
          <w:position w:val="1"/>
          <w:sz w:val="22"/>
          <w:szCs w:val="22"/>
        </w:rPr>
        <w:t>t</w:t>
      </w:r>
      <w:r>
        <w:rPr>
          <w:spacing w:val="1"/>
          <w:w w:val="102"/>
          <w:position w:val="1"/>
          <w:sz w:val="22"/>
          <w:szCs w:val="22"/>
        </w:rPr>
        <w:t>a</w:t>
      </w:r>
      <w:r>
        <w:rPr>
          <w:spacing w:val="-7"/>
          <w:w w:val="102"/>
          <w:position w:val="1"/>
          <w:sz w:val="22"/>
          <w:szCs w:val="22"/>
        </w:rPr>
        <w:t>g</w:t>
      </w:r>
      <w:r>
        <w:rPr>
          <w:spacing w:val="5"/>
          <w:w w:val="102"/>
          <w:position w:val="1"/>
          <w:sz w:val="22"/>
          <w:szCs w:val="22"/>
        </w:rPr>
        <w:t>e</w:t>
      </w:r>
      <w:r>
        <w:rPr>
          <w:spacing w:val="4"/>
          <w:w w:val="102"/>
          <w:position w:val="1"/>
          <w:sz w:val="22"/>
          <w:szCs w:val="22"/>
        </w:rPr>
        <w:t>s</w:t>
      </w:r>
      <w:r>
        <w:rPr>
          <w:w w:val="102"/>
          <w:position w:val="1"/>
          <w:sz w:val="22"/>
          <w:szCs w:val="22"/>
        </w:rPr>
        <w:t>:</w:t>
      </w:r>
    </w:p>
    <w:p w:rsidR="00D6223C" w:rsidRDefault="002F6E37">
      <w:pPr>
        <w:spacing w:before="6"/>
        <w:ind w:left="822" w:right="1536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proofErr w:type="spellStart"/>
      <w:r>
        <w:rPr>
          <w:b/>
          <w:sz w:val="22"/>
          <w:szCs w:val="22"/>
        </w:rPr>
        <w:t>i</w:t>
      </w:r>
      <w:proofErr w:type="spellEnd"/>
      <w:r>
        <w:rPr>
          <w:b/>
          <w:sz w:val="22"/>
          <w:szCs w:val="22"/>
        </w:rPr>
        <w:t xml:space="preserve">)       </w:t>
      </w:r>
      <w:r>
        <w:rPr>
          <w:b/>
          <w:spacing w:val="26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E</w:t>
      </w:r>
      <w:r>
        <w:rPr>
          <w:b/>
          <w:sz w:val="22"/>
          <w:szCs w:val="22"/>
        </w:rPr>
        <w:t>n</w:t>
      </w:r>
      <w:r>
        <w:rPr>
          <w:b/>
          <w:spacing w:val="-2"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l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4"/>
          <w:sz w:val="22"/>
          <w:szCs w:val="22"/>
        </w:rPr>
        <w:t>p</w:t>
      </w:r>
      <w:r>
        <w:rPr>
          <w:b/>
          <w:spacing w:val="2"/>
          <w:sz w:val="22"/>
          <w:szCs w:val="22"/>
        </w:rPr>
        <w:t>-</w:t>
      </w:r>
      <w:r>
        <w:rPr>
          <w:b/>
          <w:sz w:val="22"/>
          <w:szCs w:val="22"/>
        </w:rPr>
        <w:t>I</w:t>
      </w:r>
      <w:r>
        <w:rPr>
          <w:b/>
          <w:spacing w:val="20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(</w:t>
      </w:r>
      <w:r>
        <w:rPr>
          <w:b/>
          <w:spacing w:val="-2"/>
          <w:sz w:val="22"/>
          <w:szCs w:val="22"/>
        </w:rPr>
        <w:t>Q</w:t>
      </w:r>
      <w:r>
        <w:rPr>
          <w:b/>
          <w:sz w:val="22"/>
          <w:szCs w:val="22"/>
        </w:rPr>
        <w:t>u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li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i</w:t>
      </w:r>
      <w:r>
        <w:rPr>
          <w:b/>
          <w:spacing w:val="-9"/>
          <w:sz w:val="22"/>
          <w:szCs w:val="22"/>
        </w:rPr>
        <w:t>c</w:t>
      </w:r>
      <w:r>
        <w:rPr>
          <w:b/>
          <w:spacing w:val="7"/>
          <w:sz w:val="22"/>
          <w:szCs w:val="22"/>
        </w:rPr>
        <w:t>a</w:t>
      </w:r>
      <w:r>
        <w:rPr>
          <w:b/>
          <w:spacing w:val="2"/>
          <w:sz w:val="22"/>
          <w:szCs w:val="22"/>
        </w:rPr>
        <w:t>t</w:t>
      </w:r>
      <w:r>
        <w:rPr>
          <w:b/>
          <w:spacing w:val="-5"/>
          <w:sz w:val="22"/>
          <w:szCs w:val="22"/>
        </w:rPr>
        <w:t>i</w:t>
      </w:r>
      <w:r>
        <w:rPr>
          <w:b/>
          <w:spacing w:val="7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23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D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>um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n</w:t>
      </w:r>
      <w:r>
        <w:rPr>
          <w:b/>
          <w:spacing w:val="2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22"/>
          <w:sz w:val="22"/>
          <w:szCs w:val="22"/>
        </w:rPr>
        <w:t xml:space="preserve"> </w:t>
      </w:r>
      <w:r>
        <w:rPr>
          <w:b/>
          <w:spacing w:val="7"/>
          <w:sz w:val="22"/>
          <w:szCs w:val="22"/>
        </w:rPr>
        <w:t>a</w:t>
      </w:r>
      <w:r>
        <w:rPr>
          <w:b/>
          <w:spacing w:val="-5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ng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w</w:t>
      </w:r>
      <w:r>
        <w:rPr>
          <w:b/>
          <w:sz w:val="22"/>
          <w:szCs w:val="22"/>
        </w:rPr>
        <w:t>i</w:t>
      </w:r>
      <w:r>
        <w:rPr>
          <w:b/>
          <w:spacing w:val="2"/>
          <w:sz w:val="22"/>
          <w:szCs w:val="22"/>
        </w:rPr>
        <w:t>t</w:t>
      </w:r>
      <w:r>
        <w:rPr>
          <w:b/>
          <w:sz w:val="22"/>
          <w:szCs w:val="22"/>
        </w:rPr>
        <w:t>h</w:t>
      </w:r>
      <w:r>
        <w:rPr>
          <w:b/>
          <w:spacing w:val="10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e</w:t>
      </w:r>
      <w:r>
        <w:rPr>
          <w:b/>
          <w:spacing w:val="-4"/>
          <w:sz w:val="22"/>
          <w:szCs w:val="22"/>
        </w:rPr>
        <w:t>c</w:t>
      </w:r>
      <w:r>
        <w:rPr>
          <w:b/>
          <w:spacing w:val="4"/>
          <w:sz w:val="22"/>
          <w:szCs w:val="22"/>
        </w:rPr>
        <w:t>h</w:t>
      </w:r>
      <w:r>
        <w:rPr>
          <w:b/>
          <w:sz w:val="22"/>
          <w:szCs w:val="22"/>
        </w:rPr>
        <w:t>ni</w:t>
      </w:r>
      <w:r>
        <w:rPr>
          <w:b/>
          <w:spacing w:val="1"/>
          <w:sz w:val="22"/>
          <w:szCs w:val="22"/>
        </w:rPr>
        <w:t>c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25"/>
          <w:sz w:val="22"/>
          <w:szCs w:val="22"/>
        </w:rPr>
        <w:t xml:space="preserve"> </w:t>
      </w:r>
      <w:r>
        <w:rPr>
          <w:b/>
          <w:spacing w:val="-3"/>
          <w:w w:val="102"/>
          <w:sz w:val="22"/>
          <w:szCs w:val="22"/>
        </w:rPr>
        <w:t>P</w:t>
      </w:r>
      <w:r>
        <w:rPr>
          <w:b/>
          <w:spacing w:val="-4"/>
          <w:w w:val="102"/>
          <w:sz w:val="22"/>
          <w:szCs w:val="22"/>
        </w:rPr>
        <w:t>r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spacing w:val="-5"/>
          <w:w w:val="102"/>
          <w:sz w:val="22"/>
          <w:szCs w:val="22"/>
        </w:rPr>
        <w:t>p</w:t>
      </w:r>
      <w:r>
        <w:rPr>
          <w:b/>
          <w:spacing w:val="7"/>
          <w:w w:val="102"/>
          <w:sz w:val="22"/>
          <w:szCs w:val="22"/>
        </w:rPr>
        <w:t>o</w:t>
      </w:r>
      <w:r>
        <w:rPr>
          <w:b/>
          <w:spacing w:val="-1"/>
          <w:w w:val="102"/>
          <w:sz w:val="22"/>
          <w:szCs w:val="22"/>
        </w:rPr>
        <w:t>s</w:t>
      </w:r>
      <w:r>
        <w:rPr>
          <w:b/>
          <w:spacing w:val="2"/>
          <w:w w:val="102"/>
          <w:sz w:val="22"/>
          <w:szCs w:val="22"/>
        </w:rPr>
        <w:t>a</w:t>
      </w:r>
      <w:r>
        <w:rPr>
          <w:b/>
          <w:spacing w:val="-5"/>
          <w:w w:val="102"/>
          <w:sz w:val="22"/>
          <w:szCs w:val="22"/>
        </w:rPr>
        <w:t>l</w:t>
      </w:r>
      <w:r>
        <w:rPr>
          <w:b/>
          <w:w w:val="102"/>
          <w:sz w:val="22"/>
          <w:szCs w:val="22"/>
        </w:rPr>
        <w:t>)</w:t>
      </w:r>
    </w:p>
    <w:p w:rsidR="00D6223C" w:rsidRDefault="002F6E37">
      <w:pPr>
        <w:spacing w:before="6" w:line="245" w:lineRule="auto"/>
        <w:ind w:left="1499" w:right="107" w:hanging="67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)      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spacing w:val="5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En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5"/>
          <w:sz w:val="22"/>
          <w:szCs w:val="22"/>
        </w:rPr>
        <w:t>p</w:t>
      </w:r>
      <w:r>
        <w:rPr>
          <w:spacing w:val="2"/>
          <w:sz w:val="22"/>
          <w:szCs w:val="22"/>
        </w:rPr>
        <w:t>-</w:t>
      </w:r>
      <w:r>
        <w:rPr>
          <w:sz w:val="22"/>
          <w:szCs w:val="22"/>
        </w:rPr>
        <w:t>I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.e</w:t>
      </w:r>
      <w:r>
        <w:rPr>
          <w:sz w:val="22"/>
          <w:szCs w:val="22"/>
        </w:rPr>
        <w:t>.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Q</w:t>
      </w:r>
      <w:r>
        <w:rPr>
          <w:spacing w:val="7"/>
          <w:w w:val="102"/>
          <w:sz w:val="22"/>
          <w:szCs w:val="22"/>
        </w:rPr>
        <w:t>u</w:t>
      </w:r>
      <w:r>
        <w:rPr>
          <w:spacing w:val="-4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spacing w:val="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f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n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th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h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l)</w:t>
      </w:r>
      <w:r>
        <w:rPr>
          <w:spacing w:val="2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o</w:t>
      </w:r>
      <w:r>
        <w:rPr>
          <w:spacing w:val="-9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,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u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822" w:right="5006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ii)      </w:t>
      </w:r>
      <w:r>
        <w:rPr>
          <w:b/>
          <w:spacing w:val="20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E</w:t>
      </w:r>
      <w:r>
        <w:rPr>
          <w:b/>
          <w:sz w:val="22"/>
          <w:szCs w:val="22"/>
        </w:rPr>
        <w:t>n</w:t>
      </w:r>
      <w:r>
        <w:rPr>
          <w:b/>
          <w:spacing w:val="-2"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l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4"/>
          <w:sz w:val="22"/>
          <w:szCs w:val="22"/>
        </w:rPr>
        <w:t>p</w:t>
      </w:r>
      <w:r>
        <w:rPr>
          <w:b/>
          <w:spacing w:val="2"/>
          <w:sz w:val="22"/>
          <w:szCs w:val="22"/>
        </w:rPr>
        <w:t>-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I</w:t>
      </w:r>
      <w:r>
        <w:rPr>
          <w:b/>
          <w:spacing w:val="2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(</w:t>
      </w:r>
      <w:r>
        <w:rPr>
          <w:b/>
          <w:spacing w:val="-3"/>
          <w:sz w:val="22"/>
          <w:szCs w:val="22"/>
        </w:rPr>
        <w:t>F</w:t>
      </w:r>
      <w:r>
        <w:rPr>
          <w:b/>
          <w:sz w:val="22"/>
          <w:szCs w:val="22"/>
        </w:rPr>
        <w:t>in</w:t>
      </w:r>
      <w:r>
        <w:rPr>
          <w:b/>
          <w:spacing w:val="7"/>
          <w:sz w:val="22"/>
          <w:szCs w:val="22"/>
        </w:rPr>
        <w:t>a</w:t>
      </w:r>
      <w:r>
        <w:rPr>
          <w:b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c</w:t>
      </w:r>
      <w:r>
        <w:rPr>
          <w:b/>
          <w:spacing w:val="-5"/>
          <w:sz w:val="22"/>
          <w:szCs w:val="22"/>
        </w:rPr>
        <w:t>i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21"/>
          <w:sz w:val="22"/>
          <w:szCs w:val="22"/>
        </w:rPr>
        <w:t xml:space="preserve"> </w:t>
      </w:r>
      <w:r>
        <w:rPr>
          <w:b/>
          <w:spacing w:val="-3"/>
          <w:w w:val="102"/>
          <w:sz w:val="22"/>
          <w:szCs w:val="22"/>
        </w:rPr>
        <w:t>P</w:t>
      </w:r>
      <w:r>
        <w:rPr>
          <w:b/>
          <w:spacing w:val="1"/>
          <w:w w:val="102"/>
          <w:sz w:val="22"/>
          <w:szCs w:val="22"/>
        </w:rPr>
        <w:t>r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spacing w:val="-5"/>
          <w:w w:val="102"/>
          <w:sz w:val="22"/>
          <w:szCs w:val="22"/>
        </w:rPr>
        <w:t>p</w:t>
      </w:r>
      <w:r>
        <w:rPr>
          <w:b/>
          <w:spacing w:val="7"/>
          <w:w w:val="102"/>
          <w:sz w:val="22"/>
          <w:szCs w:val="22"/>
        </w:rPr>
        <w:t>o</w:t>
      </w:r>
      <w:r>
        <w:rPr>
          <w:b/>
          <w:spacing w:val="-6"/>
          <w:w w:val="102"/>
          <w:sz w:val="22"/>
          <w:szCs w:val="22"/>
        </w:rPr>
        <w:t>s</w:t>
      </w:r>
      <w:r>
        <w:rPr>
          <w:b/>
          <w:spacing w:val="2"/>
          <w:w w:val="102"/>
          <w:sz w:val="22"/>
          <w:szCs w:val="22"/>
        </w:rPr>
        <w:t>a</w:t>
      </w:r>
      <w:r>
        <w:rPr>
          <w:b/>
          <w:w w:val="102"/>
          <w:sz w:val="22"/>
          <w:szCs w:val="22"/>
        </w:rPr>
        <w:t>l)</w:t>
      </w:r>
    </w:p>
    <w:p w:rsidR="00D6223C" w:rsidRDefault="002F6E37">
      <w:pPr>
        <w:spacing w:line="240" w:lineRule="exact"/>
        <w:ind w:left="822" w:right="114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)      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9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4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 xml:space="preserve">)  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h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1"/>
          <w:w w:val="102"/>
          <w:sz w:val="22"/>
          <w:szCs w:val="22"/>
        </w:rPr>
        <w:t>cce</w:t>
      </w:r>
      <w:r>
        <w:rPr>
          <w:spacing w:val="2"/>
          <w:w w:val="102"/>
          <w:sz w:val="22"/>
          <w:szCs w:val="22"/>
        </w:rPr>
        <w:t>p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/</w:t>
      </w:r>
    </w:p>
    <w:p w:rsidR="00D6223C" w:rsidRDefault="002F6E37">
      <w:pPr>
        <w:spacing w:before="11" w:line="245" w:lineRule="auto"/>
        <w:ind w:left="146" w:right="106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16</w:t>
      </w:r>
      <w:r>
        <w:rPr>
          <w:spacing w:val="1"/>
          <w:sz w:val="22"/>
          <w:szCs w:val="22"/>
        </w:rPr>
        <w:t>.</w:t>
      </w:r>
      <w:r>
        <w:rPr>
          <w:spacing w:val="-1"/>
          <w:sz w:val="22"/>
          <w:szCs w:val="22"/>
        </w:rPr>
        <w:t>B</w:t>
      </w:r>
      <w:r>
        <w:rPr>
          <w:spacing w:val="2"/>
          <w:sz w:val="22"/>
          <w:szCs w:val="22"/>
        </w:rPr>
        <w:t>.(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)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&amp; </w:t>
      </w:r>
      <w:r>
        <w:rPr>
          <w:spacing w:val="7"/>
          <w:sz w:val="22"/>
          <w:szCs w:val="22"/>
        </w:rPr>
        <w:t>1</w:t>
      </w:r>
      <w:r>
        <w:rPr>
          <w:spacing w:val="-2"/>
          <w:sz w:val="22"/>
          <w:szCs w:val="22"/>
        </w:rPr>
        <w:t>6</w:t>
      </w:r>
      <w:r>
        <w:rPr>
          <w:spacing w:val="1"/>
          <w:sz w:val="22"/>
          <w:szCs w:val="22"/>
        </w:rPr>
        <w:t>.</w:t>
      </w:r>
      <w:r>
        <w:rPr>
          <w:spacing w:val="-1"/>
          <w:sz w:val="22"/>
          <w:szCs w:val="22"/>
        </w:rPr>
        <w:t>B</w:t>
      </w:r>
      <w:r>
        <w:rPr>
          <w:spacing w:val="-3"/>
          <w:sz w:val="22"/>
          <w:szCs w:val="22"/>
        </w:rPr>
        <w:t>(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1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ud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pur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.</w:t>
      </w:r>
      <w:r>
        <w:rPr>
          <w:spacing w:val="2"/>
          <w:sz w:val="22"/>
          <w:szCs w:val="22"/>
        </w:rPr>
        <w:t>21</w:t>
      </w:r>
      <w:r>
        <w:rPr>
          <w:sz w:val="22"/>
          <w:szCs w:val="22"/>
        </w:rPr>
        <w:t>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will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op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ub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lly</w:t>
      </w:r>
      <w:r>
        <w:rPr>
          <w:spacing w:val="8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1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o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5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 xml:space="preserve">t.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/</w:t>
      </w:r>
      <w:r>
        <w:rPr>
          <w:spacing w:val="-5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s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tt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.</w:t>
      </w:r>
    </w:p>
    <w:p w:rsidR="00D6223C" w:rsidRDefault="002F6E37" w:rsidP="00A21998">
      <w:pPr>
        <w:spacing w:line="245" w:lineRule="auto"/>
        <w:ind w:left="1499" w:right="115" w:hanging="677"/>
        <w:rPr>
          <w:sz w:val="22"/>
          <w:szCs w:val="22"/>
        </w:rPr>
        <w:sectPr w:rsidR="00D6223C">
          <w:headerReference w:type="default" r:id="rId25"/>
          <w:footerReference w:type="default" r:id="rId26"/>
          <w:pgSz w:w="12240" w:h="15840"/>
          <w:pgMar w:top="1020" w:right="1000" w:bottom="0" w:left="1640" w:header="0" w:footer="146" w:gutter="0"/>
          <w:pgNumType w:start="16"/>
          <w:cols w:space="720"/>
        </w:sect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b)      </w:t>
      </w:r>
      <w:r>
        <w:rPr>
          <w:b/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En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-3"/>
          <w:sz w:val="22"/>
          <w:szCs w:val="22"/>
        </w:rPr>
        <w:t>M</w:t>
      </w:r>
      <w:r>
        <w:rPr>
          <w:spacing w:val="2"/>
          <w:sz w:val="22"/>
          <w:szCs w:val="22"/>
        </w:rPr>
        <w:t>od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”</w:t>
      </w:r>
      <w:r>
        <w:rPr>
          <w:sz w:val="22"/>
          <w:szCs w:val="22"/>
        </w:rPr>
        <w:t>,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”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-1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l”</w:t>
      </w:r>
      <w:r>
        <w:rPr>
          <w:spacing w:val="2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t.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 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7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bm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tt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>pur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1"/>
          <w:sz w:val="22"/>
          <w:szCs w:val="22"/>
        </w:rPr>
        <w:t>.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>1</w:t>
      </w:r>
      <w:r>
        <w:rPr>
          <w:spacing w:val="1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op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86" w:line="245" w:lineRule="auto"/>
        <w:ind w:left="1559" w:right="99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(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 xml:space="preserve">)      </w:t>
      </w:r>
      <w:r>
        <w:rPr>
          <w:b/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 </w:t>
      </w:r>
      <w:r>
        <w:rPr>
          <w:spacing w:val="4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/S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r`</w:t>
      </w:r>
      <w:r>
        <w:rPr>
          <w:sz w:val="22"/>
          <w:szCs w:val="22"/>
        </w:rPr>
        <w:t xml:space="preserve">s  </w:t>
      </w:r>
      <w:r>
        <w:rPr>
          <w:spacing w:val="32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m</w:t>
      </w:r>
      <w:r>
        <w:rPr>
          <w:sz w:val="22"/>
          <w:szCs w:val="22"/>
        </w:rPr>
        <w:t xml:space="preserve">e 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l  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 xml:space="preserve">id 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 xml:space="preserve">,  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4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m</w:t>
      </w:r>
      <w:r>
        <w:rPr>
          <w:spacing w:val="2"/>
          <w:w w:val="102"/>
          <w:sz w:val="22"/>
          <w:szCs w:val="22"/>
        </w:rPr>
        <w:t>od</w:t>
      </w:r>
      <w:r>
        <w:rPr>
          <w:w w:val="102"/>
          <w:sz w:val="22"/>
          <w:szCs w:val="22"/>
        </w:rPr>
        <w:t>i</w:t>
      </w:r>
      <w:r>
        <w:rPr>
          <w:spacing w:val="-3"/>
          <w:w w:val="102"/>
          <w:sz w:val="22"/>
          <w:szCs w:val="22"/>
        </w:rPr>
        <w:t>f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ca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r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3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nn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b</w:t>
      </w:r>
      <w:r>
        <w:rPr>
          <w:spacing w:val="-3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om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op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spacing w:val="4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1559" w:right="107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d)      </w:t>
      </w:r>
      <w:r>
        <w:rPr>
          <w:b/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12"/>
          <w:sz w:val="22"/>
          <w:szCs w:val="22"/>
        </w:rPr>
        <w:t>y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/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-3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4"/>
          <w:sz w:val="22"/>
          <w:szCs w:val="22"/>
        </w:rPr>
        <w:t>b</w:t>
      </w:r>
      <w:r>
        <w:rPr>
          <w:spacing w:val="2"/>
          <w:sz w:val="22"/>
          <w:szCs w:val="22"/>
        </w:rPr>
        <w:t>-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22</w:t>
      </w:r>
      <w:r>
        <w:rPr>
          <w:spacing w:val="1"/>
          <w:w w:val="102"/>
          <w:sz w:val="22"/>
          <w:szCs w:val="22"/>
        </w:rPr>
        <w:t>.</w:t>
      </w:r>
      <w:r>
        <w:rPr>
          <w:spacing w:val="-2"/>
          <w:w w:val="102"/>
          <w:sz w:val="22"/>
          <w:szCs w:val="22"/>
        </w:rPr>
        <w:t>5</w:t>
      </w:r>
      <w:r>
        <w:rPr>
          <w:w w:val="102"/>
          <w:sz w:val="22"/>
          <w:szCs w:val="22"/>
        </w:rPr>
        <w:t>.</w:t>
      </w:r>
    </w:p>
    <w:p w:rsidR="00D6223C" w:rsidRDefault="002F6E37">
      <w:pPr>
        <w:ind w:left="882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)      </w:t>
      </w:r>
      <w:r>
        <w:rPr>
          <w:b/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il</w:t>
      </w:r>
      <w:r>
        <w:rPr>
          <w:spacing w:val="7"/>
          <w:sz w:val="22"/>
          <w:szCs w:val="22"/>
        </w:rPr>
        <w:t xml:space="preserve"> 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omm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tt</w:t>
      </w:r>
      <w:r>
        <w:rPr>
          <w:spacing w:val="1"/>
          <w:w w:val="102"/>
          <w:sz w:val="22"/>
          <w:szCs w:val="22"/>
        </w:rPr>
        <w:t>ee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0" w:line="260" w:lineRule="exact"/>
        <w:rPr>
          <w:sz w:val="26"/>
          <w:szCs w:val="26"/>
        </w:rPr>
      </w:pPr>
    </w:p>
    <w:p w:rsidR="00D6223C" w:rsidRDefault="002F6E37">
      <w:pPr>
        <w:ind w:left="20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B</w:t>
      </w:r>
      <w:r>
        <w:rPr>
          <w:b/>
          <w:sz w:val="22"/>
          <w:szCs w:val="22"/>
        </w:rPr>
        <w:t>-</w:t>
      </w:r>
      <w:r>
        <w:rPr>
          <w:b/>
          <w:spacing w:val="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E</w:t>
      </w:r>
      <w:r>
        <w:rPr>
          <w:b/>
          <w:sz w:val="22"/>
          <w:szCs w:val="22"/>
        </w:rPr>
        <w:t>VA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UA</w:t>
      </w:r>
      <w:r>
        <w:rPr>
          <w:b/>
          <w:spacing w:val="-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33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5"/>
          <w:sz w:val="22"/>
          <w:szCs w:val="22"/>
        </w:rPr>
        <w:t xml:space="preserve"> </w:t>
      </w:r>
      <w:r>
        <w:rPr>
          <w:b/>
          <w:spacing w:val="3"/>
          <w:w w:val="102"/>
          <w:sz w:val="22"/>
          <w:szCs w:val="22"/>
        </w:rPr>
        <w:t>B</w:t>
      </w:r>
      <w:r>
        <w:rPr>
          <w:b/>
          <w:spacing w:val="-1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DS.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882"/>
        <w:rPr>
          <w:sz w:val="22"/>
          <w:szCs w:val="22"/>
        </w:rPr>
      </w:pPr>
      <w:r>
        <w:rPr>
          <w:b/>
          <w:spacing w:val="-3"/>
          <w:sz w:val="22"/>
          <w:szCs w:val="22"/>
        </w:rPr>
        <w:t>P</w:t>
      </w:r>
      <w:r>
        <w:rPr>
          <w:b/>
          <w:spacing w:val="1"/>
          <w:sz w:val="22"/>
          <w:szCs w:val="22"/>
        </w:rPr>
        <w:t>r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re</w:t>
      </w:r>
      <w:r>
        <w:rPr>
          <w:b/>
          <w:spacing w:val="-5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nt</w:t>
      </w:r>
      <w:r>
        <w:rPr>
          <w:b/>
          <w:spacing w:val="34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A</w:t>
      </w:r>
      <w:r>
        <w:rPr>
          <w:b/>
          <w:spacing w:val="7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>y</w:t>
      </w:r>
      <w:r>
        <w:rPr>
          <w:b/>
          <w:spacing w:val="9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s</w:t>
      </w:r>
      <w:r>
        <w:rPr>
          <w:b/>
          <w:sz w:val="22"/>
          <w:szCs w:val="22"/>
        </w:rPr>
        <w:t>h</w:t>
      </w:r>
      <w:r>
        <w:rPr>
          <w:b/>
          <w:spacing w:val="7"/>
          <w:sz w:val="22"/>
          <w:szCs w:val="22"/>
        </w:rPr>
        <w:t>a</w:t>
      </w:r>
      <w:r>
        <w:rPr>
          <w:b/>
          <w:sz w:val="22"/>
          <w:szCs w:val="22"/>
        </w:rPr>
        <w:t>ll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e</w:t>
      </w:r>
      <w:r>
        <w:rPr>
          <w:b/>
          <w:spacing w:val="-2"/>
          <w:sz w:val="22"/>
          <w:szCs w:val="22"/>
        </w:rPr>
        <w:t>v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lu</w:t>
      </w:r>
      <w:r>
        <w:rPr>
          <w:b/>
          <w:spacing w:val="2"/>
          <w:sz w:val="22"/>
          <w:szCs w:val="22"/>
        </w:rPr>
        <w:t>at</w:t>
      </w:r>
      <w:r>
        <w:rPr>
          <w:b/>
          <w:sz w:val="22"/>
          <w:szCs w:val="22"/>
        </w:rPr>
        <w:t>e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t</w:t>
      </w:r>
      <w:r>
        <w:rPr>
          <w:b/>
          <w:sz w:val="22"/>
          <w:szCs w:val="22"/>
        </w:rPr>
        <w:t>he</w:t>
      </w:r>
      <w:r>
        <w:rPr>
          <w:b/>
          <w:spacing w:val="5"/>
          <w:sz w:val="22"/>
          <w:szCs w:val="22"/>
        </w:rPr>
        <w:t xml:space="preserve"> </w:t>
      </w:r>
      <w:r>
        <w:rPr>
          <w:b/>
          <w:spacing w:val="4"/>
          <w:sz w:val="22"/>
          <w:szCs w:val="22"/>
        </w:rPr>
        <w:t>b</w:t>
      </w:r>
      <w:r>
        <w:rPr>
          <w:b/>
          <w:sz w:val="22"/>
          <w:szCs w:val="22"/>
        </w:rPr>
        <w:t>id</w:t>
      </w:r>
      <w:r>
        <w:rPr>
          <w:b/>
          <w:spacing w:val="-1"/>
          <w:sz w:val="22"/>
          <w:szCs w:val="22"/>
        </w:rPr>
        <w:t>s</w:t>
      </w:r>
      <w:r>
        <w:rPr>
          <w:b/>
          <w:sz w:val="22"/>
          <w:szCs w:val="22"/>
        </w:rPr>
        <w:t>,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z w:val="22"/>
          <w:szCs w:val="22"/>
        </w:rPr>
        <w:t>in</w:t>
      </w:r>
      <w:r>
        <w:rPr>
          <w:b/>
          <w:spacing w:val="2"/>
          <w:sz w:val="22"/>
          <w:szCs w:val="22"/>
        </w:rPr>
        <w:t xml:space="preserve"> f</w:t>
      </w:r>
      <w:r>
        <w:rPr>
          <w:b/>
          <w:spacing w:val="7"/>
          <w:sz w:val="22"/>
          <w:szCs w:val="22"/>
        </w:rPr>
        <w:t>o</w:t>
      </w:r>
      <w:r>
        <w:rPr>
          <w:b/>
          <w:spacing w:val="-5"/>
          <w:sz w:val="22"/>
          <w:szCs w:val="22"/>
        </w:rPr>
        <w:t>ll</w:t>
      </w:r>
      <w:r>
        <w:rPr>
          <w:b/>
          <w:spacing w:val="7"/>
          <w:sz w:val="22"/>
          <w:szCs w:val="22"/>
        </w:rPr>
        <w:t>o</w:t>
      </w:r>
      <w:r>
        <w:rPr>
          <w:b/>
          <w:spacing w:val="-4"/>
          <w:sz w:val="22"/>
          <w:szCs w:val="22"/>
        </w:rPr>
        <w:t>w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ng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0"/>
          <w:w w:val="102"/>
          <w:sz w:val="22"/>
          <w:szCs w:val="22"/>
        </w:rPr>
        <w:t>m</w:t>
      </w:r>
      <w:r>
        <w:rPr>
          <w:b/>
          <w:spacing w:val="7"/>
          <w:w w:val="102"/>
          <w:sz w:val="22"/>
          <w:szCs w:val="22"/>
        </w:rPr>
        <w:t>a</w:t>
      </w:r>
      <w:r>
        <w:rPr>
          <w:b/>
          <w:w w:val="102"/>
          <w:sz w:val="22"/>
          <w:szCs w:val="22"/>
        </w:rPr>
        <w:t>nn</w:t>
      </w:r>
      <w:r>
        <w:rPr>
          <w:b/>
          <w:spacing w:val="1"/>
          <w:w w:val="102"/>
          <w:sz w:val="22"/>
          <w:szCs w:val="22"/>
        </w:rPr>
        <w:t>er</w:t>
      </w:r>
      <w:r>
        <w:rPr>
          <w:b/>
          <w:w w:val="102"/>
          <w:sz w:val="22"/>
          <w:szCs w:val="22"/>
        </w:rPr>
        <w:t>: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8" w:lineRule="auto"/>
        <w:ind w:left="206" w:right="107" w:firstLine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(a</w:t>
      </w:r>
      <w:r>
        <w:rPr>
          <w:b/>
          <w:sz w:val="22"/>
          <w:szCs w:val="22"/>
        </w:rPr>
        <w:t xml:space="preserve">)      </w:t>
      </w:r>
      <w:r>
        <w:rPr>
          <w:b/>
          <w:spacing w:val="2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pacing w:val="-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g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il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ti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w</w:t>
      </w:r>
      <w:r>
        <w:rPr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l 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ord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.</w:t>
      </w:r>
      <w:r>
        <w:rPr>
          <w:sz w:val="22"/>
          <w:szCs w:val="22"/>
        </w:rPr>
        <w:t>2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w w:val="102"/>
          <w:sz w:val="22"/>
          <w:szCs w:val="22"/>
        </w:rPr>
        <w:t>Q</w:t>
      </w:r>
      <w:r>
        <w:rPr>
          <w:spacing w:val="7"/>
          <w:w w:val="102"/>
          <w:sz w:val="22"/>
          <w:szCs w:val="22"/>
        </w:rPr>
        <w:t>u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li</w:t>
      </w:r>
      <w:r>
        <w:rPr>
          <w:spacing w:val="2"/>
          <w:w w:val="102"/>
          <w:sz w:val="22"/>
          <w:szCs w:val="22"/>
        </w:rPr>
        <w:t>f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n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on</w:t>
      </w:r>
      <w:r>
        <w:rPr>
          <w:sz w:val="22"/>
          <w:szCs w:val="22"/>
        </w:rPr>
        <w:t>g</w:t>
      </w:r>
      <w:r>
        <w:rPr>
          <w:spacing w:val="5"/>
          <w:sz w:val="22"/>
          <w:szCs w:val="22"/>
        </w:rPr>
        <w:t xml:space="preserve"> 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ly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ur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7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206" w:right="109" w:firstLine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b)  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or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  to</w:t>
      </w:r>
      <w:r>
        <w:rPr>
          <w:spacing w:val="4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a </w:t>
      </w:r>
      <w:r>
        <w:rPr>
          <w:spacing w:val="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fr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 xml:space="preserve">d 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2"/>
          <w:sz w:val="22"/>
          <w:szCs w:val="22"/>
        </w:rPr>
        <w:t>-</w:t>
      </w:r>
      <w:r>
        <w:rPr>
          <w:spacing w:val="-2"/>
          <w:sz w:val="22"/>
          <w:szCs w:val="22"/>
        </w:rPr>
        <w:t>1</w:t>
      </w:r>
      <w:r>
        <w:rPr>
          <w:spacing w:val="7"/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pacing w:val="4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50</w:t>
      </w:r>
      <w:r>
        <w:rPr>
          <w:sz w:val="22"/>
          <w:szCs w:val="22"/>
        </w:rPr>
        <w:t>%</w:t>
      </w:r>
      <w:r>
        <w:rPr>
          <w:spacing w:val="44"/>
          <w:sz w:val="22"/>
          <w:szCs w:val="22"/>
        </w:rPr>
        <w:t xml:space="preserve"> </w:t>
      </w:r>
      <w:r>
        <w:rPr>
          <w:spacing w:val="-9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k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.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ia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qu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spacing w:val="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;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53"/>
        <w:gridCol w:w="4795"/>
        <w:gridCol w:w="2880"/>
      </w:tblGrid>
      <w:tr w:rsidR="00D6223C">
        <w:trPr>
          <w:trHeight w:hRule="exact" w:val="269"/>
        </w:trPr>
        <w:tc>
          <w:tcPr>
            <w:tcW w:w="95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13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b/>
                <w:spacing w:val="9"/>
                <w:sz w:val="22"/>
                <w:szCs w:val="22"/>
              </w:rPr>
              <w:t xml:space="preserve"> </w:t>
            </w:r>
            <w:r>
              <w:rPr>
                <w:b/>
                <w:spacing w:val="-4"/>
                <w:w w:val="102"/>
                <w:sz w:val="22"/>
                <w:szCs w:val="22"/>
              </w:rPr>
              <w:t>N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.</w:t>
            </w:r>
          </w:p>
        </w:tc>
        <w:tc>
          <w:tcPr>
            <w:tcW w:w="4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1911" w:right="1904"/>
              <w:jc w:val="center"/>
              <w:rPr>
                <w:sz w:val="22"/>
                <w:szCs w:val="22"/>
              </w:rPr>
            </w:pPr>
            <w:r>
              <w:rPr>
                <w:b/>
                <w:w w:val="102"/>
                <w:sz w:val="22"/>
                <w:szCs w:val="22"/>
              </w:rPr>
              <w:t>C</w:t>
            </w:r>
            <w:r>
              <w:rPr>
                <w:b/>
                <w:spacing w:val="2"/>
                <w:w w:val="102"/>
                <w:sz w:val="22"/>
                <w:szCs w:val="22"/>
              </w:rPr>
              <w:t>at</w:t>
            </w:r>
            <w:r>
              <w:rPr>
                <w:b/>
                <w:spacing w:val="-4"/>
                <w:w w:val="102"/>
                <w:sz w:val="22"/>
                <w:szCs w:val="22"/>
              </w:rPr>
              <w:t>e</w:t>
            </w:r>
            <w:r>
              <w:rPr>
                <w:b/>
                <w:spacing w:val="-2"/>
                <w:w w:val="102"/>
                <w:sz w:val="22"/>
                <w:szCs w:val="22"/>
              </w:rPr>
              <w:t>g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spacing w:val="1"/>
                <w:w w:val="102"/>
                <w:sz w:val="22"/>
                <w:szCs w:val="22"/>
              </w:rPr>
              <w:t>r</w:t>
            </w:r>
            <w:r>
              <w:rPr>
                <w:b/>
                <w:w w:val="102"/>
                <w:sz w:val="22"/>
                <w:szCs w:val="22"/>
              </w:rPr>
              <w:t>y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541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5"/>
                <w:sz w:val="22"/>
                <w:szCs w:val="22"/>
              </w:rPr>
              <w:t>W</w:t>
            </w:r>
            <w:r>
              <w:rPr>
                <w:b/>
                <w:spacing w:val="-4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g</w:t>
            </w:r>
            <w:r>
              <w:rPr>
                <w:b/>
                <w:sz w:val="22"/>
                <w:szCs w:val="22"/>
              </w:rPr>
              <w:t>h</w:t>
            </w:r>
            <w:r>
              <w:rPr>
                <w:b/>
                <w:spacing w:val="-3"/>
                <w:sz w:val="22"/>
                <w:szCs w:val="22"/>
              </w:rPr>
              <w:t>t</w:t>
            </w:r>
            <w:r>
              <w:rPr>
                <w:b/>
                <w:spacing w:val="2"/>
                <w:sz w:val="22"/>
                <w:szCs w:val="22"/>
              </w:rPr>
              <w:t>ag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  <w:r>
              <w:rPr>
                <w:b/>
                <w:spacing w:val="19"/>
                <w:sz w:val="22"/>
                <w:szCs w:val="22"/>
              </w:rPr>
              <w:t xml:space="preserve"> </w:t>
            </w:r>
            <w:r>
              <w:rPr>
                <w:b/>
                <w:spacing w:val="5"/>
                <w:w w:val="102"/>
                <w:sz w:val="22"/>
                <w:szCs w:val="22"/>
              </w:rPr>
              <w:t>/</w:t>
            </w:r>
            <w:r>
              <w:rPr>
                <w:b/>
                <w:spacing w:val="-6"/>
                <w:w w:val="102"/>
                <w:sz w:val="22"/>
                <w:szCs w:val="22"/>
              </w:rPr>
              <w:t>M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spacing w:val="4"/>
                <w:w w:val="102"/>
                <w:sz w:val="22"/>
                <w:szCs w:val="22"/>
              </w:rPr>
              <w:t>k</w:t>
            </w:r>
            <w:r>
              <w:rPr>
                <w:b/>
                <w:w w:val="102"/>
                <w:sz w:val="22"/>
                <w:szCs w:val="22"/>
              </w:rPr>
              <w:t>s</w:t>
            </w:r>
          </w:p>
        </w:tc>
      </w:tr>
      <w:tr w:rsidR="00D6223C">
        <w:trPr>
          <w:trHeight w:hRule="exact" w:val="274"/>
        </w:trPr>
        <w:tc>
          <w:tcPr>
            <w:tcW w:w="95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380" w:right="377"/>
              <w:jc w:val="center"/>
              <w:rPr>
                <w:sz w:val="22"/>
                <w:szCs w:val="22"/>
              </w:rPr>
            </w:pPr>
            <w:r>
              <w:rPr>
                <w:w w:val="102"/>
                <w:sz w:val="22"/>
                <w:szCs w:val="22"/>
              </w:rPr>
              <w:t>1</w:t>
            </w:r>
          </w:p>
        </w:tc>
        <w:tc>
          <w:tcPr>
            <w:tcW w:w="4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9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4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5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5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7"/>
                <w:sz w:val="22"/>
                <w:szCs w:val="22"/>
              </w:rPr>
              <w:t>p</w:t>
            </w:r>
            <w:r>
              <w:rPr>
                <w:spacing w:val="-4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ca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i</w:t>
            </w:r>
            <w:r>
              <w:rPr>
                <w:spacing w:val="7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&amp;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6"/>
                <w:w w:val="102"/>
                <w:sz w:val="22"/>
                <w:szCs w:val="22"/>
              </w:rPr>
              <w:t>E</w:t>
            </w:r>
            <w:r>
              <w:rPr>
                <w:spacing w:val="-7"/>
                <w:w w:val="102"/>
                <w:sz w:val="22"/>
                <w:szCs w:val="22"/>
              </w:rPr>
              <w:t>x</w:t>
            </w:r>
            <w:r>
              <w:rPr>
                <w:spacing w:val="7"/>
                <w:w w:val="102"/>
                <w:sz w:val="22"/>
                <w:szCs w:val="22"/>
              </w:rPr>
              <w:t>p</w:t>
            </w:r>
            <w:r>
              <w:rPr>
                <w:spacing w:val="-4"/>
                <w:w w:val="102"/>
                <w:sz w:val="22"/>
                <w:szCs w:val="22"/>
              </w:rPr>
              <w:t>e</w:t>
            </w:r>
            <w:r>
              <w:rPr>
                <w:spacing w:val="2"/>
                <w:w w:val="102"/>
                <w:sz w:val="22"/>
                <w:szCs w:val="22"/>
              </w:rPr>
              <w:t>r</w:t>
            </w:r>
            <w:r>
              <w:rPr>
                <w:spacing w:val="-5"/>
                <w:w w:val="102"/>
                <w:sz w:val="22"/>
                <w:szCs w:val="22"/>
              </w:rPr>
              <w:t>i</w:t>
            </w:r>
            <w:r>
              <w:rPr>
                <w:spacing w:val="5"/>
                <w:w w:val="102"/>
                <w:sz w:val="22"/>
                <w:szCs w:val="22"/>
              </w:rPr>
              <w:t>e</w:t>
            </w:r>
            <w:r>
              <w:rPr>
                <w:spacing w:val="-2"/>
                <w:w w:val="102"/>
                <w:sz w:val="22"/>
                <w:szCs w:val="22"/>
              </w:rPr>
              <w:t>n</w:t>
            </w:r>
            <w:r>
              <w:rPr>
                <w:spacing w:val="-4"/>
                <w:w w:val="102"/>
                <w:sz w:val="22"/>
                <w:szCs w:val="22"/>
              </w:rPr>
              <w:t>c</w:t>
            </w:r>
            <w:r>
              <w:rPr>
                <w:w w:val="102"/>
                <w:sz w:val="22"/>
                <w:szCs w:val="22"/>
              </w:rPr>
              <w:t>e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right="98"/>
              <w:jc w:val="right"/>
              <w:rPr>
                <w:sz w:val="22"/>
                <w:szCs w:val="22"/>
              </w:rPr>
            </w:pPr>
            <w:r>
              <w:rPr>
                <w:spacing w:val="2"/>
                <w:w w:val="102"/>
                <w:sz w:val="22"/>
                <w:szCs w:val="22"/>
              </w:rPr>
              <w:t>3</w:t>
            </w:r>
            <w:r>
              <w:rPr>
                <w:w w:val="102"/>
                <w:sz w:val="22"/>
                <w:szCs w:val="22"/>
              </w:rPr>
              <w:t>0</w:t>
            </w:r>
          </w:p>
        </w:tc>
      </w:tr>
      <w:tr w:rsidR="00D6223C">
        <w:trPr>
          <w:trHeight w:hRule="exact" w:val="264"/>
        </w:trPr>
        <w:tc>
          <w:tcPr>
            <w:tcW w:w="95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380" w:right="377"/>
              <w:jc w:val="center"/>
              <w:rPr>
                <w:sz w:val="22"/>
                <w:szCs w:val="22"/>
              </w:rPr>
            </w:pPr>
            <w:r>
              <w:rPr>
                <w:w w:val="102"/>
                <w:sz w:val="22"/>
                <w:szCs w:val="22"/>
              </w:rPr>
              <w:t>2</w:t>
            </w:r>
          </w:p>
        </w:tc>
        <w:tc>
          <w:tcPr>
            <w:tcW w:w="47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8"/>
                <w:sz w:val="22"/>
                <w:szCs w:val="22"/>
              </w:rPr>
              <w:t xml:space="preserve"> </w:t>
            </w:r>
            <w:r>
              <w:rPr>
                <w:w w:val="102"/>
                <w:sz w:val="22"/>
                <w:szCs w:val="22"/>
              </w:rPr>
              <w:t>P</w:t>
            </w:r>
            <w:r>
              <w:rPr>
                <w:spacing w:val="2"/>
                <w:w w:val="102"/>
                <w:sz w:val="22"/>
                <w:szCs w:val="22"/>
              </w:rPr>
              <w:t>o</w:t>
            </w:r>
            <w:r>
              <w:rPr>
                <w:spacing w:val="-1"/>
                <w:w w:val="102"/>
                <w:sz w:val="22"/>
                <w:szCs w:val="22"/>
              </w:rPr>
              <w:t>s</w:t>
            </w:r>
            <w:r>
              <w:rPr>
                <w:w w:val="102"/>
                <w:sz w:val="22"/>
                <w:szCs w:val="22"/>
              </w:rPr>
              <w:t>it</w:t>
            </w:r>
            <w:r>
              <w:rPr>
                <w:spacing w:val="-5"/>
                <w:w w:val="102"/>
                <w:sz w:val="22"/>
                <w:szCs w:val="22"/>
              </w:rPr>
              <w:t>i</w:t>
            </w:r>
            <w:r>
              <w:rPr>
                <w:spacing w:val="2"/>
                <w:w w:val="102"/>
                <w:sz w:val="22"/>
                <w:szCs w:val="22"/>
              </w:rPr>
              <w:t>o</w:t>
            </w:r>
            <w:r>
              <w:rPr>
                <w:w w:val="102"/>
                <w:sz w:val="22"/>
                <w:szCs w:val="22"/>
              </w:rPr>
              <w:t>n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right="98"/>
              <w:jc w:val="right"/>
              <w:rPr>
                <w:sz w:val="22"/>
                <w:szCs w:val="22"/>
              </w:rPr>
            </w:pPr>
            <w:r>
              <w:rPr>
                <w:spacing w:val="2"/>
                <w:w w:val="102"/>
                <w:sz w:val="22"/>
                <w:szCs w:val="22"/>
              </w:rPr>
              <w:t>7</w:t>
            </w:r>
            <w:r>
              <w:rPr>
                <w:w w:val="102"/>
                <w:sz w:val="22"/>
                <w:szCs w:val="22"/>
              </w:rPr>
              <w:t>0</w:t>
            </w:r>
          </w:p>
        </w:tc>
      </w:tr>
      <w:tr w:rsidR="00D6223C">
        <w:trPr>
          <w:trHeight w:hRule="exact" w:val="274"/>
        </w:trPr>
        <w:tc>
          <w:tcPr>
            <w:tcW w:w="5748" w:type="dxa"/>
            <w:gridSpan w:val="2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b/>
                <w:spacing w:val="-1"/>
                <w:w w:val="102"/>
                <w:sz w:val="22"/>
                <w:szCs w:val="22"/>
              </w:rPr>
              <w:t>T</w:t>
            </w:r>
            <w:r>
              <w:rPr>
                <w:b/>
                <w:spacing w:val="7"/>
                <w:w w:val="102"/>
                <w:sz w:val="22"/>
                <w:szCs w:val="22"/>
              </w:rPr>
              <w:t>o</w:t>
            </w:r>
            <w:r>
              <w:rPr>
                <w:b/>
                <w:spacing w:val="-3"/>
                <w:w w:val="102"/>
                <w:sz w:val="22"/>
                <w:szCs w:val="22"/>
              </w:rPr>
              <w:t>t</w:t>
            </w:r>
            <w:r>
              <w:rPr>
                <w:b/>
                <w:spacing w:val="2"/>
                <w:w w:val="102"/>
                <w:sz w:val="22"/>
                <w:szCs w:val="22"/>
              </w:rPr>
              <w:t>a</w:t>
            </w:r>
            <w:r>
              <w:rPr>
                <w:b/>
                <w:w w:val="102"/>
                <w:sz w:val="22"/>
                <w:szCs w:val="22"/>
              </w:rPr>
              <w:t>l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223C" w:rsidRDefault="002F6E37">
            <w:pPr>
              <w:spacing w:line="240" w:lineRule="exact"/>
              <w:ind w:right="98"/>
              <w:jc w:val="right"/>
              <w:rPr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1</w:t>
            </w:r>
            <w:r>
              <w:rPr>
                <w:b/>
                <w:spacing w:val="2"/>
                <w:w w:val="102"/>
                <w:sz w:val="22"/>
                <w:szCs w:val="22"/>
              </w:rPr>
              <w:t>0</w:t>
            </w:r>
            <w:r>
              <w:rPr>
                <w:b/>
                <w:w w:val="102"/>
                <w:sz w:val="22"/>
                <w:szCs w:val="22"/>
              </w:rPr>
              <w:t>0</w:t>
            </w:r>
          </w:p>
        </w:tc>
      </w:tr>
    </w:tbl>
    <w:p w:rsidR="00D6223C" w:rsidRDefault="00D6223C">
      <w:pPr>
        <w:spacing w:before="2" w:line="200" w:lineRule="exact"/>
      </w:pPr>
    </w:p>
    <w:p w:rsidR="00D6223C" w:rsidRDefault="002F6E37">
      <w:pPr>
        <w:spacing w:before="36" w:line="255" w:lineRule="auto"/>
        <w:ind w:left="206" w:right="104" w:firstLine="677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2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b/>
          <w:spacing w:val="4"/>
          <w:sz w:val="22"/>
          <w:szCs w:val="22"/>
        </w:rPr>
        <w:t>b</w:t>
      </w:r>
      <w:r>
        <w:rPr>
          <w:b/>
          <w:sz w:val="22"/>
          <w:szCs w:val="22"/>
        </w:rPr>
        <w:t>id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z w:val="22"/>
          <w:szCs w:val="22"/>
        </w:rPr>
        <w:t>d</w:t>
      </w:r>
      <w:r>
        <w:rPr>
          <w:b/>
          <w:spacing w:val="2"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1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s</w:t>
      </w:r>
      <w:r>
        <w:rPr>
          <w:b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e</w:t>
      </w:r>
      <w:r>
        <w:rPr>
          <w:b/>
          <w:spacing w:val="-4"/>
          <w:sz w:val="22"/>
          <w:szCs w:val="22"/>
        </w:rPr>
        <w:t>e</w:t>
      </w:r>
      <w:r>
        <w:rPr>
          <w:b/>
          <w:sz w:val="22"/>
          <w:szCs w:val="22"/>
        </w:rPr>
        <w:t>t</w:t>
      </w:r>
      <w:r>
        <w:rPr>
          <w:b/>
          <w:spacing w:val="1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nd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z w:val="22"/>
          <w:szCs w:val="22"/>
        </w:rPr>
        <w:t>a</w:t>
      </w:r>
      <w:r>
        <w:rPr>
          <w:b/>
          <w:spacing w:val="12"/>
          <w:sz w:val="22"/>
          <w:szCs w:val="22"/>
        </w:rPr>
        <w:t xml:space="preserve"> </w:t>
      </w:r>
      <w:r>
        <w:rPr>
          <w:b/>
          <w:w w:val="102"/>
          <w:sz w:val="22"/>
          <w:szCs w:val="22"/>
        </w:rPr>
        <w:t>d</w:t>
      </w:r>
      <w:r>
        <w:rPr>
          <w:b/>
          <w:spacing w:val="1"/>
          <w:w w:val="102"/>
          <w:sz w:val="22"/>
          <w:szCs w:val="22"/>
        </w:rPr>
        <w:t>e</w:t>
      </w:r>
      <w:r>
        <w:rPr>
          <w:b/>
          <w:spacing w:val="-3"/>
          <w:w w:val="102"/>
          <w:sz w:val="22"/>
          <w:szCs w:val="22"/>
        </w:rPr>
        <w:t>t</w:t>
      </w:r>
      <w:r>
        <w:rPr>
          <w:b/>
          <w:spacing w:val="2"/>
          <w:w w:val="102"/>
          <w:sz w:val="22"/>
          <w:szCs w:val="22"/>
        </w:rPr>
        <w:t>a</w:t>
      </w:r>
      <w:r>
        <w:rPr>
          <w:b/>
          <w:w w:val="102"/>
          <w:sz w:val="22"/>
          <w:szCs w:val="22"/>
        </w:rPr>
        <w:t>il</w:t>
      </w:r>
      <w:r>
        <w:rPr>
          <w:b/>
          <w:spacing w:val="1"/>
          <w:w w:val="102"/>
          <w:sz w:val="22"/>
          <w:szCs w:val="22"/>
        </w:rPr>
        <w:t>e</w:t>
      </w:r>
      <w:r>
        <w:rPr>
          <w:b/>
          <w:w w:val="102"/>
          <w:sz w:val="22"/>
          <w:szCs w:val="22"/>
        </w:rPr>
        <w:t xml:space="preserve">d </w:t>
      </w:r>
      <w:r>
        <w:rPr>
          <w:b/>
          <w:spacing w:val="7"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tt</w:t>
      </w:r>
      <w:r>
        <w:rPr>
          <w:b/>
          <w:spacing w:val="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>hm</w:t>
      </w:r>
      <w:r>
        <w:rPr>
          <w:b/>
          <w:spacing w:val="-4"/>
          <w:sz w:val="22"/>
          <w:szCs w:val="22"/>
        </w:rPr>
        <w:t>e</w:t>
      </w:r>
      <w:r>
        <w:rPr>
          <w:b/>
          <w:spacing w:val="4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21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7"/>
          <w:sz w:val="22"/>
          <w:szCs w:val="22"/>
        </w:rPr>
        <w:t>a</w:t>
      </w:r>
      <w:r>
        <w:rPr>
          <w:b/>
          <w:sz w:val="22"/>
          <w:szCs w:val="22"/>
        </w:rPr>
        <w:t>n</w:t>
      </w:r>
      <w:r>
        <w:rPr>
          <w:b/>
          <w:spacing w:val="4"/>
          <w:sz w:val="22"/>
          <w:szCs w:val="22"/>
        </w:rPr>
        <w:t>n</w:t>
      </w:r>
      <w:r>
        <w:rPr>
          <w:b/>
          <w:spacing w:val="-9"/>
          <w:sz w:val="22"/>
          <w:szCs w:val="22"/>
        </w:rPr>
        <w:t>e</w:t>
      </w:r>
      <w:r>
        <w:rPr>
          <w:b/>
          <w:spacing w:val="7"/>
          <w:sz w:val="22"/>
          <w:szCs w:val="22"/>
        </w:rPr>
        <w:t>x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r</w:t>
      </w:r>
      <w:r>
        <w:rPr>
          <w:b/>
          <w:sz w:val="22"/>
          <w:szCs w:val="22"/>
        </w:rPr>
        <w:t>e</w:t>
      </w:r>
      <w:r>
        <w:rPr>
          <w:b/>
          <w:spacing w:val="1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8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e</w:t>
      </w:r>
      <w:r>
        <w:rPr>
          <w:b/>
          <w:spacing w:val="-2"/>
          <w:sz w:val="22"/>
          <w:szCs w:val="22"/>
        </w:rPr>
        <w:t>v</w:t>
      </w:r>
      <w:r>
        <w:rPr>
          <w:b/>
          <w:spacing w:val="2"/>
          <w:sz w:val="22"/>
          <w:szCs w:val="22"/>
        </w:rPr>
        <w:t>a</w:t>
      </w:r>
      <w:r>
        <w:rPr>
          <w:b/>
          <w:spacing w:val="-5"/>
          <w:sz w:val="22"/>
          <w:szCs w:val="22"/>
        </w:rPr>
        <w:t>l</w:t>
      </w:r>
      <w:r>
        <w:rPr>
          <w:b/>
          <w:sz w:val="22"/>
          <w:szCs w:val="22"/>
        </w:rPr>
        <w:t>u</w:t>
      </w:r>
      <w:r>
        <w:rPr>
          <w:b/>
          <w:spacing w:val="2"/>
          <w:sz w:val="22"/>
          <w:szCs w:val="22"/>
        </w:rPr>
        <w:t>at</w:t>
      </w:r>
      <w:r>
        <w:rPr>
          <w:b/>
          <w:spacing w:val="-5"/>
          <w:sz w:val="22"/>
          <w:szCs w:val="22"/>
        </w:rPr>
        <w:t>i</w:t>
      </w:r>
      <w:r>
        <w:rPr>
          <w:b/>
          <w:spacing w:val="7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pacing w:val="7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w w:val="102"/>
          <w:sz w:val="22"/>
          <w:szCs w:val="22"/>
        </w:rPr>
        <w:t>b</w:t>
      </w:r>
      <w:r>
        <w:rPr>
          <w:b/>
          <w:spacing w:val="5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d;</w:t>
      </w:r>
    </w:p>
    <w:p w:rsidR="00D6223C" w:rsidRDefault="002F6E37">
      <w:pPr>
        <w:spacing w:line="220" w:lineRule="exact"/>
        <w:ind w:left="882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 xml:space="preserve">)      </w:t>
      </w:r>
      <w:r>
        <w:rPr>
          <w:b/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 xml:space="preserve">l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. </w:t>
      </w:r>
      <w:r>
        <w:rPr>
          <w:spacing w:val="1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s</w:t>
      </w:r>
    </w:p>
    <w:p w:rsidR="00D6223C" w:rsidRDefault="002F6E37">
      <w:pPr>
        <w:spacing w:before="6" w:line="245" w:lineRule="auto"/>
        <w:ind w:left="1559" w:right="10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pu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,  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  </w:t>
      </w:r>
      <w:r>
        <w:rPr>
          <w:spacing w:val="-1"/>
          <w:sz w:val="22"/>
          <w:szCs w:val="22"/>
        </w:rPr>
        <w:t>B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 </w:t>
      </w:r>
      <w:r>
        <w:rPr>
          <w:spacing w:val="1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 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 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r  </w:t>
      </w:r>
      <w:r>
        <w:rPr>
          <w:spacing w:val="10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por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g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.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th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ta</w:t>
      </w:r>
      <w:r>
        <w:rPr>
          <w:spacing w:val="1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5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h</w:t>
      </w:r>
      <w:r>
        <w:rPr>
          <w:spacing w:val="2"/>
          <w:w w:val="102"/>
          <w:sz w:val="22"/>
          <w:szCs w:val="22"/>
        </w:rPr>
        <w:t>n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l 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/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/</w:t>
      </w:r>
      <w:r>
        <w:rPr>
          <w:spacing w:val="4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x</w:t>
      </w:r>
      <w:r>
        <w:rPr>
          <w:spacing w:val="7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e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 xml:space="preserve">No 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j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/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4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n </w:t>
      </w:r>
      <w:r>
        <w:rPr>
          <w:spacing w:val="14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; 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5"/>
          <w:w w:val="102"/>
          <w:sz w:val="22"/>
          <w:szCs w:val="22"/>
        </w:rPr>
        <w:t>j</w:t>
      </w:r>
      <w:r>
        <w:rPr>
          <w:spacing w:val="1"/>
          <w:w w:val="102"/>
          <w:sz w:val="22"/>
          <w:szCs w:val="22"/>
        </w:rPr>
        <w:t>e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1559" w:right="99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</w:t>
      </w:r>
      <w:r>
        <w:rPr>
          <w:b/>
          <w:sz w:val="22"/>
          <w:szCs w:val="22"/>
        </w:rPr>
        <w:t xml:space="preserve">d)      </w:t>
      </w:r>
      <w:r>
        <w:rPr>
          <w:b/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ly </w:t>
      </w:r>
      <w:r>
        <w:rPr>
          <w:spacing w:val="1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d</w:t>
      </w:r>
      <w:r>
        <w:rPr>
          <w:spacing w:val="7"/>
          <w:w w:val="102"/>
          <w:sz w:val="22"/>
          <w:szCs w:val="22"/>
        </w:rPr>
        <w:t>u</w:t>
      </w:r>
      <w:r>
        <w:rPr>
          <w:spacing w:val="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op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3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w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7"/>
          <w:sz w:val="22"/>
          <w:szCs w:val="22"/>
        </w:rPr>
        <w:t xml:space="preserve"> </w:t>
      </w:r>
      <w:r>
        <w:rPr>
          <w:spacing w:val="-6"/>
          <w:w w:val="102"/>
          <w:sz w:val="22"/>
          <w:szCs w:val="22"/>
        </w:rPr>
        <w:t>s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12"/>
          <w:w w:val="102"/>
          <w:sz w:val="22"/>
          <w:szCs w:val="22"/>
        </w:rPr>
        <w:t>p</w:t>
      </w:r>
      <w:r>
        <w:rPr>
          <w:w w:val="102"/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spacing w:val="1"/>
          <w:w w:val="102"/>
          <w:sz w:val="22"/>
          <w:szCs w:val="22"/>
        </w:rPr>
        <w:t>e</w:t>
      </w:r>
      <w:r>
        <w:rPr>
          <w:spacing w:val="-5"/>
          <w:w w:val="102"/>
          <w:sz w:val="22"/>
          <w:szCs w:val="22"/>
        </w:rPr>
        <w:t>l</w:t>
      </w:r>
      <w:r>
        <w:rPr>
          <w:spacing w:val="7"/>
          <w:w w:val="102"/>
          <w:sz w:val="22"/>
          <w:szCs w:val="22"/>
        </w:rPr>
        <w:t>o</w:t>
      </w:r>
      <w:r>
        <w:rPr>
          <w:spacing w:val="-4"/>
          <w:w w:val="102"/>
          <w:sz w:val="22"/>
          <w:szCs w:val="22"/>
        </w:rPr>
        <w:t>w</w:t>
      </w:r>
      <w:r>
        <w:rPr>
          <w:w w:val="102"/>
          <w:sz w:val="22"/>
          <w:szCs w:val="22"/>
        </w:rPr>
        <w:t>:</w:t>
      </w:r>
    </w:p>
    <w:p w:rsidR="00D6223C" w:rsidRDefault="00D6223C">
      <w:pPr>
        <w:spacing w:before="1" w:line="100" w:lineRule="exact"/>
        <w:rPr>
          <w:sz w:val="11"/>
          <w:szCs w:val="11"/>
        </w:rPr>
      </w:pPr>
    </w:p>
    <w:p w:rsidR="00D6223C" w:rsidRDefault="002F6E37">
      <w:pPr>
        <w:ind w:left="1559" w:right="3974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proofErr w:type="spellStart"/>
      <w:r>
        <w:rPr>
          <w:spacing w:val="-5"/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)       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f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i</w:t>
      </w:r>
      <w:r>
        <w:rPr>
          <w:spacing w:val="4"/>
          <w:w w:val="102"/>
          <w:sz w:val="22"/>
          <w:szCs w:val="22"/>
        </w:rPr>
        <w:t>s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6" w:line="245" w:lineRule="auto"/>
        <w:ind w:left="1559" w:right="3519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i)      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ly</w:t>
      </w:r>
      <w:r>
        <w:rPr>
          <w:spacing w:val="6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g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(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i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)   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o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ind w:left="1559" w:right="3801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)     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rre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a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spacing w:before="6" w:line="245" w:lineRule="auto"/>
        <w:ind w:left="1559" w:right="2645"/>
        <w:rPr>
          <w:sz w:val="22"/>
          <w:szCs w:val="22"/>
        </w:rPr>
        <w:sectPr w:rsidR="00D6223C">
          <w:headerReference w:type="default" r:id="rId27"/>
          <w:footerReference w:type="default" r:id="rId28"/>
          <w:pgSz w:w="12240" w:h="15840"/>
          <w:pgMar w:top="1000" w:right="1000" w:bottom="0" w:left="1580" w:header="0" w:footer="146" w:gutter="0"/>
          <w:pgNumType w:start="17"/>
          <w:cols w:space="720"/>
        </w:sectPr>
      </w:pPr>
      <w:r>
        <w:rPr>
          <w:spacing w:val="2"/>
          <w:sz w:val="22"/>
          <w:szCs w:val="22"/>
        </w:rPr>
        <w:t>(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)      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ff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li</w:t>
      </w:r>
      <w:r>
        <w:rPr>
          <w:spacing w:val="7"/>
          <w:w w:val="102"/>
          <w:sz w:val="22"/>
          <w:szCs w:val="22"/>
        </w:rPr>
        <w:t>m</w:t>
      </w:r>
      <w:r>
        <w:rPr>
          <w:spacing w:val="-5"/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(v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)     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o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70"/>
        <w:ind w:left="822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(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) 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z w:val="22"/>
          <w:szCs w:val="22"/>
        </w:rPr>
        <w:t>A</w:t>
      </w:r>
      <w:r>
        <w:rPr>
          <w:b/>
          <w:spacing w:val="6"/>
          <w:sz w:val="22"/>
          <w:szCs w:val="22"/>
        </w:rPr>
        <w:t xml:space="preserve"> </w:t>
      </w:r>
      <w:r>
        <w:rPr>
          <w:b/>
          <w:spacing w:val="4"/>
          <w:sz w:val="22"/>
          <w:szCs w:val="22"/>
        </w:rPr>
        <w:t>b</w:t>
      </w:r>
      <w:r>
        <w:rPr>
          <w:b/>
          <w:sz w:val="22"/>
          <w:szCs w:val="22"/>
        </w:rPr>
        <w:t>id</w:t>
      </w:r>
      <w:r>
        <w:rPr>
          <w:b/>
          <w:spacing w:val="8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w</w:t>
      </w:r>
      <w:r>
        <w:rPr>
          <w:b/>
          <w:sz w:val="22"/>
          <w:szCs w:val="22"/>
        </w:rPr>
        <w:t>ill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5"/>
          <w:sz w:val="22"/>
          <w:szCs w:val="22"/>
        </w:rPr>
        <w:t>n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t</w:t>
      </w:r>
      <w:r>
        <w:rPr>
          <w:b/>
          <w:spacing w:val="10"/>
          <w:sz w:val="22"/>
          <w:szCs w:val="22"/>
        </w:rPr>
        <w:t xml:space="preserve"> </w:t>
      </w:r>
      <w:r>
        <w:rPr>
          <w:b/>
          <w:sz w:val="22"/>
          <w:szCs w:val="22"/>
        </w:rPr>
        <w:t>be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c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4"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>s</w:t>
      </w:r>
      <w:r>
        <w:rPr>
          <w:b/>
          <w:sz w:val="22"/>
          <w:szCs w:val="22"/>
        </w:rPr>
        <w:t>id</w:t>
      </w:r>
      <w:r>
        <w:rPr>
          <w:b/>
          <w:spacing w:val="1"/>
          <w:sz w:val="22"/>
          <w:szCs w:val="22"/>
        </w:rPr>
        <w:t>e</w:t>
      </w:r>
      <w:r>
        <w:rPr>
          <w:b/>
          <w:spacing w:val="-4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d,</w:t>
      </w:r>
      <w:r>
        <w:rPr>
          <w:b/>
          <w:spacing w:val="29"/>
          <w:sz w:val="22"/>
          <w:szCs w:val="22"/>
        </w:rPr>
        <w:t xml:space="preserve"> </w:t>
      </w:r>
      <w:r>
        <w:rPr>
          <w:b/>
          <w:spacing w:val="-5"/>
          <w:w w:val="102"/>
          <w:sz w:val="22"/>
          <w:szCs w:val="22"/>
        </w:rPr>
        <w:t>i</w:t>
      </w:r>
      <w:r>
        <w:rPr>
          <w:b/>
          <w:spacing w:val="2"/>
          <w:w w:val="102"/>
          <w:sz w:val="22"/>
          <w:szCs w:val="22"/>
        </w:rPr>
        <w:t>f</w:t>
      </w:r>
      <w:r>
        <w:rPr>
          <w:b/>
          <w:w w:val="102"/>
          <w:sz w:val="22"/>
          <w:szCs w:val="22"/>
        </w:rPr>
        <w:t>;</w:t>
      </w:r>
    </w:p>
    <w:p w:rsidR="00D6223C" w:rsidRDefault="002F6E37">
      <w:pPr>
        <w:spacing w:line="240" w:lineRule="exact"/>
        <w:ind w:left="1499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proofErr w:type="spellStart"/>
      <w:r>
        <w:rPr>
          <w:spacing w:val="-5"/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)       </w:t>
      </w:r>
      <w:r>
        <w:rPr>
          <w:spacing w:val="3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n</w:t>
      </w:r>
      <w:r>
        <w:rPr>
          <w:spacing w:val="4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gn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11" w:line="245" w:lineRule="auto"/>
        <w:ind w:left="2176" w:right="99" w:hanging="677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i)      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li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rr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28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ce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2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y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I</w:t>
      </w:r>
      <w:r>
        <w:rPr>
          <w:spacing w:val="-1"/>
          <w:w w:val="102"/>
          <w:sz w:val="22"/>
          <w:szCs w:val="22"/>
        </w:rPr>
        <w:t>B</w:t>
      </w:r>
      <w:r>
        <w:rPr>
          <w:spacing w:val="1"/>
          <w:w w:val="102"/>
          <w:sz w:val="22"/>
          <w:szCs w:val="22"/>
        </w:rPr>
        <w:t>.</w:t>
      </w:r>
      <w:r>
        <w:rPr>
          <w:spacing w:val="-2"/>
          <w:w w:val="102"/>
          <w:sz w:val="22"/>
          <w:szCs w:val="22"/>
        </w:rPr>
        <w:t>1</w:t>
      </w:r>
      <w:r>
        <w:rPr>
          <w:spacing w:val="7"/>
          <w:w w:val="102"/>
          <w:sz w:val="22"/>
          <w:szCs w:val="22"/>
        </w:rPr>
        <w:t>4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2176" w:right="113" w:hanging="677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i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)     </w:t>
      </w:r>
      <w:r>
        <w:rPr>
          <w:spacing w:val="2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mou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x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spacing w:val="8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m</w:t>
      </w:r>
      <w:r>
        <w:rPr>
          <w:spacing w:val="2"/>
          <w:w w:val="102"/>
          <w:sz w:val="22"/>
          <w:szCs w:val="22"/>
        </w:rPr>
        <w:t>m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.</w:t>
      </w:r>
    </w:p>
    <w:p w:rsidR="00D6223C" w:rsidRDefault="002F6E37">
      <w:pPr>
        <w:ind w:left="1499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)     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ith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>y</w:t>
      </w:r>
    </w:p>
    <w:p w:rsidR="00D6223C" w:rsidRDefault="002F6E37">
      <w:pPr>
        <w:spacing w:before="6"/>
        <w:ind w:left="1499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)      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li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s</w:t>
      </w:r>
    </w:p>
    <w:p w:rsidR="00D6223C" w:rsidRDefault="002F6E37">
      <w:pPr>
        <w:spacing w:before="6"/>
        <w:ind w:left="1499"/>
        <w:rPr>
          <w:sz w:val="22"/>
          <w:szCs w:val="22"/>
        </w:rPr>
      </w:pPr>
      <w:r>
        <w:rPr>
          <w:spacing w:val="2"/>
          <w:sz w:val="22"/>
          <w:szCs w:val="22"/>
        </w:rPr>
        <w:t>(v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)     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x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,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m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il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6" w:line="245" w:lineRule="auto"/>
        <w:ind w:left="2176" w:right="118" w:hanging="677"/>
        <w:rPr>
          <w:sz w:val="22"/>
          <w:szCs w:val="22"/>
        </w:rPr>
      </w:pPr>
      <w:r>
        <w:rPr>
          <w:spacing w:val="2"/>
          <w:sz w:val="22"/>
          <w:szCs w:val="22"/>
        </w:rPr>
        <w:t>(v</w:t>
      </w:r>
      <w:r>
        <w:rPr>
          <w:spacing w:val="-5"/>
          <w:sz w:val="22"/>
          <w:szCs w:val="22"/>
        </w:rPr>
        <w:t>ii</w:t>
      </w:r>
      <w:r>
        <w:rPr>
          <w:sz w:val="22"/>
          <w:szCs w:val="22"/>
        </w:rPr>
        <w:t xml:space="preserve">)    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 xml:space="preserve">t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du</w:t>
      </w:r>
      <w:r>
        <w:rPr>
          <w:spacing w:val="-3"/>
          <w:sz w:val="22"/>
          <w:szCs w:val="22"/>
        </w:rPr>
        <w:t>r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urr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 xml:space="preserve">y 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t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te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x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pr</w:t>
      </w:r>
      <w:r>
        <w:rPr>
          <w:w w:val="102"/>
          <w:sz w:val="22"/>
          <w:szCs w:val="22"/>
        </w:rPr>
        <w:t>i</w:t>
      </w:r>
      <w:r>
        <w:rPr>
          <w:spacing w:val="-4"/>
          <w:w w:val="102"/>
          <w:sz w:val="22"/>
          <w:szCs w:val="22"/>
        </w:rPr>
        <w:t>c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(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1499" w:right="2841"/>
        <w:rPr>
          <w:sz w:val="22"/>
          <w:szCs w:val="22"/>
        </w:rPr>
      </w:pPr>
      <w:r>
        <w:rPr>
          <w:spacing w:val="2"/>
          <w:sz w:val="22"/>
          <w:szCs w:val="22"/>
        </w:rPr>
        <w:t>(v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)   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ce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ic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rr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)     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8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t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>.</w:t>
      </w:r>
    </w:p>
    <w:p w:rsidR="00D6223C" w:rsidRDefault="002F6E37">
      <w:pPr>
        <w:ind w:left="1499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)      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ac</w:t>
      </w:r>
      <w:r>
        <w:rPr>
          <w:w w:val="102"/>
          <w:sz w:val="22"/>
          <w:szCs w:val="22"/>
        </w:rPr>
        <w:t>t.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822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(f</w:t>
      </w:r>
      <w:r>
        <w:rPr>
          <w:b/>
          <w:sz w:val="22"/>
          <w:szCs w:val="22"/>
        </w:rPr>
        <w:t xml:space="preserve">)       </w:t>
      </w:r>
      <w:r>
        <w:rPr>
          <w:b/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11"/>
        <w:ind w:left="2176" w:right="113" w:hanging="677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3"/>
          <w:sz w:val="22"/>
          <w:szCs w:val="22"/>
        </w:rPr>
        <w:t>1</w:t>
      </w:r>
      <w:r>
        <w:rPr>
          <w:sz w:val="22"/>
          <w:szCs w:val="22"/>
        </w:rPr>
        <w:t xml:space="preserve">)      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v</w:t>
      </w:r>
      <w:r>
        <w:rPr>
          <w:sz w:val="22"/>
          <w:szCs w:val="22"/>
        </w:rPr>
        <w:t xml:space="preserve">e  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l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5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5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5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 xml:space="preserve">d  </w:t>
      </w:r>
      <w:r>
        <w:rPr>
          <w:spacing w:val="7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 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 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 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pr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j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;</w:t>
      </w:r>
    </w:p>
    <w:p w:rsidR="00D6223C" w:rsidRDefault="002F6E37">
      <w:pPr>
        <w:spacing w:before="14"/>
        <w:ind w:left="1499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(a</w:t>
      </w:r>
      <w:r>
        <w:rPr>
          <w:b/>
          <w:sz w:val="22"/>
          <w:szCs w:val="22"/>
        </w:rPr>
        <w:t xml:space="preserve">)      </w:t>
      </w:r>
      <w:r>
        <w:rPr>
          <w:b/>
          <w:spacing w:val="30"/>
          <w:sz w:val="22"/>
          <w:szCs w:val="22"/>
        </w:rPr>
        <w:t xml:space="preserve"> </w:t>
      </w:r>
      <w:r>
        <w:rPr>
          <w:b/>
          <w:sz w:val="22"/>
          <w:szCs w:val="22"/>
        </w:rPr>
        <w:t>C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rr</w:t>
      </w:r>
      <w:r>
        <w:rPr>
          <w:b/>
          <w:spacing w:val="-4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c</w:t>
      </w:r>
      <w:r>
        <w:rPr>
          <w:b/>
          <w:spacing w:val="2"/>
          <w:sz w:val="22"/>
          <w:szCs w:val="22"/>
        </w:rPr>
        <w:t>t</w:t>
      </w:r>
      <w:r>
        <w:rPr>
          <w:b/>
          <w:spacing w:val="-5"/>
          <w:sz w:val="22"/>
          <w:szCs w:val="22"/>
        </w:rPr>
        <w:t>i</w:t>
      </w:r>
      <w:r>
        <w:rPr>
          <w:b/>
          <w:spacing w:val="7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1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spacing w:val="7"/>
          <w:sz w:val="22"/>
          <w:szCs w:val="22"/>
        </w:rPr>
        <w:t>a</w:t>
      </w:r>
      <w:r>
        <w:rPr>
          <w:b/>
          <w:spacing w:val="-4"/>
          <w:sz w:val="22"/>
          <w:szCs w:val="22"/>
        </w:rPr>
        <w:t>r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t</w:t>
      </w:r>
      <w:r>
        <w:rPr>
          <w:b/>
          <w:spacing w:val="4"/>
          <w:sz w:val="22"/>
          <w:szCs w:val="22"/>
        </w:rPr>
        <w:t>h</w:t>
      </w:r>
      <w:r>
        <w:rPr>
          <w:b/>
          <w:spacing w:val="-5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e</w:t>
      </w:r>
      <w:r>
        <w:rPr>
          <w:b/>
          <w:spacing w:val="2"/>
          <w:sz w:val="22"/>
          <w:szCs w:val="22"/>
        </w:rPr>
        <w:t>t</w:t>
      </w:r>
      <w:r>
        <w:rPr>
          <w:b/>
          <w:sz w:val="22"/>
          <w:szCs w:val="22"/>
        </w:rPr>
        <w:t>ic</w:t>
      </w:r>
      <w:r>
        <w:rPr>
          <w:b/>
          <w:spacing w:val="23"/>
          <w:sz w:val="22"/>
          <w:szCs w:val="22"/>
        </w:rPr>
        <w:t xml:space="preserve"> </w:t>
      </w:r>
      <w:r>
        <w:rPr>
          <w:b/>
          <w:spacing w:val="1"/>
          <w:w w:val="102"/>
          <w:sz w:val="22"/>
          <w:szCs w:val="22"/>
        </w:rPr>
        <w:t>e</w:t>
      </w:r>
      <w:r>
        <w:rPr>
          <w:b/>
          <w:spacing w:val="-4"/>
          <w:w w:val="102"/>
          <w:sz w:val="22"/>
          <w:szCs w:val="22"/>
        </w:rPr>
        <w:t>r</w:t>
      </w:r>
      <w:r>
        <w:rPr>
          <w:b/>
          <w:spacing w:val="1"/>
          <w:w w:val="102"/>
          <w:sz w:val="22"/>
          <w:szCs w:val="22"/>
        </w:rPr>
        <w:t>r</w:t>
      </w:r>
      <w:r>
        <w:rPr>
          <w:b/>
          <w:spacing w:val="7"/>
          <w:w w:val="102"/>
          <w:sz w:val="22"/>
          <w:szCs w:val="22"/>
        </w:rPr>
        <w:t>o</w:t>
      </w:r>
      <w:r>
        <w:rPr>
          <w:b/>
          <w:spacing w:val="-4"/>
          <w:w w:val="102"/>
          <w:sz w:val="22"/>
          <w:szCs w:val="22"/>
        </w:rPr>
        <w:t>r</w:t>
      </w:r>
      <w:r>
        <w:rPr>
          <w:b/>
          <w:spacing w:val="-1"/>
          <w:w w:val="102"/>
          <w:sz w:val="22"/>
          <w:szCs w:val="22"/>
        </w:rPr>
        <w:t>s</w:t>
      </w:r>
      <w:r>
        <w:rPr>
          <w:b/>
          <w:w w:val="102"/>
          <w:sz w:val="22"/>
          <w:szCs w:val="22"/>
        </w:rPr>
        <w:t>;</w:t>
      </w:r>
    </w:p>
    <w:p w:rsidR="00D6223C" w:rsidRDefault="002F6E37">
      <w:pPr>
        <w:spacing w:line="240" w:lineRule="exact"/>
        <w:ind w:left="2176"/>
        <w:rPr>
          <w:sz w:val="22"/>
          <w:szCs w:val="22"/>
        </w:rPr>
      </w:pP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un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ob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b</w:t>
      </w:r>
      <w:r>
        <w:rPr>
          <w:spacing w:val="-3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y</w:t>
      </w:r>
    </w:p>
    <w:p w:rsidR="00D6223C" w:rsidRDefault="002F6E37">
      <w:pPr>
        <w:spacing w:before="11" w:line="245" w:lineRule="auto"/>
        <w:ind w:left="146" w:right="9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mu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it 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un</w:t>
      </w:r>
      <w:r>
        <w:rPr>
          <w:sz w:val="22"/>
          <w:szCs w:val="22"/>
        </w:rPr>
        <w:t xml:space="preserve">it 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il 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is a</w:t>
      </w:r>
      <w:r>
        <w:rPr>
          <w:spacing w:val="2"/>
          <w:sz w:val="22"/>
          <w:szCs w:val="22"/>
        </w:rPr>
        <w:t xml:space="preserve"> d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n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w</w:t>
      </w:r>
      <w:r>
        <w:rPr>
          <w:spacing w:val="2"/>
          <w:sz w:val="22"/>
          <w:szCs w:val="22"/>
        </w:rPr>
        <w:t>ord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in w</w:t>
      </w:r>
      <w:r>
        <w:rPr>
          <w:spacing w:val="2"/>
          <w:sz w:val="22"/>
          <w:szCs w:val="22"/>
        </w:rPr>
        <w:t>or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.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f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5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4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4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wn</w:t>
      </w:r>
      <w:r>
        <w:rPr>
          <w:spacing w:val="50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n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3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wn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>c</w:t>
      </w:r>
      <w:r>
        <w:rPr>
          <w:spacing w:val="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orr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 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Emp</w:t>
      </w:r>
      <w:r>
        <w:rPr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12"/>
          <w:sz w:val="22"/>
          <w:szCs w:val="22"/>
        </w:rPr>
        <w:t>y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/</w:t>
      </w:r>
      <w:r>
        <w:rPr>
          <w:spacing w:val="7"/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3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21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l</w:t>
      </w:r>
      <w:r>
        <w:rPr>
          <w:spacing w:val="-4"/>
          <w:w w:val="102"/>
          <w:sz w:val="22"/>
          <w:szCs w:val="22"/>
        </w:rPr>
        <w:t>e</w:t>
      </w:r>
      <w:r>
        <w:rPr>
          <w:spacing w:val="5"/>
          <w:w w:val="102"/>
          <w:sz w:val="22"/>
          <w:szCs w:val="22"/>
        </w:rPr>
        <w:t>tt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r </w:t>
      </w:r>
      <w:r>
        <w:rPr>
          <w:spacing w:val="7"/>
          <w:sz w:val="22"/>
          <w:szCs w:val="22"/>
        </w:rPr>
        <w:t>p</w:t>
      </w:r>
      <w:r>
        <w:rPr>
          <w:spacing w:val="-9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q</w:t>
      </w:r>
      <w:r>
        <w:rPr>
          <w:spacing w:val="2"/>
          <w:sz w:val="22"/>
          <w:szCs w:val="22"/>
        </w:rPr>
        <w:t>uo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4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B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Q</w:t>
      </w:r>
      <w:proofErr w:type="spellEnd"/>
      <w:r>
        <w:rPr>
          <w:sz w:val="22"/>
          <w:szCs w:val="22"/>
        </w:rPr>
        <w:t>/S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qu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rem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3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f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orr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will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proofErr w:type="spellStart"/>
      <w:r>
        <w:rPr>
          <w:spacing w:val="4"/>
          <w:w w:val="102"/>
          <w:sz w:val="22"/>
          <w:szCs w:val="22"/>
        </w:rPr>
        <w:t>S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u</w:t>
      </w:r>
      <w:r>
        <w:rPr>
          <w:spacing w:val="-3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</w:t>
      </w:r>
      <w:proofErr w:type="spellEnd"/>
      <w:r>
        <w:rPr>
          <w:spacing w:val="-3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pacing w:val="-3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3"/>
          <w:w w:val="102"/>
          <w:sz w:val="22"/>
          <w:szCs w:val="22"/>
        </w:rPr>
        <w:t>f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it</w:t>
      </w:r>
      <w:r>
        <w:rPr>
          <w:spacing w:val="-4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2993" w:right="2997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C.       </w:t>
      </w:r>
      <w:r>
        <w:rPr>
          <w:b/>
          <w:spacing w:val="21"/>
          <w:sz w:val="22"/>
          <w:szCs w:val="22"/>
        </w:rPr>
        <w:t xml:space="preserve"> 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4"/>
          <w:sz w:val="22"/>
          <w:szCs w:val="22"/>
        </w:rPr>
        <w:t>R</w:t>
      </w:r>
      <w:r>
        <w:rPr>
          <w:b/>
          <w:spacing w:val="4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5"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39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0"/>
          <w:sz w:val="22"/>
          <w:szCs w:val="22"/>
        </w:rPr>
        <w:t xml:space="preserve"> </w:t>
      </w:r>
      <w:r>
        <w:rPr>
          <w:b/>
          <w:spacing w:val="-1"/>
          <w:w w:val="102"/>
          <w:sz w:val="22"/>
          <w:szCs w:val="22"/>
        </w:rPr>
        <w:t>B</w:t>
      </w:r>
      <w:r>
        <w:rPr>
          <w:b/>
          <w:spacing w:val="-6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D</w:t>
      </w:r>
      <w:r>
        <w:rPr>
          <w:b/>
          <w:spacing w:val="4"/>
          <w:w w:val="102"/>
          <w:sz w:val="22"/>
          <w:szCs w:val="22"/>
        </w:rPr>
        <w:t>S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ind w:left="822"/>
        <w:rPr>
          <w:sz w:val="22"/>
          <w:szCs w:val="22"/>
        </w:rPr>
      </w:pPr>
      <w:r>
        <w:rPr>
          <w:b/>
          <w:spacing w:val="7"/>
          <w:sz w:val="22"/>
          <w:szCs w:val="22"/>
        </w:rPr>
        <w:t>a</w:t>
      </w:r>
      <w:r>
        <w:rPr>
          <w:b/>
          <w:sz w:val="22"/>
          <w:szCs w:val="22"/>
        </w:rPr>
        <w:t xml:space="preserve">)       </w:t>
      </w:r>
      <w:r>
        <w:rPr>
          <w:b/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 xml:space="preserve">in 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>
        <w:rPr>
          <w:spacing w:val="5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4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2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E</w:t>
      </w:r>
      <w:r>
        <w:rPr>
          <w:spacing w:val="5"/>
          <w:w w:val="102"/>
          <w:sz w:val="22"/>
          <w:szCs w:val="22"/>
        </w:rPr>
        <w:t>m</w:t>
      </w:r>
      <w:r>
        <w:rPr>
          <w:spacing w:val="7"/>
          <w:w w:val="102"/>
          <w:sz w:val="22"/>
          <w:szCs w:val="22"/>
        </w:rPr>
        <w:t>p</w:t>
      </w:r>
      <w:r>
        <w:rPr>
          <w:spacing w:val="-5"/>
          <w:w w:val="102"/>
          <w:sz w:val="22"/>
          <w:szCs w:val="22"/>
        </w:rPr>
        <w:t>l</w:t>
      </w:r>
      <w:r>
        <w:rPr>
          <w:spacing w:val="7"/>
          <w:w w:val="102"/>
          <w:sz w:val="22"/>
          <w:szCs w:val="22"/>
        </w:rPr>
        <w:t>o</w:t>
      </w:r>
      <w:r>
        <w:rPr>
          <w:spacing w:val="-12"/>
          <w:w w:val="102"/>
          <w:sz w:val="22"/>
          <w:szCs w:val="22"/>
        </w:rPr>
        <w:t>y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r</w:t>
      </w:r>
    </w:p>
    <w:p w:rsidR="00D6223C" w:rsidRDefault="002F6E37">
      <w:pPr>
        <w:spacing w:before="6" w:line="247" w:lineRule="auto"/>
        <w:ind w:left="146" w:right="107"/>
        <w:jc w:val="both"/>
        <w:rPr>
          <w:sz w:val="22"/>
          <w:szCs w:val="22"/>
        </w:rPr>
      </w:pPr>
      <w:r>
        <w:rPr>
          <w:sz w:val="22"/>
          <w:szCs w:val="22"/>
        </w:rPr>
        <w:t>/</w:t>
      </w:r>
      <w:r>
        <w:rPr>
          <w:spacing w:val="2"/>
          <w:sz w:val="22"/>
          <w:szCs w:val="22"/>
        </w:rPr>
        <w:t>pur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is 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>
        <w:rPr>
          <w:spacing w:val="3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 xml:space="preserve">k 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/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2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is 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c</w:t>
      </w:r>
      <w:r>
        <w:rPr>
          <w:spacing w:val="-5"/>
          <w:w w:val="102"/>
          <w:sz w:val="22"/>
          <w:szCs w:val="22"/>
        </w:rPr>
        <w:t>l</w:t>
      </w:r>
      <w:r>
        <w:rPr>
          <w:spacing w:val="7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g </w:t>
      </w:r>
      <w:r>
        <w:rPr>
          <w:spacing w:val="7"/>
          <w:sz w:val="22"/>
          <w:szCs w:val="22"/>
        </w:rPr>
        <w:t>b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k</w:t>
      </w:r>
      <w:r>
        <w:rPr>
          <w:spacing w:val="2"/>
          <w:sz w:val="22"/>
          <w:szCs w:val="22"/>
        </w:rPr>
        <w:t>do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un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46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bu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g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t,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ff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to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ic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rr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3" w:line="260" w:lineRule="exact"/>
        <w:rPr>
          <w:sz w:val="26"/>
          <w:szCs w:val="26"/>
        </w:rPr>
      </w:pPr>
    </w:p>
    <w:p w:rsidR="00D6223C" w:rsidRDefault="002F6E37">
      <w:pPr>
        <w:ind w:left="2600" w:right="2608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7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  <w:u w:val="thick" w:color="000000"/>
        </w:rPr>
        <w:t>P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-1"/>
          <w:sz w:val="22"/>
          <w:szCs w:val="22"/>
          <w:u w:val="thick" w:color="000000"/>
        </w:rPr>
        <w:t>E</w:t>
      </w:r>
      <w:r>
        <w:rPr>
          <w:b/>
          <w:sz w:val="22"/>
          <w:szCs w:val="22"/>
          <w:u w:val="thick" w:color="000000"/>
        </w:rPr>
        <w:t>SS</w:t>
      </w:r>
      <w:r>
        <w:rPr>
          <w:b/>
          <w:spacing w:val="22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T</w:t>
      </w:r>
      <w:r>
        <w:rPr>
          <w:b/>
          <w:sz w:val="22"/>
          <w:szCs w:val="22"/>
          <w:u w:val="thick" w:color="000000"/>
        </w:rPr>
        <w:t>O</w:t>
      </w:r>
      <w:r>
        <w:rPr>
          <w:b/>
          <w:spacing w:val="10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B</w:t>
      </w:r>
      <w:r>
        <w:rPr>
          <w:b/>
          <w:sz w:val="22"/>
          <w:szCs w:val="22"/>
          <w:u w:val="thick" w:color="000000"/>
        </w:rPr>
        <w:t>E</w:t>
      </w:r>
      <w:r>
        <w:rPr>
          <w:b/>
          <w:spacing w:val="12"/>
          <w:sz w:val="22"/>
          <w:szCs w:val="22"/>
          <w:u w:val="thick" w:color="000000"/>
        </w:rPr>
        <w:t xml:space="preserve"> </w:t>
      </w:r>
      <w:r>
        <w:rPr>
          <w:b/>
          <w:spacing w:val="-4"/>
          <w:w w:val="102"/>
          <w:sz w:val="22"/>
          <w:szCs w:val="22"/>
          <w:u w:val="thick" w:color="000000"/>
        </w:rPr>
        <w:t>C</w:t>
      </w:r>
      <w:r>
        <w:rPr>
          <w:b/>
          <w:spacing w:val="2"/>
          <w:w w:val="102"/>
          <w:sz w:val="22"/>
          <w:szCs w:val="22"/>
          <w:u w:val="thick" w:color="000000"/>
        </w:rPr>
        <w:t>O</w:t>
      </w:r>
      <w:r>
        <w:rPr>
          <w:b/>
          <w:w w:val="102"/>
          <w:sz w:val="22"/>
          <w:szCs w:val="22"/>
          <w:u w:val="thick" w:color="000000"/>
        </w:rPr>
        <w:t>N</w:t>
      </w:r>
      <w:r>
        <w:rPr>
          <w:b/>
          <w:spacing w:val="-3"/>
          <w:w w:val="102"/>
          <w:sz w:val="22"/>
          <w:szCs w:val="22"/>
          <w:u w:val="thick" w:color="000000"/>
        </w:rPr>
        <w:t>F</w:t>
      </w:r>
      <w:r>
        <w:rPr>
          <w:b/>
          <w:spacing w:val="-1"/>
          <w:w w:val="102"/>
          <w:sz w:val="22"/>
          <w:szCs w:val="22"/>
          <w:u w:val="thick" w:color="000000"/>
        </w:rPr>
        <w:t>I</w:t>
      </w:r>
      <w:r>
        <w:rPr>
          <w:b/>
          <w:spacing w:val="5"/>
          <w:w w:val="102"/>
          <w:sz w:val="22"/>
          <w:szCs w:val="22"/>
          <w:u w:val="thick" w:color="000000"/>
        </w:rPr>
        <w:t>D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sz w:val="22"/>
          <w:szCs w:val="22"/>
          <w:u w:val="thick" w:color="000000"/>
        </w:rPr>
        <w:t>TI</w:t>
      </w:r>
      <w:r>
        <w:rPr>
          <w:b/>
          <w:w w:val="102"/>
          <w:sz w:val="22"/>
          <w:szCs w:val="22"/>
          <w:u w:val="thick" w:color="000000"/>
        </w:rPr>
        <w:t>A</w:t>
      </w:r>
      <w:r>
        <w:rPr>
          <w:b/>
          <w:spacing w:val="-1"/>
          <w:w w:val="102"/>
          <w:sz w:val="22"/>
          <w:szCs w:val="22"/>
          <w:u w:val="thick" w:color="000000"/>
        </w:rPr>
        <w:t>L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120" w:lineRule="exact"/>
        <w:rPr>
          <w:sz w:val="13"/>
          <w:szCs w:val="13"/>
        </w:rPr>
      </w:pPr>
    </w:p>
    <w:p w:rsidR="00D6223C" w:rsidRDefault="002F6E37">
      <w:pPr>
        <w:spacing w:line="246" w:lineRule="auto"/>
        <w:ind w:left="146" w:right="102" w:firstLine="1354"/>
        <w:jc w:val="both"/>
        <w:rPr>
          <w:sz w:val="22"/>
          <w:szCs w:val="22"/>
        </w:rPr>
        <w:sectPr w:rsidR="00D6223C">
          <w:headerReference w:type="default" r:id="rId29"/>
          <w:footerReference w:type="default" r:id="rId30"/>
          <w:pgSz w:w="12240" w:h="15840"/>
          <w:pgMar w:top="1020" w:right="1000" w:bottom="0" w:left="1640" w:header="0" w:footer="146" w:gutter="0"/>
          <w:pgNumType w:start="18"/>
          <w:cols w:space="720"/>
        </w:sectPr>
      </w:pPr>
      <w:r>
        <w:rPr>
          <w:spacing w:val="2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7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/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5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1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4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ce</w:t>
      </w:r>
      <w:r>
        <w:rPr>
          <w:spacing w:val="7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nn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ce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2"/>
          <w:sz w:val="22"/>
          <w:szCs w:val="22"/>
        </w:rPr>
        <w:t xml:space="preserve"> 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40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v</w:t>
      </w:r>
      <w:r>
        <w:rPr>
          <w:spacing w:val="5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spacing w:val="2"/>
          <w:w w:val="102"/>
          <w:sz w:val="22"/>
          <w:szCs w:val="22"/>
        </w:rPr>
        <w:t>u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ti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n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 xml:space="preserve">t 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0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e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1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n  </w:t>
      </w:r>
      <w:r>
        <w:rPr>
          <w:spacing w:val="2"/>
          <w:sz w:val="22"/>
          <w:szCs w:val="22"/>
        </w:rPr>
        <w:t>(</w:t>
      </w:r>
      <w:r>
        <w:rPr>
          <w:spacing w:val="7"/>
          <w:sz w:val="22"/>
          <w:szCs w:val="22"/>
        </w:rPr>
        <w:t>1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 xml:space="preserve">)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 xml:space="preserve">s 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 xml:space="preserve">e 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 xml:space="preserve">.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nn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ce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/S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(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)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g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4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7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.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f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t 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y  a </w:t>
      </w:r>
      <w:r>
        <w:rPr>
          <w:spacing w:val="10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/S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Emp</w:t>
      </w:r>
      <w:r>
        <w:rPr>
          <w:w w:val="102"/>
          <w:sz w:val="22"/>
          <w:szCs w:val="22"/>
        </w:rPr>
        <w:t>l</w:t>
      </w:r>
      <w:r>
        <w:rPr>
          <w:spacing w:val="7"/>
          <w:w w:val="102"/>
          <w:sz w:val="22"/>
          <w:szCs w:val="22"/>
        </w:rPr>
        <w:t>o</w:t>
      </w:r>
      <w:r>
        <w:rPr>
          <w:spacing w:val="-12"/>
          <w:w w:val="102"/>
          <w:sz w:val="22"/>
          <w:szCs w:val="22"/>
        </w:rPr>
        <w:t>y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/</w:t>
      </w:r>
      <w:r>
        <w:rPr>
          <w:spacing w:val="4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ur</w:t>
      </w:r>
      <w:r>
        <w:rPr>
          <w:spacing w:val="1"/>
          <w:w w:val="102"/>
          <w:sz w:val="22"/>
          <w:szCs w:val="22"/>
        </w:rPr>
        <w:t>c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a</w:t>
      </w:r>
      <w:r>
        <w:rPr>
          <w:spacing w:val="-1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`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ec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on</w:t>
      </w:r>
      <w:r>
        <w:rPr>
          <w:sz w:val="22"/>
          <w:szCs w:val="22"/>
        </w:rPr>
        <w:t xml:space="preserve">s 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y 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4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 xml:space="preserve">t </w:t>
      </w:r>
      <w:r>
        <w:rPr>
          <w:spacing w:val="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h 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/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 xml:space="preserve">s </w:t>
      </w:r>
      <w:r>
        <w:rPr>
          <w:spacing w:val="25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/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li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e</w:t>
      </w:r>
      <w:r>
        <w:rPr>
          <w:spacing w:val="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d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proofErr w:type="spellStart"/>
      <w:r>
        <w:rPr>
          <w:spacing w:val="-1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dr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spacing w:val="4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l</w:t>
      </w:r>
      <w:proofErr w:type="spellEnd"/>
      <w:r>
        <w:rPr>
          <w:w w:val="10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1"/>
          <w:sz w:val="22"/>
          <w:szCs w:val="22"/>
        </w:rPr>
        <w:t>CRC</w:t>
      </w:r>
      <w:r>
        <w:rPr>
          <w:sz w:val="22"/>
          <w:szCs w:val="22"/>
        </w:rPr>
        <w:t>)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in S</w:t>
      </w:r>
      <w:r>
        <w:rPr>
          <w:spacing w:val="4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s</w:t>
      </w:r>
      <w:r>
        <w:rPr>
          <w:spacing w:val="2"/>
          <w:sz w:val="22"/>
          <w:szCs w:val="22"/>
        </w:rPr>
        <w:t>-</w:t>
      </w:r>
      <w:r>
        <w:rPr>
          <w:spacing w:val="7"/>
          <w:sz w:val="22"/>
          <w:szCs w:val="22"/>
        </w:rPr>
        <w:t>3</w:t>
      </w:r>
      <w:r>
        <w:rPr>
          <w:sz w:val="22"/>
          <w:szCs w:val="22"/>
        </w:rPr>
        <w:t>1</w:t>
      </w:r>
      <w:r>
        <w:rPr>
          <w:spacing w:val="22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&amp;</w:t>
      </w:r>
      <w:r>
        <w:rPr>
          <w:spacing w:val="2"/>
          <w:sz w:val="22"/>
          <w:szCs w:val="22"/>
        </w:rPr>
        <w:t>3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d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rr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ro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ss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70"/>
        <w:ind w:left="146" w:right="3096" w:firstLine="2990"/>
        <w:rPr>
          <w:sz w:val="22"/>
          <w:szCs w:val="22"/>
        </w:rPr>
      </w:pPr>
      <w:r>
        <w:rPr>
          <w:b/>
          <w:spacing w:val="2"/>
          <w:sz w:val="22"/>
          <w:szCs w:val="22"/>
        </w:rPr>
        <w:lastRenderedPageBreak/>
        <w:t>F</w:t>
      </w:r>
      <w:r>
        <w:rPr>
          <w:b/>
          <w:sz w:val="22"/>
          <w:szCs w:val="22"/>
        </w:rPr>
        <w:t xml:space="preserve">.       </w:t>
      </w:r>
      <w:r>
        <w:rPr>
          <w:b/>
          <w:spacing w:val="45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5"/>
          <w:sz w:val="22"/>
          <w:szCs w:val="22"/>
          <w:u w:val="thick" w:color="000000"/>
        </w:rPr>
        <w:t>W</w:t>
      </w:r>
      <w:r>
        <w:rPr>
          <w:b/>
          <w:sz w:val="22"/>
          <w:szCs w:val="22"/>
          <w:u w:val="thick" w:color="000000"/>
        </w:rPr>
        <w:t>ARD</w:t>
      </w:r>
      <w:r>
        <w:rPr>
          <w:b/>
          <w:spacing w:val="20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F</w:t>
      </w:r>
      <w:r>
        <w:rPr>
          <w:b/>
          <w:spacing w:val="5"/>
          <w:sz w:val="22"/>
          <w:szCs w:val="22"/>
          <w:u w:val="thick" w:color="000000"/>
        </w:rPr>
        <w:t xml:space="preserve"> </w:t>
      </w:r>
      <w:r>
        <w:rPr>
          <w:b/>
          <w:w w:val="102"/>
          <w:sz w:val="22"/>
          <w:szCs w:val="22"/>
          <w:u w:val="thick" w:color="000000"/>
        </w:rPr>
        <w:t>C</w:t>
      </w:r>
      <w:r>
        <w:rPr>
          <w:b/>
          <w:spacing w:val="2"/>
          <w:w w:val="102"/>
          <w:sz w:val="22"/>
          <w:szCs w:val="22"/>
          <w:u w:val="thick" w:color="000000"/>
        </w:rPr>
        <w:t>O</w:t>
      </w:r>
      <w:r>
        <w:rPr>
          <w:b/>
          <w:spacing w:val="-4"/>
          <w:w w:val="102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sz w:val="22"/>
          <w:szCs w:val="22"/>
          <w:u w:val="thick" w:color="000000"/>
        </w:rPr>
        <w:t>T</w:t>
      </w:r>
      <w:r>
        <w:rPr>
          <w:b/>
          <w:w w:val="102"/>
          <w:sz w:val="22"/>
          <w:szCs w:val="22"/>
          <w:u w:val="thick" w:color="000000"/>
        </w:rPr>
        <w:t>RAC</w:t>
      </w:r>
      <w:r>
        <w:rPr>
          <w:b/>
          <w:spacing w:val="1"/>
          <w:w w:val="102"/>
          <w:sz w:val="22"/>
          <w:szCs w:val="22"/>
          <w:u w:val="thick" w:color="000000"/>
        </w:rPr>
        <w:t>T</w:t>
      </w:r>
      <w:r>
        <w:rPr>
          <w:b/>
          <w:w w:val="102"/>
          <w:sz w:val="22"/>
          <w:szCs w:val="22"/>
        </w:rPr>
        <w:t xml:space="preserve">. </w:t>
      </w: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8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</w:rPr>
        <w:t>P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ST</w:t>
      </w:r>
      <w:r>
        <w:rPr>
          <w:b/>
          <w:spacing w:val="17"/>
          <w:sz w:val="22"/>
          <w:szCs w:val="22"/>
        </w:rPr>
        <w:t xml:space="preserve"> </w:t>
      </w:r>
      <w:r>
        <w:rPr>
          <w:b/>
          <w:spacing w:val="-2"/>
          <w:w w:val="102"/>
          <w:sz w:val="22"/>
          <w:szCs w:val="22"/>
        </w:rPr>
        <w:t>Q</w:t>
      </w:r>
      <w:r>
        <w:rPr>
          <w:b/>
          <w:w w:val="102"/>
          <w:sz w:val="22"/>
          <w:szCs w:val="22"/>
        </w:rPr>
        <w:t>UA</w:t>
      </w:r>
      <w:r>
        <w:rPr>
          <w:b/>
          <w:spacing w:val="-1"/>
          <w:w w:val="102"/>
          <w:sz w:val="22"/>
          <w:szCs w:val="22"/>
        </w:rPr>
        <w:t>LI</w:t>
      </w:r>
      <w:r>
        <w:rPr>
          <w:b/>
          <w:spacing w:val="2"/>
          <w:w w:val="102"/>
          <w:sz w:val="22"/>
          <w:szCs w:val="22"/>
        </w:rPr>
        <w:t>F</w:t>
      </w:r>
      <w:r>
        <w:rPr>
          <w:b/>
          <w:spacing w:val="-1"/>
          <w:w w:val="102"/>
          <w:sz w:val="22"/>
          <w:szCs w:val="22"/>
        </w:rPr>
        <w:t>I</w:t>
      </w:r>
      <w:r>
        <w:rPr>
          <w:b/>
          <w:w w:val="102"/>
          <w:sz w:val="22"/>
          <w:szCs w:val="22"/>
        </w:rPr>
        <w:t>CA</w:t>
      </w:r>
      <w:r>
        <w:rPr>
          <w:b/>
          <w:spacing w:val="-1"/>
          <w:w w:val="102"/>
          <w:sz w:val="22"/>
          <w:szCs w:val="22"/>
        </w:rPr>
        <w:t>TI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w w:val="102"/>
          <w:sz w:val="22"/>
          <w:szCs w:val="22"/>
        </w:rPr>
        <w:t>N.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11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8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7"/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m</w:t>
      </w:r>
      <w:r>
        <w:rPr>
          <w:w w:val="102"/>
          <w:sz w:val="22"/>
          <w:szCs w:val="22"/>
        </w:rPr>
        <w:t xml:space="preserve">a 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ie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or`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ac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0"/>
          <w:sz w:val="22"/>
          <w:szCs w:val="22"/>
        </w:rPr>
        <w:t>a</w:t>
      </w:r>
      <w:r>
        <w:rPr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q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s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</w:t>
      </w:r>
      <w:r>
        <w:rPr>
          <w:spacing w:val="-3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v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rn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ir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l,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l,</w:t>
      </w:r>
      <w:r>
        <w:rPr>
          <w:spacing w:val="1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6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mp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e</w:t>
      </w:r>
      <w:r>
        <w:rPr>
          <w:spacing w:val="2"/>
          <w:sz w:val="22"/>
          <w:szCs w:val="22"/>
        </w:rPr>
        <w:t>-qu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t:</w:t>
      </w:r>
    </w:p>
    <w:p w:rsidR="00D6223C" w:rsidRDefault="002F6E37">
      <w:pPr>
        <w:spacing w:line="245" w:lineRule="auto"/>
        <w:ind w:left="822" w:right="109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4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qu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9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id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wn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in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.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p</w:t>
      </w:r>
      <w:r>
        <w:rPr>
          <w:spacing w:val="7"/>
          <w:w w:val="102"/>
          <w:sz w:val="22"/>
          <w:szCs w:val="22"/>
        </w:rPr>
        <w:t>o</w:t>
      </w:r>
      <w:r>
        <w:rPr>
          <w:spacing w:val="-3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t.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09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8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to</w:t>
      </w:r>
      <w:r>
        <w:rPr>
          <w:spacing w:val="5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h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ili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t </w:t>
      </w:r>
      <w:r>
        <w:rPr>
          <w:sz w:val="22"/>
          <w:szCs w:val="22"/>
        </w:rPr>
        <w:t>will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po</w:t>
      </w:r>
      <w:r>
        <w:rPr>
          <w:sz w:val="22"/>
          <w:szCs w:val="22"/>
        </w:rPr>
        <w:t>n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1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r`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q</w:t>
      </w:r>
      <w:r>
        <w:rPr>
          <w:spacing w:val="7"/>
          <w:w w:val="102"/>
          <w:sz w:val="22"/>
          <w:szCs w:val="22"/>
        </w:rPr>
        <w:t>u</w:t>
      </w:r>
      <w:r>
        <w:rPr>
          <w:spacing w:val="-4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spacing w:val="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f</w:t>
      </w:r>
      <w:r>
        <w:rPr>
          <w:spacing w:val="-5"/>
          <w:w w:val="102"/>
          <w:sz w:val="22"/>
          <w:szCs w:val="22"/>
        </w:rPr>
        <w:t>i</w:t>
      </w:r>
      <w:r>
        <w:rPr>
          <w:spacing w:val="-4"/>
          <w:w w:val="102"/>
          <w:sz w:val="22"/>
          <w:szCs w:val="22"/>
        </w:rPr>
        <w:t>c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1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ubm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3"/>
          <w:sz w:val="22"/>
          <w:szCs w:val="22"/>
        </w:rPr>
        <w:t>.</w:t>
      </w: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,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D</w:t>
      </w:r>
      <w:r>
        <w:rPr>
          <w:spacing w:val="7"/>
          <w:w w:val="102"/>
          <w:sz w:val="22"/>
          <w:szCs w:val="22"/>
        </w:rPr>
        <w:t>o</w:t>
      </w:r>
      <w:r>
        <w:rPr>
          <w:spacing w:val="-4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um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9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5"/>
          <w:sz w:val="22"/>
          <w:szCs w:val="22"/>
          <w:u w:val="thick" w:color="000000"/>
        </w:rPr>
        <w:t>W</w:t>
      </w:r>
      <w:r>
        <w:rPr>
          <w:b/>
          <w:sz w:val="22"/>
          <w:szCs w:val="22"/>
          <w:u w:val="thick" w:color="000000"/>
        </w:rPr>
        <w:t>ARD</w:t>
      </w:r>
      <w:r>
        <w:rPr>
          <w:b/>
          <w:spacing w:val="20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-4"/>
          <w:sz w:val="22"/>
          <w:szCs w:val="22"/>
          <w:u w:val="thick" w:color="000000"/>
        </w:rPr>
        <w:t>R</w:t>
      </w:r>
      <w:r>
        <w:rPr>
          <w:b/>
          <w:spacing w:val="-1"/>
          <w:sz w:val="22"/>
          <w:szCs w:val="22"/>
          <w:u w:val="thick" w:color="000000"/>
        </w:rPr>
        <w:t>ITE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-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25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&amp;</w:t>
      </w:r>
      <w:r>
        <w:rPr>
          <w:b/>
          <w:spacing w:val="6"/>
          <w:sz w:val="22"/>
          <w:szCs w:val="22"/>
          <w:u w:val="thick" w:color="000000"/>
        </w:rPr>
        <w:t xml:space="preserve"> </w:t>
      </w:r>
      <w:r>
        <w:rPr>
          <w:b/>
          <w:spacing w:val="-3"/>
          <w:sz w:val="22"/>
          <w:szCs w:val="22"/>
          <w:u w:val="thick" w:color="000000"/>
        </w:rPr>
        <w:t>P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-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CU</w:t>
      </w:r>
      <w:r>
        <w:rPr>
          <w:b/>
          <w:spacing w:val="5"/>
          <w:sz w:val="22"/>
          <w:szCs w:val="22"/>
          <w:u w:val="thick" w:color="000000"/>
        </w:rPr>
        <w:t>R</w:t>
      </w:r>
      <w:r>
        <w:rPr>
          <w:b/>
          <w:spacing w:val="-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NG</w:t>
      </w:r>
      <w:r>
        <w:rPr>
          <w:b/>
          <w:spacing w:val="32"/>
          <w:sz w:val="22"/>
          <w:szCs w:val="22"/>
          <w:u w:val="thick" w:color="000000"/>
        </w:rPr>
        <w:t xml:space="preserve"> </w:t>
      </w:r>
      <w:r>
        <w:rPr>
          <w:b/>
          <w:spacing w:val="-4"/>
          <w:sz w:val="22"/>
          <w:szCs w:val="22"/>
          <w:u w:val="thick" w:color="000000"/>
        </w:rPr>
        <w:t>A</w:t>
      </w:r>
      <w:r>
        <w:rPr>
          <w:b/>
          <w:spacing w:val="2"/>
          <w:sz w:val="22"/>
          <w:szCs w:val="22"/>
          <w:u w:val="thick" w:color="000000"/>
        </w:rPr>
        <w:t>G</w:t>
      </w:r>
      <w:r>
        <w:rPr>
          <w:b/>
          <w:spacing w:val="-1"/>
          <w:sz w:val="22"/>
          <w:szCs w:val="22"/>
          <w:u w:val="thick" w:color="000000"/>
        </w:rPr>
        <w:t>E</w:t>
      </w:r>
      <w:r>
        <w:rPr>
          <w:b/>
          <w:spacing w:val="5"/>
          <w:sz w:val="22"/>
          <w:szCs w:val="22"/>
          <w:u w:val="thick" w:color="000000"/>
        </w:rPr>
        <w:t>N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-4"/>
          <w:sz w:val="22"/>
          <w:szCs w:val="22"/>
          <w:u w:val="thick" w:color="000000"/>
        </w:rPr>
        <w:t>Y</w:t>
      </w:r>
      <w:r>
        <w:rPr>
          <w:b/>
          <w:spacing w:val="2"/>
          <w:sz w:val="22"/>
          <w:szCs w:val="22"/>
          <w:u w:val="thick" w:color="000000"/>
        </w:rPr>
        <w:t>`</w:t>
      </w:r>
      <w:r>
        <w:rPr>
          <w:b/>
          <w:sz w:val="22"/>
          <w:szCs w:val="22"/>
          <w:u w:val="thick" w:color="000000"/>
        </w:rPr>
        <w:t>S</w:t>
      </w:r>
      <w:r>
        <w:rPr>
          <w:b/>
          <w:spacing w:val="29"/>
          <w:sz w:val="22"/>
          <w:szCs w:val="22"/>
          <w:u w:val="thick" w:color="000000"/>
        </w:rPr>
        <w:t xml:space="preserve"> </w:t>
      </w:r>
      <w:r>
        <w:rPr>
          <w:b/>
          <w:w w:val="102"/>
          <w:sz w:val="22"/>
          <w:szCs w:val="22"/>
          <w:u w:val="thick" w:color="000000"/>
        </w:rPr>
        <w:t>R</w:t>
      </w:r>
      <w:r>
        <w:rPr>
          <w:b/>
          <w:spacing w:val="-1"/>
          <w:w w:val="102"/>
          <w:sz w:val="22"/>
          <w:szCs w:val="22"/>
          <w:u w:val="thick" w:color="000000"/>
        </w:rPr>
        <w:t>I</w:t>
      </w:r>
      <w:r>
        <w:rPr>
          <w:b/>
          <w:spacing w:val="-2"/>
          <w:w w:val="102"/>
          <w:sz w:val="22"/>
          <w:szCs w:val="22"/>
          <w:u w:val="thick" w:color="000000"/>
        </w:rPr>
        <w:t>G</w:t>
      </w:r>
      <w:r>
        <w:rPr>
          <w:b/>
          <w:spacing w:val="2"/>
          <w:w w:val="102"/>
          <w:sz w:val="22"/>
          <w:szCs w:val="22"/>
          <w:u w:val="thick" w:color="000000"/>
        </w:rPr>
        <w:t>H</w:t>
      </w:r>
      <w:r>
        <w:rPr>
          <w:b/>
          <w:w w:val="102"/>
          <w:sz w:val="22"/>
          <w:szCs w:val="22"/>
          <w:u w:val="thick" w:color="000000"/>
        </w:rPr>
        <w:t>T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4" w:lineRule="auto"/>
        <w:ind w:left="822" w:right="111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9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2"/>
          <w:sz w:val="22"/>
          <w:szCs w:val="22"/>
        </w:rPr>
        <w:t>19</w:t>
      </w:r>
      <w:r>
        <w:rPr>
          <w:spacing w:val="-3"/>
          <w:sz w:val="22"/>
          <w:szCs w:val="22"/>
        </w:rPr>
        <w:t>.</w:t>
      </w:r>
      <w:r>
        <w:rPr>
          <w:spacing w:val="7"/>
          <w:sz w:val="22"/>
          <w:szCs w:val="22"/>
        </w:rPr>
        <w:t>2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w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h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9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2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o</w:t>
      </w:r>
      <w:r>
        <w:rPr>
          <w:spacing w:val="-1"/>
          <w:w w:val="102"/>
          <w:sz w:val="22"/>
          <w:szCs w:val="22"/>
        </w:rPr>
        <w:t>f</w:t>
      </w:r>
      <w:r>
        <w:rPr>
          <w:spacing w:val="-3"/>
          <w:w w:val="102"/>
          <w:sz w:val="22"/>
          <w:szCs w:val="22"/>
        </w:rPr>
        <w:t>f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qu</w:t>
      </w:r>
      <w:r>
        <w:rPr>
          <w:spacing w:val="1"/>
          <w:w w:val="102"/>
          <w:sz w:val="22"/>
          <w:szCs w:val="22"/>
        </w:rPr>
        <w:t>a</w:t>
      </w:r>
      <w:r>
        <w:rPr>
          <w:spacing w:val="-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f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d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or</w:t>
      </w:r>
      <w:r>
        <w:rPr>
          <w:sz w:val="22"/>
          <w:szCs w:val="22"/>
        </w:rPr>
        <w:t>y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cc</w:t>
      </w:r>
      <w:r>
        <w:rPr>
          <w:spacing w:val="2"/>
          <w:sz w:val="22"/>
          <w:szCs w:val="22"/>
        </w:rPr>
        <w:t>ord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I</w:t>
      </w:r>
      <w:r>
        <w:rPr>
          <w:spacing w:val="-1"/>
          <w:w w:val="102"/>
          <w:sz w:val="22"/>
          <w:szCs w:val="22"/>
        </w:rPr>
        <w:t>B</w:t>
      </w:r>
      <w:r>
        <w:rPr>
          <w:spacing w:val="1"/>
          <w:w w:val="102"/>
          <w:sz w:val="22"/>
          <w:szCs w:val="22"/>
        </w:rPr>
        <w:t>.</w:t>
      </w:r>
      <w:r>
        <w:rPr>
          <w:spacing w:val="7"/>
          <w:w w:val="102"/>
          <w:sz w:val="22"/>
          <w:szCs w:val="22"/>
        </w:rPr>
        <w:t>1</w:t>
      </w:r>
      <w:r>
        <w:rPr>
          <w:spacing w:val="-2"/>
          <w:w w:val="102"/>
          <w:sz w:val="22"/>
          <w:szCs w:val="22"/>
        </w:rPr>
        <w:t>8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6" w:lineRule="auto"/>
        <w:ind w:left="822" w:right="108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9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it</w:t>
      </w:r>
      <w:r>
        <w:rPr>
          <w:spacing w:val="-7"/>
          <w:sz w:val="22"/>
          <w:szCs w:val="22"/>
        </w:rPr>
        <w:t>h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7"/>
          <w:sz w:val="22"/>
          <w:szCs w:val="22"/>
        </w:rPr>
        <w:t>1</w:t>
      </w:r>
      <w:r>
        <w:rPr>
          <w:spacing w:val="-2"/>
          <w:sz w:val="22"/>
          <w:szCs w:val="22"/>
        </w:rPr>
        <w:t>9</w:t>
      </w:r>
      <w:r>
        <w:rPr>
          <w:spacing w:val="-3"/>
          <w:sz w:val="22"/>
          <w:szCs w:val="22"/>
        </w:rPr>
        <w:t>.</w:t>
      </w:r>
      <w:r>
        <w:rPr>
          <w:spacing w:val="7"/>
          <w:sz w:val="22"/>
          <w:szCs w:val="22"/>
        </w:rPr>
        <w:t>1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gh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pro</w:t>
      </w:r>
      <w:r>
        <w:rPr>
          <w:spacing w:val="1"/>
          <w:sz w:val="22"/>
          <w:szCs w:val="22"/>
        </w:rPr>
        <w:t>ce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a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t,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ili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f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-4"/>
          <w:sz w:val="22"/>
          <w:szCs w:val="22"/>
        </w:rPr>
        <w:t>a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1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f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7"/>
          <w:sz w:val="22"/>
          <w:szCs w:val="22"/>
        </w:rPr>
        <w:t>y</w:t>
      </w:r>
      <w:r>
        <w:rPr>
          <w:spacing w:val="7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3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qu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mm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3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8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bm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,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j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rou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j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2"/>
          <w:sz w:val="22"/>
          <w:szCs w:val="22"/>
        </w:rPr>
        <w:t xml:space="preserve"> o</w:t>
      </w:r>
      <w:r>
        <w:rPr>
          <w:sz w:val="22"/>
          <w:szCs w:val="22"/>
        </w:rPr>
        <w:t>f</w:t>
      </w:r>
      <w:r>
        <w:rPr>
          <w:spacing w:val="5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 </w:t>
      </w:r>
      <w:r>
        <w:rPr>
          <w:spacing w:val="-2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v</w:t>
      </w:r>
      <w:r>
        <w:rPr>
          <w:spacing w:val="5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mp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(</w:t>
      </w:r>
      <w:r>
        <w:rPr>
          <w:sz w:val="22"/>
          <w:szCs w:val="22"/>
        </w:rPr>
        <w:t>SPP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2</w:t>
      </w:r>
      <w:r>
        <w:rPr>
          <w:spacing w:val="-2"/>
          <w:w w:val="102"/>
          <w:sz w:val="22"/>
          <w:szCs w:val="22"/>
        </w:rPr>
        <w:t>5</w:t>
      </w:r>
      <w:r>
        <w:rPr>
          <w:spacing w:val="2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3" w:line="260" w:lineRule="exact"/>
        <w:rPr>
          <w:sz w:val="26"/>
          <w:szCs w:val="26"/>
        </w:rPr>
      </w:pPr>
    </w:p>
    <w:p w:rsidR="00D6223C" w:rsidRDefault="002F6E37">
      <w:pPr>
        <w:spacing w:line="240" w:lineRule="exact"/>
        <w:ind w:left="146"/>
        <w:rPr>
          <w:sz w:val="22"/>
          <w:szCs w:val="22"/>
        </w:rPr>
      </w:pPr>
      <w:r>
        <w:rPr>
          <w:b/>
          <w:spacing w:val="-1"/>
          <w:position w:val="-1"/>
          <w:sz w:val="22"/>
          <w:szCs w:val="22"/>
        </w:rPr>
        <w:t>IB</w:t>
      </w:r>
      <w:r>
        <w:rPr>
          <w:b/>
          <w:spacing w:val="1"/>
          <w:position w:val="-1"/>
          <w:sz w:val="22"/>
          <w:szCs w:val="22"/>
        </w:rPr>
        <w:t>.</w:t>
      </w:r>
      <w:r>
        <w:rPr>
          <w:b/>
          <w:spacing w:val="2"/>
          <w:position w:val="-1"/>
          <w:sz w:val="22"/>
          <w:szCs w:val="22"/>
        </w:rPr>
        <w:t>2</w:t>
      </w:r>
      <w:r>
        <w:rPr>
          <w:b/>
          <w:position w:val="-1"/>
          <w:sz w:val="22"/>
          <w:szCs w:val="22"/>
        </w:rPr>
        <w:t xml:space="preserve">0  </w:t>
      </w:r>
      <w:r>
        <w:rPr>
          <w:b/>
          <w:spacing w:val="1"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N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spacing w:val="-1"/>
          <w:position w:val="-1"/>
          <w:sz w:val="22"/>
          <w:szCs w:val="22"/>
          <w:u w:val="thick" w:color="000000"/>
        </w:rPr>
        <w:t>TI</w:t>
      </w:r>
      <w:r>
        <w:rPr>
          <w:b/>
          <w:spacing w:val="2"/>
          <w:position w:val="-1"/>
          <w:sz w:val="22"/>
          <w:szCs w:val="22"/>
          <w:u w:val="thick" w:color="000000"/>
        </w:rPr>
        <w:t>F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-4"/>
          <w:position w:val="-1"/>
          <w:sz w:val="22"/>
          <w:szCs w:val="22"/>
          <w:u w:val="thick" w:color="000000"/>
        </w:rPr>
        <w:t>C</w:t>
      </w:r>
      <w:r>
        <w:rPr>
          <w:b/>
          <w:position w:val="-1"/>
          <w:sz w:val="22"/>
          <w:szCs w:val="22"/>
          <w:u w:val="thick" w:color="000000"/>
        </w:rPr>
        <w:t>A</w:t>
      </w:r>
      <w:r>
        <w:rPr>
          <w:b/>
          <w:spacing w:val="3"/>
          <w:position w:val="-1"/>
          <w:sz w:val="22"/>
          <w:szCs w:val="22"/>
          <w:u w:val="thick" w:color="000000"/>
        </w:rPr>
        <w:t>T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N</w:t>
      </w:r>
      <w:r>
        <w:rPr>
          <w:b/>
          <w:spacing w:val="36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F</w:t>
      </w:r>
      <w:r>
        <w:rPr>
          <w:b/>
          <w:spacing w:val="10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A</w:t>
      </w:r>
      <w:r>
        <w:rPr>
          <w:b/>
          <w:spacing w:val="5"/>
          <w:position w:val="-1"/>
          <w:sz w:val="22"/>
          <w:szCs w:val="22"/>
          <w:u w:val="thick" w:color="000000"/>
        </w:rPr>
        <w:t>W</w:t>
      </w:r>
      <w:r>
        <w:rPr>
          <w:b/>
          <w:spacing w:val="-4"/>
          <w:position w:val="-1"/>
          <w:sz w:val="22"/>
          <w:szCs w:val="22"/>
          <w:u w:val="thick" w:color="000000"/>
        </w:rPr>
        <w:t>A</w:t>
      </w:r>
      <w:r>
        <w:rPr>
          <w:b/>
          <w:position w:val="-1"/>
          <w:sz w:val="22"/>
          <w:szCs w:val="22"/>
          <w:u w:val="thick" w:color="000000"/>
        </w:rPr>
        <w:t>RD</w:t>
      </w:r>
      <w:r>
        <w:rPr>
          <w:b/>
          <w:spacing w:val="20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&amp;</w:t>
      </w:r>
      <w:r>
        <w:rPr>
          <w:b/>
          <w:spacing w:val="6"/>
          <w:position w:val="-1"/>
          <w:sz w:val="22"/>
          <w:szCs w:val="22"/>
          <w:u w:val="thick" w:color="000000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S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2"/>
          <w:position w:val="-1"/>
          <w:sz w:val="22"/>
          <w:szCs w:val="22"/>
          <w:u w:val="thick" w:color="000000"/>
        </w:rPr>
        <w:t>G</w:t>
      </w:r>
      <w:r>
        <w:rPr>
          <w:b/>
          <w:position w:val="-1"/>
          <w:sz w:val="22"/>
          <w:szCs w:val="22"/>
          <w:u w:val="thick" w:color="000000"/>
        </w:rPr>
        <w:t>N</w:t>
      </w:r>
      <w:r>
        <w:rPr>
          <w:b/>
          <w:spacing w:val="-1"/>
          <w:position w:val="-1"/>
          <w:sz w:val="22"/>
          <w:szCs w:val="22"/>
          <w:u w:val="thick" w:color="000000"/>
        </w:rPr>
        <w:t>I</w:t>
      </w:r>
      <w:r>
        <w:rPr>
          <w:b/>
          <w:spacing w:val="-4"/>
          <w:position w:val="-1"/>
          <w:sz w:val="22"/>
          <w:szCs w:val="22"/>
          <w:u w:val="thick" w:color="000000"/>
        </w:rPr>
        <w:t>N</w:t>
      </w:r>
      <w:r>
        <w:rPr>
          <w:b/>
          <w:position w:val="-1"/>
          <w:sz w:val="22"/>
          <w:szCs w:val="22"/>
          <w:u w:val="thick" w:color="000000"/>
        </w:rPr>
        <w:t>G</w:t>
      </w:r>
      <w:r>
        <w:rPr>
          <w:b/>
          <w:spacing w:val="23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F</w:t>
      </w:r>
      <w:r>
        <w:rPr>
          <w:b/>
          <w:spacing w:val="10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4"/>
          <w:position w:val="-1"/>
          <w:sz w:val="22"/>
          <w:szCs w:val="22"/>
          <w:u w:val="thick" w:color="000000"/>
        </w:rPr>
        <w:t>C</w:t>
      </w:r>
      <w:r>
        <w:rPr>
          <w:b/>
          <w:spacing w:val="2"/>
          <w:position w:val="-1"/>
          <w:sz w:val="22"/>
          <w:szCs w:val="22"/>
          <w:u w:val="thick" w:color="000000"/>
        </w:rPr>
        <w:t>O</w:t>
      </w:r>
      <w:r>
        <w:rPr>
          <w:b/>
          <w:position w:val="-1"/>
          <w:sz w:val="22"/>
          <w:szCs w:val="22"/>
          <w:u w:val="thick" w:color="000000"/>
        </w:rPr>
        <w:t>N</w:t>
      </w:r>
      <w:r>
        <w:rPr>
          <w:b/>
          <w:spacing w:val="-1"/>
          <w:position w:val="-1"/>
          <w:sz w:val="22"/>
          <w:szCs w:val="22"/>
          <w:u w:val="thick" w:color="000000"/>
        </w:rPr>
        <w:t>T</w:t>
      </w:r>
      <w:r>
        <w:rPr>
          <w:b/>
          <w:position w:val="-1"/>
          <w:sz w:val="22"/>
          <w:szCs w:val="22"/>
          <w:u w:val="thick" w:color="000000"/>
        </w:rPr>
        <w:t>RA</w:t>
      </w:r>
      <w:r>
        <w:rPr>
          <w:b/>
          <w:spacing w:val="-4"/>
          <w:position w:val="-1"/>
          <w:sz w:val="22"/>
          <w:szCs w:val="22"/>
          <w:u w:val="thick" w:color="000000"/>
        </w:rPr>
        <w:t>C</w:t>
      </w:r>
      <w:r>
        <w:rPr>
          <w:b/>
          <w:position w:val="-1"/>
          <w:sz w:val="22"/>
          <w:szCs w:val="22"/>
          <w:u w:val="thick" w:color="000000"/>
        </w:rPr>
        <w:t>T</w:t>
      </w:r>
      <w:r>
        <w:rPr>
          <w:b/>
          <w:spacing w:val="31"/>
          <w:position w:val="-1"/>
          <w:sz w:val="22"/>
          <w:szCs w:val="22"/>
          <w:u w:val="thick" w:color="000000"/>
        </w:rPr>
        <w:t xml:space="preserve"> </w:t>
      </w:r>
      <w:r>
        <w:rPr>
          <w:b/>
          <w:spacing w:val="-4"/>
          <w:w w:val="102"/>
          <w:position w:val="-1"/>
          <w:sz w:val="22"/>
          <w:szCs w:val="22"/>
          <w:u w:val="thick" w:color="000000"/>
        </w:rPr>
        <w:t>A</w:t>
      </w:r>
      <w:r>
        <w:rPr>
          <w:b/>
          <w:spacing w:val="2"/>
          <w:w w:val="102"/>
          <w:position w:val="-1"/>
          <w:sz w:val="22"/>
          <w:szCs w:val="22"/>
          <w:u w:val="thick" w:color="000000"/>
        </w:rPr>
        <w:t>G</w:t>
      </w:r>
      <w:r>
        <w:rPr>
          <w:b/>
          <w:w w:val="102"/>
          <w:position w:val="-1"/>
          <w:sz w:val="22"/>
          <w:szCs w:val="22"/>
          <w:u w:val="thick" w:color="000000"/>
        </w:rPr>
        <w:t>R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E</w:t>
      </w:r>
      <w:r>
        <w:rPr>
          <w:b/>
          <w:spacing w:val="3"/>
          <w:w w:val="102"/>
          <w:position w:val="-1"/>
          <w:sz w:val="22"/>
          <w:szCs w:val="22"/>
          <w:u w:val="thick" w:color="000000"/>
        </w:rPr>
        <w:t>E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ME</w:t>
      </w:r>
      <w:r>
        <w:rPr>
          <w:b/>
          <w:w w:val="102"/>
          <w:position w:val="-1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position w:val="-1"/>
          <w:sz w:val="22"/>
          <w:szCs w:val="22"/>
          <w:u w:val="thick" w:color="000000"/>
        </w:rPr>
        <w:t>T</w:t>
      </w:r>
      <w:r>
        <w:rPr>
          <w:b/>
          <w:w w:val="102"/>
          <w:position w:val="-1"/>
          <w:sz w:val="22"/>
          <w:szCs w:val="22"/>
          <w:u w:val="thick" w:color="000000"/>
        </w:rPr>
        <w:t>.</w:t>
      </w:r>
    </w:p>
    <w:p w:rsidR="00D6223C" w:rsidRDefault="00D6223C">
      <w:pPr>
        <w:spacing w:before="8" w:line="220" w:lineRule="exact"/>
        <w:rPr>
          <w:sz w:val="22"/>
          <w:szCs w:val="22"/>
        </w:rPr>
      </w:pPr>
    </w:p>
    <w:p w:rsidR="00D6223C" w:rsidRDefault="002F6E37">
      <w:pPr>
        <w:spacing w:before="36" w:line="245" w:lineRule="auto"/>
        <w:ind w:left="822" w:right="108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2"/>
          <w:sz w:val="22"/>
          <w:szCs w:val="22"/>
        </w:rPr>
        <w:t>0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d 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d </w:t>
      </w:r>
      <w:r>
        <w:rPr>
          <w:spacing w:val="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li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b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5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4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4"/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in 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(</w:t>
      </w:r>
      <w:r>
        <w:rPr>
          <w:spacing w:val="2"/>
          <w:sz w:val="22"/>
          <w:szCs w:val="22"/>
        </w:rPr>
        <w:t>-</w:t>
      </w:r>
      <w:r>
        <w:rPr>
          <w:spacing w:val="-3"/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pacing w:val="4"/>
          <w:sz w:val="22"/>
          <w:szCs w:val="22"/>
        </w:rPr>
        <w:t>t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 A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3"/>
          <w:sz w:val="22"/>
          <w:szCs w:val="22"/>
        </w:rPr>
        <w:t>e</w:t>
      </w:r>
      <w:r>
        <w:rPr>
          <w:spacing w:val="2"/>
          <w:sz w:val="22"/>
          <w:szCs w:val="22"/>
        </w:rPr>
        <w:t>-</w:t>
      </w:r>
      <w:r>
        <w:rPr>
          <w:spacing w:val="7"/>
          <w:sz w:val="22"/>
          <w:szCs w:val="22"/>
        </w:rPr>
        <w:t>1</w:t>
      </w:r>
      <w:r>
        <w:rPr>
          <w:sz w:val="22"/>
          <w:szCs w:val="22"/>
        </w:rPr>
        <w:t>)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h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49</w:t>
      </w:r>
      <w:r>
        <w:rPr>
          <w:spacing w:val="-3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7" w:lineRule="auto"/>
        <w:ind w:left="822" w:right="106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2"/>
          <w:sz w:val="22"/>
          <w:szCs w:val="22"/>
        </w:rPr>
        <w:t>0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2"/>
          <w:sz w:val="22"/>
          <w:szCs w:val="22"/>
        </w:rPr>
        <w:t>0</w:t>
      </w:r>
      <w:r>
        <w:rPr>
          <w:spacing w:val="7"/>
          <w:sz w:val="22"/>
          <w:szCs w:val="22"/>
        </w:rPr>
        <w:t>7</w:t>
      </w:r>
      <w:r>
        <w:rPr>
          <w:sz w:val="22"/>
          <w:szCs w:val="22"/>
        </w:rPr>
        <w:t>)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urn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ce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le</w:t>
      </w:r>
      <w:r>
        <w:rPr>
          <w:spacing w:val="2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u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r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t,</w:t>
      </w:r>
      <w:r>
        <w:rPr>
          <w:spacing w:val="1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11"/>
          <w:sz w:val="22"/>
          <w:szCs w:val="22"/>
        </w:rPr>
        <w:t xml:space="preserve"> </w:t>
      </w:r>
      <w:r>
        <w:rPr>
          <w:spacing w:val="3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ee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or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ee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tw</w:t>
      </w:r>
      <w:r>
        <w:rPr>
          <w:spacing w:val="-4"/>
          <w:w w:val="102"/>
          <w:sz w:val="22"/>
          <w:szCs w:val="22"/>
        </w:rPr>
        <w:t>e</w:t>
      </w:r>
      <w:r>
        <w:rPr>
          <w:spacing w:val="10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n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8" w:line="240" w:lineRule="exact"/>
        <w:rPr>
          <w:sz w:val="24"/>
          <w:szCs w:val="24"/>
        </w:rPr>
      </w:pPr>
    </w:p>
    <w:p w:rsidR="00D6223C" w:rsidRDefault="002F6E37">
      <w:pPr>
        <w:spacing w:line="240" w:lineRule="exact"/>
        <w:ind w:left="146"/>
        <w:rPr>
          <w:sz w:val="22"/>
          <w:szCs w:val="22"/>
        </w:rPr>
        <w:sectPr w:rsidR="00D6223C">
          <w:headerReference w:type="default" r:id="rId31"/>
          <w:footerReference w:type="default" r:id="rId32"/>
          <w:pgSz w:w="12240" w:h="15840"/>
          <w:pgMar w:top="1020" w:right="1000" w:bottom="0" w:left="1640" w:header="0" w:footer="146" w:gutter="0"/>
          <w:pgNumType w:start="19"/>
          <w:cols w:space="720"/>
        </w:sectPr>
      </w:pPr>
      <w:r>
        <w:rPr>
          <w:b/>
          <w:spacing w:val="2"/>
          <w:position w:val="-1"/>
          <w:sz w:val="22"/>
          <w:szCs w:val="22"/>
        </w:rPr>
        <w:t>2</w:t>
      </w:r>
      <w:r>
        <w:rPr>
          <w:b/>
          <w:spacing w:val="-2"/>
          <w:position w:val="-1"/>
          <w:sz w:val="22"/>
          <w:szCs w:val="22"/>
        </w:rPr>
        <w:t>0</w:t>
      </w:r>
      <w:r>
        <w:rPr>
          <w:b/>
          <w:spacing w:val="-3"/>
          <w:position w:val="-1"/>
          <w:sz w:val="22"/>
          <w:szCs w:val="22"/>
        </w:rPr>
        <w:t>.</w:t>
      </w:r>
      <w:r>
        <w:rPr>
          <w:b/>
          <w:position w:val="-1"/>
          <w:sz w:val="22"/>
          <w:szCs w:val="22"/>
        </w:rPr>
        <w:t xml:space="preserve">3    </w:t>
      </w:r>
      <w:r>
        <w:rPr>
          <w:b/>
          <w:spacing w:val="19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T</w:t>
      </w:r>
      <w:r>
        <w:rPr>
          <w:spacing w:val="-2"/>
          <w:position w:val="-1"/>
          <w:sz w:val="22"/>
          <w:szCs w:val="22"/>
        </w:rPr>
        <w:t>h</w:t>
      </w:r>
      <w:r>
        <w:rPr>
          <w:position w:val="-1"/>
          <w:sz w:val="22"/>
          <w:szCs w:val="22"/>
        </w:rPr>
        <w:t>e</w:t>
      </w:r>
      <w:r>
        <w:rPr>
          <w:spacing w:val="20"/>
          <w:position w:val="-1"/>
          <w:sz w:val="22"/>
          <w:szCs w:val="22"/>
        </w:rPr>
        <w:t xml:space="preserve"> </w:t>
      </w:r>
      <w:r>
        <w:rPr>
          <w:spacing w:val="-3"/>
          <w:position w:val="-1"/>
          <w:sz w:val="22"/>
          <w:szCs w:val="22"/>
        </w:rPr>
        <w:t>f</w:t>
      </w:r>
      <w:r>
        <w:rPr>
          <w:spacing w:val="2"/>
          <w:position w:val="-1"/>
          <w:sz w:val="22"/>
          <w:szCs w:val="22"/>
        </w:rPr>
        <w:t>orm</w:t>
      </w:r>
      <w:r>
        <w:rPr>
          <w:spacing w:val="-4"/>
          <w:position w:val="-1"/>
          <w:sz w:val="22"/>
          <w:szCs w:val="22"/>
        </w:rPr>
        <w:t>a</w:t>
      </w:r>
      <w:r>
        <w:rPr>
          <w:position w:val="-1"/>
          <w:sz w:val="22"/>
          <w:szCs w:val="22"/>
        </w:rPr>
        <w:t>l</w:t>
      </w:r>
      <w:r>
        <w:rPr>
          <w:spacing w:val="24"/>
          <w:position w:val="-1"/>
          <w:sz w:val="22"/>
          <w:szCs w:val="22"/>
        </w:rPr>
        <w:t xml:space="preserve"> </w:t>
      </w:r>
      <w:r>
        <w:rPr>
          <w:spacing w:val="5"/>
          <w:position w:val="-1"/>
          <w:sz w:val="22"/>
          <w:szCs w:val="22"/>
        </w:rPr>
        <w:t>A</w:t>
      </w:r>
      <w:r>
        <w:rPr>
          <w:spacing w:val="-7"/>
          <w:position w:val="-1"/>
          <w:sz w:val="22"/>
          <w:szCs w:val="22"/>
        </w:rPr>
        <w:t>g</w:t>
      </w:r>
      <w:r>
        <w:rPr>
          <w:spacing w:val="2"/>
          <w:position w:val="-1"/>
          <w:sz w:val="22"/>
          <w:szCs w:val="22"/>
        </w:rPr>
        <w:t>r</w:t>
      </w:r>
      <w:r>
        <w:rPr>
          <w:spacing w:val="1"/>
          <w:position w:val="-1"/>
          <w:sz w:val="22"/>
          <w:szCs w:val="22"/>
        </w:rPr>
        <w:t>e</w:t>
      </w:r>
      <w:r>
        <w:rPr>
          <w:spacing w:val="-4"/>
          <w:position w:val="-1"/>
          <w:sz w:val="22"/>
          <w:szCs w:val="22"/>
        </w:rPr>
        <w:t>e</w:t>
      </w:r>
      <w:r>
        <w:rPr>
          <w:spacing w:val="2"/>
          <w:position w:val="-1"/>
          <w:sz w:val="22"/>
          <w:szCs w:val="22"/>
        </w:rPr>
        <w:t>m</w:t>
      </w:r>
      <w:r>
        <w:rPr>
          <w:spacing w:val="5"/>
          <w:position w:val="-1"/>
          <w:sz w:val="22"/>
          <w:szCs w:val="22"/>
        </w:rPr>
        <w:t>e</w:t>
      </w:r>
      <w:r>
        <w:rPr>
          <w:spacing w:val="-7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>t</w:t>
      </w:r>
      <w:r>
        <w:rPr>
          <w:spacing w:val="37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b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tw</w:t>
      </w:r>
      <w:r>
        <w:rPr>
          <w:spacing w:val="-4"/>
          <w:position w:val="-1"/>
          <w:sz w:val="22"/>
          <w:szCs w:val="22"/>
        </w:rPr>
        <w:t>e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  <w:r>
        <w:rPr>
          <w:spacing w:val="25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t</w:t>
      </w:r>
      <w:r>
        <w:rPr>
          <w:spacing w:val="-2"/>
          <w:position w:val="-1"/>
          <w:sz w:val="22"/>
          <w:szCs w:val="22"/>
        </w:rPr>
        <w:t>h</w:t>
      </w:r>
      <w:r>
        <w:rPr>
          <w:position w:val="-1"/>
          <w:sz w:val="22"/>
          <w:szCs w:val="22"/>
        </w:rPr>
        <w:t>e</w:t>
      </w:r>
      <w:r>
        <w:rPr>
          <w:spacing w:val="18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P</w:t>
      </w:r>
      <w:r>
        <w:rPr>
          <w:spacing w:val="2"/>
          <w:position w:val="-1"/>
          <w:sz w:val="22"/>
          <w:szCs w:val="22"/>
        </w:rPr>
        <w:t>r</w:t>
      </w:r>
      <w:r>
        <w:rPr>
          <w:spacing w:val="7"/>
          <w:position w:val="-1"/>
          <w:sz w:val="22"/>
          <w:szCs w:val="22"/>
        </w:rPr>
        <w:t>o</w:t>
      </w:r>
      <w:r>
        <w:rPr>
          <w:spacing w:val="-4"/>
          <w:position w:val="-1"/>
          <w:sz w:val="22"/>
          <w:szCs w:val="22"/>
        </w:rPr>
        <w:t>c</w:t>
      </w:r>
      <w:r>
        <w:rPr>
          <w:spacing w:val="2"/>
          <w:position w:val="-1"/>
          <w:sz w:val="22"/>
          <w:szCs w:val="22"/>
        </w:rPr>
        <w:t>ur</w:t>
      </w:r>
      <w:r>
        <w:rPr>
          <w:spacing w:val="-5"/>
          <w:position w:val="-1"/>
          <w:sz w:val="22"/>
          <w:szCs w:val="22"/>
        </w:rPr>
        <w:t>i</w:t>
      </w:r>
      <w:r>
        <w:rPr>
          <w:spacing w:val="2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>g</w:t>
      </w:r>
      <w:r>
        <w:rPr>
          <w:spacing w:val="22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A</w:t>
      </w:r>
      <w:r>
        <w:rPr>
          <w:spacing w:val="2"/>
          <w:position w:val="-1"/>
          <w:sz w:val="22"/>
          <w:szCs w:val="22"/>
        </w:rPr>
        <w:t>g</w:t>
      </w:r>
      <w:r>
        <w:rPr>
          <w:spacing w:val="-4"/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n</w:t>
      </w:r>
      <w:r>
        <w:rPr>
          <w:spacing w:val="10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y</w:t>
      </w:r>
      <w:r>
        <w:rPr>
          <w:spacing w:val="14"/>
          <w:position w:val="-1"/>
          <w:sz w:val="22"/>
          <w:szCs w:val="22"/>
        </w:rPr>
        <w:t xml:space="preserve"> </w:t>
      </w:r>
      <w:r>
        <w:rPr>
          <w:spacing w:val="5"/>
          <w:position w:val="-1"/>
          <w:sz w:val="22"/>
          <w:szCs w:val="22"/>
        </w:rPr>
        <w:t>a</w:t>
      </w:r>
      <w:r>
        <w:rPr>
          <w:spacing w:val="-7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>d</w:t>
      </w:r>
      <w:r>
        <w:rPr>
          <w:spacing w:val="25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t</w:t>
      </w:r>
      <w:r>
        <w:rPr>
          <w:spacing w:val="-2"/>
          <w:position w:val="-1"/>
          <w:sz w:val="22"/>
          <w:szCs w:val="22"/>
        </w:rPr>
        <w:t>h</w:t>
      </w:r>
      <w:r>
        <w:rPr>
          <w:position w:val="-1"/>
          <w:sz w:val="22"/>
          <w:szCs w:val="22"/>
        </w:rPr>
        <w:t>e</w:t>
      </w:r>
      <w:r>
        <w:rPr>
          <w:spacing w:val="13"/>
          <w:position w:val="-1"/>
          <w:sz w:val="22"/>
          <w:szCs w:val="22"/>
        </w:rPr>
        <w:t xml:space="preserve"> </w:t>
      </w:r>
      <w:r>
        <w:rPr>
          <w:spacing w:val="-1"/>
          <w:position w:val="-1"/>
          <w:sz w:val="22"/>
          <w:szCs w:val="22"/>
        </w:rPr>
        <w:t>s</w:t>
      </w:r>
      <w:r>
        <w:rPr>
          <w:spacing w:val="7"/>
          <w:position w:val="-1"/>
          <w:sz w:val="22"/>
          <w:szCs w:val="22"/>
        </w:rPr>
        <w:t>u</w:t>
      </w:r>
      <w:r>
        <w:rPr>
          <w:spacing w:val="-4"/>
          <w:position w:val="-1"/>
          <w:sz w:val="22"/>
          <w:szCs w:val="22"/>
        </w:rPr>
        <w:t>c</w:t>
      </w:r>
      <w:r>
        <w:rPr>
          <w:spacing w:val="1"/>
          <w:position w:val="-1"/>
          <w:sz w:val="22"/>
          <w:szCs w:val="22"/>
        </w:rPr>
        <w:t>ce</w:t>
      </w:r>
      <w:r>
        <w:rPr>
          <w:spacing w:val="4"/>
          <w:position w:val="-1"/>
          <w:sz w:val="22"/>
          <w:szCs w:val="22"/>
        </w:rPr>
        <w:t>s</w:t>
      </w:r>
      <w:r>
        <w:rPr>
          <w:spacing w:val="-6"/>
          <w:position w:val="-1"/>
          <w:sz w:val="22"/>
          <w:szCs w:val="22"/>
        </w:rPr>
        <w:t>s</w:t>
      </w:r>
      <w:r>
        <w:rPr>
          <w:spacing w:val="2"/>
          <w:position w:val="-1"/>
          <w:sz w:val="22"/>
          <w:szCs w:val="22"/>
        </w:rPr>
        <w:t>fu</w:t>
      </w:r>
      <w:r>
        <w:rPr>
          <w:position w:val="-1"/>
          <w:sz w:val="22"/>
          <w:szCs w:val="22"/>
        </w:rPr>
        <w:t>l</w:t>
      </w:r>
      <w:r>
        <w:rPr>
          <w:spacing w:val="25"/>
          <w:position w:val="-1"/>
          <w:sz w:val="22"/>
          <w:szCs w:val="22"/>
        </w:rPr>
        <w:t xml:space="preserve"> </w:t>
      </w:r>
      <w:r>
        <w:rPr>
          <w:spacing w:val="7"/>
          <w:position w:val="-1"/>
          <w:sz w:val="22"/>
          <w:szCs w:val="22"/>
        </w:rPr>
        <w:t>b</w:t>
      </w:r>
      <w:r>
        <w:rPr>
          <w:spacing w:val="-5"/>
          <w:position w:val="-1"/>
          <w:sz w:val="22"/>
          <w:szCs w:val="22"/>
        </w:rPr>
        <w:t>i</w:t>
      </w:r>
      <w:r>
        <w:rPr>
          <w:spacing w:val="2"/>
          <w:position w:val="-1"/>
          <w:sz w:val="22"/>
          <w:szCs w:val="22"/>
        </w:rPr>
        <w:t>d</w:t>
      </w:r>
      <w:r>
        <w:rPr>
          <w:spacing w:val="7"/>
          <w:position w:val="-1"/>
          <w:sz w:val="22"/>
          <w:szCs w:val="22"/>
        </w:rPr>
        <w:t>d</w:t>
      </w:r>
      <w:r>
        <w:rPr>
          <w:spacing w:val="-4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r</w:t>
      </w:r>
      <w:r>
        <w:rPr>
          <w:spacing w:val="25"/>
          <w:position w:val="-1"/>
          <w:sz w:val="22"/>
          <w:szCs w:val="22"/>
        </w:rPr>
        <w:t xml:space="preserve"> </w:t>
      </w:r>
      <w:r>
        <w:rPr>
          <w:spacing w:val="-2"/>
          <w:position w:val="-1"/>
          <w:sz w:val="22"/>
          <w:szCs w:val="22"/>
        </w:rPr>
        <w:t>d</w:t>
      </w:r>
      <w:r>
        <w:rPr>
          <w:spacing w:val="7"/>
          <w:position w:val="-1"/>
          <w:sz w:val="22"/>
          <w:szCs w:val="22"/>
        </w:rPr>
        <w:t>u</w:t>
      </w:r>
      <w:r>
        <w:rPr>
          <w:position w:val="-1"/>
          <w:sz w:val="22"/>
          <w:szCs w:val="22"/>
        </w:rPr>
        <w:t>ly</w:t>
      </w:r>
      <w:r>
        <w:rPr>
          <w:spacing w:val="8"/>
          <w:position w:val="-1"/>
          <w:sz w:val="22"/>
          <w:szCs w:val="22"/>
        </w:rPr>
        <w:t xml:space="preserve"> </w:t>
      </w:r>
      <w:r>
        <w:rPr>
          <w:spacing w:val="-1"/>
          <w:w w:val="102"/>
          <w:position w:val="-1"/>
          <w:sz w:val="22"/>
          <w:szCs w:val="22"/>
        </w:rPr>
        <w:t>s</w:t>
      </w:r>
      <w:r>
        <w:rPr>
          <w:w w:val="102"/>
          <w:position w:val="-1"/>
          <w:sz w:val="22"/>
          <w:szCs w:val="22"/>
        </w:rPr>
        <w:t>t</w:t>
      </w:r>
      <w:r>
        <w:rPr>
          <w:spacing w:val="1"/>
          <w:w w:val="102"/>
          <w:position w:val="-1"/>
          <w:sz w:val="22"/>
          <w:szCs w:val="22"/>
        </w:rPr>
        <w:t>a</w:t>
      </w:r>
      <w:r>
        <w:rPr>
          <w:spacing w:val="2"/>
          <w:w w:val="102"/>
          <w:position w:val="-1"/>
          <w:sz w:val="22"/>
          <w:szCs w:val="22"/>
        </w:rPr>
        <w:t>mp</w:t>
      </w:r>
      <w:r>
        <w:rPr>
          <w:spacing w:val="1"/>
          <w:w w:val="102"/>
          <w:position w:val="-1"/>
          <w:sz w:val="22"/>
          <w:szCs w:val="22"/>
        </w:rPr>
        <w:t>e</w:t>
      </w:r>
      <w:r>
        <w:rPr>
          <w:w w:val="102"/>
          <w:position w:val="-1"/>
          <w:sz w:val="22"/>
          <w:szCs w:val="22"/>
        </w:rPr>
        <w:t>d</w:t>
      </w:r>
    </w:p>
    <w:p w:rsidR="00D6223C" w:rsidRDefault="001A5A74">
      <w:pPr>
        <w:spacing w:before="5" w:line="240" w:lineRule="exact"/>
        <w:ind w:left="822" w:right="-54"/>
        <w:rPr>
          <w:sz w:val="22"/>
          <w:szCs w:val="22"/>
        </w:rPr>
      </w:pPr>
      <w:r w:rsidRPr="001A5A74">
        <w:lastRenderedPageBreak/>
        <w:pict>
          <v:group id="_x0000_s1062" style="position:absolute;left:0;text-align:left;margin-left:169pt;margin-top:12.5pt;width:45.45pt;height:.45pt;z-index:-251661824;mso-position-horizontal-relative:page" coordorigin="3380,250" coordsize="909,9">
            <v:shape id="_x0000_s1066" style="position:absolute;left:3384;top:255;width:223;height:0" coordorigin="3384,255" coordsize="223,0" path="m3384,255r223,e" filled="f" strokeweight=".15886mm">
              <v:path arrowok="t"/>
            </v:shape>
            <v:shape id="_x0000_s1065" style="position:absolute;left:3610;top:255;width:223;height:0" coordorigin="3610,255" coordsize="223,0" path="m3610,255r223,e" filled="f" strokeweight=".15886mm">
              <v:path arrowok="t"/>
            </v:shape>
            <v:shape id="_x0000_s1064" style="position:absolute;left:3835;top:255;width:223;height:0" coordorigin="3835,255" coordsize="223,0" path="m3835,255r223,e" filled="f" strokeweight=".15886mm">
              <v:path arrowok="t"/>
            </v:shape>
            <v:shape id="_x0000_s1063" style="position:absolute;left:4061;top:255;width:223;height:0" coordorigin="4061,255" coordsize="223,0" path="m4061,255r223,e" filled="f" strokeweight=".15886mm">
              <v:path arrowok="t"/>
            </v:shape>
            <w10:wrap anchorx="page"/>
          </v:group>
        </w:pict>
      </w:r>
      <w:r w:rsidR="002F6E37">
        <w:rPr>
          <w:spacing w:val="1"/>
          <w:position w:val="-1"/>
          <w:sz w:val="22"/>
          <w:szCs w:val="22"/>
        </w:rPr>
        <w:t>a</w:t>
      </w:r>
      <w:r w:rsidR="002F6E37">
        <w:rPr>
          <w:position w:val="-1"/>
          <w:sz w:val="22"/>
          <w:szCs w:val="22"/>
        </w:rPr>
        <w:t>t</w:t>
      </w:r>
      <w:r w:rsidR="002F6E37">
        <w:rPr>
          <w:spacing w:val="25"/>
          <w:position w:val="-1"/>
          <w:sz w:val="22"/>
          <w:szCs w:val="22"/>
        </w:rPr>
        <w:t xml:space="preserve"> </w:t>
      </w:r>
      <w:r w:rsidR="002F6E37">
        <w:rPr>
          <w:spacing w:val="2"/>
          <w:position w:val="-1"/>
          <w:sz w:val="22"/>
          <w:szCs w:val="22"/>
        </w:rPr>
        <w:t>r</w:t>
      </w:r>
      <w:r w:rsidR="002F6E37">
        <w:rPr>
          <w:spacing w:val="1"/>
          <w:position w:val="-1"/>
          <w:sz w:val="22"/>
          <w:szCs w:val="22"/>
        </w:rPr>
        <w:t>a</w:t>
      </w:r>
      <w:r w:rsidR="002F6E37">
        <w:rPr>
          <w:position w:val="-1"/>
          <w:sz w:val="22"/>
          <w:szCs w:val="22"/>
        </w:rPr>
        <w:t>te</w:t>
      </w:r>
      <w:r w:rsidR="002F6E37">
        <w:rPr>
          <w:spacing w:val="25"/>
          <w:position w:val="-1"/>
          <w:sz w:val="22"/>
          <w:szCs w:val="22"/>
        </w:rPr>
        <w:t xml:space="preserve"> </w:t>
      </w:r>
      <w:r w:rsidR="002F6E37">
        <w:rPr>
          <w:spacing w:val="7"/>
          <w:w w:val="102"/>
          <w:position w:val="-1"/>
          <w:sz w:val="22"/>
          <w:szCs w:val="22"/>
        </w:rPr>
        <w:t>o</w:t>
      </w:r>
      <w:r w:rsidR="002F6E37">
        <w:rPr>
          <w:w w:val="102"/>
          <w:position w:val="-1"/>
          <w:sz w:val="22"/>
          <w:szCs w:val="22"/>
        </w:rPr>
        <w:t>f</w:t>
      </w:r>
    </w:p>
    <w:p w:rsidR="00D6223C" w:rsidRDefault="002F6E37">
      <w:pPr>
        <w:spacing w:before="5" w:line="240" w:lineRule="exact"/>
        <w:rPr>
          <w:sz w:val="22"/>
          <w:szCs w:val="22"/>
        </w:rPr>
        <w:sectPr w:rsidR="00D6223C">
          <w:type w:val="continuous"/>
          <w:pgSz w:w="12240" w:h="15840"/>
          <w:pgMar w:top="1020" w:right="1000" w:bottom="280" w:left="1640" w:header="720" w:footer="720" w:gutter="0"/>
          <w:cols w:num="2" w:space="720" w:equalWidth="0">
            <w:col w:w="1671" w:space="981"/>
            <w:col w:w="6948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%</w:t>
      </w:r>
      <w:r>
        <w:rPr>
          <w:spacing w:val="21"/>
          <w:position w:val="-1"/>
          <w:sz w:val="22"/>
          <w:szCs w:val="22"/>
        </w:rPr>
        <w:t xml:space="preserve"> </w:t>
      </w:r>
      <w:r>
        <w:rPr>
          <w:spacing w:val="7"/>
          <w:position w:val="-1"/>
          <w:sz w:val="22"/>
          <w:szCs w:val="22"/>
        </w:rPr>
        <w:t>o</w:t>
      </w:r>
      <w:r>
        <w:rPr>
          <w:position w:val="-1"/>
          <w:sz w:val="22"/>
          <w:szCs w:val="22"/>
        </w:rPr>
        <w:t>f</w:t>
      </w:r>
      <w:r>
        <w:rPr>
          <w:spacing w:val="23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b</w:t>
      </w:r>
      <w:r>
        <w:rPr>
          <w:spacing w:val="-5"/>
          <w:position w:val="-1"/>
          <w:sz w:val="22"/>
          <w:szCs w:val="22"/>
        </w:rPr>
        <w:t>i</w:t>
      </w:r>
      <w:r>
        <w:rPr>
          <w:position w:val="-1"/>
          <w:sz w:val="22"/>
          <w:szCs w:val="22"/>
        </w:rPr>
        <w:t>d</w:t>
      </w:r>
      <w:r>
        <w:rPr>
          <w:spacing w:val="30"/>
          <w:position w:val="-1"/>
          <w:sz w:val="22"/>
          <w:szCs w:val="22"/>
        </w:rPr>
        <w:t xml:space="preserve"> </w:t>
      </w:r>
      <w:r>
        <w:rPr>
          <w:spacing w:val="-2"/>
          <w:position w:val="-1"/>
          <w:sz w:val="22"/>
          <w:szCs w:val="22"/>
        </w:rPr>
        <w:t>p</w:t>
      </w:r>
      <w:r>
        <w:rPr>
          <w:spacing w:val="2"/>
          <w:position w:val="-1"/>
          <w:sz w:val="22"/>
          <w:szCs w:val="22"/>
        </w:rPr>
        <w:t>r</w:t>
      </w:r>
      <w:r>
        <w:rPr>
          <w:position w:val="-1"/>
          <w:sz w:val="22"/>
          <w:szCs w:val="22"/>
        </w:rPr>
        <w:t>i</w:t>
      </w:r>
      <w:r>
        <w:rPr>
          <w:spacing w:val="-4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e</w:t>
      </w:r>
      <w:r>
        <w:rPr>
          <w:spacing w:val="31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(</w:t>
      </w:r>
      <w:r>
        <w:rPr>
          <w:spacing w:val="-2"/>
          <w:position w:val="-1"/>
          <w:sz w:val="22"/>
          <w:szCs w:val="22"/>
        </w:rPr>
        <w:t>u</w:t>
      </w:r>
      <w:r>
        <w:rPr>
          <w:spacing w:val="2"/>
          <w:position w:val="-1"/>
          <w:sz w:val="22"/>
          <w:szCs w:val="22"/>
        </w:rPr>
        <w:t>pd</w:t>
      </w:r>
      <w:r>
        <w:rPr>
          <w:spacing w:val="1"/>
          <w:position w:val="-1"/>
          <w:sz w:val="22"/>
          <w:szCs w:val="22"/>
        </w:rPr>
        <w:t>a</w:t>
      </w:r>
      <w:r>
        <w:rPr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d</w:t>
      </w:r>
      <w:r>
        <w:rPr>
          <w:spacing w:val="39"/>
          <w:position w:val="-1"/>
          <w:sz w:val="22"/>
          <w:szCs w:val="22"/>
        </w:rPr>
        <w:t xml:space="preserve"> </w:t>
      </w:r>
      <w:r>
        <w:rPr>
          <w:spacing w:val="-3"/>
          <w:position w:val="-1"/>
          <w:sz w:val="22"/>
          <w:szCs w:val="22"/>
        </w:rPr>
        <w:t>fr</w:t>
      </w:r>
      <w:r>
        <w:rPr>
          <w:spacing w:val="7"/>
          <w:position w:val="-1"/>
          <w:sz w:val="22"/>
          <w:szCs w:val="22"/>
        </w:rPr>
        <w:t>o</w:t>
      </w:r>
      <w:r>
        <w:rPr>
          <w:position w:val="-1"/>
          <w:sz w:val="22"/>
          <w:szCs w:val="22"/>
        </w:rPr>
        <w:t>m</w:t>
      </w:r>
      <w:r>
        <w:rPr>
          <w:spacing w:val="29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t</w:t>
      </w:r>
      <w:r>
        <w:rPr>
          <w:spacing w:val="-5"/>
          <w:position w:val="-1"/>
          <w:sz w:val="22"/>
          <w:szCs w:val="22"/>
        </w:rPr>
        <w:t>i</w:t>
      </w:r>
      <w:r>
        <w:rPr>
          <w:spacing w:val="2"/>
          <w:position w:val="-1"/>
          <w:sz w:val="22"/>
          <w:szCs w:val="22"/>
        </w:rPr>
        <w:t>m</w:t>
      </w:r>
      <w:r>
        <w:rPr>
          <w:position w:val="-1"/>
          <w:sz w:val="22"/>
          <w:szCs w:val="22"/>
        </w:rPr>
        <w:t>e</w:t>
      </w:r>
      <w:r>
        <w:rPr>
          <w:spacing w:val="26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to</w:t>
      </w:r>
      <w:r>
        <w:rPr>
          <w:spacing w:val="32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t</w:t>
      </w:r>
      <w:r>
        <w:rPr>
          <w:spacing w:val="-5"/>
          <w:position w:val="-1"/>
          <w:sz w:val="22"/>
          <w:szCs w:val="22"/>
        </w:rPr>
        <w:t>i</w:t>
      </w:r>
      <w:r>
        <w:rPr>
          <w:spacing w:val="2"/>
          <w:position w:val="-1"/>
          <w:sz w:val="22"/>
          <w:szCs w:val="22"/>
        </w:rPr>
        <w:t>m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)</w:t>
      </w:r>
      <w:r>
        <w:rPr>
          <w:spacing w:val="33"/>
          <w:position w:val="-1"/>
          <w:sz w:val="22"/>
          <w:szCs w:val="22"/>
        </w:rPr>
        <w:t xml:space="preserve"> </w:t>
      </w:r>
      <w:r>
        <w:rPr>
          <w:spacing w:val="-6"/>
          <w:position w:val="-1"/>
          <w:sz w:val="22"/>
          <w:szCs w:val="22"/>
        </w:rPr>
        <w:t>s</w:t>
      </w:r>
      <w:r>
        <w:rPr>
          <w:spacing w:val="5"/>
          <w:position w:val="-1"/>
          <w:sz w:val="22"/>
          <w:szCs w:val="22"/>
        </w:rPr>
        <w:t>t</w:t>
      </w:r>
      <w:r>
        <w:rPr>
          <w:spacing w:val="-4"/>
          <w:position w:val="-1"/>
          <w:sz w:val="22"/>
          <w:szCs w:val="22"/>
        </w:rPr>
        <w:t>a</w:t>
      </w:r>
      <w:r>
        <w:rPr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d</w:t>
      </w:r>
      <w:r>
        <w:rPr>
          <w:spacing w:val="39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in</w:t>
      </w:r>
      <w:r>
        <w:rPr>
          <w:spacing w:val="2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l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tt</w:t>
      </w:r>
      <w:r>
        <w:rPr>
          <w:spacing w:val="1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r</w:t>
      </w:r>
      <w:r>
        <w:rPr>
          <w:spacing w:val="32"/>
          <w:position w:val="-1"/>
          <w:sz w:val="22"/>
          <w:szCs w:val="22"/>
        </w:rPr>
        <w:t xml:space="preserve"> </w:t>
      </w:r>
      <w:r>
        <w:rPr>
          <w:spacing w:val="2"/>
          <w:position w:val="-1"/>
          <w:sz w:val="22"/>
          <w:szCs w:val="22"/>
        </w:rPr>
        <w:t>o</w:t>
      </w:r>
      <w:r>
        <w:rPr>
          <w:position w:val="-1"/>
          <w:sz w:val="22"/>
          <w:szCs w:val="22"/>
        </w:rPr>
        <w:t>f</w:t>
      </w:r>
      <w:r>
        <w:rPr>
          <w:spacing w:val="23"/>
          <w:position w:val="-1"/>
          <w:sz w:val="22"/>
          <w:szCs w:val="22"/>
        </w:rPr>
        <w:t xml:space="preserve"> </w:t>
      </w:r>
      <w:r>
        <w:rPr>
          <w:w w:val="102"/>
          <w:position w:val="-1"/>
          <w:sz w:val="22"/>
          <w:szCs w:val="22"/>
        </w:rPr>
        <w:t>A</w:t>
      </w:r>
      <w:r>
        <w:rPr>
          <w:spacing w:val="1"/>
          <w:w w:val="102"/>
          <w:position w:val="-1"/>
          <w:sz w:val="22"/>
          <w:szCs w:val="22"/>
        </w:rPr>
        <w:t>cc</w:t>
      </w:r>
      <w:r>
        <w:rPr>
          <w:spacing w:val="-4"/>
          <w:w w:val="102"/>
          <w:position w:val="-1"/>
          <w:sz w:val="22"/>
          <w:szCs w:val="22"/>
        </w:rPr>
        <w:t>e</w:t>
      </w:r>
      <w:r>
        <w:rPr>
          <w:spacing w:val="7"/>
          <w:w w:val="102"/>
          <w:position w:val="-1"/>
          <w:sz w:val="22"/>
          <w:szCs w:val="22"/>
        </w:rPr>
        <w:t>p</w:t>
      </w:r>
      <w:r>
        <w:rPr>
          <w:w w:val="102"/>
          <w:position w:val="-1"/>
          <w:sz w:val="22"/>
          <w:szCs w:val="22"/>
        </w:rPr>
        <w:t>t</w:t>
      </w:r>
      <w:r>
        <w:rPr>
          <w:spacing w:val="1"/>
          <w:w w:val="102"/>
          <w:position w:val="-1"/>
          <w:sz w:val="22"/>
          <w:szCs w:val="22"/>
        </w:rPr>
        <w:t>a</w:t>
      </w:r>
      <w:r>
        <w:rPr>
          <w:spacing w:val="-7"/>
          <w:w w:val="102"/>
          <w:position w:val="-1"/>
          <w:sz w:val="22"/>
          <w:szCs w:val="22"/>
        </w:rPr>
        <w:t>n</w:t>
      </w:r>
      <w:r>
        <w:rPr>
          <w:spacing w:val="5"/>
          <w:w w:val="102"/>
          <w:position w:val="-1"/>
          <w:sz w:val="22"/>
          <w:szCs w:val="22"/>
        </w:rPr>
        <w:t>c</w:t>
      </w:r>
      <w:r>
        <w:rPr>
          <w:w w:val="102"/>
          <w:position w:val="-1"/>
          <w:sz w:val="22"/>
          <w:szCs w:val="22"/>
        </w:rPr>
        <w:t>e</w:t>
      </w:r>
    </w:p>
    <w:p w:rsidR="00D6223C" w:rsidRDefault="002F6E37">
      <w:pPr>
        <w:spacing w:before="14" w:line="245" w:lineRule="auto"/>
        <w:ind w:left="822" w:right="114"/>
        <w:rPr>
          <w:sz w:val="22"/>
          <w:szCs w:val="22"/>
        </w:rPr>
        <w:sectPr w:rsidR="00D6223C">
          <w:type w:val="continuous"/>
          <w:pgSz w:w="12240" w:h="15840"/>
          <w:pgMar w:top="1020" w:right="1000" w:bottom="280" w:left="1640" w:header="720" w:footer="720" w:gutter="0"/>
          <w:cols w:space="720"/>
        </w:sectPr>
      </w:pPr>
      <w:r>
        <w:rPr>
          <w:spacing w:val="-1"/>
          <w:sz w:val="22"/>
          <w:szCs w:val="22"/>
        </w:rPr>
        <w:lastRenderedPageBreak/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in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(07</w:t>
      </w:r>
      <w:r>
        <w:rPr>
          <w:sz w:val="22"/>
          <w:szCs w:val="22"/>
        </w:rPr>
        <w:t>)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ece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fr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g</w:t>
      </w:r>
      <w:r>
        <w:rPr>
          <w:spacing w:val="5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c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70"/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lastRenderedPageBreak/>
        <w:t>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2"/>
          <w:sz w:val="22"/>
          <w:szCs w:val="22"/>
        </w:rPr>
        <w:t>2</w:t>
      </w:r>
      <w:r>
        <w:rPr>
          <w:b/>
          <w:sz w:val="22"/>
          <w:szCs w:val="22"/>
        </w:rPr>
        <w:t xml:space="preserve">1  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  <w:u w:val="thick" w:color="000000"/>
        </w:rPr>
        <w:t>P</w:t>
      </w:r>
      <w:r>
        <w:rPr>
          <w:b/>
          <w:spacing w:val="-1"/>
          <w:sz w:val="22"/>
          <w:szCs w:val="22"/>
          <w:u w:val="thick" w:color="000000"/>
        </w:rPr>
        <w:t>E</w:t>
      </w:r>
      <w:r>
        <w:rPr>
          <w:b/>
          <w:spacing w:val="5"/>
          <w:sz w:val="22"/>
          <w:szCs w:val="22"/>
          <w:u w:val="thick" w:color="000000"/>
        </w:rPr>
        <w:t>R</w:t>
      </w:r>
      <w:r>
        <w:rPr>
          <w:b/>
          <w:spacing w:val="-3"/>
          <w:sz w:val="22"/>
          <w:szCs w:val="22"/>
          <w:u w:val="thick" w:color="000000"/>
        </w:rPr>
        <w:t>F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-1"/>
          <w:sz w:val="22"/>
          <w:szCs w:val="22"/>
          <w:u w:val="thick" w:color="000000"/>
        </w:rPr>
        <w:t>M</w:t>
      </w:r>
      <w:r>
        <w:rPr>
          <w:b/>
          <w:sz w:val="22"/>
          <w:szCs w:val="22"/>
          <w:u w:val="thick" w:color="000000"/>
        </w:rPr>
        <w:t>ANCE</w:t>
      </w:r>
      <w:r>
        <w:rPr>
          <w:b/>
          <w:spacing w:val="36"/>
          <w:sz w:val="22"/>
          <w:szCs w:val="22"/>
          <w:u w:val="thick" w:color="000000"/>
        </w:rPr>
        <w:t xml:space="preserve"> </w:t>
      </w:r>
      <w:r>
        <w:rPr>
          <w:b/>
          <w:w w:val="102"/>
          <w:sz w:val="22"/>
          <w:szCs w:val="22"/>
          <w:u w:val="thick" w:color="000000"/>
        </w:rPr>
        <w:t>S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CU</w:t>
      </w:r>
      <w:r>
        <w:rPr>
          <w:b/>
          <w:spacing w:val="5"/>
          <w:w w:val="102"/>
          <w:sz w:val="22"/>
          <w:szCs w:val="22"/>
          <w:u w:val="thick" w:color="000000"/>
        </w:rPr>
        <w:t>R</w:t>
      </w:r>
      <w:r>
        <w:rPr>
          <w:b/>
          <w:spacing w:val="-6"/>
          <w:w w:val="102"/>
          <w:sz w:val="22"/>
          <w:szCs w:val="22"/>
          <w:u w:val="thick" w:color="000000"/>
        </w:rPr>
        <w:t>I</w:t>
      </w:r>
      <w:r>
        <w:rPr>
          <w:b/>
          <w:spacing w:val="-1"/>
          <w:w w:val="102"/>
          <w:sz w:val="22"/>
          <w:szCs w:val="22"/>
          <w:u w:val="thick" w:color="000000"/>
        </w:rPr>
        <w:t>T</w:t>
      </w:r>
      <w:r>
        <w:rPr>
          <w:b/>
          <w:spacing w:val="2"/>
          <w:w w:val="102"/>
          <w:sz w:val="22"/>
          <w:szCs w:val="22"/>
          <w:u w:val="thick" w:color="000000"/>
        </w:rPr>
        <w:t>Y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822" w:right="107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</w:t>
      </w:r>
      <w:r>
        <w:rPr>
          <w:b/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ce</w:t>
      </w:r>
      <w:r>
        <w:rPr>
          <w:spacing w:val="-6"/>
          <w:sz w:val="22"/>
          <w:szCs w:val="22"/>
        </w:rPr>
        <w:t>s</w:t>
      </w:r>
      <w:r>
        <w:rPr>
          <w:spacing w:val="4"/>
          <w:sz w:val="22"/>
          <w:szCs w:val="22"/>
        </w:rPr>
        <w:t>s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5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5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in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n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(14</w:t>
      </w:r>
      <w:r>
        <w:rPr>
          <w:w w:val="102"/>
          <w:sz w:val="22"/>
          <w:szCs w:val="22"/>
        </w:rPr>
        <w:t xml:space="preserve">)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ece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ce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PP</w:t>
      </w:r>
      <w:r>
        <w:rPr>
          <w:spacing w:val="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3</w:t>
      </w:r>
      <w:r>
        <w:rPr>
          <w:spacing w:val="-2"/>
          <w:w w:val="102"/>
          <w:sz w:val="22"/>
          <w:szCs w:val="22"/>
        </w:rPr>
        <w:t>9</w:t>
      </w:r>
      <w:r>
        <w:rPr>
          <w:spacing w:val="2"/>
          <w:w w:val="102"/>
          <w:sz w:val="22"/>
          <w:szCs w:val="22"/>
        </w:rPr>
        <w:t>)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822" w:right="112" w:hanging="677"/>
        <w:jc w:val="both"/>
        <w:rPr>
          <w:sz w:val="22"/>
          <w:szCs w:val="22"/>
        </w:rPr>
      </w:pPr>
      <w:r>
        <w:rPr>
          <w:b/>
          <w:spacing w:val="3"/>
          <w:sz w:val="22"/>
          <w:szCs w:val="22"/>
        </w:rPr>
        <w:t>2</w:t>
      </w:r>
      <w:r>
        <w:rPr>
          <w:b/>
          <w:spacing w:val="-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il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cc</w:t>
      </w:r>
      <w:r>
        <w:rPr>
          <w:spacing w:val="-4"/>
          <w:sz w:val="22"/>
          <w:szCs w:val="22"/>
        </w:rPr>
        <w:t>e</w:t>
      </w:r>
      <w:r>
        <w:rPr>
          <w:spacing w:val="4"/>
          <w:sz w:val="22"/>
          <w:szCs w:val="22"/>
        </w:rPr>
        <w:t>ss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ly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3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8"/>
          <w:sz w:val="22"/>
          <w:szCs w:val="22"/>
        </w:rPr>
        <w:t>b</w:t>
      </w:r>
      <w:r>
        <w:rPr>
          <w:spacing w:val="-3"/>
          <w:sz w:val="22"/>
          <w:szCs w:val="22"/>
        </w:rPr>
        <w:t>-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6"/>
          <w:sz w:val="22"/>
          <w:szCs w:val="22"/>
        </w:rPr>
        <w:t>.</w:t>
      </w:r>
      <w:r>
        <w:rPr>
          <w:spacing w:val="2"/>
          <w:sz w:val="22"/>
          <w:szCs w:val="22"/>
        </w:rPr>
        <w:t>20</w:t>
      </w:r>
      <w:r>
        <w:rPr>
          <w:spacing w:val="-3"/>
          <w:sz w:val="22"/>
          <w:szCs w:val="22"/>
        </w:rPr>
        <w:t>.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>,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2</w:t>
      </w:r>
      <w:r>
        <w:rPr>
          <w:spacing w:val="2"/>
          <w:w w:val="102"/>
          <w:sz w:val="22"/>
          <w:szCs w:val="22"/>
        </w:rPr>
        <w:t>0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3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-2"/>
          <w:sz w:val="22"/>
          <w:szCs w:val="22"/>
        </w:rPr>
        <w:t>2</w:t>
      </w:r>
      <w:r>
        <w:rPr>
          <w:spacing w:val="7"/>
          <w:sz w:val="22"/>
          <w:szCs w:val="22"/>
        </w:rPr>
        <w:t>1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>1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.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2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te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3"/>
          <w:sz w:val="22"/>
          <w:szCs w:val="22"/>
        </w:rPr>
        <w:t>ff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it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id</w:t>
      </w:r>
      <w:r>
        <w:rPr>
          <w:spacing w:val="11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S</w:t>
      </w:r>
      <w:r>
        <w:rPr>
          <w:spacing w:val="-4"/>
          <w:w w:val="102"/>
          <w:sz w:val="22"/>
          <w:szCs w:val="22"/>
        </w:rPr>
        <w:t>e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ur</w:t>
      </w:r>
      <w:r>
        <w:rPr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t</w:t>
      </w:r>
      <w:r>
        <w:rPr>
          <w:spacing w:val="-16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822" w:right="107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2"/>
          <w:sz w:val="22"/>
          <w:szCs w:val="22"/>
        </w:rPr>
        <w:t>1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3    </w:t>
      </w:r>
      <w:r>
        <w:rPr>
          <w:b/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ub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in</w:t>
      </w:r>
      <w:r>
        <w:rPr>
          <w:spacing w:val="45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3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p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o</w:t>
      </w:r>
      <w:r>
        <w:rPr>
          <w:spacing w:val="-4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li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3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b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te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wn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b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if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b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te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x</w:t>
      </w:r>
      <w:r>
        <w:rPr>
          <w:w w:val="102"/>
          <w:sz w:val="22"/>
          <w:szCs w:val="22"/>
        </w:rPr>
        <w:t>i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,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,</w:t>
      </w:r>
      <w:r>
        <w:rPr>
          <w:spacing w:val="2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7"/>
          <w:sz w:val="22"/>
          <w:szCs w:val="22"/>
        </w:rPr>
        <w:t>f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f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m</w:t>
      </w:r>
      <w:r>
        <w:rPr>
          <w:spacing w:val="7"/>
          <w:w w:val="102"/>
          <w:sz w:val="22"/>
          <w:szCs w:val="22"/>
        </w:rPr>
        <w:t>b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r </w:t>
      </w:r>
      <w:r>
        <w:rPr>
          <w:sz w:val="22"/>
          <w:szCs w:val="22"/>
        </w:rPr>
        <w:t>if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wi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spacing w:val="-3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:</w:t>
      </w:r>
    </w:p>
    <w:p w:rsidR="00D6223C" w:rsidRDefault="002F6E37">
      <w:pPr>
        <w:ind w:left="822"/>
        <w:rPr>
          <w:sz w:val="22"/>
          <w:szCs w:val="22"/>
        </w:rPr>
      </w:pPr>
      <w:r>
        <w:rPr>
          <w:spacing w:val="2"/>
          <w:sz w:val="22"/>
          <w:szCs w:val="22"/>
        </w:rPr>
        <w:t>(1</w:t>
      </w:r>
      <w:r>
        <w:rPr>
          <w:sz w:val="22"/>
          <w:szCs w:val="22"/>
        </w:rPr>
        <w:t>)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p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t;</w:t>
      </w:r>
    </w:p>
    <w:p w:rsidR="00D6223C" w:rsidRDefault="002F6E37">
      <w:pPr>
        <w:spacing w:before="11"/>
        <w:ind w:left="822"/>
        <w:rPr>
          <w:sz w:val="22"/>
          <w:szCs w:val="22"/>
        </w:rPr>
      </w:pPr>
      <w:r>
        <w:rPr>
          <w:spacing w:val="2"/>
          <w:sz w:val="22"/>
          <w:szCs w:val="22"/>
        </w:rPr>
        <w:t>(2</w:t>
      </w:r>
      <w:r>
        <w:rPr>
          <w:sz w:val="22"/>
          <w:szCs w:val="22"/>
        </w:rPr>
        <w:t>)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Aw</w:t>
      </w:r>
      <w:r>
        <w:rPr>
          <w:spacing w:val="-4"/>
          <w:w w:val="102"/>
          <w:sz w:val="22"/>
          <w:szCs w:val="22"/>
        </w:rPr>
        <w:t>a</w:t>
      </w:r>
      <w:r>
        <w:rPr>
          <w:spacing w:val="-3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1"/>
        <w:ind w:left="822"/>
        <w:rPr>
          <w:sz w:val="22"/>
          <w:szCs w:val="22"/>
        </w:rPr>
      </w:pPr>
      <w:r>
        <w:rPr>
          <w:spacing w:val="2"/>
          <w:sz w:val="22"/>
          <w:szCs w:val="22"/>
        </w:rPr>
        <w:t>(3</w:t>
      </w:r>
      <w:r>
        <w:rPr>
          <w:sz w:val="22"/>
          <w:szCs w:val="22"/>
        </w:rPr>
        <w:t>)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ll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3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(</w:t>
      </w:r>
      <w:r>
        <w:rPr>
          <w:spacing w:val="1"/>
          <w:sz w:val="22"/>
          <w:szCs w:val="22"/>
        </w:rPr>
        <w:t>S</w:t>
      </w:r>
      <w:r>
        <w:rPr>
          <w:spacing w:val="4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1"/>
          <w:sz w:val="22"/>
          <w:szCs w:val="22"/>
        </w:rPr>
        <w:t xml:space="preserve"> </w:t>
      </w:r>
      <w:r>
        <w:rPr>
          <w:spacing w:val="-6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5</w:t>
      </w:r>
      <w:r>
        <w:rPr>
          <w:spacing w:val="2"/>
          <w:w w:val="102"/>
          <w:sz w:val="22"/>
          <w:szCs w:val="22"/>
        </w:rPr>
        <w:t>0)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0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IIB</w:t>
      </w:r>
      <w:r>
        <w:rPr>
          <w:b/>
          <w:spacing w:val="1"/>
          <w:sz w:val="22"/>
          <w:szCs w:val="22"/>
        </w:rPr>
        <w:t>.</w:t>
      </w:r>
      <w:r>
        <w:rPr>
          <w:b/>
          <w:spacing w:val="7"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>
        <w:rPr>
          <w:b/>
          <w:spacing w:val="22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N</w:t>
      </w:r>
      <w:r>
        <w:rPr>
          <w:b/>
          <w:spacing w:val="-1"/>
          <w:sz w:val="22"/>
          <w:szCs w:val="22"/>
          <w:u w:val="thick" w:color="000000"/>
        </w:rPr>
        <w:t>TE</w:t>
      </w:r>
      <w:r>
        <w:rPr>
          <w:b/>
          <w:spacing w:val="2"/>
          <w:sz w:val="22"/>
          <w:szCs w:val="22"/>
          <w:u w:val="thick" w:color="000000"/>
        </w:rPr>
        <w:t>G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-1"/>
          <w:sz w:val="22"/>
          <w:szCs w:val="22"/>
          <w:u w:val="thick" w:color="000000"/>
        </w:rPr>
        <w:t>IT</w:t>
      </w:r>
      <w:r>
        <w:rPr>
          <w:b/>
          <w:sz w:val="22"/>
          <w:szCs w:val="22"/>
          <w:u w:val="thick" w:color="000000"/>
        </w:rPr>
        <w:t>Y</w:t>
      </w:r>
      <w:r>
        <w:rPr>
          <w:b/>
          <w:spacing w:val="28"/>
          <w:sz w:val="22"/>
          <w:szCs w:val="22"/>
          <w:u w:val="thick" w:color="000000"/>
        </w:rPr>
        <w:t xml:space="preserve"> </w:t>
      </w:r>
      <w:r>
        <w:rPr>
          <w:b/>
          <w:spacing w:val="-3"/>
          <w:w w:val="102"/>
          <w:sz w:val="22"/>
          <w:szCs w:val="22"/>
          <w:u w:val="thick" w:color="000000"/>
        </w:rPr>
        <w:t>P</w:t>
      </w:r>
      <w:r>
        <w:rPr>
          <w:b/>
          <w:w w:val="102"/>
          <w:sz w:val="22"/>
          <w:szCs w:val="22"/>
          <w:u w:val="thick" w:color="000000"/>
        </w:rPr>
        <w:t>A</w:t>
      </w:r>
      <w:r>
        <w:rPr>
          <w:b/>
          <w:spacing w:val="5"/>
          <w:w w:val="102"/>
          <w:sz w:val="22"/>
          <w:szCs w:val="22"/>
          <w:u w:val="thick" w:color="000000"/>
        </w:rPr>
        <w:t>C</w:t>
      </w:r>
      <w:r>
        <w:rPr>
          <w:b/>
          <w:spacing w:val="-1"/>
          <w:w w:val="102"/>
          <w:sz w:val="22"/>
          <w:szCs w:val="22"/>
          <w:u w:val="thick" w:color="000000"/>
        </w:rPr>
        <w:t>T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6" w:right="107" w:firstLine="677"/>
        <w:jc w:val="both"/>
        <w:rPr>
          <w:sz w:val="22"/>
          <w:szCs w:val="22"/>
        </w:rPr>
        <w:sectPr w:rsidR="00D6223C">
          <w:headerReference w:type="default" r:id="rId33"/>
          <w:footerReference w:type="default" r:id="rId34"/>
          <w:pgSz w:w="12240" w:h="15840"/>
          <w:pgMar w:top="1020" w:right="1000" w:bottom="0" w:left="1640" w:header="0" w:footer="146" w:gutter="0"/>
          <w:pgNumType w:start="20"/>
          <w:cols w:space="720"/>
        </w:sectPr>
      </w:pP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5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-</w:t>
      </w:r>
      <w:r>
        <w:rPr>
          <w:sz w:val="22"/>
          <w:szCs w:val="22"/>
        </w:rPr>
        <w:t>F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in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h</w:t>
      </w:r>
      <w:proofErr w:type="spellEnd"/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cee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(</w:t>
      </w:r>
      <w:r>
        <w:rPr>
          <w:spacing w:val="-2"/>
          <w:w w:val="102"/>
          <w:sz w:val="22"/>
          <w:szCs w:val="22"/>
        </w:rPr>
        <w:t>1</w:t>
      </w:r>
      <w:r>
        <w:rPr>
          <w:spacing w:val="2"/>
          <w:w w:val="102"/>
          <w:sz w:val="22"/>
          <w:szCs w:val="22"/>
        </w:rPr>
        <w:t>0</w:t>
      </w:r>
      <w:r>
        <w:rPr>
          <w:w w:val="102"/>
          <w:sz w:val="22"/>
          <w:szCs w:val="22"/>
        </w:rPr>
        <w:t xml:space="preserve">) </w:t>
      </w:r>
      <w:r>
        <w:rPr>
          <w:spacing w:val="2"/>
          <w:sz w:val="22"/>
          <w:szCs w:val="22"/>
        </w:rPr>
        <w:t>m</w:t>
      </w:r>
      <w:r>
        <w:rPr>
          <w:sz w:val="22"/>
          <w:szCs w:val="22"/>
        </w:rPr>
        <w:t>il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.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pacing w:val="-6"/>
          <w:sz w:val="22"/>
          <w:szCs w:val="22"/>
        </w:rPr>
        <w:t>n</w:t>
      </w:r>
      <w:r>
        <w:rPr>
          <w:spacing w:val="2"/>
          <w:sz w:val="22"/>
          <w:szCs w:val="22"/>
        </w:rPr>
        <w:t>-r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z w:val="22"/>
          <w:szCs w:val="22"/>
        </w:rPr>
        <w:t>SPP</w:t>
      </w:r>
      <w:r>
        <w:rPr>
          <w:spacing w:val="16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R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8</w:t>
      </w:r>
      <w:r>
        <w:rPr>
          <w:spacing w:val="2"/>
          <w:w w:val="102"/>
          <w:sz w:val="22"/>
          <w:szCs w:val="22"/>
        </w:rPr>
        <w:t>9)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62" w:line="280" w:lineRule="exact"/>
        <w:ind w:left="1955"/>
        <w:rPr>
          <w:sz w:val="26"/>
          <w:szCs w:val="26"/>
        </w:rPr>
      </w:pPr>
      <w:r>
        <w:rPr>
          <w:b/>
          <w:spacing w:val="-2"/>
          <w:position w:val="-1"/>
          <w:sz w:val="26"/>
          <w:szCs w:val="26"/>
          <w:u w:val="thick" w:color="000000"/>
        </w:rPr>
        <w:lastRenderedPageBreak/>
        <w:t>G</w:t>
      </w:r>
      <w:r>
        <w:rPr>
          <w:b/>
          <w:spacing w:val="3"/>
          <w:position w:val="-1"/>
          <w:sz w:val="26"/>
          <w:szCs w:val="26"/>
          <w:u w:val="thick" w:color="000000"/>
        </w:rPr>
        <w:t>EN</w:t>
      </w:r>
      <w:r>
        <w:rPr>
          <w:b/>
          <w:spacing w:val="-1"/>
          <w:position w:val="-1"/>
          <w:sz w:val="26"/>
          <w:szCs w:val="26"/>
          <w:u w:val="thick" w:color="000000"/>
        </w:rPr>
        <w:t>E</w:t>
      </w:r>
      <w:r>
        <w:rPr>
          <w:b/>
          <w:spacing w:val="8"/>
          <w:position w:val="-1"/>
          <w:sz w:val="26"/>
          <w:szCs w:val="26"/>
          <w:u w:val="thick" w:color="000000"/>
        </w:rPr>
        <w:t>R</w:t>
      </w:r>
      <w:r>
        <w:rPr>
          <w:b/>
          <w:spacing w:val="-1"/>
          <w:position w:val="-1"/>
          <w:sz w:val="26"/>
          <w:szCs w:val="26"/>
          <w:u w:val="thick" w:color="000000"/>
        </w:rPr>
        <w:t>A</w:t>
      </w:r>
      <w:r>
        <w:rPr>
          <w:b/>
          <w:position w:val="-1"/>
          <w:sz w:val="26"/>
          <w:szCs w:val="26"/>
          <w:u w:val="thick" w:color="000000"/>
        </w:rPr>
        <w:t xml:space="preserve">L </w:t>
      </w:r>
      <w:r>
        <w:rPr>
          <w:b/>
          <w:spacing w:val="-1"/>
          <w:position w:val="-1"/>
          <w:sz w:val="26"/>
          <w:szCs w:val="26"/>
          <w:u w:val="thick" w:color="000000"/>
        </w:rPr>
        <w:t>C</w:t>
      </w:r>
      <w:r>
        <w:rPr>
          <w:b/>
          <w:spacing w:val="8"/>
          <w:position w:val="-1"/>
          <w:sz w:val="26"/>
          <w:szCs w:val="26"/>
          <w:u w:val="thick" w:color="000000"/>
        </w:rPr>
        <w:t>O</w:t>
      </w:r>
      <w:r>
        <w:rPr>
          <w:b/>
          <w:spacing w:val="-1"/>
          <w:position w:val="-1"/>
          <w:sz w:val="26"/>
          <w:szCs w:val="26"/>
          <w:u w:val="thick" w:color="000000"/>
        </w:rPr>
        <w:t>N</w:t>
      </w:r>
      <w:r>
        <w:rPr>
          <w:b/>
          <w:spacing w:val="8"/>
          <w:position w:val="-1"/>
          <w:sz w:val="26"/>
          <w:szCs w:val="26"/>
          <w:u w:val="thick" w:color="000000"/>
        </w:rPr>
        <w:t>D</w:t>
      </w:r>
      <w:r>
        <w:rPr>
          <w:b/>
          <w:spacing w:val="-10"/>
          <w:position w:val="-1"/>
          <w:sz w:val="26"/>
          <w:szCs w:val="26"/>
          <w:u w:val="thick" w:color="000000"/>
        </w:rPr>
        <w:t>I</w:t>
      </w:r>
      <w:r>
        <w:rPr>
          <w:b/>
          <w:spacing w:val="8"/>
          <w:position w:val="-1"/>
          <w:sz w:val="26"/>
          <w:szCs w:val="26"/>
          <w:u w:val="thick" w:color="000000"/>
        </w:rPr>
        <w:t>T</w:t>
      </w:r>
      <w:r>
        <w:rPr>
          <w:b/>
          <w:spacing w:val="-5"/>
          <w:position w:val="-1"/>
          <w:sz w:val="26"/>
          <w:szCs w:val="26"/>
          <w:u w:val="thick" w:color="000000"/>
        </w:rPr>
        <w:t>I</w:t>
      </w:r>
      <w:r>
        <w:rPr>
          <w:b/>
          <w:spacing w:val="3"/>
          <w:position w:val="-1"/>
          <w:sz w:val="26"/>
          <w:szCs w:val="26"/>
          <w:u w:val="thick" w:color="000000"/>
        </w:rPr>
        <w:t>ON</w:t>
      </w:r>
      <w:r>
        <w:rPr>
          <w:b/>
          <w:position w:val="-1"/>
          <w:sz w:val="26"/>
          <w:szCs w:val="26"/>
          <w:u w:val="thick" w:color="000000"/>
        </w:rPr>
        <w:t>S</w:t>
      </w:r>
      <w:r>
        <w:rPr>
          <w:b/>
          <w:spacing w:val="1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3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F</w:t>
      </w:r>
      <w:r>
        <w:rPr>
          <w:b/>
          <w:spacing w:val="5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-6"/>
          <w:position w:val="-1"/>
          <w:sz w:val="26"/>
          <w:szCs w:val="26"/>
          <w:u w:val="thick" w:color="000000"/>
        </w:rPr>
        <w:t>T</w:t>
      </w:r>
      <w:r>
        <w:rPr>
          <w:b/>
          <w:spacing w:val="8"/>
          <w:position w:val="-1"/>
          <w:sz w:val="26"/>
          <w:szCs w:val="26"/>
          <w:u w:val="thick" w:color="000000"/>
        </w:rPr>
        <w:t>H</w:t>
      </w:r>
      <w:r>
        <w:rPr>
          <w:b/>
          <w:position w:val="-1"/>
          <w:sz w:val="26"/>
          <w:szCs w:val="26"/>
          <w:u w:val="thick" w:color="000000"/>
        </w:rPr>
        <w:t>E</w:t>
      </w:r>
      <w:r>
        <w:rPr>
          <w:b/>
          <w:spacing w:val="-4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3"/>
          <w:position w:val="-1"/>
          <w:sz w:val="26"/>
          <w:szCs w:val="26"/>
          <w:u w:val="thick" w:color="000000"/>
        </w:rPr>
        <w:t>C</w:t>
      </w:r>
      <w:r>
        <w:rPr>
          <w:b/>
          <w:spacing w:val="-2"/>
          <w:position w:val="-1"/>
          <w:sz w:val="26"/>
          <w:szCs w:val="26"/>
          <w:u w:val="thick" w:color="000000"/>
        </w:rPr>
        <w:t>O</w:t>
      </w:r>
      <w:r>
        <w:rPr>
          <w:b/>
          <w:spacing w:val="8"/>
          <w:position w:val="-1"/>
          <w:sz w:val="26"/>
          <w:szCs w:val="26"/>
          <w:u w:val="thick" w:color="000000"/>
        </w:rPr>
        <w:t>N</w:t>
      </w:r>
      <w:r>
        <w:rPr>
          <w:b/>
          <w:spacing w:val="-6"/>
          <w:position w:val="-1"/>
          <w:sz w:val="26"/>
          <w:szCs w:val="26"/>
          <w:u w:val="thick" w:color="000000"/>
        </w:rPr>
        <w:t>T</w:t>
      </w:r>
      <w:r>
        <w:rPr>
          <w:b/>
          <w:spacing w:val="3"/>
          <w:position w:val="-1"/>
          <w:sz w:val="26"/>
          <w:szCs w:val="26"/>
          <w:u w:val="thick" w:color="000000"/>
        </w:rPr>
        <w:t>R</w:t>
      </w:r>
      <w:r>
        <w:rPr>
          <w:b/>
          <w:spacing w:val="-1"/>
          <w:position w:val="-1"/>
          <w:sz w:val="26"/>
          <w:szCs w:val="26"/>
          <w:u w:val="thick" w:color="000000"/>
        </w:rPr>
        <w:t>A</w:t>
      </w:r>
      <w:r>
        <w:rPr>
          <w:b/>
          <w:spacing w:val="8"/>
          <w:position w:val="-1"/>
          <w:sz w:val="26"/>
          <w:szCs w:val="26"/>
          <w:u w:val="thick" w:color="000000"/>
        </w:rPr>
        <w:t>C</w:t>
      </w:r>
      <w:r>
        <w:rPr>
          <w:b/>
          <w:position w:val="-1"/>
          <w:sz w:val="26"/>
          <w:szCs w:val="26"/>
          <w:u w:val="thick" w:color="000000"/>
        </w:rPr>
        <w:t>T</w:t>
      </w:r>
    </w:p>
    <w:p w:rsidR="00D6223C" w:rsidRDefault="00D6223C">
      <w:pPr>
        <w:spacing w:before="2" w:line="180" w:lineRule="exact"/>
        <w:rPr>
          <w:sz w:val="19"/>
          <w:szCs w:val="19"/>
        </w:rPr>
      </w:pPr>
    </w:p>
    <w:p w:rsidR="00D6223C" w:rsidRDefault="002F6E37">
      <w:pPr>
        <w:spacing w:before="36"/>
        <w:ind w:left="565" w:right="7338"/>
        <w:jc w:val="center"/>
        <w:rPr>
          <w:sz w:val="22"/>
          <w:szCs w:val="22"/>
        </w:rPr>
      </w:pPr>
      <w:r>
        <w:rPr>
          <w:b/>
          <w:spacing w:val="5"/>
          <w:w w:val="91"/>
          <w:sz w:val="22"/>
          <w:szCs w:val="22"/>
        </w:rPr>
        <w:t>T</w:t>
      </w:r>
      <w:r>
        <w:rPr>
          <w:b/>
          <w:spacing w:val="9"/>
          <w:w w:val="91"/>
          <w:sz w:val="22"/>
          <w:szCs w:val="22"/>
        </w:rPr>
        <w:t>a</w:t>
      </w:r>
      <w:r>
        <w:rPr>
          <w:b/>
          <w:spacing w:val="-1"/>
          <w:w w:val="91"/>
          <w:sz w:val="22"/>
          <w:szCs w:val="22"/>
        </w:rPr>
        <w:t>b</w:t>
      </w:r>
      <w:r>
        <w:rPr>
          <w:b/>
          <w:spacing w:val="5"/>
          <w:w w:val="91"/>
          <w:sz w:val="22"/>
          <w:szCs w:val="22"/>
        </w:rPr>
        <w:t>l</w:t>
      </w:r>
      <w:r>
        <w:rPr>
          <w:b/>
          <w:w w:val="91"/>
          <w:sz w:val="22"/>
          <w:szCs w:val="22"/>
        </w:rPr>
        <w:t>e</w:t>
      </w:r>
      <w:r>
        <w:rPr>
          <w:b/>
          <w:spacing w:val="17"/>
          <w:w w:val="91"/>
          <w:sz w:val="22"/>
          <w:szCs w:val="22"/>
        </w:rPr>
        <w:t xml:space="preserve"> </w:t>
      </w:r>
      <w:r>
        <w:rPr>
          <w:b/>
          <w:spacing w:val="5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pacing w:val="8"/>
          <w:w w:val="91"/>
          <w:sz w:val="22"/>
          <w:szCs w:val="22"/>
        </w:rPr>
        <w:t>C</w:t>
      </w:r>
      <w:r>
        <w:rPr>
          <w:b/>
          <w:spacing w:val="10"/>
          <w:w w:val="91"/>
          <w:sz w:val="22"/>
          <w:szCs w:val="22"/>
        </w:rPr>
        <w:t>o</w:t>
      </w:r>
      <w:r>
        <w:rPr>
          <w:b/>
          <w:spacing w:val="-1"/>
          <w:w w:val="91"/>
          <w:sz w:val="22"/>
          <w:szCs w:val="22"/>
        </w:rPr>
        <w:t>n</w:t>
      </w:r>
      <w:r>
        <w:rPr>
          <w:b/>
          <w:spacing w:val="5"/>
          <w:w w:val="91"/>
          <w:sz w:val="22"/>
          <w:szCs w:val="22"/>
        </w:rPr>
        <w:t>t</w:t>
      </w:r>
      <w:r>
        <w:rPr>
          <w:b/>
          <w:spacing w:val="11"/>
          <w:w w:val="91"/>
          <w:sz w:val="22"/>
          <w:szCs w:val="22"/>
        </w:rPr>
        <w:t>e</w:t>
      </w:r>
      <w:r>
        <w:rPr>
          <w:b/>
          <w:spacing w:val="3"/>
          <w:w w:val="91"/>
          <w:sz w:val="22"/>
          <w:szCs w:val="22"/>
        </w:rPr>
        <w:t>n</w:t>
      </w:r>
      <w:r>
        <w:rPr>
          <w:b/>
          <w:spacing w:val="5"/>
          <w:w w:val="91"/>
          <w:sz w:val="22"/>
          <w:szCs w:val="22"/>
        </w:rPr>
        <w:t>t</w:t>
      </w:r>
      <w:r>
        <w:rPr>
          <w:b/>
          <w:w w:val="91"/>
          <w:sz w:val="22"/>
          <w:szCs w:val="22"/>
        </w:rPr>
        <w:t>s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f</w:t>
      </w:r>
      <w:r>
        <w:rPr>
          <w:spacing w:val="5"/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spacing w:val="-5"/>
          <w:w w:val="102"/>
          <w:sz w:val="22"/>
          <w:szCs w:val="22"/>
        </w:rPr>
        <w:t>i</w:t>
      </w:r>
      <w:r>
        <w:rPr>
          <w:spacing w:val="9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2" w:line="100" w:lineRule="exact"/>
        <w:rPr>
          <w:sz w:val="10"/>
          <w:szCs w:val="10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p</w:t>
      </w:r>
      <w:r>
        <w:rPr>
          <w:spacing w:val="7"/>
          <w:w w:val="102"/>
          <w:sz w:val="22"/>
          <w:szCs w:val="22"/>
        </w:rPr>
        <w:t>p</w:t>
      </w:r>
      <w:r>
        <w:rPr>
          <w:spacing w:val="-5"/>
          <w:w w:val="102"/>
          <w:sz w:val="22"/>
          <w:szCs w:val="22"/>
        </w:rPr>
        <w:t>li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8" w:line="200" w:lineRule="exact"/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3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St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a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d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D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2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spacing w:val="-3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rm</w:t>
      </w:r>
      <w:r>
        <w:rPr>
          <w:spacing w:val="-9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5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pacing w:val="-7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1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Fi</w:t>
      </w:r>
      <w:r>
        <w:rPr>
          <w:spacing w:val="-7"/>
          <w:w w:val="102"/>
          <w:sz w:val="22"/>
          <w:szCs w:val="22"/>
        </w:rPr>
        <w:t>x</w:t>
      </w:r>
      <w:r>
        <w:rPr>
          <w:w w:val="102"/>
          <w:sz w:val="22"/>
          <w:szCs w:val="22"/>
        </w:rPr>
        <w:t>t</w:t>
      </w:r>
      <w:r>
        <w:rPr>
          <w:spacing w:val="7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6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g</w:t>
      </w:r>
      <w:r>
        <w:rPr>
          <w:spacing w:val="-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7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t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8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ac</w:t>
      </w:r>
      <w:r>
        <w:rPr>
          <w:spacing w:val="-7"/>
          <w:w w:val="102"/>
          <w:sz w:val="22"/>
          <w:szCs w:val="22"/>
        </w:rPr>
        <w:t>k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-7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9</w:t>
      </w:r>
      <w:r>
        <w:rPr>
          <w:sz w:val="22"/>
          <w:szCs w:val="22"/>
        </w:rPr>
        <w:t xml:space="preserve">.  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1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d</w:t>
      </w:r>
      <w:r>
        <w:rPr>
          <w:spacing w:val="7"/>
          <w:w w:val="102"/>
          <w:sz w:val="22"/>
          <w:szCs w:val="22"/>
        </w:rPr>
        <w:t>o</w:t>
      </w:r>
      <w:r>
        <w:rPr>
          <w:spacing w:val="-9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2F6E37">
      <w:pPr>
        <w:spacing w:line="240" w:lineRule="exact"/>
        <w:ind w:left="544" w:right="520" w:hanging="341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0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/</w:t>
      </w:r>
      <w:r>
        <w:rPr>
          <w:spacing w:val="4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Tr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S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2"/>
          <w:w w:val="102"/>
          <w:sz w:val="22"/>
          <w:szCs w:val="22"/>
        </w:rPr>
        <w:t>v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W</w:t>
      </w:r>
      <w:r>
        <w:rPr>
          <w:spacing w:val="-4"/>
          <w:w w:val="102"/>
          <w:sz w:val="22"/>
          <w:szCs w:val="22"/>
        </w:rPr>
        <w:t>a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P</w:t>
      </w:r>
      <w:r>
        <w:rPr>
          <w:spacing w:val="5"/>
          <w:w w:val="102"/>
          <w:sz w:val="22"/>
          <w:szCs w:val="22"/>
        </w:rPr>
        <w:t>a</w:t>
      </w:r>
      <w:r>
        <w:rPr>
          <w:spacing w:val="-12"/>
          <w:w w:val="102"/>
          <w:sz w:val="22"/>
          <w:szCs w:val="22"/>
        </w:rPr>
        <w:t>y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4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P</w:t>
      </w:r>
      <w:r>
        <w:rPr>
          <w:spacing w:val="2"/>
          <w:w w:val="102"/>
          <w:sz w:val="22"/>
          <w:szCs w:val="22"/>
        </w:rPr>
        <w:t>r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nd</w:t>
      </w:r>
      <w:r>
        <w:rPr>
          <w:spacing w:val="2"/>
          <w:w w:val="102"/>
          <w:sz w:val="22"/>
          <w:szCs w:val="22"/>
        </w:rPr>
        <w:t>m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6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</w:t>
      </w:r>
      <w:r>
        <w:rPr>
          <w:spacing w:val="-1"/>
          <w:w w:val="102"/>
          <w:sz w:val="22"/>
          <w:szCs w:val="22"/>
        </w:rPr>
        <w:t>s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g</w:t>
      </w:r>
      <w:r>
        <w:rPr>
          <w:spacing w:val="-2"/>
          <w:w w:val="102"/>
          <w:sz w:val="22"/>
          <w:szCs w:val="22"/>
        </w:rPr>
        <w:t>nm</w:t>
      </w:r>
      <w:r>
        <w:rPr>
          <w:spacing w:val="5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t.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7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De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ac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/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P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8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or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ce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</w:t>
      </w:r>
      <w:r>
        <w:rPr>
          <w:spacing w:val="-10"/>
          <w:sz w:val="22"/>
          <w:szCs w:val="22"/>
        </w:rPr>
        <w:t>i</w:t>
      </w:r>
      <w:r>
        <w:rPr>
          <w:spacing w:val="2"/>
          <w:sz w:val="22"/>
          <w:szCs w:val="22"/>
        </w:rPr>
        <w:t>qu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g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1</w:t>
      </w:r>
      <w:r>
        <w:rPr>
          <w:spacing w:val="-2"/>
          <w:sz w:val="22"/>
          <w:szCs w:val="22"/>
        </w:rPr>
        <w:t>9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f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lt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6"/>
          <w:w w:val="102"/>
          <w:sz w:val="22"/>
          <w:szCs w:val="22"/>
        </w:rPr>
        <w:t>M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j</w:t>
      </w:r>
      <w:r>
        <w:rPr>
          <w:spacing w:val="-9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e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o</w:t>
      </w:r>
      <w:r>
        <w:rPr>
          <w:spacing w:val="-5"/>
          <w:w w:val="102"/>
          <w:sz w:val="22"/>
          <w:szCs w:val="22"/>
        </w:rPr>
        <w:t>l</w:t>
      </w:r>
      <w:r>
        <w:rPr>
          <w:spacing w:val="-2"/>
          <w:w w:val="102"/>
          <w:sz w:val="22"/>
          <w:szCs w:val="22"/>
        </w:rPr>
        <w:t>v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0"/>
          <w:w w:val="102"/>
          <w:sz w:val="22"/>
          <w:szCs w:val="22"/>
        </w:rPr>
        <w:t>c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6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spacing w:val="-2"/>
          <w:w w:val="102"/>
          <w:sz w:val="22"/>
          <w:szCs w:val="22"/>
        </w:rPr>
        <w:t>v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ce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tt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spacing w:val="-6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pu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4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L</w:t>
      </w:r>
      <w:r>
        <w:rPr>
          <w:spacing w:val="-5"/>
          <w:w w:val="102"/>
          <w:sz w:val="22"/>
          <w:szCs w:val="22"/>
        </w:rPr>
        <w:t>i</w:t>
      </w:r>
      <w:r>
        <w:rPr>
          <w:spacing w:val="-4"/>
          <w:w w:val="102"/>
          <w:sz w:val="22"/>
          <w:szCs w:val="22"/>
        </w:rPr>
        <w:t>a</w:t>
      </w:r>
      <w:r>
        <w:rPr>
          <w:spacing w:val="7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il</w:t>
      </w:r>
      <w:r>
        <w:rPr>
          <w:w w:val="102"/>
          <w:sz w:val="22"/>
          <w:szCs w:val="22"/>
        </w:rPr>
        <w:t>i</w:t>
      </w:r>
      <w:r>
        <w:rPr>
          <w:spacing w:val="9"/>
          <w:w w:val="102"/>
          <w:sz w:val="22"/>
          <w:szCs w:val="22"/>
        </w:rPr>
        <w:t>t</w:t>
      </w:r>
      <w:r>
        <w:rPr>
          <w:spacing w:val="-16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n</w:t>
      </w:r>
      <w:r>
        <w:rPr>
          <w:spacing w:val="-7"/>
          <w:w w:val="102"/>
          <w:sz w:val="22"/>
          <w:szCs w:val="22"/>
        </w:rPr>
        <w:t>g</w:t>
      </w:r>
      <w:r>
        <w:rPr>
          <w:spacing w:val="7"/>
          <w:w w:val="102"/>
          <w:sz w:val="22"/>
          <w:szCs w:val="22"/>
        </w:rPr>
        <w:t>u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g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6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w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9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7</w:t>
      </w:r>
      <w:r>
        <w:rPr>
          <w:sz w:val="22"/>
          <w:szCs w:val="22"/>
        </w:rPr>
        <w:t>.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N</w:t>
      </w:r>
      <w:r>
        <w:rPr>
          <w:spacing w:val="-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ti</w:t>
      </w:r>
      <w:r>
        <w:rPr>
          <w:spacing w:val="-4"/>
          <w:w w:val="102"/>
          <w:sz w:val="22"/>
          <w:szCs w:val="22"/>
        </w:rPr>
        <w:t>c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203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x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D</w:t>
      </w:r>
      <w:r>
        <w:rPr>
          <w:spacing w:val="-2"/>
          <w:w w:val="102"/>
          <w:sz w:val="22"/>
          <w:szCs w:val="22"/>
        </w:rPr>
        <w:t>u</w:t>
      </w:r>
      <w:r>
        <w:rPr>
          <w:w w:val="102"/>
          <w:sz w:val="22"/>
          <w:szCs w:val="22"/>
        </w:rPr>
        <w:t>ti</w:t>
      </w:r>
      <w:r>
        <w:rPr>
          <w:spacing w:val="-4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2F6E37">
      <w:pPr>
        <w:ind w:left="203"/>
        <w:rPr>
          <w:sz w:val="22"/>
          <w:szCs w:val="22"/>
        </w:rPr>
        <w:sectPr w:rsidR="00D6223C">
          <w:headerReference w:type="default" r:id="rId35"/>
          <w:footerReference w:type="default" r:id="rId36"/>
          <w:pgSz w:w="12240" w:h="15840"/>
          <w:pgMar w:top="1020" w:right="1000" w:bottom="0" w:left="1640" w:header="0" w:footer="146" w:gutter="0"/>
          <w:pgNumType w:start="21"/>
          <w:cols w:space="720"/>
        </w:sectPr>
      </w:pPr>
      <w:r>
        <w:rPr>
          <w:spacing w:val="2"/>
          <w:sz w:val="22"/>
          <w:szCs w:val="22"/>
        </w:rPr>
        <w:t>2</w:t>
      </w:r>
      <w:r>
        <w:rPr>
          <w:spacing w:val="-2"/>
          <w:sz w:val="22"/>
          <w:szCs w:val="22"/>
        </w:rPr>
        <w:t>9</w:t>
      </w:r>
      <w:r>
        <w:rPr>
          <w:sz w:val="22"/>
          <w:szCs w:val="22"/>
        </w:rPr>
        <w:t>.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L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g</w:t>
      </w:r>
      <w:r>
        <w:rPr>
          <w:spacing w:val="-5"/>
          <w:w w:val="102"/>
          <w:sz w:val="22"/>
          <w:szCs w:val="22"/>
        </w:rPr>
        <w:t>i</w:t>
      </w:r>
      <w:r>
        <w:rPr>
          <w:spacing w:val="4"/>
          <w:w w:val="102"/>
          <w:sz w:val="22"/>
          <w:szCs w:val="22"/>
        </w:rPr>
        <w:t>s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7" w:line="140" w:lineRule="exact"/>
        <w:rPr>
          <w:sz w:val="14"/>
          <w:szCs w:val="14"/>
        </w:rPr>
      </w:pPr>
    </w:p>
    <w:p w:rsidR="00D6223C" w:rsidRDefault="00D6223C">
      <w:pPr>
        <w:spacing w:line="200" w:lineRule="exact"/>
      </w:pPr>
    </w:p>
    <w:p w:rsidR="00D6223C" w:rsidRDefault="002F6E37">
      <w:pPr>
        <w:spacing w:before="36"/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1</w:t>
      </w:r>
      <w:r>
        <w:rPr>
          <w:b/>
          <w:sz w:val="22"/>
          <w:szCs w:val="22"/>
        </w:rPr>
        <w:t xml:space="preserve">.        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i/>
          <w:spacing w:val="-45"/>
          <w:sz w:val="22"/>
          <w:szCs w:val="22"/>
        </w:rPr>
        <w:t xml:space="preserve"> </w:t>
      </w:r>
      <w:r>
        <w:rPr>
          <w:b/>
          <w:i/>
          <w:w w:val="102"/>
          <w:sz w:val="22"/>
          <w:szCs w:val="22"/>
          <w:u w:val="thick" w:color="000000"/>
        </w:rPr>
        <w:t>D</w:t>
      </w:r>
      <w:r>
        <w:rPr>
          <w:b/>
          <w:i/>
          <w:spacing w:val="-1"/>
          <w:w w:val="102"/>
          <w:sz w:val="22"/>
          <w:szCs w:val="22"/>
          <w:u w:val="thick" w:color="000000"/>
        </w:rPr>
        <w:t>EFI</w:t>
      </w:r>
      <w:r>
        <w:rPr>
          <w:b/>
          <w:i/>
          <w:spacing w:val="5"/>
          <w:w w:val="102"/>
          <w:sz w:val="22"/>
          <w:szCs w:val="22"/>
          <w:u w:val="thick" w:color="000000"/>
        </w:rPr>
        <w:t>N</w:t>
      </w:r>
      <w:r>
        <w:rPr>
          <w:b/>
          <w:i/>
          <w:spacing w:val="-1"/>
          <w:w w:val="102"/>
          <w:sz w:val="22"/>
          <w:szCs w:val="22"/>
          <w:u w:val="thick" w:color="000000"/>
        </w:rPr>
        <w:t>A</w:t>
      </w:r>
      <w:r>
        <w:rPr>
          <w:b/>
          <w:i/>
          <w:spacing w:val="2"/>
          <w:w w:val="102"/>
          <w:sz w:val="22"/>
          <w:szCs w:val="22"/>
          <w:u w:val="thick" w:color="000000"/>
        </w:rPr>
        <w:t>T</w:t>
      </w:r>
      <w:r>
        <w:rPr>
          <w:b/>
          <w:i/>
          <w:spacing w:val="-1"/>
          <w:w w:val="102"/>
          <w:sz w:val="22"/>
          <w:szCs w:val="22"/>
          <w:u w:val="thick" w:color="000000"/>
        </w:rPr>
        <w:t>I</w:t>
      </w:r>
      <w:r>
        <w:rPr>
          <w:b/>
          <w:i/>
          <w:w w:val="102"/>
          <w:sz w:val="22"/>
          <w:szCs w:val="22"/>
          <w:u w:val="thick" w:color="000000"/>
        </w:rPr>
        <w:t>O</w:t>
      </w:r>
      <w:r>
        <w:rPr>
          <w:b/>
          <w:i/>
          <w:spacing w:val="-4"/>
          <w:w w:val="102"/>
          <w:sz w:val="22"/>
          <w:szCs w:val="22"/>
          <w:u w:val="thick" w:color="000000"/>
        </w:rPr>
        <w:t>N</w:t>
      </w:r>
      <w:r>
        <w:rPr>
          <w:b/>
          <w:i/>
          <w:spacing w:val="4"/>
          <w:w w:val="102"/>
          <w:sz w:val="22"/>
          <w:szCs w:val="22"/>
          <w:u w:val="thick" w:color="000000"/>
        </w:rPr>
        <w:t>S</w:t>
      </w:r>
      <w:r>
        <w:rPr>
          <w:b/>
          <w:w w:val="102"/>
          <w:sz w:val="22"/>
          <w:szCs w:val="22"/>
        </w:rPr>
        <w:t>: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822"/>
        <w:rPr>
          <w:sz w:val="22"/>
          <w:szCs w:val="22"/>
        </w:rPr>
      </w:pPr>
      <w:proofErr w:type="spellStart"/>
      <w:r>
        <w:rPr>
          <w:b/>
          <w:spacing w:val="2"/>
          <w:sz w:val="22"/>
          <w:szCs w:val="22"/>
        </w:rPr>
        <w:t>a</w:t>
      </w:r>
      <w:proofErr w:type="spellEnd"/>
      <w:r>
        <w:rPr>
          <w:b/>
          <w:sz w:val="22"/>
          <w:szCs w:val="22"/>
        </w:rPr>
        <w:t xml:space="preserve">,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rpr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:</w:t>
      </w:r>
    </w:p>
    <w:p w:rsidR="00D6223C" w:rsidRDefault="002F6E37">
      <w:pPr>
        <w:spacing w:before="6" w:line="245" w:lineRule="auto"/>
        <w:ind w:left="1499" w:right="112" w:hanging="67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b,        </w:t>
      </w:r>
      <w:r>
        <w:rPr>
          <w:b/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t”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to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3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ac</w:t>
      </w:r>
      <w:r>
        <w:rPr>
          <w:spacing w:val="-7"/>
          <w:sz w:val="22"/>
          <w:szCs w:val="22"/>
        </w:rPr>
        <w:t>h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2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to 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ts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or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2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f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5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e t</w:t>
      </w:r>
      <w:r>
        <w:rPr>
          <w:spacing w:val="-2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1499" w:right="111" w:hanging="677"/>
        <w:jc w:val="both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c</w:t>
      </w:r>
      <w:r>
        <w:rPr>
          <w:b/>
          <w:sz w:val="22"/>
          <w:szCs w:val="22"/>
        </w:rPr>
        <w:t xml:space="preserve">,        </w:t>
      </w:r>
      <w:r>
        <w:rPr>
          <w:b/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ce</w:t>
      </w:r>
      <w:r>
        <w:rPr>
          <w:sz w:val="22"/>
          <w:szCs w:val="22"/>
        </w:rPr>
        <w:t>”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 </w:t>
      </w:r>
      <w:r>
        <w:rPr>
          <w:spacing w:val="5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ll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op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ob</w:t>
      </w:r>
      <w:r>
        <w:rPr>
          <w:spacing w:val="-5"/>
          <w:w w:val="102"/>
          <w:sz w:val="22"/>
          <w:szCs w:val="22"/>
        </w:rPr>
        <w:t>l</w:t>
      </w:r>
      <w:r>
        <w:rPr>
          <w:spacing w:val="5"/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g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line="245" w:lineRule="auto"/>
        <w:ind w:left="1499" w:right="109" w:hanging="67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d,        </w:t>
      </w:r>
      <w:r>
        <w:rPr>
          <w:b/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”</w:t>
      </w:r>
      <w:r>
        <w:rPr>
          <w:spacing w:val="4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5"/>
          <w:sz w:val="22"/>
          <w:szCs w:val="22"/>
        </w:rPr>
        <w:t xml:space="preserve"> </w:t>
      </w:r>
      <w:r>
        <w:rPr>
          <w:spacing w:val="-1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p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l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c</w:t>
      </w:r>
      <w:r>
        <w:rPr>
          <w:spacing w:val="5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5" w:line="244" w:lineRule="auto"/>
        <w:ind w:left="1499" w:right="109" w:hanging="677"/>
        <w:jc w:val="both"/>
        <w:rPr>
          <w:sz w:val="22"/>
          <w:szCs w:val="22"/>
        </w:rPr>
      </w:pP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,        </w:t>
      </w:r>
      <w:r>
        <w:rPr>
          <w:b/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” 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1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z w:val="22"/>
          <w:szCs w:val="22"/>
        </w:rPr>
        <w:t>ly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s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, 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  i</w:t>
      </w:r>
      <w:r>
        <w:rPr>
          <w:spacing w:val="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8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spacing w:val="-7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t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l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omm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on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h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spacing w:val="7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g</w:t>
      </w:r>
      <w:r>
        <w:rPr>
          <w:spacing w:val="-4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spacing w:val="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spacing w:before="6"/>
        <w:ind w:left="822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 xml:space="preserve">,        </w:t>
      </w:r>
      <w:r>
        <w:rPr>
          <w:b/>
          <w:spacing w:val="5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z w:val="22"/>
          <w:szCs w:val="22"/>
        </w:rPr>
        <w:t>G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”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Me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ec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1"/>
        <w:ind w:left="822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g</w:t>
      </w:r>
      <w:r>
        <w:rPr>
          <w:b/>
          <w:sz w:val="22"/>
          <w:szCs w:val="22"/>
        </w:rPr>
        <w:t xml:space="preserve">,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”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Mea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spacing w:before="11"/>
        <w:ind w:left="822"/>
        <w:rPr>
          <w:sz w:val="22"/>
          <w:szCs w:val="22"/>
        </w:rPr>
      </w:pPr>
      <w:r>
        <w:rPr>
          <w:b/>
          <w:sz w:val="22"/>
          <w:szCs w:val="22"/>
        </w:rPr>
        <w:t xml:space="preserve">h,        </w:t>
      </w:r>
      <w:r>
        <w:rPr>
          <w:b/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3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z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pur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0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in</w:t>
      </w:r>
    </w:p>
    <w:p w:rsidR="00D6223C" w:rsidRDefault="002F6E37">
      <w:pPr>
        <w:spacing w:before="1"/>
        <w:ind w:left="1499"/>
        <w:rPr>
          <w:sz w:val="22"/>
          <w:szCs w:val="22"/>
        </w:rPr>
      </w:pPr>
      <w:r>
        <w:rPr>
          <w:w w:val="102"/>
          <w:sz w:val="22"/>
          <w:szCs w:val="22"/>
        </w:rPr>
        <w:t>S</w:t>
      </w:r>
      <w:r>
        <w:rPr>
          <w:spacing w:val="-1"/>
          <w:w w:val="102"/>
          <w:sz w:val="22"/>
          <w:szCs w:val="22"/>
        </w:rPr>
        <w:t>C</w:t>
      </w:r>
      <w:r>
        <w:rPr>
          <w:spacing w:val="3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11"/>
        <w:ind w:left="822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i</w:t>
      </w:r>
      <w:proofErr w:type="spellEnd"/>
      <w:r>
        <w:rPr>
          <w:b/>
          <w:sz w:val="22"/>
          <w:szCs w:val="22"/>
        </w:rPr>
        <w:t xml:space="preserve">,         </w:t>
      </w:r>
      <w:r>
        <w:rPr>
          <w:b/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pacing w:val="-12"/>
          <w:sz w:val="22"/>
          <w:szCs w:val="22"/>
        </w:rPr>
        <w:t>y</w:t>
      </w:r>
      <w:r>
        <w:rPr>
          <w:spacing w:val="7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r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2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9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-1"/>
          <w:w w:val="102"/>
          <w:sz w:val="22"/>
          <w:szCs w:val="22"/>
        </w:rPr>
        <w:t>CC</w:t>
      </w:r>
      <w:r>
        <w:rPr>
          <w:w w:val="102"/>
          <w:sz w:val="22"/>
          <w:szCs w:val="22"/>
        </w:rPr>
        <w:t>.</w:t>
      </w:r>
    </w:p>
    <w:p w:rsidR="00D6223C" w:rsidRDefault="002F6E37">
      <w:pPr>
        <w:spacing w:before="6" w:line="245" w:lineRule="auto"/>
        <w:ind w:left="1499" w:right="118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j</w:t>
      </w:r>
      <w:r>
        <w:rPr>
          <w:b/>
          <w:sz w:val="22"/>
          <w:szCs w:val="22"/>
        </w:rPr>
        <w:t xml:space="preserve">,        </w:t>
      </w:r>
      <w:r>
        <w:rPr>
          <w:b/>
          <w:spacing w:val="5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”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7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rv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6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u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 xml:space="preserve">r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ind w:left="822"/>
        <w:rPr>
          <w:sz w:val="22"/>
          <w:szCs w:val="22"/>
        </w:rPr>
      </w:pPr>
      <w:r>
        <w:rPr>
          <w:b/>
          <w:sz w:val="22"/>
          <w:szCs w:val="22"/>
        </w:rPr>
        <w:t>k</w:t>
      </w:r>
      <w:r>
        <w:rPr>
          <w:sz w:val="22"/>
          <w:szCs w:val="22"/>
        </w:rPr>
        <w:t xml:space="preserve">,       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Sit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”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ca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4"/>
          <w:w w:val="102"/>
          <w:sz w:val="22"/>
          <w:szCs w:val="22"/>
        </w:rPr>
        <w:t>S</w:t>
      </w:r>
      <w:r>
        <w:rPr>
          <w:spacing w:val="-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C</w:t>
      </w:r>
    </w:p>
    <w:p w:rsidR="00D6223C" w:rsidRDefault="002F6E37">
      <w:pPr>
        <w:spacing w:before="6"/>
        <w:ind w:left="822"/>
        <w:rPr>
          <w:sz w:val="22"/>
          <w:szCs w:val="22"/>
        </w:rPr>
      </w:pPr>
      <w:r>
        <w:rPr>
          <w:b/>
          <w:sz w:val="22"/>
          <w:szCs w:val="22"/>
        </w:rPr>
        <w:t xml:space="preserve">l,         </w:t>
      </w:r>
      <w:r>
        <w:rPr>
          <w:b/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D</w:t>
      </w:r>
      <w:r>
        <w:rPr>
          <w:spacing w:val="5"/>
          <w:w w:val="102"/>
          <w:sz w:val="22"/>
          <w:szCs w:val="22"/>
        </w:rPr>
        <w:t>a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 xml:space="preserve">.        </w:t>
      </w:r>
      <w:r>
        <w:rPr>
          <w:spacing w:val="13"/>
          <w:sz w:val="22"/>
          <w:szCs w:val="22"/>
        </w:rPr>
        <w:t xml:space="preserve"> </w:t>
      </w:r>
      <w:r>
        <w:rPr>
          <w:b/>
          <w:w w:val="102"/>
          <w:sz w:val="22"/>
          <w:szCs w:val="22"/>
        </w:rPr>
        <w:t>Ap</w:t>
      </w:r>
      <w:r>
        <w:rPr>
          <w:b/>
          <w:spacing w:val="4"/>
          <w:w w:val="102"/>
          <w:sz w:val="22"/>
          <w:szCs w:val="22"/>
        </w:rPr>
        <w:t>p</w:t>
      </w:r>
      <w:r>
        <w:rPr>
          <w:b/>
          <w:w w:val="102"/>
          <w:sz w:val="22"/>
          <w:szCs w:val="22"/>
        </w:rPr>
        <w:t>li</w:t>
      </w:r>
      <w:r>
        <w:rPr>
          <w:b/>
          <w:spacing w:val="1"/>
          <w:w w:val="102"/>
          <w:sz w:val="22"/>
          <w:szCs w:val="22"/>
        </w:rPr>
        <w:t>c</w:t>
      </w:r>
      <w:r>
        <w:rPr>
          <w:b/>
          <w:spacing w:val="-2"/>
          <w:w w:val="102"/>
          <w:sz w:val="22"/>
          <w:szCs w:val="22"/>
        </w:rPr>
        <w:t>a</w:t>
      </w:r>
      <w:r>
        <w:rPr>
          <w:b/>
          <w:spacing w:val="2"/>
          <w:w w:val="102"/>
          <w:sz w:val="22"/>
          <w:szCs w:val="22"/>
        </w:rPr>
        <w:t>t</w:t>
      </w:r>
      <w:r>
        <w:rPr>
          <w:b/>
          <w:spacing w:val="-5"/>
          <w:w w:val="102"/>
          <w:sz w:val="22"/>
          <w:szCs w:val="22"/>
        </w:rPr>
        <w:t>i</w:t>
      </w:r>
      <w:r>
        <w:rPr>
          <w:b/>
          <w:spacing w:val="7"/>
          <w:w w:val="102"/>
          <w:sz w:val="22"/>
          <w:szCs w:val="22"/>
        </w:rPr>
        <w:t>o</w:t>
      </w:r>
      <w:r>
        <w:rPr>
          <w:b/>
          <w:w w:val="102"/>
          <w:sz w:val="22"/>
          <w:szCs w:val="22"/>
        </w:rPr>
        <w:t>n.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99" w:right="98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2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ly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0"/>
          <w:sz w:val="22"/>
          <w:szCs w:val="22"/>
        </w:rPr>
        <w:t>e</w:t>
      </w:r>
      <w:r>
        <w:rPr>
          <w:sz w:val="22"/>
          <w:szCs w:val="22"/>
        </w:rPr>
        <w:t>y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5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4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b</w:t>
      </w:r>
      <w:r>
        <w:rPr>
          <w:spacing w:val="-3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ts</w:t>
      </w:r>
      <w:r>
        <w:rPr>
          <w:spacing w:val="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spacing w:before="5"/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3</w:t>
      </w:r>
      <w:r>
        <w:rPr>
          <w:b/>
          <w:sz w:val="22"/>
          <w:szCs w:val="22"/>
        </w:rPr>
        <w:t xml:space="preserve">.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z w:val="22"/>
          <w:szCs w:val="22"/>
        </w:rPr>
        <w:t>C</w:t>
      </w:r>
      <w:r>
        <w:rPr>
          <w:b/>
          <w:spacing w:val="2"/>
          <w:sz w:val="22"/>
          <w:szCs w:val="22"/>
        </w:rPr>
        <w:t>o</w:t>
      </w:r>
      <w:r>
        <w:rPr>
          <w:b/>
          <w:spacing w:val="4"/>
          <w:sz w:val="22"/>
          <w:szCs w:val="22"/>
        </w:rPr>
        <w:t>u</w:t>
      </w:r>
      <w:r>
        <w:rPr>
          <w:b/>
          <w:spacing w:val="-5"/>
          <w:sz w:val="22"/>
          <w:szCs w:val="22"/>
        </w:rPr>
        <w:t>n</w:t>
      </w:r>
      <w:r>
        <w:rPr>
          <w:b/>
          <w:spacing w:val="2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r</w:t>
      </w:r>
      <w:r>
        <w:rPr>
          <w:b/>
          <w:sz w:val="22"/>
          <w:szCs w:val="22"/>
        </w:rPr>
        <w:t>y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4"/>
          <w:sz w:val="22"/>
          <w:szCs w:val="22"/>
        </w:rPr>
        <w:t xml:space="preserve"> 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spacing w:val="1"/>
          <w:w w:val="102"/>
          <w:sz w:val="22"/>
          <w:szCs w:val="22"/>
        </w:rPr>
        <w:t>r</w:t>
      </w:r>
      <w:r>
        <w:rPr>
          <w:b/>
          <w:spacing w:val="-5"/>
          <w:w w:val="102"/>
          <w:sz w:val="22"/>
          <w:szCs w:val="22"/>
        </w:rPr>
        <w:t>i</w:t>
      </w:r>
      <w:r>
        <w:rPr>
          <w:b/>
          <w:spacing w:val="2"/>
          <w:w w:val="102"/>
          <w:sz w:val="22"/>
          <w:szCs w:val="22"/>
        </w:rPr>
        <w:t>g</w:t>
      </w:r>
      <w:r>
        <w:rPr>
          <w:b/>
          <w:w w:val="102"/>
          <w:sz w:val="22"/>
          <w:szCs w:val="22"/>
        </w:rPr>
        <w:t>in.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146" w:right="110" w:firstLine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3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All </w:t>
      </w:r>
      <w:r>
        <w:rPr>
          <w:spacing w:val="4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 xml:space="preserve">in 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 xml:space="preserve">in 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bor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-1"/>
          <w:w w:val="102"/>
          <w:sz w:val="22"/>
          <w:szCs w:val="22"/>
        </w:rPr>
        <w:t>CC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6" w:right="100" w:firstLine="67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3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2     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u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23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“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”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s   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m</w:t>
      </w:r>
      <w:r>
        <w:rPr>
          <w:spacing w:val="-5"/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,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ro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4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5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fr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. </w:t>
      </w:r>
      <w:r>
        <w:rPr>
          <w:spacing w:val="3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5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 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5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7"/>
          <w:w w:val="102"/>
          <w:sz w:val="22"/>
          <w:szCs w:val="22"/>
        </w:rPr>
        <w:t>h</w:t>
      </w:r>
      <w:r>
        <w:rPr>
          <w:spacing w:val="2"/>
          <w:w w:val="102"/>
          <w:sz w:val="22"/>
          <w:szCs w:val="22"/>
        </w:rPr>
        <w:t>ro</w:t>
      </w:r>
      <w:r>
        <w:rPr>
          <w:spacing w:val="-2"/>
          <w:w w:val="102"/>
          <w:sz w:val="22"/>
          <w:szCs w:val="22"/>
        </w:rPr>
        <w:t>u</w:t>
      </w:r>
      <w:r>
        <w:rPr>
          <w:spacing w:val="7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 xml:space="preserve">h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uf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 xml:space="preserve">,   </w:t>
      </w:r>
      <w:r>
        <w:rPr>
          <w:spacing w:val="2"/>
          <w:sz w:val="22"/>
          <w:szCs w:val="22"/>
        </w:rPr>
        <w:t>pro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33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j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4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b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3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ompo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om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c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l</w:t>
      </w:r>
      <w:r>
        <w:rPr>
          <w:spacing w:val="9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ze</w:t>
      </w:r>
      <w:r>
        <w:rPr>
          <w:sz w:val="22"/>
          <w:szCs w:val="22"/>
        </w:rPr>
        <w:t>d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w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pro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ts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2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b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ly</w:t>
      </w:r>
      <w:r>
        <w:rPr>
          <w:spacing w:val="32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r 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1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omp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822"/>
        <w:rPr>
          <w:sz w:val="22"/>
          <w:szCs w:val="22"/>
        </w:rPr>
      </w:pPr>
      <w:r>
        <w:rPr>
          <w:spacing w:val="2"/>
          <w:sz w:val="22"/>
          <w:szCs w:val="22"/>
        </w:rPr>
        <w:t>3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3     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in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is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1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7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p</w:t>
      </w:r>
      <w:r>
        <w:rPr>
          <w:spacing w:val="7"/>
          <w:w w:val="102"/>
          <w:sz w:val="22"/>
          <w:szCs w:val="22"/>
        </w:rPr>
        <w:t>p</w:t>
      </w:r>
      <w:r>
        <w:rPr>
          <w:spacing w:val="-5"/>
          <w:w w:val="102"/>
          <w:sz w:val="22"/>
          <w:szCs w:val="22"/>
        </w:rPr>
        <w:t>li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0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4</w:t>
      </w:r>
      <w:r>
        <w:rPr>
          <w:b/>
          <w:sz w:val="22"/>
          <w:szCs w:val="22"/>
        </w:rPr>
        <w:t xml:space="preserve">.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TE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2"/>
          <w:sz w:val="22"/>
          <w:szCs w:val="22"/>
          <w:u w:val="thick" w:color="000000"/>
        </w:rPr>
        <w:t>H</w:t>
      </w:r>
      <w:r>
        <w:rPr>
          <w:b/>
          <w:sz w:val="22"/>
          <w:szCs w:val="22"/>
          <w:u w:val="thick" w:color="000000"/>
        </w:rPr>
        <w:t>N</w:t>
      </w:r>
      <w:r>
        <w:rPr>
          <w:b/>
          <w:spacing w:val="-6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5"/>
          <w:sz w:val="22"/>
          <w:szCs w:val="22"/>
          <w:u w:val="thick" w:color="000000"/>
        </w:rPr>
        <w:t>A</w:t>
      </w:r>
      <w:r>
        <w:rPr>
          <w:b/>
          <w:sz w:val="22"/>
          <w:szCs w:val="22"/>
          <w:u w:val="thick" w:color="000000"/>
        </w:rPr>
        <w:t>L</w:t>
      </w:r>
      <w:r>
        <w:rPr>
          <w:b/>
          <w:spacing w:val="28"/>
          <w:sz w:val="22"/>
          <w:szCs w:val="22"/>
          <w:u w:val="thick" w:color="000000"/>
        </w:rPr>
        <w:t xml:space="preserve"> </w:t>
      </w:r>
      <w:r>
        <w:rPr>
          <w:b/>
          <w:spacing w:val="4"/>
          <w:w w:val="102"/>
          <w:sz w:val="22"/>
          <w:szCs w:val="22"/>
          <w:u w:val="thick" w:color="000000"/>
        </w:rPr>
        <w:t>S</w:t>
      </w:r>
      <w:r>
        <w:rPr>
          <w:b/>
          <w:spacing w:val="-3"/>
          <w:w w:val="102"/>
          <w:sz w:val="22"/>
          <w:szCs w:val="22"/>
          <w:u w:val="thick" w:color="000000"/>
        </w:rPr>
        <w:t>P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spacing w:val="5"/>
          <w:w w:val="102"/>
          <w:sz w:val="22"/>
          <w:szCs w:val="22"/>
          <w:u w:val="thick" w:color="000000"/>
        </w:rPr>
        <w:t>C</w:t>
      </w:r>
      <w:r>
        <w:rPr>
          <w:b/>
          <w:spacing w:val="-6"/>
          <w:w w:val="102"/>
          <w:sz w:val="22"/>
          <w:szCs w:val="22"/>
          <w:u w:val="thick" w:color="000000"/>
        </w:rPr>
        <w:t>I</w:t>
      </w:r>
      <w:r>
        <w:rPr>
          <w:b/>
          <w:spacing w:val="6"/>
          <w:w w:val="102"/>
          <w:sz w:val="22"/>
          <w:szCs w:val="22"/>
          <w:u w:val="thick" w:color="000000"/>
        </w:rPr>
        <w:t>F</w:t>
      </w:r>
      <w:r>
        <w:rPr>
          <w:b/>
          <w:spacing w:val="-6"/>
          <w:w w:val="102"/>
          <w:sz w:val="22"/>
          <w:szCs w:val="22"/>
          <w:u w:val="thick" w:color="000000"/>
        </w:rPr>
        <w:t>I</w:t>
      </w:r>
      <w:r>
        <w:rPr>
          <w:b/>
          <w:w w:val="102"/>
          <w:sz w:val="22"/>
          <w:szCs w:val="22"/>
          <w:u w:val="thick" w:color="000000"/>
        </w:rPr>
        <w:t>CA</w:t>
      </w:r>
      <w:r>
        <w:rPr>
          <w:b/>
          <w:spacing w:val="3"/>
          <w:w w:val="102"/>
          <w:sz w:val="22"/>
          <w:szCs w:val="22"/>
          <w:u w:val="thick" w:color="000000"/>
        </w:rPr>
        <w:t>T</w:t>
      </w:r>
      <w:r>
        <w:rPr>
          <w:b/>
          <w:spacing w:val="-1"/>
          <w:w w:val="102"/>
          <w:sz w:val="22"/>
          <w:szCs w:val="22"/>
          <w:u w:val="thick" w:color="000000"/>
        </w:rPr>
        <w:t>I</w:t>
      </w:r>
      <w:r>
        <w:rPr>
          <w:b/>
          <w:spacing w:val="2"/>
          <w:w w:val="102"/>
          <w:sz w:val="22"/>
          <w:szCs w:val="22"/>
          <w:u w:val="thick" w:color="000000"/>
        </w:rPr>
        <w:t>O</w:t>
      </w:r>
      <w:r>
        <w:rPr>
          <w:b/>
          <w:spacing w:val="-3"/>
          <w:w w:val="102"/>
          <w:sz w:val="22"/>
          <w:szCs w:val="22"/>
          <w:u w:val="thick" w:color="000000"/>
        </w:rPr>
        <w:t>N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6" w:right="103" w:firstLine="677"/>
        <w:jc w:val="both"/>
        <w:rPr>
          <w:sz w:val="22"/>
          <w:szCs w:val="22"/>
        </w:rPr>
        <w:sectPr w:rsidR="00D6223C">
          <w:headerReference w:type="default" r:id="rId37"/>
          <w:footerReference w:type="default" r:id="rId38"/>
          <w:pgSz w:w="12240" w:h="15840"/>
          <w:pgMar w:top="1480" w:right="1000" w:bottom="0" w:left="1640" w:header="0" w:footer="146" w:gutter="0"/>
          <w:pgNumType w:start="22"/>
          <w:cols w:space="720"/>
        </w:sectPr>
      </w:pPr>
      <w:r>
        <w:rPr>
          <w:spacing w:val="2"/>
          <w:sz w:val="22"/>
          <w:szCs w:val="22"/>
        </w:rPr>
        <w:t>4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1      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z w:val="22"/>
          <w:szCs w:val="22"/>
        </w:rPr>
        <w:t xml:space="preserve">s </w:t>
      </w:r>
      <w:r>
        <w:rPr>
          <w:spacing w:val="14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is 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 xml:space="preserve">in  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ec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l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is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1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ood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.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e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ce</w:t>
      </w:r>
      <w:r>
        <w:rPr>
          <w:spacing w:val="7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ne</w:t>
      </w:r>
      <w:r>
        <w:rPr>
          <w:w w:val="102"/>
          <w:sz w:val="22"/>
          <w:szCs w:val="22"/>
        </w:rPr>
        <w:t>d i</w:t>
      </w:r>
      <w:r>
        <w:rPr>
          <w:spacing w:val="-2"/>
          <w:w w:val="102"/>
          <w:sz w:val="22"/>
          <w:szCs w:val="22"/>
        </w:rPr>
        <w:t>n</w:t>
      </w:r>
      <w:r>
        <w:rPr>
          <w:spacing w:val="-1"/>
          <w:w w:val="102"/>
          <w:sz w:val="22"/>
          <w:szCs w:val="22"/>
        </w:rPr>
        <w:t>s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t</w:t>
      </w:r>
      <w:r>
        <w:rPr>
          <w:spacing w:val="7"/>
          <w:w w:val="102"/>
          <w:sz w:val="22"/>
          <w:szCs w:val="22"/>
        </w:rPr>
        <w:t>u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7" w:line="140" w:lineRule="exact"/>
        <w:rPr>
          <w:sz w:val="14"/>
          <w:szCs w:val="14"/>
        </w:rPr>
      </w:pPr>
    </w:p>
    <w:p w:rsidR="00D6223C" w:rsidRDefault="00D6223C">
      <w:pPr>
        <w:spacing w:line="200" w:lineRule="exact"/>
      </w:pPr>
    </w:p>
    <w:p w:rsidR="00D6223C" w:rsidRDefault="002F6E37">
      <w:pPr>
        <w:spacing w:before="36" w:line="250" w:lineRule="auto"/>
        <w:ind w:left="822" w:right="113" w:hanging="677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5</w:t>
      </w:r>
      <w:r>
        <w:rPr>
          <w:b/>
          <w:sz w:val="22"/>
          <w:szCs w:val="22"/>
        </w:rPr>
        <w:t xml:space="preserve">.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 xml:space="preserve">USE </w:t>
      </w:r>
      <w:r>
        <w:rPr>
          <w:b/>
          <w:spacing w:val="37"/>
          <w:sz w:val="22"/>
          <w:szCs w:val="22"/>
          <w:u w:val="thick" w:color="000000"/>
        </w:rPr>
        <w:t xml:space="preserve"> 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 xml:space="preserve">F </w:t>
      </w:r>
      <w:r>
        <w:rPr>
          <w:b/>
          <w:spacing w:val="32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N</w:t>
      </w:r>
      <w:r>
        <w:rPr>
          <w:b/>
          <w:spacing w:val="-1"/>
          <w:sz w:val="22"/>
          <w:szCs w:val="22"/>
          <w:u w:val="thick" w:color="000000"/>
        </w:rPr>
        <w:t>T</w:t>
      </w:r>
      <w:r>
        <w:rPr>
          <w:b/>
          <w:spacing w:val="5"/>
          <w:sz w:val="22"/>
          <w:szCs w:val="22"/>
          <w:u w:val="thick" w:color="000000"/>
        </w:rPr>
        <w:t>R</w:t>
      </w:r>
      <w:r>
        <w:rPr>
          <w:b/>
          <w:spacing w:val="-4"/>
          <w:sz w:val="22"/>
          <w:szCs w:val="22"/>
          <w:u w:val="thick" w:color="000000"/>
        </w:rPr>
        <w:t>A</w:t>
      </w:r>
      <w:r>
        <w:rPr>
          <w:b/>
          <w:sz w:val="22"/>
          <w:szCs w:val="22"/>
          <w:u w:val="thick" w:color="000000"/>
        </w:rPr>
        <w:t xml:space="preserve">CT </w:t>
      </w:r>
      <w:r>
        <w:rPr>
          <w:b/>
          <w:spacing w:val="53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D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5"/>
          <w:sz w:val="22"/>
          <w:szCs w:val="22"/>
          <w:u w:val="thick" w:color="000000"/>
        </w:rPr>
        <w:t>U</w:t>
      </w:r>
      <w:r>
        <w:rPr>
          <w:b/>
          <w:spacing w:val="-1"/>
          <w:sz w:val="22"/>
          <w:szCs w:val="22"/>
          <w:u w:val="thick" w:color="000000"/>
        </w:rPr>
        <w:t>ME</w:t>
      </w:r>
      <w:r>
        <w:rPr>
          <w:b/>
          <w:sz w:val="22"/>
          <w:szCs w:val="22"/>
          <w:u w:val="thick" w:color="000000"/>
        </w:rPr>
        <w:t>N</w:t>
      </w:r>
      <w:r>
        <w:rPr>
          <w:b/>
          <w:spacing w:val="-1"/>
          <w:sz w:val="22"/>
          <w:szCs w:val="22"/>
          <w:u w:val="thick" w:color="000000"/>
        </w:rPr>
        <w:t>T</w:t>
      </w:r>
      <w:r>
        <w:rPr>
          <w:b/>
          <w:sz w:val="22"/>
          <w:szCs w:val="22"/>
          <w:u w:val="thick" w:color="000000"/>
        </w:rPr>
        <w:t xml:space="preserve">S  </w:t>
      </w:r>
      <w:r>
        <w:rPr>
          <w:b/>
          <w:spacing w:val="3"/>
          <w:sz w:val="22"/>
          <w:szCs w:val="22"/>
          <w:u w:val="thick" w:color="000000"/>
        </w:rPr>
        <w:t xml:space="preserve"> 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5"/>
          <w:sz w:val="22"/>
          <w:szCs w:val="22"/>
          <w:u w:val="thick" w:color="000000"/>
        </w:rPr>
        <w:t>N</w:t>
      </w:r>
      <w:r>
        <w:rPr>
          <w:b/>
          <w:sz w:val="22"/>
          <w:szCs w:val="22"/>
          <w:u w:val="thick" w:color="000000"/>
        </w:rPr>
        <w:t xml:space="preserve">D </w:t>
      </w:r>
      <w:r>
        <w:rPr>
          <w:b/>
          <w:spacing w:val="44"/>
          <w:sz w:val="22"/>
          <w:szCs w:val="22"/>
          <w:u w:val="thick" w:color="000000"/>
        </w:rPr>
        <w:t xml:space="preserve"> </w:t>
      </w:r>
      <w:r>
        <w:rPr>
          <w:b/>
          <w:spacing w:val="-6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N</w:t>
      </w:r>
      <w:r>
        <w:rPr>
          <w:b/>
          <w:spacing w:val="2"/>
          <w:sz w:val="22"/>
          <w:szCs w:val="22"/>
          <w:u w:val="thick" w:color="000000"/>
        </w:rPr>
        <w:t>F</w:t>
      </w:r>
      <w:r>
        <w:rPr>
          <w:b/>
          <w:spacing w:val="-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3"/>
          <w:sz w:val="22"/>
          <w:szCs w:val="22"/>
          <w:u w:val="thick" w:color="000000"/>
        </w:rPr>
        <w:t>M</w:t>
      </w:r>
      <w:r>
        <w:rPr>
          <w:b/>
          <w:sz w:val="22"/>
          <w:szCs w:val="22"/>
          <w:u w:val="thick" w:color="000000"/>
        </w:rPr>
        <w:t>A</w:t>
      </w:r>
      <w:r>
        <w:rPr>
          <w:b/>
          <w:spacing w:val="-1"/>
          <w:sz w:val="22"/>
          <w:szCs w:val="22"/>
          <w:u w:val="thick" w:color="000000"/>
        </w:rPr>
        <w:t>TI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pacing w:val="-4"/>
          <w:sz w:val="22"/>
          <w:szCs w:val="22"/>
          <w:u w:val="thick" w:color="000000"/>
        </w:rPr>
        <w:t>N</w:t>
      </w:r>
      <w:r>
        <w:rPr>
          <w:b/>
          <w:sz w:val="22"/>
          <w:szCs w:val="22"/>
          <w:u w:val="thick" w:color="000000"/>
        </w:rPr>
        <w:t xml:space="preserve">;  </w:t>
      </w:r>
      <w:r>
        <w:rPr>
          <w:b/>
          <w:spacing w:val="14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NS</w:t>
      </w:r>
      <w:r>
        <w:rPr>
          <w:b/>
          <w:spacing w:val="2"/>
          <w:sz w:val="22"/>
          <w:szCs w:val="22"/>
          <w:u w:val="thick" w:color="000000"/>
        </w:rPr>
        <w:t>P</w:t>
      </w:r>
      <w:r>
        <w:rPr>
          <w:b/>
          <w:spacing w:val="-1"/>
          <w:sz w:val="22"/>
          <w:szCs w:val="22"/>
          <w:u w:val="thick" w:color="000000"/>
        </w:rPr>
        <w:t>E</w:t>
      </w:r>
      <w:r>
        <w:rPr>
          <w:b/>
          <w:sz w:val="22"/>
          <w:szCs w:val="22"/>
          <w:u w:val="thick" w:color="000000"/>
        </w:rPr>
        <w:t>C</w:t>
      </w:r>
      <w:r>
        <w:rPr>
          <w:b/>
          <w:spacing w:val="-1"/>
          <w:sz w:val="22"/>
          <w:szCs w:val="22"/>
          <w:u w:val="thick" w:color="000000"/>
        </w:rPr>
        <w:t>TI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 xml:space="preserve">N  </w:t>
      </w:r>
      <w:r>
        <w:rPr>
          <w:b/>
          <w:spacing w:val="1"/>
          <w:sz w:val="22"/>
          <w:szCs w:val="22"/>
          <w:u w:val="thick" w:color="000000"/>
        </w:rPr>
        <w:t xml:space="preserve"> </w:t>
      </w:r>
      <w:r>
        <w:rPr>
          <w:b/>
          <w:spacing w:val="5"/>
          <w:w w:val="102"/>
          <w:sz w:val="22"/>
          <w:szCs w:val="22"/>
          <w:u w:val="thick" w:color="000000"/>
        </w:rPr>
        <w:t>A</w:t>
      </w:r>
      <w:r>
        <w:rPr>
          <w:b/>
          <w:w w:val="102"/>
          <w:sz w:val="22"/>
          <w:szCs w:val="22"/>
          <w:u w:val="thick" w:color="000000"/>
        </w:rPr>
        <w:t>ND</w:t>
      </w:r>
      <w:r>
        <w:rPr>
          <w:b/>
          <w:w w:val="102"/>
          <w:sz w:val="22"/>
          <w:szCs w:val="22"/>
        </w:rPr>
        <w:t xml:space="preserve"> </w:t>
      </w:r>
      <w:r>
        <w:rPr>
          <w:b/>
          <w:sz w:val="22"/>
          <w:szCs w:val="22"/>
          <w:u w:val="thick" w:color="000000"/>
        </w:rPr>
        <w:t>AUD</w:t>
      </w:r>
      <w:r>
        <w:rPr>
          <w:b/>
          <w:spacing w:val="-1"/>
          <w:sz w:val="22"/>
          <w:szCs w:val="22"/>
          <w:u w:val="thick" w:color="000000"/>
        </w:rPr>
        <w:t>I</w:t>
      </w:r>
      <w:r>
        <w:rPr>
          <w:b/>
          <w:sz w:val="22"/>
          <w:szCs w:val="22"/>
          <w:u w:val="thick" w:color="000000"/>
        </w:rPr>
        <w:t>T</w:t>
      </w:r>
      <w:r>
        <w:rPr>
          <w:b/>
          <w:spacing w:val="15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B</w:t>
      </w:r>
      <w:r>
        <w:rPr>
          <w:b/>
          <w:sz w:val="22"/>
          <w:szCs w:val="22"/>
          <w:u w:val="thick" w:color="000000"/>
        </w:rPr>
        <w:t>Y</w:t>
      </w:r>
      <w:r>
        <w:rPr>
          <w:b/>
          <w:spacing w:val="9"/>
          <w:sz w:val="22"/>
          <w:szCs w:val="22"/>
          <w:u w:val="thick" w:color="000000"/>
        </w:rPr>
        <w:t xml:space="preserve"> </w:t>
      </w:r>
      <w:r>
        <w:rPr>
          <w:b/>
          <w:spacing w:val="-1"/>
          <w:sz w:val="22"/>
          <w:szCs w:val="22"/>
          <w:u w:val="thick" w:color="000000"/>
        </w:rPr>
        <w:t>T</w:t>
      </w:r>
      <w:r>
        <w:rPr>
          <w:b/>
          <w:spacing w:val="2"/>
          <w:sz w:val="22"/>
          <w:szCs w:val="22"/>
          <w:u w:val="thick" w:color="000000"/>
        </w:rPr>
        <w:t>H</w:t>
      </w:r>
      <w:r>
        <w:rPr>
          <w:b/>
          <w:sz w:val="22"/>
          <w:szCs w:val="22"/>
          <w:u w:val="thick" w:color="000000"/>
        </w:rPr>
        <w:t>E</w:t>
      </w:r>
      <w:r>
        <w:rPr>
          <w:b/>
          <w:spacing w:val="10"/>
          <w:sz w:val="22"/>
          <w:szCs w:val="22"/>
          <w:u w:val="thick" w:color="000000"/>
        </w:rPr>
        <w:t xml:space="preserve"> </w:t>
      </w:r>
      <w:r>
        <w:rPr>
          <w:b/>
          <w:spacing w:val="-2"/>
          <w:w w:val="102"/>
          <w:sz w:val="22"/>
          <w:szCs w:val="22"/>
          <w:u w:val="thick" w:color="000000"/>
        </w:rPr>
        <w:t>G</w:t>
      </w:r>
      <w:r>
        <w:rPr>
          <w:b/>
          <w:spacing w:val="2"/>
          <w:w w:val="102"/>
          <w:sz w:val="22"/>
          <w:szCs w:val="22"/>
          <w:u w:val="thick" w:color="000000"/>
        </w:rPr>
        <w:t>O</w:t>
      </w:r>
      <w:r>
        <w:rPr>
          <w:b/>
          <w:w w:val="102"/>
          <w:sz w:val="22"/>
          <w:szCs w:val="22"/>
          <w:u w:val="thick" w:color="000000"/>
        </w:rPr>
        <w:t>V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RN</w:t>
      </w:r>
      <w:r>
        <w:rPr>
          <w:b/>
          <w:spacing w:val="3"/>
          <w:w w:val="102"/>
          <w:sz w:val="22"/>
          <w:szCs w:val="22"/>
          <w:u w:val="thick" w:color="000000"/>
        </w:rPr>
        <w:t>M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N</w:t>
      </w:r>
      <w:r>
        <w:rPr>
          <w:b/>
          <w:spacing w:val="-1"/>
          <w:w w:val="102"/>
          <w:sz w:val="22"/>
          <w:szCs w:val="22"/>
          <w:u w:val="thick" w:color="000000"/>
        </w:rPr>
        <w:t>T</w:t>
      </w:r>
      <w:r>
        <w:rPr>
          <w:b/>
          <w:w w:val="102"/>
          <w:sz w:val="22"/>
          <w:szCs w:val="22"/>
          <w:u w:val="thick" w:color="000000"/>
        </w:rPr>
        <w:t>.</w:t>
      </w:r>
    </w:p>
    <w:p w:rsidR="00D6223C" w:rsidRDefault="00D6223C">
      <w:pPr>
        <w:spacing w:before="14" w:line="200" w:lineRule="exact"/>
      </w:pPr>
    </w:p>
    <w:p w:rsidR="00D6223C" w:rsidRDefault="002F6E37">
      <w:pPr>
        <w:spacing w:before="36" w:line="245" w:lineRule="auto"/>
        <w:ind w:left="1499" w:right="108" w:hanging="67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5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1     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4"/>
          <w:sz w:val="22"/>
          <w:szCs w:val="22"/>
        </w:rPr>
        <w:t xml:space="preserve"> </w:t>
      </w:r>
      <w:proofErr w:type="spellStart"/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proofErr w:type="spellEnd"/>
      <w:r>
        <w:rPr>
          <w:sz w:val="22"/>
          <w:szCs w:val="22"/>
        </w:rPr>
        <w:t>,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wi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7"/>
          <w:sz w:val="22"/>
          <w:szCs w:val="22"/>
        </w:rPr>
        <w:t>y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4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47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spacing w:val="-1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c</w:t>
      </w:r>
      <w:r>
        <w:rPr>
          <w:spacing w:val="-5"/>
          <w:w w:val="102"/>
          <w:sz w:val="22"/>
          <w:szCs w:val="22"/>
        </w:rPr>
        <w:t>l</w:t>
      </w:r>
      <w:r>
        <w:rPr>
          <w:spacing w:val="7"/>
          <w:w w:val="102"/>
          <w:sz w:val="22"/>
          <w:szCs w:val="22"/>
        </w:rPr>
        <w:t>o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 xml:space="preserve">t 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5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pro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o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tt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,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2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3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 xml:space="preserve">y 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 xml:space="preserve">f 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2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 xml:space="preserve">y 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8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mp</w:t>
      </w:r>
      <w:r>
        <w:rPr>
          <w:spacing w:val="-5"/>
          <w:sz w:val="22"/>
          <w:szCs w:val="22"/>
        </w:rPr>
        <w:t>l</w:t>
      </w:r>
      <w:r>
        <w:rPr>
          <w:spacing w:val="12"/>
          <w:sz w:val="22"/>
          <w:szCs w:val="22"/>
        </w:rPr>
        <w:t>o</w:t>
      </w:r>
      <w:r>
        <w:rPr>
          <w:spacing w:val="-12"/>
          <w:sz w:val="22"/>
          <w:szCs w:val="22"/>
        </w:rPr>
        <w:t>y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9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n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t.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6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mp</w:t>
      </w:r>
      <w:r>
        <w:rPr>
          <w:spacing w:val="-5"/>
          <w:sz w:val="22"/>
          <w:szCs w:val="22"/>
        </w:rPr>
        <w:t>l</w:t>
      </w:r>
      <w:r>
        <w:rPr>
          <w:spacing w:val="12"/>
          <w:sz w:val="22"/>
          <w:szCs w:val="22"/>
        </w:rPr>
        <w:t>o</w:t>
      </w:r>
      <w:r>
        <w:rPr>
          <w:spacing w:val="-16"/>
          <w:sz w:val="22"/>
          <w:szCs w:val="22"/>
        </w:rPr>
        <w:t>y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m</w:t>
      </w:r>
      <w:r>
        <w:rPr>
          <w:spacing w:val="-4"/>
          <w:w w:val="102"/>
          <w:sz w:val="22"/>
          <w:szCs w:val="22"/>
        </w:rPr>
        <w:t>a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x</w:t>
      </w:r>
      <w:r>
        <w:rPr>
          <w:spacing w:val="5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y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ec</w:t>
      </w:r>
      <w:r>
        <w:rPr>
          <w:spacing w:val="-4"/>
          <w:sz w:val="22"/>
          <w:szCs w:val="22"/>
        </w:rPr>
        <w:t>e</w:t>
      </w:r>
      <w:r>
        <w:rPr>
          <w:spacing w:val="4"/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pu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-6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u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 xml:space="preserve">h </w:t>
      </w:r>
      <w:r>
        <w:rPr>
          <w:spacing w:val="7"/>
          <w:w w:val="102"/>
          <w:sz w:val="22"/>
          <w:szCs w:val="22"/>
        </w:rPr>
        <w:t>p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8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2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-4"/>
          <w:w w:val="102"/>
          <w:sz w:val="22"/>
          <w:szCs w:val="22"/>
        </w:rPr>
        <w:t>c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99" w:right="108" w:hanging="67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5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2      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t,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ou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-4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pacing w:val="-12"/>
          <w:sz w:val="22"/>
          <w:szCs w:val="22"/>
        </w:rPr>
        <w:t>y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2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4"/>
          <w:sz w:val="22"/>
          <w:szCs w:val="22"/>
        </w:rPr>
        <w:t>s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u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 xml:space="preserve">e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5</w:t>
      </w:r>
      <w:r>
        <w:rPr>
          <w:spacing w:val="1"/>
          <w:sz w:val="22"/>
          <w:szCs w:val="22"/>
        </w:rPr>
        <w:t>.</w:t>
      </w:r>
      <w:r>
        <w:rPr>
          <w:sz w:val="22"/>
          <w:szCs w:val="22"/>
        </w:rPr>
        <w:t>1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pu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8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a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4" w:lineRule="auto"/>
        <w:ind w:left="1499" w:right="110" w:hanging="677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5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 xml:space="preserve">3    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1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 xml:space="preserve">n 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2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3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2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 xml:space="preserve">n  </w:t>
      </w:r>
      <w:r>
        <w:rPr>
          <w:spacing w:val="5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 xml:space="preserve">C </w:t>
      </w:r>
      <w:r>
        <w:rPr>
          <w:spacing w:val="12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5</w:t>
      </w:r>
      <w:r>
        <w:rPr>
          <w:spacing w:val="1"/>
          <w:w w:val="102"/>
          <w:sz w:val="22"/>
          <w:szCs w:val="22"/>
        </w:rPr>
        <w:t>.</w:t>
      </w:r>
      <w:r>
        <w:rPr>
          <w:spacing w:val="2"/>
          <w:w w:val="102"/>
          <w:sz w:val="22"/>
          <w:szCs w:val="22"/>
        </w:rPr>
        <w:t>1</w:t>
      </w:r>
      <w:r>
        <w:rPr>
          <w:spacing w:val="-1"/>
          <w:w w:val="102"/>
          <w:sz w:val="22"/>
          <w:szCs w:val="22"/>
        </w:rPr>
        <w:t>s</w:t>
      </w:r>
      <w:r>
        <w:rPr>
          <w:spacing w:val="-7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l</w:t>
      </w:r>
      <w:r>
        <w:rPr>
          <w:w w:val="102"/>
          <w:sz w:val="22"/>
          <w:szCs w:val="22"/>
        </w:rPr>
        <w:t xml:space="preserve">l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in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t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c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)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r`</w:t>
      </w:r>
      <w:r>
        <w:rPr>
          <w:sz w:val="22"/>
          <w:szCs w:val="22"/>
        </w:rPr>
        <w:t>s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if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9"/>
          <w:sz w:val="22"/>
          <w:szCs w:val="22"/>
        </w:rPr>
        <w:t>e</w:t>
      </w:r>
      <w:r>
        <w:rPr>
          <w:spacing w:val="2"/>
          <w:sz w:val="22"/>
          <w:szCs w:val="22"/>
        </w:rPr>
        <w:t>qu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9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g</w:t>
      </w:r>
      <w:r>
        <w:rPr>
          <w:spacing w:val="5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0"/>
          <w:w w:val="102"/>
          <w:sz w:val="22"/>
          <w:szCs w:val="22"/>
        </w:rPr>
        <w:t>c</w:t>
      </w:r>
      <w:r>
        <w:rPr>
          <w:spacing w:val="-7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6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6" w:right="97" w:firstLine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5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4      </w:t>
      </w:r>
      <w:r>
        <w:rPr>
          <w:b/>
          <w:spacing w:val="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2"/>
          <w:sz w:val="22"/>
          <w:szCs w:val="22"/>
        </w:rPr>
        <w:t xml:space="preserve"> 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r`</w:t>
      </w:r>
      <w:r>
        <w:rPr>
          <w:sz w:val="22"/>
          <w:szCs w:val="22"/>
        </w:rPr>
        <w:t>s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5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m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po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b</w:t>
      </w:r>
      <w:r>
        <w:rPr>
          <w:spacing w:val="-35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 xml:space="preserve">y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9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.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7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q</w:t>
      </w:r>
      <w:r>
        <w:rPr>
          <w:spacing w:val="7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6</w:t>
      </w:r>
      <w:r>
        <w:rPr>
          <w:b/>
          <w:sz w:val="22"/>
          <w:szCs w:val="22"/>
        </w:rPr>
        <w:t xml:space="preserve">.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  <w:u w:val="thick" w:color="000000"/>
        </w:rPr>
        <w:t>P</w:t>
      </w:r>
      <w:r>
        <w:rPr>
          <w:b/>
          <w:spacing w:val="7"/>
          <w:sz w:val="22"/>
          <w:szCs w:val="22"/>
          <w:u w:val="thick" w:color="000000"/>
        </w:rPr>
        <w:t>a</w:t>
      </w:r>
      <w:r>
        <w:rPr>
          <w:b/>
          <w:spacing w:val="2"/>
          <w:sz w:val="22"/>
          <w:szCs w:val="22"/>
          <w:u w:val="thick" w:color="000000"/>
        </w:rPr>
        <w:t>t</w:t>
      </w:r>
      <w:r>
        <w:rPr>
          <w:b/>
          <w:spacing w:val="-4"/>
          <w:sz w:val="22"/>
          <w:szCs w:val="22"/>
          <w:u w:val="thick" w:color="000000"/>
        </w:rPr>
        <w:t>e</w:t>
      </w:r>
      <w:r>
        <w:rPr>
          <w:b/>
          <w:spacing w:val="4"/>
          <w:sz w:val="22"/>
          <w:szCs w:val="22"/>
          <w:u w:val="thick" w:color="000000"/>
        </w:rPr>
        <w:t>n</w:t>
      </w:r>
      <w:r>
        <w:rPr>
          <w:b/>
          <w:sz w:val="22"/>
          <w:szCs w:val="22"/>
          <w:u w:val="thick" w:color="000000"/>
        </w:rPr>
        <w:t>t</w:t>
      </w:r>
      <w:r>
        <w:rPr>
          <w:b/>
          <w:spacing w:val="11"/>
          <w:sz w:val="22"/>
          <w:szCs w:val="22"/>
          <w:u w:val="thick" w:color="000000"/>
        </w:rPr>
        <w:t xml:space="preserve"> </w:t>
      </w:r>
      <w:proofErr w:type="spellStart"/>
      <w:r>
        <w:rPr>
          <w:b/>
          <w:w w:val="102"/>
          <w:sz w:val="22"/>
          <w:szCs w:val="22"/>
          <w:u w:val="thick" w:color="000000"/>
        </w:rPr>
        <w:t>R</w:t>
      </w:r>
      <w:r>
        <w:rPr>
          <w:b/>
          <w:spacing w:val="-5"/>
          <w:w w:val="102"/>
          <w:sz w:val="22"/>
          <w:szCs w:val="22"/>
          <w:u w:val="thick" w:color="000000"/>
        </w:rPr>
        <w:t>i</w:t>
      </w:r>
      <w:r>
        <w:rPr>
          <w:b/>
          <w:spacing w:val="7"/>
          <w:w w:val="102"/>
          <w:sz w:val="22"/>
          <w:szCs w:val="22"/>
          <w:u w:val="thick" w:color="000000"/>
        </w:rPr>
        <w:t>g</w:t>
      </w:r>
      <w:r>
        <w:rPr>
          <w:b/>
          <w:w w:val="102"/>
          <w:sz w:val="22"/>
          <w:szCs w:val="22"/>
          <w:u w:val="thick" w:color="000000"/>
        </w:rPr>
        <w:t>h</w:t>
      </w:r>
      <w:r>
        <w:rPr>
          <w:b/>
          <w:spacing w:val="-1"/>
          <w:w w:val="102"/>
          <w:sz w:val="22"/>
          <w:szCs w:val="22"/>
          <w:u w:val="thick" w:color="000000"/>
        </w:rPr>
        <w:t>s</w:t>
      </w:r>
      <w:proofErr w:type="spellEnd"/>
      <w:r>
        <w:rPr>
          <w:w w:val="102"/>
          <w:sz w:val="22"/>
          <w:szCs w:val="22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6" w:right="109" w:firstLine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6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2"/>
          <w:sz w:val="22"/>
          <w:szCs w:val="22"/>
        </w:rPr>
        <w:t>upp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mn</w:t>
      </w:r>
      <w:r>
        <w:rPr>
          <w:sz w:val="22"/>
          <w:szCs w:val="22"/>
        </w:rPr>
        <w:t>i</w:t>
      </w:r>
      <w:r>
        <w:rPr>
          <w:spacing w:val="7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 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3"/>
          <w:sz w:val="22"/>
          <w:szCs w:val="22"/>
        </w:rPr>
        <w:t>d</w:t>
      </w:r>
      <w:r>
        <w:rPr>
          <w:spacing w:val="-3"/>
          <w:sz w:val="22"/>
          <w:szCs w:val="22"/>
        </w:rPr>
        <w:t>-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f 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9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ro</w:t>
      </w:r>
      <w:r>
        <w:rPr>
          <w:sz w:val="22"/>
          <w:szCs w:val="22"/>
        </w:rPr>
        <w:t>m</w:t>
      </w:r>
      <w:r>
        <w:rPr>
          <w:spacing w:val="1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y </w:t>
      </w:r>
      <w:r>
        <w:rPr>
          <w:spacing w:val="7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 xml:space="preserve">t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pacing w:val="-7"/>
          <w:sz w:val="22"/>
          <w:szCs w:val="22"/>
        </w:rPr>
        <w:t>y</w:t>
      </w:r>
      <w:r>
        <w:rPr>
          <w:spacing w:val="2"/>
          <w:sz w:val="22"/>
          <w:szCs w:val="22"/>
        </w:rPr>
        <w:t>`</w:t>
      </w:r>
      <w:r>
        <w:rPr>
          <w:sz w:val="22"/>
          <w:szCs w:val="22"/>
        </w:rPr>
        <w:t>s</w:t>
      </w:r>
      <w:r>
        <w:rPr>
          <w:spacing w:val="19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7"/>
          <w:w w:val="102"/>
          <w:sz w:val="22"/>
          <w:szCs w:val="22"/>
        </w:rPr>
        <w:t>r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146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7</w:t>
      </w:r>
      <w:r>
        <w:rPr>
          <w:b/>
          <w:sz w:val="22"/>
          <w:szCs w:val="22"/>
        </w:rPr>
        <w:t xml:space="preserve">.        </w:t>
      </w:r>
      <w:r>
        <w:rPr>
          <w:b/>
          <w:spacing w:val="13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  <w:u w:val="thick" w:color="000000"/>
        </w:rPr>
        <w:t>P</w:t>
      </w:r>
      <w:r>
        <w:rPr>
          <w:b/>
          <w:spacing w:val="-1"/>
          <w:sz w:val="22"/>
          <w:szCs w:val="22"/>
          <w:u w:val="thick" w:color="000000"/>
        </w:rPr>
        <w:t>E</w:t>
      </w:r>
      <w:r>
        <w:rPr>
          <w:b/>
          <w:spacing w:val="5"/>
          <w:sz w:val="22"/>
          <w:szCs w:val="22"/>
          <w:u w:val="thick" w:color="000000"/>
        </w:rPr>
        <w:t>R</w:t>
      </w:r>
      <w:r>
        <w:rPr>
          <w:b/>
          <w:spacing w:val="-3"/>
          <w:sz w:val="22"/>
          <w:szCs w:val="22"/>
          <w:u w:val="thick" w:color="000000"/>
        </w:rPr>
        <w:t>F</w:t>
      </w:r>
      <w:r>
        <w:rPr>
          <w:b/>
          <w:spacing w:val="2"/>
          <w:sz w:val="22"/>
          <w:szCs w:val="22"/>
          <w:u w:val="thick" w:color="000000"/>
        </w:rPr>
        <w:t>O</w:t>
      </w:r>
      <w:r>
        <w:rPr>
          <w:b/>
          <w:sz w:val="22"/>
          <w:szCs w:val="22"/>
          <w:u w:val="thick" w:color="000000"/>
        </w:rPr>
        <w:t>R</w:t>
      </w:r>
      <w:r>
        <w:rPr>
          <w:b/>
          <w:spacing w:val="-1"/>
          <w:sz w:val="22"/>
          <w:szCs w:val="22"/>
          <w:u w:val="thick" w:color="000000"/>
        </w:rPr>
        <w:t>M</w:t>
      </w:r>
      <w:r>
        <w:rPr>
          <w:b/>
          <w:sz w:val="22"/>
          <w:szCs w:val="22"/>
          <w:u w:val="thick" w:color="000000"/>
        </w:rPr>
        <w:t>ANCE</w:t>
      </w:r>
      <w:r>
        <w:rPr>
          <w:b/>
          <w:spacing w:val="36"/>
          <w:sz w:val="22"/>
          <w:szCs w:val="22"/>
          <w:u w:val="thick" w:color="000000"/>
        </w:rPr>
        <w:t xml:space="preserve"> </w:t>
      </w:r>
      <w:r>
        <w:rPr>
          <w:b/>
          <w:w w:val="102"/>
          <w:sz w:val="22"/>
          <w:szCs w:val="22"/>
          <w:u w:val="thick" w:color="000000"/>
        </w:rPr>
        <w:t>S</w:t>
      </w:r>
      <w:r>
        <w:rPr>
          <w:b/>
          <w:spacing w:val="-1"/>
          <w:w w:val="102"/>
          <w:sz w:val="22"/>
          <w:szCs w:val="22"/>
          <w:u w:val="thick" w:color="000000"/>
        </w:rPr>
        <w:t>E</w:t>
      </w:r>
      <w:r>
        <w:rPr>
          <w:b/>
          <w:w w:val="102"/>
          <w:sz w:val="22"/>
          <w:szCs w:val="22"/>
          <w:u w:val="thick" w:color="000000"/>
        </w:rPr>
        <w:t>CU</w:t>
      </w:r>
      <w:r>
        <w:rPr>
          <w:b/>
          <w:spacing w:val="5"/>
          <w:w w:val="102"/>
          <w:sz w:val="22"/>
          <w:szCs w:val="22"/>
          <w:u w:val="thick" w:color="000000"/>
        </w:rPr>
        <w:t>R</w:t>
      </w:r>
      <w:r>
        <w:rPr>
          <w:b/>
          <w:spacing w:val="-6"/>
          <w:w w:val="102"/>
          <w:sz w:val="22"/>
          <w:szCs w:val="22"/>
          <w:u w:val="thick" w:color="000000"/>
        </w:rPr>
        <w:t>I</w:t>
      </w:r>
      <w:r>
        <w:rPr>
          <w:b/>
          <w:spacing w:val="-1"/>
          <w:w w:val="102"/>
          <w:sz w:val="22"/>
          <w:szCs w:val="22"/>
          <w:u w:val="thick" w:color="000000"/>
        </w:rPr>
        <w:t>T</w:t>
      </w:r>
      <w:r>
        <w:rPr>
          <w:b/>
          <w:spacing w:val="2"/>
          <w:w w:val="102"/>
          <w:sz w:val="22"/>
          <w:szCs w:val="22"/>
          <w:u w:val="thick" w:color="000000"/>
        </w:rPr>
        <w:t>Y</w:t>
      </w:r>
      <w:r>
        <w:rPr>
          <w:b/>
          <w:w w:val="102"/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45" w:lineRule="auto"/>
        <w:ind w:left="1499" w:right="111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7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1      </w:t>
      </w:r>
      <w:r>
        <w:rPr>
          <w:b/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in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tw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(2</w:t>
      </w:r>
      <w:r>
        <w:rPr>
          <w:spacing w:val="7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ece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 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w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u</w:t>
      </w:r>
      <w:r>
        <w:rPr>
          <w:spacing w:val="1"/>
          <w:w w:val="102"/>
          <w:sz w:val="22"/>
          <w:szCs w:val="22"/>
        </w:rPr>
        <w:t>c</w:t>
      </w:r>
      <w:r>
        <w:rPr>
          <w:spacing w:val="-4"/>
          <w:w w:val="102"/>
          <w:sz w:val="22"/>
          <w:szCs w:val="22"/>
        </w:rPr>
        <w:t>c</w:t>
      </w:r>
      <w:r>
        <w:rPr>
          <w:spacing w:val="1"/>
          <w:w w:val="102"/>
          <w:sz w:val="22"/>
          <w:szCs w:val="22"/>
        </w:rPr>
        <w:t>e</w:t>
      </w:r>
      <w:r>
        <w:rPr>
          <w:spacing w:val="-1"/>
          <w:w w:val="102"/>
          <w:sz w:val="22"/>
          <w:szCs w:val="22"/>
        </w:rPr>
        <w:t>s</w:t>
      </w:r>
      <w:r>
        <w:rPr>
          <w:spacing w:val="4"/>
          <w:w w:val="102"/>
          <w:sz w:val="22"/>
          <w:szCs w:val="22"/>
        </w:rPr>
        <w:t>s</w:t>
      </w:r>
      <w:r>
        <w:rPr>
          <w:spacing w:val="-3"/>
          <w:w w:val="102"/>
          <w:sz w:val="22"/>
          <w:szCs w:val="22"/>
        </w:rPr>
        <w:t>f</w:t>
      </w:r>
      <w:r>
        <w:rPr>
          <w:spacing w:val="2"/>
          <w:w w:val="102"/>
          <w:sz w:val="22"/>
          <w:szCs w:val="22"/>
        </w:rPr>
        <w:t>u</w:t>
      </w:r>
      <w:r>
        <w:rPr>
          <w:w w:val="102"/>
          <w:sz w:val="22"/>
          <w:szCs w:val="22"/>
        </w:rPr>
        <w:t xml:space="preserve">l </w:t>
      </w:r>
      <w:r>
        <w:rPr>
          <w:spacing w:val="-1"/>
          <w:sz w:val="22"/>
          <w:szCs w:val="22"/>
        </w:rPr>
        <w:t>B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d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P</w:t>
      </w:r>
      <w:r>
        <w:rPr>
          <w:spacing w:val="2"/>
          <w:sz w:val="22"/>
          <w:szCs w:val="22"/>
        </w:rPr>
        <w:t>ro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0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orm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in 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mo</w:t>
      </w:r>
      <w:r>
        <w:rPr>
          <w:spacing w:val="7"/>
          <w:w w:val="102"/>
          <w:sz w:val="22"/>
          <w:szCs w:val="22"/>
        </w:rPr>
        <w:t>u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ec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S</w:t>
      </w:r>
      <w:r>
        <w:rPr>
          <w:spacing w:val="-1"/>
          <w:w w:val="102"/>
          <w:sz w:val="22"/>
          <w:szCs w:val="22"/>
        </w:rPr>
        <w:t>CC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5" w:lineRule="auto"/>
        <w:ind w:left="1499" w:right="108" w:hanging="677"/>
        <w:jc w:val="both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7</w:t>
      </w:r>
      <w:r>
        <w:rPr>
          <w:b/>
          <w:spacing w:val="-3"/>
          <w:sz w:val="22"/>
          <w:szCs w:val="22"/>
        </w:rPr>
        <w:t>.</w:t>
      </w:r>
      <w:r>
        <w:rPr>
          <w:b/>
          <w:sz w:val="22"/>
          <w:szCs w:val="22"/>
        </w:rPr>
        <w:t xml:space="preserve">2      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ce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or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0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2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y  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s 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m 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r’</w:t>
      </w:r>
      <w:r>
        <w:rPr>
          <w:sz w:val="22"/>
          <w:szCs w:val="22"/>
        </w:rPr>
        <w:t xml:space="preserve">s 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 xml:space="preserve">e </w:t>
      </w:r>
      <w:r>
        <w:rPr>
          <w:spacing w:val="13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p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 xml:space="preserve">te </w:t>
      </w:r>
      <w:r>
        <w:rPr>
          <w:spacing w:val="18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i</w:t>
      </w:r>
      <w:r>
        <w:rPr>
          <w:spacing w:val="9"/>
          <w:w w:val="102"/>
          <w:sz w:val="22"/>
          <w:szCs w:val="22"/>
        </w:rPr>
        <w:t>t</w:t>
      </w:r>
      <w:r>
        <w:rPr>
          <w:w w:val="102"/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>ob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1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4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7"/>
          <w:w w:val="102"/>
          <w:sz w:val="22"/>
          <w:szCs w:val="22"/>
        </w:rPr>
        <w:t>o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ac</w:t>
      </w:r>
      <w:r>
        <w:rPr>
          <w:w w:val="102"/>
          <w:sz w:val="22"/>
          <w:szCs w:val="22"/>
        </w:rPr>
        <w:t>t.</w:t>
      </w:r>
    </w:p>
    <w:p w:rsidR="00D6223C" w:rsidRDefault="002F6E37">
      <w:pPr>
        <w:spacing w:before="4"/>
        <w:ind w:left="890"/>
      </w:pPr>
      <w:r>
        <w:rPr>
          <w:spacing w:val="2"/>
          <w:w w:val="103"/>
        </w:rPr>
        <w:t>7</w:t>
      </w:r>
      <w:r>
        <w:rPr>
          <w:spacing w:val="1"/>
          <w:w w:val="103"/>
        </w:rPr>
        <w:t>.</w:t>
      </w:r>
      <w:r>
        <w:rPr>
          <w:w w:val="103"/>
        </w:rPr>
        <w:t>3</w:t>
      </w:r>
    </w:p>
    <w:p w:rsidR="00D6223C" w:rsidRDefault="002F6E37">
      <w:pPr>
        <w:spacing w:before="5"/>
        <w:ind w:left="890"/>
      </w:pP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30"/>
        </w:rPr>
        <w:t xml:space="preserve"> </w:t>
      </w:r>
      <w:r>
        <w:rPr>
          <w:spacing w:val="7"/>
        </w:rPr>
        <w:t>p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it</w:t>
      </w:r>
      <w:r>
        <w:t>y</w:t>
      </w:r>
      <w:r>
        <w:rPr>
          <w:spacing w:val="33"/>
        </w:rPr>
        <w:t xml:space="preserve"> </w:t>
      </w:r>
      <w:r>
        <w:rPr>
          <w:spacing w:val="6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om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24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rr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4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48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cc</w:t>
      </w:r>
      <w:r>
        <w:rPr>
          <w:spacing w:val="-5"/>
        </w:rPr>
        <w:t>e</w:t>
      </w:r>
      <w:r>
        <w:rPr>
          <w:spacing w:val="-3"/>
        </w:rPr>
        <w:t>p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2"/>
        </w:rPr>
        <w:t>b</w:t>
      </w:r>
      <w:r>
        <w:rPr>
          <w:spacing w:val="5"/>
        </w:rPr>
        <w:t>l</w:t>
      </w:r>
      <w:r>
        <w:t>e</w:t>
      </w:r>
      <w:r>
        <w:rPr>
          <w:spacing w:val="46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24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>e</w:t>
      </w:r>
    </w:p>
    <w:p w:rsidR="00D6223C" w:rsidRDefault="002F6E37">
      <w:pPr>
        <w:spacing w:before="10"/>
        <w:ind w:left="890"/>
      </w:pP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7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8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7"/>
        </w:rPr>
        <w:t>o</w:t>
      </w:r>
      <w:r>
        <w:rPr>
          <w:spacing w:val="2"/>
        </w:rPr>
        <w:t>n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l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-5"/>
        </w:rPr>
        <w:t>w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-2"/>
          <w:w w:val="103"/>
        </w:rPr>
        <w:t>f</w:t>
      </w:r>
      <w:r>
        <w:rPr>
          <w:spacing w:val="-3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-7"/>
          <w:w w:val="103"/>
        </w:rPr>
        <w:t>m</w:t>
      </w:r>
      <w:r>
        <w:rPr>
          <w:spacing w:val="1"/>
          <w:w w:val="103"/>
        </w:rPr>
        <w:t>s</w:t>
      </w:r>
      <w:r>
        <w:rPr>
          <w:w w:val="103"/>
        </w:rPr>
        <w:t>:</w:t>
      </w:r>
    </w:p>
    <w:p w:rsidR="00D6223C" w:rsidRDefault="002F6E37">
      <w:pPr>
        <w:spacing w:before="10" w:line="245" w:lineRule="auto"/>
        <w:ind w:left="1293" w:right="405" w:hanging="677"/>
        <w:jc w:val="both"/>
      </w:pPr>
      <w:r>
        <w:rPr>
          <w:spacing w:val="-1"/>
        </w:rPr>
        <w:t>a</w:t>
      </w:r>
      <w:r>
        <w:t xml:space="preserve">)         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7"/>
        </w:rPr>
        <w:t>b</w:t>
      </w:r>
      <w:r>
        <w:rPr>
          <w:spacing w:val="-1"/>
        </w:rPr>
        <w:t>a</w:t>
      </w:r>
      <w:r>
        <w:rPr>
          <w:spacing w:val="-3"/>
        </w:rPr>
        <w:t>n</w:t>
      </w:r>
      <w:r>
        <w:t>k</w:t>
      </w:r>
      <w:r>
        <w:rPr>
          <w:spacing w:val="20"/>
        </w:rPr>
        <w:t xml:space="preserve"> </w:t>
      </w:r>
      <w:r>
        <w:rPr>
          <w:spacing w:val="-3"/>
        </w:rPr>
        <w:t>gu</w:t>
      </w:r>
      <w:r>
        <w:rPr>
          <w:spacing w:val="4"/>
        </w:rPr>
        <w:t>a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t>e</w:t>
      </w:r>
      <w:r>
        <w:rPr>
          <w:spacing w:val="3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4"/>
        </w:rPr>
        <w:t>a</w:t>
      </w:r>
      <w:r>
        <w:t>n</w:t>
      </w:r>
      <w:r>
        <w:rPr>
          <w:spacing w:val="5"/>
        </w:rPr>
        <w:t xml:space="preserve"> i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vo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5"/>
        </w:rPr>
        <w:t>l</w:t>
      </w:r>
      <w:r>
        <w:t>e</w:t>
      </w:r>
      <w:r>
        <w:rPr>
          <w:spacing w:val="27"/>
        </w:rPr>
        <w:t xml:space="preserve"> </w:t>
      </w:r>
      <w:r>
        <w:rPr>
          <w:spacing w:val="5"/>
        </w:rPr>
        <w:t>l</w:t>
      </w:r>
      <w:r>
        <w:rPr>
          <w:spacing w:val="-5"/>
        </w:rPr>
        <w:t>e</w:t>
      </w:r>
      <w:r>
        <w:t>t</w:t>
      </w:r>
      <w:r>
        <w:rPr>
          <w:spacing w:val="5"/>
        </w:rPr>
        <w:t>t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5"/>
        </w:rPr>
        <w:t>c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7"/>
        </w:rPr>
        <w:t>d</w:t>
      </w:r>
      <w:r>
        <w:rPr>
          <w:spacing w:val="5"/>
        </w:rPr>
        <w:t>i</w:t>
      </w:r>
      <w:r>
        <w:t>t</w:t>
      </w:r>
      <w:r>
        <w:rPr>
          <w:spacing w:val="20"/>
        </w:rPr>
        <w:t xml:space="preserve"> </w:t>
      </w:r>
      <w:r>
        <w:t>i</w:t>
      </w:r>
      <w:r>
        <w:rPr>
          <w:spacing w:val="1"/>
        </w:rPr>
        <w:t>s</w:t>
      </w:r>
      <w:r>
        <w:rPr>
          <w:spacing w:val="-4"/>
        </w:rPr>
        <w:t>s</w:t>
      </w:r>
      <w:r>
        <w:rPr>
          <w:spacing w:val="2"/>
        </w:rPr>
        <w:t>u</w:t>
      </w:r>
      <w:r>
        <w:rPr>
          <w:spacing w:val="-5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7"/>
        </w:rPr>
        <w:t>b</w:t>
      </w:r>
      <w:r>
        <w:t>y a</w:t>
      </w:r>
      <w:r>
        <w:rPr>
          <w:spacing w:val="13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7"/>
        </w:rPr>
        <w:t>p</w:t>
      </w:r>
      <w:r>
        <w:rPr>
          <w:spacing w:val="-7"/>
        </w:rPr>
        <w:t>u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2"/>
        </w:rPr>
        <w:t>b</w:t>
      </w:r>
      <w:r>
        <w:rPr>
          <w:spacing w:val="5"/>
        </w:rPr>
        <w:t>l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b</w:t>
      </w:r>
      <w:r>
        <w:rPr>
          <w:spacing w:val="-5"/>
        </w:rPr>
        <w:t>a</w:t>
      </w:r>
      <w:r>
        <w:rPr>
          <w:spacing w:val="-3"/>
        </w:rPr>
        <w:t>n</w:t>
      </w:r>
      <w:r>
        <w:t>k</w:t>
      </w:r>
      <w:r>
        <w:rPr>
          <w:spacing w:val="15"/>
        </w:rPr>
        <w:t xml:space="preserve"> </w:t>
      </w:r>
      <w:r>
        <w:rPr>
          <w:spacing w:val="5"/>
        </w:rPr>
        <w:t>l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rPr>
          <w:spacing w:val="5"/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rPr>
          <w:spacing w:val="-12"/>
        </w:rPr>
        <w:t>y</w:t>
      </w:r>
      <w:r>
        <w:rPr>
          <w:spacing w:val="3"/>
        </w:rPr>
        <w:t>’</w:t>
      </w:r>
      <w:r>
        <w:t>s</w:t>
      </w:r>
      <w:r>
        <w:rPr>
          <w:spacing w:val="40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u</w:t>
      </w:r>
      <w:r>
        <w:rPr>
          <w:spacing w:val="-7"/>
        </w:rPr>
        <w:t>n</w:t>
      </w:r>
      <w:r>
        <w:t>t</w:t>
      </w:r>
      <w:r>
        <w:rPr>
          <w:spacing w:val="8"/>
        </w:rPr>
        <w:t>r</w:t>
      </w:r>
      <w:r>
        <w:rPr>
          <w:spacing w:val="-12"/>
        </w:rPr>
        <w:t>y</w:t>
      </w:r>
      <w:r>
        <w:t>,</w:t>
      </w:r>
      <w:r>
        <w:rPr>
          <w:spacing w:val="44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29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t>m</w:t>
      </w:r>
      <w:r>
        <w:rPr>
          <w:spacing w:val="22"/>
        </w:rPr>
        <w:t xml:space="preserve"> </w:t>
      </w:r>
      <w:r>
        <w:rPr>
          <w:spacing w:val="-3"/>
        </w:rPr>
        <w:t>p</w:t>
      </w:r>
      <w:r>
        <w:rPr>
          <w:spacing w:val="8"/>
        </w:rPr>
        <w:t>r</w:t>
      </w:r>
      <w:r>
        <w:rPr>
          <w:spacing w:val="-3"/>
        </w:rPr>
        <w:t>ov</w:t>
      </w:r>
      <w:r>
        <w:rPr>
          <w:spacing w:val="5"/>
        </w:rPr>
        <w:t>i</w:t>
      </w:r>
      <w:r>
        <w:rPr>
          <w:spacing w:val="2"/>
        </w:rPr>
        <w:t>d</w:t>
      </w:r>
      <w:r>
        <w:rPr>
          <w:spacing w:val="-5"/>
        </w:rPr>
        <w:t>e</w:t>
      </w:r>
      <w:r>
        <w:t>d</w:t>
      </w:r>
      <w:r>
        <w:rPr>
          <w:spacing w:val="36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24"/>
        </w:rPr>
        <w:t xml:space="preserve"> </w:t>
      </w:r>
      <w:r>
        <w:rPr>
          <w:spacing w:val="-3"/>
        </w:rPr>
        <w:t>b</w:t>
      </w:r>
      <w:r>
        <w:t>i</w:t>
      </w:r>
      <w:r>
        <w:rPr>
          <w:spacing w:val="2"/>
        </w:rPr>
        <w:t>d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9"/>
        </w:rPr>
        <w:t xml:space="preserve"> </w:t>
      </w:r>
      <w:r>
        <w:rPr>
          <w:spacing w:val="2"/>
        </w:rPr>
        <w:t>do</w:t>
      </w:r>
      <w:r>
        <w:rPr>
          <w:spacing w:val="-5"/>
        </w:rPr>
        <w:t>c</w:t>
      </w:r>
      <w:r>
        <w:rPr>
          <w:spacing w:val="2"/>
        </w:rPr>
        <w:t>um</w:t>
      </w:r>
      <w:r>
        <w:rPr>
          <w:spacing w:val="-1"/>
        </w:rPr>
        <w:t>e</w:t>
      </w:r>
      <w:r>
        <w:rPr>
          <w:spacing w:val="-7"/>
        </w:rPr>
        <w:t>n</w:t>
      </w:r>
      <w:r>
        <w:t xml:space="preserve">ts  </w:t>
      </w:r>
      <w:r>
        <w:rPr>
          <w:spacing w:val="2"/>
        </w:rPr>
        <w:t>o</w:t>
      </w:r>
      <w:r>
        <w:t>r</w:t>
      </w:r>
      <w:r>
        <w:rPr>
          <w:spacing w:val="26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44"/>
        </w:rPr>
        <w:t xml:space="preserve"> </w:t>
      </w:r>
      <w:r>
        <w:rPr>
          <w:spacing w:val="-6"/>
          <w:w w:val="103"/>
        </w:rPr>
        <w:t>f</w:t>
      </w:r>
      <w:r>
        <w:rPr>
          <w:spacing w:val="2"/>
          <w:w w:val="103"/>
        </w:rPr>
        <w:t>o</w:t>
      </w:r>
      <w:r>
        <w:rPr>
          <w:spacing w:val="3"/>
          <w:w w:val="103"/>
        </w:rPr>
        <w:t>r</w:t>
      </w:r>
      <w:r>
        <w:rPr>
          <w:w w:val="103"/>
        </w:rPr>
        <w:t xml:space="preserve">m 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2"/>
        </w:rPr>
        <w:t>p</w:t>
      </w:r>
      <w:r>
        <w:t>t</w:t>
      </w:r>
      <w:r>
        <w:rPr>
          <w:spacing w:val="-1"/>
        </w:rPr>
        <w:t>a</w:t>
      </w:r>
      <w:r>
        <w:rPr>
          <w:spacing w:val="-3"/>
        </w:rPr>
        <w:t>b</w:t>
      </w:r>
      <w:r>
        <w:rPr>
          <w:spacing w:val="10"/>
        </w:rPr>
        <w:t>l</w:t>
      </w:r>
      <w:r>
        <w:t>e</w:t>
      </w:r>
      <w:r>
        <w:rPr>
          <w:spacing w:val="17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5"/>
        </w:rPr>
        <w:t>i</w:t>
      </w:r>
      <w:r>
        <w:rPr>
          <w:spacing w:val="-7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7"/>
        </w:rPr>
        <w:t>y</w:t>
      </w:r>
      <w:r>
        <w:t>;</w:t>
      </w:r>
      <w:r>
        <w:rPr>
          <w:spacing w:val="22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>r</w:t>
      </w:r>
    </w:p>
    <w:p w:rsidR="00D6223C" w:rsidRDefault="002F6E37">
      <w:pPr>
        <w:spacing w:before="5"/>
        <w:ind w:left="616"/>
      </w:pPr>
      <w:r>
        <w:rPr>
          <w:spacing w:val="2"/>
        </w:rPr>
        <w:t>b</w:t>
      </w:r>
      <w:r>
        <w:t xml:space="preserve">)         </w:t>
      </w:r>
      <w:r>
        <w:rPr>
          <w:spacing w:val="7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rPr>
          <w:spacing w:val="6"/>
        </w:rPr>
        <w:t>s</w:t>
      </w:r>
      <w:r>
        <w:rPr>
          <w:spacing w:val="-7"/>
        </w:rPr>
        <w:t>h</w:t>
      </w:r>
      <w:r>
        <w:rPr>
          <w:spacing w:val="10"/>
        </w:rPr>
        <w:t>i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2"/>
        </w:rPr>
        <w:t>’</w:t>
      </w:r>
      <w:r>
        <w:t>s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ce</w:t>
      </w:r>
      <w:r>
        <w:rPr>
          <w:spacing w:val="-2"/>
        </w:rPr>
        <w:t>r</w:t>
      </w:r>
      <w:r>
        <w:t>ti</w:t>
      </w:r>
      <w:r>
        <w:rPr>
          <w:spacing w:val="-6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1"/>
          <w:w w:val="103"/>
        </w:rPr>
        <w:t>c</w:t>
      </w:r>
      <w:r>
        <w:rPr>
          <w:spacing w:val="2"/>
          <w:w w:val="103"/>
        </w:rPr>
        <w:t>h</w:t>
      </w:r>
      <w:r>
        <w:rPr>
          <w:spacing w:val="-5"/>
          <w:w w:val="103"/>
        </w:rPr>
        <w:t>e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k</w:t>
      </w:r>
      <w:r>
        <w:rPr>
          <w:w w:val="103"/>
        </w:rPr>
        <w:t>.</w:t>
      </w:r>
    </w:p>
    <w:p w:rsidR="00D6223C" w:rsidRDefault="002F6E37">
      <w:pPr>
        <w:spacing w:before="5" w:line="248" w:lineRule="auto"/>
        <w:ind w:left="880" w:right="629" w:hanging="677"/>
        <w:sectPr w:rsidR="00D6223C">
          <w:headerReference w:type="default" r:id="rId39"/>
          <w:footerReference w:type="default" r:id="rId40"/>
          <w:pgSz w:w="12240" w:h="15840"/>
          <w:pgMar w:top="1480" w:right="1000" w:bottom="0" w:left="1640" w:header="0" w:footer="146" w:gutter="0"/>
          <w:pgNumType w:start="23"/>
          <w:cols w:space="720"/>
        </w:sectPr>
      </w:pPr>
      <w:r>
        <w:rPr>
          <w:spacing w:val="2"/>
        </w:rPr>
        <w:t>7</w:t>
      </w:r>
      <w:r>
        <w:rPr>
          <w:spacing w:val="1"/>
        </w:rPr>
        <w:t>.</w:t>
      </w:r>
      <w:r>
        <w:t xml:space="preserve">4       </w:t>
      </w:r>
      <w:r>
        <w:rPr>
          <w:spacing w:val="23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10"/>
        </w:rPr>
        <w:t>t</w:t>
      </w:r>
      <w:r>
        <w:t>y</w:t>
      </w:r>
      <w:r>
        <w:rPr>
          <w:spacing w:val="9"/>
        </w:rPr>
        <w:t xml:space="preserve"> </w:t>
      </w:r>
      <w:r>
        <w:rPr>
          <w:spacing w:val="-5"/>
        </w:rPr>
        <w:t>w</w:t>
      </w:r>
      <w:r>
        <w:t>ill</w:t>
      </w:r>
      <w:r>
        <w:rPr>
          <w:spacing w:val="16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3"/>
        </w:rPr>
        <w:t>g</w:t>
      </w:r>
      <w:r>
        <w:rPr>
          <w:spacing w:val="-5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t>t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2"/>
        </w:rPr>
        <w:t>n</w:t>
      </w:r>
      <w:r>
        <w:rPr>
          <w:spacing w:val="-5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w w:val="103"/>
        </w:rPr>
        <w:t xml:space="preserve">r </w:t>
      </w:r>
      <w:r>
        <w:rPr>
          <w:spacing w:val="2"/>
        </w:rPr>
        <w:t>n</w:t>
      </w:r>
      <w:r>
        <w:rPr>
          <w:spacing w:val="-3"/>
        </w:rPr>
        <w:t>o</w:t>
      </w:r>
      <w:r>
        <w:t>t</w:t>
      </w:r>
      <w:r>
        <w:rPr>
          <w:spacing w:val="11"/>
        </w:rPr>
        <w:t xml:space="preserve"> </w:t>
      </w:r>
      <w:r>
        <w:t>l</w:t>
      </w:r>
      <w:r>
        <w:rPr>
          <w:spacing w:val="-1"/>
        </w:rPr>
        <w:t>a</w:t>
      </w:r>
      <w:r>
        <w:t>t</w:t>
      </w:r>
      <w:r>
        <w:rPr>
          <w:spacing w:val="-5"/>
        </w:rPr>
        <w:t>e</w:t>
      </w:r>
      <w:r>
        <w:t>r</w:t>
      </w:r>
      <w:r>
        <w:rPr>
          <w:spacing w:val="12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t</w:t>
      </w:r>
      <w:r>
        <w:rPr>
          <w:spacing w:val="-7"/>
        </w:rPr>
        <w:t>h</w:t>
      </w:r>
      <w:r>
        <w:rPr>
          <w:spacing w:val="5"/>
        </w:rPr>
        <w:t>i</w:t>
      </w:r>
      <w:r>
        <w:rPr>
          <w:spacing w:val="-2"/>
        </w:rPr>
        <w:t>r</w:t>
      </w:r>
      <w:r>
        <w:rPr>
          <w:spacing w:val="10"/>
        </w:rPr>
        <w:t>t</w:t>
      </w:r>
      <w:r>
        <w:t>y</w:t>
      </w:r>
      <w:r>
        <w:rPr>
          <w:spacing w:val="3"/>
        </w:rPr>
        <w:t xml:space="preserve"> </w:t>
      </w:r>
      <w:r>
        <w:rPr>
          <w:spacing w:val="-2"/>
        </w:rPr>
        <w:t>(</w:t>
      </w:r>
      <w:r>
        <w:rPr>
          <w:spacing w:val="2"/>
        </w:rPr>
        <w:t>3</w:t>
      </w:r>
      <w:r>
        <w:rPr>
          <w:spacing w:val="-3"/>
        </w:rPr>
        <w:t>0</w:t>
      </w:r>
      <w:r>
        <w:t>)</w:t>
      </w:r>
      <w:r>
        <w:rPr>
          <w:spacing w:val="16"/>
        </w:rPr>
        <w:t xml:space="preserve"> </w:t>
      </w:r>
      <w:r>
        <w:rPr>
          <w:spacing w:val="-7"/>
        </w:rPr>
        <w:t>d</w:t>
      </w:r>
      <w:r>
        <w:rPr>
          <w:spacing w:val="4"/>
        </w:rPr>
        <w:t>a</w:t>
      </w:r>
      <w:r>
        <w:rPr>
          <w:spacing w:val="-7"/>
        </w:rPr>
        <w:t>y</w:t>
      </w:r>
      <w:r>
        <w:t>s</w:t>
      </w:r>
      <w:r>
        <w:rPr>
          <w:spacing w:val="15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l</w:t>
      </w:r>
      <w:r>
        <w:rPr>
          <w:spacing w:val="5"/>
        </w:rPr>
        <w:t>l</w:t>
      </w:r>
      <w:r>
        <w:rPr>
          <w:spacing w:val="2"/>
        </w:rPr>
        <w:t>o</w:t>
      </w:r>
      <w:r>
        <w:rPr>
          <w:spacing w:val="-5"/>
        </w:rPr>
        <w:t>w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mp</w:t>
      </w:r>
      <w:r>
        <w:rPr>
          <w:spacing w:val="5"/>
        </w:rPr>
        <w:t>l</w:t>
      </w:r>
      <w:r>
        <w:rPr>
          <w:spacing w:val="-10"/>
        </w:rPr>
        <w:t>e</w:t>
      </w:r>
      <w:r>
        <w:rPr>
          <w:spacing w:val="5"/>
        </w:rPr>
        <w:t>t</w:t>
      </w:r>
      <w:r>
        <w:t>i</w:t>
      </w:r>
      <w:r>
        <w:rPr>
          <w:spacing w:val="-7"/>
        </w:rPr>
        <w:t>o</w:t>
      </w:r>
      <w:r>
        <w:t>n</w:t>
      </w:r>
      <w:r>
        <w:rPr>
          <w:spacing w:val="2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rPr>
          <w:spacing w:val="-5"/>
        </w:rPr>
        <w:t>l</w:t>
      </w:r>
      <w:r>
        <w:t>i</w:t>
      </w:r>
      <w:r>
        <w:rPr>
          <w:spacing w:val="-5"/>
        </w:rPr>
        <w:t>e</w:t>
      </w:r>
      <w:r>
        <w:rPr>
          <w:spacing w:val="-2"/>
        </w:rPr>
        <w:t>r’</w:t>
      </w:r>
      <w:r>
        <w:t>s</w:t>
      </w:r>
      <w:r>
        <w:rPr>
          <w:spacing w:val="28"/>
        </w:rPr>
        <w:t xml:space="preserve"> </w:t>
      </w:r>
      <w:r>
        <w:rPr>
          <w:spacing w:val="-3"/>
          <w:w w:val="103"/>
        </w:rPr>
        <w:t>p</w:t>
      </w:r>
      <w:r>
        <w:rPr>
          <w:spacing w:val="-5"/>
          <w:w w:val="103"/>
        </w:rPr>
        <w:t>e</w:t>
      </w:r>
      <w:r>
        <w:rPr>
          <w:spacing w:val="3"/>
          <w:w w:val="103"/>
        </w:rPr>
        <w:t>r</w:t>
      </w:r>
      <w:r>
        <w:rPr>
          <w:spacing w:val="-2"/>
          <w:w w:val="103"/>
        </w:rPr>
        <w:t>f</w:t>
      </w:r>
      <w:r>
        <w:rPr>
          <w:spacing w:val="2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-3"/>
          <w:w w:val="103"/>
        </w:rPr>
        <w:t>m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c</w:t>
      </w:r>
      <w:r>
        <w:rPr>
          <w:w w:val="103"/>
        </w:rPr>
        <w:t xml:space="preserve">e </w:t>
      </w:r>
      <w:r>
        <w:rPr>
          <w:spacing w:val="-3"/>
        </w:rPr>
        <w:t>o</w:t>
      </w:r>
      <w:r>
        <w:rPr>
          <w:spacing w:val="2"/>
        </w:rPr>
        <w:t>b</w:t>
      </w:r>
      <w:r>
        <w:t>li</w:t>
      </w:r>
      <w:r>
        <w:rPr>
          <w:spacing w:val="2"/>
        </w:rPr>
        <w:t>g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7"/>
        </w:rPr>
        <w:t>n</w:t>
      </w:r>
      <w:r>
        <w:t>s</w:t>
      </w:r>
      <w:r>
        <w:rPr>
          <w:spacing w:val="31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26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-3"/>
        </w:rPr>
        <w:t>ud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a</w:t>
      </w:r>
      <w:r>
        <w:rPr>
          <w:spacing w:val="-2"/>
        </w:rPr>
        <w:t>rr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10"/>
        </w:rPr>
        <w:t>t</w:t>
      </w:r>
      <w:r>
        <w:t>y</w:t>
      </w:r>
      <w:r>
        <w:rPr>
          <w:spacing w:val="16"/>
        </w:rPr>
        <w:t xml:space="preserve"> </w:t>
      </w:r>
      <w:r>
        <w:rPr>
          <w:spacing w:val="-7"/>
        </w:rPr>
        <w:t>o</w:t>
      </w:r>
      <w:r>
        <w:rPr>
          <w:spacing w:val="2"/>
        </w:rPr>
        <w:t>b</w:t>
      </w:r>
      <w:r>
        <w:t>li</w:t>
      </w:r>
      <w:r>
        <w:rPr>
          <w:spacing w:val="2"/>
        </w:rPr>
        <w:t>g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1"/>
        </w:rPr>
        <w:t>s</w:t>
      </w:r>
      <w:r>
        <w:t>,</w:t>
      </w:r>
      <w:r>
        <w:rPr>
          <w:spacing w:val="32"/>
        </w:rPr>
        <w:t xml:space="preserve"> </w:t>
      </w:r>
      <w:r>
        <w:rPr>
          <w:spacing w:val="-3"/>
        </w:rPr>
        <w:t>u</w:t>
      </w:r>
      <w:r>
        <w:rPr>
          <w:spacing w:val="-7"/>
        </w:rPr>
        <w:t>n</w:t>
      </w:r>
      <w:r>
        <w:rPr>
          <w:spacing w:val="5"/>
        </w:rPr>
        <w:t>l</w:t>
      </w:r>
      <w:r>
        <w:rPr>
          <w:spacing w:val="-5"/>
        </w:rPr>
        <w:t>e</w:t>
      </w:r>
      <w:r>
        <w:rPr>
          <w:spacing w:val="-4"/>
        </w:rPr>
        <w:t>s</w:t>
      </w:r>
      <w:r>
        <w:t>s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8"/>
        </w:rPr>
        <w:t>r</w:t>
      </w:r>
      <w:r>
        <w:rPr>
          <w:spacing w:val="-5"/>
        </w:rPr>
        <w:t>w</w:t>
      </w:r>
      <w:r>
        <w:t>i</w:t>
      </w:r>
      <w:r>
        <w:rPr>
          <w:spacing w:val="6"/>
        </w:rPr>
        <w:t>s</w:t>
      </w:r>
      <w:r>
        <w:t>e</w:t>
      </w:r>
      <w:r>
        <w:rPr>
          <w:spacing w:val="20"/>
        </w:rPr>
        <w:t xml:space="preserve"> </w:t>
      </w:r>
      <w:r>
        <w:rPr>
          <w:w w:val="103"/>
        </w:rPr>
        <w:t xml:space="preserve">in </w:t>
      </w:r>
      <w:r>
        <w:rPr>
          <w:spacing w:val="5"/>
          <w:w w:val="103"/>
        </w:rPr>
        <w:t>S</w:t>
      </w:r>
      <w:r>
        <w:rPr>
          <w:spacing w:val="1"/>
          <w:w w:val="103"/>
        </w:rPr>
        <w:t>C</w:t>
      </w:r>
      <w:r>
        <w:rPr>
          <w:spacing w:val="-4"/>
          <w:w w:val="103"/>
        </w:rPr>
        <w:t>C</w:t>
      </w:r>
      <w:r>
        <w:rPr>
          <w:w w:val="103"/>
        </w:rPr>
        <w:t>.</w:t>
      </w:r>
    </w:p>
    <w:p w:rsidR="00D6223C" w:rsidRDefault="002F6E37">
      <w:pPr>
        <w:spacing w:before="80"/>
        <w:ind w:left="213"/>
      </w:pPr>
      <w:r>
        <w:rPr>
          <w:spacing w:val="2"/>
        </w:rPr>
        <w:lastRenderedPageBreak/>
        <w:t>8</w:t>
      </w:r>
      <w:r>
        <w:t xml:space="preserve">.         </w:t>
      </w:r>
      <w:r>
        <w:rPr>
          <w:spacing w:val="24"/>
        </w:rPr>
        <w:t xml:space="preserve"> </w:t>
      </w:r>
      <w:r>
        <w:rPr>
          <w:b/>
          <w:spacing w:val="-1"/>
        </w:rPr>
        <w:t>I</w:t>
      </w:r>
      <w:r>
        <w:rPr>
          <w:b/>
          <w:spacing w:val="3"/>
        </w:rPr>
        <w:t>n</w:t>
      </w:r>
      <w:r>
        <w:rPr>
          <w:b/>
          <w:spacing w:val="-6"/>
        </w:rPr>
        <w:t>s</w:t>
      </w:r>
      <w:r>
        <w:rPr>
          <w:b/>
          <w:spacing w:val="-1"/>
        </w:rPr>
        <w:t>p</w:t>
      </w:r>
      <w:r>
        <w:rPr>
          <w:b/>
          <w:spacing w:val="-3"/>
        </w:rPr>
        <w:t>ec</w:t>
      </w:r>
      <w:r>
        <w:rPr>
          <w:b/>
        </w:rPr>
        <w:t>t</w:t>
      </w:r>
      <w:r>
        <w:rPr>
          <w:b/>
          <w:spacing w:val="-3"/>
        </w:rPr>
        <w:t>i</w:t>
      </w:r>
      <w:r>
        <w:rPr>
          <w:b/>
          <w:spacing w:val="-4"/>
        </w:rPr>
        <w:t>o</w:t>
      </w:r>
      <w:r>
        <w:rPr>
          <w:b/>
          <w:spacing w:val="3"/>
        </w:rPr>
        <w:t>n</w:t>
      </w:r>
      <w:r>
        <w:rPr>
          <w:b/>
        </w:rPr>
        <w:t>s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6"/>
        </w:rPr>
        <w:t>n</w:t>
      </w:r>
      <w:r>
        <w:rPr>
          <w:b/>
        </w:rPr>
        <w:t>d</w:t>
      </w:r>
      <w:r>
        <w:rPr>
          <w:b/>
          <w:spacing w:val="-3"/>
        </w:rPr>
        <w:t xml:space="preserve"> </w:t>
      </w:r>
      <w:r>
        <w:rPr>
          <w:b/>
        </w:rPr>
        <w:t>T</w:t>
      </w:r>
      <w:r>
        <w:rPr>
          <w:b/>
          <w:spacing w:val="-3"/>
        </w:rPr>
        <w:t>e</w:t>
      </w:r>
      <w:r>
        <w:rPr>
          <w:b/>
          <w:spacing w:val="-1"/>
        </w:rPr>
        <w:t>s</w:t>
      </w:r>
      <w:r>
        <w:rPr>
          <w:b/>
          <w:spacing w:val="-4"/>
        </w:rPr>
        <w:t>t</w:t>
      </w:r>
      <w:r>
        <w:rPr>
          <w:b/>
        </w:rPr>
        <w:t>s</w:t>
      </w:r>
    </w:p>
    <w:p w:rsidR="00D6223C" w:rsidRDefault="002F6E37">
      <w:pPr>
        <w:spacing w:before="10" w:line="246" w:lineRule="auto"/>
        <w:ind w:left="746" w:right="403" w:hanging="533"/>
        <w:jc w:val="both"/>
      </w:pPr>
      <w:r>
        <w:rPr>
          <w:spacing w:val="2"/>
        </w:rPr>
        <w:t>8</w:t>
      </w:r>
      <w:r>
        <w:rPr>
          <w:spacing w:val="1"/>
        </w:rPr>
        <w:t>.</w:t>
      </w:r>
      <w:r>
        <w:t xml:space="preserve">1    </w:t>
      </w:r>
      <w:r>
        <w:rPr>
          <w:spacing w:val="19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6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2"/>
        </w:rPr>
        <w:t>v</w:t>
      </w:r>
      <w:r>
        <w:t>e</w:t>
      </w:r>
      <w:r>
        <w:rPr>
          <w:spacing w:val="30"/>
        </w:rPr>
        <w:t xml:space="preserve"> </w:t>
      </w:r>
      <w:r>
        <w:rPr>
          <w:spacing w:val="-4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7"/>
        </w:rP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r</w:t>
      </w:r>
      <w:r>
        <w:t>i</w:t>
      </w:r>
      <w:r>
        <w:rPr>
          <w:spacing w:val="-3"/>
        </w:rPr>
        <w:t>gh</w:t>
      </w:r>
      <w:r>
        <w:t>t</w:t>
      </w:r>
      <w:r>
        <w:rPr>
          <w:spacing w:val="19"/>
        </w:rPr>
        <w:t xml:space="preserve"> </w:t>
      </w:r>
      <w:r>
        <w:t>to i</w:t>
      </w:r>
      <w:r>
        <w:rPr>
          <w:spacing w:val="-3"/>
        </w:rPr>
        <w:t>n</w:t>
      </w:r>
      <w:r>
        <w:rPr>
          <w:spacing w:val="-4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/</w:t>
      </w:r>
      <w:r>
        <w:rPr>
          <w:spacing w:val="-7"/>
        </w:rPr>
        <w:t>o</w:t>
      </w:r>
      <w:r>
        <w:t>r</w:t>
      </w:r>
      <w:r>
        <w:rPr>
          <w:spacing w:val="12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1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7"/>
        </w:rPr>
        <w:t>o</w:t>
      </w:r>
      <w:r>
        <w:rPr>
          <w:spacing w:val="-3"/>
        </w:rPr>
        <w:t>d</w:t>
      </w:r>
      <w:r>
        <w:t>s</w:t>
      </w:r>
      <w:r>
        <w:rPr>
          <w:spacing w:val="19"/>
        </w:rPr>
        <w:t xml:space="preserve"> </w:t>
      </w:r>
      <w:r>
        <w:rPr>
          <w:w w:val="103"/>
        </w:rPr>
        <w:t xml:space="preserve">to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3"/>
        </w:rPr>
        <w:t>r</w:t>
      </w:r>
      <w:r>
        <w:t>m</w:t>
      </w:r>
      <w:r>
        <w:rPr>
          <w:spacing w:val="2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0"/>
        </w:rPr>
        <w:t>e</w:t>
      </w:r>
      <w:r>
        <w:rPr>
          <w:spacing w:val="5"/>
        </w:rPr>
        <w:t>i</w:t>
      </w:r>
      <w:r>
        <w:t>r</w:t>
      </w:r>
      <w:r>
        <w:rPr>
          <w:spacing w:val="27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2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t>i</w:t>
      </w:r>
      <w:r>
        <w:rPr>
          <w:spacing w:val="10"/>
        </w:rPr>
        <w:t>t</w:t>
      </w:r>
      <w:r>
        <w:t>y</w:t>
      </w:r>
      <w:r>
        <w:rPr>
          <w:spacing w:val="27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43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6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</w:t>
      </w:r>
      <w:r>
        <w:t>t</w:t>
      </w:r>
      <w:r>
        <w:rPr>
          <w:spacing w:val="-2"/>
        </w:rPr>
        <w:t>r</w:t>
      </w:r>
      <w:r>
        <w:t>a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1"/>
        </w:rPr>
        <w:t>s</w:t>
      </w:r>
      <w:r>
        <w:t>t</w:t>
      </w:r>
      <w:r>
        <w:rPr>
          <w:spacing w:val="2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8"/>
        </w:rPr>
        <w:t xml:space="preserve"> 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4"/>
          <w:w w:val="103"/>
        </w:rPr>
        <w:t>c</w:t>
      </w:r>
      <w:r>
        <w:rPr>
          <w:spacing w:val="-12"/>
          <w:w w:val="103"/>
        </w:rPr>
        <w:t>y</w:t>
      </w:r>
      <w:r>
        <w:rPr>
          <w:spacing w:val="1"/>
          <w:w w:val="103"/>
        </w:rPr>
        <w:t>.</w:t>
      </w:r>
      <w:r>
        <w:rPr>
          <w:spacing w:val="5"/>
          <w:w w:val="103"/>
        </w:rPr>
        <w:t>S</w:t>
      </w:r>
      <w:r>
        <w:rPr>
          <w:spacing w:val="1"/>
          <w:w w:val="103"/>
        </w:rPr>
        <w:t>C</w:t>
      </w:r>
      <w:r>
        <w:rPr>
          <w:w w:val="103"/>
        </w:rPr>
        <w:t xml:space="preserve">C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9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 </w:t>
      </w:r>
      <w:r>
        <w:rPr>
          <w:spacing w:val="3"/>
        </w:rPr>
        <w:t>T</w:t>
      </w:r>
      <w:r>
        <w:rPr>
          <w:spacing w:val="-1"/>
        </w:rPr>
        <w:t>ec</w:t>
      </w:r>
      <w:r>
        <w:rPr>
          <w:spacing w:val="2"/>
        </w:rPr>
        <w:t>h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-1"/>
        </w:rPr>
        <w:t>ca</w:t>
      </w:r>
      <w:r>
        <w:t xml:space="preserve">l </w:t>
      </w:r>
      <w:r>
        <w:rPr>
          <w:spacing w:val="26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ti</w:t>
      </w:r>
      <w:r>
        <w:rPr>
          <w:spacing w:val="-3"/>
        </w:rPr>
        <w:t>on</w:t>
      </w:r>
      <w:r>
        <w:t xml:space="preserve">s </w:t>
      </w:r>
      <w:r>
        <w:rPr>
          <w:spacing w:val="33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 xml:space="preserve">l </w:t>
      </w:r>
      <w:r>
        <w:rPr>
          <w:spacing w:val="14"/>
        </w:rPr>
        <w:t xml:space="preserve"> </w:t>
      </w:r>
      <w:r>
        <w:rPr>
          <w:spacing w:val="-4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3"/>
        </w:rPr>
        <w:t>f</w:t>
      </w:r>
      <w:r>
        <w:t xml:space="preserve">y </w:t>
      </w:r>
      <w:r>
        <w:rPr>
          <w:spacing w:val="13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rPr>
          <w:spacing w:val="-1"/>
        </w:rPr>
        <w:t>a</w:t>
      </w:r>
      <w:r>
        <w:t xml:space="preserve">t </w:t>
      </w:r>
      <w:r>
        <w:rPr>
          <w:spacing w:val="14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rPr>
          <w:spacing w:val="-7"/>
        </w:rPr>
        <w:t>n</w:t>
      </w:r>
      <w:r>
        <w:t xml:space="preserve">s 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4"/>
        </w:rPr>
        <w:t xml:space="preserve"> </w:t>
      </w:r>
      <w:r>
        <w:rPr>
          <w:spacing w:val="10"/>
        </w:rPr>
        <w:t>t</w:t>
      </w:r>
      <w:r>
        <w:rPr>
          <w:spacing w:val="-10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t xml:space="preserve">s </w:t>
      </w:r>
      <w:r>
        <w:rPr>
          <w:spacing w:val="10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 </w:t>
      </w:r>
      <w:r>
        <w:rPr>
          <w:spacing w:val="5"/>
        </w:rP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 xml:space="preserve">g </w:t>
      </w:r>
      <w:r>
        <w:rPr>
          <w:spacing w:val="19"/>
        </w:rPr>
        <w:t xml:space="preserve"> 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4"/>
          <w:w w:val="103"/>
        </w:rPr>
        <w:t>c</w:t>
      </w:r>
      <w:r>
        <w:rPr>
          <w:w w:val="103"/>
        </w:rPr>
        <w:t xml:space="preserve">y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3"/>
        </w:rPr>
        <w:t>r</w:t>
      </w:r>
      <w:r>
        <w:rPr>
          <w:spacing w:val="-5"/>
        </w:rPr>
        <w:t>e</w:t>
      </w:r>
      <w:r>
        <w:t xml:space="preserve">s </w:t>
      </w:r>
      <w:r>
        <w:rPr>
          <w:spacing w:val="11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2"/>
        </w:rPr>
        <w:t>h</w:t>
      </w:r>
      <w:r>
        <w:rPr>
          <w:spacing w:val="-10"/>
        </w:rPr>
        <w:t>e</w:t>
      </w:r>
      <w:r>
        <w:rPr>
          <w:spacing w:val="8"/>
        </w:rPr>
        <w:t>r</w:t>
      </w:r>
      <w:r>
        <w:t xml:space="preserve">e  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4"/>
        </w:rPr>
        <w:t>e</w:t>
      </w:r>
      <w:r>
        <w:t>y</w:t>
      </w:r>
      <w:r>
        <w:rPr>
          <w:spacing w:val="39"/>
        </w:rPr>
        <w:t xml:space="preserve"> </w:t>
      </w:r>
      <w:r>
        <w:rPr>
          <w:spacing w:val="4"/>
        </w:rPr>
        <w:t>a</w:t>
      </w:r>
      <w:r>
        <w:rPr>
          <w:spacing w:val="3"/>
        </w:rPr>
        <w:t>r</w:t>
      </w:r>
      <w:r>
        <w:t>e</w:t>
      </w:r>
      <w:r>
        <w:rPr>
          <w:spacing w:val="4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38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4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2"/>
        </w:rPr>
        <w:t>du</w:t>
      </w:r>
      <w:r>
        <w:rPr>
          <w:spacing w:val="-10"/>
        </w:rPr>
        <w:t>c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-3"/>
        </w:rPr>
        <w:t>d</w:t>
      </w:r>
      <w:r>
        <w:t xml:space="preserve">. </w:t>
      </w:r>
      <w:r>
        <w:rPr>
          <w:spacing w:val="17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49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 xml:space="preserve">g </w:t>
      </w:r>
      <w:r>
        <w:rPr>
          <w:spacing w:val="16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 xml:space="preserve">y </w:t>
      </w:r>
      <w:r>
        <w:rPr>
          <w:spacing w:val="4"/>
        </w:rPr>
        <w:t xml:space="preserve"> </w:t>
      </w:r>
      <w:r>
        <w:rPr>
          <w:spacing w:val="6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 xml:space="preserve">ll </w:t>
      </w:r>
      <w:r>
        <w:rPr>
          <w:spacing w:val="7"/>
        </w:rPr>
        <w:t xml:space="preserve"> </w:t>
      </w:r>
      <w:r>
        <w:rPr>
          <w:spacing w:val="2"/>
        </w:rPr>
        <w:t>n</w:t>
      </w:r>
      <w:r>
        <w:rPr>
          <w:spacing w:val="-3"/>
        </w:rPr>
        <w:t>o</w:t>
      </w:r>
      <w:r>
        <w:t>ti</w:t>
      </w:r>
      <w:r>
        <w:rPr>
          <w:spacing w:val="-2"/>
        </w:rPr>
        <w:t>f</w:t>
      </w:r>
      <w:r>
        <w:t>y</w:t>
      </w:r>
      <w:r>
        <w:rPr>
          <w:spacing w:val="48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7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li</w:t>
      </w:r>
      <w:r>
        <w:rPr>
          <w:spacing w:val="-5"/>
        </w:rPr>
        <w:t>e</w:t>
      </w:r>
      <w:r>
        <w:t xml:space="preserve">r </w:t>
      </w:r>
      <w:r>
        <w:rPr>
          <w:spacing w:val="9"/>
        </w:rPr>
        <w:t xml:space="preserve"> </w:t>
      </w:r>
      <w:r>
        <w:rPr>
          <w:spacing w:val="5"/>
          <w:w w:val="103"/>
        </w:rPr>
        <w:t>i</w:t>
      </w:r>
      <w:r>
        <w:rPr>
          <w:w w:val="103"/>
        </w:rPr>
        <w:t xml:space="preserve">n </w:t>
      </w:r>
      <w:r>
        <w:rPr>
          <w:spacing w:val="-5"/>
        </w:rPr>
        <w:t>w</w:t>
      </w:r>
      <w:r>
        <w:rPr>
          <w:spacing w:val="-2"/>
        </w:rPr>
        <w:t>r</w:t>
      </w:r>
      <w:r>
        <w:rPr>
          <w:spacing w:val="5"/>
        </w:rPr>
        <w:t>i</w:t>
      </w:r>
      <w:r>
        <w:t>ti</w:t>
      </w:r>
      <w:r>
        <w:rPr>
          <w:spacing w:val="2"/>
        </w:rPr>
        <w:t>n</w:t>
      </w:r>
      <w:r>
        <w:rPr>
          <w:spacing w:val="-7"/>
        </w:rPr>
        <w:t>g</w:t>
      </w:r>
      <w:r>
        <w:t>,</w:t>
      </w:r>
      <w:r>
        <w:rPr>
          <w:spacing w:val="2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 t</w:t>
      </w:r>
      <w:r>
        <w:rPr>
          <w:spacing w:val="5"/>
        </w:rPr>
        <w:t>i</w:t>
      </w:r>
      <w:r>
        <w:rPr>
          <w:spacing w:val="-3"/>
        </w:rPr>
        <w:t>m</w:t>
      </w:r>
      <w:r>
        <w:rPr>
          <w:spacing w:val="-10"/>
        </w:rPr>
        <w:t>e</w:t>
      </w:r>
      <w:r>
        <w:rPr>
          <w:spacing w:val="10"/>
        </w:rPr>
        <w:t>l</w:t>
      </w:r>
      <w:r>
        <w:t>y</w:t>
      </w:r>
      <w:r>
        <w:rPr>
          <w:spacing w:val="10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nn</w:t>
      </w:r>
      <w:r>
        <w:rPr>
          <w:spacing w:val="-10"/>
        </w:rPr>
        <w:t>e</w:t>
      </w:r>
      <w:r>
        <w:rPr>
          <w:spacing w:val="-2"/>
        </w:rPr>
        <w:t>r</w:t>
      </w:r>
      <w:r>
        <w:t>,</w:t>
      </w:r>
      <w:r>
        <w:rPr>
          <w:spacing w:val="2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i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3"/>
        </w:rPr>
        <w:t>n</w:t>
      </w:r>
      <w:r>
        <w:t>ti</w:t>
      </w:r>
      <w:r>
        <w:rPr>
          <w:spacing w:val="5"/>
        </w:rPr>
        <w:t>t</w:t>
      </w:r>
      <w:r>
        <w:t>y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ti</w:t>
      </w:r>
      <w:r>
        <w:rPr>
          <w:spacing w:val="-3"/>
        </w:rPr>
        <w:t>v</w:t>
      </w:r>
      <w:r>
        <w:rPr>
          <w:spacing w:val="-5"/>
        </w:rPr>
        <w:t>e</w:t>
      </w:r>
      <w:r>
        <w:t>s</w:t>
      </w:r>
      <w:r>
        <w:rPr>
          <w:spacing w:val="39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6"/>
        </w:rPr>
        <w:t>s</w:t>
      </w:r>
      <w:r>
        <w:t>e</w:t>
      </w:r>
      <w:r>
        <w:rPr>
          <w:spacing w:val="9"/>
        </w:rPr>
        <w:t xml:space="preserve"> </w:t>
      </w:r>
      <w:r>
        <w:rPr>
          <w:spacing w:val="-3"/>
          <w:w w:val="103"/>
        </w:rPr>
        <w:t>p</w:t>
      </w:r>
      <w:r>
        <w:rPr>
          <w:spacing w:val="2"/>
          <w:w w:val="103"/>
        </w:rPr>
        <w:t>u</w:t>
      </w:r>
      <w:r>
        <w:rPr>
          <w:spacing w:val="-2"/>
          <w:w w:val="103"/>
        </w:rPr>
        <w:t>r</w:t>
      </w:r>
      <w:r>
        <w:rPr>
          <w:spacing w:val="2"/>
          <w:w w:val="103"/>
        </w:rPr>
        <w:t>p</w:t>
      </w:r>
      <w:r>
        <w:rPr>
          <w:spacing w:val="-7"/>
          <w:w w:val="103"/>
        </w:rPr>
        <w:t>o</w:t>
      </w:r>
      <w:r>
        <w:rPr>
          <w:spacing w:val="6"/>
          <w:w w:val="103"/>
        </w:rPr>
        <w:t>s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2F6E37">
      <w:pPr>
        <w:spacing w:before="4" w:line="247" w:lineRule="auto"/>
        <w:ind w:left="722" w:right="403" w:hanging="509"/>
        <w:jc w:val="both"/>
      </w:pPr>
      <w:r>
        <w:rPr>
          <w:spacing w:val="2"/>
        </w:rPr>
        <w:t>8</w:t>
      </w:r>
      <w:r>
        <w:rPr>
          <w:spacing w:val="1"/>
        </w:rPr>
        <w:t>.</w:t>
      </w:r>
      <w:r>
        <w:t xml:space="preserve">2    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12"/>
        </w:rPr>
        <w:t xml:space="preserve"> </w:t>
      </w:r>
      <w:r>
        <w:t>i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7"/>
        </w:rPr>
        <w:t>n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1"/>
        </w:rPr>
        <w:t>s</w:t>
      </w:r>
      <w:r>
        <w:t>ts</w:t>
      </w:r>
      <w:r>
        <w:rPr>
          <w:spacing w:val="15"/>
        </w:rPr>
        <w:t xml:space="preserve"> </w:t>
      </w:r>
      <w:r>
        <w:rPr>
          <w:spacing w:val="-7"/>
        </w:rPr>
        <w:t>m</w:t>
      </w:r>
      <w:r>
        <w:rPr>
          <w:spacing w:val="9"/>
        </w:rPr>
        <w:t>a</w:t>
      </w:r>
      <w:r>
        <w:t>y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2"/>
        </w:rPr>
        <w:t>du</w:t>
      </w:r>
      <w:r>
        <w:rPr>
          <w:spacing w:val="-10"/>
        </w:rPr>
        <w:t>c</w:t>
      </w:r>
      <w:r>
        <w:rPr>
          <w:spacing w:val="10"/>
        </w:rPr>
        <w:t>t</w:t>
      </w:r>
      <w:r>
        <w:rPr>
          <w:spacing w:val="-5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7"/>
        </w:rPr>
        <w:t>m</w:t>
      </w:r>
      <w:r>
        <w:t>i</w:t>
      </w:r>
      <w:r>
        <w:rPr>
          <w:spacing w:val="6"/>
        </w:rPr>
        <w:t>s</w:t>
      </w:r>
      <w:r>
        <w:rPr>
          <w:spacing w:val="-5"/>
        </w:rPr>
        <w:t>e</w:t>
      </w:r>
      <w:r>
        <w:t>s</w:t>
      </w:r>
      <w:r>
        <w:rPr>
          <w:spacing w:val="2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"/>
        </w:rPr>
        <w:t xml:space="preserve"> 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7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t>i</w:t>
      </w:r>
      <w:r>
        <w:rPr>
          <w:spacing w:val="5"/>
        </w:rPr>
        <w:t>t</w:t>
      </w:r>
      <w:r>
        <w:t>s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2"/>
        </w:rPr>
        <w:t>b</w:t>
      </w:r>
      <w:r>
        <w:rPr>
          <w:spacing w:val="-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(</w:t>
      </w:r>
      <w:r>
        <w:rPr>
          <w:spacing w:val="1"/>
        </w:rPr>
        <w:t>s</w:t>
      </w:r>
      <w:r>
        <w:rPr>
          <w:spacing w:val="-2"/>
        </w:rPr>
        <w:t>)</w:t>
      </w:r>
      <w:r>
        <w:t>,</w:t>
      </w:r>
      <w:r>
        <w:rPr>
          <w:spacing w:val="44"/>
        </w:rPr>
        <w:t xml:space="preserve"> </w:t>
      </w:r>
      <w:r>
        <w:rPr>
          <w:spacing w:val="-1"/>
          <w:w w:val="103"/>
        </w:rPr>
        <w:t>a</w:t>
      </w:r>
      <w:r>
        <w:rPr>
          <w:w w:val="103"/>
        </w:rPr>
        <w:t xml:space="preserve">t </w:t>
      </w:r>
      <w:r>
        <w:rPr>
          <w:spacing w:val="2"/>
        </w:rPr>
        <w:t>p</w:t>
      </w:r>
      <w:r>
        <w:rPr>
          <w:spacing w:val="-3"/>
        </w:rPr>
        <w:t>o</w:t>
      </w:r>
      <w:r>
        <w:t>i</w:t>
      </w:r>
      <w:r>
        <w:rPr>
          <w:spacing w:val="-3"/>
        </w:rPr>
        <w:t>n</w:t>
      </w:r>
      <w:r>
        <w:t>t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10"/>
        </w:rPr>
        <w:t>e</w:t>
      </w:r>
      <w:r>
        <w:rPr>
          <w:spacing w:val="8"/>
        </w:rPr>
        <w:t>r</w:t>
      </w:r>
      <w:r>
        <w:rPr>
          <w:spacing w:val="-12"/>
        </w:rPr>
        <w:t>y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nd</w:t>
      </w:r>
      <w:r>
        <w:t>/</w:t>
      </w:r>
      <w:r>
        <w:rPr>
          <w:spacing w:val="-3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ood</w:t>
      </w:r>
      <w:r>
        <w:rPr>
          <w:spacing w:val="1"/>
        </w:rPr>
        <w:t>s</w:t>
      </w:r>
      <w:r>
        <w:t>’</w:t>
      </w:r>
      <w:r>
        <w:rPr>
          <w:spacing w:val="28"/>
        </w:rPr>
        <w:t xml:space="preserve"> 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t>l</w:t>
      </w:r>
      <w:r>
        <w:rPr>
          <w:spacing w:val="23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1"/>
        </w:rPr>
        <w:t>s</w:t>
      </w:r>
      <w:r>
        <w:t>ti</w:t>
      </w:r>
      <w:r>
        <w:rPr>
          <w:spacing w:val="-3"/>
        </w:rPr>
        <w:t>n</w:t>
      </w:r>
      <w:r>
        <w:rPr>
          <w:spacing w:val="-1"/>
        </w:rPr>
        <w:t>a</w:t>
      </w:r>
      <w:r>
        <w:t>ti</w:t>
      </w:r>
      <w:r>
        <w:rPr>
          <w:spacing w:val="-3"/>
        </w:rPr>
        <w:t>o</w:t>
      </w:r>
      <w:r>
        <w:rPr>
          <w:spacing w:val="2"/>
        </w:rPr>
        <w:t>n</w:t>
      </w:r>
      <w:r>
        <w:t>.</w:t>
      </w:r>
      <w:r>
        <w:rPr>
          <w:spacing w:val="37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2"/>
        </w:rPr>
        <w:t>u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1"/>
        </w:rPr>
        <w:t>s</w:t>
      </w:r>
      <w:r>
        <w:rPr>
          <w:spacing w:val="-5"/>
        </w:rPr>
        <w:t>e</w:t>
      </w:r>
      <w:r>
        <w:t>s</w:t>
      </w:r>
      <w:r>
        <w:rPr>
          <w:spacing w:val="3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5"/>
          <w:w w:val="103"/>
        </w:rPr>
        <w:t>S</w:t>
      </w:r>
      <w:r>
        <w:rPr>
          <w:spacing w:val="-7"/>
          <w:w w:val="103"/>
        </w:rPr>
        <w:t>u</w:t>
      </w:r>
      <w:r>
        <w:rPr>
          <w:spacing w:val="2"/>
          <w:w w:val="103"/>
        </w:rPr>
        <w:t>pp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w w:val="103"/>
        </w:rPr>
        <w:t xml:space="preserve">r </w:t>
      </w:r>
      <w:r>
        <w:rPr>
          <w:spacing w:val="-3"/>
        </w:rPr>
        <w:t>o</w:t>
      </w:r>
      <w:r>
        <w:t xml:space="preserve">r  its 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2"/>
        </w:rPr>
        <w:t>b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3"/>
        </w:rPr>
        <w:t>o</w:t>
      </w:r>
      <w:r>
        <w:rPr>
          <w:spacing w:val="-2"/>
        </w:rPr>
        <w:t>r(</w:t>
      </w:r>
      <w:r>
        <w:rPr>
          <w:spacing w:val="1"/>
        </w:rPr>
        <w:t>s</w:t>
      </w:r>
      <w:r>
        <w:rPr>
          <w:spacing w:val="-2"/>
        </w:rPr>
        <w:t>)</w:t>
      </w:r>
      <w:r>
        <w:t xml:space="preserve">, 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 xml:space="preserve">ll </w:t>
      </w:r>
      <w:r>
        <w:rPr>
          <w:spacing w:val="3"/>
        </w:rPr>
        <w:t xml:space="preserve"> r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6"/>
        </w:rPr>
        <w:t>s</w:t>
      </w:r>
      <w:r>
        <w:rPr>
          <w:spacing w:val="-3"/>
        </w:rPr>
        <w:t>on</w:t>
      </w:r>
      <w:r>
        <w:rPr>
          <w:spacing w:val="-1"/>
        </w:rPr>
        <w:t>a</w:t>
      </w:r>
      <w:r>
        <w:rPr>
          <w:spacing w:val="-3"/>
        </w:rPr>
        <w:t>b</w:t>
      </w:r>
      <w:r>
        <w:rPr>
          <w:spacing w:val="5"/>
        </w:rPr>
        <w:t>l</w:t>
      </w:r>
      <w:r>
        <w:t xml:space="preserve">e </w:t>
      </w:r>
      <w:r>
        <w:rPr>
          <w:spacing w:val="21"/>
        </w:rPr>
        <w:t xml:space="preserve"> </w:t>
      </w:r>
      <w:r>
        <w:rPr>
          <w:spacing w:val="-6"/>
        </w:rPr>
        <w:t>f</w:t>
      </w:r>
      <w:r>
        <w:rPr>
          <w:spacing w:val="4"/>
        </w:rPr>
        <w:t>a</w:t>
      </w:r>
      <w:r>
        <w:rPr>
          <w:spacing w:val="-5"/>
        </w:rPr>
        <w:t>c</w:t>
      </w:r>
      <w:r>
        <w:t>ili</w:t>
      </w:r>
      <w:r>
        <w:rPr>
          <w:spacing w:val="5"/>
        </w:rPr>
        <w:t>t</w:t>
      </w:r>
      <w:r>
        <w:t>i</w:t>
      </w:r>
      <w:r>
        <w:rPr>
          <w:spacing w:val="-5"/>
        </w:rPr>
        <w:t>e</w:t>
      </w:r>
      <w:r>
        <w:t xml:space="preserve">s 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 xml:space="preserve">d 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ss</w:t>
      </w:r>
      <w:r>
        <w:t>i</w:t>
      </w:r>
      <w:r>
        <w:rPr>
          <w:spacing w:val="1"/>
        </w:rPr>
        <w:t>s</w:t>
      </w:r>
      <w:r>
        <w:t>t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rPr>
          <w:spacing w:val="-5"/>
        </w:rPr>
        <w:t>e</w:t>
      </w:r>
      <w:r>
        <w:t xml:space="preserve">, </w:t>
      </w:r>
      <w:r>
        <w:rPr>
          <w:spacing w:val="23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2"/>
        </w:rPr>
        <w:t>u</w:t>
      </w:r>
      <w:r>
        <w:rPr>
          <w:spacing w:val="-7"/>
        </w:rPr>
        <w:t>d</w:t>
      </w:r>
      <w:r>
        <w:rPr>
          <w:spacing w:val="5"/>
        </w:rPr>
        <w:t>i</w:t>
      </w:r>
      <w:r>
        <w:rPr>
          <w:spacing w:val="2"/>
        </w:rPr>
        <w:t>n</w:t>
      </w:r>
      <w:r>
        <w:t xml:space="preserve">g 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cc</w:t>
      </w:r>
      <w:r>
        <w:rPr>
          <w:spacing w:val="-5"/>
        </w:rPr>
        <w:t>e</w:t>
      </w:r>
      <w:r>
        <w:rPr>
          <w:spacing w:val="-4"/>
        </w:rPr>
        <w:t>s</w:t>
      </w:r>
      <w:r>
        <w:t xml:space="preserve">s 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t xml:space="preserve">o </w:t>
      </w:r>
      <w:r>
        <w:rPr>
          <w:spacing w:val="4"/>
        </w:rPr>
        <w:t xml:space="preserve"> </w:t>
      </w:r>
      <w:r>
        <w:rPr>
          <w:spacing w:val="-7"/>
        </w:rPr>
        <w:t>d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w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</w:t>
      </w:r>
      <w:r>
        <w:rPr>
          <w:spacing w:val="15"/>
        </w:rPr>
        <w:t xml:space="preserve"> 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n</w:t>
      </w:r>
      <w:r>
        <w:rPr>
          <w:w w:val="103"/>
        </w:rPr>
        <w:t xml:space="preserve">d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3"/>
        </w:rPr>
        <w:t>d</w:t>
      </w:r>
      <w:r>
        <w:rPr>
          <w:spacing w:val="2"/>
        </w:rPr>
        <w:t>u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26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5"/>
        </w:rPr>
        <w:t>a</w:t>
      </w:r>
      <w:r>
        <w:t>,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2"/>
        </w:rPr>
        <w:t>h</w:t>
      </w:r>
      <w:r>
        <w:t xml:space="preserve">e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5"/>
        </w:rPr>
        <w:t>ec</w:t>
      </w:r>
      <w:r>
        <w:rPr>
          <w:spacing w:val="5"/>
        </w:rPr>
        <w:t>t</w:t>
      </w:r>
      <w:r>
        <w:rPr>
          <w:spacing w:val="-3"/>
        </w:rPr>
        <w:t>o</w:t>
      </w:r>
      <w:r>
        <w:rPr>
          <w:spacing w:val="-2"/>
        </w:rPr>
        <w:t>r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3"/>
        </w:rPr>
        <w:t>g</w:t>
      </w:r>
      <w:r>
        <w:t>e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-1"/>
          <w:w w:val="103"/>
        </w:rPr>
        <w:t>c</w:t>
      </w:r>
      <w:r>
        <w:rPr>
          <w:spacing w:val="-12"/>
          <w:w w:val="103"/>
        </w:rPr>
        <w:t>y</w:t>
      </w:r>
      <w:r>
        <w:rPr>
          <w:w w:val="103"/>
        </w:rPr>
        <w:t>.</w:t>
      </w:r>
    </w:p>
    <w:p w:rsidR="00D6223C" w:rsidRDefault="002F6E37">
      <w:pPr>
        <w:spacing w:before="3" w:line="247" w:lineRule="auto"/>
        <w:ind w:left="722" w:right="412" w:hanging="509"/>
        <w:jc w:val="both"/>
      </w:pPr>
      <w:r>
        <w:rPr>
          <w:spacing w:val="2"/>
        </w:rPr>
        <w:t>8</w:t>
      </w:r>
      <w:r>
        <w:rPr>
          <w:spacing w:val="1"/>
        </w:rPr>
        <w:t>.</w:t>
      </w:r>
      <w:r>
        <w:t xml:space="preserve">3  </w:t>
      </w:r>
      <w:r>
        <w:rPr>
          <w:spacing w:val="2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hou</w:t>
      </w:r>
      <w:r>
        <w:rPr>
          <w:spacing w:val="5"/>
        </w:rPr>
        <w:t>l</w:t>
      </w:r>
      <w:r>
        <w:t>d</w:t>
      </w:r>
      <w:r>
        <w:rPr>
          <w:spacing w:val="13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y i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5"/>
        </w:rPr>
        <w:t>ec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7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</w:t>
      </w:r>
      <w:r>
        <w:rPr>
          <w:spacing w:val="2"/>
        </w:rPr>
        <w:t>o</w:t>
      </w:r>
      <w:r>
        <w:rPr>
          <w:spacing w:val="-3"/>
        </w:rPr>
        <w:t>d</w:t>
      </w:r>
      <w:r>
        <w:t>s</w:t>
      </w:r>
      <w:r>
        <w:rPr>
          <w:spacing w:val="20"/>
        </w:rPr>
        <w:t xml:space="preserve"> </w:t>
      </w:r>
      <w:r>
        <w:rPr>
          <w:spacing w:val="-6"/>
        </w:rPr>
        <w:t>f</w:t>
      </w:r>
      <w:r>
        <w:rPr>
          <w:spacing w:val="-1"/>
        </w:rPr>
        <w:t>a</w:t>
      </w:r>
      <w:r>
        <w:t>il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on</w:t>
      </w:r>
      <w:r>
        <w:rPr>
          <w:spacing w:val="-2"/>
        </w:rPr>
        <w:t>f</w:t>
      </w:r>
      <w:r>
        <w:rPr>
          <w:spacing w:val="-7"/>
        </w:rPr>
        <w:t>o</w:t>
      </w:r>
      <w:r>
        <w:rPr>
          <w:spacing w:val="3"/>
        </w:rPr>
        <w:t>r</w:t>
      </w:r>
      <w:r>
        <w:t>m</w:t>
      </w:r>
      <w:r>
        <w:rPr>
          <w:spacing w:val="17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6"/>
        </w:rPr>
        <w:t xml:space="preserve"> </w:t>
      </w:r>
      <w:r>
        <w:t>t</w:t>
      </w:r>
      <w:r>
        <w:rPr>
          <w:spacing w:val="-7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2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on</w:t>
      </w:r>
      <w:r>
        <w:rPr>
          <w:spacing w:val="1"/>
        </w:rPr>
        <w:t>s</w:t>
      </w:r>
      <w:r>
        <w:t>,</w:t>
      </w:r>
      <w:r>
        <w:rPr>
          <w:spacing w:val="3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3"/>
        </w:rPr>
        <w:t xml:space="preserve"> </w:t>
      </w:r>
      <w:r>
        <w:rPr>
          <w:spacing w:val="-7"/>
          <w:w w:val="103"/>
        </w:rPr>
        <w:t>m</w:t>
      </w:r>
      <w:r>
        <w:rPr>
          <w:spacing w:val="9"/>
          <w:w w:val="103"/>
        </w:rPr>
        <w:t>a</w:t>
      </w:r>
      <w:r>
        <w:rPr>
          <w:w w:val="103"/>
        </w:rPr>
        <w:t xml:space="preserve">y </w:t>
      </w:r>
      <w:r>
        <w:rPr>
          <w:spacing w:val="8"/>
        </w:rPr>
        <w:t>r</w:t>
      </w:r>
      <w:r>
        <w:rPr>
          <w:spacing w:val="-10"/>
        </w:rPr>
        <w:t>e</w:t>
      </w:r>
      <w:r>
        <w:rPr>
          <w:spacing w:val="10"/>
        </w:rPr>
        <w:t>j</w:t>
      </w:r>
      <w:r>
        <w:rPr>
          <w:spacing w:val="-5"/>
        </w:rPr>
        <w:t>ec</w:t>
      </w:r>
      <w:r>
        <w:t xml:space="preserve">t 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 </w:t>
      </w:r>
      <w:r>
        <w:rPr>
          <w:spacing w:val="4"/>
        </w:rPr>
        <w:t>G</w:t>
      </w:r>
      <w:r>
        <w:rPr>
          <w:spacing w:val="2"/>
        </w:rPr>
        <w:t>o</w:t>
      </w:r>
      <w:r>
        <w:rPr>
          <w:spacing w:val="-3"/>
        </w:rPr>
        <w:t>od</w:t>
      </w:r>
      <w:r>
        <w:rPr>
          <w:spacing w:val="1"/>
        </w:rPr>
        <w:t>s</w:t>
      </w:r>
      <w:r>
        <w:t xml:space="preserve">, </w:t>
      </w:r>
      <w:r>
        <w:rPr>
          <w:spacing w:val="22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n</w:t>
      </w:r>
      <w:r>
        <w:t xml:space="preserve">d </w:t>
      </w:r>
      <w:r>
        <w:rPr>
          <w:spacing w:val="9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 xml:space="preserve">e 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 xml:space="preserve">r 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 xml:space="preserve">l </w:t>
      </w:r>
      <w:r>
        <w:rPr>
          <w:spacing w:val="10"/>
        </w:rPr>
        <w:t xml:space="preserve"> </w:t>
      </w:r>
      <w:r>
        <w:rPr>
          <w:spacing w:val="-5"/>
        </w:rPr>
        <w:t>e</w:t>
      </w:r>
      <w:r>
        <w:t>i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t xml:space="preserve">r </w:t>
      </w:r>
      <w:r>
        <w:rPr>
          <w:spacing w:val="19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p</w:t>
      </w:r>
      <w:r>
        <w:rPr>
          <w:spacing w:val="5"/>
        </w:rPr>
        <w:t>l</w:t>
      </w:r>
      <w:r>
        <w:rPr>
          <w:spacing w:val="4"/>
        </w:rPr>
        <w:t>a</w:t>
      </w:r>
      <w:r>
        <w:rPr>
          <w:spacing w:val="-1"/>
        </w:rPr>
        <w:t>c</w:t>
      </w:r>
      <w:r>
        <w:t xml:space="preserve">e </w:t>
      </w:r>
      <w:r>
        <w:rPr>
          <w:spacing w:val="5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 xml:space="preserve">e </w:t>
      </w:r>
      <w:r>
        <w:rPr>
          <w:spacing w:val="10"/>
        </w:rPr>
        <w:t xml:space="preserve"> 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10"/>
        </w:rPr>
        <w:t>j</w:t>
      </w:r>
      <w:r>
        <w:rPr>
          <w:spacing w:val="-5"/>
        </w:rPr>
        <w:t>ec</w:t>
      </w:r>
      <w:r>
        <w:rPr>
          <w:spacing w:val="5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15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</w:t>
      </w:r>
      <w:r>
        <w:rPr>
          <w:spacing w:val="-3"/>
        </w:rPr>
        <w:t>o</w:t>
      </w:r>
      <w:r>
        <w:rPr>
          <w:spacing w:val="-7"/>
        </w:rPr>
        <w:t>d</w:t>
      </w:r>
      <w:r>
        <w:t xml:space="preserve">s 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 xml:space="preserve">r </w:t>
      </w:r>
      <w:r>
        <w:rPr>
          <w:spacing w:val="7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-3"/>
        </w:rPr>
        <w:t>k</w:t>
      </w:r>
      <w:r>
        <w:t xml:space="preserve">e </w:t>
      </w:r>
      <w:r>
        <w:rPr>
          <w:spacing w:val="15"/>
        </w:rPr>
        <w:t xml:space="preserve"> </w:t>
      </w:r>
      <w:r>
        <w:rPr>
          <w:spacing w:val="-1"/>
          <w:w w:val="103"/>
        </w:rPr>
        <w:t>a</w:t>
      </w:r>
      <w:r>
        <w:rPr>
          <w:w w:val="103"/>
        </w:rPr>
        <w:t>l</w:t>
      </w:r>
      <w:r>
        <w:rPr>
          <w:spacing w:val="5"/>
          <w:w w:val="103"/>
        </w:rPr>
        <w:t>t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spacing w:val="-1"/>
          <w:w w:val="103"/>
        </w:rPr>
        <w:t>a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n</w:t>
      </w:r>
      <w:r>
        <w:rPr>
          <w:w w:val="103"/>
        </w:rPr>
        <w:t xml:space="preserve">s </w:t>
      </w:r>
      <w:r>
        <w:rPr>
          <w:spacing w:val="2"/>
        </w:rPr>
        <w:t>n</w:t>
      </w:r>
      <w:r>
        <w:rPr>
          <w:spacing w:val="-1"/>
        </w:rPr>
        <w:t>ec</w:t>
      </w:r>
      <w:r>
        <w:rPr>
          <w:spacing w:val="-5"/>
        </w:rPr>
        <w:t>e</w:t>
      </w:r>
      <w:r>
        <w:rPr>
          <w:spacing w:val="1"/>
        </w:rPr>
        <w:t>ss</w:t>
      </w:r>
      <w:r>
        <w:rPr>
          <w:spacing w:val="-1"/>
        </w:rPr>
        <w:t>a</w:t>
      </w:r>
      <w:r>
        <w:rPr>
          <w:spacing w:val="8"/>
        </w:rPr>
        <w:t>r</w:t>
      </w:r>
      <w:r>
        <w:t>y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5"/>
        </w:rPr>
        <w:t>e</w:t>
      </w:r>
      <w:r>
        <w:t>t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2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t>s</w:t>
      </w:r>
      <w:r>
        <w:rPr>
          <w:spacing w:val="34"/>
        </w:rPr>
        <w:t xml:space="preserve"> </w:t>
      </w:r>
      <w:r>
        <w:rPr>
          <w:spacing w:val="-6"/>
        </w:rPr>
        <w:t>f</w:t>
      </w:r>
      <w:r>
        <w:rPr>
          <w:spacing w:val="-2"/>
        </w:rPr>
        <w:t>r</w:t>
      </w:r>
      <w:r>
        <w:rPr>
          <w:spacing w:val="-1"/>
        </w:rPr>
        <w:t>e</w:t>
      </w:r>
      <w:r>
        <w:t>e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1"/>
        </w:rPr>
        <w:t>s</w:t>
      </w:r>
      <w:r>
        <w:t>t</w:t>
      </w:r>
      <w:r>
        <w:rPr>
          <w:spacing w:val="1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5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4"/>
          <w:w w:val="103"/>
        </w:rPr>
        <w:t>c</w:t>
      </w:r>
      <w:r>
        <w:rPr>
          <w:spacing w:val="-12"/>
          <w:w w:val="103"/>
        </w:rPr>
        <w:t>y</w:t>
      </w:r>
      <w:r>
        <w:rPr>
          <w:w w:val="103"/>
        </w:rPr>
        <w:t>.</w:t>
      </w:r>
    </w:p>
    <w:p w:rsidR="00D6223C" w:rsidRDefault="002F6E37">
      <w:pPr>
        <w:spacing w:before="2" w:line="247" w:lineRule="auto"/>
        <w:ind w:left="722" w:right="474" w:hanging="509"/>
      </w:pPr>
      <w:r>
        <w:rPr>
          <w:spacing w:val="2"/>
        </w:rPr>
        <w:t>8</w:t>
      </w:r>
      <w:r>
        <w:rPr>
          <w:spacing w:val="1"/>
        </w:rPr>
        <w:t>.</w:t>
      </w:r>
      <w:r>
        <w:t xml:space="preserve">4    </w:t>
      </w:r>
      <w:r>
        <w:rPr>
          <w:spacing w:val="14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0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rPr>
          <w:spacing w:val="-12"/>
        </w:rPr>
        <w:t>y</w:t>
      </w:r>
      <w:r>
        <w:rPr>
          <w:spacing w:val="-2"/>
        </w:rPr>
        <w:t>’</w:t>
      </w:r>
      <w:r>
        <w:t>s</w:t>
      </w:r>
      <w:r>
        <w:rPr>
          <w:spacing w:val="29"/>
        </w:rPr>
        <w:t xml:space="preserve"> </w:t>
      </w:r>
      <w:r>
        <w:rPr>
          <w:spacing w:val="-2"/>
        </w:rPr>
        <w:t>r</w:t>
      </w:r>
      <w:r>
        <w:t>i</w:t>
      </w:r>
      <w:r>
        <w:rPr>
          <w:spacing w:val="-3"/>
        </w:rPr>
        <w:t>g</w:t>
      </w:r>
      <w:r>
        <w:rPr>
          <w:spacing w:val="-7"/>
        </w:rPr>
        <w:t>h</w:t>
      </w:r>
      <w:r>
        <w:t>t</w:t>
      </w:r>
      <w:r>
        <w:rPr>
          <w:spacing w:val="1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t>t,</w:t>
      </w:r>
      <w:r>
        <w:rPr>
          <w:spacing w:val="22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nd</w:t>
      </w:r>
      <w:r>
        <w:t>,</w:t>
      </w:r>
      <w:r>
        <w:rPr>
          <w:spacing w:val="13"/>
        </w:rPr>
        <w:t xml:space="preserve"> </w:t>
      </w:r>
      <w:r>
        <w:rPr>
          <w:spacing w:val="-5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3"/>
        </w:rPr>
        <w:t>r</w:t>
      </w:r>
      <w:r>
        <w:t>e</w:t>
      </w:r>
      <w:r>
        <w:rPr>
          <w:spacing w:val="17"/>
        </w:rPr>
        <w:t xml:space="preserve"> </w:t>
      </w:r>
      <w:r>
        <w:rPr>
          <w:spacing w:val="-7"/>
        </w:rPr>
        <w:t>n</w:t>
      </w:r>
      <w:r>
        <w:rPr>
          <w:spacing w:val="-1"/>
        </w:rPr>
        <w:t>ec</w:t>
      </w:r>
      <w:r>
        <w:rPr>
          <w:spacing w:val="-5"/>
        </w:rPr>
        <w:t>e</w:t>
      </w:r>
      <w:r>
        <w:rPr>
          <w:spacing w:val="1"/>
        </w:rPr>
        <w:t>ss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12"/>
        </w:rPr>
        <w:t>y</w:t>
      </w:r>
      <w:r>
        <w:t>,</w:t>
      </w:r>
      <w:r>
        <w:rPr>
          <w:spacing w:val="33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5"/>
        </w:rPr>
        <w:t>j</w:t>
      </w:r>
      <w:r>
        <w:rPr>
          <w:spacing w:val="-1"/>
        </w:rPr>
        <w:t>e</w:t>
      </w:r>
      <w:r>
        <w:rPr>
          <w:spacing w:val="-5"/>
        </w:rPr>
        <w:t>c</w:t>
      </w:r>
      <w:r>
        <w:t>t</w:t>
      </w:r>
      <w:r>
        <w:rPr>
          <w:spacing w:val="1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3"/>
        </w:rPr>
        <w:t>od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5"/>
        </w:rPr>
        <w:t>e</w:t>
      </w:r>
      <w:r>
        <w:t>r</w:t>
      </w:r>
      <w:r>
        <w:rPr>
          <w:spacing w:val="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4"/>
          <w:w w:val="103"/>
        </w:rPr>
        <w:t>G</w:t>
      </w:r>
      <w:r>
        <w:rPr>
          <w:spacing w:val="-7"/>
          <w:w w:val="103"/>
        </w:rPr>
        <w:t>o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d</w:t>
      </w:r>
      <w:r>
        <w:rPr>
          <w:spacing w:val="1"/>
          <w:w w:val="103"/>
        </w:rPr>
        <w:t>s</w:t>
      </w:r>
      <w:r>
        <w:rPr>
          <w:w w:val="103"/>
        </w:rPr>
        <w:t xml:space="preserve">’ </w:t>
      </w:r>
      <w:r>
        <w:rPr>
          <w:spacing w:val="-1"/>
        </w:rPr>
        <w:t>a</w:t>
      </w:r>
      <w:r>
        <w:rPr>
          <w:spacing w:val="-2"/>
        </w:rPr>
        <w:t>rr</w:t>
      </w:r>
      <w:r>
        <w:rPr>
          <w:spacing w:val="5"/>
        </w:rPr>
        <w:t>i</w:t>
      </w:r>
      <w:r>
        <w:rPr>
          <w:spacing w:val="-7"/>
        </w:rPr>
        <w:t>v</w:t>
      </w:r>
      <w:r>
        <w:rPr>
          <w:spacing w:val="-1"/>
        </w:rPr>
        <w:t>a</w:t>
      </w:r>
      <w:r>
        <w:t>l</w:t>
      </w:r>
      <w:r>
        <w:rPr>
          <w:spacing w:val="23"/>
        </w:rPr>
        <w:t xml:space="preserve"> </w:t>
      </w:r>
      <w:r>
        <w:t>in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7"/>
        </w:rPr>
        <w:t>y</w:t>
      </w:r>
      <w:r>
        <w:rPr>
          <w:spacing w:val="-2"/>
        </w:rPr>
        <w:t>’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u</w:t>
      </w:r>
      <w:r>
        <w:rPr>
          <w:spacing w:val="-3"/>
        </w:rPr>
        <w:t>n</w:t>
      </w:r>
      <w:r>
        <w:t>t</w:t>
      </w:r>
      <w:r>
        <w:rPr>
          <w:spacing w:val="8"/>
        </w:rPr>
        <w:t>r</w:t>
      </w:r>
      <w:r>
        <w:t>y</w:t>
      </w:r>
      <w:r>
        <w:rPr>
          <w:spacing w:val="8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5"/>
        </w:rPr>
        <w:t>l</w:t>
      </w:r>
      <w:r>
        <w:t>i</w:t>
      </w:r>
      <w:r>
        <w:rPr>
          <w:spacing w:val="-7"/>
        </w:rPr>
        <w:t>m</w:t>
      </w:r>
      <w:r>
        <w:t>i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2"/>
        </w:rPr>
        <w:t>v</w:t>
      </w:r>
      <w:r>
        <w:rPr>
          <w:spacing w:val="-5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ea</w:t>
      </w:r>
      <w:r>
        <w:rPr>
          <w:spacing w:val="6"/>
        </w:rPr>
        <w:t>s</w:t>
      </w:r>
      <w:r>
        <w:rPr>
          <w:spacing w:val="-3"/>
        </w:rPr>
        <w:t>o</w:t>
      </w:r>
      <w:r>
        <w:t>n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  <w:w w:val="103"/>
        </w:rPr>
        <w:t>G</w:t>
      </w:r>
      <w:r>
        <w:rPr>
          <w:spacing w:val="2"/>
          <w:w w:val="103"/>
        </w:rPr>
        <w:t>oo</w:t>
      </w:r>
      <w:r>
        <w:rPr>
          <w:spacing w:val="-7"/>
          <w:w w:val="103"/>
        </w:rPr>
        <w:t>d</w:t>
      </w:r>
      <w:r>
        <w:rPr>
          <w:w w:val="103"/>
        </w:rPr>
        <w:t xml:space="preserve">s </w:t>
      </w:r>
      <w:r>
        <w:rPr>
          <w:spacing w:val="-3"/>
        </w:rPr>
        <w:t>h</w:t>
      </w:r>
      <w:r>
        <w:rPr>
          <w:spacing w:val="4"/>
        </w:rPr>
        <w:t>a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7"/>
        </w:rPr>
        <w:t>o</w:t>
      </w:r>
      <w:r>
        <w:rPr>
          <w:spacing w:val="-3"/>
        </w:rPr>
        <w:t>u</w:t>
      </w:r>
      <w:r>
        <w:rPr>
          <w:spacing w:val="1"/>
        </w:rPr>
        <w:t>s</w:t>
      </w:r>
      <w:r>
        <w:rPr>
          <w:spacing w:val="10"/>
        </w:rPr>
        <w:t>l</w:t>
      </w:r>
      <w:r>
        <w:t>y</w:t>
      </w:r>
      <w:r>
        <w:rPr>
          <w:spacing w:val="16"/>
        </w:rPr>
        <w:t xml:space="preserve"> </w:t>
      </w:r>
      <w:r>
        <w:rPr>
          <w:spacing w:val="7"/>
        </w:rPr>
        <w:t>b</w:t>
      </w:r>
      <w:r>
        <w:rPr>
          <w:spacing w:val="-1"/>
        </w:rPr>
        <w:t>e</w:t>
      </w:r>
      <w:r>
        <w:rPr>
          <w:spacing w:val="-10"/>
        </w:rPr>
        <w:t>e</w:t>
      </w:r>
      <w:r>
        <w:t>n</w:t>
      </w:r>
      <w:r>
        <w:rPr>
          <w:spacing w:val="11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10"/>
        </w:rPr>
        <w:t>c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-3"/>
        </w:rPr>
        <w:t>d</w:t>
      </w:r>
      <w:r>
        <w:t>,</w:t>
      </w:r>
      <w:r>
        <w:rPr>
          <w:spacing w:val="33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-1"/>
        </w:rPr>
        <w:t>e</w:t>
      </w:r>
      <w:r>
        <w:rPr>
          <w:spacing w:val="-7"/>
        </w:rPr>
        <w:t>d</w:t>
      </w:r>
      <w:r>
        <w:t>,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1"/>
        </w:rPr>
        <w:t>ss</w:t>
      </w:r>
      <w:r>
        <w:rPr>
          <w:spacing w:val="-10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t>i</w:t>
      </w:r>
      <w:r>
        <w:rPr>
          <w:spacing w:val="5"/>
        </w:rPr>
        <w:t>t</w:t>
      </w:r>
      <w:r>
        <w:t>s</w:t>
      </w:r>
      <w:r>
        <w:rPr>
          <w:spacing w:val="10"/>
        </w:rPr>
        <w:t xml:space="preserve"> </w:t>
      </w:r>
      <w:r>
        <w:rPr>
          <w:spacing w:val="-2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p</w:t>
      </w:r>
      <w:r>
        <w:rPr>
          <w:spacing w:val="-2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6"/>
          <w:w w:val="103"/>
        </w:rPr>
        <w:t>s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-1"/>
          <w:w w:val="103"/>
        </w:rPr>
        <w:t>a</w:t>
      </w:r>
      <w:r>
        <w:rPr>
          <w:w w:val="103"/>
        </w:rPr>
        <w:t>ti</w:t>
      </w:r>
      <w:r>
        <w:rPr>
          <w:spacing w:val="-3"/>
          <w:w w:val="103"/>
        </w:rPr>
        <w:t>v</w:t>
      </w:r>
      <w:r>
        <w:rPr>
          <w:w w:val="103"/>
        </w:rPr>
        <w:t xml:space="preserve">e </w:t>
      </w:r>
      <w:r>
        <w:rPr>
          <w:spacing w:val="2"/>
          <w:w w:val="103"/>
        </w:rPr>
        <w:t>p</w:t>
      </w:r>
      <w:r>
        <w:rPr>
          <w:spacing w:val="-2"/>
          <w:w w:val="103"/>
        </w:rPr>
        <w:t>r</w:t>
      </w:r>
      <w:r>
        <w:rPr>
          <w:w w:val="103"/>
        </w:rPr>
        <w:t>i</w:t>
      </w:r>
      <w:r>
        <w:rPr>
          <w:spacing w:val="-3"/>
          <w:w w:val="103"/>
        </w:rPr>
        <w:t>o</w:t>
      </w:r>
      <w:r>
        <w:rPr>
          <w:w w:val="103"/>
        </w:rPr>
        <w:t>r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ood</w:t>
      </w:r>
      <w:r>
        <w:rPr>
          <w:spacing w:val="1"/>
        </w:rPr>
        <w:t>s</w:t>
      </w:r>
      <w:r>
        <w:t>’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t>i</w:t>
      </w:r>
      <w:r>
        <w:rPr>
          <w:spacing w:val="2"/>
        </w:rPr>
        <w:t>p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30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oun</w:t>
      </w:r>
      <w:r>
        <w:t>t</w:t>
      </w:r>
      <w:r>
        <w:rPr>
          <w:spacing w:val="3"/>
        </w:rPr>
        <w:t>r</w:t>
      </w:r>
      <w:r>
        <w:t>y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2"/>
          <w:w w:val="103"/>
        </w:rPr>
        <w:t>o</w:t>
      </w:r>
      <w:r>
        <w:rPr>
          <w:spacing w:val="-2"/>
          <w:w w:val="103"/>
        </w:rPr>
        <w:t>r</w:t>
      </w:r>
      <w:r>
        <w:rPr>
          <w:w w:val="103"/>
        </w:rPr>
        <w:t>i</w:t>
      </w:r>
      <w:r>
        <w:rPr>
          <w:spacing w:val="-3"/>
          <w:w w:val="103"/>
        </w:rPr>
        <w:t>g</w:t>
      </w:r>
      <w:r>
        <w:rPr>
          <w:w w:val="103"/>
        </w:rPr>
        <w:t>i</w:t>
      </w:r>
      <w:r>
        <w:rPr>
          <w:spacing w:val="-3"/>
          <w:w w:val="103"/>
        </w:rPr>
        <w:t>n</w:t>
      </w:r>
      <w:r>
        <w:rPr>
          <w:w w:val="103"/>
        </w:rPr>
        <w:t>.</w:t>
      </w:r>
    </w:p>
    <w:p w:rsidR="00D6223C" w:rsidRDefault="002F6E37">
      <w:pPr>
        <w:spacing w:line="220" w:lineRule="exact"/>
        <w:ind w:left="213"/>
      </w:pPr>
      <w:r>
        <w:rPr>
          <w:spacing w:val="2"/>
        </w:rPr>
        <w:t>8</w:t>
      </w:r>
      <w:r>
        <w:rPr>
          <w:spacing w:val="1"/>
        </w:rPr>
        <w:t>.</w:t>
      </w:r>
      <w:r>
        <w:t xml:space="preserve">5   </w:t>
      </w:r>
      <w:r>
        <w:rPr>
          <w:spacing w:val="7"/>
        </w:rPr>
        <w:t xml:space="preserve"> </w:t>
      </w:r>
      <w:r>
        <w:rPr>
          <w:spacing w:val="4"/>
        </w:rPr>
        <w:t>N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-3"/>
        </w:rPr>
        <w:t>h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5"/>
        </w:rPr>
        <w:t xml:space="preserve"> </w:t>
      </w:r>
      <w:r>
        <w:rPr>
          <w:spacing w:val="10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C</w:t>
      </w:r>
      <w:r>
        <w:t>C</w:t>
      </w:r>
      <w:r>
        <w:rPr>
          <w:spacing w:val="11"/>
        </w:rPr>
        <w:t xml:space="preserve"> </w:t>
      </w:r>
      <w:r>
        <w:rPr>
          <w:spacing w:val="-4"/>
        </w:rPr>
        <w:t>C</w:t>
      </w:r>
      <w:r>
        <w:rPr>
          <w:spacing w:val="5"/>
        </w:rP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1"/>
        </w:rPr>
        <w:t>s</w:t>
      </w:r>
      <w:r>
        <w:t>e</w:t>
      </w:r>
      <w:r>
        <w:rPr>
          <w:spacing w:val="13"/>
        </w:rPr>
        <w:t xml:space="preserve"> </w:t>
      </w:r>
      <w:r>
        <w:t>8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t>ll</w:t>
      </w:r>
      <w:r>
        <w:rPr>
          <w:spacing w:val="9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w</w:t>
      </w:r>
      <w:r>
        <w:rPr>
          <w:spacing w:val="9"/>
        </w:rPr>
        <w:t>a</w:t>
      </w:r>
      <w:r>
        <w:t xml:space="preserve">y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1"/>
        </w:rPr>
        <w:t>s</w:t>
      </w:r>
      <w:r>
        <w:t>e</w:t>
      </w:r>
      <w:r>
        <w:rPr>
          <w:spacing w:val="24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-3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10"/>
        </w:rPr>
        <w:t>t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3"/>
          <w:w w:val="103"/>
        </w:rPr>
        <w:t>o</w:t>
      </w:r>
      <w:r>
        <w:rPr>
          <w:spacing w:val="2"/>
          <w:w w:val="103"/>
        </w:rPr>
        <w:t>b</w:t>
      </w:r>
      <w:r>
        <w:rPr>
          <w:w w:val="103"/>
        </w:rPr>
        <w:t>l</w:t>
      </w:r>
      <w:r>
        <w:rPr>
          <w:spacing w:val="5"/>
          <w:w w:val="103"/>
        </w:rPr>
        <w:t>i</w:t>
      </w:r>
      <w:r>
        <w:rPr>
          <w:spacing w:val="-3"/>
          <w:w w:val="103"/>
        </w:rPr>
        <w:t>g</w:t>
      </w:r>
      <w:r>
        <w:rPr>
          <w:spacing w:val="-5"/>
          <w:w w:val="103"/>
        </w:rPr>
        <w:t>a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n</w:t>
      </w:r>
      <w:r>
        <w:rPr>
          <w:w w:val="103"/>
        </w:rPr>
        <w:t>s</w:t>
      </w:r>
    </w:p>
    <w:p w:rsidR="00D6223C" w:rsidRDefault="002F6E37">
      <w:pPr>
        <w:spacing w:before="10"/>
        <w:ind w:left="722" w:right="7216"/>
        <w:jc w:val="both"/>
      </w:pPr>
      <w:r>
        <w:rPr>
          <w:spacing w:val="2"/>
        </w:rPr>
        <w:t>un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rPr>
          <w:spacing w:val="5"/>
        </w:rPr>
        <w:t>i</w:t>
      </w:r>
      <w:r>
        <w:t>s</w:t>
      </w:r>
      <w:r>
        <w:rPr>
          <w:spacing w:val="13"/>
        </w:rPr>
        <w:t xml:space="preserve"> </w:t>
      </w:r>
      <w:r>
        <w:rPr>
          <w:spacing w:val="1"/>
          <w:w w:val="103"/>
        </w:rPr>
        <w:t>C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-5"/>
          <w:w w:val="103"/>
        </w:rPr>
        <w:t>c</w:t>
      </w:r>
      <w:r>
        <w:rPr>
          <w:spacing w:val="5"/>
          <w:w w:val="103"/>
        </w:rPr>
        <w:t>t</w:t>
      </w:r>
      <w:r>
        <w:rPr>
          <w:w w:val="103"/>
        </w:rPr>
        <w:t>.</w:t>
      </w:r>
    </w:p>
    <w:p w:rsidR="00D6223C" w:rsidRDefault="00D6223C">
      <w:pPr>
        <w:spacing w:before="10" w:line="240" w:lineRule="exact"/>
        <w:rPr>
          <w:sz w:val="24"/>
          <w:szCs w:val="24"/>
        </w:rPr>
      </w:pPr>
    </w:p>
    <w:p w:rsidR="00D6223C" w:rsidRDefault="002F6E37">
      <w:pPr>
        <w:ind w:left="213"/>
      </w:pPr>
      <w:r>
        <w:rPr>
          <w:b/>
        </w:rPr>
        <w:t>9.</w:t>
      </w:r>
      <w:r>
        <w:rPr>
          <w:b/>
          <w:spacing w:val="1"/>
        </w:rPr>
        <w:t xml:space="preserve"> </w:t>
      </w:r>
      <w:r>
        <w:rPr>
          <w:b/>
          <w:spacing w:val="-3"/>
        </w:rPr>
        <w:t>P</w:t>
      </w:r>
      <w:r>
        <w:rPr>
          <w:b/>
        </w:rPr>
        <w:t>a</w:t>
      </w:r>
      <w:r>
        <w:rPr>
          <w:b/>
          <w:spacing w:val="-3"/>
        </w:rPr>
        <w:t>c</w:t>
      </w:r>
      <w:r>
        <w:rPr>
          <w:b/>
          <w:spacing w:val="-1"/>
        </w:rPr>
        <w:t>k</w:t>
      </w:r>
      <w:r>
        <w:rPr>
          <w:b/>
          <w:spacing w:val="-8"/>
        </w:rPr>
        <w:t>i</w:t>
      </w:r>
      <w:r>
        <w:rPr>
          <w:b/>
          <w:spacing w:val="3"/>
        </w:rPr>
        <w:t>n</w:t>
      </w:r>
      <w:r>
        <w:rPr>
          <w:b/>
        </w:rPr>
        <w:t>g</w:t>
      </w:r>
    </w:p>
    <w:p w:rsidR="00D6223C" w:rsidRDefault="002F6E37">
      <w:pPr>
        <w:spacing w:line="249" w:lineRule="auto"/>
        <w:ind w:left="746" w:right="404" w:hanging="533"/>
        <w:jc w:val="both"/>
      </w:pPr>
      <w:r>
        <w:rPr>
          <w:spacing w:val="2"/>
        </w:rPr>
        <w:t>9</w:t>
      </w:r>
      <w:r>
        <w:rPr>
          <w:spacing w:val="1"/>
        </w:rPr>
        <w:t>.</w:t>
      </w:r>
      <w:r>
        <w:t xml:space="preserve">1    </w:t>
      </w:r>
      <w:r>
        <w:rPr>
          <w:spacing w:val="20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41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10"/>
        </w:rPr>
        <w:t>i</w:t>
      </w:r>
      <w:r>
        <w:rPr>
          <w:spacing w:val="-10"/>
        </w:rPr>
        <w:t>e</w:t>
      </w:r>
      <w:r>
        <w:t xml:space="preserve">r 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3"/>
        </w:rPr>
        <w:t>ov</w:t>
      </w:r>
      <w:r>
        <w:rPr>
          <w:spacing w:val="5"/>
        </w:rPr>
        <w:t>i</w:t>
      </w:r>
      <w:r>
        <w:rPr>
          <w:spacing w:val="2"/>
        </w:rPr>
        <w:t>d</w:t>
      </w:r>
      <w:r>
        <w:t>e</w:t>
      </w:r>
      <w:r>
        <w:rPr>
          <w:spacing w:val="4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41"/>
        </w:rPr>
        <w:t xml:space="preserve"> </w:t>
      </w:r>
      <w:r>
        <w:rPr>
          <w:spacing w:val="2"/>
        </w:rPr>
        <w:t>p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3"/>
        </w:rPr>
        <w:t>k</w:t>
      </w:r>
      <w:r>
        <w:t>i</w:t>
      </w:r>
      <w:r>
        <w:rPr>
          <w:spacing w:val="2"/>
        </w:rPr>
        <w:t>n</w:t>
      </w:r>
      <w:r>
        <w:t xml:space="preserve">g </w:t>
      </w:r>
      <w:r>
        <w:rPr>
          <w:spacing w:val="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34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t xml:space="preserve">s 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8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 xml:space="preserve">d  </w:t>
      </w:r>
      <w:r>
        <w:rPr>
          <w:spacing w:val="5"/>
        </w:rPr>
        <w:t>t</w:t>
      </w:r>
      <w:r>
        <w:t>o</w:t>
      </w:r>
      <w:r>
        <w:rPr>
          <w:spacing w:val="39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3"/>
        </w:rPr>
        <w:t>n</w:t>
      </w:r>
      <w:r>
        <w:t xml:space="preserve">t 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t>ir</w:t>
      </w:r>
      <w:r>
        <w:rPr>
          <w:spacing w:val="46"/>
        </w:rPr>
        <w:t xml:space="preserve"> </w:t>
      </w:r>
      <w:r>
        <w:rPr>
          <w:spacing w:val="2"/>
        </w:rPr>
        <w:t>d</w:t>
      </w:r>
      <w:r>
        <w:rPr>
          <w:spacing w:val="4"/>
        </w:rPr>
        <w:t>a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g</w:t>
      </w:r>
      <w:r>
        <w:t xml:space="preserve">e </w:t>
      </w:r>
      <w:r>
        <w:rPr>
          <w:spacing w:val="6"/>
        </w:rPr>
        <w:t xml:space="preserve"> </w:t>
      </w:r>
      <w:r>
        <w:rPr>
          <w:spacing w:val="-7"/>
          <w:w w:val="103"/>
        </w:rPr>
        <w:t>o</w:t>
      </w:r>
      <w:r>
        <w:rPr>
          <w:w w:val="103"/>
        </w:rPr>
        <w:t xml:space="preserve">r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2"/>
        </w:rPr>
        <w:t>r</w:t>
      </w:r>
      <w:r>
        <w:t>i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2"/>
        </w:rPr>
        <w:t>o</w:t>
      </w:r>
      <w:r>
        <w:t>n</w:t>
      </w:r>
      <w:r>
        <w:rPr>
          <w:spacing w:val="21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5"/>
        </w:rPr>
        <w:t>i</w:t>
      </w:r>
      <w:r>
        <w:t>t</w:t>
      </w:r>
      <w:r>
        <w:rPr>
          <w:spacing w:val="14"/>
        </w:rPr>
        <w:t xml:space="preserve"> </w:t>
      </w:r>
      <w:r>
        <w:t xml:space="preserve">to </w:t>
      </w:r>
      <w:r>
        <w:rPr>
          <w:spacing w:val="5"/>
        </w:rPr>
        <w:t>t</w:t>
      </w:r>
      <w:r>
        <w:rPr>
          <w:spacing w:val="-7"/>
        </w:rPr>
        <w:t>h</w:t>
      </w:r>
      <w:r>
        <w:rPr>
          <w:spacing w:val="-5"/>
        </w:rPr>
        <w:t>e</w:t>
      </w:r>
      <w:r>
        <w:t>ir</w:t>
      </w:r>
      <w:r>
        <w:rPr>
          <w:spacing w:val="17"/>
        </w:rPr>
        <w:t xml:space="preserve"> </w:t>
      </w:r>
      <w:r>
        <w:rPr>
          <w:spacing w:val="-6"/>
        </w:rPr>
        <w:t>f</w:t>
      </w:r>
      <w:r>
        <w:t>i</w:t>
      </w:r>
      <w:r>
        <w:rPr>
          <w:spacing w:val="-3"/>
        </w:rPr>
        <w:t>n</w:t>
      </w:r>
      <w:r>
        <w:rPr>
          <w:spacing w:val="-5"/>
        </w:rPr>
        <w:t>a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rPr>
          <w:spacing w:val="-10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on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5"/>
        </w:rPr>
        <w:t>i</w:t>
      </w:r>
      <w:r>
        <w:rPr>
          <w:spacing w:val="-3"/>
        </w:rPr>
        <w:t>nd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>in t</w:t>
      </w:r>
      <w:r>
        <w:rPr>
          <w:spacing w:val="2"/>
        </w:rPr>
        <w:t>h</w:t>
      </w:r>
      <w:r>
        <w:t xml:space="preserve">e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rPr>
          <w:spacing w:val="5"/>
        </w:rPr>
        <w:t>t</w:t>
      </w:r>
      <w:r>
        <w:t>.</w:t>
      </w:r>
      <w:r>
        <w:rPr>
          <w:spacing w:val="22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2"/>
        </w:rPr>
        <w:t xml:space="preserve"> p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7"/>
        </w:rPr>
        <w:t>k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0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0"/>
        </w:rPr>
        <w:t xml:space="preserve"> </w:t>
      </w:r>
      <w:r>
        <w:rPr>
          <w:spacing w:val="2"/>
          <w:w w:val="103"/>
        </w:rPr>
        <w:t>b</w:t>
      </w:r>
      <w:r>
        <w:rPr>
          <w:w w:val="103"/>
        </w:rPr>
        <w:t xml:space="preserve">e 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1"/>
        </w:rPr>
        <w:t>e</w:t>
      </w:r>
      <w:r>
        <w:rPr>
          <w:spacing w:val="-3"/>
        </w:rPr>
        <w:t>n</w:t>
      </w:r>
      <w:r>
        <w:t>t  to</w:t>
      </w:r>
      <w:r>
        <w:rPr>
          <w:spacing w:val="35"/>
        </w:rPr>
        <w:t xml:space="preserve"> </w:t>
      </w:r>
      <w:r>
        <w:rPr>
          <w:spacing w:val="-5"/>
        </w:rPr>
        <w:t>w</w:t>
      </w:r>
      <w:r>
        <w:t>ith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1"/>
        </w:rPr>
        <w:t>a</w:t>
      </w:r>
      <w:r>
        <w:rPr>
          <w:spacing w:val="-7"/>
        </w:rPr>
        <w:t>n</w:t>
      </w:r>
      <w:r>
        <w:rPr>
          <w:spacing w:val="-3"/>
        </w:rPr>
        <w:t>d</w:t>
      </w:r>
      <w:r>
        <w:t>,</w:t>
      </w:r>
      <w:r>
        <w:rPr>
          <w:spacing w:val="43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it</w:t>
      </w:r>
      <w:r>
        <w:rPr>
          <w:spacing w:val="-7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t>t</w:t>
      </w:r>
      <w:r>
        <w:rPr>
          <w:spacing w:val="46"/>
        </w:rPr>
        <w:t xml:space="preserve"> </w:t>
      </w:r>
      <w:r>
        <w:t>li</w:t>
      </w:r>
      <w:r>
        <w:rPr>
          <w:spacing w:val="-7"/>
        </w:rPr>
        <w:t>m</w:t>
      </w:r>
      <w:r>
        <w:t>i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rPr>
          <w:spacing w:val="-7"/>
        </w:rPr>
        <w:t>n</w:t>
      </w:r>
      <w:r>
        <w:t xml:space="preserve">, </w:t>
      </w:r>
      <w:r>
        <w:rPr>
          <w:spacing w:val="3"/>
        </w:rPr>
        <w:t xml:space="preserve"> r</w:t>
      </w:r>
      <w:r>
        <w:rPr>
          <w:spacing w:val="-3"/>
        </w:rPr>
        <w:t>o</w:t>
      </w:r>
      <w:r>
        <w:rPr>
          <w:spacing w:val="2"/>
        </w:rPr>
        <w:t>u</w:t>
      </w:r>
      <w:r>
        <w:rPr>
          <w:spacing w:val="-7"/>
        </w:rPr>
        <w:t>g</w:t>
      </w:r>
      <w:r>
        <w:t>h</w:t>
      </w:r>
      <w:r>
        <w:rPr>
          <w:spacing w:val="44"/>
        </w:rPr>
        <w:t xml:space="preserve"> </w:t>
      </w:r>
      <w:r>
        <w:rPr>
          <w:spacing w:val="-3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d</w:t>
      </w:r>
      <w:r>
        <w:t>li</w:t>
      </w:r>
      <w:r>
        <w:rPr>
          <w:spacing w:val="2"/>
        </w:rPr>
        <w:t>n</w:t>
      </w:r>
      <w:r>
        <w:t>g</w:t>
      </w:r>
      <w:r>
        <w:rPr>
          <w:spacing w:val="41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31"/>
        </w:rPr>
        <w:t xml:space="preserve"> </w:t>
      </w:r>
      <w:r>
        <w:t>t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1"/>
        </w:rPr>
        <w:t>s</w:t>
      </w:r>
      <w:r>
        <w:t>it</w:t>
      </w:r>
      <w:r>
        <w:rPr>
          <w:spacing w:val="38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</w:t>
      </w:r>
      <w:r>
        <w:rPr>
          <w:spacing w:val="2"/>
        </w:rPr>
        <w:t>p</w:t>
      </w:r>
      <w:r>
        <w:rPr>
          <w:spacing w:val="-3"/>
        </w:rPr>
        <w:t>o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3"/>
        </w:rPr>
        <w:t>r</w:t>
      </w:r>
      <w:r>
        <w:t>e</w:t>
      </w:r>
      <w:r>
        <w:rPr>
          <w:spacing w:val="39"/>
        </w:rPr>
        <w:t xml:space="preserve"> </w:t>
      </w:r>
      <w:r>
        <w:rPr>
          <w:spacing w:val="10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x</w:t>
      </w:r>
      <w:r>
        <w:rPr>
          <w:w w:val="103"/>
        </w:rPr>
        <w:t>t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m</w:t>
      </w:r>
      <w:r>
        <w:rPr>
          <w:w w:val="103"/>
        </w:rPr>
        <w:t xml:space="preserve">e </w:t>
      </w:r>
      <w:r>
        <w:t>t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t xml:space="preserve">, 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t>lt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28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5"/>
        </w:rPr>
        <w:t>c</w:t>
      </w:r>
      <w:r>
        <w:t>i</w:t>
      </w:r>
      <w:r>
        <w:rPr>
          <w:spacing w:val="2"/>
        </w:rPr>
        <w:t>p</w:t>
      </w:r>
      <w:r>
        <w:t>it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 xml:space="preserve">n </w:t>
      </w:r>
      <w:r>
        <w:rPr>
          <w:spacing w:val="4"/>
        </w:rPr>
        <w:t xml:space="preserve"> </w:t>
      </w:r>
      <w:r>
        <w:rPr>
          <w:spacing w:val="-3"/>
        </w:rPr>
        <w:t>du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4"/>
        </w:rPr>
        <w:t>s</w:t>
      </w:r>
      <w:r>
        <w:rPr>
          <w:spacing w:val="5"/>
        </w:rPr>
        <w:t>i</w:t>
      </w:r>
      <w:r>
        <w:t>t,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o</w:t>
      </w:r>
      <w:r>
        <w:rPr>
          <w:spacing w:val="7"/>
        </w:rPr>
        <w:t>p</w:t>
      </w:r>
      <w:r>
        <w:rPr>
          <w:spacing w:val="-5"/>
        </w:rPr>
        <w:t>e</w:t>
      </w:r>
      <w:r>
        <w:t>n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5"/>
        </w:rPr>
        <w:t>e</w:t>
      </w:r>
      <w:r>
        <w:t>.</w:t>
      </w:r>
      <w:r>
        <w:rPr>
          <w:spacing w:val="47"/>
        </w:rPr>
        <w:t xml:space="preserve"> </w:t>
      </w:r>
      <w:r>
        <w:t>P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7"/>
        </w:rPr>
        <w:t>k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3"/>
        </w:rPr>
        <w:t xml:space="preserve"> </w:t>
      </w:r>
      <w:r>
        <w:rPr>
          <w:spacing w:val="-1"/>
        </w:rPr>
        <w:t>c</w:t>
      </w:r>
      <w:r>
        <w:rPr>
          <w:spacing w:val="-5"/>
        </w:rPr>
        <w:t>a</w:t>
      </w:r>
      <w:r>
        <w:rPr>
          <w:spacing w:val="6"/>
        </w:rPr>
        <w:t>s</w:t>
      </w:r>
      <w:r>
        <w:t>e</w:t>
      </w:r>
      <w:r>
        <w:rPr>
          <w:spacing w:val="31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1"/>
        </w:rPr>
        <w:t>z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33"/>
        </w:rPr>
        <w:t xml:space="preserve"> </w:t>
      </w:r>
      <w:r>
        <w:rPr>
          <w:spacing w:val="-1"/>
          <w:w w:val="103"/>
        </w:rPr>
        <w:t>w</w:t>
      </w:r>
      <w:r>
        <w:rPr>
          <w:spacing w:val="-5"/>
          <w:w w:val="103"/>
        </w:rPr>
        <w:t>e</w:t>
      </w:r>
      <w:r>
        <w:rPr>
          <w:w w:val="103"/>
        </w:rPr>
        <w:t>i</w:t>
      </w:r>
      <w:r>
        <w:rPr>
          <w:spacing w:val="2"/>
          <w:w w:val="103"/>
        </w:rPr>
        <w:t>g</w:t>
      </w:r>
      <w:r>
        <w:rPr>
          <w:spacing w:val="-7"/>
          <w:w w:val="103"/>
        </w:rPr>
        <w:t>h</w:t>
      </w:r>
      <w:r>
        <w:rPr>
          <w:spacing w:val="5"/>
          <w:w w:val="103"/>
        </w:rPr>
        <w:t>t</w:t>
      </w:r>
      <w:r>
        <w:rPr>
          <w:w w:val="103"/>
        </w:rPr>
        <w:t xml:space="preserve">s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28"/>
        </w:rPr>
        <w:t xml:space="preserve"> </w:t>
      </w:r>
      <w:r>
        <w:t>t</w:t>
      </w:r>
      <w:r>
        <w:rPr>
          <w:spacing w:val="-1"/>
        </w:rPr>
        <w:t>a</w:t>
      </w:r>
      <w:r>
        <w:rPr>
          <w:spacing w:val="-3"/>
        </w:rPr>
        <w:t>k</w:t>
      </w:r>
      <w:r>
        <w:t>e</w:t>
      </w:r>
      <w:r>
        <w:rPr>
          <w:spacing w:val="21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on</w:t>
      </w:r>
      <w:r>
        <w:rPr>
          <w:spacing w:val="1"/>
        </w:rPr>
        <w:t>s</w:t>
      </w:r>
      <w:r>
        <w:t>i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rPr>
          <w:spacing w:val="-7"/>
        </w:rPr>
        <w:t>n</w:t>
      </w:r>
      <w:r>
        <w:t xml:space="preserve">, </w:t>
      </w:r>
      <w:r>
        <w:rPr>
          <w:spacing w:val="6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2"/>
        </w:rPr>
        <w:t>r</w:t>
      </w:r>
      <w:r>
        <w:t>i</w:t>
      </w:r>
      <w:r>
        <w:rPr>
          <w:spacing w:val="-1"/>
        </w:rPr>
        <w:t>a</w:t>
      </w:r>
      <w:r>
        <w:t>t</w:t>
      </w:r>
      <w:r>
        <w:rPr>
          <w:spacing w:val="-5"/>
        </w:rPr>
        <w:t>e</w:t>
      </w:r>
      <w:r>
        <w:t>,</w:t>
      </w:r>
      <w:r>
        <w:rPr>
          <w:spacing w:val="4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7"/>
        </w:rPr>
        <w:t>o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4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4"/>
        </w:rPr>
        <w:t>G</w:t>
      </w:r>
      <w:r>
        <w:rPr>
          <w:spacing w:val="-7"/>
        </w:rPr>
        <w:t>o</w:t>
      </w:r>
      <w:r>
        <w:rPr>
          <w:spacing w:val="2"/>
        </w:rPr>
        <w:t>o</w:t>
      </w:r>
      <w:r>
        <w:rPr>
          <w:spacing w:val="-3"/>
        </w:rPr>
        <w:t>d</w:t>
      </w:r>
      <w:r>
        <w:rPr>
          <w:spacing w:val="-4"/>
        </w:rPr>
        <w:t>s</w:t>
      </w:r>
      <w:r>
        <w:t>’</w:t>
      </w:r>
      <w:r>
        <w:rPr>
          <w:spacing w:val="38"/>
        </w:rPr>
        <w:t xml:space="preserve"> </w:t>
      </w:r>
      <w:r>
        <w:rPr>
          <w:spacing w:val="-6"/>
        </w:rPr>
        <w:t>f</w:t>
      </w:r>
      <w: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l</w:t>
      </w:r>
      <w:r>
        <w:rPr>
          <w:spacing w:val="28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40"/>
        </w:rPr>
        <w:t xml:space="preserve"> 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n</w:t>
      </w:r>
      <w:r>
        <w:rPr>
          <w:w w:val="103"/>
        </w:rPr>
        <w:t xml:space="preserve">d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-4"/>
        </w:rPr>
        <w:t>s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2"/>
        </w:rPr>
        <w:t>h</w:t>
      </w:r>
      <w:r>
        <w:rPr>
          <w:spacing w:val="-10"/>
        </w:rPr>
        <w:t>e</w:t>
      </w:r>
      <w:r>
        <w:rPr>
          <w:spacing w:val="4"/>
        </w:rPr>
        <w:t>a</w:t>
      </w:r>
      <w:r>
        <w:rPr>
          <w:spacing w:val="2"/>
        </w:rPr>
        <w:t>v</w:t>
      </w:r>
      <w:r>
        <w:t>y</w:t>
      </w:r>
      <w:r>
        <w:rPr>
          <w:spacing w:val="10"/>
        </w:rPr>
        <w:t xml:space="preserve"> 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3"/>
        </w:rPr>
        <w:t>d</w:t>
      </w:r>
      <w:r>
        <w:t>l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-5"/>
        </w:rPr>
        <w:t>c</w:t>
      </w:r>
      <w:r>
        <w:t>i</w:t>
      </w:r>
      <w:r>
        <w:rPr>
          <w:spacing w:val="5"/>
        </w:rPr>
        <w:t>l</w:t>
      </w:r>
      <w:r>
        <w:t>iti</w:t>
      </w:r>
      <w:r>
        <w:rPr>
          <w:spacing w:val="-5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o</w:t>
      </w:r>
      <w:r>
        <w:t>i</w:t>
      </w:r>
      <w:r>
        <w:rPr>
          <w:spacing w:val="-7"/>
        </w:rPr>
        <w:t>n</w:t>
      </w:r>
      <w:r>
        <w:rPr>
          <w:spacing w:val="5"/>
        </w:rPr>
        <w:t>t</w:t>
      </w:r>
      <w:r>
        <w:t>s</w:t>
      </w:r>
      <w:r>
        <w:rPr>
          <w:spacing w:val="14"/>
        </w:rPr>
        <w:t xml:space="preserve"> </w:t>
      </w:r>
      <w:r>
        <w:t xml:space="preserve">in </w:t>
      </w:r>
      <w:r>
        <w:rPr>
          <w:spacing w:val="-5"/>
          <w:w w:val="103"/>
        </w:rPr>
        <w:t>t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n</w:t>
      </w:r>
      <w:r>
        <w:rPr>
          <w:spacing w:val="1"/>
          <w:w w:val="103"/>
        </w:rPr>
        <w:t>s</w:t>
      </w:r>
      <w:r>
        <w:rPr>
          <w:w w:val="103"/>
        </w:rPr>
        <w:t>it.</w:t>
      </w:r>
    </w:p>
    <w:p w:rsidR="00D6223C" w:rsidRDefault="002F6E37">
      <w:pPr>
        <w:spacing w:line="220" w:lineRule="exact"/>
        <w:ind w:left="213"/>
      </w:pPr>
      <w:r>
        <w:rPr>
          <w:spacing w:val="2"/>
        </w:rPr>
        <w:t>9</w:t>
      </w:r>
      <w:r>
        <w:rPr>
          <w:spacing w:val="1"/>
        </w:rPr>
        <w:t>.</w:t>
      </w:r>
      <w:r>
        <w:t xml:space="preserve">2   </w:t>
      </w:r>
      <w:r>
        <w:rPr>
          <w:spacing w:val="50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16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ac</w:t>
      </w:r>
      <w:r>
        <w:rPr>
          <w:spacing w:val="-7"/>
        </w:rPr>
        <w:t>k</w:t>
      </w:r>
      <w:r>
        <w:rPr>
          <w:spacing w:val="5"/>
        </w:rPr>
        <w:t>i</w:t>
      </w:r>
      <w:r>
        <w:rPr>
          <w:spacing w:val="-3"/>
        </w:rPr>
        <w:t>ng</w:t>
      </w:r>
      <w:r>
        <w:t>,</w:t>
      </w:r>
      <w:r>
        <w:rPr>
          <w:spacing w:val="33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3"/>
        </w:rPr>
        <w:t>k</w:t>
      </w:r>
      <w:r>
        <w:t>i</w:t>
      </w:r>
      <w:r>
        <w:rPr>
          <w:spacing w:val="2"/>
        </w:rPr>
        <w:t>n</w:t>
      </w:r>
      <w:r>
        <w:rPr>
          <w:spacing w:val="-7"/>
        </w:rPr>
        <w:t>g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18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10"/>
        </w:rPr>
        <w:t>i</w:t>
      </w:r>
      <w:r>
        <w:rPr>
          <w:spacing w:val="-3"/>
        </w:rPr>
        <w:t>o</w:t>
      </w:r>
      <w:r>
        <w:t>n</w:t>
      </w:r>
      <w:r>
        <w:rPr>
          <w:spacing w:val="45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t</w:t>
      </w:r>
      <w:r>
        <w:rPr>
          <w:spacing w:val="-7"/>
        </w:rPr>
        <w:t>h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9"/>
        </w:rPr>
        <w:t xml:space="preserve"> </w:t>
      </w:r>
      <w:r>
        <w:rPr>
          <w:spacing w:val="-3"/>
        </w:rPr>
        <w:t>ou</w:t>
      </w:r>
      <w:r>
        <w:t>t</w:t>
      </w:r>
      <w:r>
        <w:rPr>
          <w:spacing w:val="1"/>
        </w:rPr>
        <w:t>s</w:t>
      </w:r>
      <w:r>
        <w:t>i</w:t>
      </w:r>
      <w:r>
        <w:rPr>
          <w:spacing w:val="2"/>
        </w:rPr>
        <w:t>d</w:t>
      </w:r>
      <w:r>
        <w:t>e</w:t>
      </w:r>
      <w:r>
        <w:rPr>
          <w:spacing w:val="2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ac</w:t>
      </w:r>
      <w:r>
        <w:rPr>
          <w:spacing w:val="-3"/>
        </w:rPr>
        <w:t>k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t>s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23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om</w:t>
      </w:r>
      <w:r>
        <w:rPr>
          <w:spacing w:val="2"/>
        </w:rPr>
        <w:t>p</w:t>
      </w:r>
      <w:r>
        <w:rPr>
          <w:spacing w:val="5"/>
        </w:rPr>
        <w:t>l</w:t>
      </w:r>
      <w:r>
        <w:t>y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t>i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10"/>
        </w:rPr>
        <w:t>l</w:t>
      </w:r>
      <w:r>
        <w:t>y</w:t>
      </w:r>
      <w:r>
        <w:rPr>
          <w:spacing w:val="17"/>
        </w:rPr>
        <w:t xml:space="preserve"> </w:t>
      </w:r>
      <w:r>
        <w:rPr>
          <w:spacing w:val="-5"/>
          <w:w w:val="103"/>
        </w:rPr>
        <w:t>w</w:t>
      </w:r>
      <w:r>
        <w:rPr>
          <w:w w:val="103"/>
        </w:rPr>
        <w:t>i</w:t>
      </w:r>
      <w:r>
        <w:rPr>
          <w:spacing w:val="5"/>
          <w:w w:val="103"/>
        </w:rPr>
        <w:t>t</w:t>
      </w:r>
      <w:r>
        <w:rPr>
          <w:w w:val="103"/>
        </w:rPr>
        <w:t>h</w:t>
      </w:r>
    </w:p>
    <w:p w:rsidR="00D6223C" w:rsidRDefault="002F6E37">
      <w:pPr>
        <w:spacing w:before="43" w:line="250" w:lineRule="auto"/>
        <w:ind w:left="760" w:right="396"/>
        <w:jc w:val="both"/>
      </w:pP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5"/>
        </w:rPr>
        <w:t>c</w:t>
      </w:r>
      <w:r>
        <w:t>h</w:t>
      </w:r>
      <w:r>
        <w:rPr>
          <w:spacing w:val="4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t>i</w:t>
      </w:r>
      <w:r>
        <w:rPr>
          <w:spacing w:val="-1"/>
        </w:rPr>
        <w:t>a</w:t>
      </w:r>
      <w:r>
        <w:t xml:space="preserve">l </w:t>
      </w:r>
      <w:r>
        <w:rPr>
          <w:spacing w:val="1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7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t xml:space="preserve">ts 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5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ss</w:t>
      </w:r>
      <w:r>
        <w:rPr>
          <w:spacing w:val="10"/>
        </w:rPr>
        <w:t>l</w:t>
      </w:r>
      <w:r>
        <w:t>y</w:t>
      </w:r>
      <w:r>
        <w:rPr>
          <w:spacing w:val="45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2"/>
        </w:rPr>
        <w:t>d</w:t>
      </w:r>
      <w:r>
        <w:rPr>
          <w:spacing w:val="-5"/>
        </w:rPr>
        <w:t>e</w:t>
      </w:r>
      <w:r>
        <w:t xml:space="preserve">d 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39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37"/>
        </w:rPr>
        <w:t xml:space="preserve"> </w:t>
      </w:r>
      <w:r>
        <w:rPr>
          <w:spacing w:val="6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 xml:space="preserve">t, </w:t>
      </w:r>
      <w:r>
        <w:rPr>
          <w:spacing w:val="12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2"/>
        </w:rPr>
        <w:t>u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-3"/>
        </w:rPr>
        <w:t>n</w:t>
      </w:r>
      <w:r>
        <w:t xml:space="preserve">g  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dd</w:t>
      </w:r>
      <w:r>
        <w:rPr>
          <w:w w:val="103"/>
        </w:rPr>
        <w:t>i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7"/>
          <w:w w:val="103"/>
        </w:rPr>
        <w:t>o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a</w:t>
      </w:r>
      <w:r>
        <w:rPr>
          <w:w w:val="103"/>
        </w:rPr>
        <w:t xml:space="preserve">l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7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>s</w:t>
      </w:r>
      <w:r>
        <w:t>,  if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7"/>
        </w:rPr>
        <w:t>y</w:t>
      </w:r>
      <w:r>
        <w:t>,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2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5"/>
        </w:rPr>
        <w:t>S</w:t>
      </w:r>
      <w:r>
        <w:rPr>
          <w:spacing w:val="1"/>
        </w:rPr>
        <w:t>CC</w:t>
      </w:r>
      <w:r>
        <w:t>,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22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18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2"/>
        </w:rPr>
        <w:t>b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2"/>
        </w:rPr>
        <w:t>qu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44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1"/>
        </w:rPr>
        <w:t>s</w:t>
      </w:r>
      <w:r>
        <w:t>t</w:t>
      </w:r>
      <w:r>
        <w:rPr>
          <w:spacing w:val="3"/>
        </w:rPr>
        <w:t>r</w:t>
      </w:r>
      <w:r>
        <w:rPr>
          <w:spacing w:val="-3"/>
        </w:rPr>
        <w:t>u</w:t>
      </w:r>
      <w:r>
        <w:rPr>
          <w:spacing w:val="-5"/>
        </w:rPr>
        <w:t>c</w:t>
      </w:r>
      <w:r>
        <w:rPr>
          <w:spacing w:val="5"/>
        </w:rPr>
        <w:t>t</w:t>
      </w:r>
      <w:r>
        <w:t>i</w:t>
      </w:r>
      <w:r>
        <w:rPr>
          <w:spacing w:val="-3"/>
        </w:rPr>
        <w:t>on</w:t>
      </w:r>
      <w:r>
        <w:t>s</w:t>
      </w:r>
      <w:r>
        <w:rPr>
          <w:spacing w:val="45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32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23"/>
        </w:rPr>
        <w:t xml:space="preserve"> </w:t>
      </w:r>
      <w:r>
        <w:rPr>
          <w:spacing w:val="5"/>
          <w:w w:val="103"/>
        </w:rPr>
        <w:t>P</w:t>
      </w:r>
      <w:r>
        <w:rPr>
          <w:spacing w:val="-2"/>
          <w:w w:val="103"/>
        </w:rPr>
        <w:t>r</w:t>
      </w:r>
      <w:r>
        <w:rPr>
          <w:spacing w:val="-3"/>
          <w:w w:val="103"/>
        </w:rPr>
        <w:t>o</w:t>
      </w:r>
      <w:r>
        <w:rPr>
          <w:spacing w:val="-1"/>
          <w:w w:val="103"/>
        </w:rPr>
        <w:t>c</w:t>
      </w:r>
      <w:r>
        <w:rPr>
          <w:spacing w:val="2"/>
          <w:w w:val="103"/>
        </w:rPr>
        <w:t>u</w:t>
      </w:r>
      <w:r>
        <w:rPr>
          <w:spacing w:val="-2"/>
          <w:w w:val="103"/>
        </w:rPr>
        <w:t>r</w:t>
      </w:r>
      <w:r>
        <w:rPr>
          <w:w w:val="103"/>
        </w:rPr>
        <w:t>i</w:t>
      </w:r>
      <w:r>
        <w:rPr>
          <w:spacing w:val="2"/>
          <w:w w:val="103"/>
        </w:rPr>
        <w:t>n</w:t>
      </w:r>
      <w:r>
        <w:rPr>
          <w:w w:val="103"/>
        </w:rPr>
        <w:t xml:space="preserve">g 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4"/>
          <w:w w:val="103"/>
        </w:rPr>
        <w:t>c</w:t>
      </w:r>
      <w:r>
        <w:rPr>
          <w:spacing w:val="-17"/>
          <w:w w:val="103"/>
        </w:rPr>
        <w:t>y</w:t>
      </w:r>
      <w:r>
        <w:rPr>
          <w:w w:val="103"/>
        </w:rPr>
        <w:t>.</w:t>
      </w:r>
    </w:p>
    <w:p w:rsidR="00D6223C" w:rsidRDefault="002F6E37">
      <w:pPr>
        <w:spacing w:before="19"/>
        <w:ind w:left="280"/>
      </w:pPr>
      <w:r>
        <w:rPr>
          <w:b/>
        </w:rPr>
        <w:t>10.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D</w:t>
      </w:r>
      <w:r>
        <w:rPr>
          <w:b/>
          <w:spacing w:val="-3"/>
        </w:rPr>
        <w:t>e</w:t>
      </w:r>
      <w:r>
        <w:rPr>
          <w:b/>
          <w:spacing w:val="2"/>
        </w:rPr>
        <w:t>l</w:t>
      </w:r>
      <w:r>
        <w:rPr>
          <w:b/>
          <w:spacing w:val="-3"/>
        </w:rPr>
        <w:t>i</w:t>
      </w:r>
      <w:r>
        <w:rPr>
          <w:b/>
        </w:rPr>
        <w:t>v</w:t>
      </w:r>
      <w:r>
        <w:rPr>
          <w:b/>
          <w:spacing w:val="-7"/>
        </w:rPr>
        <w:t>e</w:t>
      </w:r>
      <w:r>
        <w:rPr>
          <w:b/>
          <w:spacing w:val="-3"/>
        </w:rPr>
        <w:t>r</w:t>
      </w:r>
      <w:r>
        <w:rPr>
          <w:b/>
        </w:rPr>
        <w:t>y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>n</w:t>
      </w:r>
      <w:r>
        <w:rPr>
          <w:b/>
        </w:rPr>
        <w:t>d</w:t>
      </w:r>
      <w:r>
        <w:rPr>
          <w:b/>
          <w:spacing w:val="-8"/>
        </w:rPr>
        <w:t xml:space="preserve"> </w:t>
      </w:r>
      <w:r>
        <w:rPr>
          <w:b/>
          <w:spacing w:val="4"/>
        </w:rPr>
        <w:t>D</w:t>
      </w:r>
      <w:r>
        <w:rPr>
          <w:b/>
          <w:spacing w:val="-9"/>
        </w:rPr>
        <w:t>o</w:t>
      </w:r>
      <w:r>
        <w:rPr>
          <w:b/>
          <w:spacing w:val="-3"/>
        </w:rPr>
        <w:t>c</w:t>
      </w:r>
      <w:r>
        <w:rPr>
          <w:b/>
          <w:spacing w:val="-1"/>
        </w:rPr>
        <w:t>u</w:t>
      </w:r>
      <w:r>
        <w:rPr>
          <w:b/>
          <w:spacing w:val="-4"/>
        </w:rPr>
        <w:t>m</w:t>
      </w:r>
      <w:r>
        <w:rPr>
          <w:b/>
          <w:spacing w:val="-7"/>
        </w:rPr>
        <w:t>e</w:t>
      </w:r>
      <w:r>
        <w:rPr>
          <w:b/>
          <w:spacing w:val="3"/>
        </w:rPr>
        <w:t>n</w:t>
      </w:r>
      <w:r>
        <w:rPr>
          <w:b/>
          <w:spacing w:val="-4"/>
        </w:rPr>
        <w:t>t</w:t>
      </w:r>
      <w:r>
        <w:rPr>
          <w:b/>
        </w:rPr>
        <w:t>s</w:t>
      </w:r>
    </w:p>
    <w:p w:rsidR="00D6223C" w:rsidRDefault="002F6E37">
      <w:pPr>
        <w:spacing w:before="39" w:line="250" w:lineRule="auto"/>
        <w:ind w:left="731" w:right="841" w:hanging="504"/>
        <w:jc w:val="both"/>
      </w:pPr>
      <w:r>
        <w:rPr>
          <w:spacing w:val="2"/>
        </w:rPr>
        <w:t>1</w:t>
      </w:r>
      <w:r>
        <w:rPr>
          <w:spacing w:val="-3"/>
        </w:rPr>
        <w:t>0</w:t>
      </w:r>
      <w:r>
        <w:rPr>
          <w:spacing w:val="6"/>
        </w:rPr>
        <w:t>.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D</w:t>
      </w:r>
      <w:r>
        <w:rPr>
          <w:spacing w:val="-10"/>
        </w:rPr>
        <w:t>e</w:t>
      </w:r>
      <w:r>
        <w:rPr>
          <w:spacing w:val="5"/>
        </w:rPr>
        <w:t>l</w:t>
      </w:r>
      <w:r>
        <w:t>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8"/>
        </w:rPr>
        <w:t>r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G</w:t>
      </w:r>
      <w:r>
        <w:rPr>
          <w:spacing w:val="2"/>
        </w:rPr>
        <w:t>o</w:t>
      </w:r>
      <w:r>
        <w:rPr>
          <w:spacing w:val="-3"/>
        </w:rPr>
        <w:t>o</w:t>
      </w:r>
      <w:r>
        <w:rPr>
          <w:spacing w:val="-7"/>
        </w:rPr>
        <w:t>d</w:t>
      </w:r>
      <w:r>
        <w:t>s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d</w:t>
      </w:r>
      <w:r>
        <w:t>e</w:t>
      </w:r>
      <w:r>
        <w:rPr>
          <w:spacing w:val="10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1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5"/>
        </w:rPr>
        <w:t>a</w:t>
      </w:r>
      <w:r>
        <w:rPr>
          <w:spacing w:val="-1"/>
        </w:rPr>
        <w:t>cc</w:t>
      </w:r>
      <w:r>
        <w:rPr>
          <w:spacing w:val="2"/>
        </w:rPr>
        <w:t>o</w:t>
      </w:r>
      <w:r>
        <w:rPr>
          <w:spacing w:val="3"/>
        </w:rPr>
        <w:t>r</w:t>
      </w:r>
      <w:r>
        <w:rPr>
          <w:spacing w:val="-7"/>
        </w:rPr>
        <w:t>d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29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t</w:t>
      </w:r>
      <w:r>
        <w:t>h</w:t>
      </w:r>
      <w:r>
        <w:rPr>
          <w:spacing w:val="1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t>s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 xml:space="preserve">in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rPr>
          <w:spacing w:val="5"/>
        </w:rPr>
        <w:t>S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7"/>
        </w:rPr>
        <w:t>u</w:t>
      </w:r>
      <w:r>
        <w:rPr>
          <w:spacing w:val="5"/>
        </w:rPr>
        <w:t>l</w:t>
      </w:r>
      <w:r>
        <w:t>e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5"/>
        </w:rPr>
        <w:t>e</w:t>
      </w:r>
      <w:r>
        <w:rPr>
          <w:spacing w:val="-3"/>
        </w:rPr>
        <w:t>qu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1"/>
        </w:rPr>
        <w:t>s</w:t>
      </w:r>
      <w:r>
        <w:t>.</w:t>
      </w:r>
      <w:r>
        <w:rPr>
          <w:spacing w:val="34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1"/>
        </w:rPr>
        <w:t>a</w:t>
      </w:r>
      <w:r>
        <w:t>ils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4"/>
        </w:rPr>
        <w:t>s</w:t>
      </w:r>
      <w:r>
        <w:rPr>
          <w:spacing w:val="-3"/>
        </w:rPr>
        <w:t>h</w:t>
      </w:r>
      <w:r>
        <w:t>i</w:t>
      </w:r>
      <w:r>
        <w:rPr>
          <w:spacing w:val="2"/>
        </w:rPr>
        <w:t>pp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3"/>
        </w:rPr>
        <w:t>d</w:t>
      </w:r>
      <w:r>
        <w:t>/</w:t>
      </w:r>
      <w:r>
        <w:rPr>
          <w:spacing w:val="-7"/>
        </w:rPr>
        <w:t>o</w:t>
      </w:r>
      <w:r>
        <w:t>r</w:t>
      </w:r>
      <w:r>
        <w:rPr>
          <w:spacing w:val="21"/>
        </w:rPr>
        <w:t xml:space="preserve"> </w:t>
      </w:r>
      <w:r>
        <w:rPr>
          <w:spacing w:val="-7"/>
        </w:rPr>
        <w:t>o</w:t>
      </w:r>
      <w:r>
        <w:rPr>
          <w:spacing w:val="10"/>
        </w:rP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2"/>
        </w:rPr>
        <w:t>do</w:t>
      </w:r>
      <w:r>
        <w:rPr>
          <w:spacing w:val="-1"/>
        </w:rPr>
        <w:t>c</w:t>
      </w:r>
      <w:r>
        <w:rPr>
          <w:spacing w:val="-3"/>
        </w:rPr>
        <w:t>um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5"/>
        </w:rPr>
        <w:t>t</w:t>
      </w:r>
      <w:r>
        <w:t>s</w:t>
      </w:r>
      <w:r>
        <w:rPr>
          <w:spacing w:val="2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6"/>
        </w:rPr>
        <w:t>f</w:t>
      </w:r>
      <w:r>
        <w:rPr>
          <w:spacing w:val="2"/>
        </w:rPr>
        <w:t>u</w:t>
      </w:r>
      <w:r>
        <w:rPr>
          <w:spacing w:val="3"/>
        </w:rPr>
        <w:t>r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-4"/>
        </w:rPr>
        <w:t>s</w:t>
      </w:r>
      <w:r>
        <w:rPr>
          <w:spacing w:val="2"/>
        </w:rPr>
        <w:t>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e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3"/>
        </w:rPr>
        <w:t>r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 xml:space="preserve">in </w:t>
      </w:r>
      <w:r>
        <w:rPr>
          <w:spacing w:val="5"/>
          <w:w w:val="103"/>
        </w:rPr>
        <w:t>S</w:t>
      </w:r>
      <w:r>
        <w:rPr>
          <w:spacing w:val="1"/>
          <w:w w:val="103"/>
        </w:rPr>
        <w:t>C</w:t>
      </w:r>
      <w:r>
        <w:rPr>
          <w:spacing w:val="-4"/>
          <w:w w:val="103"/>
        </w:rPr>
        <w:t>C</w:t>
      </w:r>
      <w:r>
        <w:rPr>
          <w:w w:val="103"/>
        </w:rPr>
        <w:t>.</w:t>
      </w:r>
    </w:p>
    <w:p w:rsidR="00D6223C" w:rsidRDefault="002F6E37">
      <w:pPr>
        <w:spacing w:before="19"/>
        <w:ind w:left="227"/>
      </w:pPr>
      <w:r>
        <w:rPr>
          <w:spacing w:val="2"/>
        </w:rPr>
        <w:t>1</w:t>
      </w:r>
      <w:r>
        <w:rPr>
          <w:spacing w:val="-3"/>
        </w:rPr>
        <w:t>0</w:t>
      </w:r>
      <w:r>
        <w:rPr>
          <w:spacing w:val="6"/>
        </w:rPr>
        <w:t>.</w:t>
      </w:r>
      <w:r>
        <w:t>2</w:t>
      </w:r>
      <w:r>
        <w:rPr>
          <w:spacing w:val="10"/>
        </w:rPr>
        <w:t xml:space="preserve"> </w:t>
      </w:r>
      <w:r>
        <w:rPr>
          <w:spacing w:val="-1"/>
        </w:rPr>
        <w:t>D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3"/>
        </w:rPr>
        <w:t>n</w:t>
      </w:r>
      <w:r>
        <w:t>ts</w:t>
      </w:r>
      <w:r>
        <w:rPr>
          <w:spacing w:val="25"/>
        </w:rPr>
        <w:t xml:space="preserve"> </w:t>
      </w:r>
      <w:r>
        <w:rPr>
          <w:spacing w:val="10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-2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7"/>
        </w:rPr>
        <w:t>b</w:t>
      </w:r>
      <w:r>
        <w:rPr>
          <w:spacing w:val="-12"/>
        </w:rPr>
        <w:t>m</w:t>
      </w:r>
      <w:r>
        <w:rPr>
          <w:spacing w:val="5"/>
        </w:rPr>
        <w:t>i</w:t>
      </w:r>
      <w:r>
        <w:t>t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5"/>
        </w:rPr>
        <w:t>a</w:t>
      </w:r>
      <w:r>
        <w:rPr>
          <w:spacing w:val="-2"/>
        </w:rPr>
        <w:t>r</w:t>
      </w:r>
      <w:r>
        <w:t>e</w:t>
      </w:r>
      <w:r>
        <w:rPr>
          <w:spacing w:val="9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5"/>
          <w:w w:val="103"/>
        </w:rPr>
        <w:t>S</w:t>
      </w:r>
      <w:r>
        <w:rPr>
          <w:spacing w:val="-4"/>
          <w:w w:val="103"/>
        </w:rPr>
        <w:t>C</w:t>
      </w:r>
      <w:r>
        <w:rPr>
          <w:spacing w:val="1"/>
          <w:w w:val="103"/>
        </w:rPr>
        <w:t>C</w:t>
      </w:r>
      <w:r>
        <w:rPr>
          <w:w w:val="103"/>
        </w:rPr>
        <w:t>.</w:t>
      </w:r>
    </w:p>
    <w:p w:rsidR="00D6223C" w:rsidRDefault="002F6E37">
      <w:pPr>
        <w:spacing w:before="34"/>
        <w:ind w:left="227"/>
      </w:pPr>
      <w:r>
        <w:rPr>
          <w:b/>
        </w:rPr>
        <w:t>1</w:t>
      </w:r>
      <w:r>
        <w:rPr>
          <w:b/>
          <w:spacing w:val="-4"/>
        </w:rPr>
        <w:t>1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rPr>
          <w:b/>
          <w:spacing w:val="-1"/>
        </w:rPr>
        <w:t>I</w:t>
      </w:r>
      <w:r>
        <w:rPr>
          <w:b/>
          <w:spacing w:val="3"/>
        </w:rPr>
        <w:t>n</w:t>
      </w:r>
      <w:r>
        <w:rPr>
          <w:b/>
          <w:spacing w:val="-6"/>
        </w:rPr>
        <w:t>s</w:t>
      </w:r>
      <w:r>
        <w:rPr>
          <w:b/>
          <w:spacing w:val="-1"/>
        </w:rPr>
        <w:t>u</w:t>
      </w:r>
      <w:r>
        <w:rPr>
          <w:b/>
          <w:spacing w:val="-3"/>
        </w:rPr>
        <w:t>r</w:t>
      </w:r>
      <w:r>
        <w:rPr>
          <w:b/>
          <w:spacing w:val="-4"/>
        </w:rPr>
        <w:t>a</w:t>
      </w:r>
      <w:r>
        <w:rPr>
          <w:b/>
          <w:spacing w:val="-1"/>
        </w:rPr>
        <w:t>n</w:t>
      </w:r>
      <w:r>
        <w:rPr>
          <w:b/>
          <w:spacing w:val="-3"/>
        </w:rPr>
        <w:t>c</w:t>
      </w:r>
      <w:r>
        <w:rPr>
          <w:b/>
        </w:rPr>
        <w:t>e</w:t>
      </w:r>
    </w:p>
    <w:p w:rsidR="00D6223C" w:rsidRDefault="002F6E37">
      <w:pPr>
        <w:spacing w:before="58" w:line="255" w:lineRule="auto"/>
        <w:ind w:left="760" w:right="411" w:hanging="533"/>
        <w:jc w:val="both"/>
      </w:pPr>
      <w:r>
        <w:rPr>
          <w:spacing w:val="2"/>
        </w:rPr>
        <w:t>1</w:t>
      </w:r>
      <w:r>
        <w:rPr>
          <w:spacing w:val="-3"/>
        </w:rPr>
        <w:t>1</w:t>
      </w:r>
      <w:r>
        <w:rPr>
          <w:spacing w:val="6"/>
        </w:rPr>
        <w:t>.</w:t>
      </w:r>
      <w:r>
        <w:t xml:space="preserve">1  </w:t>
      </w:r>
      <w:r>
        <w:rPr>
          <w:spacing w:val="38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t xml:space="preserve">s 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1"/>
        </w:rPr>
        <w:t>e</w:t>
      </w:r>
      <w:r>
        <w:t xml:space="preserve">d </w:t>
      </w:r>
      <w:r>
        <w:rPr>
          <w:spacing w:val="6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nd</w:t>
      </w:r>
      <w:r>
        <w:rPr>
          <w:spacing w:val="-1"/>
        </w:rPr>
        <w:t>e</w:t>
      </w:r>
      <w:r>
        <w:t>r  t</w:t>
      </w:r>
      <w:r>
        <w:rPr>
          <w:spacing w:val="2"/>
        </w:rPr>
        <w:t>h</w:t>
      </w:r>
      <w:r>
        <w:t>e</w:t>
      </w:r>
      <w:r>
        <w:rPr>
          <w:spacing w:val="46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 xml:space="preserve">t 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 xml:space="preserve">l  </w:t>
      </w:r>
      <w:r>
        <w:rPr>
          <w:spacing w:val="2"/>
        </w:rPr>
        <w:t>b</w:t>
      </w:r>
      <w:r>
        <w:t>e</w:t>
      </w:r>
      <w:r>
        <w:rPr>
          <w:spacing w:val="44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t xml:space="preserve">d </w:t>
      </w:r>
      <w:r>
        <w:rPr>
          <w:spacing w:val="13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5"/>
        </w:rPr>
        <w:t>t</w:t>
      </w:r>
      <w:r>
        <w:t>y</w:t>
      </w:r>
      <w:r>
        <w:rPr>
          <w:spacing w:val="3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5"/>
        </w:rPr>
        <w:t>i</w:t>
      </w:r>
      <w:r>
        <w:t>d</w:t>
      </w:r>
      <w:r>
        <w:rPr>
          <w:spacing w:val="42"/>
        </w:rPr>
        <w:t xml:space="preserve"> </w:t>
      </w:r>
      <w:r>
        <w:rPr>
          <w:spacing w:val="-2"/>
        </w:rPr>
        <w:t>(</w:t>
      </w:r>
      <w:r>
        <w:rPr>
          <w:spacing w:val="-1"/>
        </w:rPr>
        <w:t>DD</w:t>
      </w:r>
      <w:r>
        <w:rPr>
          <w:spacing w:val="5"/>
        </w:rPr>
        <w:t>P</w:t>
      </w:r>
      <w:r>
        <w:t xml:space="preserve">) </w:t>
      </w:r>
      <w:r>
        <w:rPr>
          <w:spacing w:val="3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nd</w:t>
      </w:r>
      <w:r>
        <w:rPr>
          <w:spacing w:val="-5"/>
        </w:rPr>
        <w:t>e</w:t>
      </w:r>
      <w:r>
        <w:t xml:space="preserve">r 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t>i</w:t>
      </w:r>
      <w:r>
        <w:rPr>
          <w:spacing w:val="-1"/>
        </w:rPr>
        <w:t>c</w:t>
      </w:r>
      <w:r>
        <w:t xml:space="preserve">h  </w:t>
      </w:r>
      <w:r>
        <w:rPr>
          <w:spacing w:val="3"/>
        </w:rPr>
        <w:t>r</w:t>
      </w:r>
      <w:r>
        <w:t>i</w:t>
      </w:r>
      <w:r>
        <w:rPr>
          <w:spacing w:val="1"/>
        </w:rPr>
        <w:t>s</w:t>
      </w:r>
      <w:r>
        <w:t>k</w:t>
      </w:r>
      <w:r>
        <w:rPr>
          <w:spacing w:val="41"/>
        </w:rPr>
        <w:t xml:space="preserve"> </w:t>
      </w:r>
      <w:r>
        <w:rPr>
          <w:w w:val="103"/>
        </w:rPr>
        <w:t xml:space="preserve">is 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6"/>
        </w:rPr>
        <w:t>s</w:t>
      </w:r>
      <w:r>
        <w:rPr>
          <w:spacing w:val="-2"/>
        </w:rPr>
        <w:t>f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1"/>
        </w:rPr>
        <w:t>e</w:t>
      </w:r>
      <w:r>
        <w:t xml:space="preserve">d  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t xml:space="preserve">o </w:t>
      </w:r>
      <w:r>
        <w:rPr>
          <w:spacing w:val="4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44"/>
        </w:rPr>
        <w:t xml:space="preserve"> </w:t>
      </w:r>
      <w:r>
        <w:rPr>
          <w:spacing w:val="2"/>
        </w:rPr>
        <w:t>bu</w:t>
      </w:r>
      <w:r>
        <w:rPr>
          <w:spacing w:val="-7"/>
        </w:rPr>
        <w:t>y</w:t>
      </w:r>
      <w:r>
        <w:rPr>
          <w:spacing w:val="-1"/>
        </w:rPr>
        <w:t>e</w:t>
      </w:r>
      <w:r>
        <w:t xml:space="preserve">r  </w:t>
      </w:r>
      <w:r>
        <w:rPr>
          <w:spacing w:val="9"/>
        </w:rPr>
        <w:t xml:space="preserve">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5"/>
        </w:rPr>
        <w:t>e</w:t>
      </w:r>
      <w:r>
        <w:t xml:space="preserve">r  </w:t>
      </w:r>
      <w:r>
        <w:rPr>
          <w:spacing w:val="6"/>
        </w:rPr>
        <w:t xml:space="preserve"> </w:t>
      </w:r>
      <w:r>
        <w:rPr>
          <w:spacing w:val="-3"/>
        </w:rPr>
        <w:t>h</w:t>
      </w:r>
      <w:r>
        <w:rPr>
          <w:spacing w:val="4"/>
        </w:rPr>
        <w:t>a</w:t>
      </w:r>
      <w:r>
        <w:rPr>
          <w:spacing w:val="-3"/>
        </w:rPr>
        <w:t>v</w:t>
      </w:r>
      <w:r>
        <w:t>i</w:t>
      </w:r>
      <w:r>
        <w:rPr>
          <w:spacing w:val="2"/>
        </w:rPr>
        <w:t>n</w:t>
      </w:r>
      <w:r>
        <w:t xml:space="preserve">g  </w:t>
      </w:r>
      <w:r>
        <w:rPr>
          <w:spacing w:val="1"/>
        </w:rPr>
        <w:t xml:space="preserve"> </w:t>
      </w:r>
      <w:r>
        <w:rPr>
          <w:spacing w:val="7"/>
        </w:rPr>
        <w:t>b</w:t>
      </w:r>
      <w:r>
        <w:rPr>
          <w:spacing w:val="-1"/>
        </w:rPr>
        <w:t>ee</w:t>
      </w:r>
      <w:r>
        <w:t xml:space="preserve">n   </w:t>
      </w:r>
      <w:r>
        <w:rPr>
          <w:spacing w:val="2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-7"/>
        </w:rPr>
        <w:t>d</w:t>
      </w:r>
      <w:r>
        <w:t xml:space="preserve">;  </w:t>
      </w:r>
      <w:r>
        <w:rPr>
          <w:spacing w:val="20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5"/>
        </w:rPr>
        <w:t>c</w:t>
      </w:r>
      <w:r>
        <w:t xml:space="preserve">e  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e  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3"/>
        </w:rPr>
        <w:t>g</w:t>
      </w:r>
      <w:r>
        <w:t xml:space="preserve">e  </w:t>
      </w:r>
      <w:r>
        <w:rPr>
          <w:spacing w:val="13"/>
        </w:rPr>
        <w:t xml:space="preserve"> </w:t>
      </w:r>
      <w:r>
        <w:t xml:space="preserve">is </w:t>
      </w:r>
      <w:r>
        <w:rPr>
          <w:spacing w:val="47"/>
        </w:rPr>
        <w:t xml:space="preserve"> </w:t>
      </w:r>
      <w:r>
        <w:rPr>
          <w:spacing w:val="1"/>
          <w:w w:val="103"/>
        </w:rPr>
        <w:t>s</w:t>
      </w:r>
      <w:r>
        <w:rPr>
          <w:spacing w:val="-5"/>
          <w:w w:val="103"/>
        </w:rPr>
        <w:t>e</w:t>
      </w:r>
      <w:r>
        <w:rPr>
          <w:w w:val="103"/>
        </w:rPr>
        <w:t>l</w:t>
      </w:r>
      <w:r>
        <w:rPr>
          <w:spacing w:val="5"/>
          <w:w w:val="103"/>
        </w:rPr>
        <w:t>l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spacing w:val="1"/>
          <w:w w:val="103"/>
        </w:rPr>
        <w:t>s</w:t>
      </w:r>
      <w:r>
        <w:rPr>
          <w:w w:val="103"/>
        </w:rPr>
        <w:t xml:space="preserve">’ </w:t>
      </w:r>
      <w:r>
        <w:rPr>
          <w:spacing w:val="-2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spacing w:val="2"/>
          <w:w w:val="103"/>
        </w:rPr>
        <w:t>p</w:t>
      </w:r>
      <w:r>
        <w:rPr>
          <w:spacing w:val="-3"/>
          <w:w w:val="103"/>
        </w:rPr>
        <w:t>on</w:t>
      </w:r>
      <w:r>
        <w:rPr>
          <w:spacing w:val="1"/>
          <w:w w:val="103"/>
        </w:rPr>
        <w:t>s</w:t>
      </w:r>
      <w:r>
        <w:rPr>
          <w:w w:val="103"/>
        </w:rPr>
        <w:t>i</w:t>
      </w:r>
      <w:r>
        <w:rPr>
          <w:spacing w:val="2"/>
          <w:w w:val="103"/>
        </w:rPr>
        <w:t>b</w:t>
      </w:r>
      <w:r>
        <w:rPr>
          <w:w w:val="103"/>
        </w:rPr>
        <w:t>i</w:t>
      </w:r>
      <w:r>
        <w:rPr>
          <w:spacing w:val="-5"/>
          <w:w w:val="103"/>
        </w:rPr>
        <w:t>l</w:t>
      </w:r>
      <w:r>
        <w:rPr>
          <w:w w:val="103"/>
        </w:rPr>
        <w:t>i</w:t>
      </w:r>
      <w:r>
        <w:rPr>
          <w:spacing w:val="5"/>
          <w:w w:val="103"/>
        </w:rPr>
        <w:t>t</w:t>
      </w:r>
      <w:r>
        <w:rPr>
          <w:spacing w:val="-12"/>
          <w:w w:val="103"/>
        </w:rPr>
        <w:t>y</w:t>
      </w:r>
      <w:r>
        <w:rPr>
          <w:w w:val="103"/>
        </w:rPr>
        <w:t>.</w:t>
      </w:r>
    </w:p>
    <w:p w:rsidR="00D6223C" w:rsidRDefault="002F6E37">
      <w:pPr>
        <w:spacing w:before="39"/>
        <w:ind w:left="227"/>
      </w:pPr>
      <w:r>
        <w:rPr>
          <w:b/>
        </w:rPr>
        <w:t>1</w:t>
      </w:r>
      <w:r>
        <w:rPr>
          <w:b/>
          <w:spacing w:val="-4"/>
        </w:rPr>
        <w:t>2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rPr>
          <w:b/>
        </w:rPr>
        <w:t>T</w:t>
      </w:r>
      <w:r>
        <w:rPr>
          <w:b/>
          <w:spacing w:val="-3"/>
        </w:rPr>
        <w:t>r</w:t>
      </w:r>
      <w:r>
        <w:rPr>
          <w:b/>
          <w:spacing w:val="-4"/>
        </w:rPr>
        <w:t>a</w:t>
      </w:r>
      <w:r>
        <w:rPr>
          <w:b/>
          <w:spacing w:val="-1"/>
        </w:rPr>
        <w:t>n</w:t>
      </w:r>
      <w:r>
        <w:rPr>
          <w:b/>
          <w:spacing w:val="-6"/>
        </w:rPr>
        <w:t>s</w:t>
      </w:r>
      <w:r>
        <w:rPr>
          <w:b/>
          <w:spacing w:val="3"/>
        </w:rPr>
        <w:t>p</w:t>
      </w:r>
      <w:r>
        <w:rPr>
          <w:b/>
          <w:spacing w:val="-4"/>
        </w:rPr>
        <w:t>o</w:t>
      </w:r>
      <w:r>
        <w:rPr>
          <w:b/>
          <w:spacing w:val="2"/>
        </w:rPr>
        <w:t>r</w:t>
      </w:r>
      <w:r>
        <w:rPr>
          <w:b/>
          <w:spacing w:val="-4"/>
        </w:rPr>
        <w:t>ta</w:t>
      </w:r>
      <w:r>
        <w:rPr>
          <w:b/>
        </w:rPr>
        <w:t>t</w:t>
      </w:r>
      <w:r>
        <w:rPr>
          <w:b/>
          <w:spacing w:val="2"/>
        </w:rPr>
        <w:t>i</w:t>
      </w:r>
      <w:r>
        <w:rPr>
          <w:b/>
          <w:spacing w:val="-9"/>
        </w:rPr>
        <w:t>o</w:t>
      </w:r>
      <w:r>
        <w:rPr>
          <w:b/>
        </w:rPr>
        <w:t>n</w:t>
      </w:r>
    </w:p>
    <w:p w:rsidR="00D6223C" w:rsidRDefault="002F6E37">
      <w:pPr>
        <w:spacing w:before="39" w:line="250" w:lineRule="auto"/>
        <w:ind w:left="731" w:right="403" w:hanging="504"/>
        <w:jc w:val="both"/>
      </w:pPr>
      <w:r>
        <w:rPr>
          <w:spacing w:val="2"/>
        </w:rPr>
        <w:t>1</w:t>
      </w:r>
      <w:r>
        <w:rPr>
          <w:spacing w:val="-3"/>
        </w:rPr>
        <w:t>2</w:t>
      </w:r>
      <w:r>
        <w:rPr>
          <w:spacing w:val="6"/>
        </w:rPr>
        <w:t>.</w:t>
      </w:r>
      <w:r>
        <w:rPr>
          <w:spacing w:val="-3"/>
        </w:rPr>
        <w:t>1</w:t>
      </w:r>
      <w:r>
        <w:rPr>
          <w:spacing w:val="3"/>
        </w:rPr>
        <w:t>T</w:t>
      </w:r>
      <w:r>
        <w:rPr>
          <w:spacing w:val="-7"/>
        </w:rPr>
        <w:t>h</w:t>
      </w:r>
      <w:r>
        <w:t>e</w:t>
      </w:r>
      <w:r>
        <w:rPr>
          <w:spacing w:val="41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li</w:t>
      </w:r>
      <w:r>
        <w:rPr>
          <w:spacing w:val="-5"/>
        </w:rPr>
        <w:t>e</w:t>
      </w:r>
      <w:r>
        <w:t>r</w:t>
      </w:r>
      <w:r>
        <w:rPr>
          <w:spacing w:val="45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3"/>
        </w:rPr>
        <w:t>qu</w:t>
      </w:r>
      <w:r>
        <w:t>i</w:t>
      </w:r>
      <w:r>
        <w:rPr>
          <w:spacing w:val="3"/>
        </w:rPr>
        <w:t>r</w:t>
      </w:r>
      <w:r>
        <w:rPr>
          <w:spacing w:val="-5"/>
        </w:rPr>
        <w:t>e</w:t>
      </w:r>
      <w:r>
        <w:t>d</w:t>
      </w:r>
      <w:r>
        <w:rPr>
          <w:spacing w:val="48"/>
        </w:rPr>
        <w:t xml:space="preserve">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34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4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4"/>
        </w:rPr>
        <w:t>s</w:t>
      </w:r>
      <w:r>
        <w:rPr>
          <w:spacing w:val="7"/>
        </w:rPr>
        <w:t>p</w:t>
      </w:r>
      <w:r>
        <w:rPr>
          <w:spacing w:val="-3"/>
        </w:rPr>
        <w:t>o</w:t>
      </w:r>
      <w:r>
        <w:rPr>
          <w:spacing w:val="-2"/>
        </w:rPr>
        <w:t>r</w:t>
      </w:r>
      <w:r>
        <w:t>t</w:t>
      </w:r>
      <w:r>
        <w:rPr>
          <w:spacing w:val="4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</w:t>
      </w:r>
      <w:r>
        <w:rPr>
          <w:spacing w:val="2"/>
        </w:rPr>
        <w:t>o</w:t>
      </w:r>
      <w:r>
        <w:rPr>
          <w:spacing w:val="-3"/>
        </w:rPr>
        <w:t>d</w:t>
      </w:r>
      <w:r>
        <w:t>s</w:t>
      </w:r>
      <w:r>
        <w:rPr>
          <w:spacing w:val="39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10"/>
        </w:rPr>
        <w:t>c</w:t>
      </w:r>
      <w:r>
        <w:rPr>
          <w:spacing w:val="10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41"/>
        </w:rPr>
        <w:t xml:space="preserve"> </w:t>
      </w:r>
      <w:r>
        <w:rPr>
          <w:spacing w:val="2"/>
        </w:rPr>
        <w:t>p</w:t>
      </w:r>
      <w:r>
        <w:t>l</w:t>
      </w:r>
      <w:r>
        <w:rPr>
          <w:spacing w:val="-1"/>
        </w:rPr>
        <w:t>ac</w:t>
      </w:r>
      <w:r>
        <w:t>e</w:t>
      </w:r>
      <w:r>
        <w:rPr>
          <w:spacing w:val="39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30"/>
        </w:rPr>
        <w:t xml:space="preserve"> </w:t>
      </w:r>
      <w:r>
        <w:rPr>
          <w:spacing w:val="2"/>
          <w:w w:val="103"/>
        </w:rPr>
        <w:t>d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ti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a</w:t>
      </w:r>
      <w:r>
        <w:rPr>
          <w:w w:val="103"/>
        </w:rPr>
        <w:t>ti</w:t>
      </w:r>
      <w:r>
        <w:rPr>
          <w:spacing w:val="-3"/>
          <w:w w:val="103"/>
        </w:rPr>
        <w:t>o</w:t>
      </w:r>
      <w:r>
        <w:rPr>
          <w:w w:val="103"/>
        </w:rPr>
        <w:t xml:space="preserve">n </w:t>
      </w:r>
      <w:r>
        <w:rPr>
          <w:spacing w:val="-5"/>
        </w:rPr>
        <w:t>w</w:t>
      </w:r>
      <w:r>
        <w:rPr>
          <w:spacing w:val="5"/>
        </w:rPr>
        <w:t>i</w:t>
      </w:r>
      <w:r>
        <w:t>t</w:t>
      </w:r>
      <w:r>
        <w:rPr>
          <w:spacing w:val="-3"/>
        </w:rPr>
        <w:t>h</w:t>
      </w:r>
      <w:r>
        <w:rPr>
          <w:spacing w:val="5"/>
        </w:rPr>
        <w:t>i</w:t>
      </w:r>
      <w:r>
        <w:t xml:space="preserve">n 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 </w:t>
      </w:r>
      <w:r>
        <w:rPr>
          <w:spacing w:val="5"/>
        </w:rP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 xml:space="preserve">g 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-7"/>
        </w:rPr>
        <w:t>y</w:t>
      </w:r>
      <w:r>
        <w:rPr>
          <w:spacing w:val="-2"/>
        </w:rPr>
        <w:t>’</w:t>
      </w:r>
      <w:r>
        <w:t xml:space="preserve">s </w:t>
      </w:r>
      <w:r>
        <w:rPr>
          <w:spacing w:val="30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</w:t>
      </w:r>
      <w:r>
        <w:rPr>
          <w:spacing w:val="2"/>
        </w:rPr>
        <w:t>u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3"/>
        </w:rPr>
        <w:t>r</w:t>
      </w:r>
      <w:r>
        <w:rPr>
          <w:spacing w:val="-12"/>
        </w:rPr>
        <w:t>y</w:t>
      </w:r>
      <w:r>
        <w:t xml:space="preserve">, </w:t>
      </w:r>
      <w:r>
        <w:rPr>
          <w:spacing w:val="23"/>
        </w:rPr>
        <w:t xml:space="preserve"> 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7"/>
        </w:rPr>
        <w:t>o</w:t>
      </w:r>
      <w:r>
        <w:rPr>
          <w:spacing w:val="-2"/>
        </w:rPr>
        <w:t>r</w:t>
      </w:r>
      <w:r>
        <w:t xml:space="preserve">t </w:t>
      </w:r>
      <w:r>
        <w:rPr>
          <w:spacing w:val="24"/>
        </w:rPr>
        <w:t xml:space="preserve"> </w:t>
      </w:r>
      <w:r>
        <w:t xml:space="preserve">to 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 xml:space="preserve">h </w:t>
      </w:r>
      <w:r>
        <w:rPr>
          <w:spacing w:val="12"/>
        </w:rPr>
        <w:t xml:space="preserve"> </w:t>
      </w:r>
      <w:r>
        <w:rPr>
          <w:spacing w:val="2"/>
        </w:rPr>
        <w:t>p</w:t>
      </w:r>
      <w:r>
        <w:t>l</w:t>
      </w:r>
      <w:r>
        <w:rPr>
          <w:spacing w:val="-1"/>
        </w:rPr>
        <w:t>a</w:t>
      </w:r>
      <w:r>
        <w:rPr>
          <w:spacing w:val="-5"/>
        </w:rPr>
        <w:t>c</w:t>
      </w:r>
      <w:r>
        <w:t xml:space="preserve">e </w:t>
      </w:r>
      <w:r>
        <w:rPr>
          <w:spacing w:val="19"/>
        </w:rPr>
        <w:t xml:space="preserve"> </w:t>
      </w:r>
      <w:r>
        <w:rPr>
          <w:spacing w:val="-3"/>
        </w:rPr>
        <w:t>o</w:t>
      </w:r>
      <w:r>
        <w:t xml:space="preserve">f </w:t>
      </w:r>
      <w:r>
        <w:rPr>
          <w:spacing w:val="7"/>
        </w:rPr>
        <w:t xml:space="preserve"> </w:t>
      </w:r>
      <w:r>
        <w:rPr>
          <w:spacing w:val="2"/>
        </w:rPr>
        <w:t>d</w:t>
      </w:r>
      <w:r>
        <w:rPr>
          <w:spacing w:val="-10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t xml:space="preserve">n </w:t>
      </w:r>
      <w:r>
        <w:rPr>
          <w:spacing w:val="27"/>
        </w:rPr>
        <w:t xml:space="preserve"> </w:t>
      </w:r>
      <w:r>
        <w:rPr>
          <w:spacing w:val="5"/>
        </w:rPr>
        <w:t>i</w:t>
      </w:r>
      <w:r>
        <w:t>n  t</w:t>
      </w:r>
      <w:r>
        <w:rPr>
          <w:spacing w:val="2"/>
        </w:rPr>
        <w:t>h</w:t>
      </w:r>
      <w:r>
        <w:t xml:space="preserve">e </w:t>
      </w:r>
      <w:r>
        <w:rPr>
          <w:spacing w:val="5"/>
        </w:rPr>
        <w:t xml:space="preserve"> </w:t>
      </w:r>
      <w:r>
        <w:rPr>
          <w:spacing w:val="5"/>
          <w:w w:val="103"/>
        </w:rPr>
        <w:t>P</w:t>
      </w:r>
      <w:r>
        <w:rPr>
          <w:spacing w:val="3"/>
          <w:w w:val="103"/>
        </w:rPr>
        <w:t>r</w:t>
      </w:r>
      <w:r>
        <w:rPr>
          <w:spacing w:val="-3"/>
          <w:w w:val="103"/>
        </w:rPr>
        <w:t>o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u</w:t>
      </w:r>
      <w:r>
        <w:rPr>
          <w:spacing w:val="-2"/>
          <w:w w:val="103"/>
        </w:rPr>
        <w:t>r</w:t>
      </w:r>
      <w:r>
        <w:rPr>
          <w:spacing w:val="5"/>
          <w:w w:val="103"/>
        </w:rPr>
        <w:t>i</w:t>
      </w:r>
      <w:r>
        <w:rPr>
          <w:spacing w:val="2"/>
          <w:w w:val="103"/>
        </w:rPr>
        <w:t>n</w:t>
      </w:r>
      <w:r>
        <w:rPr>
          <w:w w:val="103"/>
        </w:rPr>
        <w:t xml:space="preserve">g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7"/>
        </w:rPr>
        <w:t>y</w:t>
      </w:r>
      <w:r>
        <w:rPr>
          <w:spacing w:val="-2"/>
        </w:rPr>
        <w:t>’</w:t>
      </w:r>
      <w:r>
        <w:t xml:space="preserve">s </w:t>
      </w:r>
      <w:r>
        <w:rPr>
          <w:spacing w:val="11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u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8"/>
        </w:rPr>
        <w:t>r</w:t>
      </w:r>
      <w:r>
        <w:rPr>
          <w:spacing w:val="-17"/>
        </w:rPr>
        <w:t>y</w:t>
      </w:r>
      <w:r>
        <w:t xml:space="preserve">, </w:t>
      </w:r>
      <w:r>
        <w:rPr>
          <w:spacing w:val="9"/>
        </w:rPr>
        <w:t xml:space="preserve">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5"/>
        </w:rPr>
        <w:t>c</w:t>
      </w:r>
      <w:r>
        <w:t>l</w:t>
      </w:r>
      <w:r>
        <w:rPr>
          <w:spacing w:val="2"/>
        </w:rPr>
        <w:t>u</w:t>
      </w:r>
      <w:r>
        <w:rPr>
          <w:spacing w:val="-3"/>
        </w:rPr>
        <w:t>d</w:t>
      </w:r>
      <w:r>
        <w:t>i</w:t>
      </w:r>
      <w:r>
        <w:rPr>
          <w:spacing w:val="-3"/>
        </w:rPr>
        <w:t>n</w:t>
      </w:r>
      <w:r>
        <w:t xml:space="preserve">g </w:t>
      </w:r>
      <w:r>
        <w:rPr>
          <w:spacing w:val="8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6"/>
        </w:rPr>
        <w:t>s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e </w:t>
      </w:r>
      <w:r>
        <w:rPr>
          <w:spacing w:val="6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d</w:t>
      </w:r>
      <w:r>
        <w:rPr>
          <w:spacing w:val="40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5"/>
        </w:rPr>
        <w:t>e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5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 xml:space="preserve">ll  </w:t>
      </w:r>
      <w:r>
        <w:rPr>
          <w:spacing w:val="7"/>
        </w:rPr>
        <w:t>b</w:t>
      </w:r>
      <w:r>
        <w:t>e</w:t>
      </w:r>
      <w:r>
        <w:rPr>
          <w:spacing w:val="3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36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36"/>
        </w:rPr>
        <w:t xml:space="preserve"> </w:t>
      </w:r>
      <w:r>
        <w:rPr>
          <w:spacing w:val="6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 xml:space="preserve">t, 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 xml:space="preserve">ll  </w:t>
      </w:r>
      <w:r>
        <w:rPr>
          <w:spacing w:val="2"/>
          <w:w w:val="103"/>
        </w:rPr>
        <w:t>b</w:t>
      </w:r>
      <w:r>
        <w:rPr>
          <w:w w:val="103"/>
        </w:rPr>
        <w:t xml:space="preserve">e </w:t>
      </w:r>
      <w:r>
        <w:rPr>
          <w:spacing w:val="-1"/>
        </w:rPr>
        <w:t>a</w:t>
      </w:r>
      <w:r>
        <w:rPr>
          <w:spacing w:val="-2"/>
        </w:rPr>
        <w:t>rr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rPr>
          <w:spacing w:val="-2"/>
        </w:rPr>
        <w:t>r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1"/>
        </w:rPr>
        <w:t>s</w:t>
      </w:r>
      <w:r>
        <w:t>ts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9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2"/>
        </w:rPr>
        <w:t>u</w:t>
      </w:r>
      <w:r>
        <w:rPr>
          <w:spacing w:val="-3"/>
        </w:rPr>
        <w:t>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5"/>
        </w:rPr>
        <w:t>i</w:t>
      </w:r>
      <w:r>
        <w:t>n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5"/>
          <w:w w:val="103"/>
        </w:rPr>
        <w:t>P</w:t>
      </w:r>
      <w:r>
        <w:rPr>
          <w:spacing w:val="-2"/>
          <w:w w:val="103"/>
        </w:rPr>
        <w:t>r</w:t>
      </w:r>
      <w:r>
        <w:rPr>
          <w:w w:val="103"/>
        </w:rPr>
        <w:t>i</w:t>
      </w:r>
      <w:r>
        <w:rPr>
          <w:spacing w:val="-1"/>
          <w:w w:val="103"/>
        </w:rPr>
        <w:t>c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2F6E37">
      <w:pPr>
        <w:spacing w:before="19"/>
        <w:ind w:left="227"/>
      </w:pPr>
      <w:r>
        <w:rPr>
          <w:b/>
        </w:rPr>
        <w:t>1</w:t>
      </w:r>
      <w:r>
        <w:rPr>
          <w:b/>
          <w:spacing w:val="-4"/>
        </w:rPr>
        <w:t>3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rPr>
          <w:b/>
          <w:spacing w:val="-1"/>
        </w:rPr>
        <w:t>I</w:t>
      </w:r>
      <w:r>
        <w:rPr>
          <w:b/>
          <w:spacing w:val="3"/>
        </w:rPr>
        <w:t>n</w:t>
      </w:r>
      <w:r>
        <w:rPr>
          <w:b/>
          <w:spacing w:val="-7"/>
        </w:rPr>
        <w:t>c</w:t>
      </w:r>
      <w:r>
        <w:rPr>
          <w:b/>
          <w:spacing w:val="-3"/>
        </w:rPr>
        <w:t>i</w:t>
      </w:r>
      <w:r>
        <w:rPr>
          <w:b/>
          <w:spacing w:val="-1"/>
        </w:rPr>
        <w:t>d</w:t>
      </w:r>
      <w:r>
        <w:rPr>
          <w:b/>
          <w:spacing w:val="-3"/>
        </w:rPr>
        <w:t>e</w:t>
      </w:r>
      <w:r>
        <w:rPr>
          <w:b/>
          <w:spacing w:val="3"/>
        </w:rPr>
        <w:t>n</w:t>
      </w:r>
      <w:r>
        <w:rPr>
          <w:b/>
          <w:spacing w:val="-4"/>
        </w:rPr>
        <w:t>t</w:t>
      </w:r>
      <w:r>
        <w:rPr>
          <w:b/>
        </w:rPr>
        <w:t>al</w:t>
      </w:r>
      <w:r>
        <w:rPr>
          <w:b/>
          <w:spacing w:val="-5"/>
        </w:rPr>
        <w:t xml:space="preserve"> </w:t>
      </w:r>
      <w:r>
        <w:rPr>
          <w:b/>
          <w:spacing w:val="3"/>
        </w:rPr>
        <w:t>S</w:t>
      </w:r>
      <w:r>
        <w:rPr>
          <w:b/>
          <w:spacing w:val="-3"/>
        </w:rPr>
        <w:t>e</w:t>
      </w:r>
      <w:r>
        <w:rPr>
          <w:b/>
          <w:spacing w:val="-12"/>
        </w:rPr>
        <w:t>r</w:t>
      </w:r>
      <w:r>
        <w:rPr>
          <w:b/>
        </w:rPr>
        <w:t>v</w:t>
      </w:r>
      <w:r>
        <w:rPr>
          <w:b/>
          <w:spacing w:val="-3"/>
        </w:rPr>
        <w:t>ice</w:t>
      </w:r>
      <w:r>
        <w:rPr>
          <w:b/>
        </w:rPr>
        <w:t>s</w:t>
      </w:r>
    </w:p>
    <w:p w:rsidR="00D6223C" w:rsidRDefault="002F6E37">
      <w:pPr>
        <w:spacing w:before="34" w:line="255" w:lineRule="auto"/>
        <w:ind w:left="760" w:right="924" w:hanging="533"/>
      </w:pPr>
      <w:r>
        <w:rPr>
          <w:spacing w:val="2"/>
        </w:rPr>
        <w:t>1</w:t>
      </w:r>
      <w:r>
        <w:rPr>
          <w:spacing w:val="-3"/>
        </w:rPr>
        <w:t>3</w:t>
      </w:r>
      <w:r>
        <w:rPr>
          <w:spacing w:val="6"/>
        </w:rPr>
        <w:t>.</w:t>
      </w:r>
      <w:r>
        <w:t>1</w:t>
      </w:r>
      <w:r>
        <w:rPr>
          <w:spacing w:val="10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10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7"/>
        </w:rPr>
        <w:t>m</w:t>
      </w:r>
      <w:r>
        <w:rPr>
          <w:spacing w:val="4"/>
        </w:rPr>
        <w:t>a</w:t>
      </w:r>
      <w:r>
        <w:t xml:space="preserve">y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r</w:t>
      </w:r>
      <w:r>
        <w:rPr>
          <w:spacing w:val="-5"/>
        </w:rPr>
        <w:t>e</w:t>
      </w:r>
      <w:r>
        <w:rPr>
          <w:spacing w:val="7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3"/>
        </w:rPr>
        <w:t>r</w:t>
      </w:r>
      <w:r>
        <w:rPr>
          <w:spacing w:val="-5"/>
        </w:rPr>
        <w:t>e</w:t>
      </w:r>
      <w:r>
        <w:t>d</w:t>
      </w:r>
      <w:r>
        <w:rPr>
          <w:spacing w:val="15"/>
        </w:rPr>
        <w:t xml:space="preserve"> </w:t>
      </w:r>
      <w:r>
        <w:rPr>
          <w:spacing w:val="10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3"/>
        </w:rPr>
        <w:t>ov</w:t>
      </w:r>
      <w:r>
        <w:rPr>
          <w:spacing w:val="5"/>
        </w:rPr>
        <w:t>i</w:t>
      </w:r>
      <w:r>
        <w:rPr>
          <w:spacing w:val="-3"/>
        </w:rPr>
        <w:t>d</w:t>
      </w:r>
      <w:r>
        <w:t>e</w:t>
      </w:r>
      <w:r>
        <w:rPr>
          <w:spacing w:val="20"/>
        </w:rPr>
        <w:t xml:space="preserve"> </w:t>
      </w:r>
      <w:r>
        <w:rPr>
          <w:spacing w:val="-5"/>
        </w:rPr>
        <w:t>a</w:t>
      </w:r>
      <w:r>
        <w:rPr>
          <w:spacing w:val="7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3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f</w:t>
      </w:r>
      <w:r>
        <w:rPr>
          <w:spacing w:val="-7"/>
        </w:rPr>
        <w:t>o</w:t>
      </w:r>
      <w:r>
        <w:rPr>
          <w:spacing w:val="5"/>
        </w:rPr>
        <w:t>ll</w:t>
      </w:r>
      <w:r>
        <w:rPr>
          <w:spacing w:val="-3"/>
        </w:rPr>
        <w:t>o</w:t>
      </w:r>
      <w:r>
        <w:rPr>
          <w:spacing w:val="-1"/>
        </w:rPr>
        <w:t>w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ce</w:t>
      </w:r>
      <w:r>
        <w:rPr>
          <w:spacing w:val="1"/>
        </w:rPr>
        <w:t>s</w:t>
      </w:r>
      <w:r>
        <w:t>,</w:t>
      </w:r>
      <w:r>
        <w:rPr>
          <w:spacing w:val="20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-3"/>
        </w:rPr>
        <w:t>u</w:t>
      </w:r>
      <w:r>
        <w:rPr>
          <w:spacing w:val="-7"/>
        </w:rPr>
        <w:t>d</w:t>
      </w:r>
      <w:r>
        <w:rPr>
          <w:spacing w:val="10"/>
        </w:rPr>
        <w:t>i</w:t>
      </w:r>
      <w:r>
        <w:rPr>
          <w:spacing w:val="-3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d</w:t>
      </w:r>
      <w:r>
        <w:rPr>
          <w:spacing w:val="-7"/>
          <w:w w:val="103"/>
        </w:rPr>
        <w:t>d</w:t>
      </w:r>
      <w:r>
        <w:rPr>
          <w:w w:val="103"/>
        </w:rPr>
        <w:t>i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3"/>
          <w:w w:val="103"/>
        </w:rPr>
        <w:t>on</w:t>
      </w:r>
      <w:r>
        <w:rPr>
          <w:spacing w:val="-1"/>
          <w:w w:val="103"/>
        </w:rPr>
        <w:t>a</w:t>
      </w:r>
      <w:r>
        <w:rPr>
          <w:w w:val="103"/>
        </w:rPr>
        <w:t xml:space="preserve">l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e</w:t>
      </w:r>
      <w:r>
        <w:rPr>
          <w:spacing w:val="1"/>
        </w:rPr>
        <w:t>s</w:t>
      </w:r>
      <w:r>
        <w:t>,</w:t>
      </w:r>
      <w:r>
        <w:rPr>
          <w:spacing w:val="30"/>
        </w:rPr>
        <w:t xml:space="preserve"> </w:t>
      </w:r>
      <w:r>
        <w:t xml:space="preserve">if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2"/>
        </w:rPr>
        <w:t>y</w:t>
      </w:r>
      <w:r>
        <w:t>,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10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 xml:space="preserve">in </w:t>
      </w:r>
      <w:r>
        <w:rPr>
          <w:w w:val="103"/>
        </w:rPr>
        <w:t>S</w:t>
      </w:r>
      <w:r>
        <w:rPr>
          <w:spacing w:val="6"/>
          <w:w w:val="103"/>
        </w:rPr>
        <w:t>C</w:t>
      </w:r>
      <w:r>
        <w:rPr>
          <w:w w:val="103"/>
        </w:rPr>
        <w:t>C</w:t>
      </w:r>
    </w:p>
    <w:p w:rsidR="00D6223C" w:rsidRDefault="002F6E37">
      <w:pPr>
        <w:spacing w:before="15" w:line="250" w:lineRule="auto"/>
        <w:ind w:left="568" w:right="1621"/>
      </w:pPr>
      <w:r>
        <w:rPr>
          <w:spacing w:val="-5"/>
        </w:rPr>
        <w:t>a</w:t>
      </w:r>
      <w:r>
        <w:t xml:space="preserve">)  </w:t>
      </w:r>
      <w:r>
        <w:rPr>
          <w:spacing w:val="31"/>
        </w:rPr>
        <w:t xml:space="preserve"> </w:t>
      </w:r>
      <w:r>
        <w:rPr>
          <w:spacing w:val="10"/>
        </w:rPr>
        <w:t>P</w:t>
      </w:r>
      <w:r>
        <w:rPr>
          <w:spacing w:val="-10"/>
        </w:rPr>
        <w:t>e</w:t>
      </w:r>
      <w:r>
        <w:rPr>
          <w:spacing w:val="3"/>
        </w:rPr>
        <w:t>rf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3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7"/>
        </w:rPr>
        <w:t>p</w:t>
      </w:r>
      <w:r>
        <w:rPr>
          <w:spacing w:val="-10"/>
        </w:rPr>
        <w:t>e</w:t>
      </w:r>
      <w:r>
        <w:rPr>
          <w:spacing w:val="8"/>
        </w:rPr>
        <w:t>r</w:t>
      </w:r>
      <w:r>
        <w:rPr>
          <w:spacing w:val="-7"/>
        </w:rPr>
        <w:t>v</w:t>
      </w:r>
      <w:r>
        <w:t>i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3"/>
        </w:rPr>
        <w:t>on</w:t>
      </w:r>
      <w:r>
        <w:rPr>
          <w:spacing w:val="3"/>
        </w:rPr>
        <w:t>-</w:t>
      </w:r>
      <w:r>
        <w:rPr>
          <w:spacing w:val="-4"/>
        </w:rPr>
        <w:t>s</w:t>
      </w:r>
      <w:r>
        <w:rPr>
          <w:spacing w:val="5"/>
        </w:rPr>
        <w:t>i</w:t>
      </w:r>
      <w:r>
        <w:t>te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-7"/>
        </w:rPr>
        <w:t>m</w:t>
      </w:r>
      <w:r>
        <w:rPr>
          <w:spacing w:val="2"/>
        </w:rPr>
        <w:t>b</w:t>
      </w:r>
      <w:r>
        <w:rPr>
          <w:spacing w:val="5"/>
        </w:rPr>
        <w:t>l</w:t>
      </w:r>
      <w:r>
        <w:t>y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3"/>
        </w:rPr>
        <w:t>d</w:t>
      </w:r>
      <w:r>
        <w:t>/</w:t>
      </w:r>
      <w:r>
        <w:rPr>
          <w:spacing w:val="-3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1"/>
        </w:rPr>
        <w:t>a</w:t>
      </w:r>
      <w:r>
        <w:rPr>
          <w:spacing w:val="-2"/>
        </w:rPr>
        <w:t>r</w:t>
      </w:r>
      <w:r>
        <w:t>t</w:t>
      </w:r>
      <w:r>
        <w:rPr>
          <w:spacing w:val="3"/>
        </w:rPr>
        <w:t>-</w:t>
      </w:r>
      <w:r>
        <w:rPr>
          <w:spacing w:val="-3"/>
        </w:rPr>
        <w:t>u</w:t>
      </w:r>
      <w:r>
        <w:t>p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4"/>
        </w:rP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1"/>
          <w:w w:val="103"/>
        </w:rPr>
        <w:t>G</w:t>
      </w:r>
      <w:r>
        <w:rPr>
          <w:spacing w:val="-3"/>
          <w:w w:val="103"/>
        </w:rPr>
        <w:t>ood</w:t>
      </w:r>
      <w:r>
        <w:rPr>
          <w:w w:val="103"/>
        </w:rPr>
        <w:t xml:space="preserve">s </w:t>
      </w:r>
      <w:r>
        <w:rPr>
          <w:spacing w:val="-3"/>
        </w:rPr>
        <w:t>b</w:t>
      </w:r>
      <w:r>
        <w:t xml:space="preserve">)  </w:t>
      </w:r>
      <w:r>
        <w:rPr>
          <w:spacing w:val="16"/>
        </w:rPr>
        <w:t xml:space="preserve"> </w:t>
      </w:r>
      <w:r>
        <w:rPr>
          <w:spacing w:val="5"/>
        </w:rPr>
        <w:t>F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-3"/>
        </w:rPr>
        <w:t>n</w:t>
      </w:r>
      <w:r>
        <w:t>i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-3"/>
        </w:rPr>
        <w:t>oo</w:t>
      </w:r>
      <w:r>
        <w:t>ls</w:t>
      </w:r>
      <w:r>
        <w:rPr>
          <w:spacing w:val="16"/>
        </w:rPr>
        <w:t xml:space="preserve"> 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-7"/>
        </w:rPr>
        <w:t>m</w:t>
      </w:r>
      <w:r>
        <w:rPr>
          <w:spacing w:val="2"/>
        </w:rPr>
        <w:t>b</w:t>
      </w:r>
      <w:r>
        <w:rPr>
          <w:spacing w:val="5"/>
        </w:rPr>
        <w:t>l</w:t>
      </w:r>
      <w:r>
        <w:t>y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7"/>
        </w:rPr>
        <w:t>d</w:t>
      </w:r>
      <w:r>
        <w:rPr>
          <w:spacing w:val="5"/>
        </w:rPr>
        <w:t>/</w:t>
      </w:r>
      <w:r>
        <w:rPr>
          <w:spacing w:val="-3"/>
        </w:rPr>
        <w:t>o</w:t>
      </w:r>
      <w:r>
        <w:t>r</w:t>
      </w:r>
      <w:r>
        <w:rPr>
          <w:spacing w:val="21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t>i</w:t>
      </w:r>
      <w:r>
        <w:rPr>
          <w:spacing w:val="-3"/>
        </w:rPr>
        <w:t>n</w:t>
      </w:r>
      <w:r>
        <w:t>t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1"/>
          <w:w w:val="103"/>
        </w:rPr>
        <w:t>G</w:t>
      </w:r>
      <w:r>
        <w:rPr>
          <w:spacing w:val="-3"/>
          <w:w w:val="103"/>
        </w:rPr>
        <w:t>ood</w:t>
      </w:r>
      <w:r>
        <w:rPr>
          <w:spacing w:val="1"/>
          <w:w w:val="103"/>
        </w:rPr>
        <w:t>s</w:t>
      </w:r>
      <w:r>
        <w:rPr>
          <w:w w:val="103"/>
        </w:rPr>
        <w:t>;</w:t>
      </w:r>
    </w:p>
    <w:p w:rsidR="00D6223C" w:rsidRDefault="002F6E37">
      <w:pPr>
        <w:ind w:left="568"/>
      </w:pPr>
      <w:r>
        <w:rPr>
          <w:spacing w:val="-5"/>
        </w:rPr>
        <w:t>c</w:t>
      </w:r>
      <w:r>
        <w:t xml:space="preserve">)  </w:t>
      </w:r>
      <w:r>
        <w:rPr>
          <w:spacing w:val="31"/>
        </w:rPr>
        <w:t xml:space="preserve"> </w:t>
      </w:r>
      <w:r>
        <w:rPr>
          <w:spacing w:val="5"/>
        </w:rPr>
        <w:t>F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-3"/>
        </w:rPr>
        <w:t>n</w:t>
      </w:r>
      <w:r>
        <w:t>i</w:t>
      </w:r>
      <w:r>
        <w:rPr>
          <w:spacing w:val="6"/>
        </w:rPr>
        <w:t>s</w:t>
      </w:r>
      <w:r>
        <w:rPr>
          <w:spacing w:val="-3"/>
        </w:rPr>
        <w:t>h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t</w:t>
      </w:r>
      <w:r>
        <w:rPr>
          <w:spacing w:val="-1"/>
        </w:rPr>
        <w:t>a</w:t>
      </w:r>
      <w:r>
        <w:t>i</w:t>
      </w:r>
      <w:r>
        <w:rPr>
          <w:spacing w:val="5"/>
        </w:rPr>
        <w:t>l</w:t>
      </w:r>
      <w:r>
        <w:rPr>
          <w:spacing w:val="-5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rPr>
          <w:spacing w:val="-7"/>
        </w:rPr>
        <w:t>n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a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4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7"/>
        </w:rPr>
        <w:t>u</w:t>
      </w:r>
      <w:r>
        <w:rPr>
          <w:spacing w:val="-1"/>
        </w:rPr>
        <w:t>a</w:t>
      </w:r>
      <w:r>
        <w:t>l</w:t>
      </w:r>
      <w:r>
        <w:rPr>
          <w:spacing w:val="25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ea</w:t>
      </w:r>
      <w:r>
        <w:rPr>
          <w:spacing w:val="-5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2"/>
        </w:rPr>
        <w:t>r</w:t>
      </w:r>
      <w:r>
        <w:t>i</w:t>
      </w:r>
      <w:r>
        <w:rPr>
          <w:spacing w:val="-1"/>
        </w:rPr>
        <w:t>a</w:t>
      </w:r>
      <w:r>
        <w:t>te</w:t>
      </w:r>
      <w:r>
        <w:rPr>
          <w:spacing w:val="24"/>
        </w:rPr>
        <w:t xml:space="preserve"> </w:t>
      </w:r>
      <w:r>
        <w:rPr>
          <w:spacing w:val="2"/>
        </w:rPr>
        <w:t>u</w:t>
      </w:r>
      <w:r>
        <w:rPr>
          <w:spacing w:val="-7"/>
        </w:rPr>
        <w:t>n</w:t>
      </w:r>
      <w:r>
        <w:t>it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li</w:t>
      </w:r>
      <w:r>
        <w:rPr>
          <w:spacing w:val="-1"/>
          <w:w w:val="103"/>
        </w:rPr>
        <w:t>e</w:t>
      </w:r>
      <w:r>
        <w:rPr>
          <w:w w:val="103"/>
        </w:rPr>
        <w:t>d</w:t>
      </w:r>
    </w:p>
    <w:p w:rsidR="00D6223C" w:rsidRDefault="002F6E37">
      <w:pPr>
        <w:spacing w:before="10"/>
        <w:ind w:left="868" w:right="8065"/>
        <w:jc w:val="center"/>
      </w:pPr>
      <w:r>
        <w:rPr>
          <w:spacing w:val="-1"/>
          <w:w w:val="103"/>
        </w:rPr>
        <w:t>G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od</w:t>
      </w:r>
      <w:r>
        <w:rPr>
          <w:spacing w:val="1"/>
          <w:w w:val="103"/>
        </w:rPr>
        <w:t>s</w:t>
      </w:r>
      <w:r>
        <w:rPr>
          <w:w w:val="103"/>
        </w:rPr>
        <w:t>;</w:t>
      </w:r>
    </w:p>
    <w:p w:rsidR="00D6223C" w:rsidRDefault="002F6E37">
      <w:pPr>
        <w:spacing w:before="5"/>
        <w:ind w:left="568"/>
        <w:sectPr w:rsidR="00D6223C">
          <w:headerReference w:type="default" r:id="rId41"/>
          <w:footerReference w:type="default" r:id="rId42"/>
          <w:pgSz w:w="12240" w:h="15840"/>
          <w:pgMar w:top="1480" w:right="1000" w:bottom="0" w:left="1640" w:header="0" w:footer="146" w:gutter="0"/>
          <w:pgNumType w:start="24"/>
          <w:cols w:space="720"/>
        </w:sectPr>
      </w:pPr>
      <w:r>
        <w:rPr>
          <w:spacing w:val="-7"/>
        </w:rPr>
        <w:t>d</w:t>
      </w:r>
      <w:r>
        <w:t xml:space="preserve">)  </w:t>
      </w:r>
      <w:r>
        <w:rPr>
          <w:spacing w:val="21"/>
        </w:rPr>
        <w:t xml:space="preserve"> </w:t>
      </w:r>
      <w:r>
        <w:rPr>
          <w:spacing w:val="10"/>
        </w:rPr>
        <w:t>P</w:t>
      </w:r>
      <w:r>
        <w:rPr>
          <w:spacing w:val="-10"/>
        </w:rPr>
        <w:t>e</w:t>
      </w:r>
      <w:r>
        <w:rPr>
          <w:spacing w:val="3"/>
        </w:rPr>
        <w:t>rf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3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7"/>
        </w:rPr>
        <w:t>p</w:t>
      </w:r>
      <w:r>
        <w:rPr>
          <w:spacing w:val="-10"/>
        </w:rPr>
        <w:t>e</w:t>
      </w:r>
      <w:r>
        <w:rPr>
          <w:spacing w:val="8"/>
        </w:rPr>
        <w:t>r</w:t>
      </w:r>
      <w:r>
        <w:rPr>
          <w:spacing w:val="-7"/>
        </w:rPr>
        <w:t>v</w:t>
      </w:r>
      <w:r>
        <w:t>i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t>t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nd</w:t>
      </w:r>
      <w:r>
        <w:rPr>
          <w:spacing w:val="5"/>
        </w:rPr>
        <w:t>/</w:t>
      </w:r>
      <w:r>
        <w:rPr>
          <w:spacing w:val="-3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2"/>
        </w:rPr>
        <w:t>p</w:t>
      </w:r>
      <w:r>
        <w:rPr>
          <w:spacing w:val="-5"/>
        </w:rPr>
        <w:t>a</w:t>
      </w:r>
      <w:r>
        <w:rPr>
          <w:spacing w:val="5"/>
        </w:rPr>
        <w:t>i</w:t>
      </w:r>
      <w:r>
        <w:t>r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7"/>
        </w:rPr>
        <w:t>o</w:t>
      </w:r>
      <w:r>
        <w:rPr>
          <w:spacing w:val="-3"/>
        </w:rPr>
        <w:t>d</w:t>
      </w:r>
      <w:r>
        <w:rPr>
          <w:spacing w:val="1"/>
        </w:rPr>
        <w:t>s</w:t>
      </w:r>
      <w:r>
        <w:t>,</w:t>
      </w:r>
      <w:r>
        <w:rPr>
          <w:spacing w:val="21"/>
        </w:rPr>
        <w:t xml:space="preserve"> </w:t>
      </w:r>
      <w:r>
        <w:rPr>
          <w:spacing w:val="-2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rPr>
          <w:spacing w:val="-10"/>
        </w:rPr>
        <w:t>e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o</w:t>
      </w:r>
      <w:r>
        <w:t>d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3"/>
          <w:w w:val="103"/>
        </w:rPr>
        <w:t>m</w:t>
      </w:r>
      <w:r>
        <w:rPr>
          <w:w w:val="103"/>
        </w:rPr>
        <w:t>e</w:t>
      </w:r>
    </w:p>
    <w:p w:rsidR="00D6223C" w:rsidRDefault="002F6E37">
      <w:pPr>
        <w:spacing w:before="85" w:line="248" w:lineRule="auto"/>
        <w:ind w:left="904" w:right="526"/>
      </w:pPr>
      <w:r>
        <w:rPr>
          <w:spacing w:val="-1"/>
        </w:rPr>
        <w:lastRenderedPageBreak/>
        <w:t>a</w:t>
      </w:r>
      <w:r>
        <w:rPr>
          <w:spacing w:val="2"/>
        </w:rPr>
        <w:t>g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</w:t>
      </w:r>
      <w:r>
        <w:rPr>
          <w:spacing w:val="5"/>
        </w:rPr>
        <w:t>i</w:t>
      </w:r>
      <w:r>
        <w:rPr>
          <w:spacing w:val="-10"/>
        </w:rPr>
        <w:t>e</w:t>
      </w:r>
      <w:r>
        <w:rPr>
          <w:spacing w:val="1"/>
        </w:rPr>
        <w:t>s</w:t>
      </w:r>
      <w:r>
        <w:t>,</w:t>
      </w:r>
      <w:r>
        <w:rPr>
          <w:spacing w:val="21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7"/>
        </w:rPr>
        <w:t>o</w:t>
      </w:r>
      <w:r>
        <w:rPr>
          <w:spacing w:val="-3"/>
        </w:rPr>
        <w:t>v</w:t>
      </w:r>
      <w:r>
        <w:t>i</w:t>
      </w:r>
      <w:r>
        <w:rPr>
          <w:spacing w:val="2"/>
        </w:rPr>
        <w:t>d</w:t>
      </w:r>
      <w:r>
        <w:rPr>
          <w:spacing w:val="-5"/>
        </w:rPr>
        <w:t>e</w:t>
      </w:r>
      <w:r>
        <w:t>d</w:t>
      </w:r>
      <w:r>
        <w:rPr>
          <w:spacing w:val="21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5"/>
        </w:rPr>
        <w:t>a</w:t>
      </w:r>
      <w:r>
        <w:t>t</w:t>
      </w:r>
      <w:r>
        <w:rPr>
          <w:spacing w:val="17"/>
        </w:rPr>
        <w:t xml:space="preserve"> </w:t>
      </w:r>
      <w:r>
        <w:t>t</w:t>
      </w:r>
      <w:r>
        <w:rPr>
          <w:spacing w:val="-3"/>
        </w:rPr>
        <w:t>h</w:t>
      </w:r>
      <w:r>
        <w:t>is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9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5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t>li</w:t>
      </w:r>
      <w:r>
        <w:rPr>
          <w:spacing w:val="-5"/>
        </w:rPr>
        <w:t>e</w:t>
      </w:r>
      <w:r>
        <w:rPr>
          <w:spacing w:val="2"/>
        </w:rPr>
        <w:t>v</w:t>
      </w:r>
      <w:r>
        <w:t>e</w:t>
      </w:r>
      <w:r>
        <w:rPr>
          <w:spacing w:val="13"/>
        </w:rPr>
        <w:t xml:space="preserve"> </w:t>
      </w:r>
      <w:r>
        <w:t>t</w:t>
      </w:r>
      <w:r>
        <w:rPr>
          <w:spacing w:val="2"/>
        </w:rPr>
        <w:t>h</w:t>
      </w:r>
      <w:r>
        <w:t>e 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10"/>
        </w:rPr>
        <w:t>i</w:t>
      </w:r>
      <w:r>
        <w:rPr>
          <w:spacing w:val="-10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1"/>
          <w:w w:val="103"/>
        </w:rPr>
        <w:t>wa</w:t>
      </w:r>
      <w:r>
        <w:rPr>
          <w:spacing w:val="-2"/>
          <w:w w:val="103"/>
        </w:rPr>
        <w:t>r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n</w:t>
      </w:r>
      <w:r>
        <w:rPr>
          <w:spacing w:val="10"/>
          <w:w w:val="103"/>
        </w:rPr>
        <w:t>t</w:t>
      </w:r>
      <w:r>
        <w:rPr>
          <w:w w:val="103"/>
        </w:rPr>
        <w:t xml:space="preserve">y </w:t>
      </w:r>
      <w:r>
        <w:rPr>
          <w:spacing w:val="-3"/>
        </w:rPr>
        <w:t>ob</w:t>
      </w:r>
      <w:r>
        <w:rPr>
          <w:spacing w:val="5"/>
        </w:rPr>
        <w:t>l</w:t>
      </w:r>
      <w:r>
        <w:t>i</w:t>
      </w:r>
      <w:r>
        <w:rPr>
          <w:spacing w:val="-3"/>
        </w:rPr>
        <w:t>g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7"/>
        </w:rPr>
        <w:t>o</w:t>
      </w:r>
      <w:r>
        <w:rPr>
          <w:spacing w:val="-3"/>
        </w:rPr>
        <w:t>n</w:t>
      </w:r>
      <w:r>
        <w:t>s</w:t>
      </w:r>
      <w:r>
        <w:rPr>
          <w:spacing w:val="30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-7"/>
        </w:rPr>
        <w:t>h</w:t>
      </w:r>
      <w:r>
        <w:rPr>
          <w:spacing w:val="5"/>
        </w:rPr>
        <w:t>i</w:t>
      </w:r>
      <w:r>
        <w:t>s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t;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3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7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rPr>
          <w:spacing w:val="-12"/>
        </w:rPr>
        <w:t>y</w:t>
      </w:r>
      <w:r>
        <w:rPr>
          <w:spacing w:val="-2"/>
        </w:rPr>
        <w:t>’</w:t>
      </w:r>
      <w:r>
        <w:t>s</w:t>
      </w:r>
      <w:r>
        <w:rPr>
          <w:spacing w:val="29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2"/>
        </w:rPr>
        <w:t>n</w:t>
      </w:r>
      <w:r>
        <w:rPr>
          <w:spacing w:val="-5"/>
        </w:rPr>
        <w:t>e</w:t>
      </w:r>
      <w:r>
        <w:t>l,</w:t>
      </w:r>
      <w:r>
        <w:rPr>
          <w:spacing w:val="33"/>
        </w:rPr>
        <w:t xml:space="preserve"> </w:t>
      </w:r>
      <w:r>
        <w:rPr>
          <w:spacing w:val="-5"/>
        </w:rPr>
        <w:t>a</w:t>
      </w:r>
      <w:r>
        <w:t>t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  <w:w w:val="103"/>
        </w:rPr>
        <w:t>S</w:t>
      </w:r>
      <w:r>
        <w:rPr>
          <w:spacing w:val="-7"/>
          <w:w w:val="103"/>
        </w:rPr>
        <w:t>u</w:t>
      </w:r>
      <w:r>
        <w:rPr>
          <w:spacing w:val="2"/>
          <w:w w:val="103"/>
        </w:rPr>
        <w:t>p</w:t>
      </w:r>
      <w:r>
        <w:rPr>
          <w:spacing w:val="-3"/>
          <w:w w:val="103"/>
        </w:rPr>
        <w:t>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r’</w:t>
      </w:r>
      <w:r>
        <w:rPr>
          <w:w w:val="103"/>
        </w:rPr>
        <w:t xml:space="preserve">s </w:t>
      </w:r>
      <w:r>
        <w:rPr>
          <w:spacing w:val="2"/>
        </w:rPr>
        <w:t>p</w:t>
      </w:r>
      <w:r>
        <w:t>l</w:t>
      </w:r>
      <w:r>
        <w:rPr>
          <w:spacing w:val="-1"/>
        </w:rPr>
        <w:t>a</w:t>
      </w:r>
      <w:r>
        <w:rPr>
          <w:spacing w:val="-7"/>
        </w:rPr>
        <w:t>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nd</w:t>
      </w:r>
      <w:r>
        <w:t>/</w:t>
      </w:r>
      <w:r>
        <w:rPr>
          <w:spacing w:val="-3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2"/>
        </w:rPr>
        <w:t>-</w:t>
      </w:r>
      <w:r>
        <w:rPr>
          <w:spacing w:val="1"/>
        </w:rPr>
        <w:t>s</w:t>
      </w:r>
      <w:r>
        <w:t>i</w:t>
      </w:r>
      <w:r>
        <w:rPr>
          <w:spacing w:val="5"/>
        </w:rPr>
        <w:t>t</w:t>
      </w:r>
      <w:r>
        <w:rPr>
          <w:spacing w:val="-5"/>
        </w:rPr>
        <w:t>e</w:t>
      </w:r>
      <w:r>
        <w:t>,</w:t>
      </w:r>
      <w:r>
        <w:rPr>
          <w:spacing w:val="1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5"/>
        </w:rPr>
        <w:t>a</w:t>
      </w:r>
      <w:r>
        <w:rPr>
          <w:spacing w:val="1"/>
        </w:rPr>
        <w:t>ss</w:t>
      </w:r>
      <w:r>
        <w:rPr>
          <w:spacing w:val="-1"/>
        </w:rPr>
        <w:t>e</w:t>
      </w:r>
      <w:r>
        <w:rPr>
          <w:spacing w:val="-7"/>
        </w:rPr>
        <w:t>m</w:t>
      </w:r>
      <w:r>
        <w:rPr>
          <w:spacing w:val="2"/>
        </w:rPr>
        <w:t>b</w:t>
      </w:r>
      <w:r>
        <w:rPr>
          <w:spacing w:val="5"/>
        </w:rPr>
        <w:t>l</w:t>
      </w:r>
      <w:r>
        <w:rPr>
          <w:spacing w:val="-12"/>
        </w:rPr>
        <w:t>y</w:t>
      </w:r>
      <w:r>
        <w:t>,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1"/>
        </w:rPr>
        <w:t>a</w:t>
      </w:r>
      <w:r>
        <w:rPr>
          <w:spacing w:val="-2"/>
        </w:rPr>
        <w:t>r</w:t>
      </w:r>
      <w:r>
        <w:t>t</w:t>
      </w:r>
      <w:r>
        <w:rPr>
          <w:spacing w:val="3"/>
        </w:rPr>
        <w:t>-</w:t>
      </w:r>
      <w:r>
        <w:rPr>
          <w:spacing w:val="-7"/>
        </w:rPr>
        <w:t>u</w:t>
      </w:r>
      <w:r>
        <w:rPr>
          <w:spacing w:val="2"/>
        </w:rPr>
        <w:t>p</w:t>
      </w:r>
      <w:r>
        <w:t>,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3"/>
        </w:rPr>
        <w:t>on</w:t>
      </w:r>
      <w:r>
        <w:t>,</w:t>
      </w:r>
      <w:r>
        <w:rPr>
          <w:spacing w:val="32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a</w:t>
      </w:r>
      <w:r>
        <w:rPr>
          <w:spacing w:val="5"/>
        </w:rPr>
        <w:t>i</w:t>
      </w:r>
      <w:r>
        <w:rPr>
          <w:spacing w:val="-7"/>
        </w:rPr>
        <w:t>n</w:t>
      </w:r>
      <w:r>
        <w:t>t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rPr>
          <w:spacing w:val="-5"/>
        </w:rPr>
        <w:t>e</w:t>
      </w:r>
      <w:r>
        <w:t>,</w:t>
      </w:r>
      <w:r>
        <w:rPr>
          <w:spacing w:val="35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5"/>
        </w:rPr>
        <w:t>/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ir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w w:val="103"/>
        </w:rPr>
        <w:t xml:space="preserve">d </w:t>
      </w:r>
      <w:r>
        <w:rPr>
          <w:spacing w:val="-1"/>
          <w:w w:val="103"/>
        </w:rPr>
        <w:t>G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od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2F6E37">
      <w:pPr>
        <w:spacing w:line="220" w:lineRule="exact"/>
        <w:ind w:left="227"/>
      </w:pPr>
      <w:r>
        <w:rPr>
          <w:spacing w:val="2"/>
        </w:rPr>
        <w:t>1</w:t>
      </w:r>
      <w:r>
        <w:rPr>
          <w:spacing w:val="-3"/>
        </w:rPr>
        <w:t>3</w:t>
      </w:r>
      <w:r>
        <w:rPr>
          <w:spacing w:val="6"/>
        </w:rPr>
        <w:t>.</w:t>
      </w:r>
      <w:r>
        <w:t>2</w:t>
      </w:r>
      <w:r>
        <w:rPr>
          <w:spacing w:val="10"/>
        </w:rPr>
        <w:t xml:space="preserve"> </w:t>
      </w:r>
      <w:r>
        <w:t>P</w:t>
      </w:r>
      <w:r>
        <w:rPr>
          <w:spacing w:val="-6"/>
        </w:rPr>
        <w:t>r</w:t>
      </w:r>
      <w: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18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h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6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5"/>
        </w:rPr>
        <w:t>c</w:t>
      </w:r>
      <w:r>
        <w:t>i</w:t>
      </w:r>
      <w:r>
        <w:rPr>
          <w:spacing w:val="-3"/>
        </w:rPr>
        <w:t>d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-1"/>
        </w:rPr>
        <w:t>a</w:t>
      </w:r>
      <w:r>
        <w:t>l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1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5"/>
        </w:rPr>
        <w:t>i</w:t>
      </w:r>
      <w:r>
        <w:t xml:space="preserve">f </w:t>
      </w:r>
      <w:r>
        <w:rPr>
          <w:spacing w:val="-3"/>
        </w:rPr>
        <w:t>n</w:t>
      </w:r>
      <w:r>
        <w:rPr>
          <w:spacing w:val="-7"/>
        </w:rPr>
        <w:t>o</w:t>
      </w:r>
      <w:r>
        <w:t>t</w:t>
      </w:r>
      <w:r>
        <w:rPr>
          <w:spacing w:val="15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-3"/>
        </w:rPr>
        <w:t>u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6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8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0"/>
        </w:rPr>
        <w:t>c</w:t>
      </w:r>
      <w:r>
        <w:t>e</w:t>
      </w:r>
      <w:r>
        <w:rPr>
          <w:spacing w:val="14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>e</w:t>
      </w:r>
    </w:p>
    <w:p w:rsidR="00D6223C" w:rsidRDefault="002F6E37">
      <w:pPr>
        <w:spacing w:before="5" w:line="250" w:lineRule="auto"/>
        <w:ind w:left="731" w:right="1064"/>
      </w:pPr>
      <w:r>
        <w:rPr>
          <w:spacing w:val="-1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rPr>
          <w:spacing w:val="1"/>
        </w:rPr>
        <w:t>s</w:t>
      </w:r>
      <w:r>
        <w:t>,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g</w:t>
      </w:r>
      <w:r>
        <w:rPr>
          <w:spacing w:val="3"/>
        </w:rPr>
        <w:t>r</w:t>
      </w:r>
      <w:r>
        <w:rPr>
          <w:spacing w:val="-1"/>
        </w:rPr>
        <w:t>ee</w:t>
      </w:r>
      <w:r>
        <w:t>d</w:t>
      </w:r>
      <w:r>
        <w:rPr>
          <w:spacing w:val="16"/>
        </w:rPr>
        <w:t xml:space="preserve"> </w:t>
      </w:r>
      <w:r>
        <w:rPr>
          <w:spacing w:val="-7"/>
        </w:rPr>
        <w:t>u</w:t>
      </w:r>
      <w:r>
        <w:rPr>
          <w:spacing w:val="7"/>
        </w:rPr>
        <w:t>p</w:t>
      </w:r>
      <w:r>
        <w:rPr>
          <w:spacing w:val="-3"/>
        </w:rPr>
        <w:t>o</w:t>
      </w:r>
      <w:r>
        <w:t>n</w:t>
      </w:r>
      <w:r>
        <w:rPr>
          <w:spacing w:val="1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dv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17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t>i</w:t>
      </w:r>
      <w:r>
        <w:rPr>
          <w:spacing w:val="-5"/>
        </w:rPr>
        <w:t>e</w:t>
      </w:r>
      <w:r>
        <w:t>s</w:t>
      </w:r>
      <w:r>
        <w:rPr>
          <w:spacing w:val="15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-1"/>
        </w:rPr>
        <w:t>e</w:t>
      </w:r>
      <w:r>
        <w:t>d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v</w:t>
      </w:r>
      <w:r>
        <w:rPr>
          <w:spacing w:val="-1"/>
        </w:rPr>
        <w:t>a</w:t>
      </w:r>
      <w:r>
        <w:t>il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5"/>
          <w:w w:val="103"/>
        </w:rPr>
        <w:t>t</w:t>
      </w:r>
      <w:r>
        <w:rPr>
          <w:spacing w:val="-5"/>
          <w:w w:val="103"/>
        </w:rPr>
        <w:t>e</w:t>
      </w:r>
      <w:r>
        <w:rPr>
          <w:w w:val="103"/>
        </w:rPr>
        <w:t xml:space="preserve">s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t>i</w:t>
      </w:r>
      <w:r>
        <w:rPr>
          <w:spacing w:val="-5"/>
        </w:rPr>
        <w:t>e</w:t>
      </w:r>
      <w:r>
        <w:t>s</w:t>
      </w:r>
      <w:r>
        <w:rPr>
          <w:spacing w:val="1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6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7"/>
        </w:rPr>
        <w:t>m</w:t>
      </w:r>
      <w:r>
        <w:t>il</w:t>
      </w:r>
      <w:r>
        <w:rPr>
          <w:spacing w:val="-1"/>
        </w:rPr>
        <w:t>a</w:t>
      </w:r>
      <w:r>
        <w:t>r</w:t>
      </w:r>
      <w:r>
        <w:rPr>
          <w:spacing w:val="18"/>
        </w:rPr>
        <w:t xml:space="preserve"> </w:t>
      </w:r>
      <w:r>
        <w:rPr>
          <w:spacing w:val="1"/>
          <w:w w:val="103"/>
        </w:rPr>
        <w:t>s</w:t>
      </w:r>
      <w:r>
        <w:rPr>
          <w:spacing w:val="-5"/>
          <w:w w:val="103"/>
        </w:rPr>
        <w:t>e</w:t>
      </w:r>
      <w:r>
        <w:rPr>
          <w:spacing w:val="3"/>
          <w:w w:val="103"/>
        </w:rPr>
        <w:t>r</w:t>
      </w:r>
      <w:r>
        <w:rPr>
          <w:spacing w:val="2"/>
          <w:w w:val="103"/>
        </w:rPr>
        <w:t>v</w:t>
      </w:r>
      <w:r>
        <w:rPr>
          <w:w w:val="103"/>
        </w:rPr>
        <w:t>i</w:t>
      </w:r>
      <w:r>
        <w:rPr>
          <w:spacing w:val="-1"/>
          <w:w w:val="103"/>
        </w:rPr>
        <w:t>c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D6223C">
      <w:pPr>
        <w:spacing w:before="3" w:line="280" w:lineRule="exact"/>
        <w:rPr>
          <w:sz w:val="28"/>
          <w:szCs w:val="28"/>
        </w:rPr>
      </w:pPr>
    </w:p>
    <w:p w:rsidR="00D6223C" w:rsidRDefault="002F6E37">
      <w:pPr>
        <w:ind w:left="227"/>
      </w:pPr>
      <w:r>
        <w:rPr>
          <w:b/>
        </w:rPr>
        <w:t>1</w:t>
      </w:r>
      <w:r>
        <w:rPr>
          <w:b/>
          <w:spacing w:val="-4"/>
        </w:rPr>
        <w:t>4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rPr>
          <w:b/>
          <w:spacing w:val="-1"/>
        </w:rPr>
        <w:t>Sp</w:t>
      </w:r>
      <w:r>
        <w:rPr>
          <w:b/>
        </w:rPr>
        <w:t>a</w:t>
      </w:r>
      <w:r>
        <w:rPr>
          <w:b/>
          <w:spacing w:val="-3"/>
        </w:rPr>
        <w:t>r</w:t>
      </w:r>
      <w:r>
        <w:rPr>
          <w:b/>
        </w:rPr>
        <w:t>e</w:t>
      </w:r>
      <w:r>
        <w:rPr>
          <w:b/>
          <w:spacing w:val="-10"/>
        </w:rPr>
        <w:t xml:space="preserve"> </w:t>
      </w:r>
      <w:r>
        <w:rPr>
          <w:b/>
          <w:spacing w:val="-3"/>
        </w:rPr>
        <w:t>P</w:t>
      </w:r>
      <w:r>
        <w:rPr>
          <w:b/>
        </w:rPr>
        <w:t>a</w:t>
      </w:r>
      <w:r>
        <w:rPr>
          <w:b/>
          <w:spacing w:val="-3"/>
        </w:rPr>
        <w:t>r</w:t>
      </w:r>
      <w:r>
        <w:rPr>
          <w:b/>
          <w:spacing w:val="-4"/>
        </w:rPr>
        <w:t>t</w:t>
      </w:r>
      <w:r>
        <w:rPr>
          <w:b/>
        </w:rPr>
        <w:t>s</w:t>
      </w:r>
    </w:p>
    <w:p w:rsidR="00D6223C" w:rsidRDefault="002F6E37">
      <w:pPr>
        <w:spacing w:before="39" w:line="250" w:lineRule="auto"/>
        <w:ind w:left="904" w:right="487" w:hanging="677"/>
      </w:pPr>
      <w:r>
        <w:rPr>
          <w:spacing w:val="2"/>
        </w:rPr>
        <w:t>1</w:t>
      </w:r>
      <w:r>
        <w:rPr>
          <w:spacing w:val="-3"/>
        </w:rPr>
        <w:t>4</w:t>
      </w:r>
      <w:r>
        <w:rPr>
          <w:spacing w:val="6"/>
        </w:rPr>
        <w:t>.</w:t>
      </w:r>
      <w:r>
        <w:t xml:space="preserve">1     </w:t>
      </w:r>
      <w:r>
        <w:rPr>
          <w:spacing w:val="19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t>S</w:t>
      </w:r>
      <w:r>
        <w:rPr>
          <w:spacing w:val="6"/>
        </w:rPr>
        <w:t>C</w:t>
      </w:r>
      <w:r>
        <w:rPr>
          <w:spacing w:val="-4"/>
        </w:rPr>
        <w:t>C</w:t>
      </w:r>
      <w:r>
        <w:t>,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7"/>
        </w:rPr>
        <w:t>m</w:t>
      </w:r>
      <w:r>
        <w:rPr>
          <w:spacing w:val="4"/>
        </w:rPr>
        <w:t>a</w:t>
      </w:r>
      <w:r>
        <w:t xml:space="preserve">y </w:t>
      </w:r>
      <w:r>
        <w:rPr>
          <w:spacing w:val="7"/>
        </w:rPr>
        <w:t>b</w:t>
      </w:r>
      <w:r>
        <w:t>e</w:t>
      </w:r>
      <w:r>
        <w:rPr>
          <w:spacing w:val="3"/>
        </w:rPr>
        <w:t xml:space="preserve"> 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t xml:space="preserve">to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3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l</w:t>
      </w:r>
      <w:r>
        <w:rPr>
          <w:spacing w:val="10"/>
        </w:rPr>
        <w:t>l</w:t>
      </w:r>
      <w:r>
        <w:rPr>
          <w:spacing w:val="-3"/>
        </w:rPr>
        <w:t>o</w:t>
      </w:r>
      <w:r>
        <w:rPr>
          <w:spacing w:val="-5"/>
        </w:rPr>
        <w:t>w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a</w:t>
      </w:r>
      <w:r>
        <w:rPr>
          <w:w w:val="103"/>
        </w:rPr>
        <w:t>t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i</w:t>
      </w:r>
      <w:r>
        <w:rPr>
          <w:spacing w:val="-1"/>
          <w:w w:val="103"/>
        </w:rPr>
        <w:t>a</w:t>
      </w:r>
      <w:r>
        <w:rPr>
          <w:w w:val="103"/>
        </w:rPr>
        <w:t>l</w:t>
      </w:r>
      <w:r>
        <w:rPr>
          <w:spacing w:val="1"/>
          <w:w w:val="103"/>
        </w:rPr>
        <w:t>s</w:t>
      </w:r>
      <w:r>
        <w:rPr>
          <w:w w:val="103"/>
        </w:rPr>
        <w:t xml:space="preserve">, </w:t>
      </w:r>
      <w:r>
        <w:rPr>
          <w:spacing w:val="2"/>
        </w:rPr>
        <w:t>n</w:t>
      </w:r>
      <w:r>
        <w:rPr>
          <w:spacing w:val="-7"/>
        </w:rPr>
        <w:t>o</w:t>
      </w:r>
      <w:r>
        <w:rPr>
          <w:spacing w:val="5"/>
        </w:rPr>
        <w:t>ti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1"/>
        </w:rPr>
        <w:t>s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6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3"/>
        </w:rPr>
        <w:t>r</w:t>
      </w:r>
      <w:r>
        <w:t>e</w:t>
      </w:r>
      <w:r>
        <w:rPr>
          <w:spacing w:val="11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t>s</w:t>
      </w:r>
      <w:r>
        <w:rPr>
          <w:spacing w:val="6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nu</w:t>
      </w:r>
      <w:r>
        <w:rPr>
          <w:spacing w:val="-6"/>
        </w:rPr>
        <w:t>f</w:t>
      </w:r>
      <w:r>
        <w:rPr>
          <w:spacing w:val="4"/>
        </w:rPr>
        <w:t>a</w:t>
      </w:r>
      <w:r>
        <w:rPr>
          <w:spacing w:val="-10"/>
        </w:rPr>
        <w:t>c</w:t>
      </w:r>
      <w:r>
        <w:rPr>
          <w:spacing w:val="10"/>
        </w:rPr>
        <w:t>t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bu</w:t>
      </w:r>
      <w:r>
        <w:t>t</w:t>
      </w:r>
      <w:r>
        <w:rPr>
          <w:spacing w:val="-5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</w:t>
      </w:r>
      <w:r>
        <w:rPr>
          <w:spacing w:val="5"/>
          <w:w w:val="103"/>
        </w:rPr>
        <w:t>i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:</w:t>
      </w:r>
    </w:p>
    <w:p w:rsidR="00D6223C" w:rsidRDefault="002F6E37">
      <w:pPr>
        <w:spacing w:before="24" w:line="250" w:lineRule="auto"/>
        <w:ind w:left="2090" w:right="608" w:hanging="394"/>
      </w:pPr>
      <w:r>
        <w:rPr>
          <w:spacing w:val="-3"/>
        </w:rPr>
        <w:t>1</w:t>
      </w:r>
      <w:r>
        <w:t xml:space="preserve">)   </w:t>
      </w:r>
      <w:r>
        <w:rPr>
          <w:spacing w:val="29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</w:t>
      </w:r>
      <w:r>
        <w:rPr>
          <w:spacing w:val="-1"/>
        </w:rPr>
        <w:t>c</w:t>
      </w:r>
      <w:r>
        <w:t>h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a</w:t>
      </w:r>
      <w:r>
        <w:rPr>
          <w:spacing w:val="8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ts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7"/>
        </w:rPr>
        <w:t xml:space="preserve"> </w:t>
      </w:r>
      <w:r>
        <w:rPr>
          <w:spacing w:val="-7"/>
        </w:rPr>
        <w:t>m</w:t>
      </w:r>
      <w:r>
        <w:rPr>
          <w:spacing w:val="9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0"/>
        </w:rPr>
        <w:t>e</w:t>
      </w:r>
      <w:r>
        <w:rPr>
          <w:spacing w:val="10"/>
        </w:rPr>
        <w:t>l</w:t>
      </w:r>
      <w:r>
        <w:rPr>
          <w:spacing w:val="-5"/>
        </w:rPr>
        <w:t>ec</w:t>
      </w:r>
      <w:r>
        <w:t>t</w:t>
      </w:r>
      <w:r>
        <w:rPr>
          <w:spacing w:val="18"/>
        </w:rPr>
        <w:t xml:space="preserve"> </w:t>
      </w:r>
      <w:r>
        <w:t xml:space="preserve">to </w:t>
      </w:r>
      <w:r>
        <w:rPr>
          <w:spacing w:val="7"/>
        </w:rPr>
        <w:t>p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5"/>
        </w:rPr>
        <w:t>a</w:t>
      </w:r>
      <w:r>
        <w:rPr>
          <w:spacing w:val="6"/>
        </w:rPr>
        <w:t>s</w:t>
      </w:r>
      <w:r>
        <w:t>e</w:t>
      </w:r>
      <w:r>
        <w:rPr>
          <w:spacing w:val="18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-3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 xml:space="preserve">,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t</w:t>
      </w:r>
      <w:r>
        <w:rPr>
          <w:spacing w:val="-3"/>
        </w:rPr>
        <w:t>h</w:t>
      </w:r>
      <w:r>
        <w:t>is</w:t>
      </w:r>
      <w:r>
        <w:rPr>
          <w:spacing w:val="8"/>
        </w:rPr>
        <w:t xml:space="preserve"> 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5"/>
        </w:rPr>
        <w:t>c</w:t>
      </w:r>
      <w:r>
        <w:t>t</w:t>
      </w:r>
      <w:r>
        <w:rPr>
          <w:spacing w:val="10"/>
        </w:rPr>
        <w:t>i</w:t>
      </w:r>
      <w:r>
        <w:rPr>
          <w:spacing w:val="-3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2"/>
        </w:rPr>
        <w:t>v</w:t>
      </w:r>
      <w:r>
        <w:t>e</w:t>
      </w:r>
      <w:r>
        <w:rPr>
          <w:spacing w:val="1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</w:t>
      </w:r>
      <w:r>
        <w:t>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5"/>
        </w:rPr>
        <w:t>wa</w:t>
      </w:r>
      <w:r>
        <w:rPr>
          <w:spacing w:val="3"/>
        </w:rPr>
        <w:t>rr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5"/>
        </w:rPr>
        <w:t>t</w:t>
      </w:r>
      <w:r>
        <w:t>y</w:t>
      </w:r>
      <w:r>
        <w:rPr>
          <w:spacing w:val="16"/>
        </w:rPr>
        <w:t xml:space="preserve"> </w:t>
      </w:r>
      <w:r>
        <w:rPr>
          <w:spacing w:val="-3"/>
          <w:w w:val="103"/>
        </w:rPr>
        <w:t>ob</w:t>
      </w:r>
      <w:r>
        <w:rPr>
          <w:spacing w:val="5"/>
          <w:w w:val="103"/>
        </w:rPr>
        <w:t>l</w:t>
      </w:r>
      <w:r>
        <w:rPr>
          <w:w w:val="103"/>
        </w:rPr>
        <w:t>i</w:t>
      </w:r>
      <w:r>
        <w:rPr>
          <w:spacing w:val="2"/>
          <w:w w:val="103"/>
        </w:rPr>
        <w:t>g</w:t>
      </w:r>
      <w:r>
        <w:rPr>
          <w:spacing w:val="-5"/>
          <w:w w:val="103"/>
        </w:rPr>
        <w:t>a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3"/>
          <w:w w:val="103"/>
        </w:rPr>
        <w:t>on</w:t>
      </w:r>
      <w:r>
        <w:rPr>
          <w:w w:val="103"/>
        </w:rPr>
        <w:t xml:space="preserve">s </w:t>
      </w:r>
      <w:r>
        <w:rPr>
          <w:spacing w:val="2"/>
        </w:rPr>
        <w:t>un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0"/>
        </w:rPr>
        <w:t xml:space="preserve">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6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t;</w:t>
      </w:r>
      <w:r>
        <w:rPr>
          <w:spacing w:val="29"/>
        </w:rPr>
        <w:t xml:space="preserve"> </w:t>
      </w:r>
      <w:r>
        <w:rPr>
          <w:spacing w:val="-5"/>
          <w:w w:val="103"/>
        </w:rPr>
        <w:t>a</w:t>
      </w:r>
      <w:r>
        <w:rPr>
          <w:spacing w:val="-3"/>
          <w:w w:val="103"/>
        </w:rPr>
        <w:t>n</w:t>
      </w:r>
      <w:r>
        <w:rPr>
          <w:w w:val="103"/>
        </w:rPr>
        <w:t>d</w:t>
      </w:r>
    </w:p>
    <w:p w:rsidR="00D6223C" w:rsidRDefault="002F6E37">
      <w:pPr>
        <w:spacing w:line="220" w:lineRule="exact"/>
        <w:ind w:left="1696"/>
      </w:pPr>
      <w:r>
        <w:rPr>
          <w:spacing w:val="-3"/>
        </w:rPr>
        <w:t>2</w:t>
      </w:r>
      <w:r>
        <w:t xml:space="preserve">)   </w:t>
      </w:r>
      <w:r>
        <w:rPr>
          <w:spacing w:val="29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5"/>
        </w:rPr>
        <w:t xml:space="preserve">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-7"/>
        </w:rPr>
        <w:t>n</w:t>
      </w:r>
      <w:r>
        <w:t>t</w:t>
      </w:r>
      <w:r>
        <w:rPr>
          <w:spacing w:val="20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23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3"/>
        </w:rPr>
        <w:t>du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2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3"/>
        </w:rPr>
        <w:t>r</w:t>
      </w:r>
      <w:r>
        <w:t>e</w:t>
      </w:r>
      <w:r>
        <w:rPr>
          <w:spacing w:val="11"/>
        </w:rPr>
        <w:t xml:space="preserve"> </w:t>
      </w:r>
      <w:r>
        <w:rPr>
          <w:spacing w:val="-3"/>
          <w:w w:val="103"/>
        </w:rPr>
        <w:t>p</w:t>
      </w:r>
      <w:r>
        <w:rPr>
          <w:spacing w:val="4"/>
          <w:w w:val="103"/>
        </w:rPr>
        <w:t>a</w:t>
      </w:r>
      <w:r>
        <w:rPr>
          <w:spacing w:val="-2"/>
          <w:w w:val="103"/>
        </w:rPr>
        <w:t>r</w:t>
      </w:r>
      <w:r>
        <w:rPr>
          <w:w w:val="103"/>
        </w:rPr>
        <w:t>t</w:t>
      </w:r>
      <w:r>
        <w:rPr>
          <w:spacing w:val="1"/>
          <w:w w:val="103"/>
        </w:rPr>
        <w:t>s</w:t>
      </w:r>
      <w:r>
        <w:rPr>
          <w:w w:val="103"/>
        </w:rPr>
        <w:t>:</w:t>
      </w:r>
    </w:p>
    <w:p w:rsidR="00D6223C" w:rsidRDefault="002F6E37">
      <w:pPr>
        <w:spacing w:before="5" w:line="250" w:lineRule="auto"/>
        <w:ind w:left="3160" w:right="368" w:hanging="403"/>
      </w:pPr>
      <w:proofErr w:type="spellStart"/>
      <w:r>
        <w:rPr>
          <w:spacing w:val="5"/>
        </w:rPr>
        <w:t>i</w:t>
      </w:r>
      <w:proofErr w:type="spellEnd"/>
      <w:r>
        <w:t xml:space="preserve">.    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d</w:t>
      </w:r>
      <w:r>
        <w:rPr>
          <w:spacing w:val="-7"/>
        </w:rPr>
        <w:t>v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3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10"/>
        </w:rPr>
        <w:t>i</w:t>
      </w:r>
      <w:r>
        <w:rPr>
          <w:spacing w:val="-5"/>
        </w:rPr>
        <w:t>ca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27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7"/>
        </w:rPr>
        <w:t>d</w:t>
      </w:r>
      <w:r>
        <w:rPr>
          <w:spacing w:val="10"/>
        </w:rPr>
        <w:t>i</w:t>
      </w:r>
      <w:r>
        <w:rPr>
          <w:spacing w:val="-7"/>
        </w:rPr>
        <w:t>n</w:t>
      </w:r>
      <w:r>
        <w:t>g</w:t>
      </w:r>
      <w:r>
        <w:rPr>
          <w:spacing w:val="14"/>
        </w:rPr>
        <w:t xml:space="preserve"> </w:t>
      </w:r>
      <w:r>
        <w:rPr>
          <w:spacing w:val="5"/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3"/>
          <w:w w:val="103"/>
        </w:rPr>
        <w:t>r</w:t>
      </w:r>
      <w:r>
        <w:rPr>
          <w:spacing w:val="-7"/>
          <w:w w:val="103"/>
        </w:rPr>
        <w:t>m</w:t>
      </w:r>
      <w:r>
        <w:rPr>
          <w:spacing w:val="5"/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a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 xml:space="preserve">, </w:t>
      </w:r>
      <w:r>
        <w:t>in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25"/>
        </w:rPr>
        <w:t xml:space="preserve"> </w:t>
      </w:r>
      <w:r>
        <w:rPr>
          <w:spacing w:val="5"/>
        </w:rPr>
        <w:t>t</w:t>
      </w:r>
      <w:r>
        <w:t>i</w:t>
      </w:r>
      <w:r>
        <w:rPr>
          <w:spacing w:val="-3"/>
        </w:rPr>
        <w:t>m</w:t>
      </w:r>
      <w:r>
        <w:t>e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t>it</w:t>
      </w:r>
      <w:r>
        <w:rPr>
          <w:spacing w:val="1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</w:t>
      </w:r>
      <w:r>
        <w:t>e</w:t>
      </w:r>
      <w:r>
        <w:rPr>
          <w:spacing w:val="20"/>
        </w:rPr>
        <w:t xml:space="preserve"> 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ee</w:t>
      </w:r>
      <w:r>
        <w:rPr>
          <w:spacing w:val="-3"/>
          <w:w w:val="103"/>
        </w:rPr>
        <w:t>d</w:t>
      </w:r>
      <w:r>
        <w:rPr>
          <w:spacing w:val="-1"/>
          <w:w w:val="103"/>
        </w:rPr>
        <w:t>e</w:t>
      </w:r>
      <w:r>
        <w:rPr>
          <w:w w:val="103"/>
        </w:rPr>
        <w:t xml:space="preserve">d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1"/>
        </w:rPr>
        <w:t>s</w:t>
      </w:r>
      <w:r>
        <w:t>;</w:t>
      </w:r>
      <w:r>
        <w:rPr>
          <w:spacing w:val="36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n</w:t>
      </w:r>
      <w:r>
        <w:rPr>
          <w:w w:val="103"/>
        </w:rPr>
        <w:t>d</w:t>
      </w:r>
    </w:p>
    <w:p w:rsidR="00D6223C" w:rsidRDefault="002F6E37">
      <w:pPr>
        <w:spacing w:line="245" w:lineRule="auto"/>
        <w:ind w:left="3160" w:right="301" w:hanging="403"/>
      </w:pPr>
      <w:r>
        <w:rPr>
          <w:spacing w:val="5"/>
        </w:rPr>
        <w:t>i</w:t>
      </w:r>
      <w:r>
        <w:t xml:space="preserve">i.   </w:t>
      </w:r>
      <w:r>
        <w:rPr>
          <w:spacing w:val="36"/>
        </w:rPr>
        <w:t xml:space="preserve"> </w:t>
      </w:r>
      <w:r>
        <w:rPr>
          <w:spacing w:val="5"/>
        </w:rPr>
        <w:t>F</w:t>
      </w:r>
      <w:r>
        <w:rPr>
          <w:spacing w:val="-7"/>
        </w:rPr>
        <w:t>o</w:t>
      </w:r>
      <w:r>
        <w:t>l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-5"/>
        </w:rPr>
        <w:t>w</w:t>
      </w:r>
      <w:r>
        <w:rPr>
          <w:spacing w:val="10"/>
        </w:rPr>
        <w:t>i</w:t>
      </w:r>
      <w:r>
        <w:rPr>
          <w:spacing w:val="-7"/>
        </w:rPr>
        <w:t>n</w:t>
      </w:r>
      <w:r>
        <w:t>g</w:t>
      </w:r>
      <w:r>
        <w:rPr>
          <w:spacing w:val="20"/>
        </w:rPr>
        <w:t xml:space="preserve"> </w:t>
      </w:r>
      <w:r>
        <w:rPr>
          <w:spacing w:val="6"/>
        </w:rPr>
        <w:t>s</w:t>
      </w:r>
      <w:r>
        <w:rPr>
          <w:spacing w:val="2"/>
        </w:rPr>
        <w:t>u</w:t>
      </w:r>
      <w:r>
        <w:rPr>
          <w:spacing w:val="-5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on</w:t>
      </w:r>
      <w:r>
        <w:t>,</w:t>
      </w:r>
      <w:r>
        <w:rPr>
          <w:spacing w:val="37"/>
        </w:rPr>
        <w:t xml:space="preserve"> </w:t>
      </w:r>
      <w:r>
        <w:rPr>
          <w:spacing w:val="-2"/>
        </w:rPr>
        <w:t>f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-3"/>
        </w:rPr>
        <w:t>n</w:t>
      </w:r>
      <w:r>
        <w:t>i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0"/>
        </w:rPr>
        <w:t xml:space="preserve"> </w:t>
      </w:r>
      <w:r>
        <w:rPr>
          <w:spacing w:val="-5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11"/>
        </w:rPr>
        <w:t xml:space="preserve"> </w:t>
      </w:r>
      <w:r>
        <w:rPr>
          <w:spacing w:val="-10"/>
        </w:rPr>
        <w:t>c</w:t>
      </w:r>
      <w:r>
        <w:rPr>
          <w:spacing w:val="-3"/>
        </w:rPr>
        <w:t>o</w:t>
      </w:r>
      <w:r>
        <w:rPr>
          <w:spacing w:val="1"/>
        </w:rPr>
        <w:t>s</w:t>
      </w:r>
      <w:r>
        <w:t>t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10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4"/>
          <w:w w:val="103"/>
        </w:rPr>
        <w:t>c</w:t>
      </w:r>
      <w:r>
        <w:rPr>
          <w:spacing w:val="-12"/>
          <w:w w:val="103"/>
        </w:rPr>
        <w:t>y</w:t>
      </w:r>
      <w:r>
        <w:rPr>
          <w:w w:val="103"/>
        </w:rPr>
        <w:t xml:space="preserve">,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b</w:t>
      </w:r>
      <w:r>
        <w:t>l</w:t>
      </w:r>
      <w:r>
        <w:rPr>
          <w:spacing w:val="-3"/>
        </w:rPr>
        <w:t>u</w:t>
      </w:r>
      <w:r>
        <w:rPr>
          <w:spacing w:val="-10"/>
        </w:rPr>
        <w:t>e</w:t>
      </w:r>
      <w:r>
        <w:rPr>
          <w:spacing w:val="2"/>
        </w:rPr>
        <w:t>p</w:t>
      </w:r>
      <w:r>
        <w:rPr>
          <w:spacing w:val="-2"/>
        </w:rPr>
        <w:t>r</w:t>
      </w:r>
      <w:r>
        <w:t>i</w:t>
      </w:r>
      <w:r>
        <w:rPr>
          <w:spacing w:val="-3"/>
        </w:rPr>
        <w:t>n</w:t>
      </w:r>
      <w:r>
        <w:t>t</w:t>
      </w:r>
      <w:r>
        <w:rPr>
          <w:spacing w:val="1"/>
        </w:rPr>
        <w:t>s</w:t>
      </w:r>
      <w:r>
        <w:t>,</w:t>
      </w:r>
      <w:r>
        <w:rPr>
          <w:spacing w:val="34"/>
        </w:rPr>
        <w:t xml:space="preserve"> </w:t>
      </w:r>
      <w:r>
        <w:rPr>
          <w:spacing w:val="-7"/>
        </w:rPr>
        <w:t>d</w:t>
      </w:r>
      <w:r>
        <w:rPr>
          <w:spacing w:val="3"/>
        </w:rPr>
        <w:t>r</w:t>
      </w:r>
      <w:r>
        <w:rPr>
          <w:spacing w:val="-5"/>
        </w:rPr>
        <w:t>aw</w:t>
      </w:r>
      <w:r>
        <w:rPr>
          <w:spacing w:val="10"/>
        </w:rPr>
        <w:t>i</w:t>
      </w:r>
      <w:r>
        <w:rPr>
          <w:spacing w:val="-3"/>
        </w:rPr>
        <w:t>ng</w:t>
      </w:r>
      <w:r>
        <w:rPr>
          <w:spacing w:val="1"/>
        </w:rPr>
        <w:t>s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ca</w:t>
      </w:r>
      <w:r>
        <w:t>t</w:t>
      </w:r>
      <w:r>
        <w:rPr>
          <w:spacing w:val="5"/>
        </w:rPr>
        <w:t>i</w:t>
      </w:r>
      <w:r>
        <w:rPr>
          <w:spacing w:val="-3"/>
        </w:rPr>
        <w:t>on</w:t>
      </w:r>
      <w:r>
        <w:t>s</w:t>
      </w:r>
      <w:r>
        <w:rPr>
          <w:spacing w:val="3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a</w:t>
      </w:r>
      <w:r>
        <w:rPr>
          <w:spacing w:val="3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</w:t>
      </w:r>
      <w:r>
        <w:rPr>
          <w:spacing w:val="1"/>
        </w:rPr>
        <w:t>s</w:t>
      </w:r>
      <w:r>
        <w:t>,</w:t>
      </w:r>
      <w:r>
        <w:rPr>
          <w:spacing w:val="17"/>
        </w:rPr>
        <w:t xml:space="preserve"> </w:t>
      </w:r>
      <w:r>
        <w:rPr>
          <w:w w:val="103"/>
        </w:rPr>
        <w:t>if</w:t>
      </w:r>
    </w:p>
    <w:p w:rsidR="00D6223C" w:rsidRDefault="002F6E37">
      <w:pPr>
        <w:ind w:left="3160"/>
      </w:pP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q</w:t>
      </w:r>
      <w:r>
        <w:rPr>
          <w:spacing w:val="-3"/>
          <w:w w:val="103"/>
        </w:rPr>
        <w:t>u</w:t>
      </w:r>
      <w:r>
        <w:rPr>
          <w:spacing w:val="-1"/>
          <w:w w:val="103"/>
        </w:rPr>
        <w:t>e</w:t>
      </w:r>
      <w:r>
        <w:rPr>
          <w:spacing w:val="1"/>
          <w:w w:val="103"/>
        </w:rPr>
        <w:t>s</w:t>
      </w:r>
      <w:r>
        <w:rPr>
          <w:spacing w:val="5"/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d</w:t>
      </w:r>
      <w:r>
        <w:rPr>
          <w:w w:val="103"/>
        </w:rPr>
        <w:t>.</w:t>
      </w:r>
    </w:p>
    <w:p w:rsidR="00D6223C" w:rsidRDefault="00D6223C">
      <w:pPr>
        <w:spacing w:before="5" w:line="240" w:lineRule="exact"/>
        <w:rPr>
          <w:sz w:val="24"/>
          <w:szCs w:val="24"/>
        </w:rPr>
      </w:pPr>
    </w:p>
    <w:p w:rsidR="00D6223C" w:rsidRDefault="002F6E37">
      <w:pPr>
        <w:ind w:left="323"/>
      </w:pPr>
      <w:r>
        <w:rPr>
          <w:b/>
        </w:rPr>
        <w:t>1</w:t>
      </w:r>
      <w:r>
        <w:rPr>
          <w:b/>
          <w:spacing w:val="-4"/>
        </w:rPr>
        <w:t>5</w:t>
      </w:r>
      <w:r>
        <w:rPr>
          <w:b/>
        </w:rPr>
        <w:t>.</w:t>
      </w:r>
      <w:r>
        <w:rPr>
          <w:b/>
          <w:spacing w:val="-4"/>
        </w:rPr>
        <w:t xml:space="preserve"> </w:t>
      </w:r>
      <w:r>
        <w:rPr>
          <w:b/>
          <w:spacing w:val="1"/>
        </w:rPr>
        <w:t>W</w:t>
      </w:r>
      <w:r>
        <w:rPr>
          <w:b/>
        </w:rPr>
        <w:t>a</w:t>
      </w:r>
      <w:r>
        <w:rPr>
          <w:b/>
          <w:spacing w:val="-3"/>
        </w:rPr>
        <w:t>rr</w:t>
      </w:r>
      <w:r>
        <w:rPr>
          <w:b/>
          <w:spacing w:val="-9"/>
        </w:rPr>
        <w:t>a</w:t>
      </w:r>
      <w:r>
        <w:rPr>
          <w:b/>
          <w:spacing w:val="3"/>
        </w:rPr>
        <w:t>n</w:t>
      </w:r>
      <w:r>
        <w:rPr>
          <w:b/>
          <w:spacing w:val="-4"/>
        </w:rPr>
        <w:t>t</w:t>
      </w:r>
      <w:r>
        <w:rPr>
          <w:b/>
        </w:rPr>
        <w:t>y</w:t>
      </w:r>
    </w:p>
    <w:p w:rsidR="00D6223C" w:rsidRDefault="002F6E37">
      <w:pPr>
        <w:spacing w:before="10" w:line="247" w:lineRule="auto"/>
        <w:ind w:left="842" w:right="584" w:hanging="518"/>
      </w:pPr>
      <w:r>
        <w:rPr>
          <w:spacing w:val="-3"/>
        </w:rPr>
        <w:t>1</w:t>
      </w:r>
      <w:r>
        <w:rPr>
          <w:spacing w:val="2"/>
        </w:rPr>
        <w:t>5</w:t>
      </w:r>
      <w:r>
        <w:rPr>
          <w:spacing w:val="1"/>
        </w:rPr>
        <w:t>.</w:t>
      </w:r>
      <w:r>
        <w:t>1</w:t>
      </w:r>
      <w:r>
        <w:rPr>
          <w:spacing w:val="10"/>
        </w:rPr>
        <w:t xml:space="preserve"> </w:t>
      </w:r>
      <w:r>
        <w:rPr>
          <w:spacing w:val="3"/>
        </w:rPr>
        <w:t>T</w:t>
      </w:r>
      <w:r>
        <w:rPr>
          <w:spacing w:val="-7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1"/>
        </w:rPr>
        <w:t>w</w:t>
      </w:r>
      <w:r>
        <w:rPr>
          <w:spacing w:val="-5"/>
        </w:rPr>
        <w:t>a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3"/>
        </w:rPr>
        <w:t>n</w:t>
      </w:r>
      <w:r>
        <w:t>ts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rPr>
          <w:spacing w:val="-1"/>
        </w:rPr>
        <w:t>a</w:t>
      </w:r>
      <w:r>
        <w:t>t</w:t>
      </w:r>
      <w:r>
        <w:rPr>
          <w:spacing w:val="16"/>
        </w:rPr>
        <w:t xml:space="preserve"> </w:t>
      </w:r>
      <w: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4"/>
        </w:rPr>
        <w:t>G</w:t>
      </w:r>
      <w:r>
        <w:rPr>
          <w:spacing w:val="-3"/>
        </w:rPr>
        <w:t>ood</w:t>
      </w:r>
      <w:r>
        <w:t>s</w:t>
      </w:r>
      <w:r>
        <w:rPr>
          <w:spacing w:val="15"/>
        </w:rPr>
        <w:t xml:space="preserve"> </w:t>
      </w:r>
      <w:r>
        <w:rPr>
          <w:spacing w:val="6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r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n</w:t>
      </w:r>
      <w:r>
        <w:rPr>
          <w:spacing w:val="-1"/>
        </w:rPr>
        <w:t>e</w:t>
      </w:r>
      <w:r>
        <w:rPr>
          <w:spacing w:val="-5"/>
        </w:rPr>
        <w:t>w</w:t>
      </w:r>
      <w:r>
        <w:t>,</w:t>
      </w:r>
      <w:r>
        <w:rPr>
          <w:spacing w:val="19"/>
        </w:rPr>
        <w:t xml:space="preserve"> </w:t>
      </w:r>
      <w:r>
        <w:rPr>
          <w:spacing w:val="2"/>
        </w:rPr>
        <w:t>u</w:t>
      </w:r>
      <w:r>
        <w:rPr>
          <w:spacing w:val="-7"/>
        </w:rPr>
        <w:t>n</w:t>
      </w:r>
      <w:r>
        <w:rPr>
          <w:spacing w:val="-3"/>
        </w:rPr>
        <w:t>u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7"/>
        </w:rPr>
        <w:t>d</w:t>
      </w:r>
      <w:r>
        <w:t>,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3"/>
          <w:w w:val="103"/>
        </w:rPr>
        <w:t>m</w:t>
      </w:r>
      <w:r>
        <w:rPr>
          <w:spacing w:val="-7"/>
          <w:w w:val="103"/>
        </w:rPr>
        <w:t>o</w:t>
      </w:r>
      <w:r>
        <w:rPr>
          <w:spacing w:val="1"/>
          <w:w w:val="103"/>
        </w:rPr>
        <w:t>s</w:t>
      </w:r>
      <w:r>
        <w:rPr>
          <w:w w:val="103"/>
        </w:rPr>
        <w:t xml:space="preserve">t </w:t>
      </w:r>
      <w:r>
        <w:rPr>
          <w:spacing w:val="-2"/>
          <w:w w:val="103"/>
        </w:rPr>
        <w:t>r</w:t>
      </w:r>
      <w:r>
        <w:rPr>
          <w:spacing w:val="-1"/>
          <w:w w:val="103"/>
        </w:rPr>
        <w:t>ec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7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4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1"/>
        </w:rPr>
        <w:t>s</w:t>
      </w:r>
      <w:r>
        <w:t>,</w:t>
      </w:r>
      <w:r>
        <w:rPr>
          <w:spacing w:val="23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rPr>
          <w:spacing w:val="-1"/>
        </w:rPr>
        <w:t>a</w:t>
      </w:r>
      <w:r>
        <w:t>t</w:t>
      </w:r>
      <w:r>
        <w:rPr>
          <w:spacing w:val="16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4"/>
        </w:rPr>
        <w:t>e</w:t>
      </w:r>
      <w:r>
        <w:t xml:space="preserve">y </w:t>
      </w:r>
      <w:r>
        <w:rPr>
          <w:spacing w:val="5"/>
        </w:rP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2"/>
        </w:rPr>
        <w:t>po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3"/>
        </w:rPr>
        <w:t xml:space="preserve"> </w:t>
      </w:r>
      <w:r>
        <w:rPr>
          <w:spacing w:val="-6"/>
        </w:rPr>
        <w:t>r</w:t>
      </w:r>
      <w:r>
        <w:rPr>
          <w:spacing w:val="-5"/>
        </w:rPr>
        <w:t>e</w:t>
      </w:r>
      <w:r>
        <w:rPr>
          <w:spacing w:val="-1"/>
        </w:rPr>
        <w:t>ce</w:t>
      </w:r>
      <w:r>
        <w:rPr>
          <w:spacing w:val="-3"/>
        </w:rPr>
        <w:t>n</w:t>
      </w:r>
      <w:r>
        <w:t>t</w:t>
      </w:r>
      <w:r>
        <w:rPr>
          <w:spacing w:val="17"/>
        </w:rPr>
        <w:t xml:space="preserve"> </w:t>
      </w:r>
      <w:r>
        <w:rPr>
          <w:spacing w:val="5"/>
        </w:rPr>
        <w:t>i</w:t>
      </w:r>
      <w:r>
        <w:rPr>
          <w:spacing w:val="-12"/>
        </w:rPr>
        <w:t>m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5"/>
        </w:rPr>
        <w:t>t</w:t>
      </w:r>
      <w:r>
        <w:t>s</w:t>
      </w:r>
      <w:r>
        <w:rPr>
          <w:spacing w:val="38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1"/>
        </w:rPr>
        <w:t>s</w:t>
      </w:r>
      <w:r>
        <w:t>i</w:t>
      </w:r>
      <w:r>
        <w:rPr>
          <w:spacing w:val="-3"/>
        </w:rPr>
        <w:t>g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-7"/>
          <w:w w:val="103"/>
        </w:rPr>
        <w:t>m</w:t>
      </w:r>
      <w:r>
        <w:rPr>
          <w:spacing w:val="-5"/>
          <w:w w:val="103"/>
        </w:rPr>
        <w:t>a</w:t>
      </w:r>
      <w:r>
        <w:rPr>
          <w:spacing w:val="10"/>
          <w:w w:val="103"/>
        </w:rPr>
        <w:t>t</w:t>
      </w:r>
      <w:r>
        <w:rPr>
          <w:spacing w:val="-10"/>
          <w:w w:val="103"/>
        </w:rPr>
        <w:t>e</w:t>
      </w:r>
      <w:r>
        <w:rPr>
          <w:spacing w:val="3"/>
          <w:w w:val="103"/>
        </w:rPr>
        <w:t>r</w:t>
      </w:r>
      <w:r>
        <w:rPr>
          <w:w w:val="103"/>
        </w:rPr>
        <w:t>i</w:t>
      </w:r>
      <w:r>
        <w:rPr>
          <w:spacing w:val="-1"/>
          <w:w w:val="103"/>
        </w:rPr>
        <w:t>a</w:t>
      </w:r>
      <w:r>
        <w:rPr>
          <w:w w:val="103"/>
        </w:rPr>
        <w:t xml:space="preserve">ls </w:t>
      </w:r>
      <w:r>
        <w:rPr>
          <w:spacing w:val="-3"/>
        </w:rPr>
        <w:t>u</w:t>
      </w:r>
      <w:r>
        <w:rPr>
          <w:spacing w:val="-7"/>
        </w:rPr>
        <w:t>n</w:t>
      </w:r>
      <w:r>
        <w:rPr>
          <w:spacing w:val="5"/>
        </w:rPr>
        <w:t>l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19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w</w:t>
      </w:r>
      <w:r>
        <w:rPr>
          <w:spacing w:val="5"/>
        </w:rPr>
        <w:t>i</w:t>
      </w:r>
      <w:r>
        <w:rPr>
          <w:spacing w:val="1"/>
        </w:rPr>
        <w:t>s</w:t>
      </w:r>
      <w:r>
        <w:t>e</w:t>
      </w:r>
      <w:r>
        <w:rPr>
          <w:spacing w:val="1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t>.</w:t>
      </w:r>
      <w:r>
        <w:rPr>
          <w:spacing w:val="21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a</w:t>
      </w:r>
      <w:r>
        <w:rPr>
          <w:spacing w:val="-2"/>
        </w:rPr>
        <w:t>rr</w:t>
      </w:r>
      <w:r>
        <w:rPr>
          <w:spacing w:val="4"/>
        </w:rPr>
        <w:t>a</w:t>
      </w:r>
      <w:r>
        <w:rPr>
          <w:spacing w:val="-3"/>
        </w:rPr>
        <w:t>n</w:t>
      </w:r>
      <w:r>
        <w:t>ts</w:t>
      </w:r>
      <w:r>
        <w:rPr>
          <w:spacing w:val="20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9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</w:t>
      </w:r>
      <w:r>
        <w:rPr>
          <w:spacing w:val="-7"/>
        </w:rPr>
        <w:t>o</w:t>
      </w:r>
      <w:r>
        <w:rPr>
          <w:spacing w:val="-3"/>
        </w:rPr>
        <w:t>d</w:t>
      </w:r>
      <w:r>
        <w:t>s</w:t>
      </w:r>
      <w:r>
        <w:rPr>
          <w:spacing w:val="19"/>
        </w:rPr>
        <w:t xml:space="preserve"> </w:t>
      </w:r>
      <w:r>
        <w:rPr>
          <w:spacing w:val="1"/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li</w:t>
      </w:r>
      <w:r>
        <w:rPr>
          <w:spacing w:val="-1"/>
          <w:w w:val="103"/>
        </w:rPr>
        <w:t>e</w:t>
      </w:r>
      <w:r>
        <w:rPr>
          <w:w w:val="103"/>
        </w:rPr>
        <w:t xml:space="preserve">d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is</w:t>
      </w:r>
      <w:r>
        <w:rPr>
          <w:spacing w:val="13"/>
        </w:rPr>
        <w:t xml:space="preserve"> </w:t>
      </w:r>
      <w:r>
        <w:rPr>
          <w:spacing w:val="6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7"/>
        </w:rPr>
        <w:t>h</w:t>
      </w:r>
      <w:r>
        <w:rPr>
          <w:spacing w:val="-1"/>
        </w:rPr>
        <w:t>a</w:t>
      </w:r>
      <w:r>
        <w:rPr>
          <w:spacing w:val="-3"/>
        </w:rPr>
        <w:t>v</w:t>
      </w:r>
      <w:r>
        <w:t>e</w:t>
      </w:r>
      <w:r>
        <w:rPr>
          <w:spacing w:val="8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-2"/>
        </w:rPr>
        <w:t>f</w:t>
      </w:r>
      <w:r>
        <w:rPr>
          <w:spacing w:val="-1"/>
        </w:rPr>
        <w:t>e</w:t>
      </w:r>
      <w:r>
        <w:rPr>
          <w:spacing w:val="-5"/>
        </w:rPr>
        <w:t>c</w:t>
      </w:r>
      <w:r>
        <w:t>t,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4"/>
        </w:rPr>
        <w:t>s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1"/>
        </w:rPr>
        <w:t>s</w:t>
      </w:r>
      <w:r>
        <w:t>i</w:t>
      </w:r>
      <w:r>
        <w:rPr>
          <w:spacing w:val="-3"/>
        </w:rPr>
        <w:t>g</w:t>
      </w:r>
      <w:r>
        <w:rPr>
          <w:spacing w:val="-7"/>
        </w:rPr>
        <w:t>n</w:t>
      </w:r>
      <w:r>
        <w:t>,</w:t>
      </w:r>
      <w:r>
        <w:rPr>
          <w:spacing w:val="26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1"/>
        </w:rPr>
        <w:t>s</w:t>
      </w:r>
      <w:r>
        <w:t>,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5"/>
        </w:rPr>
        <w:t>w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2"/>
        </w:rPr>
        <w:t>k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6"/>
        </w:rPr>
        <w:t>s</w:t>
      </w:r>
      <w:r>
        <w:rPr>
          <w:spacing w:val="-3"/>
        </w:rPr>
        <w:t>h</w:t>
      </w:r>
      <w:r>
        <w:t>ip</w:t>
      </w:r>
      <w:r>
        <w:rPr>
          <w:spacing w:val="38"/>
        </w:rPr>
        <w:t xml:space="preserve"> </w:t>
      </w:r>
      <w:r>
        <w:rPr>
          <w:spacing w:val="-2"/>
          <w:w w:val="103"/>
        </w:rPr>
        <w:t>(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x</w:t>
      </w:r>
      <w:r>
        <w:rPr>
          <w:spacing w:val="-1"/>
          <w:w w:val="103"/>
        </w:rPr>
        <w:t>c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p</w:t>
      </w:r>
      <w:r>
        <w:rPr>
          <w:w w:val="103"/>
        </w:rPr>
        <w:t xml:space="preserve">t 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5"/>
        </w:rPr>
        <w:t>e</w:t>
      </w:r>
      <w:r>
        <w:t>n</w:t>
      </w:r>
      <w:r>
        <w:rPr>
          <w:spacing w:val="8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1"/>
        </w:rPr>
        <w:t>s</w:t>
      </w:r>
      <w:r>
        <w:t>i</w:t>
      </w:r>
      <w:r>
        <w:rPr>
          <w:spacing w:val="-3"/>
        </w:rPr>
        <w:t>g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d</w:t>
      </w:r>
      <w:r>
        <w:t>/</w:t>
      </w:r>
      <w:r>
        <w:rPr>
          <w:spacing w:val="-3"/>
        </w:rPr>
        <w:t>o</w:t>
      </w:r>
      <w:r>
        <w:t>r</w:t>
      </w:r>
      <w:r>
        <w:rPr>
          <w:spacing w:val="21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22"/>
        </w:rPr>
        <w:t xml:space="preserve"> </w:t>
      </w:r>
      <w:r>
        <w:t>is</w:t>
      </w:r>
      <w:r>
        <w:rPr>
          <w:spacing w:val="8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3"/>
        </w:rPr>
        <w:t>qu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rPr>
          <w:spacing w:val="-12"/>
        </w:rPr>
        <w:t>y</w:t>
      </w:r>
      <w:r>
        <w:rPr>
          <w:spacing w:val="3"/>
        </w:rPr>
        <w:t>’</w:t>
      </w:r>
      <w:r>
        <w:t>s</w:t>
      </w:r>
      <w:r>
        <w:rPr>
          <w:spacing w:val="25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1"/>
        </w:rPr>
        <w:t>s</w:t>
      </w:r>
      <w:r>
        <w:t>)</w:t>
      </w:r>
      <w:r>
        <w:rPr>
          <w:spacing w:val="3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n</w:t>
      </w:r>
      <w:r>
        <w:rPr>
          <w:w w:val="103"/>
        </w:rPr>
        <w:t xml:space="preserve">y 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rPr>
          <w:spacing w:val="-7"/>
        </w:rPr>
        <w:t>m</w:t>
      </w:r>
      <w:r>
        <w:t>i</w:t>
      </w:r>
      <w:r>
        <w:rPr>
          <w:spacing w:val="1"/>
        </w:rPr>
        <w:t>ss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2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10"/>
        </w:rPr>
        <w:t>e</w:t>
      </w:r>
      <w:r>
        <w:rPr>
          <w:spacing w:val="-2"/>
        </w:rPr>
        <w:t>r</w:t>
      </w:r>
      <w:r>
        <w:t>,</w:t>
      </w:r>
      <w:r>
        <w:rPr>
          <w:spacing w:val="31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rPr>
          <w:spacing w:val="-7"/>
        </w:rPr>
        <w:t>m</w:t>
      </w:r>
      <w:r>
        <w:rPr>
          <w:spacing w:val="9"/>
        </w:rPr>
        <w:t>a</w:t>
      </w:r>
      <w:r>
        <w:t xml:space="preserve">y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5"/>
        </w:rPr>
        <w:t>l</w:t>
      </w:r>
      <w:r>
        <w:rPr>
          <w:spacing w:val="-3"/>
        </w:rPr>
        <w:t>o</w:t>
      </w:r>
      <w:r>
        <w:t>p</w:t>
      </w:r>
      <w:r>
        <w:rPr>
          <w:spacing w:val="24"/>
        </w:rPr>
        <w:t xml:space="preserve"> </w:t>
      </w:r>
      <w:r>
        <w:rPr>
          <w:spacing w:val="-7"/>
        </w:rPr>
        <w:t>u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24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ood</w:t>
      </w:r>
      <w:r>
        <w:t>s</w:t>
      </w:r>
      <w:r>
        <w:rPr>
          <w:spacing w:val="19"/>
        </w:rPr>
        <w:t xml:space="preserve"> </w:t>
      </w:r>
      <w:r>
        <w:t xml:space="preserve">in </w:t>
      </w:r>
      <w:r>
        <w:rPr>
          <w:spacing w:val="5"/>
          <w:w w:val="103"/>
        </w:rPr>
        <w:t>t</w:t>
      </w:r>
      <w:r>
        <w:rPr>
          <w:spacing w:val="-7"/>
          <w:w w:val="103"/>
        </w:rPr>
        <w:t>h</w:t>
      </w:r>
      <w:r>
        <w:rPr>
          <w:w w:val="103"/>
        </w:rPr>
        <w:t>e</w:t>
      </w:r>
    </w:p>
    <w:p w:rsidR="00D6223C" w:rsidRDefault="002F6E37">
      <w:pPr>
        <w:spacing w:before="3"/>
        <w:ind w:left="736"/>
      </w:pP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-3"/>
        </w:rPr>
        <w:t>d</w:t>
      </w:r>
      <w:r>
        <w:t>i</w:t>
      </w:r>
      <w:r>
        <w:rPr>
          <w:spacing w:val="5"/>
        </w:rPr>
        <w:t>t</w:t>
      </w:r>
      <w:r>
        <w:t>i</w:t>
      </w:r>
      <w:r>
        <w:rPr>
          <w:spacing w:val="-7"/>
        </w:rPr>
        <w:t>o</w:t>
      </w:r>
      <w:r>
        <w:rPr>
          <w:spacing w:val="-3"/>
        </w:rPr>
        <w:t>n</w:t>
      </w:r>
      <w:r>
        <w:t>s</w:t>
      </w:r>
      <w:r>
        <w:rPr>
          <w:spacing w:val="28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v</w:t>
      </w:r>
      <w:r>
        <w:rPr>
          <w:spacing w:val="-1"/>
        </w:rPr>
        <w:t>a</w:t>
      </w:r>
      <w:r>
        <w:t>i</w:t>
      </w:r>
      <w:r>
        <w:rPr>
          <w:spacing w:val="5"/>
        </w:rPr>
        <w:t>l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2"/>
        </w:rPr>
        <w:t>u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8"/>
        </w:rPr>
        <w:t>r</w:t>
      </w:r>
      <w:r>
        <w:t>y</w:t>
      </w:r>
      <w:r>
        <w:rPr>
          <w:spacing w:val="8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6"/>
        </w:rPr>
        <w:t>f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rPr>
          <w:spacing w:val="2"/>
          <w:w w:val="103"/>
        </w:rPr>
        <w:t>d</w:t>
      </w:r>
      <w:r>
        <w:rPr>
          <w:spacing w:val="-5"/>
          <w:w w:val="103"/>
        </w:rPr>
        <w:t>e</w:t>
      </w:r>
      <w:r>
        <w:rPr>
          <w:spacing w:val="-4"/>
          <w:w w:val="103"/>
        </w:rPr>
        <w:t>s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-5"/>
          <w:w w:val="103"/>
        </w:rPr>
        <w:t>a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7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>.</w:t>
      </w:r>
    </w:p>
    <w:p w:rsidR="00D6223C" w:rsidRDefault="002F6E37">
      <w:pPr>
        <w:spacing w:before="53" w:line="253" w:lineRule="auto"/>
        <w:ind w:left="669" w:right="501" w:hanging="466"/>
      </w:pPr>
      <w:r>
        <w:rPr>
          <w:spacing w:val="2"/>
        </w:rPr>
        <w:t>15</w:t>
      </w:r>
      <w:r>
        <w:rPr>
          <w:spacing w:val="1"/>
        </w:rPr>
        <w:t>.</w:t>
      </w:r>
      <w:r>
        <w:t xml:space="preserve">2  </w:t>
      </w:r>
      <w:r>
        <w:rPr>
          <w:spacing w:val="11"/>
        </w:rPr>
        <w:t xml:space="preserve"> </w:t>
      </w:r>
      <w:r>
        <w:rPr>
          <w:spacing w:val="3"/>
        </w:rPr>
        <w:t>T</w:t>
      </w:r>
      <w:r>
        <w:rPr>
          <w:spacing w:val="-7"/>
        </w:rPr>
        <w:t>h</w:t>
      </w:r>
      <w:r>
        <w:rPr>
          <w:spacing w:val="5"/>
        </w:rPr>
        <w:t>i</w:t>
      </w:r>
      <w:r>
        <w:t>s</w:t>
      </w:r>
      <w:r>
        <w:rPr>
          <w:spacing w:val="15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a</w:t>
      </w:r>
      <w:r>
        <w:rPr>
          <w:spacing w:val="-2"/>
        </w:rPr>
        <w:t>rr</w:t>
      </w:r>
      <w:r>
        <w:rPr>
          <w:spacing w:val="4"/>
        </w:rPr>
        <w:t>a</w:t>
      </w:r>
      <w:r>
        <w:rPr>
          <w:spacing w:val="-7"/>
        </w:rPr>
        <w:t>n</w:t>
      </w:r>
      <w:r>
        <w:t>t</w:t>
      </w:r>
      <w:r>
        <w:rPr>
          <w:spacing w:val="-1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8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-7"/>
        </w:rPr>
        <w:t>m</w:t>
      </w:r>
      <w:r>
        <w:rPr>
          <w:spacing w:val="-5"/>
        </w:rPr>
        <w:t>a</w:t>
      </w:r>
      <w:r>
        <w:rPr>
          <w:spacing w:val="5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3"/>
        </w:rPr>
        <w:t>v</w:t>
      </w:r>
      <w:r>
        <w:rPr>
          <w:spacing w:val="-1"/>
        </w:rPr>
        <w:t>a</w:t>
      </w:r>
      <w:r>
        <w:t>l</w:t>
      </w:r>
      <w:r>
        <w:rPr>
          <w:spacing w:val="5"/>
        </w:rPr>
        <w:t>i</w:t>
      </w:r>
      <w:r>
        <w:t>d</w:t>
      </w:r>
      <w:r>
        <w:rPr>
          <w:spacing w:val="12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t>t</w:t>
      </w:r>
      <w:r>
        <w:rPr>
          <w:spacing w:val="-1"/>
        </w:rPr>
        <w:t>w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3"/>
        </w:rPr>
        <w:t>v</w:t>
      </w:r>
      <w:r>
        <w:t>e</w:t>
      </w:r>
      <w:r>
        <w:rPr>
          <w:spacing w:val="18"/>
        </w:rPr>
        <w:t xml:space="preserve"> </w:t>
      </w:r>
      <w:r>
        <w:rPr>
          <w:spacing w:val="-2"/>
        </w:rPr>
        <w:t>(</w:t>
      </w:r>
      <w:r>
        <w:rPr>
          <w:spacing w:val="-3"/>
        </w:rPr>
        <w:t>1</w:t>
      </w:r>
      <w:r>
        <w:rPr>
          <w:spacing w:val="2"/>
        </w:rPr>
        <w:t>2</w:t>
      </w:r>
      <w:r>
        <w:t>)</w:t>
      </w:r>
      <w:r>
        <w:rPr>
          <w:spacing w:val="6"/>
        </w:rPr>
        <w:t xml:space="preserve"> </w:t>
      </w:r>
      <w:r>
        <w:rPr>
          <w:spacing w:val="-3"/>
        </w:rPr>
        <w:t>m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7"/>
        </w:rPr>
        <w:t>h</w:t>
      </w:r>
      <w:r>
        <w:t>s</w:t>
      </w:r>
      <w:r>
        <w:rPr>
          <w:spacing w:val="27"/>
        </w:rPr>
        <w:t xml:space="preserve"> </w:t>
      </w:r>
      <w:r>
        <w:rPr>
          <w:spacing w:val="-5"/>
        </w:rPr>
        <w:t>a</w:t>
      </w:r>
      <w:r>
        <w:rPr>
          <w:spacing w:val="-2"/>
        </w:rPr>
        <w:t>f</w:t>
      </w:r>
      <w:r>
        <w:rPr>
          <w:spacing w:val="5"/>
        </w:rPr>
        <w:t>t</w:t>
      </w:r>
      <w:r>
        <w:rPr>
          <w:spacing w:val="-1"/>
        </w:rPr>
        <w:t>e</w:t>
      </w:r>
      <w:r>
        <w:t>r</w:t>
      </w:r>
      <w:r>
        <w:rPr>
          <w:spacing w:val="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3"/>
        </w:rPr>
        <w:t>od</w:t>
      </w:r>
      <w:r>
        <w:rPr>
          <w:spacing w:val="1"/>
        </w:rPr>
        <w:t>s</w:t>
      </w:r>
      <w:r>
        <w:t>,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rPr>
          <w:spacing w:val="-1"/>
        </w:rPr>
        <w:t>ca</w:t>
      </w:r>
      <w:r>
        <w:rPr>
          <w:spacing w:val="6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m</w:t>
      </w:r>
      <w:r>
        <w:rPr>
          <w:spacing w:val="4"/>
        </w:rPr>
        <w:t>a</w:t>
      </w:r>
      <w:r>
        <w:t xml:space="preserve">y </w:t>
      </w:r>
      <w:r>
        <w:rPr>
          <w:spacing w:val="2"/>
        </w:rPr>
        <w:t>b</w:t>
      </w:r>
      <w:r>
        <w:rPr>
          <w:spacing w:val="-5"/>
        </w:rPr>
        <w:t>e</w:t>
      </w:r>
      <w:r>
        <w:t>,</w:t>
      </w:r>
      <w:r>
        <w:rPr>
          <w:spacing w:val="16"/>
        </w:rPr>
        <w:t xml:space="preserve"> 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2"/>
        </w:rPr>
        <w:t>v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b</w:t>
      </w:r>
      <w:r>
        <w:rPr>
          <w:spacing w:val="-5"/>
        </w:rPr>
        <w:t>e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t>li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5"/>
        </w:rPr>
        <w:t>t</w:t>
      </w:r>
      <w:r>
        <w:t xml:space="preserve">o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5"/>
        </w:rPr>
        <w:t>ce</w:t>
      </w:r>
      <w:r>
        <w:rPr>
          <w:spacing w:val="2"/>
        </w:rPr>
        <w:t>p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l</w:t>
      </w:r>
      <w:r>
        <w:rPr>
          <w:spacing w:val="13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1"/>
        </w:rPr>
        <w:t>s</w:t>
      </w:r>
      <w:r>
        <w:t>ti</w:t>
      </w:r>
      <w:r>
        <w:rPr>
          <w:spacing w:val="2"/>
        </w:rPr>
        <w:t>n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2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7"/>
        </w:rPr>
        <w:t>d</w:t>
      </w:r>
      <w:r>
        <w:rPr>
          <w:spacing w:val="5"/>
        </w:rPr>
        <w:t>i</w:t>
      </w:r>
      <w:r>
        <w:rPr>
          <w:spacing w:val="-1"/>
        </w:rPr>
        <w:t>ca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 xml:space="preserve">in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26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 xml:space="preserve">r </w:t>
      </w:r>
      <w:r>
        <w:rPr>
          <w:spacing w:val="3"/>
        </w:rPr>
        <w:t>f</w:t>
      </w:r>
      <w:r>
        <w:rPr>
          <w:spacing w:val="-7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0"/>
        </w:rPr>
        <w:t>e</w:t>
      </w:r>
      <w:r>
        <w:rPr>
          <w:spacing w:val="5"/>
        </w:rPr>
        <w:t>i</w:t>
      </w:r>
      <w:r>
        <w:rPr>
          <w:spacing w:val="-3"/>
        </w:rPr>
        <w:t>gh</w:t>
      </w:r>
      <w:r>
        <w:rPr>
          <w:spacing w:val="5"/>
        </w:rPr>
        <w:t>t</w:t>
      </w:r>
      <w:r>
        <w:rPr>
          <w:spacing w:val="-1"/>
        </w:rPr>
        <w:t>ee</w:t>
      </w:r>
      <w:r>
        <w:t>n</w:t>
      </w:r>
      <w:r>
        <w:rPr>
          <w:spacing w:val="15"/>
        </w:rPr>
        <w:t xml:space="preserve"> </w:t>
      </w:r>
      <w:r>
        <w:rPr>
          <w:spacing w:val="-2"/>
        </w:rPr>
        <w:t>(</w:t>
      </w:r>
      <w:r>
        <w:rPr>
          <w:spacing w:val="2"/>
        </w:rPr>
        <w:t>1</w:t>
      </w:r>
      <w:r>
        <w:rPr>
          <w:spacing w:val="-3"/>
        </w:rPr>
        <w:t>8</w:t>
      </w:r>
      <w:r>
        <w:t>)</w:t>
      </w:r>
      <w:r>
        <w:rPr>
          <w:spacing w:val="16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3"/>
        </w:rPr>
        <w:t>h</w:t>
      </w:r>
      <w:r>
        <w:t>s</w:t>
      </w:r>
      <w:r>
        <w:rPr>
          <w:spacing w:val="17"/>
        </w:rPr>
        <w:t xml:space="preserve">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1"/>
        </w:rPr>
        <w:t>e</w:t>
      </w:r>
      <w:r>
        <w:t>r</w:t>
      </w:r>
      <w:r>
        <w:rPr>
          <w:spacing w:val="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s</w:t>
      </w:r>
      <w:r>
        <w:rPr>
          <w:spacing w:val="-3"/>
        </w:rPr>
        <w:t>h</w:t>
      </w:r>
      <w:r>
        <w:t>i</w:t>
      </w:r>
      <w:r>
        <w:rPr>
          <w:spacing w:val="2"/>
        </w:rPr>
        <w:t>p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5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3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o</w:t>
      </w:r>
      <w:r>
        <w:rPr>
          <w:spacing w:val="-2"/>
        </w:rPr>
        <w:t>r</w:t>
      </w:r>
      <w:r>
        <w:t>t</w:t>
      </w:r>
      <w:r>
        <w:rPr>
          <w:spacing w:val="1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l</w:t>
      </w:r>
      <w:r>
        <w:rPr>
          <w:spacing w:val="-1"/>
        </w:rPr>
        <w:t>a</w:t>
      </w:r>
      <w:r>
        <w:rPr>
          <w:spacing w:val="-5"/>
        </w:rPr>
        <w:t>c</w:t>
      </w:r>
      <w:r>
        <w:t>e</w:t>
      </w:r>
      <w:r>
        <w:rPr>
          <w:spacing w:val="10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l</w:t>
      </w:r>
      <w:r>
        <w:rPr>
          <w:spacing w:val="2"/>
        </w:rPr>
        <w:t>o</w:t>
      </w:r>
      <w:r>
        <w:rPr>
          <w:spacing w:val="-1"/>
        </w:rPr>
        <w:t>a</w:t>
      </w:r>
      <w:r>
        <w:rPr>
          <w:spacing w:val="-3"/>
        </w:rPr>
        <w:t>d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3"/>
        </w:rPr>
        <w:t xml:space="preserve"> </w:t>
      </w:r>
      <w:r>
        <w:rPr>
          <w:spacing w:val="5"/>
        </w:rPr>
        <w:t>i</w:t>
      </w:r>
      <w:r>
        <w:t>n t</w:t>
      </w:r>
      <w:r>
        <w:rPr>
          <w:spacing w:val="2"/>
        </w:rPr>
        <w:t>h</w:t>
      </w:r>
      <w:r>
        <w:t xml:space="preserve">e </w:t>
      </w:r>
      <w:r>
        <w:rPr>
          <w:spacing w:val="6"/>
          <w:w w:val="103"/>
        </w:rPr>
        <w:t>s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u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c</w:t>
      </w:r>
      <w:r>
        <w:rPr>
          <w:w w:val="103"/>
        </w:rPr>
        <w:t xml:space="preserve">e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u</w:t>
      </w:r>
      <w:r>
        <w:rPr>
          <w:spacing w:val="-3"/>
        </w:rPr>
        <w:t>n</w:t>
      </w:r>
      <w:r>
        <w:t>t</w:t>
      </w:r>
      <w:r>
        <w:rPr>
          <w:spacing w:val="8"/>
        </w:rPr>
        <w:t>r</w:t>
      </w:r>
      <w:r>
        <w:rPr>
          <w:spacing w:val="-12"/>
        </w:rPr>
        <w:t>y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h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t>i</w:t>
      </w:r>
      <w:r>
        <w:rPr>
          <w:spacing w:val="2"/>
        </w:rPr>
        <w:t>o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-3"/>
        </w:rPr>
        <w:t>u</w:t>
      </w:r>
      <w:r>
        <w:rPr>
          <w:spacing w:val="2"/>
        </w:rPr>
        <w:t>d</w:t>
      </w:r>
      <w:r>
        <w:rPr>
          <w:spacing w:val="-5"/>
        </w:rPr>
        <w:t>e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ea</w:t>
      </w:r>
      <w:r>
        <w:rPr>
          <w:spacing w:val="-2"/>
        </w:rPr>
        <w:t>r</w:t>
      </w:r>
      <w:r>
        <w:t>li</w:t>
      </w:r>
      <w:r>
        <w:rPr>
          <w:spacing w:val="-5"/>
        </w:rPr>
        <w:t>e</w:t>
      </w:r>
      <w:r>
        <w:rPr>
          <w:spacing w:val="-2"/>
        </w:rPr>
        <w:t>r</w:t>
      </w:r>
      <w:r>
        <w:t>,</w:t>
      </w:r>
      <w:r>
        <w:rPr>
          <w:spacing w:val="25"/>
        </w:rPr>
        <w:t xml:space="preserve"> </w:t>
      </w:r>
      <w:r>
        <w:rPr>
          <w:spacing w:val="-3"/>
        </w:rPr>
        <w:t>u</w:t>
      </w:r>
      <w:r>
        <w:rPr>
          <w:spacing w:val="-7"/>
        </w:rPr>
        <w:t>n</w:t>
      </w:r>
      <w:r>
        <w:t>l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w</w:t>
      </w:r>
      <w:r>
        <w:rPr>
          <w:spacing w:val="5"/>
        </w:rPr>
        <w:t>i</w:t>
      </w:r>
      <w:r>
        <w:rPr>
          <w:spacing w:val="6"/>
        </w:rPr>
        <w:t>s</w:t>
      </w:r>
      <w:r>
        <w:t>e</w:t>
      </w:r>
      <w:r>
        <w:rPr>
          <w:spacing w:val="2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5"/>
          <w:w w:val="103"/>
        </w:rPr>
        <w:t>S</w:t>
      </w:r>
      <w:r>
        <w:rPr>
          <w:spacing w:val="1"/>
          <w:w w:val="103"/>
        </w:rPr>
        <w:t>CC</w:t>
      </w:r>
      <w:r>
        <w:rPr>
          <w:w w:val="103"/>
        </w:rPr>
        <w:t>.</w:t>
      </w:r>
    </w:p>
    <w:p w:rsidR="00D6223C" w:rsidRDefault="00D6223C">
      <w:pPr>
        <w:spacing w:before="2" w:line="240" w:lineRule="exact"/>
        <w:rPr>
          <w:sz w:val="24"/>
          <w:szCs w:val="24"/>
        </w:rPr>
      </w:pPr>
    </w:p>
    <w:p w:rsidR="00D6223C" w:rsidRDefault="002F6E37">
      <w:pPr>
        <w:spacing w:line="260" w:lineRule="auto"/>
        <w:ind w:left="621" w:right="776" w:hanging="418"/>
      </w:pPr>
      <w:r>
        <w:rPr>
          <w:spacing w:val="2"/>
        </w:rPr>
        <w:t>15</w:t>
      </w:r>
      <w:r>
        <w:rPr>
          <w:spacing w:val="1"/>
        </w:rPr>
        <w:t>.</w:t>
      </w:r>
      <w:r>
        <w:t xml:space="preserve">3 </w:t>
      </w:r>
      <w:r>
        <w:rPr>
          <w:spacing w:val="9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7"/>
        </w:rPr>
        <w:t>m</w:t>
      </w:r>
      <w:r>
        <w:rPr>
          <w:spacing w:val="-3"/>
        </w:rPr>
        <w:t>p</w:t>
      </w:r>
      <w:r>
        <w:rPr>
          <w:spacing w:val="5"/>
        </w:rPr>
        <w:t>tl</w:t>
      </w:r>
      <w:r>
        <w:t>y</w:t>
      </w:r>
      <w:r>
        <w:rPr>
          <w:spacing w:val="12"/>
        </w:rPr>
        <w:t xml:space="preserve"> </w:t>
      </w:r>
      <w:r>
        <w:rPr>
          <w:spacing w:val="2"/>
        </w:rPr>
        <w:t>n</w:t>
      </w:r>
      <w:r>
        <w:rPr>
          <w:spacing w:val="-7"/>
        </w:rPr>
        <w:t>o</w:t>
      </w:r>
      <w:r>
        <w:t>t</w:t>
      </w:r>
      <w:r>
        <w:rPr>
          <w:spacing w:val="5"/>
        </w:rPr>
        <w:t>i</w:t>
      </w:r>
      <w:r>
        <w:rPr>
          <w:spacing w:val="3"/>
        </w:rPr>
        <w:t>f</w:t>
      </w:r>
      <w:r>
        <w:t>y</w:t>
      </w:r>
      <w:r>
        <w:rPr>
          <w:spacing w:val="5"/>
        </w:rPr>
        <w:t xml:space="preserve">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5"/>
        </w:rP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10"/>
        </w:rPr>
        <w:t>e</w:t>
      </w:r>
      <w:r>
        <w:t>r</w:t>
      </w:r>
      <w:r>
        <w:rPr>
          <w:spacing w:val="21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t>l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7"/>
        </w:rPr>
        <w:t>m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r</w:t>
      </w:r>
      <w:r>
        <w:t>i</w:t>
      </w:r>
      <w:r>
        <w:rPr>
          <w:spacing w:val="1"/>
        </w:rPr>
        <w:t>s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is </w:t>
      </w:r>
      <w:r>
        <w:rPr>
          <w:spacing w:val="-5"/>
          <w:w w:val="103"/>
        </w:rPr>
        <w:t>w</w:t>
      </w:r>
      <w:r>
        <w:rPr>
          <w:spacing w:val="-1"/>
          <w:w w:val="103"/>
        </w:rPr>
        <w:t>a</w:t>
      </w:r>
      <w:r>
        <w:rPr>
          <w:spacing w:val="-2"/>
          <w:w w:val="103"/>
        </w:rPr>
        <w:t>rr</w:t>
      </w:r>
      <w:r>
        <w:rPr>
          <w:spacing w:val="4"/>
          <w:w w:val="103"/>
        </w:rPr>
        <w:t>a</w:t>
      </w:r>
      <w:r>
        <w:rPr>
          <w:spacing w:val="-7"/>
          <w:w w:val="103"/>
        </w:rPr>
        <w:t>n</w:t>
      </w:r>
      <w:r>
        <w:rPr>
          <w:spacing w:val="10"/>
          <w:w w:val="103"/>
        </w:rPr>
        <w:t>t</w:t>
      </w:r>
      <w:r>
        <w:rPr>
          <w:spacing w:val="-17"/>
          <w:w w:val="103"/>
        </w:rPr>
        <w:t>y</w:t>
      </w:r>
      <w:r>
        <w:rPr>
          <w:w w:val="103"/>
        </w:rPr>
        <w:t>.</w:t>
      </w:r>
    </w:p>
    <w:p w:rsidR="00D6223C" w:rsidRDefault="00D6223C">
      <w:pPr>
        <w:spacing w:before="2" w:line="220" w:lineRule="exact"/>
        <w:rPr>
          <w:sz w:val="22"/>
          <w:szCs w:val="22"/>
        </w:rPr>
      </w:pPr>
    </w:p>
    <w:p w:rsidR="00D6223C" w:rsidRDefault="002F6E37">
      <w:pPr>
        <w:spacing w:line="247" w:lineRule="auto"/>
        <w:ind w:left="621" w:right="489" w:hanging="418"/>
      </w:pPr>
      <w:r>
        <w:rPr>
          <w:spacing w:val="2"/>
        </w:rPr>
        <w:t>15</w:t>
      </w:r>
      <w:r>
        <w:rPr>
          <w:spacing w:val="1"/>
        </w:rPr>
        <w:t>.</w:t>
      </w:r>
      <w:r>
        <w:t>4</w:t>
      </w:r>
      <w:r>
        <w:rPr>
          <w:spacing w:val="11"/>
        </w:rPr>
        <w:t xml:space="preserve"> </w:t>
      </w:r>
      <w:r>
        <w:rPr>
          <w:spacing w:val="-5"/>
        </w:rPr>
        <w:t>U</w:t>
      </w:r>
      <w:r>
        <w:rPr>
          <w:spacing w:val="2"/>
        </w:rPr>
        <w:t>p</w:t>
      </w:r>
      <w:r>
        <w:rPr>
          <w:spacing w:val="-3"/>
        </w:rPr>
        <w:t>o</w:t>
      </w:r>
      <w:r>
        <w:t>n</w:t>
      </w:r>
      <w:r>
        <w:rPr>
          <w:spacing w:val="13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ec</w:t>
      </w:r>
      <w:r>
        <w:rPr>
          <w:spacing w:val="-5"/>
        </w:rPr>
        <w:t>e</w:t>
      </w:r>
      <w:r>
        <w:t>i</w:t>
      </w:r>
      <w:r>
        <w:rPr>
          <w:spacing w:val="-3"/>
        </w:rPr>
        <w:t>p</w:t>
      </w:r>
      <w:r>
        <w:t>t</w:t>
      </w:r>
      <w:r>
        <w:rPr>
          <w:spacing w:val="23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6"/>
        </w:rPr>
        <w:t>s</w:t>
      </w:r>
      <w:r>
        <w:rPr>
          <w:spacing w:val="2"/>
        </w:rPr>
        <w:t>u</w:t>
      </w:r>
      <w:r>
        <w:rPr>
          <w:spacing w:val="-5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2"/>
        </w:rPr>
        <w:t>n</w:t>
      </w:r>
      <w:r>
        <w:rPr>
          <w:spacing w:val="-3"/>
        </w:rPr>
        <w:t>o</w:t>
      </w:r>
      <w:r>
        <w:t>ti</w:t>
      </w:r>
      <w:r>
        <w:rPr>
          <w:spacing w:val="-1"/>
        </w:rPr>
        <w:t>c</w:t>
      </w:r>
      <w:r>
        <w:rPr>
          <w:spacing w:val="-5"/>
        </w:rPr>
        <w:t>e</w:t>
      </w:r>
      <w:r>
        <w:t>,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ll,</w:t>
      </w:r>
      <w:r>
        <w:rPr>
          <w:spacing w:val="17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rPr>
          <w:spacing w:val="5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2"/>
        </w:rPr>
        <w:t>r</w:t>
      </w:r>
      <w:r>
        <w:t>i</w:t>
      </w:r>
      <w:r>
        <w:rPr>
          <w:spacing w:val="2"/>
        </w:rPr>
        <w:t>o</w:t>
      </w:r>
      <w:r>
        <w:t>d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e</w:t>
      </w:r>
      <w:r>
        <w:t>d</w:t>
      </w:r>
      <w:r>
        <w:rPr>
          <w:spacing w:val="22"/>
        </w:rPr>
        <w:t xml:space="preserve"> </w:t>
      </w:r>
      <w:r>
        <w:t xml:space="preserve">in </w:t>
      </w:r>
      <w:r>
        <w:rPr>
          <w:spacing w:val="5"/>
        </w:rPr>
        <w:t>S</w:t>
      </w:r>
      <w:r>
        <w:rPr>
          <w:spacing w:val="1"/>
        </w:rPr>
        <w:t>C</w:t>
      </w:r>
      <w:r>
        <w:t>C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t</w:t>
      </w:r>
      <w:r>
        <w:t>h</w:t>
      </w:r>
      <w:r>
        <w:rPr>
          <w:spacing w:val="11"/>
        </w:rPr>
        <w:t xml:space="preserve"> </w:t>
      </w:r>
      <w:r>
        <w:rPr>
          <w:spacing w:val="-1"/>
          <w:w w:val="103"/>
        </w:rPr>
        <w:t>a</w:t>
      </w:r>
      <w:r>
        <w:rPr>
          <w:w w:val="103"/>
        </w:rPr>
        <w:t xml:space="preserve">ll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6"/>
        </w:rPr>
        <w:t>s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5"/>
        </w:rPr>
        <w:t>l</w:t>
      </w:r>
      <w:r>
        <w:t>e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ee</w:t>
      </w:r>
      <w:r>
        <w:rPr>
          <w:spacing w:val="-3"/>
        </w:rPr>
        <w:t>d</w:t>
      </w:r>
      <w:r>
        <w:t>,</w:t>
      </w:r>
      <w:r>
        <w:rPr>
          <w:spacing w:val="14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ir</w:t>
      </w:r>
      <w:r>
        <w:rPr>
          <w:spacing w:val="1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2"/>
        </w:rPr>
        <w:t>p</w:t>
      </w:r>
      <w:r>
        <w:t>l</w:t>
      </w:r>
      <w:r>
        <w:rPr>
          <w:spacing w:val="4"/>
        </w:rPr>
        <w:t>a</w:t>
      </w:r>
      <w:r>
        <w:rPr>
          <w:spacing w:val="-1"/>
        </w:rPr>
        <w:t>c</w:t>
      </w:r>
      <w:r>
        <w:t>e</w:t>
      </w:r>
      <w:r>
        <w:rPr>
          <w:spacing w:val="1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e</w:t>
      </w:r>
      <w:r>
        <w:rPr>
          <w:spacing w:val="-2"/>
        </w:rPr>
        <w:t>f</w:t>
      </w:r>
      <w:r>
        <w:rPr>
          <w:spacing w:val="-1"/>
        </w:rPr>
        <w:t>e</w:t>
      </w:r>
      <w:r>
        <w:rPr>
          <w:spacing w:val="-5"/>
        </w:rPr>
        <w:t>c</w:t>
      </w:r>
      <w:r>
        <w:t>ti</w:t>
      </w:r>
      <w:r>
        <w:rPr>
          <w:spacing w:val="2"/>
        </w:rPr>
        <w:t>v</w:t>
      </w:r>
      <w:r>
        <w:t>e</w:t>
      </w:r>
      <w:r>
        <w:rPr>
          <w:spacing w:val="14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</w:t>
      </w:r>
      <w:r>
        <w:rPr>
          <w:spacing w:val="-3"/>
        </w:rPr>
        <w:t>od</w:t>
      </w:r>
      <w:r>
        <w:t>s</w:t>
      </w:r>
      <w:r>
        <w:rPr>
          <w:spacing w:val="20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ts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o</w:t>
      </w:r>
      <w:r>
        <w:rPr>
          <w:spacing w:val="-2"/>
        </w:rPr>
        <w:t>f</w:t>
      </w:r>
      <w:r>
        <w:t>,</w:t>
      </w:r>
      <w:r>
        <w:rPr>
          <w:spacing w:val="21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>t</w:t>
      </w:r>
      <w:r>
        <w:rPr>
          <w:spacing w:val="-3"/>
        </w:rPr>
        <w:t>hou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1"/>
        </w:rPr>
        <w:t>s</w:t>
      </w:r>
      <w:r>
        <w:t>ts</w:t>
      </w:r>
      <w:r>
        <w:rPr>
          <w:spacing w:val="16"/>
        </w:rPr>
        <w:t xml:space="preserve"> </w:t>
      </w:r>
      <w:r>
        <w:t xml:space="preserve">to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  <w:w w:val="103"/>
        </w:rPr>
        <w:t>P</w:t>
      </w:r>
      <w:r>
        <w:rPr>
          <w:spacing w:val="-2"/>
          <w:w w:val="103"/>
        </w:rPr>
        <w:t>r</w:t>
      </w:r>
      <w:r>
        <w:rPr>
          <w:spacing w:val="-3"/>
          <w:w w:val="103"/>
        </w:rPr>
        <w:t>o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u</w:t>
      </w:r>
      <w:r>
        <w:rPr>
          <w:spacing w:val="-2"/>
          <w:w w:val="103"/>
        </w:rPr>
        <w:t>r</w:t>
      </w:r>
      <w:r>
        <w:rPr>
          <w:spacing w:val="5"/>
          <w:w w:val="103"/>
        </w:rPr>
        <w:t>i</w:t>
      </w:r>
      <w:r>
        <w:rPr>
          <w:spacing w:val="2"/>
          <w:w w:val="103"/>
        </w:rPr>
        <w:t>n</w:t>
      </w:r>
      <w:r>
        <w:rPr>
          <w:w w:val="103"/>
        </w:rPr>
        <w:t xml:space="preserve">g 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-1"/>
          <w:w w:val="103"/>
        </w:rPr>
        <w:t>c</w:t>
      </w:r>
      <w:r>
        <w:rPr>
          <w:spacing w:val="-12"/>
          <w:w w:val="103"/>
        </w:rPr>
        <w:t>y</w:t>
      </w:r>
      <w:r>
        <w:rPr>
          <w:w w:val="103"/>
        </w:rPr>
        <w:t>.</w:t>
      </w:r>
    </w:p>
    <w:p w:rsidR="00D6223C" w:rsidRDefault="00D6223C">
      <w:pPr>
        <w:spacing w:before="12" w:line="240" w:lineRule="exact"/>
        <w:rPr>
          <w:sz w:val="24"/>
          <w:szCs w:val="24"/>
        </w:rPr>
      </w:pPr>
    </w:p>
    <w:p w:rsidR="00D6223C" w:rsidRDefault="002F6E37">
      <w:pPr>
        <w:spacing w:line="250" w:lineRule="auto"/>
        <w:ind w:left="621" w:right="597" w:hanging="418"/>
      </w:pPr>
      <w:r>
        <w:rPr>
          <w:spacing w:val="2"/>
        </w:rPr>
        <w:t>15</w:t>
      </w:r>
      <w:r>
        <w:rPr>
          <w:spacing w:val="1"/>
        </w:rPr>
        <w:t>.</w:t>
      </w:r>
      <w:r>
        <w:t>5</w:t>
      </w:r>
      <w:r>
        <w:rPr>
          <w:spacing w:val="11"/>
        </w:rPr>
        <w:t xml:space="preserve"> </w:t>
      </w:r>
      <w:r>
        <w:rPr>
          <w:spacing w:val="-2"/>
        </w:rPr>
        <w:t>I</w:t>
      </w:r>
      <w:r>
        <w:t xml:space="preserve">f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-2"/>
        </w:rPr>
        <w:t>r</w:t>
      </w:r>
      <w:r>
        <w:t>,</w:t>
      </w:r>
      <w:r>
        <w:rPr>
          <w:spacing w:val="30"/>
        </w:rPr>
        <w:t xml:space="preserve"> </w:t>
      </w:r>
      <w:r>
        <w:rPr>
          <w:spacing w:val="-7"/>
        </w:rPr>
        <w:t>h</w:t>
      </w:r>
      <w:r>
        <w:rPr>
          <w:spacing w:val="-1"/>
        </w:rPr>
        <w:t>a</w:t>
      </w:r>
      <w:r>
        <w:rPr>
          <w:spacing w:val="-3"/>
        </w:rPr>
        <w:t>v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ee</w:t>
      </w:r>
      <w:r>
        <w:t>n</w:t>
      </w:r>
      <w:r>
        <w:rPr>
          <w:spacing w:val="11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-7"/>
        </w:rPr>
        <w:t>d</w:t>
      </w:r>
      <w:r>
        <w:t>,</w:t>
      </w:r>
      <w:r>
        <w:rPr>
          <w:spacing w:val="28"/>
        </w:rPr>
        <w:t xml:space="preserve"> </w:t>
      </w:r>
      <w:r>
        <w:rPr>
          <w:spacing w:val="-6"/>
        </w:rPr>
        <w:t>f</w:t>
      </w:r>
      <w:r>
        <w:rPr>
          <w:spacing w:val="-1"/>
        </w:rPr>
        <w:t>a</w:t>
      </w:r>
      <w:r>
        <w:t>ils</w:t>
      </w:r>
      <w:r>
        <w:rPr>
          <w:spacing w:val="14"/>
        </w:rPr>
        <w:t xml:space="preserve"> </w:t>
      </w:r>
      <w:r>
        <w:t xml:space="preserve">to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2"/>
        </w:rPr>
        <w:t>d</w:t>
      </w:r>
      <w:r>
        <w:t>y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-2"/>
        </w:rPr>
        <w:t>f</w:t>
      </w:r>
      <w:r>
        <w:rPr>
          <w:spacing w:val="-5"/>
        </w:rPr>
        <w:t>ec</w:t>
      </w:r>
      <w:r>
        <w:t>t</w:t>
      </w:r>
      <w:r>
        <w:rPr>
          <w:spacing w:val="3"/>
        </w:rPr>
        <w:t>(</w:t>
      </w:r>
      <w:r>
        <w:rPr>
          <w:spacing w:val="1"/>
        </w:rPr>
        <w:t>s</w:t>
      </w:r>
      <w:r>
        <w:t>)</w:t>
      </w:r>
      <w:r>
        <w:rPr>
          <w:spacing w:val="22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t>in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o</w:t>
      </w:r>
      <w:r>
        <w:t>d</w:t>
      </w:r>
      <w:r>
        <w:rPr>
          <w:spacing w:val="15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5"/>
          <w:w w:val="103"/>
        </w:rPr>
        <w:t>S</w:t>
      </w:r>
      <w:r>
        <w:rPr>
          <w:spacing w:val="1"/>
          <w:w w:val="103"/>
        </w:rPr>
        <w:t>C</w:t>
      </w:r>
      <w:r>
        <w:rPr>
          <w:spacing w:val="-4"/>
          <w:w w:val="103"/>
        </w:rPr>
        <w:t>C</w:t>
      </w:r>
      <w:r>
        <w:rPr>
          <w:w w:val="103"/>
        </w:rPr>
        <w:t xml:space="preserve">,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rPr>
          <w:spacing w:val="5"/>
        </w:rPr>
        <w:t>i</w:t>
      </w:r>
      <w:r>
        <w:t>n</w:t>
      </w:r>
      <w:r>
        <w:rPr>
          <w:spacing w:val="10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23"/>
        </w:rPr>
        <w:t xml:space="preserve"> </w:t>
      </w:r>
      <w:r>
        <w:rPr>
          <w:spacing w:val="7"/>
        </w:rPr>
        <w:t>p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5"/>
        </w:rPr>
        <w:t>i</w:t>
      </w:r>
      <w:r>
        <w:rPr>
          <w:spacing w:val="-3"/>
        </w:rPr>
        <w:t>od</w:t>
      </w:r>
      <w:r>
        <w:t>,</w:t>
      </w:r>
      <w:r>
        <w:rPr>
          <w:spacing w:val="2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13"/>
        </w:rPr>
        <w:t xml:space="preserve"> </w:t>
      </w:r>
      <w:r>
        <w:rPr>
          <w:spacing w:val="-3"/>
        </w:rPr>
        <w:t>m</w:t>
      </w:r>
      <w:r>
        <w:rPr>
          <w:spacing w:val="4"/>
        </w:rPr>
        <w:t>a</w:t>
      </w:r>
      <w:r>
        <w:t xml:space="preserve">y </w:t>
      </w:r>
      <w:r>
        <w:rPr>
          <w:spacing w:val="7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-1"/>
        </w:rPr>
        <w:t>ee</w:t>
      </w:r>
      <w:r>
        <w:t>d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-1"/>
        </w:rPr>
        <w:t>a</w:t>
      </w:r>
      <w:r>
        <w:rPr>
          <w:spacing w:val="2"/>
        </w:rPr>
        <w:t>k</w:t>
      </w:r>
      <w:r>
        <w:t>e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2"/>
        </w:rPr>
        <w:t>u</w:t>
      </w:r>
      <w:r>
        <w:rPr>
          <w:spacing w:val="-5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d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>
          <w:spacing w:val="-5"/>
        </w:rPr>
        <w:t>c</w:t>
      </w:r>
      <w:r>
        <w:t>ti</w:t>
      </w:r>
      <w:r>
        <w:rPr>
          <w:spacing w:val="-3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-7"/>
        </w:rPr>
        <w:t>m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2"/>
          <w:w w:val="103"/>
        </w:rPr>
        <w:t>b</w:t>
      </w:r>
      <w:r>
        <w:rPr>
          <w:w w:val="103"/>
        </w:rPr>
        <w:t xml:space="preserve">e 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-5"/>
        </w:rPr>
        <w:t>ce</w:t>
      </w:r>
      <w:r>
        <w:rPr>
          <w:spacing w:val="1"/>
        </w:rPr>
        <w:t>ss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12"/>
        </w:rPr>
        <w:t>y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3"/>
        </w:rPr>
        <w:t>’</w:t>
      </w:r>
      <w:r>
        <w:t>s</w:t>
      </w:r>
      <w:r>
        <w:rPr>
          <w:spacing w:val="29"/>
        </w:rPr>
        <w:t xml:space="preserve"> </w:t>
      </w:r>
      <w:r>
        <w:rPr>
          <w:spacing w:val="-2"/>
        </w:rPr>
        <w:t>r</w:t>
      </w:r>
      <w:r>
        <w:t>i</w:t>
      </w:r>
      <w:r>
        <w:rPr>
          <w:spacing w:val="1"/>
        </w:rPr>
        <w:t>s</w:t>
      </w:r>
      <w:r>
        <w:t>k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-5"/>
        </w:rPr>
        <w:t>e</w:t>
      </w:r>
      <w:r>
        <w:rPr>
          <w:spacing w:val="-3"/>
        </w:rPr>
        <w:t>x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6"/>
        </w:rPr>
        <w:t>s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>t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t>t</w:t>
      </w:r>
      <w:r>
        <w:rPr>
          <w:spacing w:val="21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5"/>
        </w:rPr>
        <w:t>e</w:t>
      </w:r>
      <w:r>
        <w:t>j</w:t>
      </w:r>
      <w:r>
        <w:rPr>
          <w:spacing w:val="2"/>
        </w:rPr>
        <w:t>u</w:t>
      </w:r>
      <w:r>
        <w:rPr>
          <w:spacing w:val="-7"/>
        </w:rPr>
        <w:t>d</w:t>
      </w:r>
      <w:r>
        <w:rPr>
          <w:spacing w:val="10"/>
        </w:rPr>
        <w:t>i</w:t>
      </w:r>
      <w:r>
        <w:rPr>
          <w:spacing w:val="-5"/>
        </w:rPr>
        <w:t>c</w:t>
      </w:r>
      <w:r>
        <w:t>e</w:t>
      </w:r>
      <w:r>
        <w:rPr>
          <w:spacing w:val="19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0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-2"/>
        </w:rPr>
        <w:t>r</w:t>
      </w:r>
      <w:r>
        <w:t>i</w:t>
      </w:r>
      <w:r>
        <w:rPr>
          <w:spacing w:val="2"/>
        </w:rPr>
        <w:t>g</w:t>
      </w:r>
      <w:r>
        <w:rPr>
          <w:spacing w:val="-7"/>
        </w:rPr>
        <w:t>h</w:t>
      </w:r>
      <w:r>
        <w:rPr>
          <w:spacing w:val="5"/>
        </w:rPr>
        <w:t>t</w:t>
      </w:r>
      <w:r>
        <w:t>s</w:t>
      </w:r>
      <w:r>
        <w:rPr>
          <w:spacing w:val="18"/>
        </w:rPr>
        <w:t xml:space="preserve"> </w:t>
      </w:r>
      <w:r>
        <w:rPr>
          <w:spacing w:val="-5"/>
        </w:rPr>
        <w:t>w</w:t>
      </w:r>
      <w:r>
        <w:rPr>
          <w:spacing w:val="-3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10"/>
        </w:rPr>
        <w:t xml:space="preserve"> </w:t>
      </w:r>
      <w:r>
        <w:rPr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e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-3"/>
        </w:rPr>
        <w:t>m</w:t>
      </w:r>
      <w:r>
        <w:rPr>
          <w:spacing w:val="9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7"/>
        </w:rP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8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g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1"/>
        </w:rPr>
        <w:t>s</w:t>
      </w:r>
      <w:r>
        <w:t>t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6"/>
          <w:w w:val="103"/>
        </w:rPr>
        <w:t>C</w:t>
      </w:r>
      <w:r>
        <w:rPr>
          <w:spacing w:val="-7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>t.</w:t>
      </w:r>
    </w:p>
    <w:p w:rsidR="00D6223C" w:rsidRDefault="00D6223C">
      <w:pPr>
        <w:spacing w:before="15" w:line="240" w:lineRule="exact"/>
        <w:rPr>
          <w:sz w:val="24"/>
          <w:szCs w:val="24"/>
        </w:rPr>
      </w:pPr>
    </w:p>
    <w:p w:rsidR="00D6223C" w:rsidRDefault="002F6E37">
      <w:pPr>
        <w:ind w:left="203"/>
      </w:pPr>
      <w:r>
        <w:rPr>
          <w:b/>
        </w:rPr>
        <w:t>16.</w:t>
      </w:r>
      <w:r>
        <w:rPr>
          <w:b/>
          <w:spacing w:val="-4"/>
        </w:rPr>
        <w:t xml:space="preserve"> </w:t>
      </w:r>
      <w:r>
        <w:rPr>
          <w:b/>
          <w:spacing w:val="2"/>
        </w:rPr>
        <w:t>P</w:t>
      </w:r>
      <w:r>
        <w:rPr>
          <w:b/>
          <w:spacing w:val="-4"/>
        </w:rPr>
        <w:t>ay</w:t>
      </w:r>
      <w:r>
        <w:rPr>
          <w:b/>
          <w:spacing w:val="1"/>
        </w:rPr>
        <w:t>m</w:t>
      </w:r>
      <w:r>
        <w:rPr>
          <w:b/>
          <w:spacing w:val="-7"/>
        </w:rPr>
        <w:t>e</w:t>
      </w:r>
      <w:r>
        <w:rPr>
          <w:b/>
          <w:spacing w:val="-1"/>
        </w:rPr>
        <w:t>n</w:t>
      </w:r>
      <w:r>
        <w:rPr>
          <w:b/>
        </w:rPr>
        <w:t>t</w:t>
      </w:r>
    </w:p>
    <w:p w:rsidR="00D6223C" w:rsidRDefault="00D6223C">
      <w:pPr>
        <w:spacing w:before="5" w:line="240" w:lineRule="exact"/>
        <w:rPr>
          <w:sz w:val="24"/>
          <w:szCs w:val="24"/>
        </w:rPr>
      </w:pPr>
    </w:p>
    <w:p w:rsidR="00D6223C" w:rsidRDefault="002F6E37">
      <w:pPr>
        <w:spacing w:line="250" w:lineRule="auto"/>
        <w:ind w:left="822" w:right="1048" w:hanging="619"/>
      </w:pPr>
      <w:r>
        <w:rPr>
          <w:spacing w:val="2"/>
        </w:rPr>
        <w:t>16</w:t>
      </w:r>
      <w:r>
        <w:rPr>
          <w:spacing w:val="1"/>
        </w:rPr>
        <w:t>.</w:t>
      </w:r>
      <w:r>
        <w:t xml:space="preserve">1   </w:t>
      </w:r>
      <w:r>
        <w:rPr>
          <w:spacing w:val="14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11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t>t</w:t>
      </w:r>
      <w:r>
        <w:rPr>
          <w:spacing w:val="-3"/>
        </w:rPr>
        <w:t>h</w:t>
      </w:r>
      <w:r>
        <w:rPr>
          <w:spacing w:val="2"/>
        </w:rPr>
        <w:t>o</w:t>
      </w:r>
      <w:r>
        <w:t>d</w:t>
      </w:r>
      <w:r>
        <w:rPr>
          <w:spacing w:val="13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7"/>
        </w:rPr>
        <w:t>d</w:t>
      </w:r>
      <w:r>
        <w:t>i</w:t>
      </w:r>
      <w:r>
        <w:rPr>
          <w:spacing w:val="5"/>
        </w:rPr>
        <w:t>ti</w:t>
      </w:r>
      <w:r>
        <w:rPr>
          <w:spacing w:val="-7"/>
        </w:rPr>
        <w:t>o</w:t>
      </w:r>
      <w:r>
        <w:rPr>
          <w:spacing w:val="-3"/>
        </w:rPr>
        <w:t>n</w:t>
      </w:r>
      <w:r>
        <w:t>s</w:t>
      </w:r>
      <w:r>
        <w:rPr>
          <w:spacing w:val="2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2"/>
        </w:rPr>
        <w:t>p</w:t>
      </w:r>
      <w:r>
        <w:rPr>
          <w:spacing w:val="4"/>
        </w:rPr>
        <w:t>a</w:t>
      </w:r>
      <w:r>
        <w:rPr>
          <w:spacing w:val="-7"/>
        </w:rPr>
        <w:t>y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4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7"/>
        </w:rPr>
        <w:t>m</w:t>
      </w:r>
      <w:r>
        <w:rPr>
          <w:spacing w:val="4"/>
        </w:rPr>
        <w:t>a</w:t>
      </w:r>
      <w:r>
        <w:rPr>
          <w:spacing w:val="2"/>
        </w:rPr>
        <w:t>d</w:t>
      </w:r>
      <w:r>
        <w:t>e</w:t>
      </w:r>
      <w:r>
        <w:rPr>
          <w:spacing w:val="10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1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-3"/>
        </w:rPr>
        <w:t>h</w:t>
      </w:r>
      <w:r>
        <w:t>is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2"/>
          <w:w w:val="103"/>
        </w:rPr>
        <w:t>b</w:t>
      </w:r>
      <w:r>
        <w:rPr>
          <w:w w:val="103"/>
        </w:rPr>
        <w:t xml:space="preserve">e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10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w w:val="103"/>
        </w:rPr>
        <w:t>S</w:t>
      </w:r>
      <w:r>
        <w:rPr>
          <w:spacing w:val="1"/>
          <w:w w:val="103"/>
        </w:rPr>
        <w:t>CC</w:t>
      </w:r>
      <w:r>
        <w:rPr>
          <w:w w:val="103"/>
        </w:rPr>
        <w:t>.</w:t>
      </w:r>
    </w:p>
    <w:p w:rsidR="00D6223C" w:rsidRDefault="00D6223C">
      <w:pPr>
        <w:spacing w:before="10" w:line="240" w:lineRule="exact"/>
        <w:rPr>
          <w:sz w:val="24"/>
          <w:szCs w:val="24"/>
        </w:rPr>
      </w:pPr>
    </w:p>
    <w:p w:rsidR="00D6223C" w:rsidRDefault="002F6E37" w:rsidP="00A53058">
      <w:pPr>
        <w:spacing w:line="252" w:lineRule="auto"/>
        <w:ind w:left="880" w:right="440" w:hanging="677"/>
        <w:sectPr w:rsidR="00D6223C">
          <w:headerReference w:type="default" r:id="rId43"/>
          <w:footerReference w:type="default" r:id="rId44"/>
          <w:pgSz w:w="12240" w:h="15840"/>
          <w:pgMar w:top="1000" w:right="1000" w:bottom="0" w:left="1640" w:header="0" w:footer="146" w:gutter="0"/>
          <w:pgNumType w:start="25"/>
          <w:cols w:space="720"/>
        </w:sectPr>
      </w:pPr>
      <w:r>
        <w:rPr>
          <w:spacing w:val="2"/>
        </w:rPr>
        <w:t>16</w:t>
      </w:r>
      <w:r>
        <w:rPr>
          <w:spacing w:val="1"/>
        </w:rPr>
        <w:t>.</w:t>
      </w:r>
      <w:r>
        <w:t xml:space="preserve">2     </w:t>
      </w:r>
      <w:r>
        <w:rPr>
          <w:spacing w:val="20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 xml:space="preserve">e </w:t>
      </w:r>
      <w:r>
        <w:rPr>
          <w:spacing w:val="33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rPr>
          <w:spacing w:val="-2"/>
        </w:rPr>
        <w:t>r’</w:t>
      </w:r>
      <w:r>
        <w:t xml:space="preserve">s  </w:t>
      </w:r>
      <w:r>
        <w:rPr>
          <w:spacing w:val="4"/>
        </w:rPr>
        <w:t xml:space="preserve"> 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7"/>
        </w:rPr>
        <w:t>q</w:t>
      </w:r>
      <w:r>
        <w:rPr>
          <w:spacing w:val="2"/>
        </w:rPr>
        <w:t>u</w:t>
      </w:r>
      <w:r>
        <w:rPr>
          <w:spacing w:val="-10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rPr>
          <w:spacing w:val="-2"/>
        </w:rPr>
        <w:t>(</w:t>
      </w:r>
      <w:r>
        <w:rPr>
          <w:spacing w:val="1"/>
        </w:rPr>
        <w:t>s</w:t>
      </w:r>
      <w:r>
        <w:t xml:space="preserve">)  </w:t>
      </w:r>
      <w:r>
        <w:rPr>
          <w:spacing w:val="2"/>
        </w:rPr>
        <w:t xml:space="preserve"> </w:t>
      </w:r>
      <w:r>
        <w:rPr>
          <w:spacing w:val="-6"/>
        </w:rPr>
        <w:t>f</w:t>
      </w:r>
      <w:r>
        <w:rPr>
          <w:spacing w:val="2"/>
        </w:rPr>
        <w:t>o</w:t>
      </w:r>
      <w:r>
        <w:t xml:space="preserve">r </w:t>
      </w:r>
      <w:r>
        <w:rPr>
          <w:spacing w:val="34"/>
        </w:rPr>
        <w:t xml:space="preserve"> </w:t>
      </w:r>
      <w:r>
        <w:rPr>
          <w:spacing w:val="2"/>
        </w:rPr>
        <w:t>p</w:t>
      </w:r>
      <w:r>
        <w:rPr>
          <w:spacing w:val="4"/>
        </w:rPr>
        <w:t>a</w:t>
      </w:r>
      <w:r>
        <w:rPr>
          <w:spacing w:val="-7"/>
        </w:rPr>
        <w:t>y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 xml:space="preserve">t </w:t>
      </w:r>
      <w:r>
        <w:rPr>
          <w:spacing w:val="49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 xml:space="preserve">l </w:t>
      </w:r>
      <w:r>
        <w:rPr>
          <w:spacing w:val="40"/>
        </w:rPr>
        <w:t xml:space="preserve"> </w:t>
      </w:r>
      <w:r>
        <w:rPr>
          <w:spacing w:val="7"/>
        </w:rPr>
        <w:t>b</w:t>
      </w:r>
      <w:r>
        <w:t xml:space="preserve">e </w:t>
      </w:r>
      <w:r>
        <w:rPr>
          <w:spacing w:val="34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a</w:t>
      </w:r>
      <w:r>
        <w:rPr>
          <w:spacing w:val="2"/>
        </w:rPr>
        <w:t>d</w:t>
      </w:r>
      <w:r>
        <w:t xml:space="preserve">e </w:t>
      </w:r>
      <w:r>
        <w:rPr>
          <w:spacing w:val="36"/>
        </w:rPr>
        <w:t xml:space="preserve"> </w:t>
      </w:r>
      <w:r>
        <w:rPr>
          <w:spacing w:val="5"/>
        </w:rPr>
        <w:t>t</w:t>
      </w:r>
      <w:r>
        <w:t xml:space="preserve">o </w:t>
      </w:r>
      <w:r>
        <w:rPr>
          <w:spacing w:val="3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 xml:space="preserve">e </w:t>
      </w:r>
      <w:r>
        <w:rPr>
          <w:spacing w:val="31"/>
        </w:rPr>
        <w:t xml:space="preserve"> </w:t>
      </w:r>
      <w:r>
        <w:rPr>
          <w:spacing w:val="5"/>
        </w:rP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 xml:space="preserve">g  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 xml:space="preserve">y </w:t>
      </w:r>
      <w:r>
        <w:rPr>
          <w:spacing w:val="38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31"/>
        </w:rPr>
        <w:t xml:space="preserve"> </w:t>
      </w:r>
      <w:r>
        <w:rPr>
          <w:spacing w:val="-5"/>
          <w:w w:val="103"/>
        </w:rPr>
        <w:t>w</w:t>
      </w:r>
      <w:r>
        <w:rPr>
          <w:spacing w:val="-2"/>
          <w:w w:val="103"/>
        </w:rPr>
        <w:t>r</w:t>
      </w:r>
      <w:r>
        <w:rPr>
          <w:spacing w:val="5"/>
          <w:w w:val="103"/>
        </w:rPr>
        <w:t>i</w:t>
      </w:r>
      <w:r>
        <w:rPr>
          <w:w w:val="103"/>
        </w:rPr>
        <w:t>ti</w:t>
      </w:r>
      <w:r>
        <w:rPr>
          <w:spacing w:val="-3"/>
          <w:w w:val="103"/>
        </w:rPr>
        <w:t>n</w:t>
      </w:r>
      <w:r>
        <w:rPr>
          <w:spacing w:val="-7"/>
          <w:w w:val="103"/>
        </w:rPr>
        <w:t>g</w:t>
      </w:r>
      <w:r>
        <w:rPr>
          <w:w w:val="103"/>
        </w:rPr>
        <w:t xml:space="preserve">, </w:t>
      </w:r>
      <w:r>
        <w:rPr>
          <w:spacing w:val="4"/>
        </w:rPr>
        <w:t>a</w:t>
      </w:r>
      <w:r>
        <w:rPr>
          <w:spacing w:val="-1"/>
        </w:rPr>
        <w:t>cc</w:t>
      </w:r>
      <w:r>
        <w:rPr>
          <w:spacing w:val="-3"/>
        </w:rPr>
        <w:t>o</w:t>
      </w:r>
      <w:r>
        <w:rPr>
          <w:spacing w:val="-7"/>
        </w:rPr>
        <w:t>m</w:t>
      </w:r>
      <w:r>
        <w:rPr>
          <w:spacing w:val="7"/>
        </w:rPr>
        <w:t>p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32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4"/>
        </w:rPr>
        <w:t>a</w:t>
      </w:r>
      <w:r>
        <w:t>n</w:t>
      </w:r>
      <w:r>
        <w:rPr>
          <w:spacing w:val="6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2"/>
        </w:rPr>
        <w:t>v</w:t>
      </w:r>
      <w:r>
        <w:rPr>
          <w:spacing w:val="-3"/>
        </w:rPr>
        <w:t>o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20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c</w:t>
      </w:r>
      <w:r>
        <w:rPr>
          <w:spacing w:val="-2"/>
        </w:rPr>
        <w:t>r</w:t>
      </w:r>
      <w:r>
        <w:t>i</w:t>
      </w:r>
      <w:r>
        <w:rPr>
          <w:spacing w:val="2"/>
        </w:rPr>
        <w:t>b</w:t>
      </w:r>
      <w:r>
        <w:t>i</w:t>
      </w:r>
      <w:r>
        <w:rPr>
          <w:spacing w:val="2"/>
        </w:rPr>
        <w:t>n</w:t>
      </w:r>
      <w:r>
        <w:rPr>
          <w:spacing w:val="-7"/>
        </w:rPr>
        <w:t>g</w:t>
      </w:r>
      <w:r>
        <w:t>,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p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3"/>
        </w:rPr>
        <w:t>op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5"/>
        </w:rPr>
        <w:t>e</w:t>
      </w:r>
      <w:r>
        <w:t>,</w:t>
      </w:r>
      <w:r>
        <w:rPr>
          <w:spacing w:val="27"/>
        </w:rPr>
        <w:t xml:space="preserve"> </w:t>
      </w:r>
      <w:r>
        <w:rPr>
          <w:spacing w:val="-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3"/>
        </w:rPr>
        <w:t>od</w:t>
      </w:r>
      <w:r>
        <w:t>s</w:t>
      </w:r>
      <w:r>
        <w:rPr>
          <w:spacing w:val="20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t>S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7"/>
          <w:w w:val="103"/>
        </w:rPr>
        <w:t>p</w:t>
      </w:r>
      <w:r>
        <w:rPr>
          <w:spacing w:val="-10"/>
          <w:w w:val="103"/>
        </w:rPr>
        <w:t>e</w:t>
      </w:r>
      <w:r>
        <w:rPr>
          <w:spacing w:val="3"/>
          <w:w w:val="103"/>
        </w:rPr>
        <w:t>r</w:t>
      </w:r>
      <w:r>
        <w:rPr>
          <w:spacing w:val="-2"/>
          <w:w w:val="103"/>
        </w:rPr>
        <w:t>f</w:t>
      </w:r>
      <w:r>
        <w:rPr>
          <w:spacing w:val="-7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d</w:t>
      </w:r>
      <w:r>
        <w:rPr>
          <w:w w:val="103"/>
        </w:rPr>
        <w:t xml:space="preserve">,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2"/>
        </w:rPr>
        <w:t>b</w:t>
      </w:r>
      <w:r>
        <w:t xml:space="preserve">y </w:t>
      </w:r>
      <w:r>
        <w:rPr>
          <w:spacing w:val="-3"/>
        </w:rPr>
        <w:t>d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7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t>ts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2"/>
        </w:rPr>
        <w:t>b</w:t>
      </w:r>
      <w:r>
        <w:rPr>
          <w:spacing w:val="-7"/>
        </w:rPr>
        <w:t>m</w:t>
      </w:r>
      <w:r>
        <w:t>i</w:t>
      </w:r>
      <w:r>
        <w:rPr>
          <w:spacing w:val="5"/>
        </w:rPr>
        <w:t>t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4"/>
        </w:rPr>
        <w:t>a</w:t>
      </w:r>
      <w:r>
        <w:rPr>
          <w:spacing w:val="-3"/>
        </w:rPr>
        <w:t>n</w:t>
      </w:r>
      <w:r>
        <w:t>t</w:t>
      </w:r>
      <w:r>
        <w:rPr>
          <w:spacing w:val="2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C</w:t>
      </w:r>
      <w:r>
        <w:t>C</w:t>
      </w:r>
      <w:r>
        <w:rPr>
          <w:spacing w:val="4"/>
        </w:rPr>
        <w:t xml:space="preserve"> </w:t>
      </w:r>
      <w:r>
        <w:rPr>
          <w:spacing w:val="6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2"/>
        </w:rPr>
        <w:t>1</w:t>
      </w:r>
      <w:r>
        <w:rPr>
          <w:spacing w:val="-3"/>
        </w:rPr>
        <w:t>0</w:t>
      </w:r>
      <w:r>
        <w:t>,</w:t>
      </w:r>
      <w:r>
        <w:rPr>
          <w:spacing w:val="26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-3"/>
        </w:rPr>
        <w:t>up</w:t>
      </w:r>
      <w:r>
        <w:rPr>
          <w:spacing w:val="2"/>
        </w:rPr>
        <w:t>o</w:t>
      </w:r>
      <w:r>
        <w:t>n</w:t>
      </w:r>
      <w:r>
        <w:rPr>
          <w:spacing w:val="5"/>
        </w:rPr>
        <w:t xml:space="preserve"> </w:t>
      </w:r>
      <w:proofErr w:type="spellStart"/>
      <w:r>
        <w:rPr>
          <w:spacing w:val="3"/>
        </w:rPr>
        <w:t>f</w:t>
      </w:r>
      <w:r>
        <w:rPr>
          <w:spacing w:val="-7"/>
        </w:rPr>
        <w:t>u</w:t>
      </w:r>
      <w:r>
        <w:t>l</w:t>
      </w:r>
      <w:r>
        <w:rPr>
          <w:spacing w:val="-2"/>
        </w:rPr>
        <w:t>f</w:t>
      </w:r>
      <w:r>
        <w:t>i</w:t>
      </w:r>
      <w:r>
        <w:rPr>
          <w:spacing w:val="5"/>
        </w:rPr>
        <w:t>l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7"/>
        </w:rPr>
        <w:t>n</w:t>
      </w:r>
      <w:r>
        <w:t>t</w:t>
      </w:r>
      <w:proofErr w:type="spellEnd"/>
      <w:r>
        <w:rPr>
          <w:spacing w:val="29"/>
        </w:rPr>
        <w:t xml:space="preserve"> </w:t>
      </w:r>
      <w:r>
        <w:rPr>
          <w:spacing w:val="-7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-3"/>
          <w:w w:val="103"/>
        </w:rPr>
        <w:t>ob</w:t>
      </w:r>
      <w:r>
        <w:rPr>
          <w:w w:val="103"/>
        </w:rPr>
        <w:t>l</w:t>
      </w:r>
      <w:r>
        <w:rPr>
          <w:spacing w:val="5"/>
          <w:w w:val="103"/>
        </w:rPr>
        <w:t>i</w:t>
      </w:r>
      <w:r>
        <w:rPr>
          <w:spacing w:val="-7"/>
          <w:w w:val="103"/>
        </w:rPr>
        <w:t>g</w:t>
      </w:r>
      <w:r>
        <w:rPr>
          <w:spacing w:val="-1"/>
          <w:w w:val="103"/>
        </w:rPr>
        <w:t>a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-7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 xml:space="preserve">s </w:t>
      </w:r>
      <w:r>
        <w:rPr>
          <w:spacing w:val="1"/>
        </w:rPr>
        <w:t>s</w:t>
      </w:r>
      <w:r>
        <w:rPr>
          <w:spacing w:val="5"/>
        </w:rPr>
        <w:t>t</w:t>
      </w:r>
      <w:r>
        <w:t>i</w:t>
      </w:r>
      <w:r>
        <w:rPr>
          <w:spacing w:val="-3"/>
        </w:rPr>
        <w:t>pu</w:t>
      </w:r>
      <w:r>
        <w:t>l</w:t>
      </w:r>
      <w:r>
        <w:rPr>
          <w:spacing w:val="-1"/>
        </w:rPr>
        <w:t>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 xml:space="preserve">in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>t.</w:t>
      </w:r>
    </w:p>
    <w:p w:rsidR="00D6223C" w:rsidRDefault="002F6E37">
      <w:pPr>
        <w:spacing w:before="79" w:line="255" w:lineRule="auto"/>
        <w:ind w:left="880" w:right="454" w:hanging="677"/>
      </w:pPr>
      <w:r>
        <w:rPr>
          <w:spacing w:val="2"/>
        </w:rPr>
        <w:lastRenderedPageBreak/>
        <w:t>16</w:t>
      </w:r>
      <w:r>
        <w:rPr>
          <w:spacing w:val="1"/>
        </w:rPr>
        <w:t>.</w:t>
      </w:r>
      <w:r>
        <w:t xml:space="preserve">3     </w:t>
      </w:r>
      <w:r>
        <w:rPr>
          <w:spacing w:val="20"/>
        </w:rPr>
        <w:t xml:space="preserve"> </w:t>
      </w:r>
      <w:r>
        <w:rPr>
          <w:spacing w:val="5"/>
        </w:rPr>
        <w:t>P</w:t>
      </w:r>
      <w:r>
        <w:rPr>
          <w:spacing w:val="4"/>
        </w:rPr>
        <w:t>a</w:t>
      </w:r>
      <w:r>
        <w:rPr>
          <w:spacing w:val="-12"/>
        </w:rPr>
        <w:t>y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ts</w:t>
      </w:r>
      <w:r>
        <w:rPr>
          <w:spacing w:val="32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3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7"/>
        </w:rPr>
        <w:t>m</w:t>
      </w:r>
      <w:r>
        <w:rPr>
          <w:spacing w:val="2"/>
        </w:rPr>
        <w:t>p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12"/>
        </w:rPr>
        <w:t xml:space="preserve"> b</w:t>
      </w:r>
      <w:r>
        <w:t>y</w:t>
      </w:r>
      <w:r>
        <w:rPr>
          <w:spacing w:val="-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12"/>
        </w:rPr>
        <w:t>y</w:t>
      </w:r>
      <w:r>
        <w:t>,</w:t>
      </w:r>
      <w:r>
        <w:rPr>
          <w:spacing w:val="27"/>
        </w:rPr>
        <w:t xml:space="preserve"> </w:t>
      </w:r>
      <w:r>
        <w:rPr>
          <w:spacing w:val="2"/>
        </w:rPr>
        <w:t>b</w:t>
      </w:r>
      <w:r>
        <w:rPr>
          <w:spacing w:val="-3"/>
        </w:rPr>
        <w:t>u</w:t>
      </w:r>
      <w:r>
        <w:t>t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spacing w:val="2"/>
        </w:rPr>
        <w:t>n</w:t>
      </w:r>
      <w:r>
        <w:t>o</w:t>
      </w:r>
      <w:r>
        <w:rPr>
          <w:spacing w:val="16"/>
        </w:rPr>
        <w:t xml:space="preserve"> </w:t>
      </w:r>
      <w:r>
        <w:rPr>
          <w:spacing w:val="-10"/>
        </w:rPr>
        <w:t>c</w:t>
      </w:r>
      <w:r>
        <w:rPr>
          <w:spacing w:val="-1"/>
        </w:rPr>
        <w:t>a</w:t>
      </w:r>
      <w:r>
        <w:rPr>
          <w:spacing w:val="6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10"/>
        </w:rPr>
        <w:t>e</w:t>
      </w:r>
      <w:r>
        <w:t>r</w:t>
      </w:r>
      <w:r>
        <w:rPr>
          <w:spacing w:val="21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n</w:t>
      </w:r>
      <w:r>
        <w:rPr>
          <w:spacing w:val="15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3"/>
        </w:rPr>
        <w:t>x</w:t>
      </w:r>
      <w:r>
        <w:rPr>
          <w:spacing w:val="10"/>
        </w:rPr>
        <w:t>t</w:t>
      </w:r>
      <w:r>
        <w:t>y</w:t>
      </w:r>
      <w:r>
        <w:rPr>
          <w:spacing w:val="3"/>
        </w:rPr>
        <w:t xml:space="preserve"> </w:t>
      </w:r>
      <w:r>
        <w:rPr>
          <w:spacing w:val="-2"/>
        </w:rPr>
        <w:t>(</w:t>
      </w:r>
      <w:r>
        <w:rPr>
          <w:spacing w:val="2"/>
        </w:rPr>
        <w:t>60</w:t>
      </w:r>
      <w:r>
        <w:t>)</w:t>
      </w:r>
      <w:r>
        <w:rPr>
          <w:spacing w:val="16"/>
        </w:rPr>
        <w:t xml:space="preserve"> </w:t>
      </w:r>
      <w:r>
        <w:rPr>
          <w:spacing w:val="-3"/>
          <w:w w:val="103"/>
        </w:rPr>
        <w:t>d</w:t>
      </w:r>
      <w:r>
        <w:rPr>
          <w:spacing w:val="4"/>
          <w:w w:val="103"/>
        </w:rPr>
        <w:t>a</w:t>
      </w:r>
      <w:r>
        <w:rPr>
          <w:spacing w:val="-12"/>
          <w:w w:val="103"/>
        </w:rPr>
        <w:t>y</w:t>
      </w:r>
      <w:r>
        <w:rPr>
          <w:w w:val="103"/>
        </w:rPr>
        <w:t xml:space="preserve">s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5"/>
        </w:rPr>
        <w:t>e</w:t>
      </w:r>
      <w:r>
        <w:t>r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7"/>
        </w:rPr>
        <w:t>b</w:t>
      </w:r>
      <w:r>
        <w:rPr>
          <w:spacing w:val="-3"/>
        </w:rPr>
        <w:t>m</w:t>
      </w:r>
      <w:r>
        <w:t>i</w:t>
      </w:r>
      <w:r>
        <w:rPr>
          <w:spacing w:val="1"/>
        </w:rPr>
        <w:t>ss</w:t>
      </w:r>
      <w:r>
        <w:t>i</w:t>
      </w:r>
      <w:r>
        <w:rPr>
          <w:spacing w:val="2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2"/>
        </w:rPr>
        <w:t>v</w:t>
      </w:r>
      <w:r>
        <w:rPr>
          <w:spacing w:val="-3"/>
        </w:rPr>
        <w:t>o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5"/>
        </w:rPr>
        <w:t>c</w:t>
      </w:r>
      <w:r>
        <w:t>l</w:t>
      </w:r>
      <w:r>
        <w:rPr>
          <w:spacing w:val="-1"/>
        </w:rPr>
        <w:t>a</w:t>
      </w:r>
      <w:r>
        <w:t>im</w:t>
      </w:r>
      <w:r>
        <w:rPr>
          <w:spacing w:val="3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w w:val="103"/>
        </w:rPr>
        <w:t>S</w:t>
      </w:r>
      <w:r>
        <w:rPr>
          <w:spacing w:val="-3"/>
          <w:w w:val="103"/>
        </w:rPr>
        <w:t>u</w:t>
      </w:r>
      <w:r>
        <w:rPr>
          <w:spacing w:val="2"/>
          <w:w w:val="103"/>
        </w:rPr>
        <w:t>p</w:t>
      </w:r>
      <w:r>
        <w:rPr>
          <w:spacing w:val="-3"/>
          <w:w w:val="103"/>
        </w:rPr>
        <w:t>p</w:t>
      </w:r>
      <w:r>
        <w:rPr>
          <w:w w:val="103"/>
        </w:rPr>
        <w:t>l</w:t>
      </w:r>
      <w:r>
        <w:rPr>
          <w:spacing w:val="5"/>
          <w:w w:val="103"/>
        </w:rPr>
        <w:t>i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D6223C" w:rsidRDefault="00D6223C">
      <w:pPr>
        <w:spacing w:before="6" w:line="220" w:lineRule="exact"/>
        <w:rPr>
          <w:sz w:val="22"/>
          <w:szCs w:val="22"/>
        </w:rPr>
      </w:pPr>
    </w:p>
    <w:p w:rsidR="00D6223C" w:rsidRDefault="002F6E37">
      <w:pPr>
        <w:ind w:left="880"/>
      </w:pP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2"/>
        </w:rPr>
        <w:t>p</w:t>
      </w:r>
      <w:r>
        <w:rPr>
          <w:spacing w:val="4"/>
        </w:rPr>
        <w:t>a</w:t>
      </w:r>
      <w:r>
        <w:rPr>
          <w:spacing w:val="-7"/>
        </w:rPr>
        <w:t>y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4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3"/>
        </w:rPr>
        <w:t>k</w:t>
      </w:r>
      <w:r>
        <w:t>.</w:t>
      </w:r>
      <w:r>
        <w:rPr>
          <w:spacing w:val="9"/>
        </w:rPr>
        <w:t xml:space="preserve"> </w:t>
      </w:r>
      <w:r>
        <w:rPr>
          <w:spacing w:val="1"/>
          <w:w w:val="103"/>
        </w:rPr>
        <w:t>R</w:t>
      </w:r>
      <w:r>
        <w:rPr>
          <w:spacing w:val="-3"/>
          <w:w w:val="103"/>
        </w:rPr>
        <w:t>u</w:t>
      </w:r>
      <w:r>
        <w:rPr>
          <w:spacing w:val="2"/>
          <w:w w:val="103"/>
        </w:rPr>
        <w:t>p</w:t>
      </w:r>
      <w:r>
        <w:rPr>
          <w:spacing w:val="-5"/>
          <w:w w:val="103"/>
        </w:rPr>
        <w:t>ee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D6223C">
      <w:pPr>
        <w:spacing w:before="10" w:line="240" w:lineRule="exact"/>
        <w:rPr>
          <w:sz w:val="24"/>
          <w:szCs w:val="24"/>
        </w:rPr>
      </w:pPr>
    </w:p>
    <w:p w:rsidR="00D6223C" w:rsidRDefault="002F6E37">
      <w:pPr>
        <w:ind w:left="299"/>
      </w:pPr>
      <w:r>
        <w:rPr>
          <w:b/>
        </w:rPr>
        <w:t>17.</w:t>
      </w:r>
      <w:r>
        <w:rPr>
          <w:b/>
          <w:spacing w:val="-4"/>
        </w:rPr>
        <w:t xml:space="preserve"> </w:t>
      </w:r>
      <w:r>
        <w:rPr>
          <w:b/>
          <w:spacing w:val="2"/>
        </w:rPr>
        <w:t>P</w:t>
      </w:r>
      <w:r>
        <w:rPr>
          <w:b/>
          <w:spacing w:val="-7"/>
        </w:rPr>
        <w:t>r</w:t>
      </w:r>
      <w:r>
        <w:rPr>
          <w:b/>
          <w:spacing w:val="2"/>
        </w:rPr>
        <w:t>i</w:t>
      </w:r>
      <w:r>
        <w:rPr>
          <w:b/>
          <w:spacing w:val="-3"/>
        </w:rPr>
        <w:t>c</w:t>
      </w:r>
      <w:r>
        <w:rPr>
          <w:b/>
          <w:spacing w:val="-7"/>
        </w:rPr>
        <w:t>e</w:t>
      </w:r>
      <w:r>
        <w:rPr>
          <w:b/>
        </w:rPr>
        <w:t>s</w:t>
      </w:r>
    </w:p>
    <w:p w:rsidR="00D6223C" w:rsidRDefault="002F6E37">
      <w:pPr>
        <w:spacing w:before="10" w:line="247" w:lineRule="auto"/>
        <w:ind w:left="918" w:right="642" w:hanging="619"/>
      </w:pPr>
      <w:r>
        <w:rPr>
          <w:spacing w:val="2"/>
        </w:rPr>
        <w:t>1</w:t>
      </w:r>
      <w:r>
        <w:rPr>
          <w:spacing w:val="-3"/>
        </w:rPr>
        <w:t>7</w:t>
      </w:r>
      <w:r>
        <w:rPr>
          <w:spacing w:val="6"/>
        </w:rPr>
        <w:t>.</w:t>
      </w:r>
      <w:r>
        <w:t xml:space="preserve">1    </w:t>
      </w:r>
      <w:r>
        <w:rPr>
          <w:spacing w:val="17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0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h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3"/>
        </w:rPr>
        <w:t>g</w:t>
      </w:r>
      <w:r>
        <w:rPr>
          <w:spacing w:val="-5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12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6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3"/>
        </w:rPr>
        <w:t>od</w:t>
      </w:r>
      <w:r>
        <w:t>s</w:t>
      </w:r>
      <w:r>
        <w:rPr>
          <w:spacing w:val="20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 xml:space="preserve">t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3"/>
        </w:rPr>
        <w:t>v</w:t>
      </w:r>
      <w:r>
        <w:rPr>
          <w:spacing w:val="-1"/>
        </w:rPr>
        <w:t>a</w:t>
      </w:r>
      <w:r>
        <w:rPr>
          <w:spacing w:val="8"/>
        </w:rPr>
        <w:t>r</w:t>
      </w:r>
      <w:r>
        <w:t>y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-3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5"/>
        </w:rPr>
        <w:t>ce</w:t>
      </w:r>
      <w:r>
        <w:t>s</w:t>
      </w:r>
      <w:r>
        <w:rPr>
          <w:spacing w:val="17"/>
        </w:rPr>
        <w:t xml:space="preserve"> </w:t>
      </w:r>
      <w:r>
        <w:rPr>
          <w:spacing w:val="2"/>
        </w:rPr>
        <w:t>q</w:t>
      </w:r>
      <w:r>
        <w:rPr>
          <w:spacing w:val="-3"/>
        </w:rPr>
        <w:t>u</w:t>
      </w:r>
      <w:r>
        <w:rPr>
          <w:spacing w:val="-7"/>
        </w:rPr>
        <w:t>o</w:t>
      </w:r>
      <w:r>
        <w:rPr>
          <w:spacing w:val="5"/>
        </w:rPr>
        <w:t>t</w:t>
      </w:r>
      <w:r>
        <w:rPr>
          <w:spacing w:val="-5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</w:t>
      </w:r>
      <w:r>
        <w:t>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t>in</w:t>
      </w:r>
      <w:r>
        <w:rPr>
          <w:spacing w:val="5"/>
        </w:rPr>
        <w:t xml:space="preserve"> i</w:t>
      </w:r>
      <w:r>
        <w:t>ts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i</w:t>
      </w:r>
      <w:r>
        <w:rPr>
          <w:spacing w:val="-7"/>
        </w:rPr>
        <w:t>d</w:t>
      </w:r>
      <w:r>
        <w:t>,</w:t>
      </w:r>
      <w:r>
        <w:rPr>
          <w:spacing w:val="13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t</w:t>
      </w:r>
      <w:r>
        <w:t>h</w:t>
      </w:r>
      <w:r>
        <w:rPr>
          <w:spacing w:val="11"/>
        </w:rPr>
        <w:t xml:space="preserve"> </w:t>
      </w:r>
      <w: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rPr>
          <w:spacing w:val="-3"/>
        </w:rPr>
        <w:t>p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2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-3"/>
          <w:w w:val="103"/>
        </w:rPr>
        <w:t>p</w:t>
      </w:r>
      <w:r>
        <w:rPr>
          <w:spacing w:val="3"/>
          <w:w w:val="103"/>
        </w:rPr>
        <w:t>r</w:t>
      </w:r>
      <w:r>
        <w:rPr>
          <w:spacing w:val="5"/>
          <w:w w:val="103"/>
        </w:rPr>
        <w:t>i</w:t>
      </w:r>
      <w:r>
        <w:rPr>
          <w:spacing w:val="-5"/>
          <w:w w:val="103"/>
        </w:rPr>
        <w:t>c</w:t>
      </w:r>
      <w:r>
        <w:rPr>
          <w:w w:val="103"/>
        </w:rPr>
        <w:t xml:space="preserve">e </w:t>
      </w:r>
      <w:r>
        <w:rPr>
          <w:spacing w:val="-1"/>
        </w:rPr>
        <w:t>a</w:t>
      </w:r>
      <w:r>
        <w:rPr>
          <w:spacing w:val="-3"/>
        </w:rPr>
        <w:t>d</w:t>
      </w:r>
      <w:r>
        <w:t>j</w:t>
      </w:r>
      <w:r>
        <w:rPr>
          <w:spacing w:val="-3"/>
        </w:rPr>
        <w:t>u</w:t>
      </w:r>
      <w:r>
        <w:rPr>
          <w:spacing w:val="-4"/>
        </w:rPr>
        <w:t>s</w:t>
      </w:r>
      <w:r>
        <w:rPr>
          <w:spacing w:val="10"/>
        </w:rPr>
        <w:t>t</w:t>
      </w:r>
      <w:r>
        <w:rPr>
          <w:spacing w:val="-3"/>
        </w:rPr>
        <w:t>m</w:t>
      </w:r>
      <w:r>
        <w:rPr>
          <w:spacing w:val="-10"/>
        </w:rPr>
        <w:t>e</w:t>
      </w:r>
      <w:r>
        <w:rPr>
          <w:spacing w:val="-3"/>
        </w:rPr>
        <w:t>n</w:t>
      </w:r>
      <w:r>
        <w:t>ts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u</w:t>
      </w:r>
      <w:r>
        <w:t>t</w:t>
      </w:r>
      <w:r>
        <w:rPr>
          <w:spacing w:val="2"/>
        </w:rPr>
        <w:t>h</w:t>
      </w:r>
      <w:r>
        <w:rPr>
          <w:spacing w:val="-7"/>
        </w:rPr>
        <w:t>o</w:t>
      </w:r>
      <w:r>
        <w:rPr>
          <w:spacing w:val="3"/>
        </w:rPr>
        <w:t>r</w:t>
      </w:r>
      <w:r>
        <w:t>i</w:t>
      </w:r>
      <w:r>
        <w:rPr>
          <w:spacing w:val="-1"/>
        </w:rPr>
        <w:t>z</w:t>
      </w:r>
      <w:r>
        <w:rPr>
          <w:spacing w:val="-5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t>S</w:t>
      </w:r>
      <w:r>
        <w:rPr>
          <w:spacing w:val="1"/>
        </w:rPr>
        <w:t>C</w:t>
      </w:r>
      <w:r>
        <w:t>C</w:t>
      </w:r>
      <w:r>
        <w:rPr>
          <w:spacing w:val="15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7"/>
        </w:rPr>
        <w:t>y</w:t>
      </w:r>
      <w:r>
        <w:rPr>
          <w:spacing w:val="-2"/>
        </w:rPr>
        <w:t>’</w:t>
      </w:r>
      <w:r>
        <w:t>s</w:t>
      </w:r>
      <w:r>
        <w:rPr>
          <w:spacing w:val="24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24"/>
        </w:rPr>
        <w:t xml:space="preserve"> </w:t>
      </w:r>
      <w:r>
        <w:rPr>
          <w:spacing w:val="-2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t>d</w:t>
      </w:r>
      <w:r>
        <w:rPr>
          <w:spacing w:val="3"/>
        </w:rPr>
        <w:t xml:space="preserve"> </w:t>
      </w:r>
      <w:r>
        <w:rPr>
          <w:spacing w:val="-7"/>
        </w:rPr>
        <w:t>v</w:t>
      </w:r>
      <w:r>
        <w:rPr>
          <w:spacing w:val="-1"/>
        </w:rPr>
        <w:t>a</w:t>
      </w:r>
      <w:r>
        <w:t>l</w:t>
      </w:r>
      <w:r>
        <w:rPr>
          <w:spacing w:val="10"/>
        </w:rPr>
        <w:t>i</w:t>
      </w:r>
      <w:r>
        <w:rPr>
          <w:spacing w:val="-7"/>
        </w:rPr>
        <w:t>d</w:t>
      </w:r>
      <w:r>
        <w:t>i</w:t>
      </w:r>
      <w:r>
        <w:rPr>
          <w:spacing w:val="10"/>
        </w:rPr>
        <w:t>t</w:t>
      </w:r>
      <w:r>
        <w:t>y</w:t>
      </w:r>
      <w:r>
        <w:rPr>
          <w:spacing w:val="13"/>
        </w:rPr>
        <w:t xml:space="preserve"> </w:t>
      </w:r>
      <w:r>
        <w:rPr>
          <w:spacing w:val="-5"/>
        </w:rPr>
        <w:t>e</w:t>
      </w:r>
      <w:r>
        <w:rPr>
          <w:spacing w:val="-3"/>
        </w:rPr>
        <w:t>x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1"/>
        </w:rPr>
        <w:t>s</w:t>
      </w:r>
      <w:r>
        <w:t>i</w:t>
      </w:r>
      <w:r>
        <w:rPr>
          <w:spacing w:val="2"/>
        </w:rPr>
        <w:t>o</w:t>
      </w:r>
      <w:r>
        <w:rPr>
          <w:spacing w:val="-7"/>
        </w:rPr>
        <w:t>n</w:t>
      </w:r>
      <w:r>
        <w:t>,</w:t>
      </w:r>
      <w:r>
        <w:rPr>
          <w:spacing w:val="32"/>
        </w:rPr>
        <w:t xml:space="preserve"> </w:t>
      </w:r>
      <w:r>
        <w:rPr>
          <w:spacing w:val="-1"/>
          <w:w w:val="103"/>
        </w:rPr>
        <w:t>a</w:t>
      </w:r>
      <w:r>
        <w:rPr>
          <w:w w:val="103"/>
        </w:rPr>
        <w:t xml:space="preserve">s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1"/>
        </w:rPr>
        <w:t>s</w:t>
      </w:r>
      <w:r>
        <w:t>e</w:t>
      </w:r>
      <w:r>
        <w:rPr>
          <w:spacing w:val="12"/>
        </w:rPr>
        <w:t xml:space="preserve"> </w:t>
      </w:r>
      <w:r>
        <w:rPr>
          <w:spacing w:val="-7"/>
        </w:rPr>
        <w:t>m</w:t>
      </w:r>
      <w:r>
        <w:rPr>
          <w:spacing w:val="4"/>
        </w:rPr>
        <w:t>a</w:t>
      </w:r>
      <w:r>
        <w:t xml:space="preserve">y </w:t>
      </w:r>
      <w:r>
        <w:rPr>
          <w:spacing w:val="7"/>
          <w:w w:val="103"/>
        </w:rPr>
        <w:t>b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D6223C">
      <w:pPr>
        <w:spacing w:before="9" w:line="120" w:lineRule="exact"/>
        <w:rPr>
          <w:sz w:val="13"/>
          <w:szCs w:val="13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ind w:left="299"/>
      </w:pPr>
      <w:r>
        <w:rPr>
          <w:b/>
        </w:rPr>
        <w:t>18.</w:t>
      </w:r>
      <w:r>
        <w:rPr>
          <w:b/>
          <w:spacing w:val="-4"/>
        </w:rPr>
        <w:t xml:space="preserve"> </w:t>
      </w:r>
      <w:r>
        <w:rPr>
          <w:b/>
          <w:spacing w:val="-6"/>
        </w:rPr>
        <w:t>C</w:t>
      </w:r>
      <w:r>
        <w:rPr>
          <w:b/>
          <w:spacing w:val="3"/>
        </w:rPr>
        <w:t>h</w:t>
      </w:r>
      <w:r>
        <w:rPr>
          <w:b/>
          <w:spacing w:val="-4"/>
        </w:rPr>
        <w:t>a</w:t>
      </w:r>
      <w:r>
        <w:rPr>
          <w:b/>
          <w:spacing w:val="-1"/>
        </w:rPr>
        <w:t>n</w:t>
      </w:r>
      <w:r>
        <w:rPr>
          <w:b/>
        </w:rPr>
        <w:t>ge</w:t>
      </w:r>
      <w:r>
        <w:rPr>
          <w:b/>
          <w:spacing w:val="-9"/>
        </w:rPr>
        <w:t xml:space="preserve"> </w:t>
      </w:r>
      <w:r>
        <w:rPr>
          <w:b/>
          <w:spacing w:val="-3"/>
        </w:rPr>
        <w:t>Or</w:t>
      </w:r>
      <w:r>
        <w:rPr>
          <w:b/>
          <w:spacing w:val="-1"/>
        </w:rPr>
        <w:t>d</w:t>
      </w:r>
      <w:r>
        <w:rPr>
          <w:b/>
          <w:spacing w:val="-3"/>
        </w:rPr>
        <w:t>er</w:t>
      </w:r>
      <w:r>
        <w:rPr>
          <w:b/>
        </w:rPr>
        <w:t>s</w:t>
      </w:r>
    </w:p>
    <w:p w:rsidR="00D6223C" w:rsidRDefault="002F6E37">
      <w:pPr>
        <w:spacing w:before="5" w:line="247" w:lineRule="auto"/>
        <w:ind w:left="870" w:right="680" w:hanging="571"/>
      </w:pPr>
      <w:r>
        <w:rPr>
          <w:spacing w:val="2"/>
        </w:rPr>
        <w:t>1</w:t>
      </w:r>
      <w:r>
        <w:rPr>
          <w:spacing w:val="-3"/>
        </w:rPr>
        <w:t>8</w:t>
      </w:r>
      <w:r>
        <w:rPr>
          <w:spacing w:val="6"/>
        </w:rPr>
        <w:t>.</w:t>
      </w:r>
      <w:r>
        <w:t xml:space="preserve">1    </w:t>
      </w:r>
      <w:r>
        <w:rPr>
          <w:spacing w:val="12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t>P</w:t>
      </w:r>
      <w:r>
        <w:rPr>
          <w:spacing w:val="8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-3"/>
        </w:rPr>
        <w:t>m</w:t>
      </w:r>
      <w:r>
        <w:rPr>
          <w:spacing w:val="9"/>
        </w:rPr>
        <w:t>a</w:t>
      </w:r>
      <w:r>
        <w:t xml:space="preserve">y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5"/>
        </w:rPr>
        <w:t>t</w:t>
      </w:r>
      <w:r>
        <w:t>i</w:t>
      </w:r>
      <w:r>
        <w:rPr>
          <w:spacing w:val="-3"/>
        </w:rPr>
        <w:t>m</w:t>
      </w:r>
      <w:r>
        <w:rPr>
          <w:spacing w:val="-5"/>
        </w:rPr>
        <w:t>e</w:t>
      </w:r>
      <w:r>
        <w:t>,</w:t>
      </w:r>
      <w:r>
        <w:rPr>
          <w:spacing w:val="1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tt</w:t>
      </w:r>
      <w:r>
        <w:rPr>
          <w:spacing w:val="-1"/>
        </w:rPr>
        <w:t>e</w:t>
      </w:r>
      <w:r>
        <w:t>n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rPr>
          <w:spacing w:val="5"/>
        </w:rPr>
        <w:t>i</w:t>
      </w:r>
      <w:r>
        <w:rPr>
          <w:spacing w:val="2"/>
        </w:rPr>
        <w:t>v</w:t>
      </w:r>
      <w:r>
        <w:rPr>
          <w:spacing w:val="-10"/>
        </w:rPr>
        <w:t>e</w:t>
      </w:r>
      <w:r>
        <w:t>n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t xml:space="preserve">o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3"/>
        </w:rPr>
        <w:t>pu</w:t>
      </w:r>
      <w:r>
        <w:rPr>
          <w:spacing w:val="-2"/>
        </w:rPr>
        <w:t>r</w:t>
      </w:r>
      <w:r>
        <w:rPr>
          <w:spacing w:val="6"/>
        </w:rPr>
        <w:t>s</w:t>
      </w:r>
      <w:r>
        <w:rPr>
          <w:spacing w:val="-7"/>
        </w:rPr>
        <w:t>u</w:t>
      </w:r>
      <w:r>
        <w:rPr>
          <w:spacing w:val="-1"/>
        </w:rPr>
        <w:t>a</w:t>
      </w:r>
      <w:r>
        <w:rPr>
          <w:spacing w:val="-3"/>
        </w:rPr>
        <w:t>n</w:t>
      </w:r>
      <w:r>
        <w:t>t</w:t>
      </w:r>
      <w:r>
        <w:rPr>
          <w:spacing w:val="2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  <w:w w:val="103"/>
        </w:rPr>
        <w:t>G</w:t>
      </w:r>
      <w:r>
        <w:rPr>
          <w:spacing w:val="1"/>
          <w:w w:val="103"/>
        </w:rPr>
        <w:t>C</w:t>
      </w:r>
      <w:r>
        <w:rPr>
          <w:w w:val="103"/>
        </w:rPr>
        <w:t xml:space="preserve">C </w:t>
      </w:r>
      <w:r>
        <w:rPr>
          <w:spacing w:val="1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6"/>
        </w:rPr>
        <w:t>s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31</w:t>
      </w:r>
      <w:r>
        <w:t>,</w:t>
      </w:r>
      <w:r>
        <w:rPr>
          <w:spacing w:val="11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k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it</w:t>
      </w:r>
      <w:r>
        <w:rPr>
          <w:spacing w:val="-7"/>
        </w:rPr>
        <w:t>h</w:t>
      </w:r>
      <w:r>
        <w:rPr>
          <w:spacing w:val="5"/>
        </w:rPr>
        <w:t>i</w:t>
      </w:r>
      <w:r>
        <w:t>n</w:t>
      </w:r>
      <w:r>
        <w:rPr>
          <w:spacing w:val="1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5"/>
        </w:rPr>
        <w:t>a</w:t>
      </w:r>
      <w:r>
        <w:t>l</w:t>
      </w:r>
      <w:r>
        <w:rPr>
          <w:spacing w:val="2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7"/>
        </w:rPr>
        <w:t>p</w:t>
      </w:r>
      <w:r>
        <w:t>e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t>t</w:t>
      </w:r>
      <w:r>
        <w:rPr>
          <w:spacing w:val="29"/>
        </w:rPr>
        <w:t xml:space="preserve"> </w:t>
      </w:r>
      <w:r>
        <w:t xml:space="preserve">in </w:t>
      </w:r>
      <w:r>
        <w:rPr>
          <w:spacing w:val="4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rPr>
          <w:spacing w:val="2"/>
        </w:rPr>
        <w:t>n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m</w:t>
      </w:r>
      <w:r>
        <w:rPr>
          <w:spacing w:val="-7"/>
        </w:rPr>
        <w:t>o</w:t>
      </w:r>
      <w:r>
        <w:rPr>
          <w:spacing w:val="8"/>
        </w:rPr>
        <w:t>r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rPr>
          <w:spacing w:val="-2"/>
          <w:w w:val="103"/>
        </w:rPr>
        <w:t>f</w:t>
      </w:r>
      <w:r>
        <w:rPr>
          <w:spacing w:val="-3"/>
          <w:w w:val="103"/>
        </w:rPr>
        <w:t>o</w:t>
      </w:r>
      <w:r>
        <w:rPr>
          <w:w w:val="103"/>
        </w:rPr>
        <w:t>ll</w:t>
      </w:r>
      <w:r>
        <w:rPr>
          <w:spacing w:val="-3"/>
          <w:w w:val="103"/>
        </w:rPr>
        <w:t>o</w:t>
      </w:r>
      <w:r>
        <w:rPr>
          <w:spacing w:val="-5"/>
          <w:w w:val="103"/>
        </w:rPr>
        <w:t>w</w:t>
      </w:r>
      <w:r>
        <w:rPr>
          <w:spacing w:val="5"/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-7"/>
          <w:w w:val="103"/>
        </w:rPr>
        <w:t>g</w:t>
      </w:r>
      <w:r>
        <w:rPr>
          <w:w w:val="103"/>
        </w:rPr>
        <w:t>:</w:t>
      </w:r>
    </w:p>
    <w:p w:rsidR="00D6223C" w:rsidRDefault="002F6E37">
      <w:pPr>
        <w:spacing w:before="2"/>
        <w:ind w:left="1931"/>
      </w:pPr>
      <w:r>
        <w:rPr>
          <w:spacing w:val="-1"/>
        </w:rPr>
        <w:t>a</w:t>
      </w:r>
      <w:r>
        <w:t xml:space="preserve">)   </w:t>
      </w:r>
      <w:r>
        <w:rPr>
          <w:spacing w:val="43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w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1"/>
        </w:rPr>
        <w:t>s</w:t>
      </w:r>
      <w:r>
        <w:t>,</w:t>
      </w:r>
      <w:r>
        <w:rPr>
          <w:spacing w:val="29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10"/>
        </w:rPr>
        <w:t>i</w:t>
      </w:r>
      <w:r>
        <w:rPr>
          <w:spacing w:val="-7"/>
        </w:rPr>
        <w:t>g</w:t>
      </w:r>
      <w:r>
        <w:rPr>
          <w:spacing w:val="-3"/>
        </w:rPr>
        <w:t>n</w:t>
      </w:r>
      <w:r>
        <w:rPr>
          <w:spacing w:val="1"/>
        </w:rPr>
        <w:t>s</w:t>
      </w:r>
      <w:r>
        <w:t>,</w:t>
      </w:r>
      <w:r>
        <w:rPr>
          <w:spacing w:val="2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4"/>
        </w:rPr>
        <w:t>s</w:t>
      </w:r>
      <w:r>
        <w:t>,</w:t>
      </w:r>
      <w:r>
        <w:rPr>
          <w:spacing w:val="42"/>
        </w:rPr>
        <w:t xml:space="preserve"> </w:t>
      </w:r>
      <w:r>
        <w:rPr>
          <w:spacing w:val="-5"/>
        </w:rPr>
        <w:t>w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t>e</w:t>
      </w:r>
      <w:r>
        <w:rPr>
          <w:spacing w:val="12"/>
        </w:rPr>
        <w:t xml:space="preserve"> </w:t>
      </w:r>
      <w:r>
        <w:rPr>
          <w:spacing w:val="4"/>
        </w:rPr>
        <w:t>G</w:t>
      </w:r>
      <w:r>
        <w:rPr>
          <w:spacing w:val="-3"/>
        </w:rPr>
        <w:t>o</w:t>
      </w:r>
      <w:r>
        <w:rPr>
          <w:spacing w:val="2"/>
        </w:rPr>
        <w:t>o</w:t>
      </w:r>
      <w:r>
        <w:rPr>
          <w:spacing w:val="-3"/>
        </w:rPr>
        <w:t>d</w:t>
      </w:r>
      <w:r>
        <w:t>s</w:t>
      </w:r>
      <w:r>
        <w:rPr>
          <w:spacing w:val="1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6"/>
        </w:rPr>
        <w:t>f</w:t>
      </w:r>
      <w:r>
        <w:rPr>
          <w:spacing w:val="2"/>
        </w:rPr>
        <w:t>u</w:t>
      </w:r>
      <w:r>
        <w:rPr>
          <w:spacing w:val="3"/>
        </w:rPr>
        <w:t>r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-4"/>
        </w:rPr>
        <w:t>s</w:t>
      </w:r>
      <w:r>
        <w:rPr>
          <w:spacing w:val="2"/>
        </w:rPr>
        <w:t>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>e</w:t>
      </w:r>
    </w:p>
    <w:p w:rsidR="00D6223C" w:rsidRDefault="002F6E37">
      <w:pPr>
        <w:spacing w:before="5"/>
        <w:ind w:left="2292" w:right="1444"/>
        <w:jc w:val="center"/>
      </w:pP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r</w:t>
      </w:r>
      <w:r>
        <w:t>e</w:t>
      </w:r>
      <w:r>
        <w:rPr>
          <w:spacing w:val="4"/>
        </w:rPr>
        <w:t xml:space="preserve"> </w:t>
      </w:r>
      <w:r>
        <w:t xml:space="preserve">to </w:t>
      </w:r>
      <w:r>
        <w:rPr>
          <w:spacing w:val="7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10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l</w:t>
      </w:r>
      <w:r>
        <w:rPr>
          <w:spacing w:val="10"/>
        </w:rPr>
        <w:t>l</w:t>
      </w:r>
      <w:r>
        <w:t>y</w:t>
      </w:r>
      <w:r>
        <w:rPr>
          <w:spacing w:val="23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nu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c</w:t>
      </w:r>
      <w:r>
        <w:rPr>
          <w:spacing w:val="-7"/>
          <w:w w:val="103"/>
        </w:rPr>
        <w:t>y</w:t>
      </w:r>
      <w:r>
        <w:rPr>
          <w:w w:val="103"/>
        </w:rPr>
        <w:t>;</w:t>
      </w:r>
    </w:p>
    <w:p w:rsidR="00D6223C" w:rsidRDefault="002F6E37">
      <w:pPr>
        <w:spacing w:before="10"/>
        <w:ind w:left="1931"/>
      </w:pPr>
      <w:r>
        <w:rPr>
          <w:spacing w:val="2"/>
        </w:rPr>
        <w:t>b</w:t>
      </w:r>
      <w:r>
        <w:t xml:space="preserve">)   </w:t>
      </w:r>
      <w:r>
        <w:rPr>
          <w:spacing w:val="2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t>t</w:t>
      </w:r>
      <w:r>
        <w:rPr>
          <w:spacing w:val="2"/>
        </w:rPr>
        <w:t>h</w:t>
      </w:r>
      <w:r>
        <w:rPr>
          <w:spacing w:val="-7"/>
        </w:rPr>
        <w:t>o</w:t>
      </w:r>
      <w:r>
        <w:t>d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s</w:t>
      </w:r>
      <w:r>
        <w:rPr>
          <w:spacing w:val="-3"/>
        </w:rPr>
        <w:t>h</w:t>
      </w:r>
      <w:r>
        <w:t>i</w:t>
      </w:r>
      <w:r>
        <w:rPr>
          <w:spacing w:val="7"/>
        </w:rPr>
        <w:t>p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30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  <w:w w:val="103"/>
        </w:rPr>
        <w:t>p</w:t>
      </w:r>
      <w:r>
        <w:rPr>
          <w:spacing w:val="-1"/>
          <w:w w:val="103"/>
        </w:rPr>
        <w:t>ac</w:t>
      </w:r>
      <w:r>
        <w:rPr>
          <w:spacing w:val="-3"/>
          <w:w w:val="103"/>
        </w:rPr>
        <w:t>k</w:t>
      </w:r>
      <w:r>
        <w:rPr>
          <w:w w:val="103"/>
        </w:rPr>
        <w:t>i</w:t>
      </w:r>
      <w:r>
        <w:rPr>
          <w:spacing w:val="-3"/>
          <w:w w:val="103"/>
        </w:rPr>
        <w:t>ng</w:t>
      </w:r>
      <w:r>
        <w:rPr>
          <w:w w:val="103"/>
        </w:rPr>
        <w:t>;</w:t>
      </w:r>
    </w:p>
    <w:p w:rsidR="00D6223C" w:rsidRDefault="002F6E37">
      <w:pPr>
        <w:spacing w:before="5"/>
        <w:ind w:left="1931"/>
      </w:pPr>
      <w:r>
        <w:rPr>
          <w:spacing w:val="-1"/>
        </w:rPr>
        <w:t>c</w:t>
      </w:r>
      <w:r>
        <w:t xml:space="preserve">)   </w:t>
      </w:r>
      <w:r>
        <w:rPr>
          <w:spacing w:val="4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t>l</w:t>
      </w:r>
      <w:r>
        <w:rPr>
          <w:spacing w:val="-1"/>
        </w:rPr>
        <w:t>ac</w:t>
      </w:r>
      <w:r>
        <w:t>e</w:t>
      </w:r>
      <w:r>
        <w:rPr>
          <w:spacing w:val="10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8"/>
        </w:rPr>
        <w:t>r</w:t>
      </w:r>
      <w:r>
        <w:rPr>
          <w:spacing w:val="-12"/>
        </w:rPr>
        <w:t>y</w:t>
      </w:r>
      <w:r>
        <w:t>;</w:t>
      </w:r>
      <w:r>
        <w:rPr>
          <w:spacing w:val="23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n</w:t>
      </w:r>
      <w:r>
        <w:rPr>
          <w:spacing w:val="-3"/>
          <w:w w:val="103"/>
        </w:rPr>
        <w:t>d</w:t>
      </w:r>
      <w:r>
        <w:rPr>
          <w:w w:val="103"/>
        </w:rPr>
        <w:t>/</w:t>
      </w:r>
      <w:r>
        <w:rPr>
          <w:spacing w:val="-7"/>
          <w:w w:val="103"/>
        </w:rPr>
        <w:t>o</w:t>
      </w:r>
      <w:r>
        <w:rPr>
          <w:w w:val="103"/>
        </w:rPr>
        <w:t>r</w:t>
      </w:r>
    </w:p>
    <w:p w:rsidR="00D6223C" w:rsidRDefault="00D6223C">
      <w:pPr>
        <w:spacing w:before="10" w:line="240" w:lineRule="exact"/>
        <w:rPr>
          <w:sz w:val="24"/>
          <w:szCs w:val="24"/>
        </w:rPr>
      </w:pPr>
    </w:p>
    <w:p w:rsidR="00D6223C" w:rsidRDefault="002F6E37">
      <w:pPr>
        <w:ind w:left="875"/>
      </w:pP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w w:val="103"/>
        </w:rPr>
        <w:t>S</w:t>
      </w:r>
      <w:r>
        <w:rPr>
          <w:spacing w:val="-3"/>
          <w:w w:val="103"/>
        </w:rPr>
        <w:t>u</w:t>
      </w:r>
      <w:r>
        <w:rPr>
          <w:spacing w:val="2"/>
          <w:w w:val="103"/>
        </w:rPr>
        <w:t>p</w:t>
      </w:r>
      <w:r>
        <w:rPr>
          <w:spacing w:val="-3"/>
          <w:w w:val="103"/>
        </w:rPr>
        <w:t>p</w:t>
      </w:r>
      <w:r>
        <w:rPr>
          <w:w w:val="103"/>
        </w:rPr>
        <w:t>l</w:t>
      </w:r>
      <w:r>
        <w:rPr>
          <w:spacing w:val="10"/>
          <w:w w:val="103"/>
        </w:rPr>
        <w:t>i</w:t>
      </w:r>
      <w:r>
        <w:rPr>
          <w:spacing w:val="-10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spacing w:line="252" w:lineRule="auto"/>
        <w:ind w:left="870" w:right="477" w:hanging="533"/>
      </w:pPr>
      <w:r>
        <w:rPr>
          <w:spacing w:val="-3"/>
        </w:rPr>
        <w:t>1</w:t>
      </w:r>
      <w:r>
        <w:rPr>
          <w:spacing w:val="2"/>
        </w:rPr>
        <w:t>8</w:t>
      </w:r>
      <w:r>
        <w:rPr>
          <w:spacing w:val="1"/>
        </w:rPr>
        <w:t>.</w:t>
      </w:r>
      <w:r>
        <w:t xml:space="preserve">2  </w:t>
      </w:r>
      <w:r>
        <w:rPr>
          <w:spacing w:val="16"/>
        </w:rPr>
        <w:t xml:space="preserve"> </w:t>
      </w:r>
      <w:r>
        <w:rPr>
          <w:spacing w:val="-2"/>
        </w:rPr>
        <w:t>I</w:t>
      </w:r>
      <w:r>
        <w:t xml:space="preserve">f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-3"/>
        </w:rPr>
        <w:t>ng</w:t>
      </w:r>
      <w:r>
        <w:t>e</w:t>
      </w:r>
      <w:r>
        <w:rPr>
          <w:spacing w:val="23"/>
        </w:rPr>
        <w:t xml:space="preserve"> </w:t>
      </w:r>
      <w:r>
        <w:rPr>
          <w:spacing w:val="-10"/>
        </w:rPr>
        <w:t>c</w:t>
      </w:r>
      <w:r>
        <w:rPr>
          <w:spacing w:val="4"/>
        </w:rPr>
        <w:t>a</w:t>
      </w:r>
      <w:r>
        <w:rPr>
          <w:spacing w:val="-3"/>
        </w:rPr>
        <w:t>u</w:t>
      </w:r>
      <w:r>
        <w:rPr>
          <w:spacing w:val="6"/>
        </w:rPr>
        <w:t>s</w:t>
      </w:r>
      <w:r>
        <w:rPr>
          <w:spacing w:val="-5"/>
        </w:rPr>
        <w:t>e</w:t>
      </w:r>
      <w:r>
        <w:t>s</w:t>
      </w:r>
      <w:r>
        <w:rPr>
          <w:spacing w:val="15"/>
        </w:rPr>
        <w:t xml:space="preserve"> </w:t>
      </w:r>
      <w:r>
        <w:rPr>
          <w:spacing w:val="4"/>
        </w:rPr>
        <w:t>a</w:t>
      </w:r>
      <w:r>
        <w:t>n</w:t>
      </w:r>
      <w:r>
        <w:rPr>
          <w:spacing w:val="6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-1"/>
        </w:rPr>
        <w:t>c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6"/>
        </w:rPr>
        <w:t>s</w:t>
      </w:r>
      <w:r>
        <w:t>e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6"/>
        </w:rPr>
        <w:t>s</w:t>
      </w:r>
      <w:r>
        <w:t>e</w:t>
      </w:r>
      <w:r>
        <w:rPr>
          <w:spacing w:val="22"/>
        </w:rPr>
        <w:t xml:space="preserve"> </w:t>
      </w:r>
      <w:r>
        <w:t>in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</w:t>
      </w:r>
      <w:r>
        <w:rPr>
          <w:spacing w:val="-4"/>
        </w:rPr>
        <w:t>s</w:t>
      </w:r>
      <w:r>
        <w:t>t</w:t>
      </w:r>
      <w:r>
        <w:rPr>
          <w:spacing w:val="17"/>
        </w:rPr>
        <w:t xml:space="preserve"> </w:t>
      </w:r>
      <w:r>
        <w:rPr>
          <w:spacing w:val="2"/>
        </w:rPr>
        <w:t>o</w:t>
      </w:r>
      <w:r>
        <w:rPr>
          <w:spacing w:val="-6"/>
        </w:rPr>
        <w:t>f</w:t>
      </w:r>
      <w:r>
        <w:t>,</w:t>
      </w:r>
      <w:r>
        <w:rPr>
          <w:spacing w:val="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5"/>
        </w:rPr>
        <w:t>t</w:t>
      </w:r>
      <w:r>
        <w:t>i</w:t>
      </w:r>
      <w:r>
        <w:rPr>
          <w:spacing w:val="-3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-2"/>
        </w:rPr>
        <w:t>r</w:t>
      </w:r>
      <w:r>
        <w:t>,</w:t>
      </w:r>
      <w:r>
        <w:rPr>
          <w:spacing w:val="11"/>
        </w:rPr>
        <w:t xml:space="preserve"> </w:t>
      </w:r>
      <w:r>
        <w:rPr>
          <w:spacing w:val="5"/>
          <w:w w:val="103"/>
        </w:rPr>
        <w:t>t</w:t>
      </w:r>
      <w:r>
        <w:rPr>
          <w:spacing w:val="-7"/>
          <w:w w:val="103"/>
        </w:rPr>
        <w:t>h</w:t>
      </w:r>
      <w:r>
        <w:rPr>
          <w:w w:val="103"/>
        </w:rPr>
        <w:t xml:space="preserve">e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’</w:t>
      </w:r>
      <w:r>
        <w:t>s</w:t>
      </w:r>
      <w:r>
        <w:rPr>
          <w:spacing w:val="33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6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3"/>
        </w:rPr>
        <w:t>ov</w:t>
      </w:r>
      <w:r>
        <w:t>i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7"/>
        </w:rPr>
        <w:t>n</w:t>
      </w:r>
      <w:r>
        <w:t>s</w:t>
      </w:r>
      <w:r>
        <w:rPr>
          <w:spacing w:val="29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it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14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d</w:t>
      </w:r>
      <w:r>
        <w:rPr>
          <w:spacing w:val="5"/>
        </w:rPr>
        <w:t>j</w:t>
      </w:r>
      <w:r>
        <w:rPr>
          <w:spacing w:val="-7"/>
        </w:rPr>
        <w:t>u</w:t>
      </w:r>
      <w:r>
        <w:rPr>
          <w:spacing w:val="1"/>
        </w:rPr>
        <w:t>s</w:t>
      </w:r>
      <w:r>
        <w:rPr>
          <w:spacing w:val="5"/>
        </w:rPr>
        <w:t>t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7"/>
          <w:w w:val="103"/>
        </w:rPr>
        <w:t>m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d</w:t>
      </w:r>
      <w:r>
        <w:rPr>
          <w:w w:val="103"/>
        </w:rPr>
        <w:t xml:space="preserve">e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8"/>
        </w:rPr>
        <w:t xml:space="preserve"> </w:t>
      </w:r>
      <w:r>
        <w:t>P</w:t>
      </w:r>
      <w:r>
        <w:rPr>
          <w:spacing w:val="-2"/>
        </w:rPr>
        <w:t>r</w:t>
      </w:r>
      <w:r>
        <w:t>i</w:t>
      </w:r>
      <w:r>
        <w:rPr>
          <w:spacing w:val="-5"/>
        </w:rPr>
        <w:t>c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8"/>
        </w:rPr>
        <w:t>r</w:t>
      </w:r>
      <w:r>
        <w:t>y</w:t>
      </w:r>
      <w:r>
        <w:rPr>
          <w:spacing w:val="10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7"/>
        </w:rPr>
        <w:t>u</w:t>
      </w:r>
      <w:r>
        <w:rPr>
          <w:spacing w:val="10"/>
        </w:rPr>
        <w:t>l</w:t>
      </w:r>
      <w:r>
        <w:rPr>
          <w:spacing w:val="-10"/>
        </w:rPr>
        <w:t>e</w:t>
      </w:r>
      <w:r>
        <w:t>,</w:t>
      </w:r>
      <w:r>
        <w:rPr>
          <w:spacing w:val="30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rPr>
          <w:spacing w:val="-7"/>
        </w:rPr>
        <w:t>o</w:t>
      </w:r>
      <w:r>
        <w:rPr>
          <w:spacing w:val="10"/>
        </w:rPr>
        <w:t>t</w:t>
      </w:r>
      <w:r>
        <w:rPr>
          <w:spacing w:val="-7"/>
        </w:rPr>
        <w:t>h</w:t>
      </w:r>
      <w:r>
        <w:t>,</w:t>
      </w:r>
      <w:r>
        <w:rPr>
          <w:spacing w:val="16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5"/>
        </w:rPr>
        <w:t>l</w:t>
      </w:r>
      <w:r>
        <w:t>y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w w:val="103"/>
        </w:rPr>
        <w:t>d</w:t>
      </w:r>
    </w:p>
    <w:p w:rsidR="00D6223C" w:rsidRDefault="002F6E37">
      <w:pPr>
        <w:spacing w:line="220" w:lineRule="exact"/>
        <w:ind w:left="870"/>
      </w:pP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5"/>
        </w:rPr>
        <w:t xml:space="preserve"> </w:t>
      </w:r>
      <w:r>
        <w:rPr>
          <w:spacing w:val="-5"/>
        </w:rPr>
        <w:t>c</w:t>
      </w:r>
      <w:r>
        <w:t>l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7"/>
        </w:rPr>
        <w:t>m</w:t>
      </w:r>
      <w:r>
        <w:t>s</w:t>
      </w:r>
      <w:r>
        <w:rPr>
          <w:spacing w:val="19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1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d</w:t>
      </w:r>
      <w:r>
        <w:rPr>
          <w:spacing w:val="5"/>
        </w:rPr>
        <w:t>j</w:t>
      </w:r>
      <w:r>
        <w:rPr>
          <w:spacing w:val="-7"/>
        </w:rPr>
        <w:t>u</w:t>
      </w:r>
      <w:r>
        <w:rPr>
          <w:spacing w:val="1"/>
        </w:rPr>
        <w:t>s</w:t>
      </w:r>
      <w:r>
        <w:rPr>
          <w:spacing w:val="5"/>
        </w:rPr>
        <w:t>t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9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-7"/>
        </w:rPr>
        <w:t>h</w:t>
      </w:r>
      <w:r>
        <w:rPr>
          <w:spacing w:val="5"/>
        </w:rPr>
        <w:t>i</w:t>
      </w:r>
      <w:r>
        <w:t>s</w:t>
      </w:r>
      <w:r>
        <w:rPr>
          <w:spacing w:val="13"/>
        </w:rPr>
        <w:t xml:space="preserve"> </w:t>
      </w:r>
      <w:r>
        <w:rPr>
          <w:spacing w:val="-5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6"/>
        </w:rPr>
        <w:t>s</w:t>
      </w:r>
      <w:r>
        <w:t>e</w:t>
      </w:r>
      <w:r>
        <w:rPr>
          <w:spacing w:val="12"/>
        </w:rPr>
        <w:t xml:space="preserve"> </w:t>
      </w:r>
      <w:r>
        <w:rPr>
          <w:spacing w:val="-3"/>
        </w:rPr>
        <w:t>mu</w:t>
      </w:r>
      <w:r>
        <w:rPr>
          <w:spacing w:val="1"/>
        </w:rPr>
        <w:t>s</w:t>
      </w:r>
      <w:r>
        <w:t>t</w:t>
      </w:r>
      <w:r>
        <w:rPr>
          <w:spacing w:val="1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ss</w:t>
      </w:r>
      <w:r>
        <w:rPr>
          <w:spacing w:val="-5"/>
        </w:rPr>
        <w:t>e</w:t>
      </w:r>
      <w:r>
        <w:rPr>
          <w:spacing w:val="-2"/>
        </w:rPr>
        <w:t>r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t>in</w:t>
      </w:r>
      <w:r>
        <w:rPr>
          <w:spacing w:val="15"/>
        </w:rPr>
        <w:t xml:space="preserve"> </w:t>
      </w:r>
      <w:r>
        <w:t>t</w:t>
      </w:r>
      <w:r>
        <w:rPr>
          <w:spacing w:val="-3"/>
        </w:rPr>
        <w:t>h</w:t>
      </w:r>
      <w:r>
        <w:t>i</w:t>
      </w:r>
      <w:r>
        <w:rPr>
          <w:spacing w:val="-2"/>
        </w:rPr>
        <w:t>r</w:t>
      </w:r>
      <w:r>
        <w:rPr>
          <w:spacing w:val="5"/>
        </w:rPr>
        <w:t>t</w:t>
      </w:r>
      <w:r>
        <w:t>y</w:t>
      </w:r>
      <w:r>
        <w:rPr>
          <w:spacing w:val="8"/>
        </w:rPr>
        <w:t xml:space="preserve"> </w:t>
      </w:r>
      <w:r>
        <w:rPr>
          <w:spacing w:val="-2"/>
        </w:rPr>
        <w:t>(</w:t>
      </w:r>
      <w:r>
        <w:rPr>
          <w:spacing w:val="-3"/>
        </w:rPr>
        <w:t>3</w:t>
      </w:r>
      <w:r>
        <w:rPr>
          <w:spacing w:val="2"/>
        </w:rPr>
        <w:t>0</w:t>
      </w:r>
      <w:r>
        <w:t>)</w:t>
      </w:r>
      <w:r>
        <w:rPr>
          <w:spacing w:val="11"/>
        </w:rPr>
        <w:t xml:space="preserve"> </w:t>
      </w:r>
      <w:r>
        <w:rPr>
          <w:spacing w:val="-3"/>
          <w:w w:val="103"/>
        </w:rPr>
        <w:t>d</w:t>
      </w:r>
      <w:r>
        <w:rPr>
          <w:spacing w:val="9"/>
          <w:w w:val="103"/>
        </w:rPr>
        <w:t>a</w:t>
      </w:r>
      <w:r>
        <w:rPr>
          <w:spacing w:val="-17"/>
          <w:w w:val="103"/>
        </w:rPr>
        <w:t>y</w:t>
      </w:r>
      <w:r>
        <w:rPr>
          <w:w w:val="103"/>
        </w:rPr>
        <w:t>s</w:t>
      </w:r>
    </w:p>
    <w:p w:rsidR="00D6223C" w:rsidRDefault="002F6E37">
      <w:pPr>
        <w:spacing w:before="10"/>
        <w:ind w:left="870"/>
      </w:pPr>
      <w:r>
        <w:rPr>
          <w:spacing w:val="-2"/>
        </w:rPr>
        <w:t>fr</w:t>
      </w:r>
      <w:r>
        <w:rPr>
          <w:spacing w:val="-3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rPr>
          <w:spacing w:val="-2"/>
        </w:rPr>
        <w:t>r’</w:t>
      </w:r>
      <w:r>
        <w:t>s</w:t>
      </w:r>
      <w:r>
        <w:rPr>
          <w:spacing w:val="33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1"/>
        </w:rPr>
        <w:t>c</w:t>
      </w:r>
      <w:r>
        <w:rPr>
          <w:spacing w:val="-5"/>
        </w:rPr>
        <w:t>e</w:t>
      </w:r>
      <w:r>
        <w:t>i</w:t>
      </w:r>
      <w:r>
        <w:rPr>
          <w:spacing w:val="2"/>
        </w:rPr>
        <w:t>p</w:t>
      </w:r>
      <w:r>
        <w:t>t</w:t>
      </w:r>
      <w:r>
        <w:rPr>
          <w:spacing w:val="18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rPr>
          <w:spacing w:val="-7"/>
        </w:rPr>
        <w:t>y</w:t>
      </w:r>
      <w:r>
        <w:rPr>
          <w:spacing w:val="-2"/>
        </w:rPr>
        <w:t>’</w:t>
      </w:r>
      <w:r>
        <w:t>s</w:t>
      </w:r>
      <w:r>
        <w:rPr>
          <w:spacing w:val="25"/>
        </w:rPr>
        <w:t xml:space="preserve"> </w:t>
      </w:r>
      <w:r>
        <w:rPr>
          <w:spacing w:val="-5"/>
        </w:rPr>
        <w:t>c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14"/>
        </w:rPr>
        <w:t xml:space="preserve"> </w:t>
      </w:r>
      <w:r>
        <w:rPr>
          <w:spacing w:val="-3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2"/>
          <w:w w:val="103"/>
        </w:rPr>
        <w:t>d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D6223C" w:rsidRDefault="00D6223C">
      <w:pPr>
        <w:spacing w:before="9" w:line="260" w:lineRule="exact"/>
        <w:rPr>
          <w:sz w:val="26"/>
          <w:szCs w:val="26"/>
        </w:rPr>
      </w:pPr>
    </w:p>
    <w:p w:rsidR="00D6223C" w:rsidRDefault="002F6E37">
      <w:pPr>
        <w:ind w:left="203"/>
      </w:pPr>
      <w:r>
        <w:rPr>
          <w:b/>
        </w:rPr>
        <w:t xml:space="preserve">19.      </w:t>
      </w:r>
      <w:r>
        <w:rPr>
          <w:b/>
          <w:spacing w:val="18"/>
        </w:rPr>
        <w:t xml:space="preserve"> </w:t>
      </w:r>
      <w:r>
        <w:rPr>
          <w:b/>
          <w:spacing w:val="-1"/>
        </w:rPr>
        <w:t>C</w:t>
      </w:r>
      <w:r>
        <w:rPr>
          <w:b/>
          <w:spacing w:val="-4"/>
        </w:rPr>
        <w:t>o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7"/>
        </w:rPr>
        <w:t>r</w:t>
      </w:r>
      <w:r>
        <w:rPr>
          <w:b/>
        </w:rPr>
        <w:t>a</w:t>
      </w:r>
      <w:r>
        <w:rPr>
          <w:b/>
          <w:spacing w:val="-3"/>
        </w:rPr>
        <w:t>c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  <w:spacing w:val="-6"/>
        </w:rPr>
        <w:t>A</w:t>
      </w:r>
      <w:r>
        <w:rPr>
          <w:b/>
          <w:spacing w:val="-4"/>
        </w:rPr>
        <w:t>m</w:t>
      </w:r>
      <w:r>
        <w:rPr>
          <w:b/>
          <w:spacing w:val="-3"/>
        </w:rPr>
        <w:t>e</w:t>
      </w:r>
      <w:r>
        <w:rPr>
          <w:b/>
          <w:spacing w:val="-1"/>
        </w:rPr>
        <w:t>n</w:t>
      </w:r>
      <w:r>
        <w:rPr>
          <w:b/>
          <w:spacing w:val="-6"/>
        </w:rPr>
        <w:t>d</w:t>
      </w:r>
      <w:r>
        <w:rPr>
          <w:b/>
          <w:spacing w:val="1"/>
        </w:rPr>
        <w:t>m</w:t>
      </w:r>
      <w:r>
        <w:rPr>
          <w:b/>
          <w:spacing w:val="-7"/>
        </w:rPr>
        <w:t>e</w:t>
      </w:r>
      <w:r>
        <w:rPr>
          <w:b/>
          <w:spacing w:val="3"/>
        </w:rPr>
        <w:t>n</w:t>
      </w:r>
      <w:r>
        <w:rPr>
          <w:b/>
          <w:spacing w:val="-4"/>
        </w:rPr>
        <w:t>t</w:t>
      </w:r>
      <w:r>
        <w:rPr>
          <w:b/>
        </w:rPr>
        <w:t>s</w:t>
      </w:r>
    </w:p>
    <w:p w:rsidR="00D6223C" w:rsidRDefault="002F6E37">
      <w:pPr>
        <w:spacing w:before="34" w:line="275" w:lineRule="auto"/>
        <w:ind w:left="774" w:right="1106" w:hanging="571"/>
      </w:pPr>
      <w:r>
        <w:rPr>
          <w:spacing w:val="2"/>
        </w:rPr>
        <w:t>19</w:t>
      </w:r>
      <w:r>
        <w:rPr>
          <w:spacing w:val="1"/>
        </w:rPr>
        <w:t>.</w:t>
      </w:r>
      <w:r>
        <w:t xml:space="preserve">1 </w:t>
      </w:r>
      <w:r>
        <w:rPr>
          <w:spacing w:val="9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b</w:t>
      </w:r>
      <w:r>
        <w:t>j</w:t>
      </w:r>
      <w:r>
        <w:rPr>
          <w:spacing w:val="-1"/>
        </w:rPr>
        <w:t>e</w:t>
      </w:r>
      <w:r>
        <w:rPr>
          <w:spacing w:val="-5"/>
        </w:rPr>
        <w:t>c</w:t>
      </w:r>
      <w:r>
        <w:t>t</w:t>
      </w:r>
      <w:r>
        <w:rPr>
          <w:spacing w:val="21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G</w:t>
      </w:r>
      <w:r>
        <w:rPr>
          <w:spacing w:val="-4"/>
        </w:rPr>
        <w:t>C</w:t>
      </w:r>
      <w:r>
        <w:t>C</w:t>
      </w:r>
      <w:r>
        <w:rPr>
          <w:spacing w:val="11"/>
        </w:rPr>
        <w:t xml:space="preserve"> </w:t>
      </w:r>
      <w:r>
        <w:rPr>
          <w:spacing w:val="1"/>
        </w:rPr>
        <w:t>C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13"/>
        </w:rPr>
        <w:t xml:space="preserve"> </w:t>
      </w:r>
      <w:r>
        <w:rPr>
          <w:spacing w:val="2"/>
        </w:rPr>
        <w:t>1</w:t>
      </w:r>
      <w:r>
        <w:rPr>
          <w:spacing w:val="-3"/>
        </w:rPr>
        <w:t>8</w:t>
      </w:r>
      <w:r>
        <w:t>,</w:t>
      </w:r>
      <w:r>
        <w:rPr>
          <w:spacing w:val="16"/>
        </w:rPr>
        <w:t xml:space="preserve"> </w:t>
      </w:r>
      <w:r>
        <w:rPr>
          <w:spacing w:val="-3"/>
        </w:rPr>
        <w:t>n</w:t>
      </w:r>
      <w:r>
        <w:t>o</w:t>
      </w:r>
      <w:r>
        <w:rPr>
          <w:spacing w:val="6"/>
        </w:rPr>
        <w:t xml:space="preserve"> </w:t>
      </w:r>
      <w:r>
        <w:rPr>
          <w:spacing w:val="-7"/>
        </w:rPr>
        <w:t>v</w:t>
      </w:r>
      <w:r>
        <w:rPr>
          <w:spacing w:val="-1"/>
        </w:rPr>
        <w:t>a</w:t>
      </w:r>
      <w:r>
        <w:rPr>
          <w:spacing w:val="-2"/>
        </w:rPr>
        <w:t>r</w:t>
      </w:r>
      <w:r>
        <w:t>i</w:t>
      </w:r>
      <w:r>
        <w:rPr>
          <w:spacing w:val="-1"/>
        </w:rPr>
        <w:t>a</w:t>
      </w:r>
      <w:r>
        <w:t>t</w:t>
      </w:r>
      <w:r>
        <w:rPr>
          <w:spacing w:val="10"/>
        </w:rPr>
        <w:t>i</w:t>
      </w:r>
      <w:r>
        <w:rPr>
          <w:spacing w:val="-3"/>
        </w:rPr>
        <w:t>o</w:t>
      </w:r>
      <w:r>
        <w:t>n</w:t>
      </w:r>
      <w:r>
        <w:rPr>
          <w:spacing w:val="1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od</w:t>
      </w:r>
      <w:r>
        <w:t>i</w:t>
      </w:r>
      <w:r>
        <w:rPr>
          <w:spacing w:val="-6"/>
        </w:rPr>
        <w:t>f</w:t>
      </w:r>
      <w: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3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 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t>s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  <w:w w:val="103"/>
        </w:rPr>
        <w:t>b</w:t>
      </w:r>
      <w:r>
        <w:rPr>
          <w:w w:val="103"/>
        </w:rPr>
        <w:t xml:space="preserve">e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-3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5"/>
        </w:rPr>
        <w:t>ce</w:t>
      </w:r>
      <w:r>
        <w:rPr>
          <w:spacing w:val="2"/>
        </w:rPr>
        <w:t>p</w:t>
      </w:r>
      <w:r>
        <w:t>t</w:t>
      </w:r>
      <w:r>
        <w:rPr>
          <w:spacing w:val="19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t>t</w:t>
      </w:r>
      <w:r>
        <w:rPr>
          <w:spacing w:val="-1"/>
        </w:rPr>
        <w:t>e</w:t>
      </w:r>
      <w:r>
        <w:t>n</w:t>
      </w:r>
      <w:r>
        <w:rPr>
          <w:spacing w:val="17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0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5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12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  <w:w w:val="103"/>
        </w:rPr>
        <w:t>p</w:t>
      </w:r>
      <w:r>
        <w:rPr>
          <w:spacing w:val="-5"/>
          <w:w w:val="103"/>
        </w:rPr>
        <w:t>a</w:t>
      </w:r>
      <w:r>
        <w:rPr>
          <w:spacing w:val="-2"/>
          <w:w w:val="103"/>
        </w:rPr>
        <w:t>r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1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2F6E37">
      <w:pPr>
        <w:spacing w:before="1"/>
        <w:ind w:left="203"/>
      </w:pPr>
      <w:r>
        <w:rPr>
          <w:b/>
        </w:rPr>
        <w:t>2</w:t>
      </w:r>
      <w:r>
        <w:rPr>
          <w:b/>
          <w:spacing w:val="1"/>
        </w:rPr>
        <w:t>0</w:t>
      </w:r>
      <w:r>
        <w:rPr>
          <w:spacing w:val="-4"/>
          <w:w w:val="103"/>
        </w:rPr>
        <w:t>.</w:t>
      </w:r>
      <w:r>
        <w:rPr>
          <w:b/>
          <w:spacing w:val="-1"/>
        </w:rPr>
        <w:t>Ass</w:t>
      </w:r>
      <w:r>
        <w:rPr>
          <w:b/>
          <w:spacing w:val="-3"/>
        </w:rPr>
        <w:t>i</w:t>
      </w:r>
      <w:r>
        <w:rPr>
          <w:b/>
          <w:spacing w:val="-4"/>
        </w:rPr>
        <w:t>g</w:t>
      </w:r>
      <w:r>
        <w:rPr>
          <w:b/>
          <w:spacing w:val="3"/>
        </w:rPr>
        <w:t>n</w:t>
      </w:r>
      <w:r>
        <w:rPr>
          <w:b/>
          <w:spacing w:val="-4"/>
        </w:rPr>
        <w:t>m</w:t>
      </w:r>
      <w:r>
        <w:rPr>
          <w:b/>
          <w:spacing w:val="-7"/>
        </w:rPr>
        <w:t>e</w:t>
      </w:r>
      <w:r>
        <w:rPr>
          <w:b/>
          <w:spacing w:val="3"/>
        </w:rPr>
        <w:t>n</w:t>
      </w:r>
      <w:r>
        <w:rPr>
          <w:b/>
        </w:rPr>
        <w:t>t</w:t>
      </w:r>
    </w:p>
    <w:p w:rsidR="00D6223C" w:rsidRDefault="002F6E37">
      <w:pPr>
        <w:spacing w:before="34" w:line="280" w:lineRule="auto"/>
        <w:ind w:left="818" w:right="1040" w:hanging="614"/>
      </w:pPr>
      <w:r>
        <w:rPr>
          <w:spacing w:val="2"/>
        </w:rPr>
        <w:t>20</w:t>
      </w:r>
      <w:r>
        <w:rPr>
          <w:spacing w:val="1"/>
        </w:rPr>
        <w:t>.</w:t>
      </w:r>
      <w:r>
        <w:t xml:space="preserve">1 </w:t>
      </w:r>
      <w:r>
        <w:rPr>
          <w:spacing w:val="9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-4"/>
        </w:rPr>
        <w:t>s</w:t>
      </w:r>
      <w:r>
        <w:rPr>
          <w:spacing w:val="1"/>
        </w:rPr>
        <w:t>s</w:t>
      </w:r>
      <w:r>
        <w:t>i</w:t>
      </w:r>
      <w:r>
        <w:rPr>
          <w:spacing w:val="-3"/>
        </w:rPr>
        <w:t>gn</w:t>
      </w:r>
      <w:r>
        <w:t>,</w:t>
      </w:r>
      <w:r>
        <w:rPr>
          <w:spacing w:val="15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-1"/>
        </w:rPr>
        <w:t>w</w:t>
      </w:r>
      <w:r>
        <w:rPr>
          <w:spacing w:val="-3"/>
        </w:rPr>
        <w:t>ho</w:t>
      </w:r>
      <w:r>
        <w:rPr>
          <w:spacing w:val="5"/>
        </w:rPr>
        <w:t>l</w:t>
      </w:r>
      <w:r>
        <w:t>e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t xml:space="preserve">in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t,</w:t>
      </w:r>
      <w:r>
        <w:rPr>
          <w:spacing w:val="15"/>
        </w:rPr>
        <w:t xml:space="preserve"> </w:t>
      </w:r>
      <w:r>
        <w:t>its</w:t>
      </w:r>
      <w:r>
        <w:rPr>
          <w:spacing w:val="5"/>
        </w:rPr>
        <w:t xml:space="preserve"> </w:t>
      </w:r>
      <w:r>
        <w:rPr>
          <w:spacing w:val="-3"/>
        </w:rPr>
        <w:t>o</w:t>
      </w:r>
      <w:r>
        <w:rPr>
          <w:spacing w:val="2"/>
        </w:rPr>
        <w:t>b</w:t>
      </w:r>
      <w:r>
        <w:t>li</w:t>
      </w:r>
      <w:r>
        <w:rPr>
          <w:spacing w:val="-3"/>
        </w:rPr>
        <w:t>g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7"/>
        </w:rPr>
        <w:t>n</w:t>
      </w:r>
      <w:r>
        <w:t>s</w:t>
      </w:r>
      <w:r>
        <w:rPr>
          <w:spacing w:val="3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t>m</w:t>
      </w:r>
      <w:r>
        <w:rPr>
          <w:spacing w:val="10"/>
        </w:rPr>
        <w:t xml:space="preserve"> </w:t>
      </w:r>
      <w:r>
        <w:rPr>
          <w:spacing w:val="2"/>
        </w:rPr>
        <w:t>un</w:t>
      </w:r>
      <w:r>
        <w:rPr>
          <w:spacing w:val="-3"/>
        </w:rPr>
        <w:t>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-7"/>
        </w:rPr>
        <w:t>h</w:t>
      </w:r>
      <w:r>
        <w:rPr>
          <w:spacing w:val="5"/>
        </w:rPr>
        <w:t>i</w:t>
      </w:r>
      <w:r>
        <w:t>s</w:t>
      </w:r>
      <w:r>
        <w:rPr>
          <w:spacing w:val="13"/>
        </w:rPr>
        <w:t xml:space="preserve"> </w:t>
      </w:r>
      <w:r>
        <w:rPr>
          <w:spacing w:val="1"/>
          <w:w w:val="103"/>
        </w:rPr>
        <w:t>C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 xml:space="preserve">t,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5"/>
        </w:rPr>
        <w:t>ce</w:t>
      </w:r>
      <w:r>
        <w:rPr>
          <w:spacing w:val="2"/>
        </w:rPr>
        <w:t>p</w:t>
      </w:r>
      <w:r>
        <w:t>t</w:t>
      </w:r>
      <w:r>
        <w:rPr>
          <w:spacing w:val="19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>th</w:t>
      </w:r>
      <w:r>
        <w:rPr>
          <w:spacing w:val="1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7"/>
        </w:rPr>
        <w:t>y</w:t>
      </w:r>
      <w:r>
        <w:rPr>
          <w:spacing w:val="-2"/>
        </w:rPr>
        <w:t>’</w:t>
      </w:r>
      <w:r>
        <w:t>s</w:t>
      </w:r>
      <w:r>
        <w:rPr>
          <w:spacing w:val="2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t>i</w:t>
      </w:r>
      <w:r>
        <w:rPr>
          <w:spacing w:val="-3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t>t</w:t>
      </w:r>
      <w:r>
        <w:rPr>
          <w:spacing w:val="-5"/>
        </w:rPr>
        <w:t>e</w:t>
      </w:r>
      <w:r>
        <w:t>n</w:t>
      </w:r>
      <w:r>
        <w:rPr>
          <w:spacing w:val="17"/>
        </w:rPr>
        <w:t xml:space="preserve"> 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on</w:t>
      </w:r>
      <w:r>
        <w:rPr>
          <w:spacing w:val="6"/>
          <w:w w:val="103"/>
        </w:rPr>
        <w:t>s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w w:val="103"/>
        </w:rPr>
        <w:t>t.</w:t>
      </w:r>
    </w:p>
    <w:p w:rsidR="00D6223C" w:rsidRDefault="00D6223C">
      <w:pPr>
        <w:spacing w:before="17" w:line="220" w:lineRule="exact"/>
        <w:rPr>
          <w:sz w:val="22"/>
          <w:szCs w:val="22"/>
        </w:rPr>
      </w:pPr>
    </w:p>
    <w:p w:rsidR="00D6223C" w:rsidRDefault="002F6E37">
      <w:pPr>
        <w:ind w:left="203"/>
      </w:pPr>
      <w:r>
        <w:rPr>
          <w:b/>
        </w:rPr>
        <w:t>21.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Sub</w:t>
      </w:r>
      <w:r>
        <w:rPr>
          <w:b/>
          <w:spacing w:val="-3"/>
        </w:rPr>
        <w:t>c</w:t>
      </w:r>
      <w:r>
        <w:rPr>
          <w:b/>
          <w:spacing w:val="-4"/>
        </w:rPr>
        <w:t>o</w:t>
      </w:r>
      <w:r>
        <w:rPr>
          <w:b/>
          <w:spacing w:val="-1"/>
        </w:rPr>
        <w:t>n</w:t>
      </w:r>
      <w:r>
        <w:rPr>
          <w:b/>
          <w:spacing w:val="-4"/>
        </w:rPr>
        <w:t>t</w:t>
      </w:r>
      <w:r>
        <w:rPr>
          <w:b/>
          <w:spacing w:val="-3"/>
        </w:rPr>
        <w:t>r</w:t>
      </w:r>
      <w:r>
        <w:rPr>
          <w:b/>
        </w:rPr>
        <w:t>a</w:t>
      </w:r>
      <w:r>
        <w:rPr>
          <w:b/>
          <w:spacing w:val="2"/>
        </w:rPr>
        <w:t>c</w:t>
      </w:r>
      <w:r>
        <w:rPr>
          <w:b/>
          <w:spacing w:val="-4"/>
        </w:rPr>
        <w:t>t</w:t>
      </w:r>
      <w:r>
        <w:rPr>
          <w:b/>
        </w:rPr>
        <w:t>s</w:t>
      </w:r>
    </w:p>
    <w:p w:rsidR="00D6223C" w:rsidRDefault="002F6E37">
      <w:pPr>
        <w:spacing w:before="10" w:line="247" w:lineRule="auto"/>
        <w:ind w:left="818" w:right="580" w:hanging="614"/>
      </w:pPr>
      <w:r>
        <w:rPr>
          <w:spacing w:val="2"/>
        </w:rPr>
        <w:t>21</w:t>
      </w:r>
      <w:r>
        <w:rPr>
          <w:spacing w:val="1"/>
        </w:rPr>
        <w:t>.</w:t>
      </w:r>
      <w:r>
        <w:t xml:space="preserve">1  </w:t>
      </w:r>
      <w:r>
        <w:rPr>
          <w:spacing w:val="11"/>
        </w:rPr>
        <w:t xml:space="preserve"> </w:t>
      </w:r>
      <w:r>
        <w:rPr>
          <w:spacing w:val="3"/>
        </w:rPr>
        <w:t>T</w:t>
      </w:r>
      <w:r>
        <w:rPr>
          <w:spacing w:val="-7"/>
        </w:rPr>
        <w:t>h</w:t>
      </w:r>
      <w:r>
        <w:t>e</w:t>
      </w:r>
      <w:r>
        <w:rPr>
          <w:spacing w:val="11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</w:t>
      </w:r>
      <w:r>
        <w:t>t</w:t>
      </w:r>
      <w:r>
        <w:rPr>
          <w:spacing w:val="5"/>
        </w:rPr>
        <w:t>i</w:t>
      </w:r>
      <w:r>
        <w:rPr>
          <w:spacing w:val="-2"/>
        </w:rPr>
        <w:t>f</w:t>
      </w:r>
      <w:r>
        <w:t>y</w:t>
      </w:r>
      <w:r>
        <w:rPr>
          <w:spacing w:val="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10"/>
        </w:rPr>
        <w:t>i</w:t>
      </w:r>
      <w:r>
        <w:rPr>
          <w:spacing w:val="-7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ub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ts</w:t>
      </w:r>
      <w:r>
        <w:rPr>
          <w:spacing w:val="33"/>
        </w:rPr>
        <w:t xml:space="preserve"> </w:t>
      </w:r>
      <w:r>
        <w:rPr>
          <w:spacing w:val="-1"/>
        </w:rPr>
        <w:t>awa</w:t>
      </w:r>
      <w:r>
        <w:rPr>
          <w:spacing w:val="3"/>
        </w:rPr>
        <w:t>r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10"/>
        </w:rPr>
        <w:t>e</w:t>
      </w:r>
      <w:r>
        <w:t>r</w:t>
      </w:r>
      <w:r>
        <w:rPr>
          <w:spacing w:val="20"/>
        </w:rPr>
        <w:t xml:space="preserve"> </w:t>
      </w:r>
      <w:r>
        <w:rPr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is </w:t>
      </w:r>
      <w:r>
        <w:rPr>
          <w:spacing w:val="1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5"/>
        </w:rPr>
        <w:t>i</w:t>
      </w:r>
      <w:r>
        <w:t>f</w:t>
      </w:r>
      <w:r>
        <w:rPr>
          <w:spacing w:val="48"/>
        </w:rPr>
        <w:t xml:space="preserve"> </w:t>
      </w:r>
      <w:r>
        <w:rPr>
          <w:spacing w:val="2"/>
        </w:rPr>
        <w:t>n</w:t>
      </w:r>
      <w:r>
        <w:rPr>
          <w:spacing w:val="-3"/>
        </w:rPr>
        <w:t>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4"/>
        </w:rPr>
        <w:t>a</w:t>
      </w:r>
      <w:r>
        <w:rPr>
          <w:spacing w:val="7"/>
        </w:rPr>
        <w:t>d</w:t>
      </w:r>
      <w:r>
        <w:t>y</w:t>
      </w:r>
      <w:r>
        <w:rPr>
          <w:spacing w:val="8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 xml:space="preserve">in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2"/>
        </w:rPr>
        <w:t>b</w:t>
      </w:r>
      <w:r>
        <w:t>i</w:t>
      </w:r>
      <w:r>
        <w:rPr>
          <w:spacing w:val="-3"/>
        </w:rPr>
        <w:t>d</w:t>
      </w:r>
      <w:r>
        <w:t>.</w:t>
      </w:r>
      <w:r>
        <w:rPr>
          <w:spacing w:val="13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-1"/>
        </w:rPr>
        <w:t>c</w:t>
      </w:r>
      <w:r>
        <w:t>h</w:t>
      </w:r>
      <w:r>
        <w:rPr>
          <w:spacing w:val="12"/>
        </w:rPr>
        <w:t xml:space="preserve"> </w:t>
      </w:r>
      <w:r>
        <w:rPr>
          <w:spacing w:val="2"/>
        </w:rPr>
        <w:t>n</w:t>
      </w:r>
      <w:r>
        <w:rPr>
          <w:spacing w:val="-3"/>
        </w:rPr>
        <w:t>o</w:t>
      </w:r>
      <w:r>
        <w:t>t</w:t>
      </w:r>
      <w:r>
        <w:rPr>
          <w:spacing w:val="5"/>
        </w:rPr>
        <w:t>i</w:t>
      </w:r>
      <w:r>
        <w:rPr>
          <w:spacing w:val="-6"/>
        </w:rPr>
        <w:t>f</w:t>
      </w:r>
      <w:r>
        <w:t>i</w:t>
      </w:r>
      <w:r>
        <w:rPr>
          <w:spacing w:val="-1"/>
        </w:rPr>
        <w:t>ca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t>,</w:t>
      </w:r>
      <w:r>
        <w:rPr>
          <w:spacing w:val="33"/>
        </w:rPr>
        <w:t xml:space="preserve"> </w:t>
      </w:r>
      <w:r>
        <w:t xml:space="preserve">in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g</w:t>
      </w:r>
      <w: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rPr>
          <w:spacing w:val="2"/>
        </w:rPr>
        <w:t>b</w:t>
      </w:r>
      <w:r>
        <w:t>id</w:t>
      </w:r>
      <w:r>
        <w:rPr>
          <w:spacing w:val="8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t>l</w:t>
      </w:r>
      <w:r>
        <w:rPr>
          <w:spacing w:val="-1"/>
        </w:rPr>
        <w:t>a</w:t>
      </w:r>
      <w: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t>,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9"/>
        </w:rPr>
        <w:t xml:space="preserve"> </w:t>
      </w:r>
      <w:r>
        <w:rPr>
          <w:spacing w:val="-3"/>
          <w:w w:val="103"/>
        </w:rPr>
        <w:t>n</w:t>
      </w:r>
      <w:r>
        <w:rPr>
          <w:spacing w:val="-7"/>
          <w:w w:val="103"/>
        </w:rPr>
        <w:t>o</w:t>
      </w:r>
      <w:r>
        <w:rPr>
          <w:w w:val="103"/>
        </w:rPr>
        <w:t xml:space="preserve">t </w:t>
      </w:r>
      <w:r>
        <w:rPr>
          <w:spacing w:val="-2"/>
        </w:rPr>
        <w:t>r</w:t>
      </w:r>
      <w:r>
        <w:rPr>
          <w:spacing w:val="-5"/>
        </w:rPr>
        <w:t>e</w:t>
      </w:r>
      <w:r>
        <w:t>li</w:t>
      </w:r>
      <w:r>
        <w:rPr>
          <w:spacing w:val="-1"/>
        </w:rPr>
        <w:t>e</w:t>
      </w:r>
      <w:r>
        <w:rPr>
          <w:spacing w:val="2"/>
        </w:rPr>
        <w:t>v</w:t>
      </w:r>
      <w:r>
        <w:t>e</w:t>
      </w:r>
      <w:r>
        <w:rPr>
          <w:spacing w:val="1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10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-2"/>
        </w:rPr>
        <w:t>fr</w:t>
      </w:r>
      <w:r>
        <w:rPr>
          <w:spacing w:val="2"/>
        </w:rPr>
        <w:t>o</w:t>
      </w:r>
      <w:r>
        <w:t>m</w:t>
      </w:r>
      <w:r>
        <w:rPr>
          <w:spacing w:val="7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 xml:space="preserve">y </w:t>
      </w:r>
      <w:r>
        <w:rPr>
          <w:spacing w:val="5"/>
        </w:rPr>
        <w:t>l</w:t>
      </w:r>
      <w:r>
        <w:t>i</w:t>
      </w:r>
      <w:r>
        <w:rPr>
          <w:spacing w:val="-1"/>
        </w:rPr>
        <w:t>a</w:t>
      </w:r>
      <w:r>
        <w:rPr>
          <w:spacing w:val="-3"/>
        </w:rPr>
        <w:t>b</w:t>
      </w:r>
      <w:r>
        <w:t>i</w:t>
      </w:r>
      <w:r>
        <w:rPr>
          <w:spacing w:val="5"/>
        </w:rPr>
        <w:t>l</w:t>
      </w:r>
      <w:r>
        <w:t>i</w:t>
      </w:r>
      <w:r>
        <w:rPr>
          <w:spacing w:val="5"/>
        </w:rPr>
        <w:t>t</w:t>
      </w:r>
      <w:r>
        <w:t>y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ob</w:t>
      </w:r>
      <w:r>
        <w:rPr>
          <w:spacing w:val="5"/>
        </w:rPr>
        <w:t>l</w:t>
      </w:r>
      <w:r>
        <w:t>i</w:t>
      </w:r>
      <w:r>
        <w:rPr>
          <w:spacing w:val="-3"/>
        </w:rPr>
        <w:t>g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7"/>
        </w:rPr>
        <w:t>o</w:t>
      </w:r>
      <w:r>
        <w:t>n</w:t>
      </w:r>
      <w:r>
        <w:rPr>
          <w:spacing w:val="24"/>
        </w:rPr>
        <w:t xml:space="preserve"> </w:t>
      </w:r>
      <w:r>
        <w:rPr>
          <w:spacing w:val="2"/>
        </w:rPr>
        <w:t>un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6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t.</w:t>
      </w:r>
      <w:r>
        <w:rPr>
          <w:spacing w:val="25"/>
        </w:rPr>
        <w:t xml:space="preserve"> </w:t>
      </w:r>
      <w:r>
        <w:t>S</w:t>
      </w:r>
      <w:r>
        <w:rPr>
          <w:spacing w:val="-3"/>
        </w:rPr>
        <w:t>ub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rPr>
          <w:spacing w:val="5"/>
        </w:rPr>
        <w:t>t</w:t>
      </w:r>
      <w:r>
        <w:t>s</w:t>
      </w:r>
      <w:r>
        <w:rPr>
          <w:spacing w:val="35"/>
        </w:rPr>
        <w:t xml:space="preserve"> </w:t>
      </w:r>
      <w:r>
        <w:rPr>
          <w:spacing w:val="-3"/>
        </w:rPr>
        <w:t>m</w:t>
      </w:r>
      <w:r>
        <w:rPr>
          <w:spacing w:val="-7"/>
        </w:rPr>
        <w:t>u</w:t>
      </w:r>
      <w:r>
        <w:rPr>
          <w:spacing w:val="1"/>
        </w:rPr>
        <w:t>s</w:t>
      </w:r>
      <w:r>
        <w:t>t</w:t>
      </w:r>
      <w:r>
        <w:rPr>
          <w:spacing w:val="20"/>
        </w:rPr>
        <w:t xml:space="preserve"> </w:t>
      </w:r>
      <w:r>
        <w:rPr>
          <w:spacing w:val="-5"/>
          <w:w w:val="103"/>
        </w:rPr>
        <w:t>c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m</w:t>
      </w:r>
      <w:r>
        <w:rPr>
          <w:spacing w:val="2"/>
          <w:w w:val="103"/>
        </w:rPr>
        <w:t>p</w:t>
      </w:r>
      <w:r>
        <w:rPr>
          <w:spacing w:val="10"/>
          <w:w w:val="103"/>
        </w:rPr>
        <w:t>l</w:t>
      </w:r>
      <w:r>
        <w:rPr>
          <w:w w:val="103"/>
        </w:rPr>
        <w:t xml:space="preserve">y </w:t>
      </w:r>
      <w:r>
        <w:rPr>
          <w:spacing w:val="-5"/>
        </w:rPr>
        <w:t>w</w:t>
      </w:r>
      <w:r>
        <w:rPr>
          <w:spacing w:val="5"/>
        </w:rPr>
        <w:t>i</w:t>
      </w:r>
      <w:r>
        <w:t>th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3"/>
        </w:rPr>
        <w:t>ov</w:t>
      </w:r>
      <w:r>
        <w:t>i</w:t>
      </w:r>
      <w:r>
        <w:rPr>
          <w:spacing w:val="1"/>
        </w:rPr>
        <w:t>s</w:t>
      </w:r>
      <w:r>
        <w:t>i</w:t>
      </w:r>
      <w:r>
        <w:rPr>
          <w:spacing w:val="-3"/>
        </w:rPr>
        <w:t>on</w:t>
      </w:r>
      <w:r>
        <w:t>s</w:t>
      </w:r>
      <w:r>
        <w:rPr>
          <w:spacing w:val="28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C</w:t>
      </w:r>
      <w:r>
        <w:t>C</w:t>
      </w:r>
      <w:r>
        <w:rPr>
          <w:spacing w:val="11"/>
        </w:rPr>
        <w:t xml:space="preserve"> </w:t>
      </w:r>
      <w:r>
        <w:rPr>
          <w:spacing w:val="6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1"/>
        </w:rPr>
        <w:t>s</w:t>
      </w:r>
      <w:r>
        <w:t>e</w:t>
      </w:r>
      <w:r>
        <w:rPr>
          <w:spacing w:val="13"/>
        </w:rPr>
        <w:t xml:space="preserve"> </w:t>
      </w:r>
      <w:r>
        <w:rPr>
          <w:spacing w:val="2"/>
          <w:w w:val="103"/>
        </w:rPr>
        <w:t>3</w:t>
      </w:r>
      <w:r>
        <w:rPr>
          <w:w w:val="103"/>
        </w:rPr>
        <w:t>.</w:t>
      </w:r>
    </w:p>
    <w:p w:rsidR="00D6223C" w:rsidRDefault="00D6223C">
      <w:pPr>
        <w:spacing w:before="17" w:line="260" w:lineRule="exact"/>
        <w:rPr>
          <w:sz w:val="26"/>
          <w:szCs w:val="26"/>
        </w:rPr>
      </w:pPr>
    </w:p>
    <w:p w:rsidR="00D6223C" w:rsidRDefault="002F6E37">
      <w:pPr>
        <w:ind w:left="203"/>
      </w:pPr>
      <w:r>
        <w:rPr>
          <w:b/>
        </w:rPr>
        <w:t>22.</w:t>
      </w:r>
      <w:r>
        <w:rPr>
          <w:b/>
          <w:spacing w:val="49"/>
        </w:rPr>
        <w:t xml:space="preserve"> </w:t>
      </w:r>
      <w:r>
        <w:rPr>
          <w:b/>
          <w:spacing w:val="-1"/>
        </w:rPr>
        <w:t>D</w:t>
      </w:r>
      <w:r>
        <w:rPr>
          <w:b/>
          <w:spacing w:val="-3"/>
        </w:rPr>
        <w:t>el</w:t>
      </w:r>
      <w:r>
        <w:rPr>
          <w:b/>
        </w:rPr>
        <w:t>a</w:t>
      </w:r>
      <w:r>
        <w:rPr>
          <w:b/>
          <w:spacing w:val="-9"/>
        </w:rPr>
        <w:t>y</w:t>
      </w:r>
      <w:r>
        <w:rPr>
          <w:b/>
        </w:rPr>
        <w:t>s</w:t>
      </w:r>
      <w:r>
        <w:rPr>
          <w:b/>
          <w:spacing w:val="1"/>
        </w:rPr>
        <w:t xml:space="preserve"> </w:t>
      </w:r>
      <w:r>
        <w:rPr>
          <w:b/>
          <w:spacing w:val="-3"/>
        </w:rPr>
        <w:t>i</w:t>
      </w:r>
      <w:r>
        <w:rPr>
          <w:b/>
        </w:rPr>
        <w:t>n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t</w:t>
      </w:r>
      <w:r>
        <w:rPr>
          <w:b/>
          <w:spacing w:val="3"/>
        </w:rPr>
        <w:t>h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  <w:spacing w:val="-6"/>
        </w:rPr>
        <w:t>S</w:t>
      </w:r>
      <w:r>
        <w:rPr>
          <w:b/>
          <w:spacing w:val="-1"/>
        </w:rPr>
        <w:t>u</w:t>
      </w:r>
      <w:r>
        <w:rPr>
          <w:b/>
          <w:spacing w:val="-6"/>
        </w:rPr>
        <w:t>p</w:t>
      </w:r>
      <w:r>
        <w:rPr>
          <w:b/>
          <w:spacing w:val="3"/>
        </w:rPr>
        <w:t>p</w:t>
      </w:r>
      <w:r>
        <w:rPr>
          <w:b/>
          <w:spacing w:val="-8"/>
        </w:rPr>
        <w:t>l</w:t>
      </w:r>
      <w:r>
        <w:rPr>
          <w:b/>
          <w:spacing w:val="2"/>
        </w:rPr>
        <w:t>i</w:t>
      </w:r>
      <w:r>
        <w:rPr>
          <w:b/>
          <w:spacing w:val="-7"/>
        </w:rPr>
        <w:t>e</w:t>
      </w:r>
      <w:r>
        <w:rPr>
          <w:b/>
          <w:spacing w:val="-3"/>
        </w:rPr>
        <w:t>r</w:t>
      </w:r>
      <w:r>
        <w:rPr>
          <w:b/>
          <w:spacing w:val="-4"/>
        </w:rPr>
        <w:t>’</w:t>
      </w:r>
      <w:r>
        <w:rPr>
          <w:b/>
        </w:rPr>
        <w:t>s</w:t>
      </w:r>
      <w:r>
        <w:rPr>
          <w:b/>
          <w:spacing w:val="-4"/>
        </w:rPr>
        <w:t xml:space="preserve"> </w:t>
      </w:r>
      <w:r>
        <w:rPr>
          <w:b/>
          <w:spacing w:val="-3"/>
        </w:rPr>
        <w:t>P</w:t>
      </w:r>
      <w:r>
        <w:rPr>
          <w:b/>
          <w:spacing w:val="2"/>
        </w:rPr>
        <w:t>er</w:t>
      </w:r>
      <w:r>
        <w:rPr>
          <w:b/>
          <w:spacing w:val="-4"/>
        </w:rPr>
        <w:t>fo</w:t>
      </w:r>
      <w:r>
        <w:rPr>
          <w:b/>
          <w:spacing w:val="-3"/>
        </w:rPr>
        <w:t>r</w:t>
      </w:r>
      <w:r>
        <w:rPr>
          <w:b/>
          <w:spacing w:val="-4"/>
        </w:rPr>
        <w:t>ma</w:t>
      </w:r>
      <w:r>
        <w:rPr>
          <w:b/>
          <w:spacing w:val="3"/>
        </w:rPr>
        <w:t>n</w:t>
      </w:r>
      <w:r>
        <w:rPr>
          <w:b/>
          <w:spacing w:val="-7"/>
        </w:rPr>
        <w:t>c</w:t>
      </w:r>
      <w:r>
        <w:rPr>
          <w:b/>
        </w:rPr>
        <w:t>e</w:t>
      </w:r>
    </w:p>
    <w:p w:rsidR="00D6223C" w:rsidRDefault="002F6E37">
      <w:pPr>
        <w:spacing w:before="24" w:line="270" w:lineRule="auto"/>
        <w:ind w:left="712" w:right="623" w:hanging="509"/>
      </w:pPr>
      <w:r>
        <w:rPr>
          <w:spacing w:val="2"/>
        </w:rPr>
        <w:t>22</w:t>
      </w:r>
      <w:r>
        <w:rPr>
          <w:spacing w:val="1"/>
        </w:rPr>
        <w:t>.</w:t>
      </w:r>
      <w:r>
        <w:t>1</w:t>
      </w:r>
      <w:r>
        <w:rPr>
          <w:spacing w:val="11"/>
        </w:rPr>
        <w:t xml:space="preserve"> </w:t>
      </w:r>
      <w:r>
        <w:rPr>
          <w:spacing w:val="-1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8"/>
        </w:rPr>
        <w:t>r</w:t>
      </w:r>
      <w:r>
        <w:t>y</w:t>
      </w:r>
      <w:r>
        <w:rPr>
          <w:spacing w:val="1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G</w:t>
      </w:r>
      <w:r>
        <w:rPr>
          <w:spacing w:val="-3"/>
        </w:rPr>
        <w:t>ood</w:t>
      </w:r>
      <w:r>
        <w:t>s</w:t>
      </w:r>
      <w:r>
        <w:rPr>
          <w:spacing w:val="15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ce</w:t>
      </w:r>
      <w:r>
        <w:t>s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d</w:t>
      </w:r>
      <w:r>
        <w:t>e</w:t>
      </w:r>
      <w:r>
        <w:rPr>
          <w:spacing w:val="10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ac</w:t>
      </w:r>
      <w:r>
        <w:rPr>
          <w:spacing w:val="-5"/>
        </w:rPr>
        <w:t>c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24"/>
        </w:rPr>
        <w:t xml:space="preserve"> </w:t>
      </w:r>
      <w:r>
        <w:rPr>
          <w:spacing w:val="-5"/>
          <w:w w:val="103"/>
        </w:rPr>
        <w:t>w</w:t>
      </w:r>
      <w:r>
        <w:rPr>
          <w:w w:val="103"/>
        </w:rPr>
        <w:t>i</w:t>
      </w:r>
      <w:r>
        <w:rPr>
          <w:spacing w:val="10"/>
          <w:w w:val="103"/>
        </w:rPr>
        <w:t>t</w:t>
      </w:r>
      <w:r>
        <w:rPr>
          <w:w w:val="103"/>
        </w:rPr>
        <w:t xml:space="preserve">h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ti</w:t>
      </w:r>
      <w:r>
        <w:rPr>
          <w:spacing w:val="-3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5"/>
        </w:rPr>
        <w:t>l</w:t>
      </w:r>
      <w:r>
        <w:t>e</w:t>
      </w:r>
      <w:r>
        <w:rPr>
          <w:spacing w:val="18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6"/>
        </w:rPr>
        <w:t>s</w:t>
      </w:r>
      <w:r>
        <w:rPr>
          <w:spacing w:val="-5"/>
        </w:rPr>
        <w:t>c</w:t>
      </w:r>
      <w:r>
        <w:rPr>
          <w:spacing w:val="-2"/>
        </w:rPr>
        <w:t>r</w:t>
      </w:r>
      <w:r>
        <w:t>i</w:t>
      </w:r>
      <w:r>
        <w:rPr>
          <w:spacing w:val="2"/>
        </w:rPr>
        <w:t>b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10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5"/>
        </w:rPr>
        <w:t>c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5"/>
        </w:rPr>
        <w:t>l</w:t>
      </w:r>
      <w:r>
        <w:t>e</w:t>
      </w:r>
      <w:r>
        <w:rPr>
          <w:spacing w:val="1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6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q</w:t>
      </w:r>
      <w:r>
        <w:rPr>
          <w:spacing w:val="-7"/>
          <w:w w:val="103"/>
        </w:rPr>
        <w:t>u</w:t>
      </w:r>
      <w:r>
        <w:rPr>
          <w:spacing w:val="5"/>
          <w:w w:val="103"/>
        </w:rPr>
        <w:t>i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2F6E37">
      <w:pPr>
        <w:spacing w:line="220" w:lineRule="exact"/>
        <w:ind w:left="203"/>
      </w:pPr>
      <w:r>
        <w:rPr>
          <w:spacing w:val="2"/>
        </w:rPr>
        <w:t>22</w:t>
      </w:r>
      <w:r>
        <w:rPr>
          <w:spacing w:val="1"/>
        </w:rPr>
        <w:t>.</w:t>
      </w:r>
      <w:r>
        <w:t xml:space="preserve">2  </w:t>
      </w:r>
      <w:r>
        <w:rPr>
          <w:spacing w:val="8"/>
        </w:rPr>
        <w:t xml:space="preserve"> </w:t>
      </w:r>
      <w:r>
        <w:rPr>
          <w:spacing w:val="-2"/>
        </w:rPr>
        <w:t>I</w:t>
      </w:r>
      <w:r>
        <w:t xml:space="preserve">f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1"/>
        </w:rPr>
        <w:t xml:space="preserve"> </w:t>
      </w:r>
      <w:r>
        <w:t>ti</w:t>
      </w:r>
      <w:r>
        <w:rPr>
          <w:spacing w:val="-3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du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2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6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26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t>ts</w:t>
      </w:r>
      <w:r>
        <w:rPr>
          <w:spacing w:val="10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ub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7"/>
        </w:rPr>
        <w:t>o</w:t>
      </w:r>
      <w:r>
        <w:rPr>
          <w:spacing w:val="-2"/>
        </w:rPr>
        <w:t>r</w:t>
      </w:r>
      <w:r>
        <w:rPr>
          <w:spacing w:val="3"/>
        </w:rPr>
        <w:t>(</w:t>
      </w:r>
      <w:r>
        <w:rPr>
          <w:spacing w:val="-4"/>
        </w:rPr>
        <w:t>s</w:t>
      </w:r>
      <w:r>
        <w:t>)</w:t>
      </w:r>
      <w:r>
        <w:rPr>
          <w:spacing w:val="4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hou</w:t>
      </w:r>
      <w:r>
        <w:rPr>
          <w:spacing w:val="5"/>
        </w:rPr>
        <w:t>l</w:t>
      </w:r>
      <w:r>
        <w:t>d</w:t>
      </w:r>
      <w:r>
        <w:rPr>
          <w:spacing w:val="16"/>
        </w:rPr>
        <w:t xml:space="preserve"> 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un</w:t>
      </w:r>
      <w:r>
        <w:rPr>
          <w:spacing w:val="5"/>
          <w:w w:val="103"/>
        </w:rPr>
        <w:t>t</w:t>
      </w:r>
      <w:r>
        <w:rPr>
          <w:spacing w:val="-1"/>
          <w:w w:val="103"/>
        </w:rPr>
        <w:t>e</w:t>
      </w:r>
      <w:r>
        <w:rPr>
          <w:w w:val="103"/>
        </w:rPr>
        <w:t>r</w:t>
      </w:r>
    </w:p>
    <w:p w:rsidR="00D6223C" w:rsidRDefault="002F6E37">
      <w:pPr>
        <w:spacing w:before="29" w:line="265" w:lineRule="auto"/>
        <w:ind w:left="712" w:right="477"/>
        <w:sectPr w:rsidR="00D6223C">
          <w:headerReference w:type="default" r:id="rId45"/>
          <w:footerReference w:type="default" r:id="rId46"/>
          <w:pgSz w:w="12240" w:h="15840"/>
          <w:pgMar w:top="1260" w:right="1000" w:bottom="0" w:left="1640" w:header="0" w:footer="146" w:gutter="0"/>
          <w:pgNumType w:start="26"/>
          <w:cols w:space="720"/>
        </w:sectPr>
      </w:pPr>
      <w:r>
        <w:rPr>
          <w:spacing w:val="-5"/>
        </w:rPr>
        <w:t>c</w:t>
      </w:r>
      <w:r>
        <w:rPr>
          <w:spacing w:val="2"/>
        </w:rPr>
        <w:t>on</w:t>
      </w:r>
      <w:r>
        <w:rPr>
          <w:spacing w:val="-7"/>
        </w:rPr>
        <w:t>d</w:t>
      </w:r>
      <w:r>
        <w:rPr>
          <w:spacing w:val="5"/>
        </w:rPr>
        <w:t>i</w:t>
      </w:r>
      <w:r>
        <w:t>ti</w:t>
      </w:r>
      <w:r>
        <w:rPr>
          <w:spacing w:val="2"/>
        </w:rPr>
        <w:t>o</w:t>
      </w:r>
      <w:r>
        <w:rPr>
          <w:spacing w:val="-7"/>
        </w:rPr>
        <w:t>n</w:t>
      </w:r>
      <w:r>
        <w:t>s</w:t>
      </w:r>
      <w:r>
        <w:rPr>
          <w:spacing w:val="29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m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8"/>
        </w:rPr>
        <w:t xml:space="preserve"> </w:t>
      </w:r>
      <w:r>
        <w:t>t</w:t>
      </w:r>
      <w:r>
        <w:rPr>
          <w:spacing w:val="5"/>
        </w:rPr>
        <w:t>i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10"/>
        </w:rPr>
        <w:t>l</w:t>
      </w:r>
      <w:r>
        <w:t>y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rPr>
          <w:spacing w:val="-10"/>
        </w:rPr>
        <w:t>e</w:t>
      </w:r>
      <w:r>
        <w:rPr>
          <w:spacing w:val="5"/>
        </w:rPr>
        <w:t>li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8"/>
        </w:rPr>
        <w:t>r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G</w:t>
      </w:r>
      <w:r>
        <w:rPr>
          <w:spacing w:val="-3"/>
        </w:rPr>
        <w:t>o</w:t>
      </w:r>
      <w:r>
        <w:rPr>
          <w:spacing w:val="2"/>
        </w:rPr>
        <w:t>o</w:t>
      </w:r>
      <w:r>
        <w:rPr>
          <w:spacing w:val="-7"/>
        </w:rPr>
        <w:t>d</w:t>
      </w:r>
      <w:r>
        <w:t>s</w:t>
      </w:r>
      <w:r>
        <w:rPr>
          <w:spacing w:val="15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3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1"/>
        </w:rPr>
        <w:t>s</w:t>
      </w:r>
      <w:r>
        <w:t>,</w:t>
      </w:r>
      <w:r>
        <w:rPr>
          <w:spacing w:val="2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1"/>
          <w:w w:val="103"/>
        </w:rPr>
        <w:t>s</w:t>
      </w:r>
      <w:r>
        <w:rPr>
          <w:spacing w:val="-7"/>
          <w:w w:val="103"/>
        </w:rPr>
        <w:t>h</w:t>
      </w:r>
      <w:r>
        <w:rPr>
          <w:spacing w:val="-1"/>
          <w:w w:val="103"/>
        </w:rPr>
        <w:t>a</w:t>
      </w:r>
      <w:r>
        <w:rPr>
          <w:w w:val="103"/>
        </w:rPr>
        <w:t xml:space="preserve">ll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2"/>
        </w:rPr>
        <w:t>p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17"/>
        </w:rPr>
        <w:t xml:space="preserve"> </w:t>
      </w:r>
      <w:r>
        <w:rPr>
          <w:spacing w:val="2"/>
        </w:rPr>
        <w:t>n</w:t>
      </w:r>
      <w:r>
        <w:rPr>
          <w:spacing w:val="-7"/>
        </w:rPr>
        <w:t>o</w:t>
      </w:r>
      <w:r>
        <w:t>t</w:t>
      </w:r>
      <w:r>
        <w:rPr>
          <w:spacing w:val="5"/>
        </w:rPr>
        <w:t>i</w:t>
      </w:r>
      <w:r>
        <w:rPr>
          <w:spacing w:val="3"/>
        </w:rPr>
        <w:t>f</w:t>
      </w:r>
      <w:r>
        <w:t>y</w:t>
      </w:r>
      <w:r>
        <w:rPr>
          <w:spacing w:val="5"/>
        </w:rPr>
        <w:t xml:space="preserve">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8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-5"/>
        </w:rPr>
        <w:t>ac</w:t>
      </w:r>
      <w:r>
        <w:t>t</w:t>
      </w:r>
      <w:r>
        <w:rPr>
          <w:spacing w:val="1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1"/>
        </w:rPr>
        <w:t>a</w:t>
      </w:r>
      <w:r>
        <w:rPr>
          <w:spacing w:val="-12"/>
        </w:rPr>
        <w:t>y</w:t>
      </w:r>
      <w:r>
        <w:t>,</w:t>
      </w:r>
      <w:r>
        <w:rPr>
          <w:spacing w:val="22"/>
        </w:rPr>
        <w:t xml:space="preserve"> </w:t>
      </w:r>
      <w:r>
        <w:t>it</w:t>
      </w:r>
      <w:r>
        <w:rPr>
          <w:spacing w:val="-2"/>
        </w:rPr>
        <w:t>’</w:t>
      </w:r>
      <w:r>
        <w:t>s</w:t>
      </w:r>
      <w:r>
        <w:rPr>
          <w:spacing w:val="7"/>
        </w:rPr>
        <w:t xml:space="preserve"> </w:t>
      </w:r>
      <w:r>
        <w:rPr>
          <w:spacing w:val="5"/>
        </w:rPr>
        <w:t>l</w:t>
      </w:r>
      <w:r>
        <w:t>i</w:t>
      </w:r>
      <w:r>
        <w:rPr>
          <w:spacing w:val="2"/>
        </w:rPr>
        <w:t>k</w:t>
      </w:r>
      <w:r>
        <w:rPr>
          <w:spacing w:val="-10"/>
        </w:rPr>
        <w:t>e</w:t>
      </w:r>
      <w:r>
        <w:rPr>
          <w:spacing w:val="10"/>
        </w:rPr>
        <w:t>l</w:t>
      </w:r>
      <w:r>
        <w:t>y</w:t>
      </w:r>
      <w:r>
        <w:rPr>
          <w:spacing w:val="9"/>
        </w:rPr>
        <w:t xml:space="preserve"> </w:t>
      </w:r>
      <w:r>
        <w:rPr>
          <w:spacing w:val="-3"/>
        </w:rPr>
        <w:t>du</w:t>
      </w:r>
      <w:r>
        <w:rPr>
          <w:spacing w:val="-2"/>
        </w:rPr>
        <w:t>r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4"/>
        </w:rPr>
        <w:t xml:space="preserve"> </w:t>
      </w:r>
      <w:r>
        <w:rPr>
          <w:w w:val="103"/>
        </w:rPr>
        <w:t>i</w:t>
      </w:r>
      <w:r>
        <w:rPr>
          <w:spacing w:val="5"/>
          <w:w w:val="103"/>
        </w:rPr>
        <w:t>t</w:t>
      </w:r>
      <w:r>
        <w:rPr>
          <w:w w:val="103"/>
        </w:rPr>
        <w:t xml:space="preserve">s </w:t>
      </w:r>
      <w:r>
        <w:rPr>
          <w:spacing w:val="-5"/>
        </w:rPr>
        <w:t>c</w:t>
      </w:r>
      <w:r>
        <w:rPr>
          <w:spacing w:val="4"/>
        </w:rPr>
        <w:t>a</w:t>
      </w:r>
      <w:r>
        <w:rPr>
          <w:spacing w:val="-3"/>
        </w:rPr>
        <w:t>u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-2"/>
        </w:rPr>
        <w:t>(</w:t>
      </w:r>
      <w:r>
        <w:rPr>
          <w:spacing w:val="1"/>
        </w:rPr>
        <w:t>s</w:t>
      </w:r>
      <w:r>
        <w:rPr>
          <w:spacing w:val="-2"/>
        </w:rPr>
        <w:t>)</w:t>
      </w:r>
      <w:r>
        <w:t>.</w:t>
      </w:r>
      <w:r>
        <w:rPr>
          <w:spacing w:val="24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15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o</w:t>
      </w:r>
      <w:r>
        <w:rPr>
          <w:spacing w:val="2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5"/>
        </w:rPr>
        <w:t>ac</w:t>
      </w:r>
      <w:r>
        <w:t>t</w:t>
      </w:r>
      <w:r>
        <w:rPr>
          <w:spacing w:val="5"/>
        </w:rPr>
        <w:t>i</w:t>
      </w:r>
      <w:r>
        <w:rPr>
          <w:spacing w:val="-10"/>
        </w:rPr>
        <w:t>c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23"/>
        </w:rPr>
        <w:t xml:space="preserve">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5"/>
        </w:rPr>
        <w:t>e</w:t>
      </w:r>
      <w:r>
        <w:t>r</w:t>
      </w:r>
      <w:r>
        <w:rPr>
          <w:spacing w:val="17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1"/>
        </w:rPr>
        <w:t>c</w:t>
      </w:r>
      <w:r>
        <w:rPr>
          <w:spacing w:val="-5"/>
        </w:rPr>
        <w:t>e</w:t>
      </w:r>
      <w:r>
        <w:t>i</w:t>
      </w:r>
      <w:r>
        <w:rPr>
          <w:spacing w:val="2"/>
        </w:rPr>
        <w:t>p</w:t>
      </w:r>
      <w:r>
        <w:t>t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rPr>
          <w:spacing w:val="-2"/>
        </w:rPr>
        <w:t>r’</w:t>
      </w:r>
      <w:r>
        <w:t>s</w:t>
      </w:r>
      <w:r>
        <w:rPr>
          <w:spacing w:val="33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</w:t>
      </w:r>
      <w:r>
        <w:t>ti</w:t>
      </w:r>
      <w:r>
        <w:rPr>
          <w:spacing w:val="-1"/>
        </w:rPr>
        <w:t>c</w:t>
      </w:r>
      <w:r>
        <w:rPr>
          <w:spacing w:val="-5"/>
        </w:rPr>
        <w:t>e</w:t>
      </w:r>
      <w:r>
        <w:t>,</w:t>
      </w:r>
      <w:r>
        <w:rPr>
          <w:spacing w:val="1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10"/>
        </w:rPr>
        <w:t>i</w:t>
      </w:r>
      <w:r>
        <w:rPr>
          <w:spacing w:val="-7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8"/>
        </w:rPr>
        <w:t xml:space="preserve"> </w:t>
      </w:r>
      <w:r>
        <w:rPr>
          <w:spacing w:val="6"/>
          <w:w w:val="103"/>
        </w:rPr>
        <w:t>s</w:t>
      </w:r>
      <w:r>
        <w:rPr>
          <w:spacing w:val="-7"/>
          <w:w w:val="103"/>
        </w:rPr>
        <w:t>h</w:t>
      </w:r>
      <w:r>
        <w:rPr>
          <w:spacing w:val="-1"/>
          <w:w w:val="103"/>
        </w:rPr>
        <w:t>a</w:t>
      </w:r>
      <w:r>
        <w:rPr>
          <w:w w:val="103"/>
        </w:rPr>
        <w:t xml:space="preserve">ll </w:t>
      </w:r>
      <w:r>
        <w:rPr>
          <w:spacing w:val="-5"/>
        </w:rPr>
        <w:t>e</w:t>
      </w:r>
      <w:r>
        <w:rPr>
          <w:spacing w:val="-3"/>
        </w:rPr>
        <w:t>v</w:t>
      </w:r>
      <w:r>
        <w:rPr>
          <w:spacing w:val="-1"/>
        </w:rPr>
        <w:t>a</w:t>
      </w:r>
      <w:r>
        <w:t>l</w:t>
      </w:r>
      <w:r>
        <w:rPr>
          <w:spacing w:val="-3"/>
        </w:rPr>
        <w:t>u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1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i</w:t>
      </w:r>
      <w:r>
        <w:t>t</w:t>
      </w:r>
      <w:r>
        <w:rPr>
          <w:spacing w:val="-3"/>
        </w:rPr>
        <w:t>u</w:t>
      </w:r>
      <w:r>
        <w:rPr>
          <w:spacing w:val="-1"/>
        </w:rPr>
        <w:t>a</w:t>
      </w:r>
      <w:r>
        <w:t>ti</w:t>
      </w:r>
      <w:r>
        <w:rPr>
          <w:spacing w:val="-3"/>
        </w:rPr>
        <w:t>o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3"/>
        </w:rPr>
        <w:t>m</w:t>
      </w:r>
      <w:r>
        <w:rPr>
          <w:spacing w:val="9"/>
        </w:rPr>
        <w:t>a</w:t>
      </w:r>
      <w:r>
        <w:t xml:space="preserve">y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5"/>
        </w:rPr>
        <w:t>i</w:t>
      </w:r>
      <w:r>
        <w:t>ts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1"/>
        </w:rPr>
        <w:t>s</w:t>
      </w:r>
      <w:r>
        <w:rPr>
          <w:spacing w:val="-5"/>
        </w:rPr>
        <w:t>c</w:t>
      </w:r>
      <w:r>
        <w:rPr>
          <w:spacing w:val="-2"/>
        </w:rPr>
        <w:t>r</w:t>
      </w:r>
      <w:r>
        <w:rPr>
          <w:spacing w:val="-5"/>
        </w:rPr>
        <w:t>e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4"/>
        </w:rPr>
        <w:t xml:space="preserve"> </w:t>
      </w:r>
      <w:r>
        <w:rPr>
          <w:spacing w:val="-5"/>
        </w:rPr>
        <w:t>e</w:t>
      </w:r>
      <w:r>
        <w:rPr>
          <w:spacing w:val="-3"/>
        </w:rPr>
        <w:t>x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t>d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10"/>
        </w:rPr>
        <w:t>e</w:t>
      </w:r>
      <w:r>
        <w:rPr>
          <w:spacing w:val="-2"/>
        </w:rPr>
        <w:t>r</w:t>
      </w:r>
      <w:r>
        <w:rPr>
          <w:spacing w:val="3"/>
        </w:rPr>
        <w:t>’</w:t>
      </w:r>
      <w:r>
        <w:t>s</w:t>
      </w:r>
      <w:r>
        <w:rPr>
          <w:spacing w:val="24"/>
        </w:rPr>
        <w:t xml:space="preserve"> </w:t>
      </w:r>
      <w:r>
        <w:t>ti</w:t>
      </w:r>
      <w:r>
        <w:rPr>
          <w:spacing w:val="-7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3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6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rPr>
          <w:spacing w:val="-5"/>
        </w:rPr>
        <w:t>e</w:t>
      </w:r>
      <w:r>
        <w:t>,</w:t>
      </w:r>
      <w:r>
        <w:rPr>
          <w:spacing w:val="35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>th</w:t>
      </w:r>
      <w:r>
        <w:rPr>
          <w:spacing w:val="11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 xml:space="preserve">r </w:t>
      </w:r>
      <w:r>
        <w:rPr>
          <w:spacing w:val="-5"/>
        </w:rPr>
        <w:t>w</w:t>
      </w:r>
      <w:r>
        <w:t>it</w:t>
      </w:r>
      <w:r>
        <w:rPr>
          <w:spacing w:val="2"/>
        </w:rPr>
        <w:t>h</w:t>
      </w:r>
      <w:r>
        <w:rPr>
          <w:spacing w:val="-3"/>
        </w:rPr>
        <w:t>ou</w:t>
      </w:r>
      <w:r>
        <w:t>t</w:t>
      </w:r>
      <w:r>
        <w:rPr>
          <w:spacing w:val="25"/>
        </w:rPr>
        <w:t xml:space="preserve"> </w:t>
      </w:r>
      <w:r>
        <w:t>li</w:t>
      </w:r>
      <w:r>
        <w:rPr>
          <w:spacing w:val="2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-4"/>
        </w:rPr>
        <w:t>s</w:t>
      </w:r>
      <w:r>
        <w:t>,</w:t>
      </w:r>
      <w:r>
        <w:rPr>
          <w:spacing w:val="3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3"/>
        </w:rPr>
        <w:t>h</w:t>
      </w:r>
      <w:r>
        <w:t>i</w:t>
      </w:r>
      <w:r>
        <w:rPr>
          <w:spacing w:val="-1"/>
        </w:rPr>
        <w:t>c</w:t>
      </w:r>
      <w:r>
        <w:t>h</w:t>
      </w:r>
      <w:r>
        <w:rPr>
          <w:spacing w:val="15"/>
        </w:rPr>
        <w:t xml:space="preserve"> 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1"/>
        </w:rPr>
        <w:t>s</w:t>
      </w:r>
      <w:r>
        <w:t>e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5"/>
        </w:rPr>
        <w:t>e</w:t>
      </w:r>
      <w:r>
        <w:rPr>
          <w:spacing w:val="-3"/>
        </w:rPr>
        <w:t>x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1"/>
        </w:rPr>
        <w:t>s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</w:t>
      </w:r>
      <w:r>
        <w:rPr>
          <w:spacing w:val="5"/>
        </w:rPr>
        <w:t>i</w:t>
      </w:r>
      <w:r>
        <w:rPr>
          <w:spacing w:val="-5"/>
        </w:rPr>
        <w:t>e</w:t>
      </w:r>
      <w:r>
        <w:t>s</w:t>
      </w:r>
      <w:r>
        <w:rPr>
          <w:spacing w:val="20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m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nd</w:t>
      </w:r>
      <w:r>
        <w:rPr>
          <w:spacing w:val="-3"/>
          <w:w w:val="103"/>
        </w:rPr>
        <w:t>m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n</w:t>
      </w:r>
      <w:r>
        <w:rPr>
          <w:w w:val="103"/>
        </w:rPr>
        <w:t xml:space="preserve">t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  <w:w w:val="103"/>
        </w:rPr>
        <w:t>C</w:t>
      </w:r>
      <w:r>
        <w:rPr>
          <w:spacing w:val="-3"/>
          <w:w w:val="103"/>
        </w:rPr>
        <w:t>on</w:t>
      </w:r>
      <w:r>
        <w:rPr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>t.</w:t>
      </w:r>
    </w:p>
    <w:p w:rsidR="00D6223C" w:rsidRDefault="002F6E37">
      <w:pPr>
        <w:spacing w:before="85" w:line="248" w:lineRule="auto"/>
        <w:ind w:left="712" w:right="414" w:hanging="509"/>
      </w:pPr>
      <w:r>
        <w:rPr>
          <w:spacing w:val="2"/>
        </w:rPr>
        <w:lastRenderedPageBreak/>
        <w:t>22</w:t>
      </w:r>
      <w:r>
        <w:rPr>
          <w:spacing w:val="1"/>
        </w:rPr>
        <w:t>.</w:t>
      </w:r>
      <w:r>
        <w:t xml:space="preserve">3  </w:t>
      </w:r>
      <w:r>
        <w:rPr>
          <w:spacing w:val="8"/>
        </w:rPr>
        <w:t xml:space="preserve"> </w:t>
      </w:r>
      <w:r>
        <w:rPr>
          <w:spacing w:val="-2"/>
        </w:rPr>
        <w:t>E</w:t>
      </w:r>
      <w:r>
        <w:rPr>
          <w:spacing w:val="-3"/>
        </w:rPr>
        <w:t>x</w:t>
      </w:r>
      <w:r>
        <w:rPr>
          <w:spacing w:val="-5"/>
        </w:rPr>
        <w:t>c</w:t>
      </w:r>
      <w:r>
        <w:rPr>
          <w:spacing w:val="-1"/>
        </w:rPr>
        <w:t>e</w:t>
      </w:r>
      <w:r>
        <w:rPr>
          <w:spacing w:val="2"/>
        </w:rPr>
        <w:t>p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2"/>
        </w:rPr>
        <w:t>u</w:t>
      </w:r>
      <w:r>
        <w:rPr>
          <w:spacing w:val="-7"/>
        </w:rP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C</w:t>
      </w:r>
      <w:r>
        <w:t>C</w:t>
      </w:r>
      <w:r>
        <w:rPr>
          <w:spacing w:val="11"/>
        </w:rPr>
        <w:t xml:space="preserve"> </w:t>
      </w:r>
      <w:r>
        <w:rPr>
          <w:spacing w:val="1"/>
        </w:rPr>
        <w:t>C</w:t>
      </w:r>
      <w:r>
        <w:t>l</w:t>
      </w:r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2</w:t>
      </w:r>
      <w:r>
        <w:rPr>
          <w:spacing w:val="2"/>
        </w:rPr>
        <w:t>5</w:t>
      </w:r>
      <w:r>
        <w:t>,</w:t>
      </w:r>
      <w:r>
        <w:rPr>
          <w:spacing w:val="1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7"/>
        </w:rPr>
        <w:t>d</w:t>
      </w:r>
      <w:r>
        <w:rPr>
          <w:spacing w:val="-5"/>
        </w:rPr>
        <w:t>e</w:t>
      </w:r>
      <w:r>
        <w:t>l</w:t>
      </w:r>
      <w:r>
        <w:rPr>
          <w:spacing w:val="4"/>
        </w:rPr>
        <w:t>a</w:t>
      </w:r>
      <w:r>
        <w:t>y</w:t>
      </w:r>
      <w:r>
        <w:rPr>
          <w:spacing w:val="3"/>
        </w:rPr>
        <w:t xml:space="preserve"> </w:t>
      </w:r>
      <w:r>
        <w:rPr>
          <w:spacing w:val="12"/>
        </w:rPr>
        <w:t>b</w:t>
      </w:r>
      <w:r>
        <w:t>y</w:t>
      </w:r>
      <w:r>
        <w:rPr>
          <w:spacing w:val="-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3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rPr>
          <w:spacing w:val="-3"/>
          <w:w w:val="103"/>
        </w:rPr>
        <w:t>d</w:t>
      </w:r>
      <w:r>
        <w:rPr>
          <w:spacing w:val="-5"/>
          <w:w w:val="103"/>
        </w:rPr>
        <w:t>e</w:t>
      </w:r>
      <w:r>
        <w:rPr>
          <w:w w:val="103"/>
        </w:rPr>
        <w:t>li</w:t>
      </w:r>
      <w:r>
        <w:rPr>
          <w:spacing w:val="2"/>
          <w:w w:val="103"/>
        </w:rPr>
        <w:t>v</w:t>
      </w:r>
      <w:r>
        <w:rPr>
          <w:spacing w:val="-5"/>
          <w:w w:val="103"/>
        </w:rPr>
        <w:t>e</w:t>
      </w:r>
      <w:r>
        <w:rPr>
          <w:spacing w:val="3"/>
          <w:w w:val="103"/>
        </w:rPr>
        <w:t>r</w:t>
      </w:r>
      <w:r>
        <w:rPr>
          <w:w w:val="103"/>
        </w:rPr>
        <w:t xml:space="preserve">y </w:t>
      </w:r>
      <w:r>
        <w:rPr>
          <w:spacing w:val="-7"/>
        </w:rPr>
        <w:t>o</w:t>
      </w:r>
      <w:r>
        <w:rPr>
          <w:spacing w:val="2"/>
        </w:rPr>
        <w:t>b</w:t>
      </w:r>
      <w:r>
        <w:t>li</w:t>
      </w:r>
      <w:r>
        <w:rPr>
          <w:spacing w:val="2"/>
        </w:rPr>
        <w:t>g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t>s</w:t>
      </w:r>
      <w:r>
        <w:rPr>
          <w:spacing w:val="45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28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3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4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rPr>
          <w:spacing w:val="5"/>
        </w:rPr>
        <w:t>l</w:t>
      </w:r>
      <w:r>
        <w:t>i</w:t>
      </w:r>
      <w:r>
        <w:rPr>
          <w:spacing w:val="-1"/>
        </w:rPr>
        <w:t>a</w:t>
      </w:r>
      <w:r>
        <w:rPr>
          <w:spacing w:val="-3"/>
        </w:rPr>
        <w:t>b</w:t>
      </w:r>
      <w:r>
        <w:rPr>
          <w:spacing w:val="5"/>
        </w:rPr>
        <w:t>l</w:t>
      </w:r>
      <w:r>
        <w:t>e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1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10"/>
        </w:rPr>
        <w:t>i</w:t>
      </w:r>
      <w:r>
        <w:rPr>
          <w:spacing w:val="-7"/>
        </w:rPr>
        <w:t>m</w:t>
      </w:r>
      <w:r>
        <w:rPr>
          <w:spacing w:val="-3"/>
        </w:rPr>
        <w:t>p</w:t>
      </w:r>
      <w:r>
        <w:rPr>
          <w:spacing w:val="2"/>
        </w:rPr>
        <w:t>o</w:t>
      </w:r>
      <w:r>
        <w:rPr>
          <w:spacing w:val="1"/>
        </w:rPr>
        <w:t>s</w:t>
      </w:r>
      <w:r>
        <w:t>iti</w:t>
      </w:r>
      <w:r>
        <w:rPr>
          <w:spacing w:val="-3"/>
        </w:rPr>
        <w:t>o</w:t>
      </w:r>
      <w:r>
        <w:t>n</w:t>
      </w:r>
      <w:r>
        <w:rPr>
          <w:spacing w:val="3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0"/>
        </w:rPr>
        <w:t xml:space="preserve"> </w:t>
      </w:r>
      <w:r>
        <w:t>li</w:t>
      </w:r>
      <w:r>
        <w:rPr>
          <w:spacing w:val="2"/>
        </w:rPr>
        <w:t>q</w:t>
      </w:r>
      <w:r>
        <w:rPr>
          <w:spacing w:val="-3"/>
        </w:rPr>
        <w:t>u</w:t>
      </w:r>
      <w:r>
        <w:rPr>
          <w:spacing w:val="5"/>
        </w:rPr>
        <w:t>i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10"/>
        </w:rPr>
        <w:t>e</w:t>
      </w:r>
      <w:r>
        <w:t>s</w:t>
      </w:r>
      <w:r>
        <w:rPr>
          <w:spacing w:val="39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-1"/>
        </w:rPr>
        <w:t>a</w:t>
      </w:r>
      <w:r>
        <w:rPr>
          <w:spacing w:val="-3"/>
        </w:rPr>
        <w:t>n</w:t>
      </w:r>
      <w:r>
        <w:t>t</w:t>
      </w:r>
      <w:r>
        <w:rPr>
          <w:spacing w:val="38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  <w:w w:val="103"/>
        </w:rPr>
        <w:t>G</w:t>
      </w:r>
      <w:r>
        <w:rPr>
          <w:spacing w:val="6"/>
          <w:w w:val="103"/>
        </w:rPr>
        <w:t>C</w:t>
      </w:r>
      <w:r>
        <w:rPr>
          <w:w w:val="103"/>
        </w:rPr>
        <w:t xml:space="preserve">C </w:t>
      </w:r>
      <w:r>
        <w:rPr>
          <w:spacing w:val="1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6"/>
        </w:rPr>
        <w:t>s</w:t>
      </w:r>
      <w:r>
        <w:t>e</w:t>
      </w:r>
      <w:r>
        <w:rPr>
          <w:spacing w:val="42"/>
        </w:rPr>
        <w:t xml:space="preserve"> </w:t>
      </w:r>
      <w:r>
        <w:rPr>
          <w:spacing w:val="2"/>
        </w:rPr>
        <w:t>2</w:t>
      </w:r>
      <w:r>
        <w:rPr>
          <w:spacing w:val="-3"/>
        </w:rPr>
        <w:t>3</w:t>
      </w:r>
      <w:r>
        <w:t>,</w:t>
      </w:r>
      <w:r>
        <w:rPr>
          <w:spacing w:val="45"/>
        </w:rPr>
        <w:t xml:space="preserve"> </w:t>
      </w:r>
      <w:r>
        <w:rPr>
          <w:spacing w:val="-7"/>
        </w:rPr>
        <w:t>u</w:t>
      </w:r>
      <w:r>
        <w:rPr>
          <w:spacing w:val="-3"/>
        </w:rPr>
        <w:t>n</w:t>
      </w:r>
      <w:r>
        <w:rPr>
          <w:spacing w:val="5"/>
        </w:rPr>
        <w:t>l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 xml:space="preserve">n  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-7"/>
        </w:rPr>
        <w:t>x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1"/>
        </w:rPr>
        <w:t>s</w:t>
      </w:r>
      <w:r>
        <w:t>i</w:t>
      </w:r>
      <w:r>
        <w:rPr>
          <w:spacing w:val="2"/>
        </w:rPr>
        <w:t>o</w:t>
      </w:r>
      <w:r>
        <w:t xml:space="preserve">n </w:t>
      </w:r>
      <w:r>
        <w:rPr>
          <w:spacing w:val="2"/>
        </w:rPr>
        <w:t xml:space="preserve"> o</w:t>
      </w:r>
      <w:r>
        <w:t>f</w:t>
      </w:r>
      <w:r>
        <w:rPr>
          <w:spacing w:val="30"/>
        </w:rPr>
        <w:t xml:space="preserve"> </w:t>
      </w:r>
      <w:r>
        <w:t>ti</w:t>
      </w:r>
      <w:r>
        <w:rPr>
          <w:spacing w:val="-3"/>
        </w:rPr>
        <w:t>m</w:t>
      </w:r>
      <w:r>
        <w:t>e</w:t>
      </w:r>
      <w:r>
        <w:rPr>
          <w:spacing w:val="42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1"/>
        </w:rPr>
        <w:t>e</w:t>
      </w:r>
      <w:r>
        <w:t>d</w:t>
      </w:r>
      <w:r>
        <w:rPr>
          <w:spacing w:val="49"/>
        </w:rPr>
        <w:t xml:space="preserve"> </w:t>
      </w:r>
      <w:r>
        <w:rPr>
          <w:spacing w:val="-7"/>
        </w:rPr>
        <w:t>u</w:t>
      </w:r>
      <w:r>
        <w:rPr>
          <w:spacing w:val="7"/>
        </w:rPr>
        <w:t>p</w:t>
      </w:r>
      <w:r>
        <w:rPr>
          <w:spacing w:val="-3"/>
        </w:rPr>
        <w:t>o</w:t>
      </w:r>
      <w:r>
        <w:t>n</w:t>
      </w:r>
      <w:r>
        <w:rPr>
          <w:spacing w:val="36"/>
        </w:rPr>
        <w:t xml:space="preserve"> </w:t>
      </w:r>
      <w:r>
        <w:rPr>
          <w:spacing w:val="7"/>
        </w:rPr>
        <w:t>p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t </w:t>
      </w:r>
      <w:r>
        <w:rPr>
          <w:spacing w:val="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29"/>
        </w:rPr>
        <w:t xml:space="preserve"> </w:t>
      </w:r>
      <w:r>
        <w:rPr>
          <w:spacing w:val="-1"/>
        </w:rPr>
        <w:t>G</w:t>
      </w:r>
      <w:r>
        <w:rPr>
          <w:spacing w:val="6"/>
        </w:rPr>
        <w:t>C</w:t>
      </w:r>
      <w:r>
        <w:t>C</w:t>
      </w:r>
      <w:r>
        <w:rPr>
          <w:spacing w:val="45"/>
        </w:rPr>
        <w:t xml:space="preserve"> </w:t>
      </w:r>
      <w:r>
        <w:rPr>
          <w:spacing w:val="1"/>
        </w:rPr>
        <w:t>C</w:t>
      </w:r>
      <w:r>
        <w:t>l</w:t>
      </w:r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42"/>
        </w:rPr>
        <w:t xml:space="preserve"> </w:t>
      </w:r>
      <w:r>
        <w:rPr>
          <w:spacing w:val="2"/>
        </w:rPr>
        <w:t>2</w:t>
      </w:r>
      <w:r>
        <w:rPr>
          <w:spacing w:val="-3"/>
        </w:rPr>
        <w:t>2</w:t>
      </w:r>
      <w:r>
        <w:rPr>
          <w:spacing w:val="6"/>
        </w:rPr>
        <w:t>.</w:t>
      </w:r>
      <w:r>
        <w:t>2</w:t>
      </w:r>
      <w:r>
        <w:rPr>
          <w:spacing w:val="39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>t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t>t</w:t>
      </w:r>
      <w:r>
        <w:rPr>
          <w:spacing w:val="49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rPr>
          <w:spacing w:val="-5"/>
        </w:rPr>
        <w:t>a</w:t>
      </w:r>
      <w:r>
        <w:rPr>
          <w:spacing w:val="2"/>
        </w:rPr>
        <w:t>pp</w:t>
      </w:r>
      <w:r>
        <w:t>li</w:t>
      </w:r>
      <w:r>
        <w:rPr>
          <w:spacing w:val="-5"/>
        </w:rPr>
        <w:t>c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2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li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4"/>
        </w:rPr>
        <w:t xml:space="preserve"> </w:t>
      </w:r>
      <w:r>
        <w:rPr>
          <w:spacing w:val="-3"/>
          <w:w w:val="103"/>
        </w:rPr>
        <w:t>d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D6223C">
      <w:pPr>
        <w:spacing w:before="5" w:line="280" w:lineRule="exact"/>
        <w:rPr>
          <w:sz w:val="28"/>
          <w:szCs w:val="28"/>
        </w:rPr>
      </w:pPr>
    </w:p>
    <w:p w:rsidR="00D6223C" w:rsidRDefault="002F6E37">
      <w:pPr>
        <w:ind w:left="203"/>
      </w:pPr>
      <w:r>
        <w:rPr>
          <w:b/>
        </w:rPr>
        <w:t>23.</w:t>
      </w:r>
      <w:r>
        <w:rPr>
          <w:b/>
          <w:spacing w:val="-4"/>
        </w:rPr>
        <w:t xml:space="preserve"> </w:t>
      </w:r>
      <w:r>
        <w:rPr>
          <w:b/>
          <w:spacing w:val="5"/>
        </w:rPr>
        <w:t>L</w:t>
      </w:r>
      <w:r>
        <w:rPr>
          <w:b/>
          <w:spacing w:val="-8"/>
        </w:rPr>
        <w:t>i</w:t>
      </w:r>
      <w:r>
        <w:rPr>
          <w:b/>
          <w:spacing w:val="-1"/>
        </w:rPr>
        <w:t>qu</w:t>
      </w:r>
      <w:r>
        <w:rPr>
          <w:b/>
          <w:spacing w:val="-8"/>
        </w:rPr>
        <w:t>i</w:t>
      </w:r>
      <w:r>
        <w:rPr>
          <w:b/>
          <w:spacing w:val="3"/>
        </w:rPr>
        <w:t>d</w:t>
      </w:r>
      <w:r>
        <w:rPr>
          <w:b/>
        </w:rPr>
        <w:t>a</w:t>
      </w:r>
      <w:r>
        <w:rPr>
          <w:b/>
          <w:spacing w:val="-4"/>
        </w:rPr>
        <w:t>t</w:t>
      </w:r>
      <w:r>
        <w:rPr>
          <w:b/>
          <w:spacing w:val="-3"/>
        </w:rPr>
        <w:t>e</w:t>
      </w:r>
      <w:r>
        <w:rPr>
          <w:b/>
        </w:rPr>
        <w:t>d</w:t>
      </w:r>
      <w:r>
        <w:rPr>
          <w:b/>
          <w:spacing w:val="-8"/>
        </w:rPr>
        <w:t xml:space="preserve"> </w:t>
      </w:r>
      <w:r>
        <w:rPr>
          <w:b/>
          <w:spacing w:val="3"/>
        </w:rPr>
        <w:t>d</w:t>
      </w:r>
      <w:r>
        <w:rPr>
          <w:b/>
          <w:spacing w:val="-4"/>
        </w:rPr>
        <w:t>am</w:t>
      </w:r>
      <w:r>
        <w:rPr>
          <w:b/>
        </w:rPr>
        <w:t>ag</w:t>
      </w:r>
      <w:r>
        <w:rPr>
          <w:b/>
          <w:spacing w:val="-3"/>
        </w:rPr>
        <w:t>e</w:t>
      </w:r>
      <w:r>
        <w:rPr>
          <w:b/>
        </w:rPr>
        <w:t>s</w:t>
      </w:r>
    </w:p>
    <w:p w:rsidR="00D6223C" w:rsidRDefault="002F6E37">
      <w:pPr>
        <w:spacing w:before="34" w:line="248" w:lineRule="auto"/>
        <w:ind w:left="640" w:right="428" w:hanging="437"/>
        <w:jc w:val="both"/>
      </w:pPr>
      <w:r>
        <w:rPr>
          <w:spacing w:val="2"/>
        </w:rPr>
        <w:t>23</w:t>
      </w:r>
      <w:r>
        <w:rPr>
          <w:spacing w:val="1"/>
        </w:rPr>
        <w:t>.</w:t>
      </w:r>
      <w:r>
        <w:t xml:space="preserve">1 </w:t>
      </w:r>
      <w:r>
        <w:rPr>
          <w:spacing w:val="48"/>
        </w:rPr>
        <w:t xml:space="preserve"> </w:t>
      </w:r>
      <w:r>
        <w:t>S</w:t>
      </w:r>
      <w:r>
        <w:rPr>
          <w:spacing w:val="-3"/>
        </w:rPr>
        <w:t>ub</w:t>
      </w:r>
      <w:r>
        <w:rPr>
          <w:spacing w:val="5"/>
        </w:rPr>
        <w:t>j</w:t>
      </w:r>
      <w:r>
        <w:rPr>
          <w:spacing w:val="-5"/>
        </w:rPr>
        <w:t>ec</w:t>
      </w:r>
      <w:r>
        <w:t>t</w:t>
      </w:r>
      <w:r>
        <w:rPr>
          <w:spacing w:val="44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C</w:t>
      </w:r>
      <w:r>
        <w:t>C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t>l</w:t>
      </w:r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33"/>
        </w:rPr>
        <w:t xml:space="preserve"> </w:t>
      </w:r>
      <w:r>
        <w:rPr>
          <w:spacing w:val="-3"/>
        </w:rPr>
        <w:t>2</w:t>
      </w:r>
      <w:r>
        <w:rPr>
          <w:spacing w:val="2"/>
        </w:rPr>
        <w:t>5</w:t>
      </w:r>
      <w:r>
        <w:t>,</w:t>
      </w:r>
      <w:r>
        <w:rPr>
          <w:spacing w:val="25"/>
        </w:rPr>
        <w:t xml:space="preserve"> </w:t>
      </w:r>
      <w:r>
        <w:rPr>
          <w:spacing w:val="5"/>
        </w:rPr>
        <w:t>i</w:t>
      </w:r>
      <w:r>
        <w:t>f</w:t>
      </w:r>
      <w:r>
        <w:rPr>
          <w:spacing w:val="19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23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rPr>
          <w:spacing w:val="-5"/>
        </w:rPr>
        <w:t>l</w:t>
      </w:r>
      <w:r>
        <w:t>i</w:t>
      </w:r>
      <w:r>
        <w:rPr>
          <w:spacing w:val="-5"/>
        </w:rPr>
        <w:t>e</w:t>
      </w:r>
      <w:r>
        <w:t>r</w:t>
      </w:r>
      <w:r>
        <w:rPr>
          <w:spacing w:val="40"/>
        </w:rPr>
        <w:t xml:space="preserve"> </w:t>
      </w:r>
      <w:r>
        <w:rPr>
          <w:spacing w:val="-2"/>
        </w:rPr>
        <w:t>f</w:t>
      </w:r>
      <w:r>
        <w:rPr>
          <w:spacing w:val="-5"/>
        </w:rPr>
        <w:t>a</w:t>
      </w:r>
      <w:r>
        <w:rPr>
          <w:spacing w:val="5"/>
        </w:rPr>
        <w:t>i</w:t>
      </w:r>
      <w:r>
        <w:t>ls</w:t>
      </w:r>
      <w:r>
        <w:rPr>
          <w:spacing w:val="28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5"/>
        </w:rPr>
        <w:t>l</w:t>
      </w:r>
      <w:r>
        <w:t>i</w:t>
      </w:r>
      <w:r>
        <w:rPr>
          <w:spacing w:val="-3"/>
        </w:rPr>
        <w:t>v</w:t>
      </w:r>
      <w:r>
        <w:rPr>
          <w:spacing w:val="-5"/>
        </w:rPr>
        <w:t>e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23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8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0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t>s</w:t>
      </w:r>
      <w:r>
        <w:rPr>
          <w:spacing w:val="3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0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rf</w:t>
      </w:r>
      <w:r>
        <w:rPr>
          <w:spacing w:val="-7"/>
        </w:rPr>
        <w:t>o</w:t>
      </w:r>
      <w:r>
        <w:rPr>
          <w:spacing w:val="3"/>
        </w:rPr>
        <w:t>r</w:t>
      </w:r>
      <w:r>
        <w:t>m</w:t>
      </w:r>
      <w:r>
        <w:rPr>
          <w:spacing w:val="29"/>
        </w:rPr>
        <w:t xml:space="preserve"> </w:t>
      </w:r>
      <w:r>
        <w:rPr>
          <w:spacing w:val="5"/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e </w:t>
      </w:r>
      <w: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10"/>
        </w:rPr>
        <w:t>e</w:t>
      </w:r>
      <w:r>
        <w:t>s</w:t>
      </w:r>
      <w:r>
        <w:rPr>
          <w:spacing w:val="28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t>in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t>i</w:t>
      </w:r>
      <w:r>
        <w:rPr>
          <w:spacing w:val="-3"/>
        </w:rPr>
        <w:t>od</w:t>
      </w:r>
      <w:r>
        <w:rPr>
          <w:spacing w:val="-2"/>
        </w:rPr>
        <w:t>(</w:t>
      </w:r>
      <w:r>
        <w:rPr>
          <w:spacing w:val="1"/>
        </w:rPr>
        <w:t>s</w:t>
      </w:r>
      <w:r>
        <w:t>)</w:t>
      </w:r>
      <w:r>
        <w:rPr>
          <w:spacing w:val="28"/>
        </w:rPr>
        <w:t xml:space="preserve"> </w:t>
      </w:r>
      <w:r>
        <w:rPr>
          <w:spacing w:val="-4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2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ll,</w:t>
      </w:r>
      <w:r>
        <w:rPr>
          <w:spacing w:val="17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2"/>
        </w:rPr>
        <w:t>ho</w:t>
      </w:r>
      <w:r>
        <w:rPr>
          <w:spacing w:val="-7"/>
        </w:rPr>
        <w:t>u</w:t>
      </w:r>
      <w:r>
        <w:t>t</w:t>
      </w:r>
      <w:r>
        <w:rPr>
          <w:spacing w:val="26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10"/>
        </w:rPr>
        <w:t>j</w:t>
      </w:r>
      <w:r>
        <w:rPr>
          <w:spacing w:val="-3"/>
        </w:rPr>
        <w:t>ud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4"/>
        </w:rPr>
        <w:t xml:space="preserve"> </w:t>
      </w:r>
      <w:r>
        <w:rPr>
          <w:spacing w:val="5"/>
          <w:w w:val="103"/>
        </w:rPr>
        <w:t>t</w:t>
      </w:r>
      <w:r>
        <w:rPr>
          <w:w w:val="103"/>
        </w:rPr>
        <w:t xml:space="preserve">o </w:t>
      </w:r>
      <w:r>
        <w:t>its</w:t>
      </w:r>
      <w:r>
        <w:rPr>
          <w:spacing w:val="23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37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d</w:t>
      </w:r>
      <w:r>
        <w:t>i</w:t>
      </w:r>
      <w:r>
        <w:rPr>
          <w:spacing w:val="-5"/>
        </w:rPr>
        <w:t>e</w:t>
      </w:r>
      <w:r>
        <w:t>s</w:t>
      </w:r>
      <w:r>
        <w:rPr>
          <w:spacing w:val="48"/>
        </w:rPr>
        <w:t xml:space="preserve"> </w:t>
      </w:r>
      <w:r>
        <w:rPr>
          <w:spacing w:val="-7"/>
        </w:rPr>
        <w:t>u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33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23"/>
        </w:rPr>
        <w:t xml:space="preserve"> </w:t>
      </w:r>
      <w:r>
        <w:rPr>
          <w:spacing w:val="6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4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2"/>
        </w:rPr>
        <w:t>u</w:t>
      </w:r>
      <w:r>
        <w:rPr>
          <w:spacing w:val="-1"/>
        </w:rPr>
        <w:t>c</w:t>
      </w:r>
      <w:r>
        <w:t>t</w:t>
      </w:r>
      <w:r>
        <w:rPr>
          <w:spacing w:val="37"/>
        </w:rPr>
        <w:t xml:space="preserve"> </w:t>
      </w:r>
      <w:r>
        <w:rPr>
          <w:spacing w:val="-2"/>
        </w:rPr>
        <w:t>fr</w:t>
      </w:r>
      <w:r>
        <w:rPr>
          <w:spacing w:val="2"/>
        </w:rPr>
        <w:t>o</w:t>
      </w:r>
      <w:r>
        <w:t>m</w:t>
      </w:r>
      <w:r>
        <w:rPr>
          <w:spacing w:val="2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42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t>li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0"/>
        </w:rPr>
        <w:t>e</w:t>
      </w:r>
      <w:r>
        <w:rPr>
          <w:spacing w:val="1"/>
        </w:rPr>
        <w:t>s</w:t>
      </w:r>
      <w:r>
        <w:t>,  a</w:t>
      </w:r>
      <w:r>
        <w:rPr>
          <w:spacing w:val="23"/>
        </w:rPr>
        <w:t xml:space="preserve"> </w:t>
      </w:r>
      <w:r>
        <w:rPr>
          <w:spacing w:val="-4"/>
          <w:w w:val="103"/>
        </w:rPr>
        <w:t>s</w:t>
      </w:r>
      <w:r>
        <w:rPr>
          <w:spacing w:val="2"/>
          <w:w w:val="103"/>
        </w:rPr>
        <w:t>u</w:t>
      </w:r>
      <w:r>
        <w:rPr>
          <w:w w:val="103"/>
        </w:rPr>
        <w:t xml:space="preserve">m 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5"/>
        </w:rPr>
        <w:t>a</w:t>
      </w:r>
      <w:r>
        <w:rPr>
          <w:spacing w:val="10"/>
        </w:rPr>
        <w:t>l</w:t>
      </w:r>
      <w:r>
        <w:rPr>
          <w:spacing w:val="-5"/>
        </w:rPr>
        <w:t>e</w:t>
      </w:r>
      <w:r>
        <w:rPr>
          <w:spacing w:val="-3"/>
        </w:rPr>
        <w:t>n</w:t>
      </w:r>
      <w:r>
        <w:t xml:space="preserve">t </w:t>
      </w:r>
      <w:r>
        <w:rPr>
          <w:spacing w:val="31"/>
        </w:rPr>
        <w:t xml:space="preserve"> </w:t>
      </w:r>
      <w:r>
        <w:t xml:space="preserve">to </w:t>
      </w:r>
      <w:r>
        <w:rPr>
          <w:spacing w:val="4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3"/>
        </w:rPr>
        <w:t xml:space="preserve"> 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4"/>
        </w:rPr>
        <w:t>a</w:t>
      </w:r>
      <w:r>
        <w:rPr>
          <w:spacing w:val="2"/>
        </w:rPr>
        <w:t>g</w:t>
      </w:r>
      <w:r>
        <w:t xml:space="preserve">e </w:t>
      </w:r>
      <w:r>
        <w:rPr>
          <w:spacing w:val="22"/>
        </w:rPr>
        <w:t xml:space="preserve"> 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10"/>
        </w:rPr>
        <w:t>i</w:t>
      </w:r>
      <w:r>
        <w:rPr>
          <w:spacing w:val="-5"/>
        </w:rPr>
        <w:t>e</w:t>
      </w:r>
      <w:r>
        <w:t xml:space="preserve">d </w:t>
      </w:r>
      <w:r>
        <w:rPr>
          <w:spacing w:val="25"/>
        </w:rPr>
        <w:t xml:space="preserve"> </w:t>
      </w:r>
      <w:r>
        <w:t xml:space="preserve">in </w:t>
      </w:r>
      <w:r>
        <w:rPr>
          <w:spacing w:val="4"/>
        </w:rPr>
        <w:t xml:space="preserve"> </w:t>
      </w:r>
      <w:r>
        <w:t>S</w:t>
      </w:r>
      <w:r>
        <w:rPr>
          <w:spacing w:val="6"/>
        </w:rPr>
        <w:t>C</w:t>
      </w:r>
      <w:r>
        <w:t xml:space="preserve">C 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 xml:space="preserve">e </w:t>
      </w:r>
      <w:r>
        <w:rPr>
          <w:spacing w:val="12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t xml:space="preserve">d 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"/>
        </w:rPr>
        <w:t>c</w:t>
      </w:r>
      <w:r>
        <w:t xml:space="preserve">e 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 xml:space="preserve">f  </w:t>
      </w:r>
      <w:r>
        <w:rPr>
          <w:spacing w:val="5"/>
        </w:rPr>
        <w:t>t</w:t>
      </w:r>
      <w:r>
        <w:rPr>
          <w:spacing w:val="-3"/>
        </w:rPr>
        <w:t>h</w:t>
      </w:r>
      <w:r>
        <w:t xml:space="preserve">e </w:t>
      </w:r>
      <w:r>
        <w:rPr>
          <w:spacing w:val="12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9"/>
        </w:rPr>
        <w:t>a</w:t>
      </w:r>
      <w:r>
        <w:rPr>
          <w:spacing w:val="-7"/>
        </w:rPr>
        <w:t>y</w:t>
      </w:r>
      <w:r>
        <w:rPr>
          <w:spacing w:val="-5"/>
        </w:rPr>
        <w:t>e</w:t>
      </w:r>
      <w:r>
        <w:t xml:space="preserve">d </w:t>
      </w:r>
      <w:r>
        <w:rPr>
          <w:spacing w:val="27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</w:t>
      </w:r>
      <w:r>
        <w:rPr>
          <w:spacing w:val="2"/>
        </w:rPr>
        <w:t>o</w:t>
      </w:r>
      <w:r>
        <w:rPr>
          <w:spacing w:val="-3"/>
        </w:rPr>
        <w:t>d</w:t>
      </w:r>
      <w:r>
        <w:t xml:space="preserve">s </w:t>
      </w:r>
      <w:r>
        <w:rPr>
          <w:spacing w:val="23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 xml:space="preserve">r </w:t>
      </w:r>
      <w:r>
        <w:rPr>
          <w:spacing w:val="-3"/>
        </w:rPr>
        <w:t>un</w:t>
      </w:r>
      <w:r>
        <w:rPr>
          <w:spacing w:val="7"/>
        </w:rPr>
        <w:t>p</w:t>
      </w:r>
      <w:r>
        <w:rPr>
          <w:spacing w:val="-10"/>
        </w:rPr>
        <w:t>e</w:t>
      </w:r>
      <w:r>
        <w:rPr>
          <w:spacing w:val="3"/>
        </w:rPr>
        <w:t>rf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e</w:t>
      </w:r>
      <w:r>
        <w:t>d</w:t>
      </w:r>
      <w:r>
        <w:rPr>
          <w:spacing w:val="31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5"/>
        </w:rPr>
        <w:t>e</w:t>
      </w:r>
      <w:r>
        <w:rPr>
          <w:spacing w:val="4"/>
        </w:rPr>
        <w:t>a</w:t>
      </w:r>
      <w:r>
        <w:rPr>
          <w:spacing w:val="-5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wee</w:t>
      </w:r>
      <w:r>
        <w:t>k</w:t>
      </w:r>
      <w:r>
        <w:rPr>
          <w:spacing w:val="13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a</w:t>
      </w:r>
      <w:r>
        <w:rPr>
          <w:spacing w:val="-2"/>
        </w:rPr>
        <w:t>r</w:t>
      </w:r>
      <w:r>
        <w:t>t</w:t>
      </w:r>
      <w:r>
        <w:rPr>
          <w:spacing w:val="16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o</w:t>
      </w:r>
      <w:r>
        <w:t>f</w:t>
      </w:r>
      <w:r>
        <w:rPr>
          <w:spacing w:val="2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9"/>
        </w:rPr>
        <w:t>a</w:t>
      </w:r>
      <w:r>
        <w:t>y</w:t>
      </w:r>
      <w:r>
        <w:rPr>
          <w:spacing w:val="8"/>
        </w:rPr>
        <w:t xml:space="preserve"> </w:t>
      </w:r>
      <w:r>
        <w:rPr>
          <w:spacing w:val="2"/>
        </w:rPr>
        <w:t>u</w:t>
      </w:r>
      <w:r>
        <w:rPr>
          <w:spacing w:val="-7"/>
        </w:rPr>
        <w:t>n</w:t>
      </w:r>
      <w:r>
        <w:rPr>
          <w:spacing w:val="5"/>
        </w:rPr>
        <w:t>t</w:t>
      </w:r>
      <w:r>
        <w:t>il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"/>
        </w:rPr>
        <w:t>u</w:t>
      </w:r>
      <w:r>
        <w:rPr>
          <w:spacing w:val="-1"/>
        </w:rPr>
        <w:t>a</w:t>
      </w:r>
      <w:r>
        <w:t>l</w:t>
      </w:r>
      <w:r>
        <w:rPr>
          <w:spacing w:val="16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8"/>
        </w:rPr>
        <w:t>r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rPr>
          <w:spacing w:val="-5"/>
        </w:rPr>
        <w:t>e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u</w:t>
      </w:r>
      <w:r>
        <w:t>p</w:t>
      </w:r>
      <w:r>
        <w:rPr>
          <w:spacing w:val="11"/>
        </w:rPr>
        <w:t xml:space="preserve"> </w:t>
      </w:r>
      <w:r>
        <w:rPr>
          <w:w w:val="103"/>
        </w:rPr>
        <w:t xml:space="preserve">to a  </w:t>
      </w:r>
      <w:r>
        <w:rPr>
          <w:spacing w:val="-3"/>
        </w:rPr>
        <w:t>m</w:t>
      </w:r>
      <w:r>
        <w:rPr>
          <w:spacing w:val="4"/>
        </w:rPr>
        <w:t>a</w:t>
      </w:r>
      <w:r>
        <w:rPr>
          <w:spacing w:val="-7"/>
        </w:rPr>
        <w:t>x</w:t>
      </w:r>
      <w:r>
        <w:rPr>
          <w:spacing w:val="5"/>
        </w:rPr>
        <w:t>i</w:t>
      </w:r>
      <w:r>
        <w:rPr>
          <w:spacing w:val="-7"/>
        </w:rPr>
        <w:t>m</w:t>
      </w:r>
      <w:r>
        <w:rPr>
          <w:spacing w:val="2"/>
        </w:rPr>
        <w:t>u</w:t>
      </w:r>
      <w:r>
        <w:t xml:space="preserve">m </w:t>
      </w:r>
      <w:r>
        <w:rPr>
          <w:spacing w:val="27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 xml:space="preserve">n </w:t>
      </w:r>
      <w:r>
        <w:rPr>
          <w:spacing w:val="26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4"/>
        </w:rPr>
        <w:t xml:space="preserve"> </w:t>
      </w:r>
      <w:r>
        <w:t>t</w:t>
      </w:r>
      <w:r>
        <w:rPr>
          <w:spacing w:val="-3"/>
        </w:rPr>
        <w:t>h</w:t>
      </w:r>
      <w:r>
        <w:t xml:space="preserve">e </w:t>
      </w:r>
      <w:r>
        <w:rPr>
          <w:spacing w:val="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4"/>
        </w:rPr>
        <w:t>a</w:t>
      </w:r>
      <w:r>
        <w:rPr>
          <w:spacing w:val="-3"/>
        </w:rPr>
        <w:t>g</w:t>
      </w:r>
      <w:r>
        <w:t xml:space="preserve">e 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 xml:space="preserve">d </w:t>
      </w:r>
      <w:r>
        <w:rPr>
          <w:spacing w:val="20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3"/>
        </w:rPr>
        <w:t xml:space="preserve"> </w:t>
      </w:r>
      <w:r>
        <w:t>S</w:t>
      </w:r>
      <w:r>
        <w:rPr>
          <w:spacing w:val="1"/>
        </w:rPr>
        <w:t>CC</w:t>
      </w:r>
      <w:r>
        <w:t xml:space="preserve">. 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e 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7"/>
        </w:rPr>
        <w:t xml:space="preserve"> </w:t>
      </w:r>
      <w:r>
        <w:rPr>
          <w:spacing w:val="-7"/>
        </w:rPr>
        <w:t>m</w:t>
      </w:r>
      <w:r>
        <w:rPr>
          <w:spacing w:val="4"/>
        </w:rPr>
        <w:t>a</w:t>
      </w:r>
      <w:r>
        <w:rPr>
          <w:spacing w:val="-3"/>
        </w:rPr>
        <w:t>x</w:t>
      </w:r>
      <w:r>
        <w:rPr>
          <w:spacing w:val="5"/>
        </w:rPr>
        <w:t>i</w:t>
      </w:r>
      <w:r>
        <w:rPr>
          <w:spacing w:val="-3"/>
        </w:rPr>
        <w:t>mu</w:t>
      </w:r>
      <w:r>
        <w:t xml:space="preserve">m </w:t>
      </w:r>
      <w:r>
        <w:rPr>
          <w:spacing w:val="17"/>
        </w:rPr>
        <w:t xml:space="preserve"> </w:t>
      </w:r>
      <w:r>
        <w:t xml:space="preserve">is </w:t>
      </w:r>
      <w:r>
        <w:rPr>
          <w:spacing w:val="10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eac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-7"/>
        </w:rPr>
        <w:t>d</w:t>
      </w:r>
      <w:r>
        <w:t xml:space="preserve">, </w:t>
      </w:r>
      <w:r>
        <w:rPr>
          <w:spacing w:val="26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10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13"/>
        </w:rPr>
        <w:t xml:space="preserve"> </w:t>
      </w:r>
      <w:r>
        <w:rPr>
          <w:spacing w:val="-3"/>
        </w:rPr>
        <w:t>m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5"/>
        </w:rPr>
        <w:t>t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3"/>
        </w:rPr>
        <w:t xml:space="preserve"> </w:t>
      </w:r>
      <w:r>
        <w:rPr>
          <w:spacing w:val="2"/>
        </w:rPr>
        <w:t>p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4"/>
        </w:rPr>
        <w:t>a</w:t>
      </w:r>
      <w:r>
        <w:rPr>
          <w:spacing w:val="-7"/>
        </w:rPr>
        <w:t>n</w:t>
      </w:r>
      <w:r>
        <w:t>t</w:t>
      </w:r>
      <w:r>
        <w:rPr>
          <w:spacing w:val="29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G</w:t>
      </w:r>
      <w:r>
        <w:rPr>
          <w:spacing w:val="-4"/>
        </w:rPr>
        <w:t>C</w:t>
      </w:r>
      <w:r>
        <w:t>C</w:t>
      </w:r>
      <w:r>
        <w:rPr>
          <w:spacing w:val="16"/>
        </w:rPr>
        <w:t xml:space="preserve"> </w:t>
      </w:r>
      <w:r>
        <w:rPr>
          <w:spacing w:val="-4"/>
        </w:rPr>
        <w:t>C</w:t>
      </w:r>
      <w:r>
        <w:t>l</w:t>
      </w:r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13"/>
        </w:rPr>
        <w:t xml:space="preserve"> </w:t>
      </w:r>
      <w:r>
        <w:rPr>
          <w:spacing w:val="-3"/>
          <w:w w:val="103"/>
        </w:rPr>
        <w:t>2</w:t>
      </w:r>
      <w:r>
        <w:rPr>
          <w:spacing w:val="2"/>
          <w:w w:val="103"/>
        </w:rPr>
        <w:t>4</w:t>
      </w:r>
      <w:r>
        <w:rPr>
          <w:w w:val="103"/>
        </w:rPr>
        <w:t>.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9" w:line="220" w:lineRule="exact"/>
        <w:rPr>
          <w:sz w:val="22"/>
          <w:szCs w:val="22"/>
        </w:rPr>
      </w:pPr>
    </w:p>
    <w:p w:rsidR="00D6223C" w:rsidRDefault="002F6E37">
      <w:pPr>
        <w:ind w:left="203"/>
      </w:pPr>
      <w:r>
        <w:rPr>
          <w:b/>
        </w:rPr>
        <w:t>24.</w:t>
      </w:r>
      <w:r>
        <w:rPr>
          <w:b/>
          <w:spacing w:val="-4"/>
        </w:rPr>
        <w:t xml:space="preserve"> </w:t>
      </w:r>
      <w:r>
        <w:rPr>
          <w:b/>
          <w:spacing w:val="5"/>
        </w:rPr>
        <w:t>T</w:t>
      </w:r>
      <w:r>
        <w:rPr>
          <w:b/>
          <w:spacing w:val="-7"/>
        </w:rPr>
        <w:t>er</w:t>
      </w:r>
      <w:r>
        <w:rPr>
          <w:b/>
          <w:spacing w:val="1"/>
        </w:rPr>
        <w:t>m</w:t>
      </w:r>
      <w:r>
        <w:rPr>
          <w:b/>
          <w:spacing w:val="-3"/>
        </w:rPr>
        <w:t>i</w:t>
      </w:r>
      <w:r>
        <w:rPr>
          <w:b/>
          <w:spacing w:val="3"/>
        </w:rPr>
        <w:t>n</w:t>
      </w:r>
      <w:r>
        <w:rPr>
          <w:b/>
        </w:rPr>
        <w:t>a</w:t>
      </w:r>
      <w:r>
        <w:rPr>
          <w:b/>
          <w:spacing w:val="-4"/>
        </w:rPr>
        <w:t>t</w:t>
      </w:r>
      <w:r>
        <w:rPr>
          <w:b/>
          <w:spacing w:val="-3"/>
        </w:rPr>
        <w:t>i</w:t>
      </w:r>
      <w:r>
        <w:rPr>
          <w:b/>
          <w:spacing w:val="-4"/>
        </w:rPr>
        <w:t>o</w:t>
      </w:r>
      <w:r>
        <w:rPr>
          <w:b/>
        </w:rPr>
        <w:t>n</w:t>
      </w:r>
      <w:r>
        <w:rPr>
          <w:b/>
          <w:spacing w:val="2"/>
        </w:rPr>
        <w:t xml:space="preserve"> </w:t>
      </w:r>
      <w:r>
        <w:rPr>
          <w:b/>
          <w:spacing w:val="-4"/>
        </w:rPr>
        <w:t>fo</w:t>
      </w:r>
      <w:r>
        <w:rPr>
          <w:b/>
        </w:rPr>
        <w:t>r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D</w:t>
      </w:r>
      <w:r>
        <w:rPr>
          <w:b/>
          <w:spacing w:val="2"/>
        </w:rPr>
        <w:t>e</w:t>
      </w:r>
      <w:r>
        <w:rPr>
          <w:b/>
          <w:spacing w:val="-9"/>
        </w:rPr>
        <w:t>f</w:t>
      </w:r>
      <w:r>
        <w:rPr>
          <w:b/>
        </w:rPr>
        <w:t>a</w:t>
      </w:r>
      <w:r>
        <w:rPr>
          <w:b/>
          <w:spacing w:val="-1"/>
        </w:rPr>
        <w:t>u</w:t>
      </w:r>
      <w:r>
        <w:rPr>
          <w:b/>
          <w:spacing w:val="-3"/>
        </w:rPr>
        <w:t>l</w:t>
      </w:r>
      <w:r>
        <w:rPr>
          <w:b/>
        </w:rPr>
        <w:t>t</w:t>
      </w:r>
    </w:p>
    <w:p w:rsidR="00D6223C" w:rsidRDefault="002F6E37">
      <w:pPr>
        <w:spacing w:before="34" w:line="250" w:lineRule="auto"/>
        <w:ind w:left="712" w:right="443" w:hanging="509"/>
      </w:pPr>
      <w:r>
        <w:rPr>
          <w:spacing w:val="2"/>
        </w:rPr>
        <w:t>24</w:t>
      </w:r>
      <w:r>
        <w:rPr>
          <w:spacing w:val="1"/>
        </w:rPr>
        <w:t>.</w:t>
      </w:r>
      <w:r>
        <w:t>1</w:t>
      </w:r>
      <w:r>
        <w:rPr>
          <w:spacing w:val="15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11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rPr>
          <w:spacing w:val="-12"/>
        </w:rPr>
        <w:t>y</w:t>
      </w:r>
      <w:r>
        <w:t>,</w:t>
      </w:r>
      <w:r>
        <w:rPr>
          <w:spacing w:val="3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t>t</w:t>
      </w:r>
      <w:r>
        <w:rPr>
          <w:spacing w:val="25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t>j</w:t>
      </w:r>
      <w:r>
        <w:rPr>
          <w:spacing w:val="-3"/>
        </w:rPr>
        <w:t>ud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9"/>
        </w:rPr>
        <w:t xml:space="preserve"> </w:t>
      </w:r>
      <w:r>
        <w:rPr>
          <w:spacing w:val="-7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2"/>
        </w:rPr>
        <w:t>d</w:t>
      </w:r>
      <w:r>
        <w:t>y</w:t>
      </w:r>
      <w:r>
        <w:rPr>
          <w:spacing w:val="18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4"/>
        </w:rPr>
        <w:t>a</w:t>
      </w:r>
      <w:r>
        <w:rPr>
          <w:spacing w:val="-5"/>
        </w:rPr>
        <w:t>c</w:t>
      </w:r>
      <w:r>
        <w:t>h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2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tt</w:t>
      </w:r>
      <w:r>
        <w:rPr>
          <w:spacing w:val="-1"/>
        </w:rPr>
        <w:t>e</w:t>
      </w:r>
      <w:r>
        <w:t>n</w:t>
      </w:r>
      <w:r>
        <w:rPr>
          <w:spacing w:val="17"/>
        </w:rPr>
        <w:t xml:space="preserve"> </w:t>
      </w:r>
      <w:r>
        <w:rPr>
          <w:spacing w:val="-3"/>
          <w:w w:val="103"/>
        </w:rPr>
        <w:t>no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-1"/>
          <w:w w:val="103"/>
        </w:rPr>
        <w:t>c</w:t>
      </w:r>
      <w:r>
        <w:rPr>
          <w:w w:val="103"/>
        </w:rPr>
        <w:t xml:space="preserve">e </w:t>
      </w:r>
      <w:r>
        <w:rPr>
          <w:spacing w:val="-3"/>
        </w:rPr>
        <w:t>o</w:t>
      </w:r>
      <w:r>
        <w:t xml:space="preserve">f </w:t>
      </w:r>
      <w:r>
        <w:rPr>
          <w:spacing w:val="9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-3"/>
        </w:rPr>
        <w:t>u</w:t>
      </w:r>
      <w:r>
        <w:t>lt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rPr>
          <w:spacing w:val="-10"/>
        </w:rPr>
        <w:t>e</w:t>
      </w:r>
      <w:r>
        <w:rPr>
          <w:spacing w:val="-3"/>
        </w:rPr>
        <w:t>n</w:t>
      </w:r>
      <w:r>
        <w:t>t</w:t>
      </w:r>
      <w:r>
        <w:rPr>
          <w:spacing w:val="18"/>
        </w:rPr>
        <w:t xml:space="preserve"> </w:t>
      </w:r>
      <w:r>
        <w:t>to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</w:t>
      </w:r>
      <w:r>
        <w:t>i</w:t>
      </w:r>
      <w:r>
        <w:rPr>
          <w:spacing w:val="-1"/>
        </w:rPr>
        <w:t>e</w:t>
      </w:r>
      <w:r>
        <w:rPr>
          <w:spacing w:val="-2"/>
        </w:rPr>
        <w:t>r</w:t>
      </w:r>
      <w:r>
        <w:t>,</w:t>
      </w:r>
      <w:r>
        <w:rPr>
          <w:spacing w:val="26"/>
        </w:rPr>
        <w:t xml:space="preserve"> </w:t>
      </w:r>
      <w:r>
        <w:rPr>
          <w:spacing w:val="-7"/>
        </w:rPr>
        <w:t>m</w:t>
      </w:r>
      <w:r>
        <w:rPr>
          <w:spacing w:val="9"/>
        </w:rPr>
        <w:t>a</w:t>
      </w:r>
      <w:r>
        <w:t>y</w:t>
      </w:r>
      <w:r>
        <w:rPr>
          <w:spacing w:val="-4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20"/>
        </w:rPr>
        <w:t xml:space="preserve"> </w:t>
      </w:r>
      <w:r>
        <w:t>t</w:t>
      </w:r>
      <w:r>
        <w:rPr>
          <w:spacing w:val="-3"/>
        </w:rPr>
        <w:t>h</w:t>
      </w:r>
      <w:r>
        <w:t>is</w:t>
      </w:r>
      <w:r>
        <w:rPr>
          <w:spacing w:val="13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2"/>
        </w:rPr>
        <w:t>h</w:t>
      </w:r>
      <w:r>
        <w:rPr>
          <w:spacing w:val="-3"/>
        </w:rPr>
        <w:t>o</w:t>
      </w:r>
      <w:r>
        <w:rPr>
          <w:spacing w:val="5"/>
        </w:rPr>
        <w:t>l</w:t>
      </w:r>
      <w:r>
        <w:t>e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t xml:space="preserve">in </w:t>
      </w:r>
      <w:r>
        <w:rPr>
          <w:spacing w:val="2"/>
          <w:w w:val="103"/>
        </w:rPr>
        <w:t>p</w:t>
      </w:r>
      <w:r>
        <w:rPr>
          <w:spacing w:val="-1"/>
          <w:w w:val="103"/>
        </w:rPr>
        <w:t>a</w:t>
      </w:r>
      <w:r>
        <w:rPr>
          <w:spacing w:val="-2"/>
          <w:w w:val="103"/>
        </w:rPr>
        <w:t>r</w:t>
      </w:r>
      <w:r>
        <w:rPr>
          <w:w w:val="103"/>
        </w:rPr>
        <w:t>t:</w:t>
      </w:r>
    </w:p>
    <w:p w:rsidR="00D6223C" w:rsidRDefault="002F6E37">
      <w:pPr>
        <w:spacing w:line="247" w:lineRule="auto"/>
        <w:ind w:left="1557" w:right="430" w:hanging="336"/>
        <w:jc w:val="both"/>
      </w:pPr>
      <w:r>
        <w:rPr>
          <w:spacing w:val="-1"/>
        </w:rPr>
        <w:t>a</w:t>
      </w:r>
      <w:r>
        <w:t xml:space="preserve">.  </w:t>
      </w:r>
      <w:r>
        <w:rPr>
          <w:spacing w:val="33"/>
        </w:rPr>
        <w:t xml:space="preserve"> </w:t>
      </w:r>
      <w:r>
        <w:rPr>
          <w:spacing w:val="3"/>
        </w:rPr>
        <w:t>I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r</w:t>
      </w:r>
      <w:r>
        <w:rPr>
          <w:spacing w:val="22"/>
        </w:rPr>
        <w:t xml:space="preserve"> </w:t>
      </w:r>
      <w:r>
        <w:rPr>
          <w:spacing w:val="-2"/>
        </w:rPr>
        <w:t>f</w:t>
      </w:r>
      <w:r>
        <w:rPr>
          <w:spacing w:val="-5"/>
        </w:rPr>
        <w:t>a</w:t>
      </w:r>
      <w:r>
        <w:rPr>
          <w:spacing w:val="5"/>
        </w:rPr>
        <w:t>i</w:t>
      </w:r>
      <w:r>
        <w:t>ls</w:t>
      </w:r>
      <w:r>
        <w:rPr>
          <w:spacing w:val="1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rPr>
          <w:spacing w:val="-10"/>
        </w:rPr>
        <w:t>e</w:t>
      </w:r>
      <w:r>
        <w:rPr>
          <w:spacing w:val="5"/>
        </w:rPr>
        <w:t>l</w:t>
      </w:r>
      <w:r>
        <w:t>i</w:t>
      </w:r>
      <w:r>
        <w:rPr>
          <w:spacing w:val="-3"/>
        </w:rPr>
        <w:t>v</w:t>
      </w:r>
      <w:r>
        <w:rPr>
          <w:spacing w:val="-5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ood</w:t>
      </w:r>
      <w:r>
        <w:t>s</w:t>
      </w:r>
      <w:r>
        <w:rPr>
          <w:spacing w:val="20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rPr>
          <w:spacing w:val="5"/>
        </w:rPr>
        <w:t>i</w:t>
      </w:r>
      <w:r>
        <w:t>n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3"/>
        </w:rPr>
        <w:t>d</w:t>
      </w:r>
      <w:r>
        <w:rPr>
          <w:spacing w:val="-2"/>
        </w:rPr>
        <w:t>(</w:t>
      </w:r>
      <w:r>
        <w:rPr>
          <w:spacing w:val="1"/>
        </w:rPr>
        <w:t>s</w:t>
      </w:r>
      <w:r>
        <w:t>)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e </w:t>
      </w:r>
      <w:r>
        <w:rPr>
          <w:spacing w:val="6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30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rPr>
          <w:spacing w:val="5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23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o</w:t>
      </w:r>
      <w:r>
        <w:t>f</w:t>
      </w:r>
      <w:r>
        <w:rPr>
          <w:spacing w:val="22"/>
        </w:rPr>
        <w:t xml:space="preserve"> </w:t>
      </w:r>
      <w:r>
        <w:rPr>
          <w:spacing w:val="-7"/>
        </w:rPr>
        <w:t>g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3"/>
        </w:rPr>
        <w:t>n</w:t>
      </w:r>
      <w:r>
        <w:rPr>
          <w:spacing w:val="5"/>
        </w:rPr>
        <w:t>t</w:t>
      </w:r>
      <w:r>
        <w:rPr>
          <w:spacing w:val="-5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7"/>
        </w:rPr>
        <w:t>p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6"/>
        </w:rPr>
        <w:t>s</w:t>
      </w:r>
      <w:r>
        <w:rPr>
          <w:spacing w:val="-7"/>
        </w:rPr>
        <w:t>u</w:t>
      </w:r>
      <w:r>
        <w:rPr>
          <w:spacing w:val="4"/>
        </w:rPr>
        <w:t>a</w:t>
      </w:r>
      <w:r>
        <w:rPr>
          <w:spacing w:val="-3"/>
        </w:rPr>
        <w:t>n</w:t>
      </w:r>
      <w:r>
        <w:t>t</w:t>
      </w:r>
      <w:r>
        <w:rPr>
          <w:spacing w:val="2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  <w:w w:val="103"/>
        </w:rPr>
        <w:t>G</w:t>
      </w:r>
      <w:r>
        <w:rPr>
          <w:spacing w:val="6"/>
          <w:w w:val="103"/>
        </w:rPr>
        <w:t>C</w:t>
      </w:r>
      <w:r>
        <w:rPr>
          <w:w w:val="103"/>
        </w:rPr>
        <w:t xml:space="preserve">C </w:t>
      </w:r>
      <w:r>
        <w:rPr>
          <w:spacing w:val="6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6"/>
        </w:rPr>
        <w:t>s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22</w:t>
      </w:r>
      <w:r>
        <w:t>;</w:t>
      </w:r>
      <w:r>
        <w:rPr>
          <w:spacing w:val="11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>r</w:t>
      </w:r>
    </w:p>
    <w:p w:rsidR="00D6223C" w:rsidRDefault="002F6E37">
      <w:pPr>
        <w:spacing w:before="2"/>
        <w:ind w:left="1221"/>
      </w:pPr>
      <w:r>
        <w:rPr>
          <w:spacing w:val="2"/>
        </w:rPr>
        <w:t>b</w:t>
      </w:r>
      <w:r>
        <w:t xml:space="preserve">.  </w:t>
      </w:r>
      <w:r>
        <w:rPr>
          <w:spacing w:val="33"/>
        </w:rPr>
        <w:t xml:space="preserve"> </w:t>
      </w:r>
      <w:r>
        <w:rPr>
          <w:spacing w:val="3"/>
        </w:rPr>
        <w:t>I</w:t>
      </w:r>
      <w:r>
        <w:t>f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a</w:t>
      </w:r>
      <w:r>
        <w:t>ils</w:t>
      </w:r>
      <w:r>
        <w:rPr>
          <w:spacing w:val="14"/>
        </w:rPr>
        <w:t xml:space="preserve"> </w:t>
      </w:r>
      <w:r>
        <w:t xml:space="preserve">to </w:t>
      </w:r>
      <w:r>
        <w:rPr>
          <w:spacing w:val="-3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t>m</w:t>
      </w:r>
      <w:r>
        <w:rPr>
          <w:spacing w:val="9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7"/>
        </w:rPr>
        <w:t>o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3"/>
        </w:rPr>
        <w:t>o</w:t>
      </w:r>
      <w:r>
        <w:rPr>
          <w:spacing w:val="2"/>
        </w:rPr>
        <w:t>b</w:t>
      </w:r>
      <w:r>
        <w:t>li</w:t>
      </w:r>
      <w:r>
        <w:rPr>
          <w:spacing w:val="2"/>
        </w:rPr>
        <w:t>g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2"/>
        </w:rPr>
        <w:t>(</w:t>
      </w:r>
      <w:r>
        <w:rPr>
          <w:spacing w:val="1"/>
        </w:rPr>
        <w:t>s</w:t>
      </w:r>
      <w:r>
        <w:t>)</w:t>
      </w:r>
      <w:r>
        <w:rPr>
          <w:spacing w:val="32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nd</w:t>
      </w:r>
      <w:r>
        <w:rPr>
          <w:spacing w:val="-10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  <w:w w:val="103"/>
        </w:rPr>
        <w:t>C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-1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>t.</w:t>
      </w:r>
    </w:p>
    <w:p w:rsidR="00D6223C" w:rsidRDefault="002F6E37">
      <w:pPr>
        <w:spacing w:before="5" w:line="245" w:lineRule="auto"/>
        <w:ind w:left="1557" w:right="408" w:hanging="336"/>
        <w:jc w:val="both"/>
      </w:pPr>
      <w:r>
        <w:rPr>
          <w:spacing w:val="-5"/>
        </w:rPr>
        <w:t>c</w:t>
      </w:r>
      <w:r>
        <w:t xml:space="preserve">.    </w:t>
      </w:r>
      <w:r>
        <w:rPr>
          <w:spacing w:val="3"/>
        </w:rPr>
        <w:t>I</w:t>
      </w:r>
      <w:r>
        <w:t xml:space="preserve">f 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10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-2"/>
        </w:rPr>
        <w:t>r</w:t>
      </w:r>
      <w:r>
        <w:t xml:space="preserve">, </w:t>
      </w:r>
      <w:r>
        <w:rPr>
          <w:spacing w:val="31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5"/>
        </w:rPr>
        <w:t xml:space="preserve"> t</w:t>
      </w:r>
      <w:r>
        <w:rPr>
          <w:spacing w:val="2"/>
        </w:rPr>
        <w:t>h</w:t>
      </w:r>
      <w:r>
        <w:t xml:space="preserve">e </w:t>
      </w:r>
      <w:r>
        <w:rPr>
          <w:spacing w:val="5"/>
        </w:rPr>
        <w:t xml:space="preserve"> </w:t>
      </w:r>
      <w:r>
        <w:rPr>
          <w:spacing w:val="10"/>
        </w:rPr>
        <w:t>j</w:t>
      </w:r>
      <w:r>
        <w:rPr>
          <w:spacing w:val="-3"/>
        </w:rPr>
        <w:t>udgm</w:t>
      </w:r>
      <w:r>
        <w:rPr>
          <w:spacing w:val="-1"/>
        </w:rPr>
        <w:t>e</w:t>
      </w:r>
      <w:r>
        <w:rPr>
          <w:spacing w:val="2"/>
        </w:rPr>
        <w:t>n</w:t>
      </w:r>
      <w:r>
        <w:t xml:space="preserve">t </w:t>
      </w:r>
      <w:r>
        <w:rPr>
          <w:spacing w:val="35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5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t>i</w:t>
      </w:r>
      <w:r>
        <w:rPr>
          <w:spacing w:val="-3"/>
        </w:rPr>
        <w:t>n</w:t>
      </w:r>
      <w:r>
        <w:t xml:space="preserve">g </w:t>
      </w:r>
      <w:r>
        <w:rPr>
          <w:spacing w:val="38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 xml:space="preserve">y </w:t>
      </w:r>
      <w:r>
        <w:rPr>
          <w:spacing w:val="18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s 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7"/>
        </w:rPr>
        <w:t>g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t xml:space="preserve">d </w:t>
      </w:r>
      <w:r>
        <w:rPr>
          <w:spacing w:val="30"/>
        </w:rPr>
        <w:t xml:space="preserve"> </w:t>
      </w:r>
      <w:r>
        <w:t xml:space="preserve">in 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-2"/>
        </w:rPr>
        <w:t>r</w:t>
      </w:r>
      <w:r>
        <w:rPr>
          <w:spacing w:val="8"/>
        </w:rPr>
        <w:t>r</w:t>
      </w:r>
      <w:r>
        <w:rPr>
          <w:spacing w:val="-7"/>
        </w:rPr>
        <w:t>u</w:t>
      </w:r>
      <w:r>
        <w:rPr>
          <w:spacing w:val="2"/>
        </w:rPr>
        <w:t>p</w:t>
      </w:r>
      <w:r>
        <w:t xml:space="preserve">t </w:t>
      </w:r>
      <w:r>
        <w:rPr>
          <w:spacing w:val="30"/>
        </w:rPr>
        <w:t xml:space="preserve"> </w:t>
      </w:r>
      <w:r>
        <w:rPr>
          <w:spacing w:val="-7"/>
          <w:w w:val="103"/>
        </w:rPr>
        <w:t>o</w:t>
      </w:r>
      <w:r>
        <w:rPr>
          <w:w w:val="103"/>
        </w:rPr>
        <w:t xml:space="preserve">r </w:t>
      </w:r>
      <w:r>
        <w:rPr>
          <w:spacing w:val="3"/>
        </w:rPr>
        <w:t>f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ud</w:t>
      </w:r>
      <w:r>
        <w:rPr>
          <w:spacing w:val="-7"/>
        </w:rPr>
        <w:t>u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8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4"/>
        </w:rPr>
        <w:t xml:space="preserve"> </w:t>
      </w:r>
      <w:r>
        <w:t xml:space="preserve">in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m</w:t>
      </w:r>
      <w:r>
        <w:rPr>
          <w:spacing w:val="2"/>
        </w:rPr>
        <w:t>p</w:t>
      </w:r>
      <w:r>
        <w:rPr>
          <w:spacing w:val="-5"/>
        </w:rPr>
        <w:t>e</w:t>
      </w:r>
      <w:r>
        <w:t>t</w:t>
      </w:r>
      <w:r>
        <w:rPr>
          <w:spacing w:val="5"/>
        </w:rPr>
        <w:t>i</w:t>
      </w:r>
      <w:r>
        <w:rPr>
          <w:spacing w:val="-7"/>
        </w:rPr>
        <w:t>n</w:t>
      </w:r>
      <w:r>
        <w:t>g</w:t>
      </w:r>
      <w:r>
        <w:rPr>
          <w:spacing w:val="25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x</w:t>
      </w:r>
      <w:r>
        <w:rPr>
          <w:spacing w:val="-1"/>
        </w:rPr>
        <w:t>ec</w:t>
      </w:r>
      <w:r>
        <w:rPr>
          <w:spacing w:val="-7"/>
        </w:rPr>
        <w:t>u</w:t>
      </w:r>
      <w:r>
        <w:t>t</w:t>
      </w:r>
      <w:r>
        <w:rPr>
          <w:spacing w:val="10"/>
        </w:rPr>
        <w:t>i</w:t>
      </w:r>
      <w:r>
        <w:rPr>
          <w:spacing w:val="-3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>t.</w:t>
      </w:r>
    </w:p>
    <w:p w:rsidR="00D6223C" w:rsidRDefault="002F6E37">
      <w:pPr>
        <w:spacing w:before="29"/>
        <w:ind w:left="1557"/>
      </w:pPr>
      <w:r>
        <w:rPr>
          <w:spacing w:val="5"/>
        </w:rPr>
        <w:t>F</w:t>
      </w:r>
      <w:r>
        <w:rPr>
          <w:spacing w:val="-3"/>
        </w:rPr>
        <w:t>o</w:t>
      </w:r>
      <w:r>
        <w:t>r</w:t>
      </w:r>
      <w:r>
        <w:rPr>
          <w:spacing w:val="9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2"/>
        </w:rPr>
        <w:t>p</w:t>
      </w:r>
      <w:r>
        <w:rPr>
          <w:spacing w:val="-3"/>
        </w:rPr>
        <w:t>o</w:t>
      </w:r>
      <w:r>
        <w:rPr>
          <w:spacing w:val="1"/>
        </w:rPr>
        <w:t>s</w:t>
      </w:r>
      <w:r>
        <w:t>e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is</w:t>
      </w:r>
      <w:r>
        <w:rPr>
          <w:spacing w:val="13"/>
        </w:rPr>
        <w:t xml:space="preserve"> </w:t>
      </w:r>
      <w:r>
        <w:rPr>
          <w:spacing w:val="-5"/>
          <w:w w:val="103"/>
        </w:rPr>
        <w:t>c</w:t>
      </w:r>
      <w:r>
        <w:rPr>
          <w:w w:val="103"/>
        </w:rPr>
        <w:t>l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u</w:t>
      </w:r>
      <w:r>
        <w:rPr>
          <w:spacing w:val="1"/>
          <w:w w:val="103"/>
        </w:rPr>
        <w:t>s</w:t>
      </w:r>
      <w:r>
        <w:rPr>
          <w:spacing w:val="-5"/>
          <w:w w:val="103"/>
        </w:rPr>
        <w:t>e</w:t>
      </w:r>
      <w:r>
        <w:rPr>
          <w:w w:val="103"/>
        </w:rPr>
        <w:t>:</w:t>
      </w:r>
    </w:p>
    <w:p w:rsidR="00D6223C" w:rsidRDefault="002F6E37">
      <w:pPr>
        <w:spacing w:before="34" w:line="253" w:lineRule="auto"/>
        <w:ind w:left="1552" w:right="446" w:firstLine="5"/>
      </w:pPr>
      <w:r>
        <w:rPr>
          <w:spacing w:val="-1"/>
        </w:rPr>
        <w:t>“c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3"/>
        </w:rPr>
        <w:t>up</w:t>
      </w:r>
      <w:r>
        <w:t>t</w:t>
      </w:r>
      <w:r>
        <w:rPr>
          <w:spacing w:val="32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ti</w:t>
      </w:r>
      <w:r>
        <w:rPr>
          <w:spacing w:val="-1"/>
        </w:rPr>
        <w:t>c</w:t>
      </w:r>
      <w:r>
        <w:rPr>
          <w:spacing w:val="-5"/>
        </w:rPr>
        <w:t>e</w:t>
      </w:r>
      <w:r>
        <w:t>”</w:t>
      </w:r>
      <w:r>
        <w:rPr>
          <w:spacing w:val="33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-3"/>
        </w:rPr>
        <w:t>n</w:t>
      </w:r>
      <w:r>
        <w:t>s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2"/>
        </w:rPr>
        <w:t>o</w:t>
      </w:r>
      <w:r>
        <w:rPr>
          <w:spacing w:val="-2"/>
        </w:rPr>
        <w:t>ff</w:t>
      </w:r>
      <w:r>
        <w:rPr>
          <w:spacing w:val="-1"/>
        </w:rPr>
        <w:t>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29"/>
        </w:rPr>
        <w:t xml:space="preserve"> </w:t>
      </w:r>
      <w:r>
        <w:rPr>
          <w:spacing w:val="-3"/>
        </w:rPr>
        <w:t>g</w:t>
      </w:r>
      <w:r>
        <w:t>i</w:t>
      </w:r>
      <w:r>
        <w:rPr>
          <w:spacing w:val="-3"/>
        </w:rPr>
        <w:t>v</w:t>
      </w:r>
      <w:r>
        <w:t>i</w:t>
      </w:r>
      <w:r>
        <w:rPr>
          <w:spacing w:val="-3"/>
        </w:rPr>
        <w:t>n</w:t>
      </w:r>
      <w:r>
        <w:rPr>
          <w:spacing w:val="-7"/>
        </w:rPr>
        <w:t>g</w:t>
      </w:r>
      <w:r>
        <w:t>,</w:t>
      </w:r>
      <w:r>
        <w:rPr>
          <w:spacing w:val="30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-5"/>
        </w:rPr>
        <w:t>ce</w:t>
      </w:r>
      <w:r>
        <w:rPr>
          <w:spacing w:val="5"/>
        </w:rPr>
        <w:t>i</w:t>
      </w:r>
      <w:r>
        <w:rPr>
          <w:spacing w:val="-7"/>
        </w:rPr>
        <w:t>v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o</w:t>
      </w:r>
      <w:r>
        <w:t>l</w:t>
      </w:r>
      <w:r>
        <w:rPr>
          <w:spacing w:val="5"/>
        </w:rPr>
        <w:t>i</w:t>
      </w:r>
      <w:r>
        <w:rPr>
          <w:spacing w:val="-5"/>
        </w:rPr>
        <w:t>c</w:t>
      </w:r>
      <w:r>
        <w:t>iti</w:t>
      </w:r>
      <w:r>
        <w:rPr>
          <w:spacing w:val="2"/>
        </w:rPr>
        <w:t>n</w:t>
      </w:r>
      <w:r>
        <w:t>g</w:t>
      </w:r>
      <w:r>
        <w:rPr>
          <w:spacing w:val="2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7"/>
        </w:rPr>
        <w:t>y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7"/>
        </w:rPr>
        <w:t>v</w:t>
      </w:r>
      <w:r>
        <w:rPr>
          <w:spacing w:val="-1"/>
        </w:rPr>
        <w:t>a</w:t>
      </w:r>
      <w:r>
        <w:t>l</w:t>
      </w:r>
      <w:r>
        <w:rPr>
          <w:spacing w:val="2"/>
        </w:rPr>
        <w:t>u</w:t>
      </w:r>
      <w:r>
        <w:t>e</w:t>
      </w:r>
      <w:r>
        <w:rPr>
          <w:spacing w:val="10"/>
        </w:rPr>
        <w:t xml:space="preserve"> </w:t>
      </w:r>
      <w:r>
        <w:rPr>
          <w:w w:val="103"/>
        </w:rPr>
        <w:t xml:space="preserve">to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6"/>
        </w:rPr>
        <w:t>f</w:t>
      </w:r>
      <w:r>
        <w:rPr>
          <w:spacing w:val="10"/>
        </w:rPr>
        <w:t>l</w:t>
      </w:r>
      <w:r>
        <w:rPr>
          <w:spacing w:val="-3"/>
        </w:rPr>
        <w:t>u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-7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ub</w:t>
      </w:r>
      <w:r>
        <w:t>l</w:t>
      </w:r>
      <w:r>
        <w:rPr>
          <w:spacing w:val="5"/>
        </w:rPr>
        <w:t>i</w:t>
      </w:r>
      <w:r>
        <w:t>c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19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2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2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6"/>
        </w:rPr>
        <w:t xml:space="preserve"> 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x</w:t>
      </w:r>
      <w:r>
        <w:rPr>
          <w:spacing w:val="-1"/>
          <w:w w:val="103"/>
        </w:rPr>
        <w:t>ec</w:t>
      </w:r>
      <w:r>
        <w:rPr>
          <w:spacing w:val="-3"/>
          <w:w w:val="103"/>
        </w:rPr>
        <w:t>u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n</w:t>
      </w:r>
      <w:r>
        <w:rPr>
          <w:w w:val="103"/>
        </w:rPr>
        <w:t xml:space="preserve">. </w:t>
      </w:r>
      <w:r>
        <w:rPr>
          <w:spacing w:val="-1"/>
        </w:rPr>
        <w:t>“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d</w:t>
      </w:r>
      <w:r>
        <w:rPr>
          <w:spacing w:val="-7"/>
        </w:rPr>
        <w:t>u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9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ti</w:t>
      </w:r>
      <w:r>
        <w:rPr>
          <w:spacing w:val="-1"/>
        </w:rPr>
        <w:t>c</w:t>
      </w:r>
      <w:r>
        <w:rPr>
          <w:spacing w:val="-5"/>
        </w:rPr>
        <w:t>e</w:t>
      </w:r>
      <w:r>
        <w:t>”</w:t>
      </w:r>
      <w:r>
        <w:rPr>
          <w:spacing w:val="28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-3"/>
        </w:rPr>
        <w:t>n</w:t>
      </w:r>
      <w:r>
        <w:t>s</w:t>
      </w:r>
      <w:r>
        <w:rPr>
          <w:spacing w:val="18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4"/>
        </w:rPr>
        <w:t>s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7"/>
        </w:rPr>
        <w:t>o</w:t>
      </w:r>
      <w:r>
        <w:t>n</w:t>
      </w:r>
      <w:r>
        <w:rPr>
          <w:spacing w:val="4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-5"/>
        </w:rPr>
        <w:t>c</w:t>
      </w:r>
      <w:r>
        <w:t>ts</w:t>
      </w:r>
      <w:r>
        <w:rPr>
          <w:spacing w:val="19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9"/>
        </w:rPr>
        <w:t xml:space="preserve"> </w:t>
      </w:r>
      <w:r>
        <w:rPr>
          <w:spacing w:val="10"/>
        </w:rPr>
        <w:t>t</w:t>
      </w:r>
      <w:r>
        <w:t>o i</w:t>
      </w:r>
      <w:r>
        <w:rPr>
          <w:spacing w:val="-3"/>
        </w:rPr>
        <w:t>n</w:t>
      </w:r>
      <w:r>
        <w:rPr>
          <w:spacing w:val="-2"/>
        </w:rPr>
        <w:t>f</w:t>
      </w:r>
      <w:r>
        <w:rPr>
          <w:spacing w:val="5"/>
        </w:rPr>
        <w:t>l</w:t>
      </w:r>
      <w:r>
        <w:rPr>
          <w:spacing w:val="-3"/>
        </w:rPr>
        <w:t>u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4"/>
        </w:rPr>
        <w:t xml:space="preserve"> </w:t>
      </w:r>
      <w:r>
        <w:t xml:space="preserve">a </w:t>
      </w:r>
      <w:r>
        <w:rPr>
          <w:spacing w:val="-3"/>
          <w:w w:val="103"/>
        </w:rPr>
        <w:t>p</w:t>
      </w:r>
      <w:r>
        <w:rPr>
          <w:spacing w:val="3"/>
          <w:w w:val="103"/>
        </w:rPr>
        <w:t>r</w:t>
      </w:r>
      <w:r>
        <w:rPr>
          <w:spacing w:val="-3"/>
          <w:w w:val="103"/>
        </w:rPr>
        <w:t>o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u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e</w:t>
      </w:r>
      <w:r>
        <w:rPr>
          <w:spacing w:val="-7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w w:val="103"/>
        </w:rPr>
        <w:t xml:space="preserve">t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27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x</w:t>
      </w:r>
      <w:r>
        <w:rPr>
          <w:spacing w:val="-1"/>
        </w:rPr>
        <w:t>ec</w:t>
      </w:r>
      <w:r>
        <w:rPr>
          <w:spacing w:val="-7"/>
        </w:rPr>
        <w:t>u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2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t>t</w:t>
      </w:r>
      <w:r>
        <w:rPr>
          <w:spacing w:val="26"/>
        </w:rPr>
        <w:t xml:space="preserve"> </w:t>
      </w:r>
      <w:r>
        <w:t>to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t>t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2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rPr>
          <w:spacing w:val="-3"/>
        </w:rPr>
        <w:t>o</w:t>
      </w:r>
      <w:r>
        <w:rPr>
          <w:spacing w:val="-2"/>
        </w:rPr>
        <w:t>rr</w:t>
      </w:r>
      <w:r>
        <w:rPr>
          <w:spacing w:val="2"/>
        </w:rPr>
        <w:t>o</w:t>
      </w:r>
      <w:r>
        <w:rPr>
          <w:spacing w:val="-1"/>
        </w:rPr>
        <w:t>w</w:t>
      </w:r>
      <w:r>
        <w:rPr>
          <w:spacing w:val="-5"/>
        </w:rPr>
        <w:t>e</w:t>
      </w:r>
      <w:r>
        <w:rPr>
          <w:spacing w:val="-2"/>
        </w:rPr>
        <w:t>r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rPr>
          <w:w w:val="103"/>
        </w:rPr>
        <w:t>i</w:t>
      </w:r>
      <w:r>
        <w:rPr>
          <w:spacing w:val="2"/>
          <w:w w:val="103"/>
        </w:rPr>
        <w:t>n</w:t>
      </w:r>
      <w:r>
        <w:rPr>
          <w:spacing w:val="-10"/>
          <w:w w:val="103"/>
        </w:rPr>
        <w:t>c</w:t>
      </w:r>
      <w:r>
        <w:rPr>
          <w:spacing w:val="10"/>
          <w:w w:val="103"/>
        </w:rPr>
        <w:t>l</w:t>
      </w:r>
      <w:r>
        <w:rPr>
          <w:spacing w:val="-3"/>
          <w:w w:val="103"/>
        </w:rPr>
        <w:t>u</w:t>
      </w:r>
      <w:r>
        <w:rPr>
          <w:spacing w:val="2"/>
          <w:w w:val="103"/>
        </w:rPr>
        <w:t>d</w:t>
      </w:r>
      <w:r>
        <w:rPr>
          <w:spacing w:val="-5"/>
          <w:w w:val="103"/>
        </w:rPr>
        <w:t>e</w:t>
      </w:r>
      <w:r>
        <w:rPr>
          <w:w w:val="103"/>
        </w:rPr>
        <w:t xml:space="preserve">s 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o</w:t>
      </w:r>
      <w:r>
        <w:rPr>
          <w:w w:val="103"/>
        </w:rPr>
        <w:t>ll</w:t>
      </w:r>
      <w:r>
        <w:rPr>
          <w:spacing w:val="-3"/>
          <w:w w:val="103"/>
        </w:rPr>
        <w:t>u</w:t>
      </w:r>
      <w:r>
        <w:rPr>
          <w:spacing w:val="1"/>
          <w:w w:val="103"/>
        </w:rPr>
        <w:t>s</w:t>
      </w:r>
      <w:r>
        <w:rPr>
          <w:w w:val="103"/>
        </w:rPr>
        <w:t>i</w:t>
      </w:r>
      <w:r>
        <w:rPr>
          <w:spacing w:val="2"/>
          <w:w w:val="103"/>
        </w:rPr>
        <w:t>v</w:t>
      </w:r>
      <w:r>
        <w:rPr>
          <w:w w:val="103"/>
        </w:rPr>
        <w:t>e</w:t>
      </w:r>
      <w:r>
        <w:rPr>
          <w:spacing w:val="-4"/>
          <w:w w:val="103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t>i</w:t>
      </w:r>
      <w:r>
        <w:rPr>
          <w:spacing w:val="-1"/>
        </w:rPr>
        <w:t>c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2"/>
        </w:rPr>
        <w:t>on</w:t>
      </w:r>
      <w:r>
        <w:t>g</w:t>
      </w:r>
      <w:r>
        <w:rPr>
          <w:spacing w:val="11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2"/>
        </w:rPr>
        <w:t>d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t>s</w:t>
      </w:r>
      <w:r>
        <w:rPr>
          <w:spacing w:val="18"/>
        </w:rPr>
        <w:t xml:space="preserve"> </w:t>
      </w:r>
      <w:r>
        <w:rPr>
          <w:spacing w:val="-2"/>
        </w:rPr>
        <w:t>(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o</w:t>
      </w:r>
      <w:r>
        <w:t>r</w:t>
      </w:r>
      <w:r>
        <w:rPr>
          <w:spacing w:val="10"/>
        </w:rPr>
        <w:t xml:space="preserve"> t</w:t>
      </w:r>
      <w:r>
        <w:t>o</w:t>
      </w:r>
      <w:r>
        <w:rPr>
          <w:spacing w:val="5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5"/>
        </w:rPr>
        <w:t>a</w:t>
      </w:r>
      <w:r>
        <w:rPr>
          <w:spacing w:val="-2"/>
        </w:rPr>
        <w:t>f</w:t>
      </w:r>
      <w:r>
        <w:rPr>
          <w:spacing w:val="5"/>
        </w:rPr>
        <w:t>t</w:t>
      </w:r>
      <w:r>
        <w:rPr>
          <w:spacing w:val="-5"/>
        </w:rPr>
        <w:t>e</w:t>
      </w:r>
      <w:r>
        <w:t>r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id</w:t>
      </w:r>
      <w:r>
        <w:rPr>
          <w:spacing w:val="3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7"/>
        </w:rPr>
        <w:t>b</w:t>
      </w:r>
      <w:r>
        <w:rPr>
          <w:spacing w:val="-7"/>
        </w:rPr>
        <w:t>m</w:t>
      </w:r>
      <w:r>
        <w:t>i</w:t>
      </w:r>
      <w:r>
        <w:rPr>
          <w:spacing w:val="1"/>
        </w:rPr>
        <w:t>ss</w:t>
      </w:r>
      <w:r>
        <w:rPr>
          <w:spacing w:val="5"/>
        </w:rPr>
        <w:t>i</w:t>
      </w:r>
      <w:r>
        <w:rPr>
          <w:spacing w:val="-3"/>
        </w:rPr>
        <w:t>on</w:t>
      </w:r>
      <w:r>
        <w:t>)</w:t>
      </w:r>
      <w:r>
        <w:rPr>
          <w:spacing w:val="35"/>
        </w:rPr>
        <w:t xml:space="preserve"> </w:t>
      </w:r>
      <w:r>
        <w:rPr>
          <w:spacing w:val="2"/>
        </w:rPr>
        <w:t>d</w:t>
      </w:r>
      <w:r>
        <w:rPr>
          <w:spacing w:val="-10"/>
        </w:rPr>
        <w:t>e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gn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2"/>
        </w:rPr>
        <w:t>b</w:t>
      </w:r>
      <w:r>
        <w:t>l</w:t>
      </w:r>
      <w:r>
        <w:rPr>
          <w:spacing w:val="5"/>
        </w:rPr>
        <w:t>i</w:t>
      </w:r>
      <w:r>
        <w:rPr>
          <w:spacing w:val="-4"/>
        </w:rPr>
        <w:t>s</w:t>
      </w:r>
      <w:r>
        <w:t>h</w:t>
      </w:r>
      <w:r>
        <w:rPr>
          <w:spacing w:val="21"/>
        </w:rPr>
        <w:t xml:space="preserve"> </w:t>
      </w:r>
      <w:r>
        <w:rPr>
          <w:spacing w:val="2"/>
          <w:w w:val="103"/>
        </w:rPr>
        <w:t>b</w:t>
      </w:r>
      <w:r>
        <w:rPr>
          <w:w w:val="103"/>
        </w:rPr>
        <w:t xml:space="preserve">id </w:t>
      </w:r>
      <w:r>
        <w:rPr>
          <w:spacing w:val="2"/>
        </w:rPr>
        <w:t>p</w:t>
      </w:r>
      <w:r>
        <w:rPr>
          <w:spacing w:val="-2"/>
        </w:rPr>
        <w:t>r</w:t>
      </w:r>
      <w: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5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t>i</w:t>
      </w:r>
      <w:r>
        <w:rPr>
          <w:spacing w:val="-6"/>
        </w:rPr>
        <w:t>f</w:t>
      </w:r>
      <w:r>
        <w:t>i</w:t>
      </w:r>
      <w:r>
        <w:rPr>
          <w:spacing w:val="-5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27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on</w:t>
      </w:r>
      <w:r>
        <w:rPr>
          <w:spacing w:val="3"/>
        </w:rPr>
        <w:t>-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-7"/>
        </w:rPr>
        <w:t>m</w:t>
      </w:r>
      <w:r>
        <w:rPr>
          <w:spacing w:val="7"/>
        </w:rPr>
        <w:t>p</w:t>
      </w:r>
      <w:r>
        <w:rPr>
          <w:spacing w:val="-5"/>
        </w:rPr>
        <w:t>e</w:t>
      </w:r>
      <w:r>
        <w:t>titi</w:t>
      </w:r>
      <w:r>
        <w:rPr>
          <w:spacing w:val="-3"/>
        </w:rPr>
        <w:t>v</w:t>
      </w:r>
      <w:r>
        <w:t>e</w:t>
      </w:r>
      <w:r>
        <w:rPr>
          <w:spacing w:val="36"/>
        </w:rPr>
        <w:t xml:space="preserve"> 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5"/>
        </w:rPr>
        <w:t>e</w:t>
      </w:r>
      <w:r>
        <w:t>ls</w:t>
      </w:r>
      <w:r>
        <w:rPr>
          <w:spacing w:val="13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2"/>
        </w:rPr>
        <w:t>p</w:t>
      </w:r>
      <w:r>
        <w:rPr>
          <w:spacing w:val="-2"/>
        </w:rPr>
        <w:t>r</w:t>
      </w:r>
      <w:r>
        <w:t>i</w:t>
      </w:r>
      <w:r>
        <w:rPr>
          <w:spacing w:val="2"/>
        </w:rPr>
        <w:t>v</w:t>
      </w:r>
      <w:r>
        <w:t>e</w:t>
      </w:r>
      <w:r>
        <w:rPr>
          <w:spacing w:val="20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rPr>
          <w:spacing w:val="-3"/>
        </w:rPr>
        <w:t>o</w:t>
      </w:r>
      <w:r>
        <w:rPr>
          <w:spacing w:val="-2"/>
        </w:rPr>
        <w:t>rr</w:t>
      </w:r>
      <w:r>
        <w:rPr>
          <w:spacing w:val="-3"/>
        </w:rPr>
        <w:t>o</w:t>
      </w:r>
      <w:r>
        <w:rPr>
          <w:spacing w:val="4"/>
        </w:rPr>
        <w:t>w</w:t>
      </w:r>
      <w:r>
        <w:rPr>
          <w:spacing w:val="-10"/>
        </w:rPr>
        <w:t>e</w:t>
      </w:r>
      <w:r>
        <w:t>r</w:t>
      </w:r>
      <w:r>
        <w:rPr>
          <w:spacing w:val="29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-6"/>
        </w:rPr>
        <w:t>f</w:t>
      </w:r>
      <w:r>
        <w:t>its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2"/>
          <w:w w:val="103"/>
        </w:rPr>
        <w:t>f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w w:val="103"/>
        </w:rPr>
        <w:t xml:space="preserve">e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n</w:t>
      </w:r>
      <w:r>
        <w:rPr>
          <w:spacing w:val="12"/>
        </w:rPr>
        <w:t xml:space="preserve"> 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m</w:t>
      </w:r>
      <w:r>
        <w:rPr>
          <w:spacing w:val="7"/>
          <w:w w:val="103"/>
        </w:rPr>
        <w:t>p</w:t>
      </w:r>
      <w:r>
        <w:rPr>
          <w:spacing w:val="-5"/>
          <w:w w:val="103"/>
        </w:rPr>
        <w:t>e</w:t>
      </w:r>
      <w:r>
        <w:rPr>
          <w:w w:val="103"/>
        </w:rPr>
        <w:t>tit</w:t>
      </w:r>
      <w:r>
        <w:rPr>
          <w:spacing w:val="5"/>
          <w:w w:val="103"/>
        </w:rPr>
        <w:t>i</w:t>
      </w:r>
      <w:r>
        <w:rPr>
          <w:spacing w:val="-7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>.</w:t>
      </w:r>
    </w:p>
    <w:p w:rsidR="00D6223C" w:rsidRDefault="002F6E37">
      <w:pPr>
        <w:spacing w:before="26" w:line="290" w:lineRule="auto"/>
        <w:ind w:left="203" w:right="277" w:firstLine="677"/>
      </w:pPr>
      <w:r>
        <w:rPr>
          <w:spacing w:val="2"/>
        </w:rPr>
        <w:t>24</w:t>
      </w:r>
      <w:r>
        <w:rPr>
          <w:spacing w:val="1"/>
        </w:rPr>
        <w:t>.</w:t>
      </w:r>
      <w:r>
        <w:t xml:space="preserve">2    </w:t>
      </w:r>
      <w:r>
        <w:rPr>
          <w:spacing w:val="1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0"/>
        </w:rPr>
        <w:t>e</w:t>
      </w:r>
      <w:r>
        <w:rPr>
          <w:spacing w:val="-3"/>
        </w:rPr>
        <w:t>n</w:t>
      </w:r>
      <w:r>
        <w:t>t</w:t>
      </w:r>
      <w:r>
        <w:rPr>
          <w:spacing w:val="2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10"/>
        </w:rP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5"/>
        </w:rPr>
        <w:t>a</w:t>
      </w:r>
      <w:r>
        <w:rPr>
          <w:spacing w:val="10"/>
        </w:rPr>
        <w:t>t</w:t>
      </w:r>
      <w:r>
        <w:rPr>
          <w:spacing w:val="-10"/>
        </w:rPr>
        <w:t>e</w:t>
      </w:r>
      <w:r>
        <w:t>s</w:t>
      </w:r>
      <w:r>
        <w:rPr>
          <w:spacing w:val="33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8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3"/>
        </w:rPr>
        <w:t>ho</w:t>
      </w:r>
      <w:r>
        <w:rPr>
          <w:spacing w:val="5"/>
        </w:rPr>
        <w:t>l</w:t>
      </w:r>
      <w:r>
        <w:t>e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t,</w:t>
      </w:r>
      <w:r>
        <w:rPr>
          <w:spacing w:val="14"/>
        </w:rPr>
        <w:t xml:space="preserve"> </w:t>
      </w:r>
      <w:r>
        <w:rPr>
          <w:spacing w:val="2"/>
        </w:rPr>
        <w:t>p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-1"/>
        </w:rPr>
        <w:t>a</w:t>
      </w:r>
      <w:r>
        <w:rPr>
          <w:spacing w:val="-3"/>
        </w:rPr>
        <w:t>n</w:t>
      </w:r>
      <w:r>
        <w:t>t</w:t>
      </w:r>
      <w:r>
        <w:rPr>
          <w:spacing w:val="2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  <w:w w:val="103"/>
        </w:rPr>
        <w:t>G</w:t>
      </w:r>
      <w:r>
        <w:rPr>
          <w:spacing w:val="-4"/>
          <w:w w:val="103"/>
        </w:rPr>
        <w:t>C</w:t>
      </w:r>
      <w:r>
        <w:rPr>
          <w:w w:val="103"/>
        </w:rPr>
        <w:t xml:space="preserve">C </w:t>
      </w:r>
      <w:r>
        <w:rPr>
          <w:spacing w:val="6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6"/>
        </w:rPr>
        <w:t>s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24</w:t>
      </w:r>
      <w:r>
        <w:rPr>
          <w:spacing w:val="1"/>
        </w:rPr>
        <w:t>.</w:t>
      </w:r>
      <w:r>
        <w:rPr>
          <w:spacing w:val="-3"/>
        </w:rPr>
        <w:t>1</w:t>
      </w:r>
      <w:r>
        <w:t>,</w:t>
      </w:r>
      <w:r>
        <w:rPr>
          <w:spacing w:val="1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7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7"/>
        </w:rPr>
        <w:t xml:space="preserve"> </w:t>
      </w:r>
      <w:r>
        <w:rPr>
          <w:spacing w:val="-7"/>
        </w:rPr>
        <w:t>m</w:t>
      </w:r>
      <w:r>
        <w:rPr>
          <w:spacing w:val="9"/>
        </w:rPr>
        <w:t>a</w:t>
      </w:r>
      <w:r>
        <w:t xml:space="preserve">y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5"/>
        </w:rPr>
        <w:t>e</w:t>
      </w:r>
      <w:r>
        <w:t>,</w:t>
      </w:r>
      <w:r>
        <w:rPr>
          <w:spacing w:val="24"/>
        </w:rPr>
        <w:t xml:space="preserve"> </w:t>
      </w:r>
      <w:r>
        <w:rPr>
          <w:spacing w:val="-3"/>
        </w:rPr>
        <w:t>up</w:t>
      </w:r>
      <w:r>
        <w:rPr>
          <w:spacing w:val="2"/>
        </w:rPr>
        <w:t>o</w:t>
      </w:r>
      <w:r>
        <w:t>n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2"/>
        </w:rPr>
        <w:t>u</w:t>
      </w:r>
      <w:r>
        <w:rPr>
          <w:spacing w:val="-5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10"/>
        </w:rPr>
        <w:t>t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t>s</w:t>
      </w:r>
      <w:r>
        <w:rPr>
          <w:spacing w:val="22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n</w:t>
      </w:r>
      <w:r>
        <w:rPr>
          <w:spacing w:val="-5"/>
        </w:rPr>
        <w:t>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it</w:t>
      </w:r>
      <w:r>
        <w:rPr>
          <w:spacing w:val="6"/>
        </w:rPr>
        <w:t xml:space="preserve"> </w:t>
      </w:r>
      <w:r>
        <w:rPr>
          <w:spacing w:val="-7"/>
          <w:w w:val="103"/>
        </w:rPr>
        <w:t>d</w:t>
      </w:r>
      <w:r>
        <w:rPr>
          <w:spacing w:val="-1"/>
          <w:w w:val="103"/>
        </w:rPr>
        <w:t>ee</w:t>
      </w:r>
      <w:r>
        <w:rPr>
          <w:spacing w:val="-7"/>
          <w:w w:val="103"/>
        </w:rPr>
        <w:t>m</w:t>
      </w:r>
      <w:r>
        <w:rPr>
          <w:w w:val="103"/>
        </w:rPr>
        <w:t>s</w:t>
      </w:r>
    </w:p>
    <w:p w:rsidR="00D6223C" w:rsidRDefault="002F6E37">
      <w:pPr>
        <w:spacing w:line="200" w:lineRule="exact"/>
        <w:ind w:left="880"/>
      </w:pPr>
      <w:r>
        <w:rPr>
          <w:spacing w:val="-1"/>
        </w:rPr>
        <w:t>a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7"/>
        </w:rPr>
        <w:t>o</w:t>
      </w:r>
      <w:r>
        <w:rPr>
          <w:spacing w:val="7"/>
        </w:rPr>
        <w:t>p</w:t>
      </w:r>
      <w:r>
        <w:rPr>
          <w:spacing w:val="-2"/>
        </w:rPr>
        <w:t>r</w:t>
      </w:r>
      <w:r>
        <w:t>i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5"/>
        </w:rPr>
        <w:t>e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</w:t>
      </w:r>
      <w:r>
        <w:rPr>
          <w:spacing w:val="2"/>
        </w:rPr>
        <w:t>o</w:t>
      </w:r>
      <w:r>
        <w:rPr>
          <w:spacing w:val="-7"/>
        </w:rPr>
        <w:t>d</w:t>
      </w:r>
      <w:r>
        <w:t>s</w:t>
      </w:r>
      <w:r>
        <w:rPr>
          <w:spacing w:val="24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t>S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7"/>
        </w:rPr>
        <w:t>m</w:t>
      </w:r>
      <w:r>
        <w:t>il</w:t>
      </w:r>
      <w:r>
        <w:rPr>
          <w:spacing w:val="-1"/>
        </w:rPr>
        <w:t>a</w:t>
      </w:r>
      <w:r>
        <w:t>r</w:t>
      </w:r>
      <w:r>
        <w:rPr>
          <w:spacing w:val="18"/>
        </w:rPr>
        <w:t xml:space="preserve"> </w:t>
      </w:r>
      <w:r>
        <w:t>to t</w:t>
      </w:r>
      <w:r>
        <w:rPr>
          <w:spacing w:val="2"/>
        </w:rPr>
        <w:t>h</w:t>
      </w:r>
      <w:r>
        <w:rPr>
          <w:spacing w:val="-7"/>
        </w:rPr>
        <w:t>o</w:t>
      </w:r>
      <w:r>
        <w:rPr>
          <w:spacing w:val="6"/>
        </w:rPr>
        <w:t>s</w:t>
      </w:r>
      <w:r>
        <w:t>e</w:t>
      </w:r>
      <w:r>
        <w:rPr>
          <w:spacing w:val="10"/>
        </w:rPr>
        <w:t xml:space="preserve"> </w:t>
      </w:r>
      <w:r>
        <w:rPr>
          <w:spacing w:val="2"/>
        </w:rPr>
        <w:t>un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7"/>
        </w:rPr>
        <w:t>d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5"/>
        </w:rPr>
        <w:t>l</w:t>
      </w:r>
      <w:r>
        <w:t>i</w:t>
      </w:r>
      <w:r>
        <w:rPr>
          <w:spacing w:val="-1"/>
        </w:rPr>
        <w:t>a</w:t>
      </w:r>
      <w:r>
        <w:rPr>
          <w:spacing w:val="-3"/>
        </w:rPr>
        <w:t>b</w:t>
      </w:r>
      <w:r>
        <w:t>le</w:t>
      </w:r>
      <w:r>
        <w:rPr>
          <w:spacing w:val="10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>e</w:t>
      </w:r>
    </w:p>
    <w:p w:rsidR="00D6223C" w:rsidRDefault="002F6E37">
      <w:pPr>
        <w:spacing w:line="250" w:lineRule="auto"/>
        <w:ind w:left="880" w:right="692"/>
      </w:pP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3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</w:t>
      </w:r>
      <w:r>
        <w:rPr>
          <w:spacing w:val="-1"/>
        </w:rPr>
        <w:t>ce</w:t>
      </w:r>
      <w:r>
        <w:rPr>
          <w:spacing w:val="1"/>
        </w:rPr>
        <w:t>s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1"/>
        </w:rPr>
        <w:t>s</w:t>
      </w:r>
      <w:r>
        <w:t>ts</w:t>
      </w:r>
      <w:r>
        <w:rPr>
          <w:spacing w:val="11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6"/>
        </w:rP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-4"/>
        </w:rPr>
        <w:t>s</w:t>
      </w:r>
      <w:r>
        <w:rPr>
          <w:spacing w:val="10"/>
        </w:rPr>
        <w:t>i</w:t>
      </w:r>
      <w:r>
        <w:rPr>
          <w:spacing w:val="-7"/>
        </w:rPr>
        <w:t>m</w:t>
      </w:r>
      <w:r>
        <w:t>il</w:t>
      </w:r>
      <w:r>
        <w:rPr>
          <w:spacing w:val="-1"/>
        </w:rPr>
        <w:t>a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t>s</w:t>
      </w:r>
      <w:r>
        <w:rPr>
          <w:spacing w:val="20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v</w:t>
      </w:r>
      <w:r>
        <w:rPr>
          <w:spacing w:val="10"/>
        </w:rPr>
        <w:t>i</w:t>
      </w:r>
      <w:r>
        <w:rPr>
          <w:spacing w:val="-5"/>
        </w:rPr>
        <w:t>ce</w:t>
      </w:r>
      <w:r>
        <w:rPr>
          <w:spacing w:val="1"/>
        </w:rPr>
        <w:t>s</w:t>
      </w:r>
      <w:r>
        <w:t>.</w:t>
      </w:r>
      <w:r>
        <w:rPr>
          <w:spacing w:val="30"/>
        </w:rPr>
        <w:t xml:space="preserve"> </w:t>
      </w:r>
      <w:r>
        <w:rPr>
          <w:spacing w:val="-1"/>
        </w:rPr>
        <w:t>H</w:t>
      </w:r>
      <w:r>
        <w:rPr>
          <w:spacing w:val="-3"/>
        </w:rPr>
        <w:t>o</w:t>
      </w:r>
      <w:r>
        <w:rPr>
          <w:spacing w:val="-1"/>
        </w:rPr>
        <w:t>we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t>,</w:t>
      </w:r>
      <w:r>
        <w:rPr>
          <w:spacing w:val="26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  <w:w w:val="103"/>
        </w:rPr>
        <w:t>S</w:t>
      </w:r>
      <w:r>
        <w:rPr>
          <w:spacing w:val="-7"/>
          <w:w w:val="103"/>
        </w:rPr>
        <w:t>u</w:t>
      </w:r>
      <w:r>
        <w:rPr>
          <w:spacing w:val="2"/>
          <w:w w:val="103"/>
        </w:rPr>
        <w:t>pp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w w:val="103"/>
        </w:rPr>
        <w:t xml:space="preserve">r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ti</w:t>
      </w:r>
      <w:r>
        <w:rPr>
          <w:spacing w:val="2"/>
        </w:rPr>
        <w:t>n</w:t>
      </w:r>
      <w:r>
        <w:rPr>
          <w:spacing w:val="-3"/>
        </w:rPr>
        <w:t>u</w:t>
      </w:r>
      <w:r>
        <w:t>e</w:t>
      </w:r>
      <w:r>
        <w:rPr>
          <w:spacing w:val="18"/>
        </w:rPr>
        <w:t xml:space="preserve"> 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8"/>
        </w:rPr>
        <w:t xml:space="preserve"> </w:t>
      </w:r>
      <w:r>
        <w:t>to 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</w:t>
      </w:r>
      <w:r>
        <w:t>t</w:t>
      </w:r>
      <w:r>
        <w:rPr>
          <w:spacing w:val="-1"/>
        </w:rPr>
        <w:t>e</w:t>
      </w:r>
      <w:r>
        <w:rPr>
          <w:spacing w:val="-7"/>
        </w:rPr>
        <w:t>n</w:t>
      </w:r>
      <w:r>
        <w:t>t</w:t>
      </w:r>
      <w:r>
        <w:rPr>
          <w:spacing w:val="22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</w:t>
      </w:r>
      <w:r>
        <w:t>t</w:t>
      </w:r>
      <w:r>
        <w:rPr>
          <w:spacing w:val="15"/>
        </w:rPr>
        <w:t xml:space="preserve"> </w:t>
      </w:r>
      <w:r>
        <w:rPr>
          <w:w w:val="103"/>
        </w:rPr>
        <w:t>t</w:t>
      </w:r>
      <w:r>
        <w:rPr>
          <w:spacing w:val="-5"/>
          <w:w w:val="103"/>
        </w:rPr>
        <w:t>e</w:t>
      </w:r>
      <w:r>
        <w:rPr>
          <w:spacing w:val="3"/>
          <w:w w:val="103"/>
        </w:rPr>
        <w:t>r</w:t>
      </w:r>
      <w:r>
        <w:rPr>
          <w:spacing w:val="-7"/>
          <w:w w:val="103"/>
        </w:rPr>
        <w:t>m</w:t>
      </w:r>
      <w:r>
        <w:rPr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-5"/>
          <w:w w:val="103"/>
        </w:rPr>
        <w:t>a</w:t>
      </w:r>
      <w:r>
        <w:rPr>
          <w:spacing w:val="10"/>
          <w:w w:val="103"/>
        </w:rPr>
        <w:t>t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d</w:t>
      </w:r>
      <w:r>
        <w:rPr>
          <w:w w:val="103"/>
        </w:rPr>
        <w:t>.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299"/>
      </w:pPr>
      <w:r>
        <w:rPr>
          <w:b/>
        </w:rPr>
        <w:t>25.</w:t>
      </w:r>
      <w:r>
        <w:rPr>
          <w:b/>
          <w:spacing w:val="-4"/>
        </w:rPr>
        <w:t xml:space="preserve"> </w:t>
      </w:r>
      <w:r>
        <w:rPr>
          <w:b/>
          <w:spacing w:val="2"/>
        </w:rPr>
        <w:t>F</w:t>
      </w:r>
      <w:r>
        <w:rPr>
          <w:b/>
          <w:spacing w:val="-9"/>
        </w:rPr>
        <w:t>o</w:t>
      </w:r>
      <w:r>
        <w:rPr>
          <w:b/>
          <w:spacing w:val="-3"/>
        </w:rPr>
        <w:t>rc</w:t>
      </w:r>
      <w:r>
        <w:rPr>
          <w:b/>
        </w:rPr>
        <w:t>e</w:t>
      </w:r>
      <w:r>
        <w:rPr>
          <w:b/>
          <w:spacing w:val="-10"/>
        </w:rPr>
        <w:t xml:space="preserve"> </w:t>
      </w:r>
      <w:r>
        <w:rPr>
          <w:b/>
          <w:spacing w:val="2"/>
        </w:rPr>
        <w:t>M</w:t>
      </w:r>
      <w:r>
        <w:rPr>
          <w:b/>
          <w:spacing w:val="-4"/>
        </w:rPr>
        <w:t>a</w:t>
      </w:r>
      <w:r>
        <w:rPr>
          <w:b/>
        </w:rPr>
        <w:t>j</w:t>
      </w:r>
      <w:r>
        <w:rPr>
          <w:b/>
          <w:spacing w:val="-7"/>
        </w:rPr>
        <w:t>e</w:t>
      </w:r>
      <w:r>
        <w:rPr>
          <w:b/>
          <w:spacing w:val="3"/>
        </w:rPr>
        <w:t>u</w:t>
      </w:r>
      <w:r>
        <w:rPr>
          <w:b/>
          <w:spacing w:val="-3"/>
        </w:rPr>
        <w:t>r</w:t>
      </w:r>
      <w:r>
        <w:rPr>
          <w:b/>
        </w:rPr>
        <w:t>e</w:t>
      </w:r>
    </w:p>
    <w:p w:rsidR="00D6223C" w:rsidRDefault="002F6E37">
      <w:pPr>
        <w:spacing w:before="5"/>
        <w:ind w:left="299"/>
      </w:pPr>
      <w:r>
        <w:rPr>
          <w:spacing w:val="2"/>
        </w:rPr>
        <w:t>2</w:t>
      </w:r>
      <w:r>
        <w:rPr>
          <w:spacing w:val="-3"/>
        </w:rPr>
        <w:t>5</w:t>
      </w:r>
      <w:r>
        <w:rPr>
          <w:spacing w:val="6"/>
        </w:rPr>
        <w:t>.</w:t>
      </w:r>
      <w:r>
        <w:t xml:space="preserve">1 </w:t>
      </w:r>
      <w:r>
        <w:rPr>
          <w:spacing w:val="13"/>
        </w:rPr>
        <w:t xml:space="preserve"> </w:t>
      </w:r>
      <w:r>
        <w:rPr>
          <w:spacing w:val="-1"/>
        </w:rPr>
        <w:t>N</w:t>
      </w:r>
      <w:r>
        <w:rPr>
          <w:spacing w:val="-3"/>
        </w:rPr>
        <w:t>o</w:t>
      </w:r>
      <w:r>
        <w:t>t</w:t>
      </w:r>
      <w:r>
        <w:rPr>
          <w:spacing w:val="-5"/>
        </w:rPr>
        <w:t>w</w:t>
      </w:r>
      <w:r>
        <w:t>it</w:t>
      </w:r>
      <w:r>
        <w:rPr>
          <w:spacing w:val="-3"/>
        </w:rPr>
        <w:t>h</w:t>
      </w:r>
      <w:r>
        <w:rPr>
          <w:spacing w:val="1"/>
        </w:rPr>
        <w:t>s</w:t>
      </w:r>
      <w:r>
        <w:t>t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7"/>
        </w:rPr>
        <w:t>d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7"/>
        </w:rPr>
        <w:t>o</w:t>
      </w:r>
      <w:r>
        <w:rPr>
          <w:spacing w:val="-3"/>
        </w:rPr>
        <w:t>v</w:t>
      </w:r>
      <w:r>
        <w:t>i</w:t>
      </w:r>
      <w:r>
        <w:rPr>
          <w:spacing w:val="1"/>
        </w:rPr>
        <w:t>s</w:t>
      </w:r>
      <w:r>
        <w:t>i</w:t>
      </w:r>
      <w:r>
        <w:rPr>
          <w:spacing w:val="-3"/>
        </w:rPr>
        <w:t>on</w:t>
      </w:r>
      <w:r>
        <w:t>s</w:t>
      </w:r>
      <w:r>
        <w:rPr>
          <w:spacing w:val="2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C</w:t>
      </w:r>
      <w:r>
        <w:t>C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t>l</w:t>
      </w:r>
      <w:r>
        <w:rPr>
          <w:spacing w:val="-1"/>
        </w:rPr>
        <w:t>a</w:t>
      </w:r>
      <w:r>
        <w:rPr>
          <w:spacing w:val="-7"/>
        </w:rPr>
        <w:t>u</w:t>
      </w:r>
      <w:r>
        <w:rPr>
          <w:spacing w:val="1"/>
        </w:rPr>
        <w:t>s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2"/>
        </w:rPr>
        <w:t>22</w:t>
      </w:r>
      <w:r>
        <w:t>,</w:t>
      </w:r>
      <w:r>
        <w:rPr>
          <w:spacing w:val="7"/>
        </w:rPr>
        <w:t xml:space="preserve"> </w:t>
      </w:r>
      <w:r>
        <w:rPr>
          <w:spacing w:val="2"/>
        </w:rPr>
        <w:t>23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3"/>
        </w:rPr>
        <w:t>2</w:t>
      </w:r>
      <w:r>
        <w:rPr>
          <w:spacing w:val="2"/>
        </w:rPr>
        <w:t>4</w:t>
      </w:r>
      <w:r>
        <w:t>,</w:t>
      </w:r>
      <w:r>
        <w:rPr>
          <w:spacing w:val="11"/>
        </w:rPr>
        <w:t xml:space="preserve"> </w:t>
      </w:r>
      <w: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rPr>
          <w:spacing w:val="-5"/>
        </w:rPr>
        <w:t>l</w:t>
      </w:r>
      <w:r>
        <w:t>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7"/>
        </w:rPr>
        <w:t>n</w:t>
      </w:r>
      <w:r>
        <w:rPr>
          <w:spacing w:val="-3"/>
        </w:rPr>
        <w:t>o</w:t>
      </w:r>
      <w:r>
        <w:t>t</w:t>
      </w:r>
      <w:r>
        <w:rPr>
          <w:spacing w:val="15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-2"/>
        </w:rPr>
        <w:t xml:space="preserve"> </w:t>
      </w:r>
      <w:r>
        <w:rPr>
          <w:spacing w:val="5"/>
        </w:rPr>
        <w:t>l</w:t>
      </w:r>
      <w:r>
        <w:t>i</w:t>
      </w:r>
      <w:r>
        <w:rPr>
          <w:spacing w:val="-1"/>
        </w:rPr>
        <w:t>a</w:t>
      </w:r>
      <w:r>
        <w:rPr>
          <w:spacing w:val="-3"/>
        </w:rPr>
        <w:t>b</w:t>
      </w:r>
      <w:r>
        <w:rPr>
          <w:spacing w:val="5"/>
        </w:rPr>
        <w:t>l</w:t>
      </w:r>
      <w:r>
        <w:t>e</w:t>
      </w:r>
      <w:r>
        <w:rPr>
          <w:spacing w:val="15"/>
        </w:rPr>
        <w:t xml:space="preserve"> </w:t>
      </w:r>
      <w:r>
        <w:rPr>
          <w:spacing w:val="-2"/>
          <w:w w:val="103"/>
        </w:rPr>
        <w:t>f</w:t>
      </w:r>
      <w:r>
        <w:rPr>
          <w:spacing w:val="-7"/>
          <w:w w:val="103"/>
        </w:rPr>
        <w:t>o</w:t>
      </w:r>
      <w:r>
        <w:rPr>
          <w:w w:val="103"/>
        </w:rPr>
        <w:t>r</w:t>
      </w:r>
    </w:p>
    <w:p w:rsidR="00D6223C" w:rsidRDefault="002F6E37">
      <w:pPr>
        <w:spacing w:before="5"/>
        <w:ind w:left="734" w:right="1112"/>
        <w:jc w:val="center"/>
      </w:pPr>
      <w: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5"/>
        </w:rPr>
        <w:t>e</w:t>
      </w:r>
      <w:r>
        <w:t>i</w:t>
      </w:r>
      <w:r>
        <w:rPr>
          <w:spacing w:val="5"/>
        </w:rPr>
        <w:t>t</w:t>
      </w:r>
      <w:r>
        <w:rPr>
          <w:spacing w:val="-3"/>
        </w:rPr>
        <w:t>u</w:t>
      </w:r>
      <w:r>
        <w:rPr>
          <w:spacing w:val="3"/>
        </w:rPr>
        <w:t>r</w:t>
      </w:r>
      <w:r>
        <w:t>e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5"/>
        </w:rPr>
        <w:t>i</w:t>
      </w:r>
      <w:r>
        <w:t>ts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rPr>
          <w:spacing w:val="-12"/>
        </w:rPr>
        <w:t>y</w:t>
      </w:r>
      <w:r>
        <w:t>,</w:t>
      </w:r>
      <w:r>
        <w:rPr>
          <w:spacing w:val="28"/>
        </w:rPr>
        <w:t xml:space="preserve"> </w:t>
      </w:r>
      <w:r>
        <w:t>li</w:t>
      </w:r>
      <w:r>
        <w:rPr>
          <w:spacing w:val="2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3"/>
        </w:rPr>
        <w:t>d</w:t>
      </w:r>
      <w:r>
        <w:rPr>
          <w:spacing w:val="4"/>
        </w:rPr>
        <w:t>a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5"/>
        </w:rPr>
        <w:t>e</w:t>
      </w:r>
      <w:r>
        <w:rPr>
          <w:spacing w:val="1"/>
        </w:rPr>
        <w:t>s</w:t>
      </w:r>
      <w:r>
        <w:t>,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-3"/>
        </w:rPr>
        <w:t>u</w:t>
      </w:r>
      <w:r>
        <w:t>lt</w:t>
      </w:r>
      <w:r>
        <w:rPr>
          <w:spacing w:val="24"/>
        </w:rPr>
        <w:t xml:space="preserve"> </w:t>
      </w:r>
      <w:r>
        <w:t xml:space="preserve">if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  <w:w w:val="103"/>
        </w:rPr>
        <w:t>t</w:t>
      </w:r>
      <w:r>
        <w:rPr>
          <w:w w:val="103"/>
        </w:rPr>
        <w:t>o</w:t>
      </w:r>
    </w:p>
    <w:p w:rsidR="00D6223C" w:rsidRDefault="002F6E37">
      <w:pPr>
        <w:spacing w:before="10" w:line="250" w:lineRule="auto"/>
        <w:ind w:left="870" w:right="434" w:hanging="53"/>
      </w:pP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x</w:t>
      </w:r>
      <w:r>
        <w:t>t</w:t>
      </w:r>
      <w:r>
        <w:rPr>
          <w:spacing w:val="-1"/>
        </w:rPr>
        <w:t>e</w:t>
      </w:r>
      <w:r>
        <w:rPr>
          <w:spacing w:val="-7"/>
        </w:rPr>
        <w:t>n</w:t>
      </w:r>
      <w:r>
        <w:t>t</w:t>
      </w:r>
      <w:r>
        <w:rPr>
          <w:spacing w:val="22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i</w:t>
      </w:r>
      <w:r>
        <w:rPr>
          <w:spacing w:val="5"/>
        </w:rPr>
        <w:t>t</w:t>
      </w:r>
      <w:r>
        <w:t>s</w:t>
      </w:r>
      <w:r>
        <w:rPr>
          <w:spacing w:val="10"/>
        </w:rPr>
        <w:t xml:space="preserve"> </w:t>
      </w:r>
      <w:r>
        <w:rPr>
          <w:spacing w:val="-3"/>
        </w:rPr>
        <w:t>d</w:t>
      </w:r>
      <w:r>
        <w:rPr>
          <w:spacing w:val="-5"/>
        </w:rPr>
        <w:t>e</w:t>
      </w:r>
      <w:r>
        <w:t>l</w:t>
      </w:r>
      <w:r>
        <w:rPr>
          <w:spacing w:val="9"/>
        </w:rPr>
        <w:t>a</w:t>
      </w:r>
      <w:r>
        <w:t>y</w:t>
      </w:r>
      <w:r>
        <w:rPr>
          <w:spacing w:val="3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2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7"/>
        </w:rPr>
        <w:t>o</w:t>
      </w:r>
      <w:r>
        <w:rPr>
          <w:spacing w:val="10"/>
        </w:rP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t>r</w:t>
      </w:r>
      <w:r>
        <w:rPr>
          <w:spacing w:val="17"/>
        </w:rPr>
        <w:t xml:space="preserve"> </w:t>
      </w:r>
      <w:r>
        <w:rPr>
          <w:spacing w:val="-2"/>
        </w:rPr>
        <w:t>f</w:t>
      </w:r>
      <w:r>
        <w:rPr>
          <w:spacing w:val="-5"/>
        </w:rPr>
        <w:t>a</w:t>
      </w:r>
      <w:r>
        <w:rPr>
          <w:spacing w:val="5"/>
        </w:rPr>
        <w:t>il</w:t>
      </w:r>
      <w:r>
        <w:rPr>
          <w:spacing w:val="-7"/>
        </w:rPr>
        <w:t>u</w:t>
      </w:r>
      <w:r>
        <w:rPr>
          <w:spacing w:val="3"/>
        </w:rPr>
        <w:t>r</w:t>
      </w:r>
      <w:r>
        <w:t>e</w:t>
      </w:r>
      <w:r>
        <w:rPr>
          <w:spacing w:val="2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t>m</w:t>
      </w:r>
      <w:r>
        <w:rPr>
          <w:spacing w:val="9"/>
        </w:rPr>
        <w:t xml:space="preserve"> </w:t>
      </w:r>
      <w:r>
        <w:rPr>
          <w:spacing w:val="5"/>
        </w:rPr>
        <w:t>i</w:t>
      </w:r>
      <w:r>
        <w:t>ts</w:t>
      </w:r>
      <w:r>
        <w:rPr>
          <w:spacing w:val="10"/>
        </w:rPr>
        <w:t xml:space="preserve"> </w:t>
      </w:r>
      <w:r>
        <w:rPr>
          <w:spacing w:val="-3"/>
        </w:rPr>
        <w:t>ob</w:t>
      </w:r>
      <w:r>
        <w:t>l</w:t>
      </w:r>
      <w:r>
        <w:rPr>
          <w:spacing w:val="10"/>
        </w:rPr>
        <w:t>i</w:t>
      </w:r>
      <w:r>
        <w:rPr>
          <w:spacing w:val="-7"/>
        </w:rPr>
        <w:t>g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on</w:t>
      </w:r>
      <w:r>
        <w:t>s</w:t>
      </w:r>
      <w:r>
        <w:rPr>
          <w:spacing w:val="35"/>
        </w:rPr>
        <w:t xml:space="preserve">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n</w:t>
      </w:r>
      <w:r>
        <w:rPr>
          <w:w w:val="103"/>
        </w:rPr>
        <w:t>t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 xml:space="preserve">t </w:t>
      </w:r>
      <w:r>
        <w:t>is</w:t>
      </w:r>
      <w:r>
        <w:rPr>
          <w:spacing w:val="3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3"/>
        </w:rPr>
        <w:t>u</w:t>
      </w:r>
      <w:r>
        <w:t>lt</w:t>
      </w:r>
      <w:r>
        <w:rPr>
          <w:spacing w:val="1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20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1"/>
        </w:rPr>
        <w:t>c</w:t>
      </w:r>
      <w:r>
        <w:t>e</w:t>
      </w:r>
      <w:r>
        <w:rPr>
          <w:spacing w:val="11"/>
        </w:rPr>
        <w:t xml:space="preserve"> </w:t>
      </w:r>
      <w:r>
        <w:rPr>
          <w:spacing w:val="-2"/>
          <w:w w:val="103"/>
        </w:rPr>
        <w:t>M</w:t>
      </w:r>
      <w:r>
        <w:rPr>
          <w:spacing w:val="-1"/>
          <w:w w:val="103"/>
        </w:rPr>
        <w:t>a</w:t>
      </w:r>
      <w:r>
        <w:rPr>
          <w:spacing w:val="5"/>
          <w:w w:val="103"/>
        </w:rPr>
        <w:t>j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u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D6223C">
      <w:pPr>
        <w:spacing w:before="5" w:line="240" w:lineRule="exact"/>
        <w:rPr>
          <w:sz w:val="24"/>
          <w:szCs w:val="24"/>
        </w:rPr>
      </w:pPr>
    </w:p>
    <w:p w:rsidR="00D6223C" w:rsidRDefault="002F6E37">
      <w:pPr>
        <w:spacing w:line="252" w:lineRule="auto"/>
        <w:ind w:left="870" w:right="478" w:hanging="667"/>
      </w:pPr>
      <w:r>
        <w:rPr>
          <w:spacing w:val="2"/>
        </w:rPr>
        <w:t>25</w:t>
      </w:r>
      <w:r>
        <w:rPr>
          <w:spacing w:val="1"/>
        </w:rPr>
        <w:t>.</w:t>
      </w:r>
      <w:r>
        <w:t xml:space="preserve">2    </w:t>
      </w:r>
      <w:r>
        <w:rPr>
          <w:spacing w:val="12"/>
        </w:rPr>
        <w:t xml:space="preserve"> </w:t>
      </w:r>
      <w:r>
        <w:rPr>
          <w:spacing w:val="5"/>
        </w:rPr>
        <w:t>F</w:t>
      </w:r>
      <w:r>
        <w:rPr>
          <w:spacing w:val="-7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-3"/>
        </w:rPr>
        <w:t>pu</w:t>
      </w:r>
      <w:r>
        <w:rPr>
          <w:spacing w:val="-2"/>
        </w:rPr>
        <w:t>r</w:t>
      </w:r>
      <w:r>
        <w:rPr>
          <w:spacing w:val="2"/>
        </w:rPr>
        <w:t>p</w:t>
      </w:r>
      <w:r>
        <w:rPr>
          <w:spacing w:val="-7"/>
        </w:rPr>
        <w:t>o</w:t>
      </w:r>
      <w:r>
        <w:rPr>
          <w:spacing w:val="1"/>
        </w:rPr>
        <w:t>s</w:t>
      </w:r>
      <w:r>
        <w:rPr>
          <w:spacing w:val="-5"/>
        </w:rPr>
        <w:t>e</w:t>
      </w:r>
      <w:r>
        <w:t>s</w:t>
      </w:r>
      <w:r>
        <w:rPr>
          <w:spacing w:val="2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rPr>
          <w:spacing w:val="5"/>
        </w:rPr>
        <w:t>i</w:t>
      </w:r>
      <w:r>
        <w:t>s</w:t>
      </w:r>
      <w:r>
        <w:rPr>
          <w:spacing w:val="8"/>
        </w:rPr>
        <w:t xml:space="preserve"> </w:t>
      </w:r>
      <w:r>
        <w:rPr>
          <w:spacing w:val="-5"/>
        </w:rPr>
        <w:t>c</w:t>
      </w:r>
      <w:r>
        <w:t>l</w:t>
      </w:r>
      <w:r>
        <w:rPr>
          <w:spacing w:val="4"/>
        </w:rPr>
        <w:t>a</w:t>
      </w:r>
      <w:r>
        <w:rPr>
          <w:spacing w:val="-7"/>
        </w:rPr>
        <w:t>u</w:t>
      </w:r>
      <w:r>
        <w:rPr>
          <w:spacing w:val="6"/>
        </w:rPr>
        <w:t>s</w:t>
      </w:r>
      <w:r>
        <w:rPr>
          <w:spacing w:val="-5"/>
        </w:rPr>
        <w:t>e</w:t>
      </w:r>
      <w:r>
        <w:t>,</w:t>
      </w:r>
      <w:r>
        <w:rPr>
          <w:spacing w:val="24"/>
        </w:rPr>
        <w:t xml:space="preserve"> </w:t>
      </w:r>
      <w:r>
        <w:rPr>
          <w:spacing w:val="-10"/>
        </w:rPr>
        <w:t>“</w:t>
      </w:r>
      <w:r>
        <w:rPr>
          <w:spacing w:val="5"/>
        </w:rPr>
        <w:t>F</w:t>
      </w:r>
      <w:r>
        <w:rPr>
          <w:spacing w:val="2"/>
        </w:rPr>
        <w:t>o</w:t>
      </w:r>
      <w:r>
        <w:rPr>
          <w:spacing w:val="3"/>
        </w:rPr>
        <w:t>r</w:t>
      </w:r>
      <w:r>
        <w:rPr>
          <w:spacing w:val="-5"/>
        </w:rPr>
        <w:t>c</w:t>
      </w:r>
      <w:r>
        <w:t>e</w:t>
      </w:r>
      <w:r>
        <w:rPr>
          <w:spacing w:val="13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5"/>
        </w:rPr>
        <w:t>j</w:t>
      </w:r>
      <w:r>
        <w:rPr>
          <w:spacing w:val="-1"/>
        </w:rPr>
        <w:t>e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10"/>
        </w:rPr>
        <w:t>e</w:t>
      </w:r>
      <w:r>
        <w:t>”</w:t>
      </w:r>
      <w:r>
        <w:rPr>
          <w:spacing w:val="29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4"/>
        </w:rPr>
        <w:t>a</w:t>
      </w:r>
      <w:r>
        <w:rPr>
          <w:spacing w:val="-3"/>
        </w:rPr>
        <w:t>n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6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rPr>
          <w:spacing w:val="-5"/>
        </w:rPr>
        <w:t>e</w:t>
      </w:r>
      <w:r>
        <w:rPr>
          <w:spacing w:val="-7"/>
        </w:rPr>
        <w:t>y</w:t>
      </w:r>
      <w:r>
        <w:rPr>
          <w:spacing w:val="2"/>
        </w:rPr>
        <w:t>o</w:t>
      </w:r>
      <w:r>
        <w:rPr>
          <w:spacing w:val="-3"/>
        </w:rPr>
        <w:t>n</w:t>
      </w:r>
      <w:r>
        <w:t>d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-7"/>
        </w:rPr>
        <w:t>o</w:t>
      </w:r>
      <w:r>
        <w:t>l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</w:t>
      </w:r>
      <w:r>
        <w:t>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n</w:t>
      </w:r>
      <w:r>
        <w:rPr>
          <w:w w:val="103"/>
        </w:rPr>
        <w:t xml:space="preserve">d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2"/>
        </w:rPr>
        <w:t>v</w:t>
      </w:r>
      <w:r>
        <w:rPr>
          <w:spacing w:val="-3"/>
        </w:rPr>
        <w:t>o</w:t>
      </w:r>
      <w:r>
        <w:t>l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rPr>
          <w:spacing w:val="-2"/>
        </w:rPr>
        <w:t>r’</w:t>
      </w:r>
      <w:r>
        <w:t>s</w:t>
      </w:r>
      <w:r>
        <w:rPr>
          <w:spacing w:val="29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-3"/>
        </w:rPr>
        <w:t>u</w:t>
      </w:r>
      <w:r>
        <w:t>lt</w:t>
      </w:r>
      <w:r>
        <w:rPr>
          <w:spacing w:val="18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n</w:t>
      </w:r>
      <w:r>
        <w:rPr>
          <w:spacing w:val="-5"/>
        </w:rPr>
        <w:t>e</w:t>
      </w:r>
      <w:r>
        <w:rPr>
          <w:spacing w:val="-3"/>
        </w:rPr>
        <w:t>g</w:t>
      </w:r>
      <w:r>
        <w:t>li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18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3"/>
        </w:rPr>
        <w:t>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5"/>
        </w:rPr>
        <w:t>ea</w:t>
      </w:r>
      <w:r>
        <w:rPr>
          <w:spacing w:val="2"/>
        </w:rPr>
        <w:t>b</w:t>
      </w:r>
      <w:r>
        <w:t>l</w:t>
      </w:r>
      <w:r>
        <w:rPr>
          <w:spacing w:val="-5"/>
        </w:rPr>
        <w:t>e</w:t>
      </w:r>
      <w:r>
        <w:t>.</w:t>
      </w:r>
      <w:r>
        <w:rPr>
          <w:spacing w:val="37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-1"/>
        </w:rPr>
        <w:t>c</w:t>
      </w:r>
      <w:r>
        <w:t>h</w:t>
      </w:r>
      <w:r>
        <w:rPr>
          <w:spacing w:val="12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-3"/>
        </w:rPr>
        <w:t>n</w:t>
      </w:r>
      <w:r>
        <w:t>ts</w:t>
      </w:r>
      <w:r>
        <w:rPr>
          <w:spacing w:val="19"/>
        </w:rPr>
        <w:t xml:space="preserve"> </w:t>
      </w:r>
      <w:r>
        <w:rPr>
          <w:spacing w:val="-7"/>
        </w:rPr>
        <w:t>m</w:t>
      </w:r>
      <w:r>
        <w:rPr>
          <w:spacing w:val="9"/>
        </w:rPr>
        <w:t>a</w:t>
      </w:r>
      <w:r>
        <w:t xml:space="preserve">y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5"/>
        </w:rPr>
        <w:t>c</w:t>
      </w:r>
      <w:r>
        <w:rPr>
          <w:spacing w:val="10"/>
        </w:rPr>
        <w:t>l</w:t>
      </w:r>
      <w:r>
        <w:rPr>
          <w:spacing w:val="-3"/>
        </w:rPr>
        <w:t>u</w:t>
      </w:r>
      <w:r>
        <w:rPr>
          <w:spacing w:val="2"/>
        </w:rPr>
        <w:t>d</w:t>
      </w:r>
      <w:r>
        <w:rPr>
          <w:spacing w:val="-5"/>
        </w:rPr>
        <w:t>e</w:t>
      </w:r>
      <w:r>
        <w:t>,</w:t>
      </w:r>
      <w:r>
        <w:rPr>
          <w:spacing w:val="23"/>
        </w:rPr>
        <w:t xml:space="preserve"> </w:t>
      </w:r>
      <w:r>
        <w:rPr>
          <w:spacing w:val="2"/>
          <w:w w:val="103"/>
        </w:rPr>
        <w:t>b</w:t>
      </w:r>
      <w:r>
        <w:rPr>
          <w:spacing w:val="-3"/>
          <w:w w:val="103"/>
        </w:rPr>
        <w:t>u</w:t>
      </w:r>
      <w:r>
        <w:rPr>
          <w:w w:val="103"/>
        </w:rPr>
        <w:t xml:space="preserve">t </w:t>
      </w:r>
      <w:r>
        <w:rPr>
          <w:spacing w:val="-5"/>
          <w:w w:val="103"/>
        </w:rPr>
        <w:t>a</w:t>
      </w:r>
      <w:r>
        <w:rPr>
          <w:spacing w:val="3"/>
          <w:w w:val="103"/>
        </w:rPr>
        <w:t>r</w:t>
      </w:r>
      <w:r>
        <w:rPr>
          <w:w w:val="103"/>
        </w:rPr>
        <w:t>e</w:t>
      </w:r>
      <w:r>
        <w:rPr>
          <w:spacing w:val="2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3"/>
        </w:rPr>
        <w:t>r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t>t</w:t>
      </w:r>
      <w:r>
        <w:rPr>
          <w:spacing w:val="-7"/>
        </w:rPr>
        <w:t>o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-5"/>
        </w:rPr>
        <w:t>c</w:t>
      </w:r>
      <w:r>
        <w:t>ts</w:t>
      </w:r>
      <w:r>
        <w:rPr>
          <w:spacing w:val="1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7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5"/>
        </w:rPr>
        <w:t>i</w:t>
      </w:r>
      <w:r>
        <w:t>ts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o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i</w:t>
      </w:r>
      <w:r>
        <w:rPr>
          <w:spacing w:val="2"/>
        </w:rPr>
        <w:t>g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-5"/>
        </w:rPr>
        <w:t>a</w:t>
      </w:r>
      <w:r>
        <w:rPr>
          <w:spacing w:val="2"/>
        </w:rPr>
        <w:t>p</w:t>
      </w:r>
      <w:r>
        <w:rPr>
          <w:spacing w:val="4"/>
        </w:rPr>
        <w:t>a</w:t>
      </w:r>
      <w:r>
        <w:rPr>
          <w:spacing w:val="-5"/>
        </w:rPr>
        <w:t>c</w:t>
      </w:r>
      <w:r>
        <w:t>i</w:t>
      </w:r>
      <w:r>
        <w:rPr>
          <w:spacing w:val="5"/>
        </w:rPr>
        <w:t>t</w:t>
      </w:r>
      <w:r>
        <w:rPr>
          <w:spacing w:val="-12"/>
        </w:rPr>
        <w:t>y</w:t>
      </w:r>
      <w:r>
        <w:t>,</w:t>
      </w:r>
      <w:r>
        <w:rPr>
          <w:spacing w:val="24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a</w:t>
      </w:r>
      <w:r>
        <w:t>r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t xml:space="preserve">o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v</w:t>
      </w:r>
      <w:r>
        <w:rPr>
          <w:spacing w:val="-3"/>
        </w:rPr>
        <w:t>o</w:t>
      </w:r>
      <w:r>
        <w:rPr>
          <w:spacing w:val="5"/>
        </w:rPr>
        <w:t>l</w:t>
      </w:r>
      <w:r>
        <w:rPr>
          <w:spacing w:val="-3"/>
        </w:rPr>
        <w:t>u</w:t>
      </w:r>
      <w:r>
        <w:t>ti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1"/>
        </w:rPr>
        <w:t>s</w:t>
      </w:r>
      <w:r>
        <w:t>,</w:t>
      </w:r>
      <w:r>
        <w:rPr>
          <w:spacing w:val="37"/>
        </w:rPr>
        <w:t xml:space="preserve"> </w:t>
      </w:r>
      <w:r>
        <w:rPr>
          <w:spacing w:val="-6"/>
          <w:w w:val="103"/>
        </w:rPr>
        <w:t>f</w:t>
      </w:r>
      <w:r>
        <w:rPr>
          <w:w w:val="103"/>
        </w:rPr>
        <w:t>i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 xml:space="preserve">, </w:t>
      </w:r>
      <w:r>
        <w:rPr>
          <w:spacing w:val="-6"/>
        </w:rPr>
        <w:t>f</w:t>
      </w:r>
      <w:r>
        <w:rPr>
          <w:spacing w:val="5"/>
        </w:rPr>
        <w:t>l</w:t>
      </w:r>
      <w:r>
        <w:rPr>
          <w:spacing w:val="2"/>
        </w:rPr>
        <w:t>o</w:t>
      </w:r>
      <w:r>
        <w:rPr>
          <w:spacing w:val="-3"/>
        </w:rPr>
        <w:t>od</w:t>
      </w:r>
      <w:r>
        <w:rPr>
          <w:spacing w:val="1"/>
        </w:rPr>
        <w:t>s</w:t>
      </w:r>
      <w:r>
        <w:t>,</w:t>
      </w:r>
      <w:r>
        <w:rPr>
          <w:spacing w:val="20"/>
        </w:rPr>
        <w:t xml:space="preserve"> </w:t>
      </w:r>
      <w:r>
        <w:rPr>
          <w:spacing w:val="-5"/>
        </w:rPr>
        <w:t>e</w:t>
      </w:r>
      <w:r>
        <w:rPr>
          <w:spacing w:val="2"/>
        </w:rPr>
        <w:t>p</w:t>
      </w:r>
      <w:r>
        <w:t>i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3"/>
        </w:rPr>
        <w:t>m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1"/>
        </w:rPr>
        <w:t>s</w:t>
      </w:r>
      <w:r>
        <w:t>,</w:t>
      </w:r>
      <w:r>
        <w:rPr>
          <w:spacing w:val="30"/>
        </w:rPr>
        <w:t xml:space="preserve"> </w:t>
      </w:r>
      <w:r>
        <w:rPr>
          <w:spacing w:val="-3"/>
        </w:rPr>
        <w:t>qu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5"/>
        </w:rPr>
        <w:t>t</w:t>
      </w:r>
      <w:r>
        <w:t>i</w:t>
      </w:r>
      <w:r>
        <w:rPr>
          <w:spacing w:val="2"/>
        </w:rPr>
        <w:t>n</w:t>
      </w:r>
      <w:r>
        <w:t>e</w:t>
      </w:r>
      <w:r>
        <w:rPr>
          <w:spacing w:val="22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1"/>
        </w:rPr>
        <w:t>s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i</w:t>
      </w:r>
      <w:r>
        <w:rPr>
          <w:spacing w:val="-3"/>
        </w:rPr>
        <w:t>gh</w:t>
      </w:r>
      <w:r>
        <w:t>t</w:t>
      </w:r>
      <w:r>
        <w:rPr>
          <w:spacing w:val="23"/>
        </w:rPr>
        <w:t xml:space="preserve"> </w:t>
      </w:r>
      <w:r>
        <w:rPr>
          <w:spacing w:val="-5"/>
          <w:w w:val="103"/>
        </w:rPr>
        <w:t>e</w:t>
      </w:r>
      <w:r>
        <w:rPr>
          <w:spacing w:val="-7"/>
          <w:w w:val="103"/>
        </w:rPr>
        <w:t>m</w:t>
      </w:r>
      <w:r>
        <w:rPr>
          <w:spacing w:val="2"/>
          <w:w w:val="103"/>
        </w:rPr>
        <w:t>b</w:t>
      </w:r>
      <w:r>
        <w:rPr>
          <w:spacing w:val="-1"/>
          <w:w w:val="103"/>
        </w:rPr>
        <w:t>a</w:t>
      </w:r>
      <w:r>
        <w:rPr>
          <w:spacing w:val="3"/>
          <w:w w:val="103"/>
        </w:rPr>
        <w:t>r</w:t>
      </w:r>
      <w:r>
        <w:rPr>
          <w:spacing w:val="-3"/>
          <w:w w:val="103"/>
        </w:rPr>
        <w:t>g</w:t>
      </w:r>
      <w:r>
        <w:rPr>
          <w:spacing w:val="2"/>
          <w:w w:val="103"/>
        </w:rPr>
        <w:t>o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.</w:t>
      </w:r>
    </w:p>
    <w:p w:rsidR="00D6223C" w:rsidRDefault="00D6223C">
      <w:pPr>
        <w:spacing w:before="12" w:line="260" w:lineRule="exact"/>
        <w:rPr>
          <w:sz w:val="26"/>
          <w:szCs w:val="26"/>
        </w:rPr>
      </w:pPr>
    </w:p>
    <w:p w:rsidR="00D6223C" w:rsidRDefault="002F6E37">
      <w:pPr>
        <w:spacing w:line="260" w:lineRule="auto"/>
        <w:ind w:left="870" w:right="427" w:hanging="667"/>
        <w:sectPr w:rsidR="00D6223C">
          <w:headerReference w:type="default" r:id="rId47"/>
          <w:footerReference w:type="default" r:id="rId48"/>
          <w:pgSz w:w="12240" w:h="15840"/>
          <w:pgMar w:top="1000" w:right="1000" w:bottom="0" w:left="1640" w:header="0" w:footer="146" w:gutter="0"/>
          <w:pgNumType w:start="27"/>
          <w:cols w:space="720"/>
        </w:sectPr>
      </w:pPr>
      <w:r>
        <w:rPr>
          <w:spacing w:val="2"/>
        </w:rPr>
        <w:t>25</w:t>
      </w:r>
      <w:r>
        <w:rPr>
          <w:spacing w:val="1"/>
        </w:rPr>
        <w:t>.</w:t>
      </w:r>
      <w:r>
        <w:t xml:space="preserve">3   </w:t>
      </w:r>
      <w:r>
        <w:rPr>
          <w:spacing w:val="14"/>
        </w:rPr>
        <w:t xml:space="preserve"> </w:t>
      </w:r>
      <w:r>
        <w:rPr>
          <w:spacing w:val="-2"/>
        </w:rPr>
        <w:t>I</w:t>
      </w:r>
      <w:r>
        <w:t>f a</w:t>
      </w:r>
      <w:r>
        <w:rPr>
          <w:spacing w:val="5"/>
        </w:rPr>
        <w:t xml:space="preserve"> 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5"/>
        </w:rPr>
        <w:t>c</w:t>
      </w:r>
      <w:r>
        <w:t>e</w:t>
      </w:r>
      <w:r>
        <w:rPr>
          <w:spacing w:val="16"/>
        </w:rPr>
        <w:t xml:space="preserve"> </w:t>
      </w:r>
      <w:r>
        <w:rPr>
          <w:spacing w:val="-6"/>
        </w:rPr>
        <w:t>M</w:t>
      </w:r>
      <w:r>
        <w:rPr>
          <w:spacing w:val="-1"/>
        </w:rPr>
        <w:t>a</w:t>
      </w:r>
      <w:r>
        <w:rPr>
          <w:spacing w:val="5"/>
        </w:rPr>
        <w:t>j</w:t>
      </w:r>
      <w:r>
        <w:rPr>
          <w:spacing w:val="-1"/>
        </w:rPr>
        <w:t>e</w:t>
      </w:r>
      <w:r>
        <w:rPr>
          <w:spacing w:val="-3"/>
        </w:rPr>
        <w:t>u</w:t>
      </w:r>
      <w:r>
        <w:rPr>
          <w:spacing w:val="3"/>
        </w:rPr>
        <w:t>r</w:t>
      </w:r>
      <w:r>
        <w:t>e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t>it</w:t>
      </w:r>
      <w:r>
        <w:rPr>
          <w:spacing w:val="-3"/>
        </w:rPr>
        <w:t>u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21"/>
        </w:rPr>
        <w:t xml:space="preserve"> </w:t>
      </w:r>
      <w:r>
        <w:rPr>
          <w:spacing w:val="-5"/>
        </w:rPr>
        <w:t>a</w:t>
      </w:r>
      <w:r>
        <w:rPr>
          <w:spacing w:val="3"/>
        </w:rPr>
        <w:t>r</w:t>
      </w:r>
      <w:r>
        <w:t>i</w:t>
      </w:r>
      <w:r>
        <w:rPr>
          <w:spacing w:val="6"/>
        </w:rPr>
        <w:t>s</w:t>
      </w:r>
      <w:r>
        <w:rPr>
          <w:spacing w:val="-10"/>
        </w:rPr>
        <w:t>e</w:t>
      </w:r>
      <w:r>
        <w:rPr>
          <w:spacing w:val="1"/>
        </w:rPr>
        <w:t>s</w:t>
      </w:r>
      <w:r>
        <w:t>,</w:t>
      </w:r>
      <w:r>
        <w:rPr>
          <w:spacing w:val="24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rPr>
          <w:spacing w:val="5"/>
        </w:rPr>
        <w:t>l</w:t>
      </w:r>
      <w:r>
        <w:t>i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7"/>
        </w:rPr>
        <w:t>m</w:t>
      </w:r>
      <w:r>
        <w:rPr>
          <w:spacing w:val="2"/>
        </w:rPr>
        <w:t>p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17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5"/>
        </w:rPr>
        <w:t>i</w:t>
      </w:r>
      <w:r>
        <w:rPr>
          <w:spacing w:val="3"/>
        </w:rPr>
        <w:t>f</w:t>
      </w:r>
      <w:r>
        <w:t>y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5"/>
          <w:w w:val="103"/>
        </w:rPr>
        <w:t>w</w:t>
      </w:r>
      <w:r>
        <w:rPr>
          <w:spacing w:val="-2"/>
          <w:w w:val="103"/>
        </w:rPr>
        <w:t>r</w:t>
      </w:r>
      <w:r>
        <w:rPr>
          <w:w w:val="103"/>
        </w:rPr>
        <w:t>iti</w:t>
      </w:r>
      <w:r>
        <w:rPr>
          <w:spacing w:val="2"/>
          <w:w w:val="103"/>
        </w:rPr>
        <w:t>n</w:t>
      </w:r>
      <w:r>
        <w:rPr>
          <w:w w:val="103"/>
        </w:rPr>
        <w:t xml:space="preserve">g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3"/>
        </w:rPr>
        <w:t>d</w:t>
      </w:r>
      <w:r>
        <w:t>iti</w:t>
      </w:r>
      <w:r>
        <w:rPr>
          <w:spacing w:val="2"/>
        </w:rPr>
        <w:t>o</w:t>
      </w:r>
      <w:r>
        <w:t>n</w:t>
      </w:r>
      <w:r>
        <w:rPr>
          <w:spacing w:val="18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5"/>
        </w:rPr>
        <w:t>c</w:t>
      </w:r>
      <w:r>
        <w:rPr>
          <w:spacing w:val="4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t>e</w:t>
      </w:r>
      <w:r>
        <w:rPr>
          <w:spacing w:val="14"/>
        </w:rPr>
        <w:t xml:space="preserve"> </w:t>
      </w:r>
      <w:r>
        <w:rPr>
          <w:spacing w:val="2"/>
        </w:rPr>
        <w:t>o</w:t>
      </w:r>
      <w:r>
        <w:rPr>
          <w:spacing w:val="-6"/>
        </w:rPr>
        <w:t>f</w:t>
      </w:r>
      <w:r>
        <w:t>.</w:t>
      </w:r>
      <w:r>
        <w:rPr>
          <w:spacing w:val="15"/>
        </w:rPr>
        <w:t xml:space="preserve"> </w:t>
      </w:r>
      <w:r>
        <w:rPr>
          <w:spacing w:val="-5"/>
        </w:rPr>
        <w:t>U</w:t>
      </w:r>
      <w:r>
        <w:rPr>
          <w:spacing w:val="-7"/>
        </w:rPr>
        <w:t>n</w:t>
      </w:r>
      <w:r>
        <w:rPr>
          <w:spacing w:val="10"/>
        </w:rPr>
        <w:t>l</w:t>
      </w:r>
      <w:r>
        <w:rPr>
          <w:spacing w:val="-10"/>
        </w:rPr>
        <w:t>e</w:t>
      </w:r>
      <w:r>
        <w:rPr>
          <w:spacing w:val="1"/>
        </w:rPr>
        <w:t>s</w:t>
      </w:r>
      <w:r>
        <w:t>s</w:t>
      </w:r>
      <w:r>
        <w:rPr>
          <w:spacing w:val="20"/>
        </w:rPr>
        <w:t xml:space="preserve"> </w:t>
      </w:r>
      <w:r>
        <w:rPr>
          <w:spacing w:val="-7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w</w:t>
      </w:r>
      <w:r>
        <w:rPr>
          <w:spacing w:val="5"/>
        </w:rPr>
        <w:t>i</w:t>
      </w:r>
      <w:r>
        <w:rPr>
          <w:spacing w:val="1"/>
        </w:rPr>
        <w:t>s</w:t>
      </w:r>
      <w:r>
        <w:t>e</w:t>
      </w:r>
      <w:r>
        <w:rPr>
          <w:spacing w:val="20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5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4"/>
        </w:rPr>
        <w:t>c</w:t>
      </w:r>
      <w:r>
        <w:t>y</w:t>
      </w:r>
      <w:r>
        <w:rPr>
          <w:spacing w:val="8"/>
        </w:rPr>
        <w:t xml:space="preserve"> </w:t>
      </w:r>
      <w:r>
        <w:rPr>
          <w:spacing w:val="5"/>
          <w:w w:val="103"/>
        </w:rPr>
        <w:t>i</w:t>
      </w:r>
      <w:r>
        <w:rPr>
          <w:w w:val="103"/>
        </w:rPr>
        <w:t>n</w:t>
      </w:r>
    </w:p>
    <w:p w:rsidR="00D6223C" w:rsidRDefault="002F6E37">
      <w:pPr>
        <w:spacing w:before="85" w:line="247" w:lineRule="auto"/>
        <w:ind w:left="870" w:right="561"/>
      </w:pPr>
      <w:r>
        <w:rPr>
          <w:spacing w:val="-5"/>
        </w:rPr>
        <w:lastRenderedPageBreak/>
        <w:t>w</w:t>
      </w:r>
      <w:r>
        <w:rPr>
          <w:spacing w:val="-2"/>
        </w:rPr>
        <w:t>r</w:t>
      </w:r>
      <w:r>
        <w:t>iti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2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9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5"/>
        </w:rPr>
        <w:t>i</w:t>
      </w:r>
      <w:r>
        <w:rPr>
          <w:spacing w:val="2"/>
        </w:rPr>
        <w:t>n</w:t>
      </w:r>
      <w:r>
        <w:rPr>
          <w:spacing w:val="-3"/>
        </w:rPr>
        <w:t>u</w:t>
      </w:r>
      <w:r>
        <w:t>e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t>m</w:t>
      </w:r>
      <w:r>
        <w:rPr>
          <w:spacing w:val="14"/>
        </w:rPr>
        <w:t xml:space="preserve"> </w:t>
      </w:r>
      <w:r>
        <w:t>i</w:t>
      </w:r>
      <w:r>
        <w:rPr>
          <w:spacing w:val="5"/>
        </w:rPr>
        <w:t>t</w:t>
      </w:r>
      <w:r>
        <w:t>s</w:t>
      </w:r>
      <w:r>
        <w:rPr>
          <w:spacing w:val="10"/>
        </w:rPr>
        <w:t xml:space="preserve"> </w:t>
      </w:r>
      <w:r>
        <w:rPr>
          <w:spacing w:val="-7"/>
        </w:rPr>
        <w:t>o</w:t>
      </w:r>
      <w:r>
        <w:rPr>
          <w:spacing w:val="2"/>
        </w:rPr>
        <w:t>b</w:t>
      </w:r>
      <w:r>
        <w:rPr>
          <w:spacing w:val="-5"/>
        </w:rPr>
        <w:t>l</w:t>
      </w:r>
      <w:r>
        <w:rPr>
          <w:spacing w:val="5"/>
        </w:rPr>
        <w:t>i</w:t>
      </w:r>
      <w:r>
        <w:rPr>
          <w:spacing w:val="-7"/>
        </w:rPr>
        <w:t>g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7"/>
        </w:rPr>
        <w:t>o</w:t>
      </w:r>
      <w:r>
        <w:rPr>
          <w:spacing w:val="-3"/>
        </w:rPr>
        <w:t>n</w:t>
      </w:r>
      <w:r>
        <w:t>s</w:t>
      </w:r>
      <w:r>
        <w:rPr>
          <w:spacing w:val="30"/>
        </w:rPr>
        <w:t xml:space="preserve"> </w:t>
      </w:r>
      <w:r>
        <w:rPr>
          <w:spacing w:val="-3"/>
        </w:rPr>
        <w:t>un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rPr>
          <w:spacing w:val="-6"/>
        </w:rPr>
        <w:t>f</w:t>
      </w:r>
      <w:r>
        <w:rPr>
          <w:spacing w:val="-1"/>
        </w:rPr>
        <w:t>a</w:t>
      </w:r>
      <w:r>
        <w:t>r</w:t>
      </w:r>
      <w:r>
        <w:rPr>
          <w:spacing w:val="8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9"/>
        </w:rPr>
        <w:t xml:space="preserve"> </w:t>
      </w:r>
      <w:r>
        <w:rPr>
          <w:w w:val="103"/>
        </w:rPr>
        <w:t xml:space="preserve">is 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-1"/>
        </w:rPr>
        <w:t>a</w:t>
      </w:r>
      <w:r>
        <w:rPr>
          <w:spacing w:val="6"/>
        </w:rPr>
        <w:t>s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5"/>
        </w:rPr>
        <w:t>l</w:t>
      </w:r>
      <w:r>
        <w:t>y</w:t>
      </w:r>
      <w:r>
        <w:rPr>
          <w:spacing w:val="16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5"/>
        </w:rPr>
        <w:t>ti</w:t>
      </w:r>
      <w:r>
        <w:rPr>
          <w:spacing w:val="-5"/>
        </w:rPr>
        <w:t>ca</w:t>
      </w:r>
      <w:r>
        <w:rPr>
          <w:spacing w:val="5"/>
        </w:rPr>
        <w:t>l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-1"/>
        </w:rPr>
        <w:t>e</w:t>
      </w:r>
      <w:r>
        <w:t>k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9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1"/>
        </w:rPr>
        <w:t>s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1"/>
        </w:rPr>
        <w:t>a</w:t>
      </w:r>
      <w:r>
        <w:rPr>
          <w:spacing w:val="-3"/>
        </w:rPr>
        <w:t>b</w:t>
      </w:r>
      <w:r>
        <w:rPr>
          <w:spacing w:val="5"/>
        </w:rPr>
        <w:t>l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n</w:t>
      </w:r>
      <w:r>
        <w:rPr>
          <w:spacing w:val="-1"/>
        </w:rPr>
        <w:t>a</w:t>
      </w:r>
      <w:r>
        <w:t>ti</w:t>
      </w:r>
      <w:r>
        <w:rPr>
          <w:spacing w:val="-3"/>
        </w:rPr>
        <w:t>v</w:t>
      </w:r>
      <w:r>
        <w:t>e</w:t>
      </w:r>
      <w:r>
        <w:rPr>
          <w:spacing w:val="26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4"/>
        </w:rPr>
        <w:t>a</w:t>
      </w:r>
      <w:r>
        <w:rPr>
          <w:spacing w:val="-7"/>
        </w:rPr>
        <w:t>n</w:t>
      </w:r>
      <w:r>
        <w:t>s</w:t>
      </w:r>
      <w:r>
        <w:rPr>
          <w:spacing w:val="23"/>
        </w:rPr>
        <w:t xml:space="preserve"> </w:t>
      </w:r>
      <w:r>
        <w:rPr>
          <w:spacing w:val="-2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26"/>
        </w:rPr>
        <w:t xml:space="preserve"> </w:t>
      </w:r>
      <w:r>
        <w:rPr>
          <w:spacing w:val="2"/>
        </w:rPr>
        <w:t>n</w:t>
      </w:r>
      <w:r>
        <w:rPr>
          <w:spacing w:val="-3"/>
        </w:rPr>
        <w:t>o</w:t>
      </w:r>
      <w:r>
        <w:t>t</w:t>
      </w:r>
      <w:r>
        <w:rPr>
          <w:spacing w:val="11"/>
        </w:rPr>
        <w:t xml:space="preserve"> </w:t>
      </w:r>
      <w:r>
        <w:rPr>
          <w:spacing w:val="2"/>
          <w:w w:val="103"/>
        </w:rPr>
        <w:t>p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-3"/>
          <w:w w:val="103"/>
        </w:rPr>
        <w:t>v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5"/>
          <w:w w:val="103"/>
        </w:rPr>
        <w:t>t</w:t>
      </w:r>
      <w:r>
        <w:rPr>
          <w:spacing w:val="-1"/>
          <w:w w:val="103"/>
        </w:rPr>
        <w:t>e</w:t>
      </w:r>
      <w:r>
        <w:rPr>
          <w:w w:val="103"/>
        </w:rP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F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1"/>
        </w:rPr>
        <w:t>c</w:t>
      </w:r>
      <w:r>
        <w:t>e</w:t>
      </w:r>
      <w:r>
        <w:rPr>
          <w:spacing w:val="16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5"/>
        </w:rPr>
        <w:t>j</w:t>
      </w:r>
      <w:r>
        <w:rPr>
          <w:spacing w:val="-1"/>
        </w:rPr>
        <w:t>e</w:t>
      </w:r>
      <w:r>
        <w:rPr>
          <w:spacing w:val="-3"/>
        </w:rPr>
        <w:t>u</w:t>
      </w:r>
      <w:r>
        <w:rPr>
          <w:spacing w:val="3"/>
        </w:rPr>
        <w:t>r</w:t>
      </w:r>
      <w:r>
        <w:t>e</w:t>
      </w:r>
      <w:r>
        <w:rPr>
          <w:spacing w:val="17"/>
        </w:rPr>
        <w:t xml:space="preserve"> 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v</w:t>
      </w:r>
      <w:r>
        <w:rPr>
          <w:spacing w:val="-5"/>
          <w:w w:val="103"/>
        </w:rPr>
        <w:t>e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w w:val="103"/>
        </w:rPr>
        <w:t>.</w:t>
      </w:r>
    </w:p>
    <w:p w:rsidR="00D6223C" w:rsidRDefault="00D6223C">
      <w:pPr>
        <w:spacing w:before="6" w:line="280" w:lineRule="exact"/>
        <w:rPr>
          <w:sz w:val="28"/>
          <w:szCs w:val="28"/>
        </w:rPr>
      </w:pPr>
    </w:p>
    <w:p w:rsidR="00D6223C" w:rsidRDefault="002F6E37">
      <w:pPr>
        <w:ind w:left="203"/>
      </w:pPr>
      <w:r>
        <w:rPr>
          <w:b/>
        </w:rPr>
        <w:t>26.</w:t>
      </w:r>
      <w:r>
        <w:rPr>
          <w:b/>
          <w:spacing w:val="-4"/>
        </w:rPr>
        <w:t xml:space="preserve"> </w:t>
      </w:r>
      <w:r>
        <w:rPr>
          <w:b/>
          <w:spacing w:val="5"/>
        </w:rPr>
        <w:t>T</w:t>
      </w:r>
      <w:r>
        <w:rPr>
          <w:b/>
          <w:spacing w:val="-7"/>
        </w:rPr>
        <w:t>er</w:t>
      </w:r>
      <w:r>
        <w:rPr>
          <w:b/>
          <w:spacing w:val="1"/>
        </w:rPr>
        <w:t>m</w:t>
      </w:r>
      <w:r>
        <w:rPr>
          <w:b/>
          <w:spacing w:val="-3"/>
        </w:rPr>
        <w:t>i</w:t>
      </w:r>
      <w:r>
        <w:rPr>
          <w:b/>
          <w:spacing w:val="3"/>
        </w:rPr>
        <w:t>n</w:t>
      </w:r>
      <w:r>
        <w:rPr>
          <w:b/>
        </w:rPr>
        <w:t>a</w:t>
      </w:r>
      <w:r>
        <w:rPr>
          <w:b/>
          <w:spacing w:val="-4"/>
        </w:rPr>
        <w:t>t</w:t>
      </w:r>
      <w:r>
        <w:rPr>
          <w:b/>
          <w:spacing w:val="-3"/>
        </w:rPr>
        <w:t>i</w:t>
      </w:r>
      <w:r>
        <w:rPr>
          <w:b/>
          <w:spacing w:val="-4"/>
        </w:rPr>
        <w:t>o</w:t>
      </w:r>
      <w:r>
        <w:rPr>
          <w:b/>
        </w:rPr>
        <w:t>n</w:t>
      </w:r>
      <w:r>
        <w:rPr>
          <w:b/>
          <w:spacing w:val="2"/>
        </w:rPr>
        <w:t xml:space="preserve"> </w:t>
      </w:r>
      <w:r>
        <w:rPr>
          <w:b/>
          <w:spacing w:val="-4"/>
        </w:rPr>
        <w:t>fo</w:t>
      </w:r>
      <w:r>
        <w:rPr>
          <w:b/>
        </w:rPr>
        <w:t>r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Ins</w:t>
      </w:r>
      <w:r>
        <w:rPr>
          <w:b/>
          <w:spacing w:val="-4"/>
        </w:rPr>
        <w:t>o</w:t>
      </w:r>
      <w:r>
        <w:rPr>
          <w:b/>
          <w:spacing w:val="-3"/>
        </w:rPr>
        <w:t>l</w:t>
      </w:r>
      <w:r>
        <w:rPr>
          <w:b/>
        </w:rPr>
        <w:t>v</w:t>
      </w:r>
      <w:r>
        <w:rPr>
          <w:b/>
          <w:spacing w:val="-3"/>
        </w:rPr>
        <w:t>e</w:t>
      </w:r>
      <w:r>
        <w:rPr>
          <w:b/>
          <w:spacing w:val="-1"/>
        </w:rPr>
        <w:t>n</w:t>
      </w:r>
      <w:r>
        <w:rPr>
          <w:b/>
          <w:spacing w:val="-3"/>
        </w:rPr>
        <w:t>c</w:t>
      </w:r>
      <w:r>
        <w:rPr>
          <w:b/>
        </w:rPr>
        <w:t>y</w:t>
      </w:r>
    </w:p>
    <w:p w:rsidR="00D6223C" w:rsidRDefault="002F6E37">
      <w:pPr>
        <w:spacing w:before="34" w:line="250" w:lineRule="auto"/>
        <w:ind w:left="712" w:right="557" w:hanging="509"/>
      </w:pPr>
      <w:r>
        <w:rPr>
          <w:spacing w:val="2"/>
        </w:rPr>
        <w:t>26</w:t>
      </w:r>
      <w:r>
        <w:rPr>
          <w:spacing w:val="1"/>
        </w:rPr>
        <w:t>.</w:t>
      </w:r>
      <w:r>
        <w:t xml:space="preserve">1 </w:t>
      </w:r>
      <w:r>
        <w:rPr>
          <w:spacing w:val="9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17"/>
        </w:rPr>
        <w:t xml:space="preserve"> </w:t>
      </w:r>
      <w:r>
        <w:rPr>
          <w:spacing w:val="-3"/>
        </w:rPr>
        <w:t>m</w:t>
      </w:r>
      <w:r>
        <w:rPr>
          <w:spacing w:val="9"/>
        </w:rPr>
        <w:t>a</w:t>
      </w:r>
      <w:r>
        <w:t xml:space="preserve">y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-1"/>
        </w:rPr>
        <w:t xml:space="preserve"> </w:t>
      </w:r>
      <w:r>
        <w:t>ti</w:t>
      </w:r>
      <w:r>
        <w:rPr>
          <w:spacing w:val="-3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-7"/>
        </w:rPr>
        <w:t>g</w:t>
      </w:r>
      <w:r>
        <w:rPr>
          <w:spacing w:val="5"/>
        </w:rPr>
        <w:t>i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r</w:t>
      </w:r>
      <w:r>
        <w:rPr>
          <w:spacing w:val="5"/>
        </w:rPr>
        <w:t>i</w:t>
      </w:r>
      <w:r>
        <w:t>tt</w:t>
      </w:r>
      <w:r>
        <w:rPr>
          <w:spacing w:val="-1"/>
        </w:rPr>
        <w:t>e</w:t>
      </w:r>
      <w:r>
        <w:t>n</w:t>
      </w:r>
      <w:r>
        <w:rPr>
          <w:spacing w:val="17"/>
        </w:rPr>
        <w:t xml:space="preserve"> </w:t>
      </w:r>
      <w:r>
        <w:rPr>
          <w:spacing w:val="-3"/>
        </w:rPr>
        <w:t>no</w:t>
      </w:r>
      <w:r>
        <w:t>ti</w:t>
      </w:r>
      <w:r>
        <w:rPr>
          <w:spacing w:val="-1"/>
        </w:rPr>
        <w:t>c</w:t>
      </w:r>
      <w:r>
        <w:t>e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  <w:w w:val="103"/>
        </w:rPr>
        <w:t>S</w:t>
      </w:r>
      <w:r>
        <w:rPr>
          <w:spacing w:val="-3"/>
          <w:w w:val="103"/>
        </w:rPr>
        <w:t>up</w:t>
      </w:r>
      <w:r>
        <w:rPr>
          <w:spacing w:val="2"/>
          <w:w w:val="103"/>
        </w:rPr>
        <w:t>p</w:t>
      </w:r>
      <w:r>
        <w:rPr>
          <w:w w:val="103"/>
        </w:rPr>
        <w:t>li</w:t>
      </w:r>
      <w:r>
        <w:rPr>
          <w:spacing w:val="-1"/>
          <w:w w:val="103"/>
        </w:rPr>
        <w:t>e</w:t>
      </w:r>
      <w:r>
        <w:rPr>
          <w:w w:val="103"/>
        </w:rPr>
        <w:t xml:space="preserve">r </w:t>
      </w:r>
      <w:r>
        <w:t>if</w:t>
      </w:r>
      <w:r>
        <w:rPr>
          <w:spacing w:val="-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ec</w:t>
      </w:r>
      <w:r>
        <w:rPr>
          <w:spacing w:val="-3"/>
        </w:rPr>
        <w:t>om</w:t>
      </w:r>
      <w:r>
        <w:rPr>
          <w:spacing w:val="-5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</w:t>
      </w:r>
      <w:r>
        <w:rPr>
          <w:spacing w:val="-7"/>
        </w:rPr>
        <w:t>n</w:t>
      </w:r>
      <w:r>
        <w:rPr>
          <w:spacing w:val="-3"/>
        </w:rPr>
        <w:t>k</w:t>
      </w:r>
      <w:r>
        <w:rPr>
          <w:spacing w:val="3"/>
        </w:rPr>
        <w:t>r</w:t>
      </w:r>
      <w:r>
        <w:rPr>
          <w:spacing w:val="-3"/>
        </w:rPr>
        <w:t>up</w:t>
      </w:r>
      <w:r>
        <w:t>t</w:t>
      </w:r>
      <w:r>
        <w:rPr>
          <w:spacing w:val="28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-3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w</w:t>
      </w:r>
      <w:r>
        <w:rPr>
          <w:spacing w:val="5"/>
        </w:rPr>
        <w:t>i</w:t>
      </w:r>
      <w:r>
        <w:rPr>
          <w:spacing w:val="1"/>
        </w:rPr>
        <w:t>s</w:t>
      </w:r>
      <w:r>
        <w:t>e</w:t>
      </w:r>
      <w:r>
        <w:rPr>
          <w:spacing w:val="20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-3"/>
        </w:rPr>
        <w:t>o</w:t>
      </w:r>
      <w:r>
        <w:t>l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10"/>
        </w:rPr>
        <w:t>t</w:t>
      </w:r>
      <w:r>
        <w:t>.</w:t>
      </w:r>
      <w:r>
        <w:rPr>
          <w:spacing w:val="22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5"/>
        </w:rPr>
        <w:t xml:space="preserve"> t</w:t>
      </w:r>
      <w:r>
        <w:rPr>
          <w:spacing w:val="-7"/>
        </w:rPr>
        <w:t>h</w:t>
      </w:r>
      <w:r>
        <w:t>is</w:t>
      </w:r>
      <w:r>
        <w:rPr>
          <w:spacing w:val="18"/>
        </w:rPr>
        <w:t xml:space="preserve"> </w:t>
      </w:r>
      <w:r>
        <w:rPr>
          <w:spacing w:val="-10"/>
        </w:rPr>
        <w:t>e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-3"/>
        </w:rPr>
        <w:t>n</w:t>
      </w:r>
      <w:r>
        <w:t>t,</w:t>
      </w:r>
      <w:r>
        <w:rPr>
          <w:spacing w:val="18"/>
        </w:rPr>
        <w:t xml:space="preserve"> </w:t>
      </w:r>
      <w:r>
        <w:rPr>
          <w:spacing w:val="5"/>
        </w:rPr>
        <w:t>t</w:t>
      </w:r>
      <w:r>
        <w:rPr>
          <w:spacing w:val="-10"/>
        </w:rPr>
        <w:t>e</w:t>
      </w:r>
      <w:r>
        <w:rPr>
          <w:spacing w:val="8"/>
        </w:rPr>
        <w:t>r</w:t>
      </w:r>
      <w:r>
        <w:rPr>
          <w:spacing w:val="-12"/>
        </w:rPr>
        <w:t>m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t>t</w:t>
      </w:r>
      <w:r>
        <w:rPr>
          <w:spacing w:val="10"/>
        </w:rPr>
        <w:t>i</w:t>
      </w:r>
      <w:r>
        <w:rPr>
          <w:spacing w:val="-7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l</w:t>
      </w:r>
      <w:r>
        <w:t>l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5"/>
          <w:w w:val="103"/>
        </w:rPr>
        <w:t>w</w:t>
      </w:r>
      <w:r>
        <w:rPr>
          <w:w w:val="103"/>
        </w:rPr>
        <w:t>it</w:t>
      </w:r>
      <w:r>
        <w:rPr>
          <w:spacing w:val="-3"/>
          <w:w w:val="103"/>
        </w:rPr>
        <w:t>h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u</w:t>
      </w:r>
      <w:r>
        <w:rPr>
          <w:w w:val="103"/>
        </w:rPr>
        <w:t xml:space="preserve">t 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1"/>
        </w:rPr>
        <w:t>s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3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-2"/>
        </w:rPr>
        <w:t>r</w:t>
      </w:r>
      <w:r>
        <w:t>,</w:t>
      </w:r>
      <w:r>
        <w:rPr>
          <w:spacing w:val="26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7"/>
        </w:rPr>
        <w:t>v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5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5"/>
        </w:rPr>
        <w:t>l</w:t>
      </w:r>
      <w:r>
        <w:t>l</w:t>
      </w:r>
      <w:r>
        <w:rPr>
          <w:spacing w:val="7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5"/>
        </w:rPr>
        <w:t>j</w:t>
      </w:r>
      <w:r>
        <w:rPr>
          <w:spacing w:val="-3"/>
        </w:rPr>
        <w:t>ud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rPr>
          <w:spacing w:val="-2"/>
        </w:rPr>
        <w:t>ff</w:t>
      </w:r>
      <w:r>
        <w:rPr>
          <w:spacing w:val="-1"/>
        </w:rPr>
        <w:t>ec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g</w:t>
      </w:r>
      <w:r>
        <w:rPr>
          <w:spacing w:val="-7"/>
        </w:rPr>
        <w:t>h</w:t>
      </w:r>
      <w:r>
        <w:t>t</w:t>
      </w:r>
      <w:r>
        <w:rPr>
          <w:spacing w:val="19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 xml:space="preserve">f 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2"/>
        </w:rPr>
        <w:t>d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h</w:t>
      </w:r>
      <w:r>
        <w:rPr>
          <w:spacing w:val="5"/>
        </w:rPr>
        <w:t>i</w:t>
      </w:r>
      <w:r>
        <w:rPr>
          <w:spacing w:val="-1"/>
        </w:rPr>
        <w:t>c</w:t>
      </w:r>
      <w:r>
        <w:t>h</w:t>
      </w:r>
      <w:r>
        <w:rPr>
          <w:spacing w:val="15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s</w:t>
      </w:r>
      <w:r>
        <w:rPr>
          <w:spacing w:val="7"/>
        </w:rPr>
        <w:t xml:space="preserve"> 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1"/>
        </w:rPr>
        <w:t>c</w:t>
      </w:r>
      <w:r>
        <w:rPr>
          <w:spacing w:val="3"/>
        </w:rPr>
        <w:t>r</w:t>
      </w:r>
      <w:r>
        <w:rPr>
          <w:spacing w:val="2"/>
        </w:rPr>
        <w:t>u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5"/>
        </w:rPr>
        <w:t>w</w:t>
      </w:r>
      <w:r>
        <w:t>ill</w:t>
      </w:r>
      <w:r>
        <w:rPr>
          <w:spacing w:val="16"/>
        </w:rPr>
        <w:t xml:space="preserve"> </w:t>
      </w:r>
      <w:r>
        <w:rPr>
          <w:spacing w:val="-5"/>
        </w:rPr>
        <w:t>a</w:t>
      </w:r>
      <w:r>
        <w:rPr>
          <w:spacing w:val="-1"/>
        </w:rPr>
        <w:t>c</w:t>
      </w:r>
      <w:r>
        <w:rPr>
          <w:spacing w:val="-5"/>
        </w:rPr>
        <w:t>c</w:t>
      </w:r>
      <w:r>
        <w:rPr>
          <w:spacing w:val="3"/>
        </w:rPr>
        <w:t>r</w:t>
      </w:r>
      <w:r>
        <w:rPr>
          <w:spacing w:val="2"/>
        </w:rPr>
        <w:t>u</w:t>
      </w:r>
      <w:r>
        <w:t>e</w:t>
      </w:r>
      <w:r>
        <w:rPr>
          <w:spacing w:val="8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10"/>
        </w:rPr>
        <w:t>t</w:t>
      </w:r>
      <w:r>
        <w:rPr>
          <w:spacing w:val="-10"/>
        </w:rPr>
        <w:t>e</w:t>
      </w:r>
      <w:r>
        <w:t>r</w:t>
      </w:r>
      <w:r>
        <w:rPr>
          <w:spacing w:val="24"/>
        </w:rPr>
        <w:t xml:space="preserve"> </w:t>
      </w:r>
      <w:r>
        <w:t xml:space="preserve">to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-7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c</w:t>
      </w:r>
      <w:r>
        <w:rPr>
          <w:spacing w:val="-7"/>
          <w:w w:val="103"/>
        </w:rPr>
        <w:t>y</w:t>
      </w:r>
      <w:r>
        <w:rPr>
          <w:w w:val="103"/>
        </w:rPr>
        <w:t>.</w:t>
      </w:r>
    </w:p>
    <w:p w:rsidR="00D6223C" w:rsidRDefault="002F6E37">
      <w:pPr>
        <w:spacing w:before="19"/>
        <w:ind w:left="203"/>
      </w:pPr>
      <w:r>
        <w:rPr>
          <w:b/>
        </w:rPr>
        <w:t>27.</w:t>
      </w:r>
      <w:r>
        <w:rPr>
          <w:b/>
          <w:spacing w:val="-4"/>
        </w:rPr>
        <w:t xml:space="preserve"> </w:t>
      </w:r>
      <w:r>
        <w:rPr>
          <w:b/>
          <w:spacing w:val="5"/>
        </w:rPr>
        <w:t>T</w:t>
      </w:r>
      <w:r>
        <w:rPr>
          <w:b/>
          <w:spacing w:val="-7"/>
        </w:rPr>
        <w:t>er</w:t>
      </w:r>
      <w:r>
        <w:rPr>
          <w:b/>
          <w:spacing w:val="1"/>
        </w:rPr>
        <w:t>m</w:t>
      </w:r>
      <w:r>
        <w:rPr>
          <w:b/>
          <w:spacing w:val="-3"/>
        </w:rPr>
        <w:t>i</w:t>
      </w:r>
      <w:r>
        <w:rPr>
          <w:b/>
          <w:spacing w:val="3"/>
        </w:rPr>
        <w:t>n</w:t>
      </w:r>
      <w:r>
        <w:rPr>
          <w:b/>
        </w:rPr>
        <w:t>a</w:t>
      </w:r>
      <w:r>
        <w:rPr>
          <w:b/>
          <w:spacing w:val="-4"/>
        </w:rPr>
        <w:t>t</w:t>
      </w:r>
      <w:r>
        <w:rPr>
          <w:b/>
          <w:spacing w:val="-3"/>
        </w:rPr>
        <w:t>i</w:t>
      </w:r>
      <w:r>
        <w:rPr>
          <w:b/>
          <w:spacing w:val="-4"/>
        </w:rPr>
        <w:t>o</w:t>
      </w:r>
      <w:r>
        <w:rPr>
          <w:b/>
        </w:rPr>
        <w:t>n</w:t>
      </w:r>
      <w:r>
        <w:rPr>
          <w:b/>
          <w:spacing w:val="2"/>
        </w:rPr>
        <w:t xml:space="preserve"> </w:t>
      </w:r>
      <w:r>
        <w:rPr>
          <w:b/>
          <w:spacing w:val="-4"/>
        </w:rPr>
        <w:t>fo</w:t>
      </w:r>
      <w:r>
        <w:rPr>
          <w:b/>
        </w:rPr>
        <w:t>r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C</w:t>
      </w:r>
      <w:r>
        <w:rPr>
          <w:b/>
          <w:spacing w:val="-4"/>
        </w:rPr>
        <w:t>o</w:t>
      </w:r>
      <w:r>
        <w:rPr>
          <w:b/>
          <w:spacing w:val="-6"/>
        </w:rPr>
        <w:t>n</w:t>
      </w:r>
      <w:r>
        <w:rPr>
          <w:b/>
        </w:rPr>
        <w:t>v</w:t>
      </w:r>
      <w:r>
        <w:rPr>
          <w:b/>
          <w:spacing w:val="-3"/>
        </w:rPr>
        <w:t>e</w:t>
      </w:r>
      <w:r>
        <w:rPr>
          <w:b/>
          <w:spacing w:val="-6"/>
        </w:rPr>
        <w:t>n</w:t>
      </w:r>
      <w:r>
        <w:rPr>
          <w:b/>
          <w:spacing w:val="2"/>
        </w:rPr>
        <w:t>i</w:t>
      </w:r>
      <w:r>
        <w:rPr>
          <w:b/>
          <w:spacing w:val="-7"/>
        </w:rPr>
        <w:t>e</w:t>
      </w:r>
      <w:r>
        <w:rPr>
          <w:b/>
          <w:spacing w:val="3"/>
        </w:rPr>
        <w:t>n</w:t>
      </w:r>
      <w:r>
        <w:rPr>
          <w:b/>
          <w:spacing w:val="-3"/>
        </w:rPr>
        <w:t>c</w:t>
      </w:r>
      <w:r>
        <w:rPr>
          <w:b/>
        </w:rPr>
        <w:t>e</w:t>
      </w:r>
    </w:p>
    <w:p w:rsidR="00D6223C" w:rsidRDefault="002F6E37">
      <w:pPr>
        <w:spacing w:before="19" w:line="247" w:lineRule="auto"/>
        <w:ind w:left="712" w:right="429" w:hanging="509"/>
        <w:jc w:val="both"/>
      </w:pPr>
      <w:r>
        <w:rPr>
          <w:spacing w:val="2"/>
        </w:rPr>
        <w:t>27</w:t>
      </w:r>
      <w:r>
        <w:rPr>
          <w:spacing w:val="1"/>
        </w:rPr>
        <w:t>.</w:t>
      </w:r>
      <w:r>
        <w:t xml:space="preserve">1  </w:t>
      </w:r>
      <w:r>
        <w:rPr>
          <w:spacing w:val="21"/>
        </w:rPr>
        <w:t xml:space="preserve"> </w:t>
      </w:r>
      <w:r>
        <w:rPr>
          <w:spacing w:val="3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-12"/>
        </w:rPr>
        <w:t>y</w:t>
      </w:r>
      <w:r>
        <w:t>,</w:t>
      </w:r>
      <w:r>
        <w:rPr>
          <w:spacing w:val="3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rPr>
          <w:spacing w:val="-2"/>
        </w:rPr>
        <w:t>r</w:t>
      </w:r>
      <w:r>
        <w:rPr>
          <w:spacing w:val="5"/>
        </w:rPr>
        <w:t>i</w:t>
      </w:r>
      <w:r>
        <w:t>tt</w:t>
      </w:r>
      <w:r>
        <w:rPr>
          <w:spacing w:val="-1"/>
        </w:rPr>
        <w:t>e</w:t>
      </w:r>
      <w:r>
        <w:t>n</w:t>
      </w:r>
      <w:r>
        <w:rPr>
          <w:spacing w:val="21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5"/>
        </w:rPr>
        <w:t>i</w:t>
      </w:r>
      <w:r>
        <w:rPr>
          <w:spacing w:val="-5"/>
        </w:rPr>
        <w:t>c</w:t>
      </w:r>
      <w:r>
        <w:t>e</w:t>
      </w:r>
      <w:r>
        <w:rPr>
          <w:spacing w:val="12"/>
        </w:rPr>
        <w:t xml:space="preserve"> 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rPr>
          <w:spacing w:val="-2"/>
        </w:rPr>
        <w:t>r</w:t>
      </w:r>
      <w:r>
        <w:t>,</w:t>
      </w:r>
      <w:r>
        <w:rPr>
          <w:spacing w:val="35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t xml:space="preserve">y 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10"/>
        </w:rPr>
        <w:t>i</w:t>
      </w:r>
      <w:r>
        <w:rPr>
          <w:spacing w:val="-7"/>
        </w:rPr>
        <w:t>n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20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6"/>
        </w:rPr>
        <w:t>C</w:t>
      </w:r>
      <w:r>
        <w:rPr>
          <w:spacing w:val="2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t,</w:t>
      </w:r>
      <w:r>
        <w:rPr>
          <w:spacing w:val="26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ho</w:t>
      </w:r>
      <w:r>
        <w:t>le</w:t>
      </w:r>
      <w:r>
        <w:rPr>
          <w:spacing w:val="17"/>
        </w:rPr>
        <w:t xml:space="preserve"> </w:t>
      </w:r>
      <w:r>
        <w:rPr>
          <w:spacing w:val="-3"/>
          <w:w w:val="103"/>
        </w:rPr>
        <w:t>o</w:t>
      </w:r>
      <w:r>
        <w:rPr>
          <w:w w:val="103"/>
        </w:rPr>
        <w:t xml:space="preserve">r </w:t>
      </w:r>
      <w:r>
        <w:t>in</w:t>
      </w:r>
      <w:r>
        <w:rPr>
          <w:spacing w:val="15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t,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9"/>
        </w:rPr>
        <w:t xml:space="preserve"> </w:t>
      </w:r>
      <w:r>
        <w:t>ti</w:t>
      </w:r>
      <w:r>
        <w:rPr>
          <w:spacing w:val="-3"/>
        </w:rPr>
        <w:t>m</w:t>
      </w:r>
      <w:r>
        <w:t>e</w:t>
      </w:r>
      <w:r>
        <w:rPr>
          <w:spacing w:val="23"/>
        </w:rPr>
        <w:t xml:space="preserve"> </w:t>
      </w:r>
      <w:r>
        <w:rPr>
          <w:spacing w:val="-6"/>
        </w:rPr>
        <w:t>f</w:t>
      </w:r>
      <w:r>
        <w:rPr>
          <w:spacing w:val="-3"/>
        </w:rPr>
        <w:t>o</w:t>
      </w:r>
      <w:r>
        <w:t>r</w:t>
      </w:r>
      <w:r>
        <w:rPr>
          <w:spacing w:val="17"/>
        </w:rPr>
        <w:t xml:space="preserve"> </w:t>
      </w:r>
      <w:r>
        <w:t>its</w:t>
      </w:r>
      <w:r>
        <w:rPr>
          <w:spacing w:val="19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1"/>
        </w:rPr>
        <w:t>c</w:t>
      </w:r>
      <w:r>
        <w:rPr>
          <w:spacing w:val="-5"/>
        </w:rPr>
        <w:t>e</w:t>
      </w:r>
      <w:r>
        <w:t>.</w:t>
      </w:r>
      <w:r>
        <w:rPr>
          <w:spacing w:val="43"/>
        </w:rPr>
        <w:t xml:space="preserve"> </w:t>
      </w: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16"/>
        </w:rPr>
        <w:t xml:space="preserve"> </w:t>
      </w:r>
      <w:r>
        <w:rPr>
          <w:spacing w:val="-3"/>
        </w:rPr>
        <w:t>no</w:t>
      </w:r>
      <w:r>
        <w:t>ti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33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28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3"/>
        </w:rPr>
        <w:t>f</w:t>
      </w:r>
      <w:r>
        <w:t>y</w:t>
      </w:r>
      <w:r>
        <w:rPr>
          <w:spacing w:val="17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33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rPr>
          <w:spacing w:val="-6"/>
          <w:w w:val="103"/>
        </w:rPr>
        <w:t>f</w:t>
      </w:r>
      <w:r>
        <w:rPr>
          <w:spacing w:val="2"/>
          <w:w w:val="103"/>
        </w:rPr>
        <w:t>o</w:t>
      </w:r>
      <w:r>
        <w:rPr>
          <w:w w:val="103"/>
        </w:rPr>
        <w:t xml:space="preserve">r </w:t>
      </w:r>
      <w:r>
        <w:t>t</w:t>
      </w:r>
      <w:r>
        <w:rPr>
          <w:spacing w:val="-3"/>
        </w:rPr>
        <w:t>h</w:t>
      </w:r>
      <w:r>
        <w:t>e  P</w:t>
      </w:r>
      <w:r>
        <w:rPr>
          <w:spacing w:val="8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3"/>
        </w:rPr>
        <w:t>n</w:t>
      </w:r>
      <w:r>
        <w:t xml:space="preserve">g 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5"/>
        </w:rPr>
        <w:t>c</w:t>
      </w:r>
      <w:r>
        <w:rPr>
          <w:spacing w:val="10"/>
        </w:rPr>
        <w:t>i</w:t>
      </w:r>
      <w:r>
        <w:rPr>
          <w:spacing w:val="-5"/>
        </w:rPr>
        <w:t>e</w:t>
      </w:r>
      <w:r>
        <w:t xml:space="preserve">s 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-5"/>
        </w:rPr>
        <w:t>e</w:t>
      </w:r>
      <w:r>
        <w:t xml:space="preserve">, </w:t>
      </w:r>
      <w:r>
        <w:rPr>
          <w:spacing w:val="30"/>
        </w:rPr>
        <w:t xml:space="preserve"> </w:t>
      </w:r>
      <w:r>
        <w:t>t</w:t>
      </w:r>
      <w:r>
        <w:rPr>
          <w:spacing w:val="-3"/>
        </w:rPr>
        <w:t>h</w:t>
      </w:r>
      <w:r>
        <w:t xml:space="preserve">e 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rPr>
          <w:spacing w:val="-7"/>
        </w:rPr>
        <w:t>x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3"/>
        </w:rPr>
        <w:t>n</w:t>
      </w:r>
      <w:r>
        <w:t xml:space="preserve">t 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45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rPr>
          <w:spacing w:val="5"/>
        </w:rPr>
        <w:t>i</w:t>
      </w:r>
      <w:r>
        <w:rPr>
          <w:spacing w:val="-1"/>
        </w:rPr>
        <w:t>c</w:t>
      </w:r>
      <w:r>
        <w:t xml:space="preserve">h </w:t>
      </w:r>
      <w:r>
        <w:rPr>
          <w:spacing w:val="5"/>
        </w:rPr>
        <w:t xml:space="preserve"> 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e </w:t>
      </w:r>
      <w:r>
        <w:rPr>
          <w:spacing w:val="2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6"/>
        </w:rPr>
        <w:t xml:space="preserve"> </w:t>
      </w:r>
      <w:r>
        <w:rPr>
          <w:spacing w:val="10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1"/>
        </w:rPr>
        <w:t>e</w:t>
      </w:r>
      <w:r>
        <w:t xml:space="preserve">r </w:t>
      </w:r>
      <w:r>
        <w:rPr>
          <w:spacing w:val="17"/>
        </w:rPr>
        <w:t xml:space="preserve"> </w:t>
      </w:r>
      <w:r>
        <w:rPr>
          <w:spacing w:val="-3"/>
        </w:rPr>
        <w:t>und</w:t>
      </w:r>
      <w:r>
        <w:rPr>
          <w:spacing w:val="-5"/>
        </w:rPr>
        <w:t>e</w:t>
      </w:r>
      <w:r>
        <w:t xml:space="preserve">r </w:t>
      </w:r>
      <w:r>
        <w:rPr>
          <w:spacing w:val="14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w w:val="103"/>
        </w:rPr>
        <w:t xml:space="preserve">e </w:t>
      </w:r>
      <w:r>
        <w:rPr>
          <w:spacing w:val="1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9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7"/>
        </w:rPr>
        <w:t>d</w:t>
      </w:r>
      <w:r>
        <w:t>,</w:t>
      </w:r>
      <w:r>
        <w:rPr>
          <w:spacing w:val="30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2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po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rPr>
          <w:spacing w:val="5"/>
        </w:rPr>
        <w:t>i</w:t>
      </w:r>
      <w:r>
        <w:rPr>
          <w:spacing w:val="-5"/>
        </w:rPr>
        <w:t>c</w:t>
      </w:r>
      <w:r>
        <w:t>h</w:t>
      </w:r>
      <w:r>
        <w:rPr>
          <w:spacing w:val="10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8"/>
        </w:rPr>
        <w:t xml:space="preserve"> </w:t>
      </w:r>
      <w:r>
        <w:rPr>
          <w:spacing w:val="-3"/>
        </w:rPr>
        <w:t>b</w:t>
      </w:r>
      <w:r>
        <w:rPr>
          <w:spacing w:val="-1"/>
        </w:rPr>
        <w:t>ec</w:t>
      </w:r>
      <w:r>
        <w:rPr>
          <w:spacing w:val="-3"/>
        </w:rPr>
        <w:t>om</w:t>
      </w:r>
      <w:r>
        <w:rPr>
          <w:spacing w:val="-5"/>
        </w:rPr>
        <w:t>e</w:t>
      </w:r>
      <w:r>
        <w:t>s</w:t>
      </w:r>
      <w:r>
        <w:rPr>
          <w:spacing w:val="29"/>
        </w:rPr>
        <w:t xml:space="preserve"> 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ff</w:t>
      </w:r>
      <w:r>
        <w:rPr>
          <w:spacing w:val="-1"/>
          <w:w w:val="103"/>
        </w:rPr>
        <w:t>ec</w:t>
      </w:r>
      <w:r>
        <w:rPr>
          <w:w w:val="103"/>
        </w:rPr>
        <w:t>ti</w:t>
      </w:r>
      <w:r>
        <w:rPr>
          <w:spacing w:val="2"/>
          <w:w w:val="103"/>
        </w:rPr>
        <w:t>v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2F6E37">
      <w:pPr>
        <w:spacing w:line="220" w:lineRule="exact"/>
        <w:ind w:left="712"/>
      </w:pPr>
      <w:r>
        <w:rPr>
          <w:spacing w:val="-2"/>
        </w:rPr>
        <w:t>T</w:t>
      </w:r>
      <w:r>
        <w:rPr>
          <w:spacing w:val="2"/>
        </w:rPr>
        <w:t>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ood</w:t>
      </w:r>
      <w:r>
        <w:t>s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t</w:t>
      </w:r>
      <w:r>
        <w:rPr>
          <w:spacing w:val="16"/>
        </w:rPr>
        <w:t xml:space="preserve"> </w:t>
      </w:r>
      <w:r>
        <w:t>is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7"/>
        </w:rPr>
        <w:t>m</w:t>
      </w:r>
      <w:r>
        <w:rPr>
          <w:spacing w:val="-3"/>
        </w:rPr>
        <w:t>p</w:t>
      </w:r>
      <w:r>
        <w:rPr>
          <w:spacing w:val="10"/>
        </w:rPr>
        <w:t>l</w:t>
      </w:r>
      <w:r>
        <w:rPr>
          <w:spacing w:val="-10"/>
        </w:rPr>
        <w:t>e</w:t>
      </w:r>
      <w:r>
        <w:rPr>
          <w:spacing w:val="10"/>
        </w:rPr>
        <w:t>t</w:t>
      </w:r>
      <w:r>
        <w:t>e</w:t>
      </w:r>
      <w:r>
        <w:rPr>
          <w:spacing w:val="24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ea</w:t>
      </w:r>
      <w:r>
        <w:rPr>
          <w:spacing w:val="2"/>
        </w:rPr>
        <w:t>d</w:t>
      </w:r>
      <w:r>
        <w:t>y</w:t>
      </w:r>
      <w:r>
        <w:rPr>
          <w:spacing w:val="1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t>i</w:t>
      </w:r>
      <w:r>
        <w:rPr>
          <w:spacing w:val="7"/>
        </w:rPr>
        <w:t>p</w:t>
      </w:r>
      <w:r>
        <w:rPr>
          <w:spacing w:val="-7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0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rPr>
          <w:spacing w:val="-5"/>
        </w:rPr>
        <w:t>t</w:t>
      </w:r>
      <w:r>
        <w:rPr>
          <w:spacing w:val="-3"/>
        </w:rPr>
        <w:t>h</w:t>
      </w:r>
      <w:r>
        <w:t>in</w:t>
      </w:r>
      <w:r>
        <w:rPr>
          <w:spacing w:val="20"/>
        </w:rPr>
        <w:t xml:space="preserve"> </w:t>
      </w:r>
      <w:r>
        <w:t>t</w:t>
      </w:r>
      <w:r>
        <w:rPr>
          <w:spacing w:val="-3"/>
        </w:rPr>
        <w:t>h</w:t>
      </w:r>
      <w:r>
        <w:t>i</w:t>
      </w:r>
      <w:r>
        <w:rPr>
          <w:spacing w:val="-2"/>
        </w:rPr>
        <w:t>r</w:t>
      </w:r>
      <w:r>
        <w:rPr>
          <w:spacing w:val="5"/>
        </w:rPr>
        <w:t>t</w:t>
      </w:r>
      <w:r>
        <w:t>y</w:t>
      </w:r>
      <w:r>
        <w:rPr>
          <w:spacing w:val="8"/>
        </w:rPr>
        <w:t xml:space="preserve"> </w:t>
      </w:r>
      <w:r>
        <w:rPr>
          <w:spacing w:val="-2"/>
        </w:rPr>
        <w:t>(</w:t>
      </w:r>
      <w:r>
        <w:rPr>
          <w:spacing w:val="2"/>
        </w:rPr>
        <w:t>30</w:t>
      </w:r>
      <w:r>
        <w:t>)</w:t>
      </w:r>
      <w:r>
        <w:rPr>
          <w:spacing w:val="16"/>
        </w:rPr>
        <w:t xml:space="preserve"> </w:t>
      </w:r>
      <w:r>
        <w:rPr>
          <w:spacing w:val="-3"/>
        </w:rPr>
        <w:t>d</w:t>
      </w:r>
      <w:r>
        <w:rPr>
          <w:spacing w:val="4"/>
        </w:rPr>
        <w:t>a</w:t>
      </w:r>
      <w:r>
        <w:rPr>
          <w:spacing w:val="-12"/>
        </w:rPr>
        <w:t>y</w:t>
      </w:r>
      <w:r>
        <w:t>s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1"/>
        </w:rPr>
        <w:t>e</w:t>
      </w:r>
      <w:r>
        <w:t>r</w:t>
      </w:r>
      <w:r>
        <w:rPr>
          <w:spacing w:val="12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pp</w:t>
      </w:r>
      <w:r>
        <w:t>li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2"/>
        </w:rPr>
        <w:t>’</w:t>
      </w:r>
      <w:r>
        <w:t>s</w:t>
      </w:r>
      <w:r>
        <w:rPr>
          <w:spacing w:val="29"/>
        </w:rPr>
        <w:t xml:space="preserve"> </w:t>
      </w:r>
      <w:r>
        <w:rPr>
          <w:spacing w:val="-2"/>
          <w:w w:val="103"/>
        </w:rPr>
        <w:t>r</w:t>
      </w:r>
      <w:r>
        <w:rPr>
          <w:spacing w:val="-1"/>
          <w:w w:val="103"/>
        </w:rPr>
        <w:t>ec</w:t>
      </w:r>
      <w:r>
        <w:rPr>
          <w:spacing w:val="-5"/>
          <w:w w:val="103"/>
        </w:rPr>
        <w:t>e</w:t>
      </w:r>
      <w:r>
        <w:rPr>
          <w:w w:val="103"/>
        </w:rPr>
        <w:t>i</w:t>
      </w:r>
      <w:r>
        <w:rPr>
          <w:spacing w:val="2"/>
          <w:w w:val="103"/>
        </w:rPr>
        <w:t>p</w:t>
      </w:r>
      <w:r>
        <w:rPr>
          <w:w w:val="103"/>
        </w:rPr>
        <w:t>t</w:t>
      </w:r>
    </w:p>
    <w:p w:rsidR="00D6223C" w:rsidRDefault="002F6E37">
      <w:pPr>
        <w:spacing w:before="5" w:line="250" w:lineRule="auto"/>
        <w:ind w:left="712" w:right="440"/>
      </w:pPr>
      <w:r>
        <w:rPr>
          <w:spacing w:val="-3"/>
        </w:rPr>
        <w:t>o</w:t>
      </w:r>
      <w:r>
        <w:t>f</w:t>
      </w:r>
      <w:r>
        <w:rPr>
          <w:spacing w:val="20"/>
        </w:rPr>
        <w:t xml:space="preserve"> </w:t>
      </w:r>
      <w:r>
        <w:rPr>
          <w:spacing w:val="-3"/>
        </w:rPr>
        <w:t>no</w:t>
      </w:r>
      <w:r>
        <w:t>ti</w:t>
      </w:r>
      <w:r>
        <w:rPr>
          <w:spacing w:val="-1"/>
        </w:rPr>
        <w:t>c</w:t>
      </w:r>
      <w:r>
        <w:t>e</w:t>
      </w:r>
      <w:r>
        <w:rPr>
          <w:spacing w:val="3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6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2"/>
        </w:rPr>
        <w:t>o</w:t>
      </w:r>
      <w:r>
        <w:t>n</w:t>
      </w:r>
      <w:r>
        <w:rPr>
          <w:spacing w:val="37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2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1"/>
        </w:rPr>
        <w:t>ce</w:t>
      </w:r>
      <w:r>
        <w:rPr>
          <w:spacing w:val="2"/>
        </w:rPr>
        <w:t>p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12"/>
        </w:rPr>
        <w:t>b</w:t>
      </w:r>
      <w:r>
        <w:t>y</w:t>
      </w:r>
      <w:r>
        <w:rPr>
          <w:spacing w:val="1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5"/>
        </w:rP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y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t>t</w:t>
      </w:r>
      <w:r>
        <w:rPr>
          <w:spacing w:val="48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7"/>
        </w:rPr>
        <w:t>m</w:t>
      </w:r>
      <w:r>
        <w:t>s</w:t>
      </w:r>
      <w:r>
        <w:rPr>
          <w:spacing w:val="31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2"/>
          <w:w w:val="103"/>
        </w:rPr>
        <w:t>p</w:t>
      </w:r>
      <w:r>
        <w:rPr>
          <w:spacing w:val="-2"/>
          <w:w w:val="103"/>
        </w:rPr>
        <w:t>r</w:t>
      </w:r>
      <w:r>
        <w:rPr>
          <w:spacing w:val="5"/>
          <w:w w:val="103"/>
        </w:rPr>
        <w:t>i</w:t>
      </w:r>
      <w:r>
        <w:rPr>
          <w:spacing w:val="-1"/>
          <w:w w:val="103"/>
        </w:rPr>
        <w:t>c</w:t>
      </w:r>
      <w:r>
        <w:rPr>
          <w:spacing w:val="-5"/>
          <w:w w:val="103"/>
        </w:rPr>
        <w:t>e</w:t>
      </w:r>
      <w:r>
        <w:rPr>
          <w:spacing w:val="-4"/>
          <w:w w:val="103"/>
        </w:rPr>
        <w:t>s</w:t>
      </w:r>
      <w:r>
        <w:rPr>
          <w:w w:val="103"/>
        </w:rPr>
        <w:t xml:space="preserve">. </w:t>
      </w:r>
      <w:r>
        <w:t>F</w:t>
      </w:r>
      <w:r>
        <w:rPr>
          <w:spacing w:val="-3"/>
        </w:rPr>
        <w:t>o</w:t>
      </w:r>
      <w:r>
        <w:t>r</w:t>
      </w:r>
      <w:r>
        <w:rPr>
          <w:spacing w:val="9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rPr>
          <w:spacing w:val="1"/>
        </w:rPr>
        <w:t>s</w:t>
      </w:r>
      <w:r>
        <w:t>,</w:t>
      </w:r>
      <w:r>
        <w:rPr>
          <w:spacing w:val="2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t>i</w:t>
      </w:r>
      <w:r>
        <w:rPr>
          <w:spacing w:val="-3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7"/>
        </w:rPr>
        <w:t xml:space="preserve"> </w:t>
      </w:r>
      <w:r>
        <w:rPr>
          <w:spacing w:val="-3"/>
        </w:rPr>
        <w:t>m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0"/>
          <w:w w:val="103"/>
        </w:rPr>
        <w:t>e</w:t>
      </w:r>
      <w:r>
        <w:rPr>
          <w:spacing w:val="10"/>
          <w:w w:val="103"/>
        </w:rPr>
        <w:t>l</w:t>
      </w:r>
      <w:r>
        <w:rPr>
          <w:spacing w:val="-1"/>
          <w:w w:val="103"/>
        </w:rPr>
        <w:t>e</w:t>
      </w:r>
      <w:r>
        <w:rPr>
          <w:spacing w:val="-5"/>
          <w:w w:val="103"/>
        </w:rPr>
        <w:t>c</w:t>
      </w:r>
      <w:r>
        <w:rPr>
          <w:w w:val="103"/>
        </w:rPr>
        <w:t>t:</w:t>
      </w:r>
    </w:p>
    <w:p w:rsidR="00D6223C" w:rsidRDefault="002F6E37">
      <w:pPr>
        <w:ind w:left="1221"/>
      </w:pPr>
      <w:r>
        <w:rPr>
          <w:spacing w:val="-2"/>
        </w:rPr>
        <w:t>(</w:t>
      </w:r>
      <w:r>
        <w:rPr>
          <w:spacing w:val="-1"/>
        </w:rPr>
        <w:t>a</w:t>
      </w:r>
      <w:r>
        <w:t xml:space="preserve">) </w:t>
      </w:r>
      <w:r>
        <w:rPr>
          <w:spacing w:val="11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7"/>
        </w:rPr>
        <w:t xml:space="preserve"> 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2"/>
        </w:rPr>
        <w:t>v</w:t>
      </w:r>
      <w:r>
        <w:t>e</w:t>
      </w:r>
      <w:r>
        <w:rPr>
          <w:spacing w:val="8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7"/>
        </w:rPr>
        <w:t>p</w:t>
      </w:r>
      <w:r>
        <w:rPr>
          <w:spacing w:val="-3"/>
        </w:rPr>
        <w:t>o</w:t>
      </w:r>
      <w:r>
        <w:rPr>
          <w:spacing w:val="-2"/>
        </w:rPr>
        <w:t>r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17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7"/>
        </w:rPr>
        <w:t>m</w:t>
      </w:r>
      <w:r>
        <w:rPr>
          <w:spacing w:val="2"/>
        </w:rPr>
        <w:t>p</w:t>
      </w:r>
      <w:r>
        <w:rPr>
          <w:spacing w:val="5"/>
        </w:rPr>
        <w:t>l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d</w:t>
      </w:r>
      <w:r>
        <w:rPr>
          <w:spacing w:val="-10"/>
        </w:rPr>
        <w:t>e</w:t>
      </w:r>
      <w:r>
        <w:rPr>
          <w:spacing w:val="5"/>
        </w:rPr>
        <w:t>l</w:t>
      </w:r>
      <w:r>
        <w:t>i</w:t>
      </w:r>
      <w:r>
        <w:rPr>
          <w:spacing w:val="2"/>
        </w:rPr>
        <w:t>v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1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5"/>
        </w:rPr>
        <w:t>t</w:t>
      </w:r>
      <w:r>
        <w:rPr>
          <w:spacing w:val="-10"/>
        </w:rPr>
        <w:t>e</w:t>
      </w:r>
      <w:r>
        <w:rPr>
          <w:spacing w:val="3"/>
        </w:rPr>
        <w:t>r</w:t>
      </w:r>
      <w:r>
        <w:rPr>
          <w:spacing w:val="-7"/>
        </w:rPr>
        <w:t>m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1"/>
        </w:rPr>
        <w:t>s</w:t>
      </w:r>
      <w:r>
        <w:t>;</w:t>
      </w:r>
      <w:r>
        <w:rPr>
          <w:spacing w:val="19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n</w:t>
      </w:r>
      <w:r>
        <w:rPr>
          <w:spacing w:val="-7"/>
          <w:w w:val="103"/>
        </w:rPr>
        <w:t>d</w:t>
      </w:r>
      <w:r>
        <w:rPr>
          <w:w w:val="103"/>
        </w:rPr>
        <w:t>/</w:t>
      </w:r>
      <w:r>
        <w:rPr>
          <w:spacing w:val="2"/>
          <w:w w:val="103"/>
        </w:rPr>
        <w:t>o</w:t>
      </w:r>
      <w:r>
        <w:rPr>
          <w:w w:val="103"/>
        </w:rPr>
        <w:t>r</w:t>
      </w:r>
    </w:p>
    <w:p w:rsidR="00D6223C" w:rsidRDefault="002F6E37">
      <w:pPr>
        <w:spacing w:before="10"/>
        <w:ind w:left="1221"/>
      </w:pPr>
      <w:r>
        <w:rPr>
          <w:spacing w:val="-2"/>
        </w:rPr>
        <w:t>(</w:t>
      </w:r>
      <w:r>
        <w:rPr>
          <w:spacing w:val="2"/>
        </w:rPr>
        <w:t>b</w:t>
      </w:r>
      <w:r>
        <w:t>)</w:t>
      </w:r>
      <w:r>
        <w:rPr>
          <w:spacing w:val="46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5"/>
        </w:rPr>
        <w:t>c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ce</w:t>
      </w:r>
      <w:r>
        <w:t>l</w:t>
      </w:r>
      <w:r>
        <w:rPr>
          <w:spacing w:val="37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44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p</w:t>
      </w:r>
      <w:r>
        <w:rPr>
          <w:spacing w:val="4"/>
        </w:rPr>
        <w:t>a</w:t>
      </w:r>
      <w:r>
        <w:t>y</w:t>
      </w:r>
      <w:r>
        <w:rPr>
          <w:spacing w:val="14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1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9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2"/>
        </w:rPr>
        <w:t>p</w:t>
      </w:r>
      <w:r>
        <w:rPr>
          <w:spacing w:val="-3"/>
        </w:rPr>
        <w:t>p</w:t>
      </w:r>
      <w:r>
        <w:t>l</w:t>
      </w:r>
      <w:r>
        <w:rPr>
          <w:spacing w:val="5"/>
        </w:rPr>
        <w:t>i</w:t>
      </w:r>
      <w:r>
        <w:rPr>
          <w:spacing w:val="-5"/>
        </w:rPr>
        <w:t>e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g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5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moun</w:t>
      </w:r>
      <w:r>
        <w:t>t</w:t>
      </w:r>
      <w:r>
        <w:rPr>
          <w:spacing w:val="35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2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ti</w:t>
      </w:r>
      <w:r>
        <w:rPr>
          <w:spacing w:val="-1"/>
        </w:rPr>
        <w:t>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25"/>
        </w:rPr>
        <w:t xml:space="preserve"> </w:t>
      </w:r>
      <w:r>
        <w:rPr>
          <w:spacing w:val="-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m</w:t>
      </w:r>
      <w:r>
        <w:rPr>
          <w:spacing w:val="-3"/>
          <w:w w:val="103"/>
        </w:rPr>
        <w:t>p</w:t>
      </w:r>
      <w:r>
        <w:rPr>
          <w:spacing w:val="5"/>
          <w:w w:val="103"/>
        </w:rPr>
        <w:t>l</w:t>
      </w:r>
      <w:r>
        <w:rPr>
          <w:spacing w:val="-5"/>
          <w:w w:val="103"/>
        </w:rPr>
        <w:t>e</w:t>
      </w:r>
      <w:r>
        <w:rPr>
          <w:spacing w:val="5"/>
          <w:w w:val="103"/>
        </w:rPr>
        <w:t>t</w:t>
      </w:r>
      <w:r>
        <w:rPr>
          <w:spacing w:val="-5"/>
          <w:w w:val="103"/>
        </w:rPr>
        <w:t>e</w:t>
      </w:r>
      <w:r>
        <w:rPr>
          <w:w w:val="103"/>
        </w:rPr>
        <w:t>d</w:t>
      </w:r>
    </w:p>
    <w:p w:rsidR="00D6223C" w:rsidRDefault="002F6E37">
      <w:pPr>
        <w:spacing w:before="5"/>
        <w:ind w:left="1557"/>
      </w:pPr>
      <w:r>
        <w:rPr>
          <w:spacing w:val="-1"/>
        </w:rPr>
        <w:t>G</w:t>
      </w:r>
      <w:r>
        <w:rPr>
          <w:spacing w:val="2"/>
        </w:rPr>
        <w:t>oo</w:t>
      </w:r>
      <w:r>
        <w:rPr>
          <w:spacing w:val="-7"/>
        </w:rPr>
        <w:t>d</w:t>
      </w:r>
      <w:r>
        <w:t>s</w:t>
      </w:r>
      <w:r>
        <w:rPr>
          <w:spacing w:val="25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t>S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v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5"/>
        </w:rPr>
        <w:t>a</w:t>
      </w:r>
      <w:r>
        <w:rPr>
          <w:spacing w:val="5"/>
        </w:rPr>
        <w:t>l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ts</w:t>
      </w:r>
      <w:r>
        <w:rPr>
          <w:spacing w:val="16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-7"/>
        </w:rPr>
        <w:t>v</w:t>
      </w:r>
      <w:r>
        <w:rPr>
          <w:spacing w:val="10"/>
        </w:rPr>
        <w:t>i</w:t>
      </w:r>
      <w:r>
        <w:rPr>
          <w:spacing w:val="-3"/>
        </w:rPr>
        <w:t>o</w:t>
      </w:r>
      <w:r>
        <w:rPr>
          <w:spacing w:val="2"/>
        </w:rPr>
        <w:t>u</w:t>
      </w:r>
      <w:r>
        <w:rPr>
          <w:spacing w:val="1"/>
        </w:rPr>
        <w:t>s</w:t>
      </w:r>
      <w:r>
        <w:rPr>
          <w:spacing w:val="5"/>
        </w:rPr>
        <w:t>l</w:t>
      </w:r>
      <w:r>
        <w:t>y</w:t>
      </w:r>
      <w:r>
        <w:rPr>
          <w:spacing w:val="11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  <w:w w:val="103"/>
        </w:rPr>
        <w:t>S</w:t>
      </w:r>
      <w:r>
        <w:rPr>
          <w:spacing w:val="-7"/>
          <w:w w:val="103"/>
        </w:rPr>
        <w:t>u</w:t>
      </w:r>
      <w:r>
        <w:rPr>
          <w:spacing w:val="2"/>
          <w:w w:val="103"/>
        </w:rPr>
        <w:t>pp</w:t>
      </w:r>
      <w:r>
        <w:rPr>
          <w:w w:val="103"/>
        </w:rPr>
        <w:t>li</w:t>
      </w:r>
      <w:r>
        <w:rPr>
          <w:spacing w:val="-5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D6223C" w:rsidRDefault="00D6223C">
      <w:pPr>
        <w:spacing w:before="3" w:line="180" w:lineRule="exact"/>
        <w:rPr>
          <w:sz w:val="18"/>
          <w:szCs w:val="18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ind w:left="203"/>
      </w:pPr>
      <w:r>
        <w:rPr>
          <w:b/>
        </w:rPr>
        <w:t>28.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R</w:t>
      </w:r>
      <w:r>
        <w:rPr>
          <w:b/>
          <w:spacing w:val="-3"/>
        </w:rPr>
        <w:t>e</w:t>
      </w:r>
      <w:r>
        <w:rPr>
          <w:b/>
          <w:spacing w:val="-1"/>
        </w:rPr>
        <w:t>s</w:t>
      </w:r>
      <w:r>
        <w:rPr>
          <w:b/>
          <w:spacing w:val="-4"/>
        </w:rPr>
        <w:t>o</w:t>
      </w:r>
      <w:r>
        <w:rPr>
          <w:b/>
          <w:spacing w:val="-3"/>
        </w:rPr>
        <w:t>l</w:t>
      </w:r>
      <w:r>
        <w:rPr>
          <w:b/>
          <w:spacing w:val="3"/>
        </w:rPr>
        <w:t>u</w:t>
      </w:r>
      <w:r>
        <w:rPr>
          <w:b/>
          <w:spacing w:val="-4"/>
        </w:rPr>
        <w:t>t</w:t>
      </w:r>
      <w:r>
        <w:rPr>
          <w:b/>
          <w:spacing w:val="2"/>
        </w:rPr>
        <w:t>i</w:t>
      </w:r>
      <w:r>
        <w:rPr>
          <w:b/>
          <w:spacing w:val="-4"/>
        </w:rPr>
        <w:t>o</w:t>
      </w:r>
      <w:r>
        <w:rPr>
          <w:b/>
        </w:rPr>
        <w:t>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D</w:t>
      </w:r>
      <w:r>
        <w:rPr>
          <w:b/>
          <w:spacing w:val="-3"/>
        </w:rPr>
        <w:t>i</w:t>
      </w:r>
      <w:r>
        <w:rPr>
          <w:b/>
          <w:spacing w:val="-1"/>
        </w:rPr>
        <w:t>spu</w:t>
      </w:r>
      <w:r>
        <w:rPr>
          <w:b/>
        </w:rPr>
        <w:t>t</w:t>
      </w:r>
      <w:r>
        <w:rPr>
          <w:b/>
          <w:spacing w:val="-3"/>
        </w:rPr>
        <w:t>e</w:t>
      </w:r>
      <w:r>
        <w:rPr>
          <w:b/>
        </w:rPr>
        <w:t>s</w:t>
      </w:r>
    </w:p>
    <w:p w:rsidR="00D6223C" w:rsidRDefault="002F6E37">
      <w:pPr>
        <w:spacing w:before="39" w:line="247" w:lineRule="auto"/>
        <w:ind w:left="731" w:right="592" w:hanging="528"/>
      </w:pPr>
      <w:r>
        <w:rPr>
          <w:spacing w:val="2"/>
        </w:rPr>
        <w:t>28</w:t>
      </w:r>
      <w:r>
        <w:rPr>
          <w:spacing w:val="1"/>
        </w:rPr>
        <w:t>.</w:t>
      </w:r>
      <w:r>
        <w:t>1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g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4"/>
        </w:rPr>
        <w:t>c</w:t>
      </w:r>
      <w:r>
        <w:t>y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r</w:t>
      </w:r>
      <w:r>
        <w:rPr>
          <w:spacing w:val="16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12"/>
        </w:rPr>
        <w:t>m</w:t>
      </w:r>
      <w:r>
        <w:rPr>
          <w:spacing w:val="4"/>
        </w:rPr>
        <w:t>a</w:t>
      </w:r>
      <w:r>
        <w:rPr>
          <w:spacing w:val="2"/>
        </w:rPr>
        <w:t>k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8"/>
        </w:rPr>
        <w:t>r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ff</w:t>
      </w:r>
      <w:r>
        <w:rPr>
          <w:spacing w:val="2"/>
        </w:rPr>
        <w:t>o</w:t>
      </w:r>
      <w:r>
        <w:rPr>
          <w:spacing w:val="-2"/>
        </w:rPr>
        <w:t>r</w:t>
      </w:r>
      <w:r>
        <w:t>t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2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-7"/>
        </w:rPr>
        <w:t>o</w:t>
      </w:r>
      <w:r>
        <w:t>l</w:t>
      </w:r>
      <w:r>
        <w:rPr>
          <w:spacing w:val="2"/>
        </w:rPr>
        <w:t>v</w:t>
      </w:r>
      <w:r>
        <w:t>e</w:t>
      </w:r>
      <w:r>
        <w:rPr>
          <w:spacing w:val="14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1"/>
        </w:rPr>
        <w:t>ca</w:t>
      </w:r>
      <w:r>
        <w:rPr>
          <w:spacing w:val="-3"/>
        </w:rPr>
        <w:t>b</w:t>
      </w:r>
      <w:r>
        <w:rPr>
          <w:spacing w:val="5"/>
        </w:rPr>
        <w:t>l</w:t>
      </w:r>
      <w:r>
        <w:t>y</w:t>
      </w:r>
      <w:r>
        <w:rPr>
          <w:spacing w:val="12"/>
        </w:rPr>
        <w:t xml:space="preserve"> b</w:t>
      </w:r>
      <w:r>
        <w:t>y</w:t>
      </w:r>
      <w:r>
        <w:rPr>
          <w:spacing w:val="-4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3"/>
        </w:rPr>
        <w:t>r</w:t>
      </w:r>
      <w:r>
        <w:rPr>
          <w:spacing w:val="-1"/>
        </w:rPr>
        <w:t>ec</w:t>
      </w:r>
      <w:r>
        <w:t>t</w:t>
      </w:r>
      <w:r>
        <w:rPr>
          <w:spacing w:val="17"/>
        </w:rPr>
        <w:t xml:space="preserve"> </w:t>
      </w:r>
      <w:r>
        <w:rPr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-2"/>
          <w:w w:val="103"/>
        </w:rPr>
        <w:t>f</w:t>
      </w:r>
      <w:r>
        <w:rPr>
          <w:spacing w:val="-3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-7"/>
          <w:w w:val="103"/>
        </w:rPr>
        <w:t>m</w:t>
      </w:r>
      <w:r>
        <w:rPr>
          <w:spacing w:val="-1"/>
          <w:w w:val="103"/>
        </w:rPr>
        <w:t>a</w:t>
      </w:r>
      <w:r>
        <w:rPr>
          <w:w w:val="103"/>
        </w:rPr>
        <w:t xml:space="preserve">l 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-3"/>
        </w:rPr>
        <w:t>go</w:t>
      </w:r>
      <w:r>
        <w:t>t</w:t>
      </w:r>
      <w:r>
        <w:rPr>
          <w:spacing w:val="5"/>
        </w:rPr>
        <w:t>i</w:t>
      </w:r>
      <w:r>
        <w:rPr>
          <w:spacing w:val="-5"/>
        </w:rPr>
        <w:t>a</w:t>
      </w:r>
      <w:r>
        <w:rPr>
          <w:spacing w:val="5"/>
        </w:rPr>
        <w:t>t</w:t>
      </w:r>
      <w:r>
        <w:t>i</w:t>
      </w:r>
      <w:r>
        <w:rPr>
          <w:spacing w:val="-3"/>
        </w:rPr>
        <w:t>o</w:t>
      </w:r>
      <w:r>
        <w:t>n</w:t>
      </w:r>
      <w:r>
        <w:rPr>
          <w:spacing w:val="27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-7"/>
        </w:rPr>
        <w:t>d</w:t>
      </w:r>
      <w:r>
        <w:rPr>
          <w:spacing w:val="5"/>
        </w:rPr>
        <w:t>i</w:t>
      </w:r>
      <w:r>
        <w:rPr>
          <w:spacing w:val="1"/>
        </w:rPr>
        <w:t>s</w:t>
      </w:r>
      <w:r>
        <w:rPr>
          <w:spacing w:val="-5"/>
        </w:rPr>
        <w:t>a</w:t>
      </w:r>
      <w:r>
        <w:rPr>
          <w:spacing w:val="-3"/>
        </w:rPr>
        <w:t>g</w:t>
      </w:r>
      <w:r>
        <w:rPr>
          <w:spacing w:val="3"/>
        </w:rPr>
        <w:t>r</w:t>
      </w:r>
      <w:r>
        <w:rPr>
          <w:spacing w:val="-1"/>
        </w:rPr>
        <w:t>ee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3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7"/>
        </w:rPr>
        <w:t>d</w:t>
      </w:r>
      <w:r>
        <w:t>i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3"/>
        </w:rPr>
        <w:t>u</w:t>
      </w:r>
      <w:r>
        <w:rPr>
          <w:spacing w:val="5"/>
        </w:rPr>
        <w:t>t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r</w:t>
      </w:r>
      <w:r>
        <w:t>i</w:t>
      </w:r>
      <w:r>
        <w:rPr>
          <w:spacing w:val="1"/>
        </w:rPr>
        <w:t>s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-3"/>
        </w:rPr>
        <w:t>b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4"/>
        </w:rPr>
        <w:t>w</w:t>
      </w:r>
      <w:r>
        <w:rPr>
          <w:spacing w:val="-5"/>
        </w:rPr>
        <w:t>e</w:t>
      </w:r>
      <w:r>
        <w:rPr>
          <w:spacing w:val="-1"/>
        </w:rPr>
        <w:t>e</w:t>
      </w:r>
      <w:r>
        <w:t>n</w:t>
      </w:r>
      <w:r>
        <w:rPr>
          <w:spacing w:val="20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m</w:t>
      </w:r>
      <w:r>
        <w:rPr>
          <w:spacing w:val="7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on</w:t>
      </w:r>
      <w:r>
        <w:rPr>
          <w:spacing w:val="2"/>
        </w:rPr>
        <w:t>n</w:t>
      </w:r>
      <w:r>
        <w:rPr>
          <w:spacing w:val="-1"/>
        </w:rPr>
        <w:t>e</w:t>
      </w:r>
      <w:r>
        <w:rPr>
          <w:spacing w:val="-5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6"/>
        </w:rPr>
        <w:t xml:space="preserve"> </w:t>
      </w:r>
      <w:r>
        <w:rPr>
          <w:spacing w:val="-5"/>
        </w:rPr>
        <w:t>w</w:t>
      </w:r>
      <w:r>
        <w:t>ith</w:t>
      </w:r>
      <w:r>
        <w:rPr>
          <w:spacing w:val="6"/>
        </w:rPr>
        <w:t xml:space="preserve"> </w:t>
      </w:r>
      <w:r>
        <w:rPr>
          <w:spacing w:val="5"/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e </w:t>
      </w:r>
      <w:r>
        <w:rPr>
          <w:spacing w:val="1"/>
          <w:w w:val="103"/>
        </w:rPr>
        <w:t>C</w:t>
      </w:r>
      <w:r>
        <w:rPr>
          <w:spacing w:val="-3"/>
          <w:w w:val="103"/>
        </w:rPr>
        <w:t>on</w:t>
      </w:r>
      <w:r>
        <w:rPr>
          <w:w w:val="103"/>
        </w:rPr>
        <w:t>t</w:t>
      </w:r>
      <w:r>
        <w:rPr>
          <w:spacing w:val="3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5"/>
          <w:w w:val="103"/>
        </w:rPr>
        <w:t>c</w:t>
      </w:r>
      <w:r>
        <w:rPr>
          <w:w w:val="103"/>
        </w:rPr>
        <w:t>t.</w:t>
      </w:r>
    </w:p>
    <w:p w:rsidR="00D6223C" w:rsidRDefault="002F6E37">
      <w:pPr>
        <w:spacing w:before="2" w:line="246" w:lineRule="auto"/>
        <w:ind w:left="602" w:right="439" w:hanging="398"/>
        <w:jc w:val="both"/>
      </w:pPr>
      <w:r>
        <w:rPr>
          <w:spacing w:val="2"/>
        </w:rPr>
        <w:t>28</w:t>
      </w:r>
      <w:r>
        <w:rPr>
          <w:spacing w:val="1"/>
        </w:rPr>
        <w:t>.</w:t>
      </w:r>
      <w:r>
        <w:t>2</w:t>
      </w:r>
      <w:r>
        <w:rPr>
          <w:spacing w:val="25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>f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f</w:t>
      </w:r>
      <w:r>
        <w:rPr>
          <w:spacing w:val="10"/>
        </w:rPr>
        <w:t>t</w:t>
      </w:r>
      <w:r>
        <w:rPr>
          <w:spacing w:val="-10"/>
        </w:rPr>
        <w:t>e</w:t>
      </w:r>
      <w:r>
        <w:t>r</w:t>
      </w:r>
      <w:r>
        <w:rPr>
          <w:spacing w:val="26"/>
        </w:rPr>
        <w:t xml:space="preserve"> </w:t>
      </w:r>
      <w:r>
        <w:t>t</w:t>
      </w:r>
      <w:r>
        <w:rPr>
          <w:spacing w:val="-3"/>
        </w:rPr>
        <w:t>h</w:t>
      </w:r>
      <w:r>
        <w:t>i</w:t>
      </w:r>
      <w:r>
        <w:rPr>
          <w:spacing w:val="-2"/>
        </w:rPr>
        <w:t>r</w:t>
      </w:r>
      <w:r>
        <w:rPr>
          <w:spacing w:val="10"/>
        </w:rPr>
        <w:t>t</w:t>
      </w:r>
      <w:r>
        <w:t>y</w:t>
      </w:r>
      <w:r>
        <w:rPr>
          <w:spacing w:val="13"/>
        </w:rPr>
        <w:t xml:space="preserve"> </w:t>
      </w:r>
      <w:r>
        <w:rPr>
          <w:spacing w:val="-2"/>
        </w:rPr>
        <w:t>(</w:t>
      </w:r>
      <w:r>
        <w:rPr>
          <w:spacing w:val="2"/>
        </w:rPr>
        <w:t>3</w:t>
      </w:r>
      <w:r>
        <w:rPr>
          <w:spacing w:val="-3"/>
        </w:rPr>
        <w:t>0</w:t>
      </w:r>
      <w:r>
        <w:t>)</w:t>
      </w:r>
      <w:r>
        <w:rPr>
          <w:spacing w:val="25"/>
        </w:rPr>
        <w:t xml:space="preserve"> </w:t>
      </w:r>
      <w:r>
        <w:rPr>
          <w:spacing w:val="-3"/>
        </w:rPr>
        <w:t>d</w:t>
      </w:r>
      <w:r>
        <w:rPr>
          <w:spacing w:val="4"/>
        </w:rPr>
        <w:t>a</w:t>
      </w:r>
      <w:r>
        <w:rPr>
          <w:spacing w:val="-7"/>
        </w:rPr>
        <w:t>y</w:t>
      </w:r>
      <w:r>
        <w:t>s</w:t>
      </w:r>
      <w:r>
        <w:rPr>
          <w:spacing w:val="29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-3"/>
        </w:rPr>
        <w:t>o</w:t>
      </w:r>
      <w:r>
        <w:t>m</w:t>
      </w:r>
      <w:r>
        <w:rPr>
          <w:spacing w:val="22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mm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1"/>
        </w:rPr>
        <w:t>ce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 xml:space="preserve">t </w:t>
      </w:r>
      <w:r>
        <w:rPr>
          <w:spacing w:val="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-1"/>
        </w:rPr>
        <w:t>a</w:t>
      </w:r>
      <w:r>
        <w:t>l</w:t>
      </w:r>
      <w:r>
        <w:rPr>
          <w:spacing w:val="38"/>
        </w:rPr>
        <w:t xml:space="preserve"> </w:t>
      </w:r>
      <w:r>
        <w:rPr>
          <w:spacing w:val="-3"/>
        </w:rPr>
        <w:t>n</w:t>
      </w:r>
      <w:r>
        <w:rPr>
          <w:spacing w:val="-1"/>
        </w:rPr>
        <w:t>e</w:t>
      </w:r>
      <w:r>
        <w:rPr>
          <w:spacing w:val="-3"/>
        </w:rPr>
        <w:t>go</w:t>
      </w:r>
      <w:r>
        <w:t>ti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7"/>
        </w:rPr>
        <w:t>o</w:t>
      </w:r>
      <w:r>
        <w:rPr>
          <w:spacing w:val="-3"/>
        </w:rPr>
        <w:t>n</w:t>
      </w:r>
      <w:r>
        <w:rPr>
          <w:spacing w:val="1"/>
        </w:rPr>
        <w:t>s</w:t>
      </w:r>
      <w:r>
        <w:t>,</w:t>
      </w:r>
      <w:r>
        <w:rPr>
          <w:spacing w:val="39"/>
        </w:rPr>
        <w:t xml:space="preserve"> </w:t>
      </w:r>
      <w:r>
        <w:rPr>
          <w:spacing w:val="5"/>
        </w:rPr>
        <w:t>t</w:t>
      </w:r>
      <w:r>
        <w:rPr>
          <w:spacing w:val="-7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5"/>
        </w:rPr>
        <w:t>P</w:t>
      </w:r>
      <w:r>
        <w:rPr>
          <w:spacing w:val="3"/>
        </w:rPr>
        <w:t>r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34"/>
        </w:rPr>
        <w:t xml:space="preserve"> </w:t>
      </w:r>
      <w:r>
        <w:rPr>
          <w:spacing w:val="-5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4"/>
          <w:w w:val="103"/>
        </w:rPr>
        <w:t>c</w:t>
      </w:r>
      <w:r>
        <w:rPr>
          <w:w w:val="103"/>
        </w:rPr>
        <w:t xml:space="preserve">y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0"/>
        </w:rP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-3"/>
        </w:rPr>
        <w:t>h</w:t>
      </w:r>
      <w:r>
        <w:rPr>
          <w:spacing w:val="4"/>
        </w:rPr>
        <w:t>a</w:t>
      </w:r>
      <w:r>
        <w:rPr>
          <w:spacing w:val="-3"/>
        </w:rPr>
        <w:t>v</w:t>
      </w:r>
      <w:r>
        <w:t>e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ee</w:t>
      </w:r>
      <w:r>
        <w:t>n</w:t>
      </w:r>
      <w:r>
        <w:rPr>
          <w:spacing w:val="11"/>
        </w:rPr>
        <w:t xml:space="preserve"> </w:t>
      </w:r>
      <w:r>
        <w:rPr>
          <w:spacing w:val="-3"/>
        </w:rPr>
        <w:t>u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-3"/>
        </w:rPr>
        <w:t>b</w:t>
      </w:r>
      <w:r>
        <w:rPr>
          <w:spacing w:val="10"/>
        </w:rPr>
        <w:t>l</w:t>
      </w:r>
      <w:r>
        <w:t>e</w:t>
      </w:r>
      <w:r>
        <w:rPr>
          <w:spacing w:val="1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7"/>
        </w:rPr>
        <w:t>o</w:t>
      </w:r>
      <w:r>
        <w:rPr>
          <w:spacing w:val="5"/>
        </w:rPr>
        <w:t>l</w:t>
      </w:r>
      <w:r>
        <w:rPr>
          <w:spacing w:val="-3"/>
        </w:rPr>
        <w:t>v</w:t>
      </w:r>
      <w:r>
        <w:t>e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m</w:t>
      </w:r>
      <w:r>
        <w:rPr>
          <w:spacing w:val="5"/>
        </w:rPr>
        <w:t>i</w:t>
      </w:r>
      <w:r>
        <w:rPr>
          <w:spacing w:val="-1"/>
        </w:rPr>
        <w:t>ca</w:t>
      </w:r>
      <w:r>
        <w:rPr>
          <w:spacing w:val="-3"/>
        </w:rPr>
        <w:t>b</w:t>
      </w:r>
      <w:r>
        <w:rPr>
          <w:spacing w:val="5"/>
        </w:rPr>
        <w:t>l</w:t>
      </w:r>
      <w:r>
        <w:t>y</w:t>
      </w:r>
      <w:r>
        <w:rPr>
          <w:spacing w:val="22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6"/>
        </w:rPr>
        <w:t>C</w:t>
      </w:r>
      <w:r>
        <w:rPr>
          <w:spacing w:val="-7"/>
        </w:rPr>
        <w:t>o</w:t>
      </w:r>
      <w:r>
        <w:rPr>
          <w:spacing w:val="-3"/>
        </w:rPr>
        <w:t>n</w:t>
      </w:r>
      <w:r>
        <w:t>t</w:t>
      </w:r>
      <w:r>
        <w:rPr>
          <w:spacing w:val="3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7"/>
        </w:rPr>
        <w:t>u</w:t>
      </w:r>
      <w:r>
        <w:rPr>
          <w:spacing w:val="10"/>
        </w:rPr>
        <w:t>t</w:t>
      </w:r>
      <w:r>
        <w:rPr>
          <w:spacing w:val="-10"/>
        </w:rPr>
        <w:t>e</w:t>
      </w:r>
      <w:r>
        <w:t>,</w:t>
      </w:r>
      <w:r>
        <w:rPr>
          <w:spacing w:val="28"/>
        </w:rPr>
        <w:t xml:space="preserve"> </w:t>
      </w:r>
      <w:r>
        <w:rPr>
          <w:spacing w:val="-5"/>
        </w:rPr>
        <w:t>e</w:t>
      </w:r>
      <w:r>
        <w:t>it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10"/>
        </w:rPr>
        <w:t>t</w:t>
      </w:r>
      <w:r>
        <w:t>y</w:t>
      </w:r>
      <w:r>
        <w:rPr>
          <w:spacing w:val="7"/>
        </w:rPr>
        <w:t xml:space="preserve"> </w:t>
      </w:r>
      <w:r>
        <w:rPr>
          <w:spacing w:val="-3"/>
        </w:rPr>
        <w:t>m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7"/>
        </w:rPr>
        <w:t>q</w:t>
      </w:r>
      <w:r>
        <w:rPr>
          <w:spacing w:val="-7"/>
        </w:rPr>
        <w:t>u</w:t>
      </w:r>
      <w:r>
        <w:rPr>
          <w:spacing w:val="5"/>
        </w:rPr>
        <w:t>i</w:t>
      </w:r>
      <w:r>
        <w:rPr>
          <w:spacing w:val="3"/>
        </w:rPr>
        <w:t>r</w:t>
      </w:r>
      <w:r>
        <w:t>e</w:t>
      </w:r>
      <w:r>
        <w:rPr>
          <w:spacing w:val="14"/>
        </w:rPr>
        <w:t xml:space="preserve"> </w:t>
      </w:r>
      <w:r>
        <w:rPr>
          <w:w w:val="103"/>
        </w:rPr>
        <w:t>t</w:t>
      </w:r>
      <w:r>
        <w:rPr>
          <w:spacing w:val="2"/>
          <w:w w:val="103"/>
        </w:rPr>
        <w:t>h</w:t>
      </w:r>
      <w:r>
        <w:rPr>
          <w:spacing w:val="-1"/>
          <w:w w:val="103"/>
        </w:rPr>
        <w:t>a</w:t>
      </w:r>
      <w:r>
        <w:rPr>
          <w:w w:val="103"/>
        </w:rPr>
        <w:t xml:space="preserve">t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4"/>
        </w:rPr>
        <w:t xml:space="preserve"> </w:t>
      </w:r>
      <w:r>
        <w:rPr>
          <w:spacing w:val="-3"/>
        </w:rPr>
        <w:t>d</w:t>
      </w:r>
      <w:r>
        <w:t>i</w:t>
      </w:r>
      <w:r>
        <w:rPr>
          <w:spacing w:val="1"/>
        </w:rPr>
        <w:t>s</w:t>
      </w:r>
      <w:r>
        <w:rPr>
          <w:spacing w:val="-3"/>
        </w:rPr>
        <w:t>pu</w:t>
      </w:r>
      <w:r>
        <w:rPr>
          <w:spacing w:val="5"/>
        </w:rPr>
        <w:t>t</w:t>
      </w:r>
      <w:r>
        <w:t>e</w:t>
      </w:r>
      <w:r>
        <w:rPr>
          <w:spacing w:val="29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3"/>
        </w:rPr>
        <w:t>f</w:t>
      </w:r>
      <w:r>
        <w:rPr>
          <w:spacing w:val="-5"/>
        </w:rPr>
        <w:t>e</w:t>
      </w:r>
      <w:r>
        <w:rPr>
          <w:spacing w:val="3"/>
        </w:rPr>
        <w:t>rr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rPr>
          <w:spacing w:val="-6"/>
        </w:rPr>
        <w:t>f</w:t>
      </w:r>
      <w:r>
        <w:rPr>
          <w:spacing w:val="-3"/>
        </w:rPr>
        <w:t>o</w:t>
      </w:r>
      <w:r>
        <w:t>r</w:t>
      </w:r>
      <w:r>
        <w:rPr>
          <w:spacing w:val="22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7"/>
        </w:rPr>
        <w:t>o</w:t>
      </w:r>
      <w:r>
        <w:rPr>
          <w:spacing w:val="10"/>
        </w:rPr>
        <w:t>l</w:t>
      </w:r>
      <w:r>
        <w:rPr>
          <w:spacing w:val="-7"/>
        </w:rPr>
        <w:t>u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3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24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m</w:t>
      </w:r>
      <w:r>
        <w:rPr>
          <w:spacing w:val="-5"/>
        </w:rPr>
        <w:t>a</w:t>
      </w:r>
      <w:r>
        <w:t>l</w:t>
      </w:r>
      <w:r>
        <w:rPr>
          <w:spacing w:val="42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ec</w:t>
      </w:r>
      <w:r>
        <w:rPr>
          <w:spacing w:val="-3"/>
        </w:rPr>
        <w:t>h</w:t>
      </w:r>
      <w:r>
        <w:rPr>
          <w:spacing w:val="4"/>
        </w:rPr>
        <w:t>a</w:t>
      </w:r>
      <w:r>
        <w:rPr>
          <w:spacing w:val="-7"/>
        </w:rPr>
        <w:t>n</w:t>
      </w:r>
      <w:r>
        <w:t>i</w:t>
      </w:r>
      <w:r>
        <w:rPr>
          <w:spacing w:val="1"/>
        </w:rPr>
        <w:t>s</w:t>
      </w:r>
      <w:r>
        <w:rPr>
          <w:spacing w:val="-7"/>
        </w:rPr>
        <w:t>m</w:t>
      </w:r>
      <w:r>
        <w:t>s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10"/>
        </w:rPr>
        <w:t>c</w:t>
      </w:r>
      <w:r>
        <w:rPr>
          <w:spacing w:val="10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32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5"/>
        </w:rPr>
        <w:t>S</w:t>
      </w:r>
      <w:r>
        <w:rPr>
          <w:spacing w:val="1"/>
        </w:rPr>
        <w:t>CC</w:t>
      </w:r>
      <w:r>
        <w:t>.</w:t>
      </w:r>
      <w:r>
        <w:rPr>
          <w:spacing w:val="36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rPr>
          <w:spacing w:val="-10"/>
        </w:rPr>
        <w:t>e</w:t>
      </w:r>
      <w:r>
        <w:rPr>
          <w:spacing w:val="6"/>
        </w:rPr>
        <w:t>s</w:t>
      </w:r>
      <w:r>
        <w:t>e</w:t>
      </w:r>
      <w:r>
        <w:rPr>
          <w:spacing w:val="30"/>
        </w:rPr>
        <w:t xml:space="preserve"> 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ec</w:t>
      </w:r>
      <w:r>
        <w:rPr>
          <w:spacing w:val="-3"/>
          <w:w w:val="103"/>
        </w:rPr>
        <w:t>h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n</w:t>
      </w:r>
      <w:r>
        <w:rPr>
          <w:w w:val="103"/>
        </w:rPr>
        <w:t>i</w:t>
      </w:r>
      <w:r>
        <w:rPr>
          <w:spacing w:val="6"/>
          <w:w w:val="103"/>
        </w:rPr>
        <w:t>s</w:t>
      </w:r>
      <w:r>
        <w:rPr>
          <w:spacing w:val="-7"/>
          <w:w w:val="103"/>
        </w:rPr>
        <w:t>m</w:t>
      </w:r>
      <w:r>
        <w:rPr>
          <w:w w:val="103"/>
        </w:rPr>
        <w:t xml:space="preserve">s </w:t>
      </w:r>
      <w:r>
        <w:rPr>
          <w:spacing w:val="-3"/>
        </w:rPr>
        <w:t>m</w:t>
      </w:r>
      <w:r>
        <w:rPr>
          <w:spacing w:val="9"/>
        </w:rPr>
        <w:t>a</w:t>
      </w:r>
      <w:r>
        <w:t>y</w:t>
      </w:r>
      <w:r>
        <w:rPr>
          <w:spacing w:val="4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-5"/>
        </w:rPr>
        <w:t>c</w:t>
      </w:r>
      <w:r>
        <w:rPr>
          <w:spacing w:val="10"/>
        </w:rPr>
        <w:t>l</w:t>
      </w:r>
      <w:r>
        <w:rPr>
          <w:spacing w:val="-3"/>
        </w:rPr>
        <w:t>u</w:t>
      </w:r>
      <w:r>
        <w:rPr>
          <w:spacing w:val="2"/>
        </w:rPr>
        <w:t>d</w:t>
      </w:r>
      <w:r>
        <w:rPr>
          <w:spacing w:val="-5"/>
        </w:rPr>
        <w:t>e</w:t>
      </w:r>
      <w:r>
        <w:t>,</w:t>
      </w:r>
      <w:r>
        <w:rPr>
          <w:spacing w:val="21"/>
        </w:rPr>
        <w:t xml:space="preserve"> </w:t>
      </w:r>
      <w:r>
        <w:rPr>
          <w:spacing w:val="2"/>
        </w:rPr>
        <w:t>b</w:t>
      </w:r>
      <w:r>
        <w:rPr>
          <w:spacing w:val="-7"/>
        </w:rPr>
        <w:t>u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rPr>
          <w:spacing w:val="3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4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3"/>
        </w:rPr>
        <w:t>r</w:t>
      </w:r>
      <w:r>
        <w:t>i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10"/>
        </w:rPr>
        <w:t>t</w:t>
      </w:r>
      <w:r>
        <w:rPr>
          <w:spacing w:val="-7"/>
        </w:rPr>
        <w:t>o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ili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</w:t>
      </w:r>
      <w:r>
        <w:t>n</w:t>
      </w:r>
      <w:r>
        <w:rPr>
          <w:spacing w:val="31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-5"/>
        </w:rPr>
        <w:t>a</w:t>
      </w:r>
      <w:r>
        <w:rPr>
          <w:spacing w:val="5"/>
        </w:rPr>
        <w:t>t</w:t>
      </w:r>
      <w:r>
        <w:rPr>
          <w:spacing w:val="-10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7"/>
        </w:rPr>
        <w:t>b</w:t>
      </w:r>
      <w:r>
        <w:t>y a</w:t>
      </w:r>
      <w:r>
        <w:rPr>
          <w:spacing w:val="9"/>
        </w:rPr>
        <w:t xml:space="preserve"> </w:t>
      </w:r>
      <w:r>
        <w:t>t</w:t>
      </w:r>
      <w:r>
        <w:rPr>
          <w:spacing w:val="-3"/>
        </w:rPr>
        <w:t>h</w:t>
      </w:r>
      <w:r>
        <w:t>i</w:t>
      </w:r>
      <w:r>
        <w:rPr>
          <w:spacing w:val="3"/>
        </w:rPr>
        <w:t>r</w:t>
      </w:r>
      <w:r>
        <w:t>d</w:t>
      </w:r>
      <w:r>
        <w:rPr>
          <w:spacing w:val="10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rPr>
          <w:spacing w:val="-12"/>
        </w:rPr>
        <w:t>y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-7"/>
        </w:rPr>
        <w:t>d</w:t>
      </w:r>
      <w:r>
        <w:rPr>
          <w:spacing w:val="5"/>
        </w:rPr>
        <w:t>j</w:t>
      </w:r>
      <w:r>
        <w:rPr>
          <w:spacing w:val="2"/>
        </w:rPr>
        <w:t>u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-5"/>
        </w:rPr>
        <w:t>ca</w:t>
      </w:r>
      <w:r>
        <w:rPr>
          <w:spacing w:val="5"/>
        </w:rPr>
        <w:t>t</w:t>
      </w:r>
      <w:r>
        <w:t>i</w:t>
      </w:r>
      <w:r>
        <w:rPr>
          <w:spacing w:val="2"/>
        </w:rPr>
        <w:t>o</w:t>
      </w:r>
      <w:r>
        <w:t>n</w:t>
      </w:r>
      <w:r>
        <w:rPr>
          <w:spacing w:val="29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  <w:w w:val="103"/>
        </w:rPr>
        <w:t>a</w:t>
      </w:r>
      <w:r>
        <w:rPr>
          <w:spacing w:val="-3"/>
          <w:w w:val="103"/>
        </w:rPr>
        <w:t>g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e</w:t>
      </w:r>
      <w:r>
        <w:rPr>
          <w:spacing w:val="-1"/>
          <w:w w:val="103"/>
        </w:rPr>
        <w:t>e</w:t>
      </w:r>
      <w:r>
        <w:rPr>
          <w:w w:val="103"/>
        </w:rPr>
        <w:t xml:space="preserve">d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2"/>
        </w:rPr>
        <w:t>n</w:t>
      </w:r>
      <w:r>
        <w:rPr>
          <w:spacing w:val="-5"/>
        </w:rPr>
        <w:t>e</w:t>
      </w:r>
      <w:r>
        <w:t>r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7"/>
        </w:rPr>
        <w:t>d</w:t>
      </w:r>
      <w:r>
        <w:rPr>
          <w:spacing w:val="5"/>
        </w:rPr>
        <w:t>/</w:t>
      </w:r>
      <w:r>
        <w:rPr>
          <w:spacing w:val="-3"/>
        </w:rPr>
        <w:t>o</w:t>
      </w:r>
      <w:r>
        <w:t>r</w:t>
      </w:r>
      <w:r>
        <w:rPr>
          <w:spacing w:val="21"/>
        </w:rPr>
        <w:t xml:space="preserve"> </w:t>
      </w:r>
      <w:r>
        <w:rPr>
          <w:spacing w:val="-5"/>
          <w:w w:val="103"/>
        </w:rPr>
        <w:t>a</w:t>
      </w:r>
      <w:r>
        <w:rPr>
          <w:spacing w:val="-2"/>
          <w:w w:val="103"/>
        </w:rPr>
        <w:t>r</w:t>
      </w:r>
      <w:r>
        <w:rPr>
          <w:spacing w:val="2"/>
          <w:w w:val="103"/>
        </w:rPr>
        <w:t>b</w:t>
      </w:r>
      <w:r>
        <w:rPr>
          <w:w w:val="103"/>
        </w:rPr>
        <w:t>it</w:t>
      </w:r>
      <w:r>
        <w:rPr>
          <w:spacing w:val="3"/>
          <w:w w:val="103"/>
        </w:rPr>
        <w:t>r</w:t>
      </w:r>
      <w:r>
        <w:rPr>
          <w:spacing w:val="-5"/>
          <w:w w:val="103"/>
        </w:rPr>
        <w:t>a</w:t>
      </w:r>
      <w:r>
        <w:rPr>
          <w:spacing w:val="5"/>
          <w:w w:val="103"/>
        </w:rPr>
        <w:t>t</w:t>
      </w:r>
      <w:r>
        <w:rPr>
          <w:w w:val="103"/>
        </w:rPr>
        <w:t>i</w:t>
      </w:r>
      <w:r>
        <w:rPr>
          <w:spacing w:val="-3"/>
          <w:w w:val="103"/>
        </w:rPr>
        <w:t>on</w:t>
      </w:r>
      <w:r>
        <w:rPr>
          <w:w w:val="103"/>
        </w:rPr>
        <w:t>.</w:t>
      </w:r>
    </w:p>
    <w:p w:rsidR="00D6223C" w:rsidRDefault="002F6E37">
      <w:pPr>
        <w:spacing w:before="28"/>
        <w:ind w:left="203"/>
      </w:pPr>
      <w:r>
        <w:rPr>
          <w:b/>
        </w:rPr>
        <w:t>29.</w:t>
      </w:r>
      <w:r>
        <w:rPr>
          <w:b/>
          <w:spacing w:val="49"/>
        </w:rPr>
        <w:t xml:space="preserve"> </w:t>
      </w:r>
      <w:r>
        <w:rPr>
          <w:b/>
          <w:spacing w:val="2"/>
        </w:rPr>
        <w:t>G</w:t>
      </w:r>
      <w:r>
        <w:rPr>
          <w:b/>
          <w:spacing w:val="-9"/>
        </w:rPr>
        <w:t>o</w:t>
      </w:r>
      <w:r>
        <w:rPr>
          <w:b/>
        </w:rPr>
        <w:t>v</w:t>
      </w:r>
      <w:r>
        <w:rPr>
          <w:b/>
          <w:spacing w:val="-3"/>
        </w:rPr>
        <w:t>er</w:t>
      </w:r>
      <w:r>
        <w:rPr>
          <w:b/>
          <w:spacing w:val="-1"/>
        </w:rPr>
        <w:t>n</w:t>
      </w:r>
      <w:r>
        <w:rPr>
          <w:b/>
          <w:spacing w:val="2"/>
        </w:rPr>
        <w:t>i</w:t>
      </w:r>
      <w:r>
        <w:rPr>
          <w:b/>
          <w:spacing w:val="-1"/>
        </w:rPr>
        <w:t>n</w:t>
      </w:r>
      <w:r>
        <w:rPr>
          <w:b/>
        </w:rPr>
        <w:t>g</w:t>
      </w:r>
      <w:r>
        <w:rPr>
          <w:b/>
          <w:spacing w:val="-7"/>
        </w:rPr>
        <w:t xml:space="preserve"> </w:t>
      </w:r>
      <w:r>
        <w:rPr>
          <w:b/>
        </w:rPr>
        <w:t>L</w:t>
      </w:r>
      <w:r>
        <w:rPr>
          <w:b/>
          <w:spacing w:val="-4"/>
        </w:rPr>
        <w:t>a</w:t>
      </w:r>
      <w:r>
        <w:rPr>
          <w:b/>
          <w:spacing w:val="3"/>
        </w:rPr>
        <w:t>n</w:t>
      </w:r>
      <w:r>
        <w:rPr>
          <w:b/>
          <w:spacing w:val="-9"/>
        </w:rPr>
        <w:t>g</w:t>
      </w:r>
      <w:r>
        <w:rPr>
          <w:b/>
          <w:spacing w:val="-1"/>
        </w:rPr>
        <w:t>u</w:t>
      </w:r>
      <w:r>
        <w:rPr>
          <w:b/>
        </w:rPr>
        <w:t>a</w:t>
      </w:r>
      <w:r>
        <w:rPr>
          <w:b/>
          <w:spacing w:val="-4"/>
        </w:rPr>
        <w:t>g</w:t>
      </w:r>
      <w:r>
        <w:rPr>
          <w:b/>
        </w:rPr>
        <w:t>e</w:t>
      </w:r>
    </w:p>
    <w:p w:rsidR="00D6223C" w:rsidRDefault="002F6E37">
      <w:pPr>
        <w:spacing w:before="34" w:line="250" w:lineRule="auto"/>
        <w:ind w:left="602" w:right="489" w:hanging="398"/>
      </w:pPr>
      <w:r>
        <w:rPr>
          <w:spacing w:val="2"/>
        </w:rPr>
        <w:t>29</w:t>
      </w:r>
      <w:r>
        <w:rPr>
          <w:spacing w:val="1"/>
        </w:rPr>
        <w:t>.</w:t>
      </w:r>
      <w:r>
        <w:t>1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t>t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it</w:t>
      </w:r>
      <w:r>
        <w:rPr>
          <w:spacing w:val="5"/>
        </w:rPr>
        <w:t>t</w:t>
      </w:r>
      <w:r>
        <w:rPr>
          <w:spacing w:val="-5"/>
        </w:rPr>
        <w:t>e</w:t>
      </w:r>
      <w:r>
        <w:t>n</w:t>
      </w:r>
      <w:r>
        <w:rPr>
          <w:spacing w:val="12"/>
        </w:rPr>
        <w:t xml:space="preserve"> </w:t>
      </w:r>
      <w:r>
        <w:rPr>
          <w:spacing w:val="10"/>
        </w:rPr>
        <w:t>i</w:t>
      </w:r>
      <w:r>
        <w:t>n 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7"/>
        </w:rPr>
        <w:t>n</w:t>
      </w:r>
      <w:r>
        <w:rPr>
          <w:spacing w:val="2"/>
        </w:rPr>
        <w:t>g</w:t>
      </w:r>
      <w:r>
        <w:rPr>
          <w:spacing w:val="-3"/>
        </w:rPr>
        <w:t>u</w:t>
      </w:r>
      <w:r>
        <w:rPr>
          <w:spacing w:val="-1"/>
        </w:rPr>
        <w:t>a</w:t>
      </w:r>
      <w:r>
        <w:rPr>
          <w:spacing w:val="2"/>
        </w:rPr>
        <w:t>g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10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t>S</w:t>
      </w:r>
      <w:r>
        <w:rPr>
          <w:spacing w:val="-4"/>
        </w:rPr>
        <w:t>C</w:t>
      </w:r>
      <w:r>
        <w:rPr>
          <w:spacing w:val="6"/>
        </w:rPr>
        <w:t>C</w:t>
      </w:r>
      <w:r>
        <w:t>.</w:t>
      </w:r>
      <w:r>
        <w:rPr>
          <w:spacing w:val="7"/>
        </w:rPr>
        <w:t xml:space="preserve"> </w:t>
      </w:r>
      <w:r>
        <w:rPr>
          <w:spacing w:val="5"/>
        </w:rPr>
        <w:t>S</w:t>
      </w:r>
      <w:r>
        <w:rPr>
          <w:spacing w:val="-7"/>
        </w:rPr>
        <w:t>u</w:t>
      </w:r>
      <w:r>
        <w:rPr>
          <w:spacing w:val="2"/>
        </w:rPr>
        <w:t>b</w:t>
      </w:r>
      <w:r>
        <w:t>j</w:t>
      </w:r>
      <w:r>
        <w:rPr>
          <w:spacing w:val="-1"/>
        </w:rPr>
        <w:t>e</w:t>
      </w:r>
      <w:r>
        <w:rPr>
          <w:spacing w:val="-5"/>
        </w:rPr>
        <w:t>c</w:t>
      </w:r>
      <w:r>
        <w:t>t</w:t>
      </w:r>
      <w:r>
        <w:rPr>
          <w:spacing w:val="21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5"/>
        </w:rPr>
        <w:t>G</w:t>
      </w:r>
      <w:r>
        <w:rPr>
          <w:spacing w:val="1"/>
        </w:rPr>
        <w:t>C</w:t>
      </w:r>
      <w:r>
        <w:t>C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-3"/>
        </w:rPr>
        <w:t>u</w:t>
      </w:r>
      <w:r>
        <w:rPr>
          <w:spacing w:val="1"/>
        </w:rPr>
        <w:t>s</w:t>
      </w:r>
      <w:r>
        <w:t>e</w:t>
      </w:r>
      <w:r>
        <w:rPr>
          <w:spacing w:val="9"/>
        </w:rPr>
        <w:t xml:space="preserve"> </w:t>
      </w:r>
      <w:r>
        <w:rPr>
          <w:spacing w:val="2"/>
        </w:rPr>
        <w:t>3</w:t>
      </w:r>
      <w:r>
        <w:rPr>
          <w:spacing w:val="-3"/>
        </w:rPr>
        <w:t>0</w:t>
      </w:r>
      <w:r>
        <w:t>,</w:t>
      </w:r>
      <w:r>
        <w:rPr>
          <w:spacing w:val="1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  <w:w w:val="103"/>
        </w:rPr>
        <w:t>v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spacing w:val="1"/>
          <w:w w:val="103"/>
        </w:rPr>
        <w:t>s</w:t>
      </w:r>
      <w:r>
        <w:rPr>
          <w:w w:val="103"/>
        </w:rPr>
        <w:t>i</w:t>
      </w:r>
      <w:r>
        <w:rPr>
          <w:spacing w:val="-3"/>
          <w:w w:val="103"/>
        </w:rPr>
        <w:t>o</w:t>
      </w:r>
      <w:r>
        <w:rPr>
          <w:w w:val="103"/>
        </w:rPr>
        <w:t xml:space="preserve">n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</w:t>
      </w:r>
      <w:r>
        <w:rPr>
          <w:spacing w:val="5"/>
        </w:rPr>
        <w:t>t</w:t>
      </w:r>
      <w:r>
        <w:t>t</w:t>
      </w:r>
      <w:r>
        <w:rPr>
          <w:spacing w:val="-5"/>
        </w:rPr>
        <w:t>e</w:t>
      </w:r>
      <w:r>
        <w:t>n</w:t>
      </w:r>
      <w:r>
        <w:rPr>
          <w:spacing w:val="17"/>
        </w:rPr>
        <w:t xml:space="preserve"> </w:t>
      </w:r>
      <w:r>
        <w:t>in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t>i</w:t>
      </w:r>
      <w:r>
        <w:rPr>
          <w:spacing w:val="-2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-3"/>
        </w:rPr>
        <w:t>n</w:t>
      </w:r>
      <w:r>
        <w:rPr>
          <w:spacing w:val="2"/>
        </w:rPr>
        <w:t>g</w:t>
      </w:r>
      <w:r>
        <w:rPr>
          <w:spacing w:val="-7"/>
        </w:rPr>
        <w:t>u</w:t>
      </w:r>
      <w:r>
        <w:rPr>
          <w:spacing w:val="-1"/>
        </w:rPr>
        <w:t>a</w:t>
      </w:r>
      <w:r>
        <w:rPr>
          <w:spacing w:val="2"/>
        </w:rPr>
        <w:t>g</w:t>
      </w:r>
      <w:r>
        <w:t>e</w:t>
      </w:r>
      <w:r>
        <w:rPr>
          <w:spacing w:val="19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rPr>
          <w:spacing w:val="-7"/>
        </w:rP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t>n</w:t>
      </w:r>
      <w:r>
        <w:rPr>
          <w:spacing w:val="17"/>
        </w:rPr>
        <w:t xml:space="preserve"> </w:t>
      </w:r>
      <w:r>
        <w:t>its</w:t>
      </w:r>
      <w:r>
        <w:rPr>
          <w:spacing w:val="15"/>
        </w:rPr>
        <w:t xml:space="preserve"> </w:t>
      </w:r>
      <w:r>
        <w:t>i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-3"/>
        </w:rPr>
        <w:t>on</w:t>
      </w:r>
      <w:r>
        <w:t>.</w:t>
      </w:r>
      <w:r>
        <w:rPr>
          <w:spacing w:val="37"/>
        </w:rPr>
        <w:t xml:space="preserve"> 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2"/>
        </w:rPr>
        <w:t>po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35"/>
        </w:rPr>
        <w:t xml:space="preserve"> 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n</w:t>
      </w:r>
      <w:r>
        <w:rPr>
          <w:w w:val="103"/>
        </w:rPr>
        <w:t xml:space="preserve">d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0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-3"/>
        </w:rPr>
        <w:t>d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um</w:t>
      </w:r>
      <w:r>
        <w:rPr>
          <w:spacing w:val="-1"/>
        </w:rPr>
        <w:t>e</w:t>
      </w:r>
      <w:r>
        <w:rPr>
          <w:spacing w:val="-3"/>
        </w:rPr>
        <w:t>n</w:t>
      </w:r>
      <w:r>
        <w:t>ts</w:t>
      </w:r>
      <w:r>
        <w:rPr>
          <w:spacing w:val="29"/>
        </w:rPr>
        <w:t xml:space="preserve"> </w:t>
      </w:r>
      <w:r>
        <w:rPr>
          <w:spacing w:val="2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t>t</w:t>
      </w:r>
      <w:r>
        <w:rPr>
          <w:spacing w:val="-1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5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rPr>
          <w:spacing w:val="-7"/>
        </w:rPr>
        <w:t>n</w:t>
      </w:r>
      <w:r>
        <w:t>t</w:t>
      </w:r>
      <w:r>
        <w:rPr>
          <w:spacing w:val="3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8"/>
        </w:rPr>
        <w:t xml:space="preserve"> </w:t>
      </w:r>
      <w:r>
        <w:rPr>
          <w:spacing w:val="-5"/>
        </w:rPr>
        <w:t>w</w:t>
      </w:r>
      <w:r>
        <w:rPr>
          <w:spacing w:val="-7"/>
        </w:rPr>
        <w:t>h</w:t>
      </w:r>
      <w:r>
        <w:rPr>
          <w:spacing w:val="10"/>
        </w:rPr>
        <w:t>i</w:t>
      </w:r>
      <w:r>
        <w:rPr>
          <w:spacing w:val="-5"/>
        </w:rPr>
        <w:t>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rPr>
          <w:spacing w:val="3"/>
        </w:rPr>
        <w:t>r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</w:t>
      </w:r>
      <w:r>
        <w:rPr>
          <w:spacing w:val="-7"/>
        </w:rPr>
        <w:t>h</w:t>
      </w:r>
      <w:r>
        <w:rPr>
          <w:spacing w:val="4"/>
        </w:rPr>
        <w:t>a</w:t>
      </w:r>
      <w:r>
        <w:rPr>
          <w:spacing w:val="-3"/>
        </w:rPr>
        <w:t>ng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t>t</w:t>
      </w:r>
      <w:r>
        <w:rPr>
          <w:spacing w:val="5"/>
        </w:rPr>
        <w:t>i</w:t>
      </w:r>
      <w:r>
        <w:rPr>
          <w:spacing w:val="-10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8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itt</w:t>
      </w:r>
      <w:r>
        <w:rPr>
          <w:spacing w:val="-1"/>
        </w:rPr>
        <w:t>e</w:t>
      </w:r>
      <w:r>
        <w:t>n</w:t>
      </w:r>
      <w:r>
        <w:rPr>
          <w:spacing w:val="12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5"/>
          <w:w w:val="103"/>
        </w:rPr>
        <w:t>t</w:t>
      </w:r>
      <w:r>
        <w:rPr>
          <w:spacing w:val="-3"/>
          <w:w w:val="103"/>
        </w:rPr>
        <w:t>h</w:t>
      </w:r>
      <w:r>
        <w:rPr>
          <w:w w:val="103"/>
        </w:rPr>
        <w:t xml:space="preserve">e 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-3"/>
        </w:rPr>
        <w:t>m</w:t>
      </w:r>
      <w:r>
        <w:t>e</w:t>
      </w:r>
      <w:r>
        <w:rPr>
          <w:spacing w:val="9"/>
        </w:rPr>
        <w:t xml:space="preserve"> </w:t>
      </w:r>
      <w:r>
        <w:rPr>
          <w:w w:val="103"/>
        </w:rPr>
        <w:t>l</w:t>
      </w:r>
      <w:r>
        <w:rPr>
          <w:spacing w:val="4"/>
          <w:w w:val="103"/>
        </w:rPr>
        <w:t>a</w:t>
      </w:r>
      <w:r>
        <w:rPr>
          <w:spacing w:val="-7"/>
          <w:w w:val="103"/>
        </w:rPr>
        <w:t>n</w:t>
      </w:r>
      <w:r>
        <w:rPr>
          <w:spacing w:val="2"/>
          <w:w w:val="103"/>
        </w:rPr>
        <w:t>gu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g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D6223C" w:rsidRDefault="002F6E37">
      <w:pPr>
        <w:spacing w:before="14"/>
        <w:ind w:left="203"/>
      </w:pPr>
      <w:r>
        <w:rPr>
          <w:b/>
        </w:rPr>
        <w:t>30.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A</w:t>
      </w:r>
      <w:r>
        <w:rPr>
          <w:b/>
          <w:spacing w:val="-6"/>
        </w:rPr>
        <w:t>p</w:t>
      </w:r>
      <w:r>
        <w:rPr>
          <w:b/>
          <w:spacing w:val="3"/>
        </w:rPr>
        <w:t>p</w:t>
      </w:r>
      <w:r>
        <w:rPr>
          <w:b/>
          <w:spacing w:val="-3"/>
        </w:rPr>
        <w:t>lic</w:t>
      </w:r>
      <w:r>
        <w:rPr>
          <w:b/>
        </w:rPr>
        <w:t>a</w:t>
      </w:r>
      <w:r>
        <w:rPr>
          <w:b/>
          <w:spacing w:val="-1"/>
        </w:rPr>
        <w:t>b</w:t>
      </w:r>
      <w:r>
        <w:rPr>
          <w:b/>
          <w:spacing w:val="-3"/>
        </w:rPr>
        <w:t>l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Law</w:t>
      </w:r>
    </w:p>
    <w:p w:rsidR="00D6223C" w:rsidRDefault="002F6E37">
      <w:pPr>
        <w:spacing w:before="39" w:line="270" w:lineRule="auto"/>
        <w:ind w:left="203" w:right="862"/>
      </w:pPr>
      <w:r>
        <w:rPr>
          <w:spacing w:val="2"/>
        </w:rPr>
        <w:t>30</w:t>
      </w:r>
      <w:r>
        <w:rPr>
          <w:spacing w:val="1"/>
        </w:rPr>
        <w:t>.</w:t>
      </w:r>
      <w:r>
        <w:t>1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10"/>
        </w:rPr>
        <w:t>c</w:t>
      </w:r>
      <w:r>
        <w:t>t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acc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w</w:t>
      </w:r>
      <w:r>
        <w:t>ith</w:t>
      </w:r>
      <w:r>
        <w:rPr>
          <w:spacing w:val="1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t>F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-1"/>
        </w:rPr>
        <w:t>a</w:t>
      </w:r>
      <w:r>
        <w:t>l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proofErr w:type="spellStart"/>
      <w:r>
        <w:t>Si</w:t>
      </w:r>
      <w:r>
        <w:rPr>
          <w:spacing w:val="2"/>
        </w:rPr>
        <w:t>n</w:t>
      </w:r>
      <w:r>
        <w:rPr>
          <w:spacing w:val="-3"/>
        </w:rPr>
        <w:t>d</w:t>
      </w:r>
      <w:r>
        <w:t>h</w:t>
      </w:r>
      <w:proofErr w:type="spellEnd"/>
      <w:r>
        <w:rPr>
          <w:spacing w:val="9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-7"/>
        </w:rPr>
        <w:t>v</w:t>
      </w:r>
      <w:r>
        <w:rPr>
          <w:spacing w:val="10"/>
        </w:rPr>
        <w:t>i</w:t>
      </w:r>
      <w:r>
        <w:rPr>
          <w:spacing w:val="-3"/>
        </w:rPr>
        <w:t>n</w:t>
      </w:r>
      <w:r>
        <w:rPr>
          <w:spacing w:val="-5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32"/>
        </w:rPr>
        <w:t xml:space="preserve"> </w:t>
      </w:r>
      <w:r>
        <w:t>l</w:t>
      </w:r>
      <w:r>
        <w:rPr>
          <w:spacing w:val="-1"/>
        </w:rPr>
        <w:t>a</w:t>
      </w:r>
      <w:r>
        <w:rPr>
          <w:spacing w:val="-5"/>
        </w:rPr>
        <w:t>w</w:t>
      </w:r>
      <w:r>
        <w:rPr>
          <w:spacing w:val="1"/>
        </w:rPr>
        <w:t>s</w:t>
      </w:r>
      <w:r>
        <w:t>,</w:t>
      </w:r>
      <w:r>
        <w:rPr>
          <w:spacing w:val="16"/>
        </w:rPr>
        <w:t xml:space="preserve"> </w:t>
      </w:r>
      <w:r>
        <w:rPr>
          <w:spacing w:val="-3"/>
          <w:w w:val="103"/>
        </w:rPr>
        <w:t>un</w:t>
      </w:r>
      <w:r>
        <w:rPr>
          <w:w w:val="103"/>
        </w:rPr>
        <w:t>l</w:t>
      </w:r>
      <w:r>
        <w:rPr>
          <w:spacing w:val="-5"/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 xml:space="preserve">s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-5"/>
        </w:rPr>
        <w:t>w</w:t>
      </w:r>
      <w:r>
        <w:t>i</w:t>
      </w:r>
      <w:r>
        <w:rPr>
          <w:spacing w:val="6"/>
        </w:rPr>
        <w:t>s</w:t>
      </w:r>
      <w:r>
        <w:t>e</w:t>
      </w:r>
      <w:r>
        <w:rPr>
          <w:spacing w:val="20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rPr>
          <w:spacing w:val="5"/>
        </w:rPr>
        <w:t>i</w:t>
      </w:r>
      <w:r>
        <w:rPr>
          <w:spacing w:val="-2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w w:val="103"/>
        </w:rPr>
        <w:t>S</w:t>
      </w:r>
      <w:r>
        <w:rPr>
          <w:spacing w:val="-4"/>
          <w:w w:val="103"/>
        </w:rPr>
        <w:t>C</w:t>
      </w:r>
      <w:r>
        <w:rPr>
          <w:spacing w:val="1"/>
          <w:w w:val="103"/>
        </w:rPr>
        <w:t>C</w:t>
      </w:r>
      <w:r>
        <w:rPr>
          <w:w w:val="103"/>
        </w:rPr>
        <w:t>.</w:t>
      </w:r>
    </w:p>
    <w:p w:rsidR="00D6223C" w:rsidRDefault="002F6E37">
      <w:pPr>
        <w:spacing w:line="160" w:lineRule="exact"/>
        <w:ind w:left="222"/>
      </w:pPr>
      <w:r>
        <w:rPr>
          <w:b/>
          <w:position w:val="1"/>
        </w:rPr>
        <w:t>1.</w:t>
      </w:r>
      <w:r>
        <w:rPr>
          <w:b/>
          <w:spacing w:val="1"/>
          <w:position w:val="1"/>
        </w:rPr>
        <w:t xml:space="preserve"> </w:t>
      </w:r>
      <w:r>
        <w:rPr>
          <w:b/>
          <w:spacing w:val="-1"/>
          <w:position w:val="1"/>
        </w:rPr>
        <w:t>N</w:t>
      </w:r>
      <w:r>
        <w:rPr>
          <w:b/>
          <w:spacing w:val="-4"/>
          <w:position w:val="1"/>
        </w:rPr>
        <w:t>ot</w:t>
      </w:r>
      <w:r>
        <w:rPr>
          <w:b/>
          <w:spacing w:val="2"/>
          <w:position w:val="1"/>
        </w:rPr>
        <w:t>i</w:t>
      </w:r>
      <w:r>
        <w:rPr>
          <w:b/>
          <w:spacing w:val="-3"/>
          <w:position w:val="1"/>
        </w:rPr>
        <w:t>c</w:t>
      </w:r>
      <w:r>
        <w:rPr>
          <w:b/>
          <w:spacing w:val="-7"/>
          <w:position w:val="1"/>
        </w:rPr>
        <w:t>e</w:t>
      </w:r>
      <w:r>
        <w:rPr>
          <w:b/>
          <w:position w:val="1"/>
        </w:rPr>
        <w:t>s</w:t>
      </w:r>
    </w:p>
    <w:p w:rsidR="00D6223C" w:rsidRDefault="002F6E37">
      <w:pPr>
        <w:spacing w:before="19" w:line="247" w:lineRule="auto"/>
        <w:ind w:left="726" w:right="331" w:hanging="504"/>
      </w:pPr>
      <w:r>
        <w:rPr>
          <w:spacing w:val="2"/>
        </w:rPr>
        <w:t>3</w:t>
      </w:r>
      <w:r>
        <w:rPr>
          <w:spacing w:val="-3"/>
        </w:rPr>
        <w:t>1</w:t>
      </w:r>
      <w:r>
        <w:rPr>
          <w:spacing w:val="6"/>
        </w:rPr>
        <w:t>.</w:t>
      </w:r>
      <w:r>
        <w:t>1</w:t>
      </w:r>
      <w:r>
        <w:rPr>
          <w:spacing w:val="10"/>
        </w:rPr>
        <w:t xml:space="preserve"> </w:t>
      </w:r>
      <w:r>
        <w:rPr>
          <w:spacing w:val="-5"/>
        </w:rPr>
        <w:t>A</w:t>
      </w:r>
      <w:r>
        <w:rPr>
          <w:spacing w:val="2"/>
        </w:rPr>
        <w:t>n</w:t>
      </w:r>
      <w:r>
        <w:t>y</w:t>
      </w:r>
      <w:r>
        <w:rPr>
          <w:spacing w:val="5"/>
        </w:rPr>
        <w:t xml:space="preserve"> </w:t>
      </w:r>
      <w:r>
        <w:rPr>
          <w:spacing w:val="2"/>
        </w:rPr>
        <w:t>n</w:t>
      </w:r>
      <w:r>
        <w:rPr>
          <w:spacing w:val="-3"/>
        </w:rPr>
        <w:t>o</w:t>
      </w:r>
      <w:r>
        <w:t>t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2"/>
        </w:rPr>
        <w:t xml:space="preserve"> </w:t>
      </w:r>
      <w:r>
        <w:rPr>
          <w:spacing w:val="-3"/>
        </w:rPr>
        <w:t>g</w:t>
      </w:r>
      <w: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t>n</w:t>
      </w:r>
      <w:r>
        <w:rPr>
          <w:spacing w:val="13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rPr>
          <w:spacing w:val="2"/>
        </w:rPr>
        <w:t>n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t>y</w:t>
      </w:r>
      <w:r>
        <w:rPr>
          <w:spacing w:val="2"/>
        </w:rPr>
        <w:t xml:space="preserve"> </w:t>
      </w:r>
      <w:r>
        <w:rPr>
          <w:spacing w:val="5"/>
        </w:rPr>
        <w:t>t</w:t>
      </w:r>
      <w:r>
        <w:t>o 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0"/>
        </w:rPr>
        <w:t>e</w:t>
      </w:r>
      <w:r>
        <w:t>r</w:t>
      </w:r>
      <w:r>
        <w:rPr>
          <w:spacing w:val="18"/>
        </w:rPr>
        <w:t xml:space="preserve"> </w:t>
      </w:r>
      <w:r>
        <w:rPr>
          <w:spacing w:val="-3"/>
        </w:rPr>
        <w:t>pu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-3"/>
        </w:rPr>
        <w:t>u</w:t>
      </w:r>
      <w:r>
        <w:rPr>
          <w:spacing w:val="4"/>
        </w:rPr>
        <w:t>a</w:t>
      </w:r>
      <w:r>
        <w:rPr>
          <w:spacing w:val="-3"/>
        </w:rPr>
        <w:t>n</w:t>
      </w:r>
      <w:r>
        <w:t>t</w:t>
      </w:r>
      <w:r>
        <w:rPr>
          <w:spacing w:val="28"/>
        </w:rPr>
        <w:t xml:space="preserve"> </w:t>
      </w:r>
      <w:r>
        <w:t>to t</w:t>
      </w:r>
      <w:r>
        <w:rPr>
          <w:spacing w:val="-3"/>
        </w:rPr>
        <w:t>h</w:t>
      </w:r>
      <w:r>
        <w:t>is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t>t</w:t>
      </w:r>
      <w:r>
        <w:rPr>
          <w:spacing w:val="23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7"/>
        </w:rPr>
        <w:t>n</w:t>
      </w:r>
      <w:r>
        <w:t>t</w:t>
      </w:r>
      <w:r>
        <w:rPr>
          <w:spacing w:val="17"/>
        </w:rPr>
        <w:t xml:space="preserve"> </w:t>
      </w:r>
      <w:r>
        <w:t xml:space="preserve">to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t>t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2"/>
          <w:w w:val="103"/>
        </w:rPr>
        <w:t>p</w:t>
      </w:r>
      <w:r>
        <w:rPr>
          <w:spacing w:val="-5"/>
          <w:w w:val="103"/>
        </w:rPr>
        <w:t>a</w:t>
      </w:r>
      <w:r>
        <w:rPr>
          <w:spacing w:val="-2"/>
          <w:w w:val="103"/>
        </w:rPr>
        <w:t>r</w:t>
      </w:r>
      <w:r>
        <w:rPr>
          <w:w w:val="103"/>
        </w:rPr>
        <w:t>t</w:t>
      </w:r>
      <w:r>
        <w:rPr>
          <w:spacing w:val="-3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w w:val="103"/>
        </w:rPr>
        <w:t xml:space="preserve">in </w:t>
      </w:r>
      <w:r>
        <w:rPr>
          <w:spacing w:val="-5"/>
        </w:rPr>
        <w:t>w</w:t>
      </w:r>
      <w:r>
        <w:rPr>
          <w:spacing w:val="3"/>
        </w:rPr>
        <w:t>r</w:t>
      </w:r>
      <w:r>
        <w:t>iti</w:t>
      </w:r>
      <w:r>
        <w:rPr>
          <w:spacing w:val="2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7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b</w:t>
      </w:r>
      <w:r>
        <w:rPr>
          <w:spacing w:val="5"/>
        </w:rPr>
        <w:t>l</w:t>
      </w:r>
      <w:r>
        <w:rPr>
          <w:spacing w:val="-5"/>
        </w:rPr>
        <w:t>e</w:t>
      </w:r>
      <w:r>
        <w:t>,</w:t>
      </w:r>
      <w:r>
        <w:rPr>
          <w:spacing w:val="13"/>
        </w:rPr>
        <w:t xml:space="preserve"> </w:t>
      </w:r>
      <w:r>
        <w:rPr>
          <w:spacing w:val="5"/>
        </w:rPr>
        <w:t>t</w:t>
      </w:r>
      <w:r>
        <w:rPr>
          <w:spacing w:val="-10"/>
        </w:rPr>
        <w:t>e</w:t>
      </w:r>
      <w:r>
        <w:rPr>
          <w:spacing w:val="10"/>
        </w:rPr>
        <w:t>l</w:t>
      </w:r>
      <w:r>
        <w:rPr>
          <w:spacing w:val="-5"/>
        </w:rPr>
        <w:t>e</w:t>
      </w:r>
      <w:r>
        <w:rPr>
          <w:spacing w:val="-3"/>
        </w:rPr>
        <w:t>x</w:t>
      </w:r>
      <w:r>
        <w:t>,</w:t>
      </w:r>
      <w:r>
        <w:rPr>
          <w:spacing w:val="21"/>
        </w:rPr>
        <w:t xml:space="preserve"> </w:t>
      </w:r>
      <w:r>
        <w:rPr>
          <w:spacing w:val="-7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6"/>
        </w:rPr>
        <w:t>f</w:t>
      </w:r>
      <w:r>
        <w:rPr>
          <w:spacing w:val="4"/>
        </w:rPr>
        <w:t>a</w:t>
      </w:r>
      <w:r>
        <w:rPr>
          <w:spacing w:val="-10"/>
        </w:rPr>
        <w:t>c</w:t>
      </w:r>
      <w:r>
        <w:rPr>
          <w:spacing w:val="1"/>
        </w:rPr>
        <w:t>s</w:t>
      </w:r>
      <w:r>
        <w:rPr>
          <w:spacing w:val="10"/>
        </w:rPr>
        <w:t>i</w:t>
      </w:r>
      <w:r>
        <w:rPr>
          <w:spacing w:val="-7"/>
        </w:rPr>
        <w:t>m</w:t>
      </w:r>
      <w:r>
        <w:t>ile</w:t>
      </w:r>
      <w:r>
        <w:rPr>
          <w:spacing w:val="1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on</w:t>
      </w:r>
      <w:r>
        <w:rPr>
          <w:spacing w:val="-6"/>
        </w:rPr>
        <w:t>f</w:t>
      </w:r>
      <w:r>
        <w:t>i</w:t>
      </w:r>
      <w:r>
        <w:rPr>
          <w:spacing w:val="3"/>
        </w:rPr>
        <w:t>r</w:t>
      </w:r>
      <w:r>
        <w:rPr>
          <w:spacing w:val="-3"/>
        </w:rPr>
        <w:t>m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it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2"/>
        </w:rPr>
        <w:t xml:space="preserve"> </w:t>
      </w:r>
      <w:r>
        <w:t xml:space="preserve">to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5"/>
        </w:rPr>
        <w:t>t</w:t>
      </w:r>
      <w:r>
        <w:rPr>
          <w:spacing w:val="-12"/>
        </w:rPr>
        <w:t>y</w:t>
      </w:r>
      <w:r>
        <w:rPr>
          <w:spacing w:val="-2"/>
        </w:rPr>
        <w:t>’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d</w:t>
      </w:r>
      <w:r>
        <w:rPr>
          <w:spacing w:val="2"/>
        </w:rPr>
        <w:t>d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t>s</w:t>
      </w:r>
      <w:r>
        <w:rPr>
          <w:spacing w:val="17"/>
        </w:rPr>
        <w:t xml:space="preserve">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5"/>
        </w:rPr>
        <w:t>ec</w:t>
      </w:r>
      <w:r>
        <w:t>i</w:t>
      </w:r>
      <w:r>
        <w:rPr>
          <w:spacing w:val="-2"/>
        </w:rPr>
        <w:t>f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17"/>
        </w:rPr>
        <w:t xml:space="preserve"> </w:t>
      </w:r>
      <w:r>
        <w:rPr>
          <w:spacing w:val="5"/>
          <w:w w:val="103"/>
        </w:rPr>
        <w:t>i</w:t>
      </w:r>
      <w:r>
        <w:rPr>
          <w:w w:val="103"/>
        </w:rPr>
        <w:t xml:space="preserve">n </w:t>
      </w:r>
      <w:r>
        <w:rPr>
          <w:spacing w:val="5"/>
          <w:w w:val="103"/>
        </w:rPr>
        <w:t>S</w:t>
      </w:r>
      <w:r>
        <w:rPr>
          <w:spacing w:val="1"/>
          <w:w w:val="103"/>
        </w:rPr>
        <w:t>C</w:t>
      </w:r>
      <w:r>
        <w:rPr>
          <w:spacing w:val="-4"/>
          <w:w w:val="103"/>
        </w:rPr>
        <w:t>C</w:t>
      </w:r>
      <w:r>
        <w:rPr>
          <w:w w:val="103"/>
        </w:rPr>
        <w:t>.</w:t>
      </w:r>
    </w:p>
    <w:p w:rsidR="00D6223C" w:rsidRDefault="002F6E37">
      <w:pPr>
        <w:spacing w:before="2"/>
        <w:ind w:left="222"/>
      </w:pPr>
      <w:r>
        <w:rPr>
          <w:spacing w:val="2"/>
        </w:rPr>
        <w:t>3</w:t>
      </w:r>
      <w:r>
        <w:rPr>
          <w:spacing w:val="-3"/>
        </w:rPr>
        <w:t>1</w:t>
      </w:r>
      <w:r>
        <w:rPr>
          <w:spacing w:val="6"/>
        </w:rPr>
        <w:t>.</w:t>
      </w:r>
      <w:r>
        <w:t xml:space="preserve">2 </w:t>
      </w:r>
      <w:r>
        <w:rPr>
          <w:spacing w:val="1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3"/>
        </w:rPr>
        <w:t>no</w:t>
      </w:r>
      <w:r>
        <w:t>ti</w:t>
      </w:r>
      <w:r>
        <w:rPr>
          <w:spacing w:val="-1"/>
        </w:rPr>
        <w:t>c</w:t>
      </w:r>
      <w:r>
        <w:t>e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-3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e</w:t>
      </w:r>
      <w:r>
        <w:rPr>
          <w:spacing w:val="-2"/>
        </w:rPr>
        <w:t>ff</w:t>
      </w:r>
      <w:r>
        <w:rPr>
          <w:spacing w:val="-1"/>
        </w:rPr>
        <w:t>e</w:t>
      </w:r>
      <w:r>
        <w:rPr>
          <w:spacing w:val="-5"/>
        </w:rPr>
        <w:t>c</w:t>
      </w:r>
      <w:r>
        <w:t>ti</w:t>
      </w:r>
      <w:r>
        <w:rPr>
          <w:spacing w:val="2"/>
        </w:rPr>
        <w:t>v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rPr>
          <w:spacing w:val="-1"/>
        </w:rPr>
        <w:t>e</w:t>
      </w:r>
      <w:r>
        <w:t>n</w:t>
      </w:r>
      <w:r>
        <w:rPr>
          <w:spacing w:val="13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t>li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8"/>
        </w:rPr>
        <w:t>r</w:t>
      </w:r>
      <w:r>
        <w:rPr>
          <w:spacing w:val="-5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n</w:t>
      </w:r>
      <w:r>
        <w:rPr>
          <w:spacing w:val="-7"/>
        </w:rPr>
        <w:t>o</w:t>
      </w:r>
      <w:r>
        <w:t>t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-10"/>
        </w:rPr>
        <w:t>e</w:t>
      </w:r>
      <w:r>
        <w:rPr>
          <w:spacing w:val="-2"/>
        </w:rPr>
        <w:t>’</w:t>
      </w:r>
      <w:r>
        <w:t>s</w:t>
      </w:r>
      <w:r>
        <w:rPr>
          <w:spacing w:val="27"/>
        </w:rPr>
        <w:t xml:space="preserve"> </w:t>
      </w:r>
      <w:r>
        <w:rPr>
          <w:spacing w:val="-5"/>
        </w:rPr>
        <w:t>e</w:t>
      </w:r>
      <w:r>
        <w:rPr>
          <w:spacing w:val="3"/>
        </w:rPr>
        <w:t>f</w:t>
      </w:r>
      <w:r>
        <w:rPr>
          <w:spacing w:val="-2"/>
        </w:rPr>
        <w:t>f</w:t>
      </w:r>
      <w:r>
        <w:rPr>
          <w:spacing w:val="-5"/>
        </w:rPr>
        <w:t>ec</w:t>
      </w:r>
      <w:r>
        <w:rPr>
          <w:spacing w:val="5"/>
        </w:rPr>
        <w:t>t</w:t>
      </w:r>
      <w:r>
        <w:t>i</w:t>
      </w:r>
      <w:r>
        <w:rPr>
          <w:spacing w:val="-3"/>
        </w:rPr>
        <w:t>v</w:t>
      </w:r>
      <w:r>
        <w:t>e</w:t>
      </w:r>
      <w:r>
        <w:rPr>
          <w:spacing w:val="22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rPr>
          <w:spacing w:val="-5"/>
        </w:rPr>
        <w:t>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w</w:t>
      </w:r>
      <w:r>
        <w:rPr>
          <w:spacing w:val="-7"/>
        </w:rPr>
        <w:t>h</w:t>
      </w:r>
      <w:r>
        <w:rPr>
          <w:spacing w:val="5"/>
        </w:rPr>
        <w:t>i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is</w:t>
      </w:r>
      <w:r>
        <w:rPr>
          <w:spacing w:val="3"/>
        </w:rPr>
        <w:t xml:space="preserve"> </w:t>
      </w:r>
      <w:r>
        <w:rPr>
          <w:w w:val="103"/>
        </w:rPr>
        <w:t>l</w:t>
      </w:r>
      <w:r>
        <w:rPr>
          <w:spacing w:val="-1"/>
          <w:w w:val="103"/>
        </w:rPr>
        <w:t>a</w:t>
      </w:r>
      <w:r>
        <w:rPr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D6223C" w:rsidRDefault="002F6E37">
      <w:pPr>
        <w:spacing w:before="10"/>
        <w:ind w:left="222"/>
      </w:pPr>
      <w:r>
        <w:rPr>
          <w:b/>
        </w:rPr>
        <w:t>32.</w:t>
      </w:r>
      <w:r>
        <w:rPr>
          <w:b/>
          <w:spacing w:val="-9"/>
        </w:rPr>
        <w:t xml:space="preserve"> </w:t>
      </w:r>
      <w:r>
        <w:rPr>
          <w:b/>
        </w:rPr>
        <w:t>Ta</w:t>
      </w:r>
      <w:r>
        <w:rPr>
          <w:b/>
          <w:spacing w:val="-4"/>
        </w:rPr>
        <w:t>x</w:t>
      </w:r>
      <w:r>
        <w:rPr>
          <w:b/>
          <w:spacing w:val="-3"/>
        </w:rPr>
        <w:t>e</w:t>
      </w:r>
      <w:r>
        <w:rPr>
          <w:b/>
        </w:rPr>
        <w:t>s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a</w:t>
      </w:r>
      <w:r>
        <w:rPr>
          <w:b/>
          <w:spacing w:val="-1"/>
        </w:rPr>
        <w:t>n</w:t>
      </w:r>
      <w:r>
        <w:rPr>
          <w:b/>
        </w:rPr>
        <w:t>d</w:t>
      </w:r>
      <w:r>
        <w:rPr>
          <w:b/>
          <w:spacing w:val="-3"/>
        </w:rPr>
        <w:t xml:space="preserve"> </w:t>
      </w:r>
      <w:r>
        <w:rPr>
          <w:b/>
          <w:spacing w:val="-6"/>
        </w:rPr>
        <w:t>D</w:t>
      </w:r>
      <w:r>
        <w:rPr>
          <w:b/>
          <w:spacing w:val="3"/>
        </w:rPr>
        <w:t>u</w:t>
      </w:r>
      <w:r>
        <w:rPr>
          <w:b/>
          <w:spacing w:val="-4"/>
        </w:rPr>
        <w:t>t</w:t>
      </w:r>
      <w:r>
        <w:rPr>
          <w:b/>
          <w:spacing w:val="-3"/>
        </w:rPr>
        <w:t>ie</w:t>
      </w:r>
      <w:r>
        <w:rPr>
          <w:b/>
        </w:rPr>
        <w:t>s</w:t>
      </w:r>
    </w:p>
    <w:p w:rsidR="00D6223C" w:rsidRDefault="002F6E37">
      <w:pPr>
        <w:spacing w:before="24" w:line="255" w:lineRule="auto"/>
        <w:ind w:left="899" w:right="663" w:hanging="677"/>
        <w:sectPr w:rsidR="00D6223C">
          <w:headerReference w:type="default" r:id="rId49"/>
          <w:footerReference w:type="default" r:id="rId50"/>
          <w:pgSz w:w="12240" w:h="15840"/>
          <w:pgMar w:top="1000" w:right="1000" w:bottom="0" w:left="1640" w:header="0" w:footer="146" w:gutter="0"/>
          <w:pgNumType w:start="28"/>
          <w:cols w:space="720"/>
        </w:sectPr>
      </w:pPr>
      <w:r>
        <w:rPr>
          <w:spacing w:val="2"/>
        </w:rPr>
        <w:t>3</w:t>
      </w:r>
      <w:r>
        <w:rPr>
          <w:spacing w:val="-3"/>
        </w:rPr>
        <w:t>2</w:t>
      </w:r>
      <w:r>
        <w:rPr>
          <w:spacing w:val="6"/>
        </w:rPr>
        <w:t>.</w:t>
      </w:r>
      <w:r>
        <w:t>1</w:t>
      </w:r>
      <w:r>
        <w:rPr>
          <w:spacing w:val="10"/>
        </w:rPr>
        <w:t xml:space="preserve"> </w:t>
      </w:r>
      <w:r>
        <w:t>S</w:t>
      </w:r>
      <w:r>
        <w:rPr>
          <w:spacing w:val="-3"/>
        </w:rPr>
        <w:t>up</w:t>
      </w:r>
      <w:r>
        <w:rPr>
          <w:spacing w:val="2"/>
        </w:rPr>
        <w:t>p</w:t>
      </w:r>
      <w:r>
        <w:t>li</w:t>
      </w:r>
      <w:r>
        <w:rPr>
          <w:spacing w:val="-5"/>
        </w:rPr>
        <w:t>e</w:t>
      </w:r>
      <w:r>
        <w:t>r</w:t>
      </w:r>
      <w:r>
        <w:rPr>
          <w:spacing w:val="26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-5"/>
        </w:rPr>
        <w:t>e</w:t>
      </w:r>
      <w:r>
        <w:rPr>
          <w:spacing w:val="-3"/>
        </w:rPr>
        <w:t>n</w:t>
      </w:r>
      <w:r>
        <w:t>t</w:t>
      </w:r>
      <w:r>
        <w:rPr>
          <w:spacing w:val="5"/>
        </w:rPr>
        <w:t>i</w:t>
      </w:r>
      <w:r>
        <w:rPr>
          <w:spacing w:val="-2"/>
        </w:rPr>
        <w:t>r</w:t>
      </w:r>
      <w:r>
        <w:rPr>
          <w:spacing w:val="-10"/>
        </w:rPr>
        <w:t>e</w:t>
      </w:r>
      <w:r>
        <w:rPr>
          <w:spacing w:val="10"/>
        </w:rPr>
        <w:t>l</w:t>
      </w:r>
      <w:r>
        <w:t>y</w:t>
      </w:r>
      <w:r>
        <w:rPr>
          <w:spacing w:val="8"/>
        </w:rPr>
        <w:t xml:space="preserve"> 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4"/>
        </w:rPr>
        <w:t>s</w:t>
      </w:r>
      <w:r>
        <w:rPr>
          <w:spacing w:val="2"/>
        </w:rPr>
        <w:t>po</w:t>
      </w:r>
      <w:r>
        <w:rPr>
          <w:spacing w:val="-7"/>
        </w:rPr>
        <w:t>n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-3"/>
        </w:rPr>
        <w:t>b</w:t>
      </w:r>
      <w:r>
        <w:rPr>
          <w:spacing w:val="5"/>
        </w:rPr>
        <w:t>l</w:t>
      </w:r>
      <w:r>
        <w:t>e</w:t>
      </w:r>
      <w:r>
        <w:rPr>
          <w:spacing w:val="25"/>
        </w:rPr>
        <w:t xml:space="preserve"> </w:t>
      </w:r>
      <w:r>
        <w:rPr>
          <w:spacing w:val="3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4"/>
        </w:rPr>
        <w:t xml:space="preserve"> </w:t>
      </w:r>
      <w:r>
        <w:t>t</w:t>
      </w:r>
      <w:r>
        <w:rPr>
          <w:spacing w:val="-1"/>
        </w:rPr>
        <w:t>a</w:t>
      </w:r>
      <w:r>
        <w:rPr>
          <w:spacing w:val="-3"/>
        </w:rPr>
        <w:t>x</w:t>
      </w:r>
      <w:r>
        <w:rPr>
          <w:spacing w:val="-5"/>
        </w:rPr>
        <w:t>e</w:t>
      </w:r>
      <w:r>
        <w:rPr>
          <w:spacing w:val="1"/>
        </w:rPr>
        <w:t>s</w:t>
      </w:r>
      <w:r>
        <w:t>,</w:t>
      </w:r>
      <w:r>
        <w:rPr>
          <w:spacing w:val="13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u</w:t>
      </w:r>
      <w:r>
        <w:t>t</w:t>
      </w:r>
      <w:r>
        <w:rPr>
          <w:spacing w:val="5"/>
        </w:rPr>
        <w:t>i</w:t>
      </w:r>
      <w:r>
        <w:rPr>
          <w:spacing w:val="-5"/>
        </w:rPr>
        <w:t>e</w:t>
      </w:r>
      <w:r>
        <w:rPr>
          <w:spacing w:val="1"/>
        </w:rPr>
        <w:t>s</w:t>
      </w:r>
      <w:r>
        <w:t>,</w:t>
      </w:r>
      <w:r>
        <w:rPr>
          <w:spacing w:val="15"/>
        </w:rPr>
        <w:t xml:space="preserve"> </w:t>
      </w:r>
      <w:r>
        <w:rPr>
          <w:spacing w:val="5"/>
        </w:rPr>
        <w:t>l</w:t>
      </w:r>
      <w:r>
        <w:t>i</w:t>
      </w:r>
      <w:r>
        <w:rPr>
          <w:spacing w:val="-1"/>
        </w:rPr>
        <w:t>c</w:t>
      </w:r>
      <w:r>
        <w:rPr>
          <w:spacing w:val="-5"/>
        </w:rPr>
        <w:t>e</w:t>
      </w:r>
      <w:r>
        <w:rPr>
          <w:spacing w:val="-3"/>
        </w:rPr>
        <w:t>n</w:t>
      </w:r>
      <w:r>
        <w:rPr>
          <w:spacing w:val="6"/>
        </w:rPr>
        <w:t>s</w:t>
      </w:r>
      <w:r>
        <w:t>e</w:t>
      </w:r>
      <w:r>
        <w:rPr>
          <w:spacing w:val="14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ee</w:t>
      </w:r>
      <w:r>
        <w:rPr>
          <w:spacing w:val="1"/>
        </w:rPr>
        <w:t>s</w:t>
      </w:r>
      <w:r>
        <w:t>,</w:t>
      </w:r>
      <w:r>
        <w:rPr>
          <w:spacing w:val="10"/>
        </w:rPr>
        <w:t xml:space="preserve"> </w:t>
      </w:r>
      <w:r>
        <w:rPr>
          <w:spacing w:val="-5"/>
        </w:rPr>
        <w:t>e</w:t>
      </w:r>
      <w:r>
        <w:rPr>
          <w:spacing w:val="5"/>
        </w:rPr>
        <w:t>t</w:t>
      </w:r>
      <w:r>
        <w:rPr>
          <w:spacing w:val="-5"/>
        </w:rPr>
        <w:t>c</w:t>
      </w:r>
      <w:r>
        <w:rPr>
          <w:spacing w:val="6"/>
        </w:rPr>
        <w:t>.</w:t>
      </w:r>
      <w:r>
        <w:t>,</w:t>
      </w:r>
      <w:r>
        <w:rPr>
          <w:spacing w:val="13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-7"/>
        </w:rPr>
        <w:t>u</w:t>
      </w:r>
      <w:r>
        <w:rPr>
          <w:spacing w:val="3"/>
        </w:rPr>
        <w:t>rr</w:t>
      </w:r>
      <w:r>
        <w:rPr>
          <w:spacing w:val="-5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</w:t>
      </w:r>
      <w:r>
        <w:t>til</w:t>
      </w:r>
      <w:r>
        <w:rPr>
          <w:spacing w:val="19"/>
        </w:rPr>
        <w:t xml:space="preserve"> </w:t>
      </w:r>
      <w:r>
        <w:rPr>
          <w:spacing w:val="-7"/>
        </w:rPr>
        <w:t>d</w:t>
      </w:r>
      <w:r>
        <w:rPr>
          <w:spacing w:val="-5"/>
        </w:rPr>
        <w:t>e</w:t>
      </w:r>
      <w:r>
        <w:t>l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t>y</w:t>
      </w:r>
      <w:r>
        <w:rPr>
          <w:spacing w:val="15"/>
        </w:rPr>
        <w:t xml:space="preserve"> </w:t>
      </w:r>
      <w:r>
        <w:rPr>
          <w:spacing w:val="2"/>
          <w:w w:val="103"/>
        </w:rPr>
        <w:t>o</w:t>
      </w:r>
      <w:r>
        <w:rPr>
          <w:w w:val="103"/>
        </w:rPr>
        <w:t xml:space="preserve">f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7"/>
        </w:rPr>
        <w:t>n</w:t>
      </w:r>
      <w:r>
        <w:t>t</w:t>
      </w:r>
      <w:r>
        <w:rPr>
          <w:spacing w:val="8"/>
        </w:rPr>
        <w:t>r</w:t>
      </w:r>
      <w:r>
        <w:rPr>
          <w:spacing w:val="-1"/>
        </w:rPr>
        <w:t>a</w:t>
      </w:r>
      <w:r>
        <w:rPr>
          <w:spacing w:val="-5"/>
        </w:rPr>
        <w:t>c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G</w:t>
      </w:r>
      <w:r>
        <w:rPr>
          <w:spacing w:val="-3"/>
        </w:rPr>
        <w:t>ood</w:t>
      </w:r>
      <w:r>
        <w:t>s</w:t>
      </w:r>
      <w:r>
        <w:rPr>
          <w:spacing w:val="15"/>
        </w:rPr>
        <w:t xml:space="preserve"> </w:t>
      </w:r>
      <w:r>
        <w:rPr>
          <w:spacing w:val="5"/>
        </w:rPr>
        <w:t>t</w:t>
      </w:r>
      <w:r>
        <w:t xml:space="preserve">o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5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5"/>
        </w:rPr>
        <w:t>c</w:t>
      </w:r>
      <w:r>
        <w:rPr>
          <w:spacing w:val="2"/>
        </w:rPr>
        <w:t>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g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4"/>
          <w:w w:val="103"/>
        </w:rPr>
        <w:t>c</w:t>
      </w:r>
      <w:r>
        <w:rPr>
          <w:spacing w:val="-17"/>
          <w:w w:val="103"/>
        </w:rPr>
        <w:t>y</w:t>
      </w:r>
      <w:r>
        <w:rPr>
          <w:w w:val="103"/>
        </w:rPr>
        <w:t>.</w:t>
      </w:r>
    </w:p>
    <w:p w:rsidR="00D6223C" w:rsidRDefault="002F6E37">
      <w:pPr>
        <w:spacing w:before="69"/>
        <w:ind w:left="1096"/>
        <w:rPr>
          <w:sz w:val="26"/>
          <w:szCs w:val="26"/>
        </w:rPr>
      </w:pPr>
      <w:r>
        <w:rPr>
          <w:b/>
          <w:w w:val="93"/>
          <w:sz w:val="26"/>
          <w:szCs w:val="26"/>
        </w:rPr>
        <w:t>P</w:t>
      </w:r>
      <w:r>
        <w:rPr>
          <w:b/>
          <w:spacing w:val="2"/>
          <w:w w:val="93"/>
          <w:sz w:val="26"/>
          <w:szCs w:val="26"/>
        </w:rPr>
        <w:t>A</w:t>
      </w:r>
      <w:r>
        <w:rPr>
          <w:b/>
          <w:spacing w:val="6"/>
          <w:w w:val="93"/>
          <w:sz w:val="26"/>
          <w:szCs w:val="26"/>
        </w:rPr>
        <w:t>R</w:t>
      </w:r>
      <w:r>
        <w:rPr>
          <w:b/>
          <w:w w:val="93"/>
          <w:sz w:val="26"/>
          <w:szCs w:val="26"/>
        </w:rPr>
        <w:t>T</w:t>
      </w:r>
      <w:r>
        <w:rPr>
          <w:b/>
          <w:spacing w:val="9"/>
          <w:w w:val="93"/>
          <w:sz w:val="26"/>
          <w:szCs w:val="26"/>
        </w:rPr>
        <w:t xml:space="preserve"> </w:t>
      </w:r>
      <w:r>
        <w:rPr>
          <w:b/>
          <w:spacing w:val="1"/>
          <w:w w:val="93"/>
          <w:sz w:val="26"/>
          <w:szCs w:val="26"/>
        </w:rPr>
        <w:t>T</w:t>
      </w:r>
      <w:r>
        <w:rPr>
          <w:b/>
          <w:spacing w:val="6"/>
          <w:w w:val="93"/>
          <w:sz w:val="26"/>
          <w:szCs w:val="26"/>
        </w:rPr>
        <w:t>W</w:t>
      </w:r>
      <w:r>
        <w:rPr>
          <w:b/>
          <w:spacing w:val="7"/>
          <w:w w:val="93"/>
          <w:sz w:val="26"/>
          <w:szCs w:val="26"/>
        </w:rPr>
        <w:t>O</w:t>
      </w:r>
      <w:r>
        <w:rPr>
          <w:b/>
          <w:w w:val="93"/>
          <w:sz w:val="26"/>
          <w:szCs w:val="26"/>
        </w:rPr>
        <w:t>-</w:t>
      </w:r>
      <w:r>
        <w:rPr>
          <w:b/>
          <w:spacing w:val="9"/>
          <w:w w:val="93"/>
          <w:sz w:val="26"/>
          <w:szCs w:val="26"/>
        </w:rPr>
        <w:t xml:space="preserve"> </w:t>
      </w:r>
      <w:r>
        <w:rPr>
          <w:b/>
          <w:spacing w:val="5"/>
          <w:w w:val="93"/>
          <w:sz w:val="26"/>
          <w:szCs w:val="26"/>
        </w:rPr>
        <w:t>P</w:t>
      </w:r>
      <w:r>
        <w:rPr>
          <w:b/>
          <w:spacing w:val="-3"/>
          <w:w w:val="93"/>
          <w:sz w:val="26"/>
          <w:szCs w:val="26"/>
        </w:rPr>
        <w:t>R</w:t>
      </w:r>
      <w:r>
        <w:rPr>
          <w:b/>
          <w:spacing w:val="7"/>
          <w:w w:val="93"/>
          <w:sz w:val="26"/>
          <w:szCs w:val="26"/>
        </w:rPr>
        <w:t>O</w:t>
      </w:r>
      <w:r>
        <w:rPr>
          <w:b/>
          <w:spacing w:val="2"/>
          <w:w w:val="93"/>
          <w:sz w:val="26"/>
          <w:szCs w:val="26"/>
        </w:rPr>
        <w:t>C</w:t>
      </w:r>
      <w:r>
        <w:rPr>
          <w:b/>
          <w:spacing w:val="6"/>
          <w:w w:val="93"/>
          <w:sz w:val="26"/>
          <w:szCs w:val="26"/>
        </w:rPr>
        <w:t>R</w:t>
      </w:r>
      <w:r>
        <w:rPr>
          <w:b/>
          <w:spacing w:val="2"/>
          <w:w w:val="93"/>
          <w:sz w:val="26"/>
          <w:szCs w:val="26"/>
        </w:rPr>
        <w:t>U</w:t>
      </w:r>
      <w:r>
        <w:rPr>
          <w:b/>
          <w:spacing w:val="6"/>
          <w:w w:val="93"/>
          <w:sz w:val="26"/>
          <w:szCs w:val="26"/>
        </w:rPr>
        <w:t>ME</w:t>
      </w:r>
      <w:r>
        <w:rPr>
          <w:b/>
          <w:spacing w:val="2"/>
          <w:w w:val="93"/>
          <w:sz w:val="26"/>
          <w:szCs w:val="26"/>
        </w:rPr>
        <w:t>N</w:t>
      </w:r>
      <w:r>
        <w:rPr>
          <w:b/>
          <w:w w:val="93"/>
          <w:sz w:val="26"/>
          <w:szCs w:val="26"/>
        </w:rPr>
        <w:t>T</w:t>
      </w:r>
      <w:r>
        <w:rPr>
          <w:b/>
          <w:spacing w:val="11"/>
          <w:w w:val="93"/>
          <w:sz w:val="26"/>
          <w:szCs w:val="26"/>
        </w:rPr>
        <w:t xml:space="preserve"> </w:t>
      </w:r>
      <w:r>
        <w:rPr>
          <w:b/>
          <w:spacing w:val="4"/>
          <w:w w:val="93"/>
          <w:sz w:val="26"/>
          <w:szCs w:val="26"/>
        </w:rPr>
        <w:t>S</w:t>
      </w:r>
      <w:r>
        <w:rPr>
          <w:b/>
          <w:spacing w:val="5"/>
          <w:w w:val="93"/>
          <w:sz w:val="26"/>
          <w:szCs w:val="26"/>
        </w:rPr>
        <w:t>P</w:t>
      </w:r>
      <w:r>
        <w:rPr>
          <w:b/>
          <w:spacing w:val="6"/>
          <w:w w:val="93"/>
          <w:sz w:val="26"/>
          <w:szCs w:val="26"/>
        </w:rPr>
        <w:t>E</w:t>
      </w:r>
      <w:r>
        <w:rPr>
          <w:b/>
          <w:spacing w:val="2"/>
          <w:w w:val="93"/>
          <w:sz w:val="26"/>
          <w:szCs w:val="26"/>
        </w:rPr>
        <w:t>C</w:t>
      </w:r>
      <w:r>
        <w:rPr>
          <w:b/>
          <w:spacing w:val="6"/>
          <w:w w:val="93"/>
          <w:sz w:val="26"/>
          <w:szCs w:val="26"/>
        </w:rPr>
        <w:t>I</w:t>
      </w:r>
      <w:r>
        <w:rPr>
          <w:b/>
          <w:w w:val="93"/>
          <w:sz w:val="26"/>
          <w:szCs w:val="26"/>
        </w:rPr>
        <w:t>F</w:t>
      </w:r>
      <w:r>
        <w:rPr>
          <w:b/>
          <w:spacing w:val="6"/>
          <w:w w:val="93"/>
          <w:sz w:val="26"/>
          <w:szCs w:val="26"/>
        </w:rPr>
        <w:t>I</w:t>
      </w:r>
      <w:r>
        <w:rPr>
          <w:b/>
          <w:w w:val="93"/>
          <w:sz w:val="26"/>
          <w:szCs w:val="26"/>
        </w:rPr>
        <w:t>C</w:t>
      </w:r>
      <w:r>
        <w:rPr>
          <w:b/>
          <w:spacing w:val="7"/>
          <w:w w:val="93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8"/>
          <w:sz w:val="26"/>
          <w:szCs w:val="26"/>
        </w:rPr>
        <w:t>O</w:t>
      </w:r>
      <w:r>
        <w:rPr>
          <w:b/>
          <w:spacing w:val="7"/>
          <w:sz w:val="26"/>
          <w:szCs w:val="26"/>
        </w:rPr>
        <w:t>V</w:t>
      </w:r>
      <w:r>
        <w:rPr>
          <w:b/>
          <w:spacing w:val="1"/>
          <w:sz w:val="26"/>
          <w:szCs w:val="26"/>
        </w:rPr>
        <w:t>I</w:t>
      </w:r>
      <w:r>
        <w:rPr>
          <w:b/>
          <w:spacing w:val="4"/>
          <w:sz w:val="26"/>
          <w:szCs w:val="26"/>
        </w:rPr>
        <w:t>S</w:t>
      </w:r>
      <w:r>
        <w:rPr>
          <w:b/>
          <w:spacing w:val="1"/>
          <w:sz w:val="26"/>
          <w:szCs w:val="26"/>
        </w:rPr>
        <w:t>I</w:t>
      </w:r>
      <w:r>
        <w:rPr>
          <w:b/>
          <w:spacing w:val="8"/>
          <w:sz w:val="26"/>
          <w:szCs w:val="26"/>
        </w:rPr>
        <w:t>O</w:t>
      </w:r>
      <w:r>
        <w:rPr>
          <w:b/>
          <w:sz w:val="26"/>
          <w:szCs w:val="26"/>
        </w:rPr>
        <w:t>N</w:t>
      </w:r>
    </w:p>
    <w:p w:rsidR="00D6223C" w:rsidRDefault="00D6223C">
      <w:pPr>
        <w:spacing w:before="2" w:line="260" w:lineRule="exact"/>
        <w:rPr>
          <w:sz w:val="26"/>
          <w:szCs w:val="26"/>
        </w:rPr>
      </w:pPr>
    </w:p>
    <w:p w:rsidR="00D6223C" w:rsidRDefault="002F6E37">
      <w:pPr>
        <w:ind w:left="2555"/>
        <w:rPr>
          <w:sz w:val="22"/>
          <w:szCs w:val="22"/>
        </w:rPr>
      </w:pPr>
      <w:r>
        <w:rPr>
          <w:b/>
          <w:spacing w:val="5"/>
          <w:w w:val="91"/>
          <w:sz w:val="22"/>
          <w:szCs w:val="22"/>
        </w:rPr>
        <w:t>T</w:t>
      </w:r>
      <w:r>
        <w:rPr>
          <w:b/>
          <w:spacing w:val="9"/>
          <w:w w:val="91"/>
          <w:sz w:val="22"/>
          <w:szCs w:val="22"/>
        </w:rPr>
        <w:t>a</w:t>
      </w:r>
      <w:r>
        <w:rPr>
          <w:b/>
          <w:spacing w:val="-1"/>
          <w:w w:val="91"/>
          <w:sz w:val="22"/>
          <w:szCs w:val="22"/>
        </w:rPr>
        <w:t>b</w:t>
      </w:r>
      <w:r>
        <w:rPr>
          <w:b/>
          <w:spacing w:val="10"/>
          <w:w w:val="91"/>
          <w:sz w:val="22"/>
          <w:szCs w:val="22"/>
        </w:rPr>
        <w:t>l</w:t>
      </w:r>
      <w:r>
        <w:rPr>
          <w:b/>
          <w:w w:val="91"/>
          <w:sz w:val="22"/>
          <w:szCs w:val="22"/>
        </w:rPr>
        <w:t>e</w:t>
      </w:r>
      <w:r>
        <w:rPr>
          <w:b/>
          <w:spacing w:val="12"/>
          <w:w w:val="91"/>
          <w:sz w:val="22"/>
          <w:szCs w:val="22"/>
        </w:rPr>
        <w:t xml:space="preserve"> </w:t>
      </w:r>
      <w:r>
        <w:rPr>
          <w:b/>
          <w:spacing w:val="5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-8"/>
          <w:sz w:val="22"/>
          <w:szCs w:val="22"/>
        </w:rPr>
        <w:t xml:space="preserve"> </w:t>
      </w:r>
      <w:r>
        <w:rPr>
          <w:b/>
          <w:spacing w:val="7"/>
          <w:w w:val="91"/>
          <w:sz w:val="22"/>
          <w:szCs w:val="22"/>
        </w:rPr>
        <w:t>C</w:t>
      </w:r>
      <w:r>
        <w:rPr>
          <w:b/>
          <w:spacing w:val="9"/>
          <w:w w:val="91"/>
          <w:sz w:val="22"/>
          <w:szCs w:val="22"/>
        </w:rPr>
        <w:t>o</w:t>
      </w:r>
      <w:r>
        <w:rPr>
          <w:b/>
          <w:spacing w:val="-1"/>
          <w:w w:val="91"/>
          <w:sz w:val="22"/>
          <w:szCs w:val="22"/>
        </w:rPr>
        <w:t>n</w:t>
      </w:r>
      <w:r>
        <w:rPr>
          <w:b/>
          <w:spacing w:val="5"/>
          <w:w w:val="91"/>
          <w:sz w:val="22"/>
          <w:szCs w:val="22"/>
        </w:rPr>
        <w:t>t</w:t>
      </w:r>
      <w:r>
        <w:rPr>
          <w:b/>
          <w:spacing w:val="10"/>
          <w:w w:val="91"/>
          <w:sz w:val="22"/>
          <w:szCs w:val="22"/>
        </w:rPr>
        <w:t>e</w:t>
      </w:r>
      <w:r>
        <w:rPr>
          <w:b/>
          <w:spacing w:val="3"/>
          <w:w w:val="91"/>
          <w:sz w:val="22"/>
          <w:szCs w:val="22"/>
        </w:rPr>
        <w:t>n</w:t>
      </w:r>
      <w:r>
        <w:rPr>
          <w:b/>
          <w:spacing w:val="5"/>
          <w:w w:val="91"/>
          <w:sz w:val="22"/>
          <w:szCs w:val="22"/>
        </w:rPr>
        <w:t>t</w:t>
      </w:r>
      <w:r>
        <w:rPr>
          <w:b/>
          <w:w w:val="91"/>
          <w:sz w:val="22"/>
          <w:szCs w:val="22"/>
        </w:rPr>
        <w:t>s</w:t>
      </w:r>
      <w:r>
        <w:rPr>
          <w:b/>
          <w:spacing w:val="16"/>
          <w:w w:val="91"/>
          <w:sz w:val="22"/>
          <w:szCs w:val="22"/>
        </w:rPr>
        <w:t xml:space="preserve"> </w:t>
      </w:r>
      <w:r>
        <w:rPr>
          <w:b/>
          <w:sz w:val="22"/>
          <w:szCs w:val="22"/>
        </w:rPr>
        <w:t>-</w:t>
      </w:r>
      <w:r>
        <w:rPr>
          <w:b/>
          <w:spacing w:val="-4"/>
          <w:sz w:val="22"/>
          <w:szCs w:val="22"/>
        </w:rPr>
        <w:t xml:space="preserve"> </w:t>
      </w:r>
      <w:r>
        <w:rPr>
          <w:b/>
          <w:spacing w:val="6"/>
          <w:w w:val="91"/>
          <w:sz w:val="22"/>
          <w:szCs w:val="22"/>
        </w:rPr>
        <w:t>P</w:t>
      </w:r>
      <w:r>
        <w:rPr>
          <w:b/>
          <w:spacing w:val="5"/>
          <w:w w:val="91"/>
          <w:sz w:val="22"/>
          <w:szCs w:val="22"/>
        </w:rPr>
        <w:t>a</w:t>
      </w:r>
      <w:r>
        <w:rPr>
          <w:b/>
          <w:spacing w:val="6"/>
          <w:w w:val="91"/>
          <w:sz w:val="22"/>
          <w:szCs w:val="22"/>
        </w:rPr>
        <w:t>r</w:t>
      </w:r>
      <w:r>
        <w:rPr>
          <w:b/>
          <w:w w:val="91"/>
          <w:sz w:val="22"/>
          <w:szCs w:val="22"/>
        </w:rPr>
        <w:t>t</w:t>
      </w:r>
      <w:r>
        <w:rPr>
          <w:b/>
          <w:spacing w:val="15"/>
          <w:w w:val="91"/>
          <w:sz w:val="22"/>
          <w:szCs w:val="22"/>
        </w:rPr>
        <w:t xml:space="preserve"> </w:t>
      </w:r>
      <w:r>
        <w:rPr>
          <w:b/>
          <w:spacing w:val="5"/>
          <w:sz w:val="22"/>
          <w:szCs w:val="22"/>
        </w:rPr>
        <w:t>T</w:t>
      </w:r>
      <w:r>
        <w:rPr>
          <w:b/>
          <w:spacing w:val="8"/>
          <w:sz w:val="22"/>
          <w:szCs w:val="22"/>
        </w:rPr>
        <w:t>w</w:t>
      </w:r>
      <w:r>
        <w:rPr>
          <w:b/>
          <w:sz w:val="22"/>
          <w:szCs w:val="22"/>
        </w:rPr>
        <w:t>o</w:t>
      </w:r>
      <w:r w:rsidR="00A23DB9">
        <w:rPr>
          <w:b/>
          <w:sz w:val="22"/>
          <w:szCs w:val="22"/>
        </w:rPr>
        <w:t xml:space="preserve"> </w:t>
      </w:r>
    </w:p>
    <w:p w:rsidR="00D6223C" w:rsidRDefault="00D6223C">
      <w:pPr>
        <w:spacing w:before="6" w:line="160" w:lineRule="exact"/>
        <w:rPr>
          <w:sz w:val="16"/>
          <w:szCs w:val="16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261"/>
        <w:rPr>
          <w:sz w:val="22"/>
          <w:szCs w:val="22"/>
        </w:rPr>
      </w:pPr>
      <w:r>
        <w:rPr>
          <w:b/>
          <w:i/>
          <w:spacing w:val="-1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CT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N</w:t>
      </w:r>
      <w:r>
        <w:rPr>
          <w:b/>
          <w:i/>
          <w:spacing w:val="31"/>
          <w:w w:val="78"/>
          <w:sz w:val="22"/>
          <w:szCs w:val="22"/>
        </w:rPr>
        <w:t xml:space="preserve"> 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w w:val="78"/>
          <w:sz w:val="22"/>
          <w:szCs w:val="22"/>
        </w:rPr>
        <w:t>.</w:t>
      </w:r>
      <w:r>
        <w:rPr>
          <w:b/>
          <w:i/>
          <w:spacing w:val="15"/>
          <w:w w:val="78"/>
          <w:sz w:val="22"/>
          <w:szCs w:val="22"/>
        </w:rPr>
        <w:t xml:space="preserve"> 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6"/>
          <w:w w:val="78"/>
          <w:sz w:val="22"/>
          <w:szCs w:val="22"/>
        </w:rPr>
        <w:t>N</w:t>
      </w:r>
      <w:r>
        <w:rPr>
          <w:b/>
          <w:i/>
          <w:spacing w:val="-2"/>
          <w:w w:val="78"/>
          <w:sz w:val="22"/>
          <w:szCs w:val="22"/>
        </w:rPr>
        <w:t>V</w:t>
      </w:r>
      <w:r>
        <w:rPr>
          <w:b/>
          <w:i/>
          <w:spacing w:val="3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TA</w:t>
      </w:r>
      <w:r>
        <w:rPr>
          <w:b/>
          <w:i/>
          <w:spacing w:val="-1"/>
          <w:w w:val="78"/>
          <w:sz w:val="22"/>
          <w:szCs w:val="22"/>
        </w:rPr>
        <w:t>T</w:t>
      </w:r>
      <w:r>
        <w:rPr>
          <w:b/>
          <w:i/>
          <w:spacing w:val="3"/>
          <w:w w:val="78"/>
          <w:sz w:val="22"/>
          <w:szCs w:val="22"/>
        </w:rPr>
        <w:t>I</w:t>
      </w:r>
      <w:r>
        <w:rPr>
          <w:b/>
          <w:i/>
          <w:spacing w:val="-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N</w:t>
      </w:r>
      <w:r>
        <w:rPr>
          <w:b/>
          <w:i/>
          <w:spacing w:val="35"/>
          <w:w w:val="78"/>
          <w:sz w:val="22"/>
          <w:szCs w:val="22"/>
        </w:rPr>
        <w:t xml:space="preserve"> </w:t>
      </w:r>
      <w:r>
        <w:rPr>
          <w:b/>
          <w:i/>
          <w:spacing w:val="2"/>
          <w:w w:val="78"/>
          <w:sz w:val="22"/>
          <w:szCs w:val="22"/>
        </w:rPr>
        <w:t>FO</w:t>
      </w:r>
      <w:r>
        <w:rPr>
          <w:b/>
          <w:i/>
          <w:w w:val="78"/>
          <w:sz w:val="22"/>
          <w:szCs w:val="22"/>
        </w:rPr>
        <w:t>R</w:t>
      </w:r>
      <w:r>
        <w:rPr>
          <w:b/>
          <w:i/>
          <w:spacing w:val="24"/>
          <w:w w:val="78"/>
          <w:sz w:val="22"/>
          <w:szCs w:val="22"/>
        </w:rPr>
        <w:t xml:space="preserve"> </w:t>
      </w:r>
      <w:r>
        <w:rPr>
          <w:b/>
          <w:i/>
          <w:spacing w:val="-2"/>
          <w:w w:val="79"/>
          <w:sz w:val="22"/>
          <w:szCs w:val="22"/>
        </w:rPr>
        <w:t>B</w:t>
      </w:r>
      <w:r>
        <w:rPr>
          <w:b/>
          <w:i/>
          <w:spacing w:val="4"/>
          <w:w w:val="79"/>
          <w:sz w:val="22"/>
          <w:szCs w:val="22"/>
        </w:rPr>
        <w:t>I</w:t>
      </w:r>
      <w:r>
        <w:rPr>
          <w:b/>
          <w:i/>
          <w:spacing w:val="8"/>
          <w:w w:val="79"/>
          <w:sz w:val="22"/>
          <w:szCs w:val="22"/>
        </w:rPr>
        <w:t>D</w:t>
      </w:r>
      <w:r>
        <w:rPr>
          <w:b/>
          <w:i/>
          <w:spacing w:val="-6"/>
          <w:w w:val="79"/>
          <w:sz w:val="22"/>
          <w:szCs w:val="22"/>
        </w:rPr>
        <w:t>S</w:t>
      </w:r>
      <w:r>
        <w:rPr>
          <w:spacing w:val="6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>.</w:t>
      </w:r>
      <w:r>
        <w:rPr>
          <w:sz w:val="22"/>
          <w:szCs w:val="22"/>
        </w:rPr>
        <w:t xml:space="preserve">              </w:t>
      </w:r>
      <w:r>
        <w:rPr>
          <w:spacing w:val="1"/>
          <w:sz w:val="22"/>
          <w:szCs w:val="22"/>
        </w:rPr>
        <w:t xml:space="preserve"> </w:t>
      </w:r>
      <w:r>
        <w:rPr>
          <w:b/>
          <w:i/>
          <w:w w:val="79"/>
          <w:sz w:val="22"/>
          <w:szCs w:val="22"/>
        </w:rPr>
        <w:t>2</w:t>
      </w:r>
    </w:p>
    <w:p w:rsidR="00D6223C" w:rsidRDefault="00D6223C">
      <w:pPr>
        <w:spacing w:before="10" w:line="260" w:lineRule="exact"/>
        <w:rPr>
          <w:sz w:val="26"/>
          <w:szCs w:val="26"/>
        </w:rPr>
      </w:pPr>
    </w:p>
    <w:p w:rsidR="00D6223C" w:rsidRDefault="002F6E37">
      <w:pPr>
        <w:ind w:left="261"/>
        <w:rPr>
          <w:sz w:val="22"/>
          <w:szCs w:val="22"/>
        </w:rPr>
      </w:pPr>
      <w:r>
        <w:rPr>
          <w:b/>
          <w:i/>
          <w:spacing w:val="-1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CT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N</w:t>
      </w:r>
      <w:r>
        <w:rPr>
          <w:b/>
          <w:i/>
          <w:spacing w:val="31"/>
          <w:w w:val="78"/>
          <w:sz w:val="22"/>
          <w:szCs w:val="22"/>
        </w:rPr>
        <w:t xml:space="preserve"> </w:t>
      </w:r>
      <w:r>
        <w:rPr>
          <w:b/>
          <w:i/>
          <w:spacing w:val="-1"/>
          <w:w w:val="78"/>
          <w:sz w:val="22"/>
          <w:szCs w:val="22"/>
        </w:rPr>
        <w:t>II</w:t>
      </w:r>
      <w:r>
        <w:rPr>
          <w:b/>
          <w:i/>
          <w:w w:val="78"/>
          <w:sz w:val="22"/>
          <w:szCs w:val="22"/>
        </w:rPr>
        <w:t>.</w:t>
      </w:r>
      <w:r>
        <w:rPr>
          <w:b/>
          <w:i/>
          <w:spacing w:val="16"/>
          <w:w w:val="78"/>
          <w:sz w:val="22"/>
          <w:szCs w:val="22"/>
        </w:rPr>
        <w:t xml:space="preserve"> </w:t>
      </w:r>
      <w:r>
        <w:rPr>
          <w:b/>
          <w:i/>
          <w:spacing w:val="6"/>
          <w:w w:val="78"/>
          <w:sz w:val="22"/>
          <w:szCs w:val="22"/>
        </w:rPr>
        <w:t>B</w:t>
      </w:r>
      <w:r>
        <w:rPr>
          <w:b/>
          <w:i/>
          <w:spacing w:val="3"/>
          <w:w w:val="78"/>
          <w:sz w:val="22"/>
          <w:szCs w:val="22"/>
        </w:rPr>
        <w:t>I</w:t>
      </w:r>
      <w:r>
        <w:rPr>
          <w:b/>
          <w:i/>
          <w:w w:val="78"/>
          <w:sz w:val="22"/>
          <w:szCs w:val="22"/>
        </w:rPr>
        <w:t>D</w:t>
      </w:r>
      <w:r>
        <w:rPr>
          <w:b/>
          <w:i/>
          <w:spacing w:val="20"/>
          <w:w w:val="78"/>
          <w:sz w:val="22"/>
          <w:szCs w:val="22"/>
        </w:rPr>
        <w:t xml:space="preserve"> </w:t>
      </w:r>
      <w:r>
        <w:rPr>
          <w:b/>
          <w:i/>
          <w:spacing w:val="2"/>
          <w:w w:val="78"/>
          <w:sz w:val="22"/>
          <w:szCs w:val="22"/>
        </w:rPr>
        <w:t>DAT</w:t>
      </w:r>
      <w:r>
        <w:rPr>
          <w:b/>
          <w:i/>
          <w:w w:val="78"/>
          <w:sz w:val="22"/>
          <w:szCs w:val="22"/>
        </w:rPr>
        <w:t>A</w:t>
      </w:r>
      <w:r>
        <w:rPr>
          <w:b/>
          <w:i/>
          <w:spacing w:val="21"/>
          <w:w w:val="78"/>
          <w:sz w:val="22"/>
          <w:szCs w:val="22"/>
        </w:rPr>
        <w:t xml:space="preserve"> </w:t>
      </w:r>
      <w:r>
        <w:rPr>
          <w:b/>
          <w:i/>
          <w:spacing w:val="2"/>
          <w:w w:val="78"/>
          <w:sz w:val="22"/>
          <w:szCs w:val="22"/>
        </w:rPr>
        <w:t>SHE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w w:val="78"/>
          <w:sz w:val="22"/>
          <w:szCs w:val="22"/>
        </w:rPr>
        <w:t>T</w:t>
      </w:r>
      <w:r>
        <w:rPr>
          <w:b/>
          <w:i/>
          <w:spacing w:val="5"/>
          <w:w w:val="7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..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w w:val="102"/>
          <w:sz w:val="22"/>
          <w:szCs w:val="22"/>
        </w:rPr>
        <w:t xml:space="preserve">.           </w:t>
      </w:r>
      <w:r>
        <w:rPr>
          <w:spacing w:val="26"/>
          <w:w w:val="102"/>
          <w:sz w:val="22"/>
          <w:szCs w:val="22"/>
        </w:rPr>
        <w:t xml:space="preserve"> </w:t>
      </w:r>
      <w:r>
        <w:rPr>
          <w:b/>
          <w:i/>
          <w:w w:val="79"/>
          <w:sz w:val="22"/>
          <w:szCs w:val="22"/>
        </w:rPr>
        <w:t>4</w:t>
      </w:r>
    </w:p>
    <w:p w:rsidR="00D6223C" w:rsidRDefault="00D6223C">
      <w:pPr>
        <w:spacing w:line="200" w:lineRule="exact"/>
      </w:pPr>
    </w:p>
    <w:p w:rsidR="00D6223C" w:rsidRDefault="00D6223C">
      <w:pPr>
        <w:spacing w:before="12" w:line="260" w:lineRule="exact"/>
        <w:rPr>
          <w:sz w:val="26"/>
          <w:szCs w:val="26"/>
        </w:rPr>
      </w:pPr>
    </w:p>
    <w:p w:rsidR="00D6223C" w:rsidRDefault="002F6E37">
      <w:pPr>
        <w:ind w:left="261"/>
        <w:rPr>
          <w:sz w:val="22"/>
          <w:szCs w:val="22"/>
        </w:rPr>
      </w:pPr>
      <w:r>
        <w:rPr>
          <w:b/>
          <w:i/>
          <w:spacing w:val="-1"/>
          <w:w w:val="79"/>
          <w:sz w:val="22"/>
          <w:szCs w:val="22"/>
        </w:rPr>
        <w:t>S</w:t>
      </w:r>
      <w:r>
        <w:rPr>
          <w:b/>
          <w:i/>
          <w:spacing w:val="6"/>
          <w:w w:val="79"/>
          <w:sz w:val="22"/>
          <w:szCs w:val="22"/>
        </w:rPr>
        <w:t>E</w:t>
      </w:r>
      <w:r>
        <w:rPr>
          <w:b/>
          <w:i/>
          <w:spacing w:val="2"/>
          <w:w w:val="79"/>
          <w:sz w:val="22"/>
          <w:szCs w:val="22"/>
        </w:rPr>
        <w:t>CT</w:t>
      </w:r>
      <w:r>
        <w:rPr>
          <w:b/>
          <w:i/>
          <w:spacing w:val="-1"/>
          <w:w w:val="79"/>
          <w:sz w:val="22"/>
          <w:szCs w:val="22"/>
        </w:rPr>
        <w:t>I</w:t>
      </w:r>
      <w:r>
        <w:rPr>
          <w:b/>
          <w:i/>
          <w:spacing w:val="2"/>
          <w:w w:val="79"/>
          <w:sz w:val="22"/>
          <w:szCs w:val="22"/>
        </w:rPr>
        <w:t>O</w:t>
      </w:r>
      <w:r>
        <w:rPr>
          <w:b/>
          <w:i/>
          <w:w w:val="79"/>
          <w:sz w:val="22"/>
          <w:szCs w:val="22"/>
        </w:rPr>
        <w:t>N</w:t>
      </w:r>
      <w:r>
        <w:rPr>
          <w:b/>
          <w:i/>
          <w:spacing w:val="21"/>
          <w:w w:val="79"/>
          <w:sz w:val="22"/>
          <w:szCs w:val="22"/>
        </w:rPr>
        <w:t xml:space="preserve"> </w:t>
      </w:r>
      <w:r>
        <w:rPr>
          <w:b/>
          <w:i/>
          <w:spacing w:val="-1"/>
          <w:w w:val="79"/>
          <w:sz w:val="22"/>
          <w:szCs w:val="22"/>
        </w:rPr>
        <w:t>I</w:t>
      </w:r>
      <w:r>
        <w:rPr>
          <w:b/>
          <w:i/>
          <w:spacing w:val="3"/>
          <w:w w:val="79"/>
          <w:sz w:val="22"/>
          <w:szCs w:val="22"/>
        </w:rPr>
        <w:t>I</w:t>
      </w:r>
      <w:r>
        <w:rPr>
          <w:b/>
          <w:i/>
          <w:spacing w:val="-1"/>
          <w:w w:val="79"/>
          <w:sz w:val="22"/>
          <w:szCs w:val="22"/>
        </w:rPr>
        <w:t>I</w:t>
      </w:r>
      <w:r>
        <w:rPr>
          <w:b/>
          <w:i/>
          <w:w w:val="79"/>
          <w:sz w:val="22"/>
          <w:szCs w:val="22"/>
        </w:rPr>
        <w:t>.</w:t>
      </w:r>
      <w:r>
        <w:rPr>
          <w:b/>
          <w:i/>
          <w:spacing w:val="14"/>
          <w:w w:val="79"/>
          <w:sz w:val="22"/>
          <w:szCs w:val="22"/>
        </w:rPr>
        <w:t xml:space="preserve"> </w:t>
      </w:r>
      <w:r>
        <w:rPr>
          <w:b/>
          <w:i/>
          <w:spacing w:val="2"/>
          <w:w w:val="79"/>
          <w:sz w:val="22"/>
          <w:szCs w:val="22"/>
        </w:rPr>
        <w:t>SP</w:t>
      </w:r>
      <w:r>
        <w:rPr>
          <w:b/>
          <w:i/>
          <w:spacing w:val="-2"/>
          <w:w w:val="79"/>
          <w:sz w:val="22"/>
          <w:szCs w:val="22"/>
        </w:rPr>
        <w:t>E</w:t>
      </w:r>
      <w:r>
        <w:rPr>
          <w:b/>
          <w:i/>
          <w:spacing w:val="2"/>
          <w:w w:val="79"/>
          <w:sz w:val="22"/>
          <w:szCs w:val="22"/>
        </w:rPr>
        <w:t>C</w:t>
      </w:r>
      <w:r>
        <w:rPr>
          <w:b/>
          <w:i/>
          <w:spacing w:val="3"/>
          <w:w w:val="79"/>
          <w:sz w:val="22"/>
          <w:szCs w:val="22"/>
        </w:rPr>
        <w:t>I</w:t>
      </w:r>
      <w:r>
        <w:rPr>
          <w:b/>
          <w:i/>
          <w:spacing w:val="2"/>
          <w:w w:val="79"/>
          <w:sz w:val="22"/>
          <w:szCs w:val="22"/>
        </w:rPr>
        <w:t>A</w:t>
      </w:r>
      <w:r>
        <w:rPr>
          <w:b/>
          <w:i/>
          <w:w w:val="79"/>
          <w:sz w:val="22"/>
          <w:szCs w:val="22"/>
        </w:rPr>
        <w:t>L</w:t>
      </w:r>
      <w:r>
        <w:rPr>
          <w:b/>
          <w:i/>
          <w:spacing w:val="15"/>
          <w:w w:val="79"/>
          <w:sz w:val="22"/>
          <w:szCs w:val="22"/>
        </w:rPr>
        <w:t xml:space="preserve"> </w:t>
      </w:r>
      <w:r>
        <w:rPr>
          <w:b/>
          <w:i/>
          <w:spacing w:val="2"/>
          <w:w w:val="79"/>
          <w:sz w:val="22"/>
          <w:szCs w:val="22"/>
        </w:rPr>
        <w:t>C</w:t>
      </w:r>
      <w:r>
        <w:rPr>
          <w:b/>
          <w:i/>
          <w:spacing w:val="-2"/>
          <w:w w:val="79"/>
          <w:sz w:val="22"/>
          <w:szCs w:val="22"/>
        </w:rPr>
        <w:t>O</w:t>
      </w:r>
      <w:r>
        <w:rPr>
          <w:b/>
          <w:i/>
          <w:spacing w:val="6"/>
          <w:w w:val="79"/>
          <w:sz w:val="22"/>
          <w:szCs w:val="22"/>
        </w:rPr>
        <w:t>N</w:t>
      </w:r>
      <w:r>
        <w:rPr>
          <w:b/>
          <w:i/>
          <w:spacing w:val="-2"/>
          <w:w w:val="79"/>
          <w:sz w:val="22"/>
          <w:szCs w:val="22"/>
        </w:rPr>
        <w:t>D</w:t>
      </w:r>
      <w:r>
        <w:rPr>
          <w:b/>
          <w:i/>
          <w:spacing w:val="3"/>
          <w:w w:val="79"/>
          <w:sz w:val="22"/>
          <w:szCs w:val="22"/>
        </w:rPr>
        <w:t>I</w:t>
      </w:r>
      <w:r>
        <w:rPr>
          <w:b/>
          <w:i/>
          <w:spacing w:val="2"/>
          <w:w w:val="79"/>
          <w:sz w:val="22"/>
          <w:szCs w:val="22"/>
        </w:rPr>
        <w:t>T</w:t>
      </w:r>
      <w:r>
        <w:rPr>
          <w:b/>
          <w:i/>
          <w:spacing w:val="-1"/>
          <w:w w:val="79"/>
          <w:sz w:val="22"/>
          <w:szCs w:val="22"/>
        </w:rPr>
        <w:t>I</w:t>
      </w:r>
      <w:r>
        <w:rPr>
          <w:b/>
          <w:i/>
          <w:spacing w:val="2"/>
          <w:w w:val="79"/>
          <w:sz w:val="22"/>
          <w:szCs w:val="22"/>
        </w:rPr>
        <w:t>ON</w:t>
      </w:r>
      <w:r>
        <w:rPr>
          <w:b/>
          <w:i/>
          <w:w w:val="79"/>
          <w:sz w:val="22"/>
          <w:szCs w:val="22"/>
        </w:rPr>
        <w:t>S</w:t>
      </w:r>
      <w:r>
        <w:rPr>
          <w:b/>
          <w:i/>
          <w:spacing w:val="17"/>
          <w:w w:val="79"/>
          <w:sz w:val="22"/>
          <w:szCs w:val="22"/>
        </w:rPr>
        <w:t xml:space="preserve"> </w:t>
      </w:r>
      <w:r>
        <w:rPr>
          <w:b/>
          <w:i/>
          <w:spacing w:val="6"/>
          <w:w w:val="79"/>
          <w:sz w:val="22"/>
          <w:szCs w:val="22"/>
        </w:rPr>
        <w:t>O</w:t>
      </w:r>
      <w:r>
        <w:rPr>
          <w:b/>
          <w:i/>
          <w:w w:val="79"/>
          <w:sz w:val="22"/>
          <w:szCs w:val="22"/>
        </w:rPr>
        <w:t>F</w:t>
      </w:r>
      <w:r>
        <w:rPr>
          <w:b/>
          <w:i/>
          <w:spacing w:val="14"/>
          <w:w w:val="79"/>
          <w:sz w:val="22"/>
          <w:szCs w:val="22"/>
        </w:rPr>
        <w:t xml:space="preserve"> </w:t>
      </w:r>
      <w:r>
        <w:rPr>
          <w:b/>
          <w:i/>
          <w:spacing w:val="2"/>
          <w:w w:val="79"/>
          <w:sz w:val="22"/>
          <w:szCs w:val="22"/>
        </w:rPr>
        <w:t>CONTRA</w:t>
      </w:r>
      <w:r>
        <w:rPr>
          <w:b/>
          <w:i/>
          <w:spacing w:val="6"/>
          <w:w w:val="79"/>
          <w:sz w:val="22"/>
          <w:szCs w:val="22"/>
        </w:rPr>
        <w:t>C</w:t>
      </w:r>
      <w:r>
        <w:rPr>
          <w:b/>
          <w:i/>
          <w:w w:val="79"/>
          <w:sz w:val="22"/>
          <w:szCs w:val="22"/>
        </w:rPr>
        <w:t>T</w:t>
      </w:r>
      <w:r>
        <w:rPr>
          <w:b/>
          <w:i/>
          <w:spacing w:val="-5"/>
          <w:w w:val="7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....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...</w:t>
      </w:r>
      <w:r>
        <w:rPr>
          <w:sz w:val="22"/>
          <w:szCs w:val="22"/>
        </w:rPr>
        <w:t xml:space="preserve">.                     </w:t>
      </w:r>
      <w:r>
        <w:rPr>
          <w:spacing w:val="17"/>
          <w:sz w:val="22"/>
          <w:szCs w:val="22"/>
        </w:rPr>
        <w:t xml:space="preserve"> </w:t>
      </w:r>
      <w:r>
        <w:rPr>
          <w:b/>
          <w:i/>
          <w:w w:val="79"/>
          <w:sz w:val="22"/>
          <w:szCs w:val="22"/>
        </w:rPr>
        <w:t>9</w:t>
      </w:r>
    </w:p>
    <w:p w:rsidR="00D6223C" w:rsidRDefault="00D6223C">
      <w:pPr>
        <w:spacing w:before="2" w:line="100" w:lineRule="exact"/>
        <w:rPr>
          <w:sz w:val="10"/>
          <w:szCs w:val="10"/>
        </w:rPr>
      </w:pPr>
    </w:p>
    <w:p w:rsidR="00D6223C" w:rsidRDefault="002F6E37">
      <w:pPr>
        <w:ind w:left="261"/>
        <w:rPr>
          <w:sz w:val="22"/>
          <w:szCs w:val="22"/>
        </w:rPr>
      </w:pPr>
      <w:r>
        <w:rPr>
          <w:i/>
          <w:sz w:val="22"/>
          <w:szCs w:val="22"/>
        </w:rPr>
        <w:t>T</w:t>
      </w:r>
      <w:r>
        <w:rPr>
          <w:i/>
          <w:spacing w:val="4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A</w:t>
      </w:r>
      <w:r>
        <w:rPr>
          <w:i/>
          <w:spacing w:val="6"/>
          <w:sz w:val="22"/>
          <w:szCs w:val="22"/>
        </w:rPr>
        <w:t>B</w:t>
      </w:r>
      <w:r>
        <w:rPr>
          <w:i/>
          <w:sz w:val="22"/>
          <w:szCs w:val="22"/>
        </w:rPr>
        <w:t>LE</w:t>
      </w:r>
      <w:r>
        <w:rPr>
          <w:i/>
          <w:spacing w:val="9"/>
          <w:sz w:val="22"/>
          <w:szCs w:val="22"/>
        </w:rPr>
        <w:t xml:space="preserve"> </w:t>
      </w:r>
      <w:r>
        <w:rPr>
          <w:i/>
          <w:sz w:val="22"/>
          <w:szCs w:val="22"/>
        </w:rPr>
        <w:t>OF</w:t>
      </w:r>
      <w:r>
        <w:rPr>
          <w:i/>
          <w:spacing w:val="6"/>
          <w:sz w:val="22"/>
          <w:szCs w:val="22"/>
        </w:rPr>
        <w:t xml:space="preserve"> </w:t>
      </w:r>
      <w:r>
        <w:rPr>
          <w:i/>
          <w:spacing w:val="-1"/>
          <w:w w:val="102"/>
          <w:sz w:val="22"/>
          <w:szCs w:val="22"/>
        </w:rPr>
        <w:t>C</w:t>
      </w:r>
      <w:r>
        <w:rPr>
          <w:i/>
          <w:w w:val="102"/>
          <w:sz w:val="22"/>
          <w:szCs w:val="22"/>
        </w:rPr>
        <w:t>L</w:t>
      </w:r>
      <w:r>
        <w:rPr>
          <w:i/>
          <w:spacing w:val="2"/>
          <w:w w:val="102"/>
          <w:sz w:val="22"/>
          <w:szCs w:val="22"/>
        </w:rPr>
        <w:t>A</w:t>
      </w:r>
      <w:r>
        <w:rPr>
          <w:i/>
          <w:spacing w:val="-4"/>
          <w:w w:val="102"/>
          <w:sz w:val="22"/>
          <w:szCs w:val="22"/>
        </w:rPr>
        <w:t>U</w:t>
      </w:r>
      <w:r>
        <w:rPr>
          <w:i/>
          <w:spacing w:val="-2"/>
          <w:w w:val="102"/>
          <w:sz w:val="22"/>
          <w:szCs w:val="22"/>
        </w:rPr>
        <w:t>S</w:t>
      </w:r>
      <w:r>
        <w:rPr>
          <w:i/>
          <w:spacing w:val="2"/>
          <w:w w:val="102"/>
          <w:sz w:val="22"/>
          <w:szCs w:val="22"/>
        </w:rPr>
        <w:t>ES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</w:t>
      </w:r>
      <w:r>
        <w:rPr>
          <w:spacing w:val="13"/>
          <w:w w:val="102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1</w:t>
      </w:r>
      <w:r>
        <w:rPr>
          <w:i/>
          <w:w w:val="102"/>
          <w:sz w:val="22"/>
          <w:szCs w:val="22"/>
        </w:rPr>
        <w:t>0</w:t>
      </w:r>
    </w:p>
    <w:p w:rsidR="00D6223C" w:rsidRDefault="00D6223C">
      <w:pPr>
        <w:spacing w:before="2" w:line="140" w:lineRule="exact"/>
        <w:rPr>
          <w:sz w:val="14"/>
          <w:szCs w:val="14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261"/>
        <w:rPr>
          <w:sz w:val="22"/>
          <w:szCs w:val="22"/>
        </w:rPr>
      </w:pPr>
      <w:r>
        <w:rPr>
          <w:b/>
          <w:i/>
          <w:spacing w:val="-1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CT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N</w:t>
      </w:r>
      <w:r>
        <w:rPr>
          <w:b/>
          <w:i/>
          <w:spacing w:val="31"/>
          <w:w w:val="78"/>
          <w:sz w:val="22"/>
          <w:szCs w:val="22"/>
        </w:rPr>
        <w:t xml:space="preserve"> 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-2"/>
          <w:w w:val="78"/>
          <w:sz w:val="22"/>
          <w:szCs w:val="22"/>
        </w:rPr>
        <w:t>V</w:t>
      </w:r>
      <w:r>
        <w:rPr>
          <w:b/>
          <w:i/>
          <w:w w:val="78"/>
          <w:sz w:val="22"/>
          <w:szCs w:val="22"/>
        </w:rPr>
        <w:t>.</w:t>
      </w:r>
      <w:r>
        <w:rPr>
          <w:b/>
          <w:i/>
          <w:spacing w:val="21"/>
          <w:w w:val="78"/>
          <w:sz w:val="22"/>
          <w:szCs w:val="22"/>
        </w:rPr>
        <w:t xml:space="preserve"> </w:t>
      </w:r>
      <w:r>
        <w:rPr>
          <w:b/>
          <w:i/>
          <w:spacing w:val="-5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C</w:t>
      </w:r>
      <w:r>
        <w:rPr>
          <w:b/>
          <w:i/>
          <w:spacing w:val="2"/>
          <w:w w:val="78"/>
          <w:sz w:val="22"/>
          <w:szCs w:val="22"/>
        </w:rPr>
        <w:t>HE</w:t>
      </w:r>
      <w:r>
        <w:rPr>
          <w:b/>
          <w:i/>
          <w:spacing w:val="6"/>
          <w:w w:val="78"/>
          <w:sz w:val="22"/>
          <w:szCs w:val="22"/>
        </w:rPr>
        <w:t>D</w:t>
      </w:r>
      <w:r>
        <w:rPr>
          <w:b/>
          <w:i/>
          <w:spacing w:val="2"/>
          <w:w w:val="78"/>
          <w:sz w:val="22"/>
          <w:szCs w:val="22"/>
        </w:rPr>
        <w:t>U</w:t>
      </w:r>
      <w:r>
        <w:rPr>
          <w:b/>
          <w:i/>
          <w:spacing w:val="-1"/>
          <w:w w:val="78"/>
          <w:sz w:val="22"/>
          <w:szCs w:val="22"/>
        </w:rPr>
        <w:t>L</w:t>
      </w:r>
      <w:r>
        <w:rPr>
          <w:b/>
          <w:i/>
          <w:w w:val="78"/>
          <w:sz w:val="22"/>
          <w:szCs w:val="22"/>
        </w:rPr>
        <w:t>E</w:t>
      </w:r>
      <w:r>
        <w:rPr>
          <w:b/>
          <w:i/>
          <w:spacing w:val="34"/>
          <w:w w:val="78"/>
          <w:sz w:val="22"/>
          <w:szCs w:val="22"/>
        </w:rPr>
        <w:t xml:space="preserve"> </w:t>
      </w:r>
      <w:r>
        <w:rPr>
          <w:b/>
          <w:i/>
          <w:spacing w:val="-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F</w:t>
      </w:r>
      <w:r>
        <w:rPr>
          <w:b/>
          <w:i/>
          <w:spacing w:val="21"/>
          <w:w w:val="78"/>
          <w:sz w:val="22"/>
          <w:szCs w:val="22"/>
        </w:rPr>
        <w:t xml:space="preserve"> </w:t>
      </w:r>
      <w:r>
        <w:rPr>
          <w:b/>
          <w:i/>
          <w:spacing w:val="2"/>
          <w:w w:val="78"/>
          <w:sz w:val="22"/>
          <w:szCs w:val="22"/>
        </w:rPr>
        <w:t>R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Q</w:t>
      </w:r>
      <w:r>
        <w:rPr>
          <w:b/>
          <w:i/>
          <w:spacing w:val="-2"/>
          <w:w w:val="78"/>
          <w:sz w:val="22"/>
          <w:szCs w:val="22"/>
        </w:rPr>
        <w:t>U</w:t>
      </w:r>
      <w:r>
        <w:rPr>
          <w:b/>
          <w:i/>
          <w:spacing w:val="3"/>
          <w:w w:val="78"/>
          <w:sz w:val="22"/>
          <w:szCs w:val="22"/>
        </w:rPr>
        <w:t>I</w:t>
      </w:r>
      <w:r>
        <w:rPr>
          <w:b/>
          <w:i/>
          <w:spacing w:val="6"/>
          <w:w w:val="78"/>
          <w:sz w:val="22"/>
          <w:szCs w:val="22"/>
        </w:rPr>
        <w:t>R</w:t>
      </w:r>
      <w:r>
        <w:rPr>
          <w:b/>
          <w:i/>
          <w:spacing w:val="2"/>
          <w:w w:val="78"/>
          <w:sz w:val="22"/>
          <w:szCs w:val="22"/>
        </w:rPr>
        <w:t>EM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N</w:t>
      </w:r>
      <w:r>
        <w:rPr>
          <w:b/>
          <w:i/>
          <w:spacing w:val="-1"/>
          <w:w w:val="78"/>
          <w:sz w:val="22"/>
          <w:szCs w:val="22"/>
        </w:rPr>
        <w:t>T</w:t>
      </w:r>
      <w:r>
        <w:rPr>
          <w:b/>
          <w:i/>
          <w:w w:val="78"/>
          <w:sz w:val="22"/>
          <w:szCs w:val="22"/>
        </w:rPr>
        <w:t>S</w:t>
      </w:r>
      <w:r>
        <w:rPr>
          <w:b/>
          <w:i/>
          <w:spacing w:val="25"/>
          <w:w w:val="7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...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.</w:t>
      </w:r>
      <w:r>
        <w:rPr>
          <w:spacing w:val="6"/>
          <w:sz w:val="22"/>
          <w:szCs w:val="22"/>
        </w:rPr>
        <w:t>.</w:t>
      </w:r>
      <w:r>
        <w:rPr>
          <w:sz w:val="22"/>
          <w:szCs w:val="22"/>
        </w:rPr>
        <w:t xml:space="preserve">.                  </w:t>
      </w:r>
      <w:r>
        <w:rPr>
          <w:spacing w:val="52"/>
          <w:sz w:val="22"/>
          <w:szCs w:val="22"/>
        </w:rPr>
        <w:t xml:space="preserve"> </w:t>
      </w:r>
      <w:r>
        <w:rPr>
          <w:b/>
          <w:i/>
          <w:spacing w:val="4"/>
          <w:w w:val="79"/>
          <w:sz w:val="22"/>
          <w:szCs w:val="22"/>
        </w:rPr>
        <w:t>1</w:t>
      </w:r>
      <w:r>
        <w:rPr>
          <w:b/>
          <w:i/>
          <w:w w:val="79"/>
          <w:sz w:val="22"/>
          <w:szCs w:val="22"/>
        </w:rPr>
        <w:t>6</w:t>
      </w:r>
    </w:p>
    <w:p w:rsidR="00D6223C" w:rsidRDefault="00D6223C">
      <w:pPr>
        <w:spacing w:line="200" w:lineRule="exact"/>
      </w:pPr>
    </w:p>
    <w:p w:rsidR="00D6223C" w:rsidRDefault="00D6223C">
      <w:pPr>
        <w:spacing w:before="1" w:line="280" w:lineRule="exact"/>
        <w:rPr>
          <w:sz w:val="28"/>
          <w:szCs w:val="28"/>
        </w:rPr>
      </w:pPr>
    </w:p>
    <w:p w:rsidR="00D6223C" w:rsidRDefault="002F6E37">
      <w:pPr>
        <w:ind w:left="261"/>
        <w:rPr>
          <w:sz w:val="22"/>
          <w:szCs w:val="22"/>
        </w:rPr>
      </w:pPr>
      <w:r>
        <w:rPr>
          <w:b/>
          <w:i/>
          <w:spacing w:val="-1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CT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N</w:t>
      </w:r>
      <w:r>
        <w:rPr>
          <w:b/>
          <w:i/>
          <w:spacing w:val="31"/>
          <w:w w:val="78"/>
          <w:sz w:val="22"/>
          <w:szCs w:val="22"/>
        </w:rPr>
        <w:t xml:space="preserve"> </w:t>
      </w:r>
      <w:r>
        <w:rPr>
          <w:b/>
          <w:i/>
          <w:spacing w:val="-2"/>
          <w:w w:val="78"/>
          <w:sz w:val="22"/>
          <w:szCs w:val="22"/>
        </w:rPr>
        <w:t>V</w:t>
      </w:r>
      <w:r>
        <w:rPr>
          <w:b/>
          <w:i/>
          <w:w w:val="78"/>
          <w:sz w:val="22"/>
          <w:szCs w:val="22"/>
        </w:rPr>
        <w:t>.</w:t>
      </w:r>
      <w:r>
        <w:rPr>
          <w:b/>
          <w:i/>
          <w:spacing w:val="16"/>
          <w:w w:val="78"/>
          <w:sz w:val="22"/>
          <w:szCs w:val="22"/>
        </w:rPr>
        <w:t xml:space="preserve"> </w:t>
      </w:r>
      <w:r>
        <w:rPr>
          <w:b/>
          <w:i/>
          <w:spacing w:val="-1"/>
          <w:w w:val="78"/>
          <w:sz w:val="22"/>
          <w:szCs w:val="22"/>
        </w:rPr>
        <w:t>T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CH</w:t>
      </w:r>
      <w:r>
        <w:rPr>
          <w:b/>
          <w:i/>
          <w:spacing w:val="-2"/>
          <w:w w:val="78"/>
          <w:sz w:val="22"/>
          <w:szCs w:val="22"/>
        </w:rPr>
        <w:t>N</w:t>
      </w:r>
      <w:r>
        <w:rPr>
          <w:b/>
          <w:i/>
          <w:spacing w:val="7"/>
          <w:w w:val="78"/>
          <w:sz w:val="22"/>
          <w:szCs w:val="22"/>
        </w:rPr>
        <w:t>I</w:t>
      </w:r>
      <w:r>
        <w:rPr>
          <w:b/>
          <w:i/>
          <w:spacing w:val="-2"/>
          <w:w w:val="78"/>
          <w:sz w:val="22"/>
          <w:szCs w:val="22"/>
        </w:rPr>
        <w:t>C</w:t>
      </w:r>
      <w:r>
        <w:rPr>
          <w:b/>
          <w:i/>
          <w:spacing w:val="2"/>
          <w:w w:val="78"/>
          <w:sz w:val="22"/>
          <w:szCs w:val="22"/>
        </w:rPr>
        <w:t>A</w:t>
      </w:r>
      <w:r>
        <w:rPr>
          <w:b/>
          <w:i/>
          <w:w w:val="78"/>
          <w:sz w:val="22"/>
          <w:szCs w:val="22"/>
        </w:rPr>
        <w:t>L</w:t>
      </w:r>
      <w:r>
        <w:rPr>
          <w:b/>
          <w:i/>
          <w:spacing w:val="35"/>
          <w:w w:val="78"/>
          <w:sz w:val="22"/>
          <w:szCs w:val="22"/>
        </w:rPr>
        <w:t xml:space="preserve"> </w:t>
      </w:r>
      <w:r>
        <w:rPr>
          <w:b/>
          <w:i/>
          <w:spacing w:val="2"/>
          <w:w w:val="78"/>
          <w:sz w:val="22"/>
          <w:szCs w:val="22"/>
        </w:rPr>
        <w:t>S</w:t>
      </w:r>
      <w:r>
        <w:rPr>
          <w:b/>
          <w:i/>
          <w:spacing w:val="-1"/>
          <w:w w:val="78"/>
          <w:sz w:val="22"/>
          <w:szCs w:val="22"/>
        </w:rPr>
        <w:t>P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6"/>
          <w:w w:val="78"/>
          <w:sz w:val="22"/>
          <w:szCs w:val="22"/>
        </w:rPr>
        <w:t>F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CAT</w:t>
      </w:r>
      <w:r>
        <w:rPr>
          <w:b/>
          <w:i/>
          <w:spacing w:val="3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O</w:t>
      </w:r>
      <w:r>
        <w:rPr>
          <w:b/>
          <w:i/>
          <w:spacing w:val="6"/>
          <w:w w:val="78"/>
          <w:sz w:val="22"/>
          <w:szCs w:val="22"/>
        </w:rPr>
        <w:t>N</w:t>
      </w:r>
      <w:r>
        <w:rPr>
          <w:b/>
          <w:i/>
          <w:w w:val="78"/>
          <w:sz w:val="22"/>
          <w:szCs w:val="22"/>
        </w:rPr>
        <w:t>S</w:t>
      </w:r>
      <w:r>
        <w:rPr>
          <w:b/>
          <w:i/>
          <w:spacing w:val="32"/>
          <w:w w:val="7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.....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               </w:t>
      </w:r>
      <w:r>
        <w:rPr>
          <w:spacing w:val="43"/>
          <w:w w:val="102"/>
          <w:sz w:val="22"/>
          <w:szCs w:val="22"/>
        </w:rPr>
        <w:t xml:space="preserve"> </w:t>
      </w:r>
      <w:r>
        <w:rPr>
          <w:b/>
          <w:i/>
          <w:spacing w:val="4"/>
          <w:w w:val="79"/>
          <w:sz w:val="22"/>
          <w:szCs w:val="22"/>
        </w:rPr>
        <w:t>1</w:t>
      </w:r>
      <w:r>
        <w:rPr>
          <w:b/>
          <w:i/>
          <w:w w:val="79"/>
          <w:sz w:val="22"/>
          <w:szCs w:val="22"/>
        </w:rPr>
        <w:t>8</w:t>
      </w:r>
    </w:p>
    <w:p w:rsidR="00D6223C" w:rsidRDefault="00D6223C">
      <w:pPr>
        <w:spacing w:line="200" w:lineRule="exact"/>
      </w:pPr>
    </w:p>
    <w:p w:rsidR="00D6223C" w:rsidRDefault="00D6223C">
      <w:pPr>
        <w:spacing w:before="7" w:line="260" w:lineRule="exact"/>
        <w:rPr>
          <w:sz w:val="26"/>
          <w:szCs w:val="26"/>
        </w:rPr>
      </w:pPr>
    </w:p>
    <w:p w:rsidR="00D6223C" w:rsidRDefault="002F6E37">
      <w:pPr>
        <w:ind w:left="261"/>
        <w:rPr>
          <w:sz w:val="22"/>
          <w:szCs w:val="22"/>
        </w:rPr>
      </w:pPr>
      <w:r>
        <w:rPr>
          <w:b/>
          <w:i/>
          <w:spacing w:val="-1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E</w:t>
      </w:r>
      <w:r>
        <w:rPr>
          <w:b/>
          <w:i/>
          <w:spacing w:val="2"/>
          <w:w w:val="78"/>
          <w:sz w:val="22"/>
          <w:szCs w:val="22"/>
        </w:rPr>
        <w:t>CT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spacing w:val="2"/>
          <w:w w:val="78"/>
          <w:sz w:val="22"/>
          <w:szCs w:val="22"/>
        </w:rPr>
        <w:t>O</w:t>
      </w:r>
      <w:r>
        <w:rPr>
          <w:b/>
          <w:i/>
          <w:w w:val="78"/>
          <w:sz w:val="22"/>
          <w:szCs w:val="22"/>
        </w:rPr>
        <w:t>N</w:t>
      </w:r>
      <w:r>
        <w:rPr>
          <w:b/>
          <w:i/>
          <w:spacing w:val="31"/>
          <w:w w:val="78"/>
          <w:sz w:val="22"/>
          <w:szCs w:val="22"/>
        </w:rPr>
        <w:t xml:space="preserve"> </w:t>
      </w:r>
      <w:r>
        <w:rPr>
          <w:b/>
          <w:i/>
          <w:spacing w:val="-2"/>
          <w:w w:val="78"/>
          <w:sz w:val="22"/>
          <w:szCs w:val="22"/>
        </w:rPr>
        <w:t>V</w:t>
      </w:r>
      <w:r>
        <w:rPr>
          <w:b/>
          <w:i/>
          <w:spacing w:val="-1"/>
          <w:w w:val="78"/>
          <w:sz w:val="22"/>
          <w:szCs w:val="22"/>
        </w:rPr>
        <w:t>I</w:t>
      </w:r>
      <w:r>
        <w:rPr>
          <w:b/>
          <w:i/>
          <w:w w:val="78"/>
          <w:sz w:val="22"/>
          <w:szCs w:val="22"/>
        </w:rPr>
        <w:t>.</w:t>
      </w:r>
      <w:r>
        <w:rPr>
          <w:b/>
          <w:i/>
          <w:spacing w:val="21"/>
          <w:w w:val="78"/>
          <w:sz w:val="22"/>
          <w:szCs w:val="22"/>
        </w:rPr>
        <w:t xml:space="preserve"> </w:t>
      </w:r>
      <w:r>
        <w:rPr>
          <w:b/>
          <w:i/>
          <w:spacing w:val="-5"/>
          <w:w w:val="78"/>
          <w:sz w:val="22"/>
          <w:szCs w:val="22"/>
        </w:rPr>
        <w:t>S</w:t>
      </w:r>
      <w:r>
        <w:rPr>
          <w:b/>
          <w:i/>
          <w:spacing w:val="6"/>
          <w:w w:val="78"/>
          <w:sz w:val="22"/>
          <w:szCs w:val="22"/>
        </w:rPr>
        <w:t>A</w:t>
      </w:r>
      <w:r>
        <w:rPr>
          <w:b/>
          <w:i/>
          <w:spacing w:val="2"/>
          <w:w w:val="78"/>
          <w:sz w:val="22"/>
          <w:szCs w:val="22"/>
        </w:rPr>
        <w:t>MPL</w:t>
      </w:r>
      <w:r>
        <w:rPr>
          <w:b/>
          <w:i/>
          <w:w w:val="78"/>
          <w:sz w:val="22"/>
          <w:szCs w:val="22"/>
        </w:rPr>
        <w:t>E</w:t>
      </w:r>
      <w:r>
        <w:rPr>
          <w:b/>
          <w:i/>
          <w:spacing w:val="24"/>
          <w:w w:val="78"/>
          <w:sz w:val="22"/>
          <w:szCs w:val="22"/>
        </w:rPr>
        <w:t xml:space="preserve"> </w:t>
      </w:r>
      <w:r>
        <w:rPr>
          <w:b/>
          <w:i/>
          <w:spacing w:val="6"/>
          <w:w w:val="78"/>
          <w:sz w:val="22"/>
          <w:szCs w:val="22"/>
        </w:rPr>
        <w:t>F</w:t>
      </w:r>
      <w:r>
        <w:rPr>
          <w:b/>
          <w:i/>
          <w:spacing w:val="2"/>
          <w:w w:val="78"/>
          <w:sz w:val="22"/>
          <w:szCs w:val="22"/>
        </w:rPr>
        <w:t>ORM</w:t>
      </w:r>
      <w:r>
        <w:rPr>
          <w:b/>
          <w:i/>
          <w:w w:val="78"/>
          <w:sz w:val="22"/>
          <w:szCs w:val="22"/>
        </w:rPr>
        <w:t>S</w:t>
      </w:r>
      <w:r>
        <w:rPr>
          <w:b/>
          <w:i/>
          <w:spacing w:val="2"/>
          <w:w w:val="7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.....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          </w:t>
      </w:r>
      <w:r>
        <w:rPr>
          <w:spacing w:val="48"/>
          <w:w w:val="102"/>
          <w:sz w:val="22"/>
          <w:szCs w:val="22"/>
        </w:rPr>
        <w:t xml:space="preserve"> </w:t>
      </w:r>
      <w:r>
        <w:rPr>
          <w:b/>
          <w:i/>
          <w:spacing w:val="4"/>
          <w:w w:val="79"/>
          <w:sz w:val="22"/>
          <w:szCs w:val="22"/>
        </w:rPr>
        <w:t>2</w:t>
      </w:r>
      <w:r>
        <w:rPr>
          <w:b/>
          <w:i/>
          <w:w w:val="79"/>
          <w:sz w:val="22"/>
          <w:szCs w:val="22"/>
        </w:rPr>
        <w:t>1</w:t>
      </w:r>
    </w:p>
    <w:p w:rsidR="00D6223C" w:rsidRDefault="00D6223C">
      <w:pPr>
        <w:spacing w:before="2" w:line="100" w:lineRule="exact"/>
        <w:rPr>
          <w:sz w:val="10"/>
          <w:szCs w:val="10"/>
        </w:rPr>
      </w:pPr>
    </w:p>
    <w:p w:rsidR="00D6223C" w:rsidRDefault="002F6E37">
      <w:pPr>
        <w:ind w:left="261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S</w:t>
      </w:r>
      <w:r>
        <w:rPr>
          <w:i/>
          <w:spacing w:val="2"/>
          <w:sz w:val="22"/>
          <w:szCs w:val="22"/>
        </w:rPr>
        <w:t>A</w:t>
      </w:r>
      <w:r>
        <w:rPr>
          <w:i/>
          <w:sz w:val="22"/>
          <w:szCs w:val="22"/>
        </w:rPr>
        <w:t>M</w:t>
      </w:r>
      <w:r>
        <w:rPr>
          <w:i/>
          <w:spacing w:val="-3"/>
          <w:sz w:val="22"/>
          <w:szCs w:val="22"/>
        </w:rPr>
        <w:t>P</w:t>
      </w:r>
      <w:r>
        <w:rPr>
          <w:i/>
          <w:sz w:val="22"/>
          <w:szCs w:val="22"/>
        </w:rPr>
        <w:t>LE</w:t>
      </w:r>
      <w:r>
        <w:rPr>
          <w:i/>
          <w:spacing w:val="20"/>
          <w:sz w:val="22"/>
          <w:szCs w:val="22"/>
        </w:rPr>
        <w:t xml:space="preserve"> </w:t>
      </w:r>
      <w:r>
        <w:rPr>
          <w:i/>
          <w:spacing w:val="-3"/>
          <w:w w:val="102"/>
          <w:sz w:val="22"/>
          <w:szCs w:val="22"/>
        </w:rPr>
        <w:t>F</w:t>
      </w:r>
      <w:r>
        <w:rPr>
          <w:i/>
          <w:spacing w:val="-4"/>
          <w:w w:val="102"/>
          <w:sz w:val="22"/>
          <w:szCs w:val="22"/>
        </w:rPr>
        <w:t>O</w:t>
      </w:r>
      <w:r>
        <w:rPr>
          <w:i/>
          <w:spacing w:val="2"/>
          <w:w w:val="102"/>
          <w:sz w:val="22"/>
          <w:szCs w:val="22"/>
        </w:rPr>
        <w:t>R</w:t>
      </w:r>
      <w:r>
        <w:rPr>
          <w:i/>
          <w:w w:val="102"/>
          <w:sz w:val="22"/>
          <w:szCs w:val="22"/>
        </w:rPr>
        <w:t>M</w:t>
      </w:r>
      <w:r>
        <w:rPr>
          <w:i/>
          <w:spacing w:val="-2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</w:t>
      </w:r>
      <w:r>
        <w:rPr>
          <w:spacing w:val="3"/>
          <w:w w:val="102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2</w:t>
      </w:r>
      <w:r>
        <w:rPr>
          <w:i/>
          <w:w w:val="102"/>
          <w:sz w:val="22"/>
          <w:szCs w:val="22"/>
        </w:rPr>
        <w:t>2</w:t>
      </w:r>
    </w:p>
    <w:p w:rsidR="00D6223C" w:rsidRDefault="002F6E37">
      <w:pPr>
        <w:spacing w:before="44"/>
        <w:ind w:left="486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1</w:t>
      </w:r>
      <w:r>
        <w:rPr>
          <w:i/>
          <w:sz w:val="22"/>
          <w:szCs w:val="22"/>
        </w:rPr>
        <w:t>.</w:t>
      </w:r>
      <w:r>
        <w:rPr>
          <w:i/>
          <w:spacing w:val="7"/>
          <w:sz w:val="22"/>
          <w:szCs w:val="22"/>
        </w:rPr>
        <w:t xml:space="preserve"> </w:t>
      </w:r>
      <w:r>
        <w:rPr>
          <w:i/>
          <w:spacing w:val="2"/>
          <w:sz w:val="22"/>
          <w:szCs w:val="22"/>
        </w:rPr>
        <w:t>B</w:t>
      </w:r>
      <w:r>
        <w:rPr>
          <w:i/>
          <w:spacing w:val="-5"/>
          <w:sz w:val="22"/>
          <w:szCs w:val="22"/>
        </w:rPr>
        <w:t>i</w:t>
      </w:r>
      <w:r>
        <w:rPr>
          <w:i/>
          <w:sz w:val="22"/>
          <w:szCs w:val="22"/>
        </w:rPr>
        <w:t>d</w:t>
      </w:r>
      <w:r>
        <w:rPr>
          <w:i/>
          <w:spacing w:val="11"/>
          <w:sz w:val="22"/>
          <w:szCs w:val="22"/>
        </w:rPr>
        <w:t xml:space="preserve"> </w:t>
      </w:r>
      <w:r>
        <w:rPr>
          <w:i/>
          <w:spacing w:val="-8"/>
          <w:sz w:val="22"/>
          <w:szCs w:val="22"/>
        </w:rPr>
        <w:t>F</w:t>
      </w:r>
      <w:r>
        <w:rPr>
          <w:i/>
          <w:spacing w:val="2"/>
          <w:sz w:val="22"/>
          <w:szCs w:val="22"/>
        </w:rPr>
        <w:t>o</w:t>
      </w:r>
      <w:r>
        <w:rPr>
          <w:i/>
          <w:spacing w:val="-1"/>
          <w:sz w:val="22"/>
          <w:szCs w:val="22"/>
        </w:rPr>
        <w:t>r</w:t>
      </w:r>
      <w:r>
        <w:rPr>
          <w:i/>
          <w:sz w:val="22"/>
          <w:szCs w:val="22"/>
        </w:rPr>
        <w:t>m</w:t>
      </w: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2"/>
          <w:sz w:val="22"/>
          <w:szCs w:val="22"/>
        </w:rPr>
        <w:t>a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d</w:t>
      </w:r>
      <w:r>
        <w:rPr>
          <w:i/>
          <w:spacing w:val="12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P</w:t>
      </w:r>
      <w:r>
        <w:rPr>
          <w:i/>
          <w:spacing w:val="-1"/>
          <w:sz w:val="22"/>
          <w:szCs w:val="22"/>
        </w:rPr>
        <w:t>r</w:t>
      </w:r>
      <w:r>
        <w:rPr>
          <w:i/>
          <w:sz w:val="22"/>
          <w:szCs w:val="22"/>
        </w:rPr>
        <w:t>i</w:t>
      </w:r>
      <w:r>
        <w:rPr>
          <w:i/>
          <w:spacing w:val="1"/>
          <w:sz w:val="22"/>
          <w:szCs w:val="22"/>
        </w:rPr>
        <w:t>c</w:t>
      </w:r>
      <w:r>
        <w:rPr>
          <w:i/>
          <w:sz w:val="22"/>
          <w:szCs w:val="22"/>
        </w:rPr>
        <w:t>e</w:t>
      </w:r>
      <w:r>
        <w:rPr>
          <w:i/>
          <w:spacing w:val="4"/>
          <w:sz w:val="22"/>
          <w:szCs w:val="22"/>
        </w:rPr>
        <w:t xml:space="preserve"> </w:t>
      </w:r>
      <w:r>
        <w:rPr>
          <w:i/>
          <w:spacing w:val="7"/>
          <w:w w:val="102"/>
          <w:sz w:val="22"/>
          <w:szCs w:val="22"/>
        </w:rPr>
        <w:t>S</w:t>
      </w:r>
      <w:r>
        <w:rPr>
          <w:i/>
          <w:spacing w:val="-9"/>
          <w:w w:val="102"/>
          <w:sz w:val="22"/>
          <w:szCs w:val="22"/>
        </w:rPr>
        <w:t>c</w:t>
      </w:r>
      <w:r>
        <w:rPr>
          <w:i/>
          <w:spacing w:val="7"/>
          <w:w w:val="102"/>
          <w:sz w:val="22"/>
          <w:szCs w:val="22"/>
        </w:rPr>
        <w:t>h</w:t>
      </w:r>
      <w:r>
        <w:rPr>
          <w:i/>
          <w:spacing w:val="-9"/>
          <w:w w:val="102"/>
          <w:sz w:val="22"/>
          <w:szCs w:val="22"/>
        </w:rPr>
        <w:t>e</w:t>
      </w:r>
      <w:r>
        <w:rPr>
          <w:i/>
          <w:spacing w:val="2"/>
          <w:w w:val="102"/>
          <w:sz w:val="22"/>
          <w:szCs w:val="22"/>
        </w:rPr>
        <w:t>du</w:t>
      </w:r>
      <w:r>
        <w:rPr>
          <w:i/>
          <w:spacing w:val="5"/>
          <w:w w:val="102"/>
          <w:sz w:val="22"/>
          <w:szCs w:val="22"/>
        </w:rPr>
        <w:t>l</w:t>
      </w:r>
      <w:r>
        <w:rPr>
          <w:i/>
          <w:spacing w:val="-4"/>
          <w:w w:val="102"/>
          <w:sz w:val="22"/>
          <w:szCs w:val="22"/>
        </w:rPr>
        <w:t>e</w:t>
      </w:r>
      <w:r>
        <w:rPr>
          <w:i/>
          <w:spacing w:val="-1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</w:t>
      </w:r>
      <w:r>
        <w:rPr>
          <w:spacing w:val="6"/>
          <w:w w:val="102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2</w:t>
      </w:r>
      <w:r>
        <w:rPr>
          <w:i/>
          <w:w w:val="102"/>
          <w:sz w:val="22"/>
          <w:szCs w:val="22"/>
        </w:rPr>
        <w:t>3</w:t>
      </w:r>
    </w:p>
    <w:p w:rsidR="00D6223C" w:rsidRDefault="002F6E37">
      <w:pPr>
        <w:spacing w:before="11"/>
        <w:ind w:left="486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2</w:t>
      </w:r>
      <w:r>
        <w:rPr>
          <w:i/>
          <w:sz w:val="22"/>
          <w:szCs w:val="22"/>
        </w:rPr>
        <w:t>.</w:t>
      </w:r>
      <w:r>
        <w:rPr>
          <w:i/>
          <w:spacing w:val="7"/>
          <w:sz w:val="22"/>
          <w:szCs w:val="22"/>
        </w:rPr>
        <w:t xml:space="preserve"> </w:t>
      </w:r>
      <w:r>
        <w:rPr>
          <w:i/>
          <w:spacing w:val="2"/>
          <w:sz w:val="22"/>
          <w:szCs w:val="22"/>
        </w:rPr>
        <w:t>B</w:t>
      </w:r>
      <w:r>
        <w:rPr>
          <w:i/>
          <w:spacing w:val="-5"/>
          <w:sz w:val="22"/>
          <w:szCs w:val="22"/>
        </w:rPr>
        <w:t>i</w:t>
      </w:r>
      <w:r>
        <w:rPr>
          <w:i/>
          <w:sz w:val="22"/>
          <w:szCs w:val="22"/>
        </w:rPr>
        <w:t>d</w:t>
      </w:r>
      <w:r>
        <w:rPr>
          <w:i/>
          <w:spacing w:val="6"/>
          <w:sz w:val="22"/>
          <w:szCs w:val="22"/>
        </w:rPr>
        <w:t xml:space="preserve"> </w:t>
      </w:r>
      <w:r>
        <w:rPr>
          <w:i/>
          <w:spacing w:val="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e</w:t>
      </w:r>
      <w:r>
        <w:rPr>
          <w:i/>
          <w:spacing w:val="-4"/>
          <w:sz w:val="22"/>
          <w:szCs w:val="22"/>
        </w:rPr>
        <w:t>c</w:t>
      </w:r>
      <w:r>
        <w:rPr>
          <w:i/>
          <w:spacing w:val="2"/>
          <w:sz w:val="22"/>
          <w:szCs w:val="22"/>
        </w:rPr>
        <w:t>u</w:t>
      </w:r>
      <w:r>
        <w:rPr>
          <w:i/>
          <w:spacing w:val="-1"/>
          <w:sz w:val="22"/>
          <w:szCs w:val="22"/>
        </w:rPr>
        <w:t>r</w:t>
      </w:r>
      <w:r>
        <w:rPr>
          <w:i/>
          <w:spacing w:val="-5"/>
          <w:sz w:val="22"/>
          <w:szCs w:val="22"/>
        </w:rPr>
        <w:t>i</w:t>
      </w:r>
      <w:r>
        <w:rPr>
          <w:i/>
          <w:sz w:val="22"/>
          <w:szCs w:val="22"/>
        </w:rPr>
        <w:t>ty</w:t>
      </w:r>
      <w:r>
        <w:rPr>
          <w:i/>
          <w:spacing w:val="13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F</w:t>
      </w:r>
      <w:r>
        <w:rPr>
          <w:i/>
          <w:spacing w:val="7"/>
          <w:sz w:val="22"/>
          <w:szCs w:val="22"/>
        </w:rPr>
        <w:t>o</w:t>
      </w:r>
      <w:r>
        <w:rPr>
          <w:i/>
          <w:spacing w:val="-1"/>
          <w:sz w:val="22"/>
          <w:szCs w:val="22"/>
        </w:rPr>
        <w:t>r</w:t>
      </w:r>
      <w:r>
        <w:rPr>
          <w:i/>
          <w:sz w:val="22"/>
          <w:szCs w:val="22"/>
        </w:rPr>
        <w:t>m</w:t>
      </w:r>
      <w:r>
        <w:rPr>
          <w:i/>
          <w:spacing w:val="-15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</w:t>
      </w:r>
      <w:r>
        <w:rPr>
          <w:spacing w:val="3"/>
          <w:w w:val="102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2</w:t>
      </w:r>
      <w:r>
        <w:rPr>
          <w:i/>
          <w:w w:val="102"/>
          <w:sz w:val="22"/>
          <w:szCs w:val="22"/>
        </w:rPr>
        <w:t>6</w:t>
      </w:r>
    </w:p>
    <w:p w:rsidR="00D6223C" w:rsidRDefault="002F6E37">
      <w:pPr>
        <w:spacing w:before="11"/>
        <w:ind w:left="486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3</w:t>
      </w:r>
      <w:r>
        <w:rPr>
          <w:i/>
          <w:sz w:val="22"/>
          <w:szCs w:val="22"/>
        </w:rPr>
        <w:t>.</w:t>
      </w:r>
      <w:r>
        <w:rPr>
          <w:i/>
          <w:spacing w:val="12"/>
          <w:sz w:val="22"/>
          <w:szCs w:val="22"/>
        </w:rPr>
        <w:t xml:space="preserve"> </w:t>
      </w:r>
      <w:r>
        <w:rPr>
          <w:i/>
          <w:spacing w:val="-6"/>
          <w:sz w:val="22"/>
          <w:szCs w:val="22"/>
        </w:rPr>
        <w:t>C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2"/>
          <w:sz w:val="22"/>
          <w:szCs w:val="22"/>
        </w:rPr>
        <w:t>n</w:t>
      </w:r>
      <w:r>
        <w:rPr>
          <w:i/>
          <w:sz w:val="22"/>
          <w:szCs w:val="22"/>
        </w:rPr>
        <w:t>t</w:t>
      </w:r>
      <w:r>
        <w:rPr>
          <w:i/>
          <w:spacing w:val="-6"/>
          <w:sz w:val="22"/>
          <w:szCs w:val="22"/>
        </w:rPr>
        <w:t>r</w:t>
      </w:r>
      <w:r>
        <w:rPr>
          <w:i/>
          <w:spacing w:val="2"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c</w:t>
      </w:r>
      <w:r>
        <w:rPr>
          <w:i/>
          <w:sz w:val="22"/>
          <w:szCs w:val="22"/>
        </w:rPr>
        <w:t>t</w:t>
      </w:r>
      <w:r>
        <w:rPr>
          <w:i/>
          <w:spacing w:val="13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Fo</w:t>
      </w:r>
      <w:r>
        <w:rPr>
          <w:i/>
          <w:spacing w:val="-1"/>
          <w:w w:val="102"/>
          <w:sz w:val="22"/>
          <w:szCs w:val="22"/>
        </w:rPr>
        <w:t>r</w:t>
      </w:r>
      <w:r>
        <w:rPr>
          <w:i/>
          <w:spacing w:val="1"/>
          <w:w w:val="102"/>
          <w:sz w:val="22"/>
          <w:szCs w:val="22"/>
        </w:rPr>
        <w:t>m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>.</w:t>
      </w:r>
      <w:r>
        <w:rPr>
          <w:spacing w:val="55"/>
          <w:w w:val="102"/>
          <w:sz w:val="22"/>
          <w:szCs w:val="22"/>
        </w:rPr>
        <w:t xml:space="preserve"> </w:t>
      </w:r>
      <w:r>
        <w:rPr>
          <w:i/>
          <w:spacing w:val="3"/>
          <w:w w:val="102"/>
          <w:sz w:val="22"/>
          <w:szCs w:val="22"/>
        </w:rPr>
        <w:t>2</w:t>
      </w:r>
      <w:r>
        <w:rPr>
          <w:i/>
          <w:w w:val="102"/>
          <w:sz w:val="22"/>
          <w:szCs w:val="22"/>
        </w:rPr>
        <w:t>7</w:t>
      </w:r>
    </w:p>
    <w:p w:rsidR="00D6223C" w:rsidRDefault="002F6E37">
      <w:pPr>
        <w:spacing w:before="1"/>
        <w:ind w:left="486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4</w:t>
      </w:r>
      <w:r>
        <w:rPr>
          <w:i/>
          <w:sz w:val="22"/>
          <w:szCs w:val="22"/>
        </w:rPr>
        <w:t>.</w:t>
      </w:r>
      <w:r>
        <w:rPr>
          <w:i/>
          <w:spacing w:val="12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P</w:t>
      </w:r>
      <w:r>
        <w:rPr>
          <w:i/>
          <w:spacing w:val="-4"/>
          <w:sz w:val="22"/>
          <w:szCs w:val="22"/>
        </w:rPr>
        <w:t>e</w:t>
      </w:r>
      <w:r>
        <w:rPr>
          <w:i/>
          <w:spacing w:val="-1"/>
          <w:sz w:val="22"/>
          <w:szCs w:val="22"/>
        </w:rPr>
        <w:t>r</w:t>
      </w:r>
      <w:r>
        <w:rPr>
          <w:i/>
          <w:sz w:val="22"/>
          <w:szCs w:val="22"/>
        </w:rPr>
        <w:t>f</w:t>
      </w:r>
      <w:r>
        <w:rPr>
          <w:i/>
          <w:spacing w:val="2"/>
          <w:sz w:val="22"/>
          <w:szCs w:val="22"/>
        </w:rPr>
        <w:t>o</w:t>
      </w:r>
      <w:r>
        <w:rPr>
          <w:i/>
          <w:spacing w:val="-1"/>
          <w:sz w:val="22"/>
          <w:szCs w:val="22"/>
        </w:rPr>
        <w:t>r</w:t>
      </w:r>
      <w:r>
        <w:rPr>
          <w:i/>
          <w:spacing w:val="-4"/>
          <w:sz w:val="22"/>
          <w:szCs w:val="22"/>
        </w:rPr>
        <w:t>m</w:t>
      </w:r>
      <w:r>
        <w:rPr>
          <w:i/>
          <w:spacing w:val="-2"/>
          <w:sz w:val="22"/>
          <w:szCs w:val="22"/>
        </w:rPr>
        <w:t>a</w:t>
      </w:r>
      <w:r>
        <w:rPr>
          <w:i/>
          <w:spacing w:val="2"/>
          <w:sz w:val="22"/>
          <w:szCs w:val="22"/>
        </w:rPr>
        <w:t>n</w:t>
      </w:r>
      <w:r>
        <w:rPr>
          <w:i/>
          <w:spacing w:val="-4"/>
          <w:sz w:val="22"/>
          <w:szCs w:val="22"/>
        </w:rPr>
        <w:t>c</w:t>
      </w:r>
      <w:r>
        <w:rPr>
          <w:i/>
          <w:sz w:val="22"/>
          <w:szCs w:val="22"/>
        </w:rPr>
        <w:t>e</w:t>
      </w:r>
      <w:r>
        <w:rPr>
          <w:i/>
          <w:spacing w:val="16"/>
          <w:sz w:val="22"/>
          <w:szCs w:val="22"/>
        </w:rPr>
        <w:t xml:space="preserve"> </w:t>
      </w:r>
      <w:r>
        <w:rPr>
          <w:i/>
          <w:spacing w:val="7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e</w:t>
      </w:r>
      <w:r>
        <w:rPr>
          <w:i/>
          <w:spacing w:val="-4"/>
          <w:sz w:val="22"/>
          <w:szCs w:val="22"/>
        </w:rPr>
        <w:t>c</w:t>
      </w:r>
      <w:r>
        <w:rPr>
          <w:i/>
          <w:spacing w:val="7"/>
          <w:sz w:val="22"/>
          <w:szCs w:val="22"/>
        </w:rPr>
        <w:t>u</w:t>
      </w:r>
      <w:r>
        <w:rPr>
          <w:i/>
          <w:spacing w:val="-1"/>
          <w:sz w:val="22"/>
          <w:szCs w:val="22"/>
        </w:rPr>
        <w:t>r</w:t>
      </w:r>
      <w:r>
        <w:rPr>
          <w:i/>
          <w:sz w:val="22"/>
          <w:szCs w:val="22"/>
        </w:rPr>
        <w:t>ity</w:t>
      </w:r>
      <w:r>
        <w:rPr>
          <w:i/>
          <w:spacing w:val="13"/>
          <w:sz w:val="22"/>
          <w:szCs w:val="22"/>
        </w:rPr>
        <w:t xml:space="preserve"> </w:t>
      </w:r>
      <w:r>
        <w:rPr>
          <w:i/>
          <w:spacing w:val="-3"/>
          <w:w w:val="102"/>
          <w:sz w:val="22"/>
          <w:szCs w:val="22"/>
        </w:rPr>
        <w:t>F</w:t>
      </w:r>
      <w:r>
        <w:rPr>
          <w:i/>
          <w:spacing w:val="2"/>
          <w:w w:val="102"/>
          <w:sz w:val="22"/>
          <w:szCs w:val="22"/>
        </w:rPr>
        <w:t>o</w:t>
      </w:r>
      <w:r>
        <w:rPr>
          <w:i/>
          <w:spacing w:val="-1"/>
          <w:w w:val="102"/>
          <w:sz w:val="22"/>
          <w:szCs w:val="22"/>
        </w:rPr>
        <w:t>r</w:t>
      </w:r>
      <w:r>
        <w:rPr>
          <w:i/>
          <w:spacing w:val="1"/>
          <w:w w:val="102"/>
          <w:sz w:val="22"/>
          <w:szCs w:val="22"/>
        </w:rPr>
        <w:t>m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</w:t>
      </w:r>
      <w:r>
        <w:rPr>
          <w:spacing w:val="13"/>
          <w:w w:val="102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2</w:t>
      </w:r>
      <w:r>
        <w:rPr>
          <w:i/>
          <w:w w:val="102"/>
          <w:sz w:val="22"/>
          <w:szCs w:val="22"/>
        </w:rPr>
        <w:t>8</w:t>
      </w:r>
    </w:p>
    <w:p w:rsidR="00D6223C" w:rsidRDefault="002F6E37">
      <w:pPr>
        <w:spacing w:before="11"/>
        <w:ind w:left="486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5</w:t>
      </w:r>
      <w:r>
        <w:rPr>
          <w:i/>
          <w:sz w:val="22"/>
          <w:szCs w:val="22"/>
        </w:rPr>
        <w:t>.</w:t>
      </w:r>
      <w:r>
        <w:rPr>
          <w:i/>
          <w:spacing w:val="7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B</w:t>
      </w:r>
      <w:r>
        <w:rPr>
          <w:i/>
          <w:spacing w:val="-2"/>
          <w:sz w:val="22"/>
          <w:szCs w:val="22"/>
        </w:rPr>
        <w:t>a</w:t>
      </w:r>
      <w:r>
        <w:rPr>
          <w:i/>
          <w:spacing w:val="7"/>
          <w:sz w:val="22"/>
          <w:szCs w:val="22"/>
        </w:rPr>
        <w:t>n</w:t>
      </w:r>
      <w:r>
        <w:rPr>
          <w:i/>
          <w:sz w:val="22"/>
          <w:szCs w:val="22"/>
        </w:rPr>
        <w:t>k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pacing w:val="-4"/>
          <w:sz w:val="22"/>
          <w:szCs w:val="22"/>
        </w:rPr>
        <w:t>G</w:t>
      </w:r>
      <w:r>
        <w:rPr>
          <w:i/>
          <w:spacing w:val="-2"/>
          <w:sz w:val="22"/>
          <w:szCs w:val="22"/>
        </w:rPr>
        <w:t>u</w:t>
      </w:r>
      <w:r>
        <w:rPr>
          <w:i/>
          <w:spacing w:val="7"/>
          <w:sz w:val="22"/>
          <w:szCs w:val="22"/>
        </w:rPr>
        <w:t>a</w:t>
      </w:r>
      <w:r>
        <w:rPr>
          <w:i/>
          <w:spacing w:val="-6"/>
          <w:sz w:val="22"/>
          <w:szCs w:val="22"/>
        </w:rPr>
        <w:t>r</w:t>
      </w:r>
      <w:r>
        <w:rPr>
          <w:i/>
          <w:spacing w:val="-2"/>
          <w:sz w:val="22"/>
          <w:szCs w:val="22"/>
        </w:rPr>
        <w:t>a</w:t>
      </w:r>
      <w:r>
        <w:rPr>
          <w:i/>
          <w:spacing w:val="2"/>
          <w:sz w:val="22"/>
          <w:szCs w:val="22"/>
        </w:rPr>
        <w:t>n</w:t>
      </w:r>
      <w:r>
        <w:rPr>
          <w:i/>
          <w:sz w:val="22"/>
          <w:szCs w:val="22"/>
        </w:rPr>
        <w:t>t</w:t>
      </w:r>
      <w:r>
        <w:rPr>
          <w:i/>
          <w:spacing w:val="-4"/>
          <w:sz w:val="22"/>
          <w:szCs w:val="22"/>
        </w:rPr>
        <w:t>e</w:t>
      </w:r>
      <w:r>
        <w:rPr>
          <w:i/>
          <w:sz w:val="22"/>
          <w:szCs w:val="22"/>
        </w:rPr>
        <w:t>e</w:t>
      </w:r>
      <w:r>
        <w:rPr>
          <w:i/>
          <w:spacing w:val="17"/>
          <w:sz w:val="22"/>
          <w:szCs w:val="22"/>
        </w:rPr>
        <w:t xml:space="preserve"> </w:t>
      </w:r>
      <w:r>
        <w:rPr>
          <w:i/>
          <w:sz w:val="22"/>
          <w:szCs w:val="22"/>
        </w:rPr>
        <w:t>f</w:t>
      </w:r>
      <w:r>
        <w:rPr>
          <w:i/>
          <w:spacing w:val="2"/>
          <w:sz w:val="22"/>
          <w:szCs w:val="22"/>
        </w:rPr>
        <w:t>o</w:t>
      </w:r>
      <w:r>
        <w:rPr>
          <w:i/>
          <w:sz w:val="22"/>
          <w:szCs w:val="22"/>
        </w:rPr>
        <w:t>r</w:t>
      </w:r>
      <w:r>
        <w:rPr>
          <w:i/>
          <w:spacing w:val="2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A</w:t>
      </w:r>
      <w:r>
        <w:rPr>
          <w:i/>
          <w:spacing w:val="7"/>
          <w:sz w:val="22"/>
          <w:szCs w:val="22"/>
        </w:rPr>
        <w:t>d</w:t>
      </w:r>
      <w:r>
        <w:rPr>
          <w:i/>
          <w:spacing w:val="-4"/>
          <w:sz w:val="22"/>
          <w:szCs w:val="22"/>
        </w:rPr>
        <w:t>v</w:t>
      </w:r>
      <w:r>
        <w:rPr>
          <w:i/>
          <w:spacing w:val="-2"/>
          <w:sz w:val="22"/>
          <w:szCs w:val="22"/>
        </w:rPr>
        <w:t>a</w:t>
      </w:r>
      <w:r>
        <w:rPr>
          <w:i/>
          <w:spacing w:val="7"/>
          <w:sz w:val="22"/>
          <w:szCs w:val="22"/>
        </w:rPr>
        <w:t>n</w:t>
      </w:r>
      <w:r>
        <w:rPr>
          <w:i/>
          <w:spacing w:val="-4"/>
          <w:sz w:val="22"/>
          <w:szCs w:val="22"/>
        </w:rPr>
        <w:t>c</w:t>
      </w:r>
      <w:r>
        <w:rPr>
          <w:i/>
          <w:sz w:val="22"/>
          <w:szCs w:val="22"/>
        </w:rPr>
        <w:t>e</w:t>
      </w:r>
      <w:r>
        <w:rPr>
          <w:i/>
          <w:spacing w:val="18"/>
          <w:sz w:val="22"/>
          <w:szCs w:val="22"/>
        </w:rPr>
        <w:t xml:space="preserve"> </w:t>
      </w:r>
      <w:r>
        <w:rPr>
          <w:i/>
          <w:spacing w:val="-8"/>
          <w:sz w:val="22"/>
          <w:szCs w:val="22"/>
        </w:rPr>
        <w:t>P</w:t>
      </w:r>
      <w:r>
        <w:rPr>
          <w:i/>
          <w:spacing w:val="7"/>
          <w:sz w:val="22"/>
          <w:szCs w:val="22"/>
        </w:rPr>
        <w:t>a</w:t>
      </w:r>
      <w:r>
        <w:rPr>
          <w:i/>
          <w:spacing w:val="-4"/>
          <w:sz w:val="22"/>
          <w:szCs w:val="22"/>
        </w:rPr>
        <w:t>y</w:t>
      </w:r>
      <w:r>
        <w:rPr>
          <w:i/>
          <w:sz w:val="22"/>
          <w:szCs w:val="22"/>
        </w:rPr>
        <w:t>m</w:t>
      </w:r>
      <w:r>
        <w:rPr>
          <w:i/>
          <w:spacing w:val="1"/>
          <w:sz w:val="22"/>
          <w:szCs w:val="22"/>
        </w:rPr>
        <w:t>e</w:t>
      </w:r>
      <w:r>
        <w:rPr>
          <w:i/>
          <w:spacing w:val="2"/>
          <w:sz w:val="22"/>
          <w:szCs w:val="22"/>
        </w:rPr>
        <w:t>n</w:t>
      </w:r>
      <w:r>
        <w:rPr>
          <w:i/>
          <w:sz w:val="22"/>
          <w:szCs w:val="22"/>
        </w:rPr>
        <w:t>t</w:t>
      </w:r>
      <w:r>
        <w:rPr>
          <w:i/>
          <w:spacing w:val="-21"/>
          <w:sz w:val="22"/>
          <w:szCs w:val="22"/>
        </w:rPr>
        <w:t xml:space="preserve"> 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1"/>
          <w:w w:val="101"/>
          <w:sz w:val="22"/>
          <w:szCs w:val="22"/>
        </w:rPr>
        <w:t>.</w:t>
      </w:r>
      <w:r>
        <w:rPr>
          <w:spacing w:val="-3"/>
          <w:w w:val="101"/>
          <w:sz w:val="22"/>
          <w:szCs w:val="22"/>
        </w:rPr>
        <w:t>.</w:t>
      </w:r>
      <w:r>
        <w:rPr>
          <w:spacing w:val="6"/>
          <w:w w:val="101"/>
          <w:sz w:val="22"/>
          <w:szCs w:val="22"/>
        </w:rPr>
        <w:t>.</w:t>
      </w:r>
      <w:r>
        <w:rPr>
          <w:w w:val="101"/>
          <w:sz w:val="22"/>
          <w:szCs w:val="22"/>
        </w:rPr>
        <w:t xml:space="preserve">. 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2</w:t>
      </w:r>
      <w:r>
        <w:rPr>
          <w:i/>
          <w:w w:val="102"/>
          <w:sz w:val="22"/>
          <w:szCs w:val="22"/>
        </w:rPr>
        <w:t>9</w:t>
      </w:r>
    </w:p>
    <w:p w:rsidR="00D6223C" w:rsidRDefault="002F6E37">
      <w:pPr>
        <w:spacing w:before="1"/>
        <w:ind w:left="486"/>
        <w:rPr>
          <w:sz w:val="22"/>
          <w:szCs w:val="22"/>
        </w:rPr>
      </w:pPr>
      <w:r>
        <w:rPr>
          <w:i/>
          <w:spacing w:val="-2"/>
          <w:sz w:val="22"/>
          <w:szCs w:val="22"/>
        </w:rPr>
        <w:t>6</w:t>
      </w:r>
      <w:r>
        <w:rPr>
          <w:i/>
          <w:sz w:val="22"/>
          <w:szCs w:val="22"/>
        </w:rPr>
        <w:t>.</w:t>
      </w:r>
      <w:r>
        <w:rPr>
          <w:i/>
          <w:spacing w:val="12"/>
          <w:sz w:val="22"/>
          <w:szCs w:val="22"/>
        </w:rPr>
        <w:t xml:space="preserve"> </w:t>
      </w:r>
      <w:r>
        <w:rPr>
          <w:i/>
          <w:spacing w:val="-10"/>
          <w:sz w:val="22"/>
          <w:szCs w:val="22"/>
        </w:rPr>
        <w:t>M</w:t>
      </w:r>
      <w:r>
        <w:rPr>
          <w:i/>
          <w:spacing w:val="2"/>
          <w:sz w:val="22"/>
          <w:szCs w:val="22"/>
        </w:rPr>
        <w:t>a</w:t>
      </w:r>
      <w:r>
        <w:rPr>
          <w:i/>
          <w:spacing w:val="-2"/>
          <w:sz w:val="22"/>
          <w:szCs w:val="22"/>
        </w:rPr>
        <w:t>n</w:t>
      </w:r>
      <w:r>
        <w:rPr>
          <w:i/>
          <w:spacing w:val="2"/>
          <w:sz w:val="22"/>
          <w:szCs w:val="22"/>
        </w:rPr>
        <w:t>u</w:t>
      </w:r>
      <w:r>
        <w:rPr>
          <w:i/>
          <w:spacing w:val="-5"/>
          <w:sz w:val="22"/>
          <w:szCs w:val="22"/>
        </w:rPr>
        <w:t>f</w:t>
      </w:r>
      <w:r>
        <w:rPr>
          <w:i/>
          <w:spacing w:val="2"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c</w:t>
      </w:r>
      <w:r>
        <w:rPr>
          <w:i/>
          <w:spacing w:val="-5"/>
          <w:sz w:val="22"/>
          <w:szCs w:val="22"/>
        </w:rPr>
        <w:t>t</w:t>
      </w:r>
      <w:r>
        <w:rPr>
          <w:i/>
          <w:spacing w:val="7"/>
          <w:sz w:val="22"/>
          <w:szCs w:val="22"/>
        </w:rPr>
        <w:t>u</w:t>
      </w:r>
      <w:r>
        <w:rPr>
          <w:i/>
          <w:spacing w:val="-1"/>
          <w:sz w:val="22"/>
          <w:szCs w:val="22"/>
        </w:rPr>
        <w:t>r</w:t>
      </w:r>
      <w:r>
        <w:rPr>
          <w:i/>
          <w:spacing w:val="-4"/>
          <w:sz w:val="22"/>
          <w:szCs w:val="22"/>
        </w:rPr>
        <w:t>e</w:t>
      </w:r>
      <w:r>
        <w:rPr>
          <w:i/>
          <w:spacing w:val="-6"/>
          <w:sz w:val="22"/>
          <w:szCs w:val="22"/>
        </w:rPr>
        <w:t>r</w:t>
      </w:r>
      <w:r>
        <w:rPr>
          <w:i/>
          <w:spacing w:val="2"/>
          <w:sz w:val="22"/>
          <w:szCs w:val="22"/>
        </w:rPr>
        <w:t>’</w:t>
      </w:r>
      <w:r>
        <w:rPr>
          <w:i/>
          <w:sz w:val="22"/>
          <w:szCs w:val="22"/>
        </w:rPr>
        <w:t>s</w:t>
      </w:r>
      <w:r>
        <w:rPr>
          <w:i/>
          <w:spacing w:val="25"/>
          <w:sz w:val="22"/>
          <w:szCs w:val="22"/>
        </w:rPr>
        <w:t xml:space="preserve"> </w:t>
      </w:r>
      <w:r>
        <w:rPr>
          <w:i/>
          <w:spacing w:val="-3"/>
          <w:sz w:val="22"/>
          <w:szCs w:val="22"/>
        </w:rPr>
        <w:t>A</w:t>
      </w:r>
      <w:r>
        <w:rPr>
          <w:i/>
          <w:spacing w:val="7"/>
          <w:sz w:val="22"/>
          <w:szCs w:val="22"/>
        </w:rPr>
        <w:t>u</w:t>
      </w:r>
      <w:r>
        <w:rPr>
          <w:i/>
          <w:spacing w:val="-5"/>
          <w:sz w:val="22"/>
          <w:szCs w:val="22"/>
        </w:rPr>
        <w:t>t</w:t>
      </w:r>
      <w:r>
        <w:rPr>
          <w:i/>
          <w:spacing w:val="2"/>
          <w:sz w:val="22"/>
          <w:szCs w:val="22"/>
        </w:rPr>
        <w:t>ho</w:t>
      </w:r>
      <w:r>
        <w:rPr>
          <w:i/>
          <w:spacing w:val="-1"/>
          <w:sz w:val="22"/>
          <w:szCs w:val="22"/>
        </w:rPr>
        <w:t>r</w:t>
      </w:r>
      <w:r>
        <w:rPr>
          <w:i/>
          <w:sz w:val="22"/>
          <w:szCs w:val="22"/>
        </w:rPr>
        <w:t>i</w:t>
      </w:r>
      <w:r>
        <w:rPr>
          <w:i/>
          <w:spacing w:val="-1"/>
          <w:sz w:val="22"/>
          <w:szCs w:val="22"/>
        </w:rPr>
        <w:t>z</w:t>
      </w:r>
      <w:r>
        <w:rPr>
          <w:i/>
          <w:spacing w:val="2"/>
          <w:sz w:val="22"/>
          <w:szCs w:val="22"/>
        </w:rPr>
        <w:t>a</w:t>
      </w:r>
      <w:r>
        <w:rPr>
          <w:i/>
          <w:spacing w:val="5"/>
          <w:sz w:val="22"/>
          <w:szCs w:val="22"/>
        </w:rPr>
        <w:t>t</w:t>
      </w:r>
      <w:r>
        <w:rPr>
          <w:i/>
          <w:spacing w:val="-5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o</w:t>
      </w:r>
      <w:r>
        <w:rPr>
          <w:i/>
          <w:sz w:val="22"/>
          <w:szCs w:val="22"/>
        </w:rPr>
        <w:t>n</w:t>
      </w:r>
      <w:r>
        <w:rPr>
          <w:i/>
          <w:spacing w:val="29"/>
          <w:sz w:val="22"/>
          <w:szCs w:val="22"/>
        </w:rPr>
        <w:t xml:space="preserve"> </w:t>
      </w:r>
      <w:r>
        <w:rPr>
          <w:i/>
          <w:spacing w:val="-8"/>
          <w:w w:val="102"/>
          <w:sz w:val="22"/>
          <w:szCs w:val="22"/>
        </w:rPr>
        <w:t>F</w:t>
      </w:r>
      <w:r>
        <w:rPr>
          <w:i/>
          <w:spacing w:val="7"/>
          <w:w w:val="102"/>
          <w:sz w:val="22"/>
          <w:szCs w:val="22"/>
        </w:rPr>
        <w:t>o</w:t>
      </w:r>
      <w:r>
        <w:rPr>
          <w:i/>
          <w:spacing w:val="-1"/>
          <w:w w:val="102"/>
          <w:sz w:val="22"/>
          <w:szCs w:val="22"/>
        </w:rPr>
        <w:t>r</w:t>
      </w:r>
      <w:r>
        <w:rPr>
          <w:i/>
          <w:spacing w:val="-4"/>
          <w:w w:val="102"/>
          <w:sz w:val="22"/>
          <w:szCs w:val="22"/>
        </w:rPr>
        <w:t>m</w:t>
      </w:r>
      <w:r>
        <w:rPr>
          <w:spacing w:val="1"/>
          <w:w w:val="102"/>
          <w:sz w:val="22"/>
          <w:szCs w:val="22"/>
        </w:rPr>
        <w:t>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...</w:t>
      </w:r>
      <w:r>
        <w:rPr>
          <w:spacing w:val="-3"/>
          <w:w w:val="102"/>
          <w:sz w:val="22"/>
          <w:szCs w:val="22"/>
        </w:rPr>
        <w:t>..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1"/>
          <w:w w:val="102"/>
          <w:sz w:val="22"/>
          <w:szCs w:val="22"/>
        </w:rPr>
        <w:t>.</w:t>
      </w:r>
      <w:r>
        <w:rPr>
          <w:spacing w:val="-3"/>
          <w:w w:val="102"/>
          <w:sz w:val="22"/>
          <w:szCs w:val="22"/>
        </w:rPr>
        <w:t>.</w:t>
      </w:r>
      <w:r>
        <w:rPr>
          <w:spacing w:val="6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. </w:t>
      </w:r>
      <w:r>
        <w:rPr>
          <w:spacing w:val="16"/>
          <w:w w:val="102"/>
          <w:sz w:val="22"/>
          <w:szCs w:val="22"/>
        </w:rPr>
        <w:t xml:space="preserve"> </w:t>
      </w:r>
      <w:r>
        <w:rPr>
          <w:i/>
          <w:spacing w:val="2"/>
          <w:w w:val="102"/>
          <w:sz w:val="22"/>
          <w:szCs w:val="22"/>
        </w:rPr>
        <w:t>3</w:t>
      </w:r>
      <w:r>
        <w:rPr>
          <w:i/>
          <w:w w:val="102"/>
          <w:sz w:val="22"/>
          <w:szCs w:val="22"/>
        </w:rPr>
        <w:t>0</w:t>
      </w:r>
    </w:p>
    <w:p w:rsidR="00D6223C" w:rsidRDefault="00D6223C">
      <w:pPr>
        <w:spacing w:before="9" w:line="100" w:lineRule="exact"/>
        <w:rPr>
          <w:sz w:val="10"/>
          <w:szCs w:val="10"/>
        </w:rPr>
      </w:pPr>
    </w:p>
    <w:p w:rsidR="00D6223C" w:rsidRDefault="00D6223C">
      <w:pPr>
        <w:spacing w:line="200" w:lineRule="exact"/>
      </w:pPr>
    </w:p>
    <w:p w:rsidR="00D6223C" w:rsidRDefault="002F6E37">
      <w:pPr>
        <w:spacing w:line="300" w:lineRule="auto"/>
        <w:ind w:left="203" w:right="834"/>
        <w:rPr>
          <w:b/>
          <w:i/>
          <w:sz w:val="22"/>
          <w:szCs w:val="22"/>
        </w:rPr>
      </w:pPr>
      <w:r>
        <w:rPr>
          <w:b/>
          <w:i/>
          <w:spacing w:val="4"/>
          <w:w w:val="94"/>
          <w:sz w:val="22"/>
          <w:szCs w:val="22"/>
        </w:rPr>
        <w:t>S</w:t>
      </w:r>
      <w:r>
        <w:rPr>
          <w:b/>
          <w:i/>
          <w:spacing w:val="5"/>
          <w:w w:val="94"/>
          <w:sz w:val="22"/>
          <w:szCs w:val="22"/>
        </w:rPr>
        <w:t>EC</w:t>
      </w:r>
      <w:r>
        <w:rPr>
          <w:b/>
          <w:i/>
          <w:spacing w:val="-2"/>
          <w:w w:val="94"/>
          <w:sz w:val="22"/>
          <w:szCs w:val="22"/>
        </w:rPr>
        <w:t>T</w:t>
      </w:r>
      <w:r>
        <w:rPr>
          <w:b/>
          <w:i/>
          <w:spacing w:val="5"/>
          <w:w w:val="94"/>
          <w:sz w:val="22"/>
          <w:szCs w:val="22"/>
        </w:rPr>
        <w:t>I</w:t>
      </w:r>
      <w:r>
        <w:rPr>
          <w:b/>
          <w:i/>
          <w:spacing w:val="3"/>
          <w:w w:val="94"/>
          <w:sz w:val="22"/>
          <w:szCs w:val="22"/>
        </w:rPr>
        <w:t>O</w:t>
      </w:r>
      <w:r>
        <w:rPr>
          <w:b/>
          <w:i/>
          <w:w w:val="94"/>
          <w:sz w:val="22"/>
          <w:szCs w:val="22"/>
        </w:rPr>
        <w:t>N</w:t>
      </w:r>
      <w:r>
        <w:rPr>
          <w:b/>
          <w:i/>
          <w:spacing w:val="6"/>
          <w:w w:val="94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V</w:t>
      </w:r>
      <w:r>
        <w:rPr>
          <w:b/>
          <w:i/>
          <w:spacing w:val="1"/>
          <w:sz w:val="22"/>
          <w:szCs w:val="22"/>
        </w:rPr>
        <w:t>II</w:t>
      </w:r>
      <w:r>
        <w:rPr>
          <w:b/>
          <w:i/>
          <w:sz w:val="22"/>
          <w:szCs w:val="22"/>
        </w:rPr>
        <w:t>.</w:t>
      </w:r>
      <w:r>
        <w:rPr>
          <w:b/>
          <w:i/>
          <w:spacing w:val="-14"/>
          <w:sz w:val="22"/>
          <w:szCs w:val="22"/>
        </w:rPr>
        <w:t xml:space="preserve"> </w:t>
      </w:r>
      <w:r>
        <w:rPr>
          <w:b/>
          <w:i/>
          <w:w w:val="94"/>
          <w:sz w:val="22"/>
          <w:szCs w:val="22"/>
        </w:rPr>
        <w:t>E</w:t>
      </w:r>
      <w:r>
        <w:rPr>
          <w:b/>
          <w:i/>
          <w:spacing w:val="2"/>
          <w:w w:val="94"/>
          <w:sz w:val="22"/>
          <w:szCs w:val="22"/>
        </w:rPr>
        <w:t>L</w:t>
      </w:r>
      <w:r>
        <w:rPr>
          <w:b/>
          <w:i/>
          <w:spacing w:val="5"/>
          <w:w w:val="94"/>
          <w:sz w:val="22"/>
          <w:szCs w:val="22"/>
        </w:rPr>
        <w:t>I</w:t>
      </w:r>
      <w:r>
        <w:rPr>
          <w:b/>
          <w:i/>
          <w:spacing w:val="-1"/>
          <w:w w:val="94"/>
          <w:sz w:val="22"/>
          <w:szCs w:val="22"/>
        </w:rPr>
        <w:t>G</w:t>
      </w:r>
      <w:r>
        <w:rPr>
          <w:b/>
          <w:i/>
          <w:spacing w:val="5"/>
          <w:w w:val="94"/>
          <w:sz w:val="22"/>
          <w:szCs w:val="22"/>
        </w:rPr>
        <w:t>IB</w:t>
      </w:r>
      <w:r>
        <w:rPr>
          <w:b/>
          <w:i/>
          <w:spacing w:val="1"/>
          <w:w w:val="94"/>
          <w:sz w:val="22"/>
          <w:szCs w:val="22"/>
        </w:rPr>
        <w:t>I</w:t>
      </w:r>
      <w:r>
        <w:rPr>
          <w:b/>
          <w:i/>
          <w:spacing w:val="2"/>
          <w:w w:val="94"/>
          <w:sz w:val="22"/>
          <w:szCs w:val="22"/>
        </w:rPr>
        <w:t>L</w:t>
      </w:r>
      <w:r>
        <w:rPr>
          <w:b/>
          <w:i/>
          <w:spacing w:val="5"/>
          <w:w w:val="94"/>
          <w:sz w:val="22"/>
          <w:szCs w:val="22"/>
        </w:rPr>
        <w:t>I</w:t>
      </w:r>
      <w:r>
        <w:rPr>
          <w:b/>
          <w:i/>
          <w:spacing w:val="2"/>
          <w:w w:val="94"/>
          <w:sz w:val="22"/>
          <w:szCs w:val="22"/>
        </w:rPr>
        <w:t>T</w:t>
      </w:r>
      <w:r>
        <w:rPr>
          <w:b/>
          <w:i/>
          <w:w w:val="94"/>
          <w:sz w:val="22"/>
          <w:szCs w:val="22"/>
        </w:rPr>
        <w:t>Y</w:t>
      </w:r>
      <w:r>
        <w:rPr>
          <w:b/>
          <w:i/>
          <w:spacing w:val="10"/>
          <w:w w:val="94"/>
          <w:sz w:val="22"/>
          <w:szCs w:val="22"/>
        </w:rPr>
        <w:t xml:space="preserve"> </w:t>
      </w:r>
      <w:r>
        <w:rPr>
          <w:b/>
          <w:i/>
          <w:spacing w:val="5"/>
          <w:w w:val="94"/>
          <w:sz w:val="22"/>
          <w:szCs w:val="22"/>
        </w:rPr>
        <w:t>F</w:t>
      </w:r>
      <w:r>
        <w:rPr>
          <w:b/>
          <w:i/>
          <w:spacing w:val="3"/>
          <w:w w:val="94"/>
          <w:sz w:val="22"/>
          <w:szCs w:val="22"/>
        </w:rPr>
        <w:t>O</w:t>
      </w:r>
      <w:r>
        <w:rPr>
          <w:b/>
          <w:i/>
          <w:w w:val="94"/>
          <w:sz w:val="22"/>
          <w:szCs w:val="22"/>
        </w:rPr>
        <w:t>R</w:t>
      </w:r>
      <w:r>
        <w:rPr>
          <w:b/>
          <w:i/>
          <w:spacing w:val="7"/>
          <w:w w:val="94"/>
          <w:sz w:val="22"/>
          <w:szCs w:val="22"/>
        </w:rPr>
        <w:t xml:space="preserve"> </w:t>
      </w:r>
      <w:r>
        <w:rPr>
          <w:b/>
          <w:i/>
          <w:spacing w:val="7"/>
          <w:sz w:val="22"/>
          <w:szCs w:val="22"/>
        </w:rPr>
        <w:t>T</w:t>
      </w:r>
      <w:r>
        <w:rPr>
          <w:b/>
          <w:i/>
          <w:spacing w:val="-3"/>
          <w:sz w:val="22"/>
          <w:szCs w:val="22"/>
        </w:rPr>
        <w:t>H</w:t>
      </w:r>
      <w:r>
        <w:rPr>
          <w:b/>
          <w:i/>
          <w:sz w:val="22"/>
          <w:szCs w:val="22"/>
        </w:rPr>
        <w:t>E</w:t>
      </w:r>
      <w:r>
        <w:rPr>
          <w:b/>
          <w:i/>
          <w:spacing w:val="-19"/>
          <w:sz w:val="22"/>
          <w:szCs w:val="22"/>
        </w:rPr>
        <w:t xml:space="preserve"> </w:t>
      </w:r>
      <w:r>
        <w:rPr>
          <w:b/>
          <w:i/>
          <w:spacing w:val="2"/>
          <w:w w:val="94"/>
          <w:sz w:val="22"/>
          <w:szCs w:val="22"/>
        </w:rPr>
        <w:t>P</w:t>
      </w:r>
      <w:r>
        <w:rPr>
          <w:b/>
          <w:i/>
          <w:spacing w:val="5"/>
          <w:w w:val="94"/>
          <w:sz w:val="22"/>
          <w:szCs w:val="22"/>
        </w:rPr>
        <w:t>R</w:t>
      </w:r>
      <w:r>
        <w:rPr>
          <w:b/>
          <w:i/>
          <w:spacing w:val="-1"/>
          <w:w w:val="94"/>
          <w:sz w:val="22"/>
          <w:szCs w:val="22"/>
        </w:rPr>
        <w:t>O</w:t>
      </w:r>
      <w:r>
        <w:rPr>
          <w:b/>
          <w:i/>
          <w:spacing w:val="5"/>
          <w:w w:val="94"/>
          <w:sz w:val="22"/>
          <w:szCs w:val="22"/>
        </w:rPr>
        <w:t>V</w:t>
      </w:r>
      <w:r>
        <w:rPr>
          <w:b/>
          <w:i/>
          <w:spacing w:val="1"/>
          <w:w w:val="94"/>
          <w:sz w:val="22"/>
          <w:szCs w:val="22"/>
        </w:rPr>
        <w:t>I</w:t>
      </w:r>
      <w:r>
        <w:rPr>
          <w:b/>
          <w:i/>
          <w:spacing w:val="4"/>
          <w:w w:val="94"/>
          <w:sz w:val="22"/>
          <w:szCs w:val="22"/>
        </w:rPr>
        <w:t>S</w:t>
      </w:r>
      <w:r>
        <w:rPr>
          <w:b/>
          <w:i/>
          <w:spacing w:val="1"/>
          <w:w w:val="94"/>
          <w:sz w:val="22"/>
          <w:szCs w:val="22"/>
        </w:rPr>
        <w:t>I</w:t>
      </w:r>
      <w:r>
        <w:rPr>
          <w:b/>
          <w:i/>
          <w:spacing w:val="3"/>
          <w:w w:val="94"/>
          <w:sz w:val="22"/>
          <w:szCs w:val="22"/>
        </w:rPr>
        <w:t>O</w:t>
      </w:r>
      <w:r>
        <w:rPr>
          <w:b/>
          <w:i/>
          <w:w w:val="94"/>
          <w:sz w:val="22"/>
          <w:szCs w:val="22"/>
        </w:rPr>
        <w:t>N</w:t>
      </w:r>
      <w:r>
        <w:rPr>
          <w:b/>
          <w:i/>
          <w:spacing w:val="10"/>
          <w:w w:val="94"/>
          <w:sz w:val="22"/>
          <w:szCs w:val="22"/>
        </w:rPr>
        <w:t xml:space="preserve"> </w:t>
      </w:r>
      <w:r>
        <w:rPr>
          <w:b/>
          <w:i/>
          <w:spacing w:val="3"/>
          <w:sz w:val="22"/>
          <w:szCs w:val="22"/>
        </w:rPr>
        <w:t>O</w:t>
      </w:r>
      <w:r>
        <w:rPr>
          <w:b/>
          <w:i/>
          <w:sz w:val="22"/>
          <w:szCs w:val="22"/>
        </w:rPr>
        <w:t>F</w:t>
      </w:r>
      <w:r>
        <w:rPr>
          <w:b/>
          <w:i/>
          <w:spacing w:val="-15"/>
          <w:sz w:val="22"/>
          <w:szCs w:val="22"/>
        </w:rPr>
        <w:t xml:space="preserve"> </w:t>
      </w:r>
      <w:r>
        <w:rPr>
          <w:b/>
          <w:i/>
          <w:spacing w:val="3"/>
          <w:w w:val="94"/>
          <w:sz w:val="22"/>
          <w:szCs w:val="22"/>
        </w:rPr>
        <w:t>GOOD</w:t>
      </w:r>
      <w:r>
        <w:rPr>
          <w:b/>
          <w:i/>
          <w:w w:val="94"/>
          <w:sz w:val="22"/>
          <w:szCs w:val="22"/>
        </w:rPr>
        <w:t>S,</w:t>
      </w:r>
      <w:r>
        <w:rPr>
          <w:b/>
          <w:i/>
          <w:spacing w:val="13"/>
          <w:w w:val="94"/>
          <w:sz w:val="22"/>
          <w:szCs w:val="22"/>
        </w:rPr>
        <w:t xml:space="preserve"> </w:t>
      </w:r>
      <w:r>
        <w:rPr>
          <w:b/>
          <w:i/>
          <w:spacing w:val="2"/>
          <w:w w:val="94"/>
          <w:sz w:val="22"/>
          <w:szCs w:val="22"/>
        </w:rPr>
        <w:t>W</w:t>
      </w:r>
      <w:r>
        <w:rPr>
          <w:b/>
          <w:i/>
          <w:spacing w:val="-1"/>
          <w:w w:val="94"/>
          <w:sz w:val="22"/>
          <w:szCs w:val="22"/>
        </w:rPr>
        <w:t>O</w:t>
      </w:r>
      <w:r>
        <w:rPr>
          <w:b/>
          <w:i/>
          <w:spacing w:val="5"/>
          <w:w w:val="94"/>
          <w:sz w:val="22"/>
          <w:szCs w:val="22"/>
        </w:rPr>
        <w:t>R</w:t>
      </w:r>
      <w:r>
        <w:rPr>
          <w:b/>
          <w:i/>
          <w:w w:val="94"/>
          <w:sz w:val="22"/>
          <w:szCs w:val="22"/>
        </w:rPr>
        <w:t>K</w:t>
      </w:r>
      <w:r>
        <w:rPr>
          <w:b/>
          <w:i/>
          <w:spacing w:val="4"/>
          <w:w w:val="94"/>
          <w:sz w:val="22"/>
          <w:szCs w:val="22"/>
        </w:rPr>
        <w:t>S</w:t>
      </w:r>
      <w:r>
        <w:rPr>
          <w:b/>
          <w:i/>
          <w:w w:val="94"/>
          <w:sz w:val="22"/>
          <w:szCs w:val="22"/>
        </w:rPr>
        <w:t>,</w:t>
      </w:r>
      <w:r>
        <w:rPr>
          <w:b/>
          <w:i/>
          <w:spacing w:val="8"/>
          <w:w w:val="94"/>
          <w:sz w:val="22"/>
          <w:szCs w:val="22"/>
        </w:rPr>
        <w:t xml:space="preserve"> </w:t>
      </w:r>
      <w:r>
        <w:rPr>
          <w:b/>
          <w:i/>
          <w:spacing w:val="5"/>
          <w:sz w:val="22"/>
          <w:szCs w:val="22"/>
        </w:rPr>
        <w:t>A</w:t>
      </w:r>
      <w:r>
        <w:rPr>
          <w:b/>
          <w:i/>
          <w:spacing w:val="3"/>
          <w:sz w:val="22"/>
          <w:szCs w:val="22"/>
        </w:rPr>
        <w:t>N</w:t>
      </w:r>
      <w:r>
        <w:rPr>
          <w:b/>
          <w:i/>
          <w:sz w:val="22"/>
          <w:szCs w:val="22"/>
        </w:rPr>
        <w:t>D</w:t>
      </w:r>
      <w:r>
        <w:rPr>
          <w:b/>
          <w:i/>
          <w:spacing w:val="-22"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</w:t>
      </w:r>
      <w:r>
        <w:rPr>
          <w:b/>
          <w:i/>
          <w:spacing w:val="5"/>
          <w:sz w:val="22"/>
          <w:szCs w:val="22"/>
        </w:rPr>
        <w:t>E</w:t>
      </w:r>
      <w:r>
        <w:rPr>
          <w:b/>
          <w:i/>
          <w:sz w:val="22"/>
          <w:szCs w:val="22"/>
        </w:rPr>
        <w:t>RV</w:t>
      </w:r>
      <w:r>
        <w:rPr>
          <w:b/>
          <w:i/>
          <w:spacing w:val="5"/>
          <w:sz w:val="22"/>
          <w:szCs w:val="22"/>
        </w:rPr>
        <w:t>I</w:t>
      </w:r>
      <w:r>
        <w:rPr>
          <w:b/>
          <w:i/>
          <w:sz w:val="22"/>
          <w:szCs w:val="22"/>
        </w:rPr>
        <w:t>C</w:t>
      </w:r>
      <w:r>
        <w:rPr>
          <w:b/>
          <w:i/>
          <w:spacing w:val="5"/>
          <w:sz w:val="22"/>
          <w:szCs w:val="22"/>
        </w:rPr>
        <w:t>E</w:t>
      </w:r>
      <w:r>
        <w:rPr>
          <w:b/>
          <w:i/>
          <w:sz w:val="22"/>
          <w:szCs w:val="22"/>
        </w:rPr>
        <w:t xml:space="preserve">S </w:t>
      </w:r>
      <w:r>
        <w:rPr>
          <w:b/>
          <w:i/>
          <w:spacing w:val="5"/>
          <w:sz w:val="22"/>
          <w:szCs w:val="22"/>
        </w:rPr>
        <w:t>I</w:t>
      </w:r>
      <w:r>
        <w:rPr>
          <w:b/>
          <w:i/>
          <w:sz w:val="22"/>
          <w:szCs w:val="22"/>
        </w:rPr>
        <w:t>N</w:t>
      </w:r>
      <w:r>
        <w:rPr>
          <w:b/>
          <w:i/>
          <w:spacing w:val="-14"/>
          <w:sz w:val="22"/>
          <w:szCs w:val="22"/>
        </w:rPr>
        <w:t xml:space="preserve"> </w:t>
      </w:r>
      <w:r>
        <w:rPr>
          <w:b/>
          <w:i/>
          <w:spacing w:val="5"/>
          <w:w w:val="94"/>
          <w:sz w:val="22"/>
          <w:szCs w:val="22"/>
        </w:rPr>
        <w:t>BA</w:t>
      </w:r>
      <w:r>
        <w:rPr>
          <w:b/>
          <w:i/>
          <w:spacing w:val="3"/>
          <w:w w:val="94"/>
          <w:sz w:val="22"/>
          <w:szCs w:val="22"/>
        </w:rPr>
        <w:t>N</w:t>
      </w:r>
      <w:r>
        <w:rPr>
          <w:b/>
          <w:i/>
          <w:spacing w:val="5"/>
          <w:w w:val="94"/>
          <w:sz w:val="22"/>
          <w:szCs w:val="22"/>
        </w:rPr>
        <w:t>K</w:t>
      </w:r>
      <w:r>
        <w:rPr>
          <w:b/>
          <w:i/>
          <w:spacing w:val="-2"/>
          <w:w w:val="94"/>
          <w:sz w:val="22"/>
          <w:szCs w:val="22"/>
        </w:rPr>
        <w:t>-</w:t>
      </w:r>
      <w:r>
        <w:rPr>
          <w:b/>
          <w:i/>
          <w:spacing w:val="5"/>
          <w:w w:val="94"/>
          <w:sz w:val="22"/>
          <w:szCs w:val="22"/>
        </w:rPr>
        <w:t>FI</w:t>
      </w:r>
      <w:r>
        <w:rPr>
          <w:b/>
          <w:i/>
          <w:spacing w:val="3"/>
          <w:w w:val="94"/>
          <w:sz w:val="22"/>
          <w:szCs w:val="22"/>
        </w:rPr>
        <w:t>N</w:t>
      </w:r>
      <w:r>
        <w:rPr>
          <w:b/>
          <w:i/>
          <w:spacing w:val="5"/>
          <w:w w:val="94"/>
          <w:sz w:val="22"/>
          <w:szCs w:val="22"/>
        </w:rPr>
        <w:t>A</w:t>
      </w:r>
      <w:r>
        <w:rPr>
          <w:b/>
          <w:i/>
          <w:spacing w:val="3"/>
          <w:w w:val="94"/>
          <w:sz w:val="22"/>
          <w:szCs w:val="22"/>
        </w:rPr>
        <w:t>N</w:t>
      </w:r>
      <w:r>
        <w:rPr>
          <w:b/>
          <w:i/>
          <w:w w:val="94"/>
          <w:sz w:val="22"/>
          <w:szCs w:val="22"/>
        </w:rPr>
        <w:t>C</w:t>
      </w:r>
      <w:r>
        <w:rPr>
          <w:b/>
          <w:i/>
          <w:spacing w:val="5"/>
          <w:w w:val="94"/>
          <w:sz w:val="22"/>
          <w:szCs w:val="22"/>
        </w:rPr>
        <w:t>E</w:t>
      </w:r>
      <w:r>
        <w:rPr>
          <w:b/>
          <w:i/>
          <w:w w:val="94"/>
          <w:sz w:val="22"/>
          <w:szCs w:val="22"/>
        </w:rPr>
        <w:t>D</w:t>
      </w:r>
      <w:r>
        <w:rPr>
          <w:b/>
          <w:i/>
          <w:spacing w:val="8"/>
          <w:w w:val="94"/>
          <w:sz w:val="22"/>
          <w:szCs w:val="22"/>
        </w:rPr>
        <w:t xml:space="preserve"> </w:t>
      </w:r>
      <w:r>
        <w:rPr>
          <w:b/>
          <w:i/>
          <w:spacing w:val="7"/>
          <w:sz w:val="22"/>
          <w:szCs w:val="22"/>
        </w:rPr>
        <w:t>P</w:t>
      </w:r>
      <w:r>
        <w:rPr>
          <w:b/>
          <w:i/>
          <w:spacing w:val="5"/>
          <w:sz w:val="22"/>
          <w:szCs w:val="22"/>
        </w:rPr>
        <w:t>R</w:t>
      </w:r>
      <w:r>
        <w:rPr>
          <w:b/>
          <w:i/>
          <w:spacing w:val="3"/>
          <w:sz w:val="22"/>
          <w:szCs w:val="22"/>
        </w:rPr>
        <w:t>O</w:t>
      </w:r>
      <w:r>
        <w:rPr>
          <w:b/>
          <w:i/>
          <w:spacing w:val="5"/>
          <w:sz w:val="22"/>
          <w:szCs w:val="22"/>
        </w:rPr>
        <w:t>C</w:t>
      </w:r>
      <w:r>
        <w:rPr>
          <w:b/>
          <w:i/>
          <w:spacing w:val="3"/>
          <w:sz w:val="22"/>
          <w:szCs w:val="22"/>
        </w:rPr>
        <w:t>U</w:t>
      </w:r>
      <w:r>
        <w:rPr>
          <w:b/>
          <w:i/>
          <w:sz w:val="22"/>
          <w:szCs w:val="22"/>
        </w:rPr>
        <w:t>R</w:t>
      </w:r>
      <w:r>
        <w:rPr>
          <w:b/>
          <w:i/>
          <w:spacing w:val="5"/>
          <w:sz w:val="22"/>
          <w:szCs w:val="22"/>
        </w:rPr>
        <w:t>E</w:t>
      </w:r>
      <w:r>
        <w:rPr>
          <w:b/>
          <w:i/>
          <w:spacing w:val="2"/>
          <w:sz w:val="22"/>
          <w:szCs w:val="22"/>
        </w:rPr>
        <w:t>M</w:t>
      </w:r>
      <w:r>
        <w:rPr>
          <w:b/>
          <w:i/>
          <w:spacing w:val="5"/>
          <w:sz w:val="22"/>
          <w:szCs w:val="22"/>
        </w:rPr>
        <w:t>E</w:t>
      </w:r>
      <w:r>
        <w:rPr>
          <w:b/>
          <w:i/>
          <w:spacing w:val="3"/>
          <w:sz w:val="22"/>
          <w:szCs w:val="22"/>
        </w:rPr>
        <w:t>N</w:t>
      </w:r>
      <w:r>
        <w:rPr>
          <w:b/>
          <w:i/>
          <w:sz w:val="22"/>
          <w:szCs w:val="22"/>
        </w:rPr>
        <w:t>T</w:t>
      </w: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 w:rsidP="008C7B39">
      <w:pPr>
        <w:spacing w:before="85" w:line="247" w:lineRule="auto"/>
        <w:ind w:left="1372" w:right="717" w:firstLine="1354"/>
        <w:jc w:val="both"/>
      </w:pPr>
      <w:r>
        <w:rPr>
          <w:spacing w:val="-2"/>
        </w:rPr>
        <w:lastRenderedPageBreak/>
        <w:t>T</w:t>
      </w:r>
      <w:r>
        <w:rPr>
          <w:spacing w:val="2"/>
        </w:rPr>
        <w:t>h</w:t>
      </w:r>
      <w:r>
        <w:t>e</w:t>
      </w:r>
      <w:r>
        <w:rPr>
          <w:spacing w:val="16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42"/>
        </w:rPr>
        <w:t xml:space="preserve"> </w:t>
      </w:r>
      <w:r>
        <w:rPr>
          <w:spacing w:val="1"/>
        </w:rPr>
        <w:t>C</w:t>
      </w:r>
      <w:r>
        <w:rPr>
          <w:spacing w:val="2"/>
        </w:rPr>
        <w:t>om</w:t>
      </w:r>
      <w:r>
        <w:rPr>
          <w:spacing w:val="-7"/>
        </w:rPr>
        <w:t>m</w:t>
      </w:r>
      <w:r>
        <w:rPr>
          <w:spacing w:val="5"/>
        </w:rPr>
        <w:t>i</w:t>
      </w:r>
      <w:r>
        <w:t>tt</w:t>
      </w:r>
      <w:r>
        <w:rPr>
          <w:spacing w:val="-1"/>
        </w:rPr>
        <w:t>e</w:t>
      </w:r>
      <w:r>
        <w:t>e</w:t>
      </w:r>
      <w:r>
        <w:rPr>
          <w:spacing w:val="4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4"/>
        </w:rPr>
        <w:t>G</w:t>
      </w:r>
      <w:r>
        <w:rPr>
          <w:spacing w:val="-3"/>
        </w:rP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-3"/>
        </w:rPr>
        <w:t>nm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41"/>
        </w:rPr>
        <w:t xml:space="preserve"> </w:t>
      </w:r>
      <w:r>
        <w:rPr>
          <w:spacing w:val="-1"/>
        </w:rPr>
        <w:t xml:space="preserve">Boys </w:t>
      </w:r>
      <w:r>
        <w:rPr>
          <w:spacing w:val="24"/>
        </w:rPr>
        <w:t xml:space="preserve"> </w:t>
      </w:r>
      <w:r>
        <w:rPr>
          <w:spacing w:val="-1"/>
        </w:rPr>
        <w:t>H</w:t>
      </w:r>
      <w:r>
        <w:rPr>
          <w:spacing w:val="5"/>
        </w:rPr>
        <w:t>i</w:t>
      </w:r>
      <w:r>
        <w:rPr>
          <w:spacing w:val="-3"/>
        </w:rPr>
        <w:t>g</w:t>
      </w:r>
      <w:r>
        <w:t>h</w:t>
      </w:r>
      <w:r>
        <w:rPr>
          <w:spacing w:val="20"/>
        </w:rPr>
        <w:t xml:space="preserve"> </w:t>
      </w:r>
      <w:r>
        <w:rPr>
          <w:spacing w:val="5"/>
        </w:rP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3"/>
        </w:rPr>
        <w:t>o</w:t>
      </w:r>
      <w:r>
        <w:rPr>
          <w:spacing w:val="-7"/>
        </w:rPr>
        <w:t>o</w:t>
      </w:r>
      <w:r>
        <w:t xml:space="preserve">l   </w:t>
      </w:r>
      <w:proofErr w:type="spellStart"/>
      <w:r w:rsidR="001466EF">
        <w:t>Kadhan</w:t>
      </w:r>
      <w:proofErr w:type="spellEnd"/>
      <w:r>
        <w:rPr>
          <w:w w:val="103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0"/>
        </w:rPr>
        <w:t>c</w:t>
      </w:r>
      <w:r>
        <w:t xml:space="preserve">t </w:t>
      </w:r>
      <w:r>
        <w:rPr>
          <w:spacing w:val="8"/>
        </w:rPr>
        <w:t xml:space="preserve"> </w:t>
      </w:r>
      <w:r>
        <w:rPr>
          <w:spacing w:val="5"/>
        </w:rPr>
        <w:t>Badin</w:t>
      </w:r>
      <w:r>
        <w:t xml:space="preserve"> i</w:t>
      </w:r>
      <w:r>
        <w:rPr>
          <w:spacing w:val="-3"/>
        </w:rPr>
        <w:t>nv</w:t>
      </w:r>
      <w:r>
        <w:t>i</w:t>
      </w:r>
      <w:r>
        <w:rPr>
          <w:spacing w:val="5"/>
        </w:rPr>
        <w:t>t</w:t>
      </w:r>
      <w:r>
        <w:rPr>
          <w:spacing w:val="-5"/>
        </w:rPr>
        <w:t>e</w:t>
      </w:r>
      <w:r>
        <w:t xml:space="preserve">s 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-5"/>
        </w:rPr>
        <w:t>ea</w:t>
      </w:r>
      <w:r>
        <w:rPr>
          <w:spacing w:val="10"/>
        </w:rPr>
        <w:t>l</w:t>
      </w:r>
      <w:r>
        <w:rPr>
          <w:spacing w:val="-5"/>
        </w:rPr>
        <w:t>e</w:t>
      </w:r>
      <w:r>
        <w:t xml:space="preserve">d </w:t>
      </w:r>
      <w:r>
        <w:rPr>
          <w:spacing w:val="2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3"/>
        </w:rPr>
        <w:t>r</w:t>
      </w:r>
      <w:r>
        <w:t xml:space="preserve">s 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t xml:space="preserve">r  </w:t>
      </w:r>
      <w:r>
        <w:rPr>
          <w:spacing w:val="-3"/>
        </w:rPr>
        <w:t>u</w:t>
      </w:r>
      <w:r>
        <w:t>tili</w:t>
      </w:r>
      <w:r>
        <w:rPr>
          <w:spacing w:val="-1"/>
        </w:rPr>
        <w:t>za</w:t>
      </w:r>
      <w:r>
        <w:t>ti</w:t>
      </w:r>
      <w:r>
        <w:rPr>
          <w:spacing w:val="2"/>
        </w:rPr>
        <w:t>o</w:t>
      </w:r>
      <w:r>
        <w:t xml:space="preserve">n 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8"/>
        </w:rPr>
        <w:t xml:space="preserve"> </w:t>
      </w:r>
      <w:r w:rsidR="001466EF">
        <w:rPr>
          <w:spacing w:val="5"/>
        </w:rPr>
        <w:t>One time grant (Campus)</w:t>
      </w:r>
      <w:r>
        <w:rPr>
          <w:spacing w:val="20"/>
        </w:rPr>
        <w:t xml:space="preserve"> </w:t>
      </w:r>
      <w:r>
        <w:rPr>
          <w:spacing w:val="2"/>
        </w:rPr>
        <w:t>20</w:t>
      </w:r>
      <w:r>
        <w:rPr>
          <w:spacing w:val="-3"/>
        </w:rPr>
        <w:t>1</w:t>
      </w:r>
      <w:r>
        <w:rPr>
          <w:spacing w:val="3"/>
        </w:rPr>
        <w:t>5</w:t>
      </w:r>
      <w:r>
        <w:rPr>
          <w:spacing w:val="-2"/>
        </w:rPr>
        <w:t>-</w:t>
      </w:r>
      <w:r>
        <w:rPr>
          <w:spacing w:val="-3"/>
        </w:rPr>
        <w:t>2</w:t>
      </w:r>
      <w:r>
        <w:rPr>
          <w:spacing w:val="2"/>
        </w:rPr>
        <w:t>01</w:t>
      </w:r>
      <w:r>
        <w:rPr>
          <w:spacing w:val="-3"/>
        </w:rPr>
        <w:t>6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rPr>
          <w:spacing w:val="-10"/>
        </w:rPr>
        <w:t>e</w:t>
      </w:r>
      <w:r>
        <w:t>r</w:t>
      </w:r>
      <w:r>
        <w:rPr>
          <w:spacing w:val="14"/>
        </w:rPr>
        <w:t xml:space="preserve"> </w:t>
      </w:r>
      <w:r>
        <w:rPr>
          <w:spacing w:val="1"/>
        </w:rPr>
        <w:t>s</w:t>
      </w:r>
      <w:r>
        <w:t>i</w:t>
      </w:r>
      <w:r>
        <w:rPr>
          <w:spacing w:val="-3"/>
        </w:rPr>
        <w:t>n</w:t>
      </w:r>
      <w:r>
        <w:rPr>
          <w:spacing w:val="-7"/>
        </w:rPr>
        <w:t>g</w:t>
      </w:r>
      <w:r>
        <w:rPr>
          <w:spacing w:val="5"/>
        </w:rPr>
        <w:t>l</w:t>
      </w:r>
      <w:r>
        <w:t>e</w:t>
      </w:r>
      <w:r>
        <w:rPr>
          <w:spacing w:val="16"/>
        </w:rPr>
        <w:t xml:space="preserve"> </w:t>
      </w:r>
      <w:r>
        <w:rPr>
          <w:spacing w:val="-4"/>
        </w:rPr>
        <w:t>s</w:t>
      </w:r>
      <w:r>
        <w:rPr>
          <w:spacing w:val="5"/>
        </w:rPr>
        <w:t>t</w:t>
      </w:r>
      <w:r>
        <w:rPr>
          <w:spacing w:val="-1"/>
        </w:rPr>
        <w:t>a</w:t>
      </w:r>
      <w:r>
        <w:rPr>
          <w:spacing w:val="2"/>
        </w:rPr>
        <w:t>g</w:t>
      </w:r>
      <w:r>
        <w:t>e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w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v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7"/>
        </w:rPr>
        <w:t>p</w:t>
      </w:r>
      <w:r>
        <w:t>e</w:t>
      </w:r>
      <w:r>
        <w:rPr>
          <w:spacing w:val="19"/>
        </w:rPr>
        <w:t xml:space="preserve"> 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3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rocedure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8"/>
        </w:rPr>
        <w:t xml:space="preserve"> </w:t>
      </w:r>
      <w:r>
        <w:rPr>
          <w:spacing w:val="2"/>
          <w:w w:val="103"/>
        </w:rPr>
        <w:t>u</w:t>
      </w:r>
      <w:r>
        <w:rPr>
          <w:spacing w:val="-3"/>
          <w:w w:val="103"/>
        </w:rPr>
        <w:t>n</w:t>
      </w:r>
      <w:r>
        <w:rPr>
          <w:spacing w:val="2"/>
          <w:w w:val="103"/>
        </w:rPr>
        <w:t>d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:</w:t>
      </w:r>
    </w:p>
    <w:p w:rsidR="008C7B39" w:rsidRDefault="008C7B39" w:rsidP="008C7B39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98"/>
        <w:gridCol w:w="1776"/>
        <w:gridCol w:w="1459"/>
        <w:gridCol w:w="1368"/>
        <w:gridCol w:w="1392"/>
        <w:gridCol w:w="1498"/>
      </w:tblGrid>
      <w:tr w:rsidR="008C7B39" w:rsidTr="001D4E67">
        <w:trPr>
          <w:trHeight w:hRule="exact" w:val="1416"/>
        </w:trPr>
        <w:tc>
          <w:tcPr>
            <w:tcW w:w="149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18" w:line="260" w:lineRule="exact"/>
              <w:rPr>
                <w:sz w:val="26"/>
                <w:szCs w:val="26"/>
              </w:rPr>
            </w:pPr>
          </w:p>
          <w:p w:rsidR="008C7B39" w:rsidRDefault="008C7B39" w:rsidP="001D4E67">
            <w:pPr>
              <w:ind w:left="384" w:right="379"/>
              <w:jc w:val="center"/>
            </w:pP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n</w:t>
            </w:r>
            <w:r>
              <w:rPr>
                <w:b/>
                <w:spacing w:val="5"/>
                <w:w w:val="103"/>
              </w:rPr>
              <w:t>d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r</w:t>
            </w:r>
          </w:p>
          <w:p w:rsidR="008C7B39" w:rsidRDefault="008C7B39" w:rsidP="001D4E67">
            <w:pPr>
              <w:spacing w:before="5"/>
              <w:ind w:left="266" w:right="269"/>
              <w:jc w:val="center"/>
            </w:pPr>
            <w:r>
              <w:rPr>
                <w:b/>
                <w:spacing w:val="-1"/>
                <w:w w:val="103"/>
              </w:rPr>
              <w:t>Re</w:t>
            </w:r>
            <w:r>
              <w:rPr>
                <w:b/>
                <w:spacing w:val="-2"/>
                <w:w w:val="103"/>
              </w:rPr>
              <w:t>f</w:t>
            </w:r>
            <w:r>
              <w:rPr>
                <w:b/>
                <w:spacing w:val="-5"/>
                <w:w w:val="103"/>
              </w:rPr>
              <w:t>e</w:t>
            </w:r>
            <w:r>
              <w:rPr>
                <w:b/>
                <w:spacing w:val="4"/>
                <w:w w:val="103"/>
              </w:rPr>
              <w:t>r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n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w w:val="103"/>
              </w:rPr>
              <w:t>e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18" w:line="260" w:lineRule="exact"/>
              <w:rPr>
                <w:sz w:val="26"/>
                <w:szCs w:val="26"/>
              </w:rPr>
            </w:pPr>
          </w:p>
          <w:p w:rsidR="008C7B39" w:rsidRDefault="008C7B39" w:rsidP="001D4E67">
            <w:pPr>
              <w:ind w:left="480" w:right="475"/>
              <w:jc w:val="center"/>
            </w:pPr>
            <w:r>
              <w:rPr>
                <w:b/>
                <w:spacing w:val="-2"/>
                <w:w w:val="103"/>
              </w:rPr>
              <w:t>P</w:t>
            </w:r>
            <w:r>
              <w:rPr>
                <w:b/>
                <w:spacing w:val="2"/>
                <w:w w:val="103"/>
              </w:rPr>
              <w:t>a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w w:val="103"/>
              </w:rPr>
              <w:t>k</w:t>
            </w:r>
            <w:r>
              <w:rPr>
                <w:b/>
                <w:spacing w:val="2"/>
                <w:w w:val="103"/>
              </w:rPr>
              <w:t>a</w:t>
            </w:r>
            <w:r>
              <w:rPr>
                <w:b/>
                <w:spacing w:val="-3"/>
                <w:w w:val="103"/>
              </w:rPr>
              <w:t>g</w:t>
            </w:r>
            <w:r>
              <w:rPr>
                <w:b/>
                <w:w w:val="103"/>
              </w:rPr>
              <w:t>e</w:t>
            </w:r>
          </w:p>
          <w:p w:rsidR="008C7B39" w:rsidRDefault="008C7B39" w:rsidP="001D4E67">
            <w:pPr>
              <w:spacing w:before="5"/>
              <w:ind w:left="338" w:right="337"/>
              <w:jc w:val="center"/>
            </w:pPr>
            <w:r>
              <w:rPr>
                <w:b/>
                <w:spacing w:val="-1"/>
                <w:w w:val="103"/>
              </w:rPr>
              <w:t>De</w:t>
            </w:r>
            <w:r>
              <w:rPr>
                <w:b/>
                <w:spacing w:val="1"/>
                <w:w w:val="103"/>
              </w:rPr>
              <w:t>s</w:t>
            </w:r>
            <w:r>
              <w:rPr>
                <w:b/>
                <w:spacing w:val="-5"/>
                <w:w w:val="103"/>
              </w:rPr>
              <w:t>c</w:t>
            </w:r>
            <w:r>
              <w:rPr>
                <w:b/>
                <w:spacing w:val="-1"/>
                <w:w w:val="103"/>
              </w:rPr>
              <w:t>r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5"/>
                <w:w w:val="103"/>
              </w:rPr>
              <w:t>p</w:t>
            </w:r>
            <w:r>
              <w:rPr>
                <w:b/>
                <w:spacing w:val="-2"/>
                <w:w w:val="103"/>
              </w:rPr>
              <w:t>t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>n</w:t>
            </w:r>
          </w:p>
        </w:tc>
        <w:tc>
          <w:tcPr>
            <w:tcW w:w="145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18" w:line="260" w:lineRule="exact"/>
              <w:rPr>
                <w:sz w:val="26"/>
                <w:szCs w:val="26"/>
              </w:rPr>
            </w:pPr>
          </w:p>
          <w:p w:rsidR="008C7B39" w:rsidRDefault="008C7B39" w:rsidP="001D4E67">
            <w:pPr>
              <w:spacing w:line="245" w:lineRule="auto"/>
              <w:ind w:left="153" w:right="122" w:firstLine="58"/>
            </w:pPr>
            <w:r>
              <w:rPr>
                <w:b/>
                <w:spacing w:val="2"/>
              </w:rPr>
              <w:t>Q</w:t>
            </w:r>
            <w:r>
              <w:rPr>
                <w:b/>
                <w:spacing w:val="5"/>
              </w:rPr>
              <w:t>u</w:t>
            </w:r>
            <w:r>
              <w:rPr>
                <w:b/>
                <w:spacing w:val="-3"/>
              </w:rPr>
              <w:t>a</w:t>
            </w:r>
            <w:r>
              <w:rPr>
                <w:b/>
                <w:spacing w:val="5"/>
              </w:rPr>
              <w:t>n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y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w w:val="103"/>
              </w:rPr>
              <w:t xml:space="preserve">&amp; </w:t>
            </w:r>
            <w:r>
              <w:rPr>
                <w:b/>
                <w:spacing w:val="5"/>
                <w:w w:val="103"/>
              </w:rPr>
              <w:t>S</w:t>
            </w:r>
            <w:r>
              <w:rPr>
                <w:b/>
                <w:w w:val="103"/>
              </w:rPr>
              <w:t>p</w:t>
            </w:r>
            <w:r>
              <w:rPr>
                <w:b/>
                <w:spacing w:val="-1"/>
                <w:w w:val="103"/>
              </w:rPr>
              <w:t>ec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6"/>
                <w:w w:val="103"/>
              </w:rPr>
              <w:t>f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spacing w:val="2"/>
                <w:w w:val="103"/>
              </w:rPr>
              <w:t>a</w:t>
            </w:r>
            <w:r>
              <w:rPr>
                <w:b/>
                <w:spacing w:val="-2"/>
                <w:w w:val="103"/>
              </w:rPr>
              <w:t>t</w:t>
            </w:r>
            <w:r>
              <w:rPr>
                <w:b/>
                <w:spacing w:val="5"/>
                <w:w w:val="103"/>
              </w:rPr>
              <w:t>i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>n</w:t>
            </w:r>
          </w:p>
        </w:tc>
        <w:tc>
          <w:tcPr>
            <w:tcW w:w="136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8C7B39" w:rsidRDefault="008C7B39" w:rsidP="001D4E67">
            <w:pPr>
              <w:spacing w:before="8" w:line="140" w:lineRule="exact"/>
              <w:rPr>
                <w:sz w:val="15"/>
                <w:szCs w:val="15"/>
              </w:rPr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line="247" w:lineRule="auto"/>
              <w:ind w:left="83" w:right="87" w:firstLine="5"/>
              <w:jc w:val="center"/>
            </w:pP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n</w:t>
            </w:r>
            <w:r>
              <w:rPr>
                <w:b/>
                <w:spacing w:val="5"/>
                <w:w w:val="103"/>
              </w:rPr>
              <w:t>d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 xml:space="preserve">r </w:t>
            </w:r>
            <w:r>
              <w:rPr>
                <w:b/>
                <w:spacing w:val="5"/>
                <w:w w:val="103"/>
              </w:rPr>
              <w:t>S</w:t>
            </w:r>
            <w:r>
              <w:rPr>
                <w:b/>
                <w:spacing w:val="-5"/>
                <w:w w:val="103"/>
              </w:rPr>
              <w:t>u</w:t>
            </w:r>
            <w:r>
              <w:rPr>
                <w:b/>
                <w:spacing w:val="5"/>
                <w:w w:val="103"/>
              </w:rPr>
              <w:t>b</w:t>
            </w:r>
            <w:r>
              <w:rPr>
                <w:b/>
                <w:w w:val="103"/>
              </w:rPr>
              <w:t>mi</w:t>
            </w:r>
            <w:r>
              <w:rPr>
                <w:b/>
                <w:spacing w:val="1"/>
                <w:w w:val="103"/>
              </w:rPr>
              <w:t>ss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 xml:space="preserve">n </w:t>
            </w:r>
            <w:r>
              <w:rPr>
                <w:b/>
                <w:spacing w:val="-1"/>
              </w:rPr>
              <w:t>D</w:t>
            </w:r>
            <w:r>
              <w:rPr>
                <w:b/>
                <w:spacing w:val="2"/>
              </w:rPr>
              <w:t>a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5"/>
                <w:w w:val="103"/>
              </w:rPr>
              <w:t>i</w:t>
            </w:r>
            <w:r>
              <w:rPr>
                <w:b/>
                <w:spacing w:val="-5"/>
                <w:w w:val="103"/>
              </w:rPr>
              <w:t>m</w:t>
            </w:r>
            <w:r>
              <w:rPr>
                <w:b/>
                <w:w w:val="103"/>
              </w:rPr>
              <w:t>e</w:t>
            </w:r>
          </w:p>
        </w:tc>
        <w:tc>
          <w:tcPr>
            <w:tcW w:w="139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8C7B39" w:rsidRDefault="008C7B39" w:rsidP="001D4E67">
            <w:pPr>
              <w:spacing w:before="8" w:line="140" w:lineRule="exact"/>
              <w:rPr>
                <w:sz w:val="15"/>
                <w:szCs w:val="15"/>
              </w:rPr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line="247" w:lineRule="auto"/>
              <w:ind w:left="129" w:right="96" w:firstLine="130"/>
            </w:pP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spacing w:val="-1"/>
                <w:w w:val="103"/>
              </w:rPr>
              <w:t>ec</w:t>
            </w:r>
            <w:r>
              <w:rPr>
                <w:b/>
                <w:w w:val="103"/>
              </w:rPr>
              <w:t>h</w:t>
            </w:r>
            <w:r>
              <w:rPr>
                <w:b/>
                <w:spacing w:val="5"/>
                <w:w w:val="103"/>
              </w:rPr>
              <w:t>n</w:t>
            </w:r>
            <w:r>
              <w:rPr>
                <w:b/>
                <w:w w:val="103"/>
              </w:rPr>
              <w:t>i</w:t>
            </w:r>
            <w:r>
              <w:rPr>
                <w:b/>
                <w:spacing w:val="-1"/>
                <w:w w:val="103"/>
              </w:rPr>
              <w:t>c</w:t>
            </w:r>
            <w:r>
              <w:rPr>
                <w:b/>
                <w:spacing w:val="-3"/>
                <w:w w:val="103"/>
              </w:rPr>
              <w:t>a</w:t>
            </w:r>
            <w:r>
              <w:rPr>
                <w:b/>
                <w:w w:val="103"/>
              </w:rPr>
              <w:t xml:space="preserve">l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3"/>
                <w:w w:val="103"/>
              </w:rPr>
              <w:t>O</w:t>
            </w:r>
            <w:r>
              <w:rPr>
                <w:b/>
                <w:w w:val="103"/>
              </w:rPr>
              <w:t>p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spacing w:val="5"/>
                <w:w w:val="103"/>
              </w:rPr>
              <w:t>n</w:t>
            </w:r>
            <w:r>
              <w:rPr>
                <w:b/>
                <w:spacing w:val="-5"/>
                <w:w w:val="103"/>
              </w:rPr>
              <w:t>i</w:t>
            </w:r>
            <w:r>
              <w:rPr>
                <w:b/>
                <w:w w:val="103"/>
              </w:rPr>
              <w:t xml:space="preserve">ng </w:t>
            </w:r>
            <w:r>
              <w:rPr>
                <w:b/>
              </w:rPr>
              <w:t>d</w:t>
            </w:r>
            <w:r>
              <w:rPr>
                <w:b/>
                <w:spacing w:val="2"/>
              </w:rPr>
              <w:t>a</w:t>
            </w:r>
            <w:r>
              <w:rPr>
                <w:b/>
                <w:spacing w:val="-2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  <w:w w:val="103"/>
              </w:rPr>
              <w:t>T</w:t>
            </w:r>
            <w:r>
              <w:rPr>
                <w:b/>
                <w:w w:val="103"/>
              </w:rPr>
              <w:t>ime</w:t>
            </w:r>
          </w:p>
        </w:tc>
        <w:tc>
          <w:tcPr>
            <w:tcW w:w="149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BEBEBE"/>
          </w:tcPr>
          <w:p w:rsidR="008C7B39" w:rsidRDefault="008C7B39" w:rsidP="001D4E67">
            <w:pPr>
              <w:spacing w:before="8" w:line="140" w:lineRule="exact"/>
              <w:rPr>
                <w:sz w:val="15"/>
                <w:szCs w:val="15"/>
              </w:rPr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ind w:left="98" w:right="103"/>
              <w:jc w:val="center"/>
            </w:pPr>
            <w:r>
              <w:rPr>
                <w:b/>
                <w:spacing w:val="-2"/>
              </w:rPr>
              <w:t>F</w:t>
            </w:r>
            <w:r>
              <w:rPr>
                <w:b/>
                <w:spacing w:val="5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2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c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  <w:spacing w:val="6"/>
                <w:w w:val="103"/>
              </w:rPr>
              <w:t>B</w:t>
            </w:r>
            <w:r>
              <w:rPr>
                <w:b/>
                <w:w w:val="103"/>
              </w:rPr>
              <w:t>id</w:t>
            </w:r>
          </w:p>
          <w:p w:rsidR="008C7B39" w:rsidRDefault="008C7B39" w:rsidP="001D4E67">
            <w:pPr>
              <w:spacing w:before="5"/>
              <w:ind w:left="88" w:right="97"/>
              <w:jc w:val="center"/>
            </w:pPr>
            <w:r>
              <w:rPr>
                <w:b/>
                <w:spacing w:val="-3"/>
              </w:rPr>
              <w:t>O</w:t>
            </w:r>
            <w:r>
              <w:rPr>
                <w:b/>
                <w:spacing w:val="5"/>
              </w:rPr>
              <w:t>p</w:t>
            </w:r>
            <w:r>
              <w:rPr>
                <w:b/>
                <w:spacing w:val="-5"/>
              </w:rPr>
              <w:t>e</w:t>
            </w:r>
            <w:r>
              <w:rPr>
                <w:b/>
                <w:spacing w:val="5"/>
              </w:rPr>
              <w:t>n</w:t>
            </w:r>
            <w:r>
              <w:rPr>
                <w:b/>
              </w:rPr>
              <w:t>i</w:t>
            </w:r>
            <w:r>
              <w:rPr>
                <w:b/>
                <w:spacing w:val="5"/>
              </w:rPr>
              <w:t>n</w:t>
            </w:r>
            <w:r>
              <w:rPr>
                <w:b/>
              </w:rPr>
              <w:t>g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  <w:spacing w:val="4"/>
                <w:w w:val="103"/>
              </w:rPr>
              <w:t>D</w:t>
            </w:r>
            <w:r>
              <w:rPr>
                <w:b/>
                <w:spacing w:val="-3"/>
                <w:w w:val="103"/>
              </w:rPr>
              <w:t>a</w:t>
            </w:r>
            <w:r>
              <w:rPr>
                <w:b/>
                <w:spacing w:val="-2"/>
                <w:w w:val="103"/>
              </w:rPr>
              <w:t>t</w:t>
            </w:r>
            <w:r>
              <w:rPr>
                <w:b/>
                <w:w w:val="103"/>
              </w:rPr>
              <w:t>e</w:t>
            </w:r>
          </w:p>
          <w:p w:rsidR="008C7B39" w:rsidRDefault="008C7B39" w:rsidP="001D4E67">
            <w:pPr>
              <w:spacing w:before="10"/>
              <w:ind w:left="338" w:right="339"/>
              <w:jc w:val="center"/>
            </w:pPr>
            <w:r>
              <w:rPr>
                <w:b/>
              </w:rPr>
              <w:t>&amp;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1"/>
                <w:w w:val="103"/>
              </w:rPr>
              <w:t>T</w:t>
            </w:r>
            <w:r>
              <w:rPr>
                <w:b/>
                <w:w w:val="103"/>
              </w:rPr>
              <w:t>im</w:t>
            </w:r>
            <w:r>
              <w:rPr>
                <w:b/>
                <w:spacing w:val="-1"/>
                <w:w w:val="103"/>
              </w:rPr>
              <w:t>e</w:t>
            </w:r>
            <w:r>
              <w:rPr>
                <w:b/>
                <w:w w:val="103"/>
              </w:rPr>
              <w:t>.</w:t>
            </w:r>
          </w:p>
        </w:tc>
      </w:tr>
      <w:tr w:rsidR="008C7B39" w:rsidTr="00B945BC">
        <w:trPr>
          <w:trHeight w:hRule="exact" w:val="771"/>
        </w:trPr>
        <w:tc>
          <w:tcPr>
            <w:tcW w:w="1498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7B39" w:rsidRDefault="00B945BC" w:rsidP="00B945BC">
            <w:pPr>
              <w:ind w:left="369"/>
              <w:jc w:val="center"/>
            </w:pPr>
            <w:r>
              <w:t>One Time Grant (Campus)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7B39" w:rsidRDefault="00326BFE" w:rsidP="00081514">
            <w:pPr>
              <w:ind w:left="167"/>
              <w:jc w:val="center"/>
            </w:pPr>
            <w:r>
              <w:t>Furniture &amp; Fixture A09701</w:t>
            </w:r>
          </w:p>
        </w:tc>
        <w:tc>
          <w:tcPr>
            <w:tcW w:w="1459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6" w:line="240" w:lineRule="exact"/>
              <w:rPr>
                <w:sz w:val="24"/>
                <w:szCs w:val="24"/>
              </w:rPr>
            </w:pPr>
          </w:p>
          <w:p w:rsidR="008C7B39" w:rsidRDefault="008C7B39" w:rsidP="001D4E67">
            <w:pPr>
              <w:ind w:left="96" w:right="98"/>
              <w:jc w:val="center"/>
            </w:pP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2"/>
              </w:rPr>
              <w:t>f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9"/>
              </w:rPr>
              <w:t xml:space="preserve"> </w:t>
            </w:r>
            <w:r>
              <w:rPr>
                <w:spacing w:val="1"/>
                <w:w w:val="103"/>
              </w:rPr>
              <w:t>B</w:t>
            </w:r>
            <w:r>
              <w:rPr>
                <w:w w:val="103"/>
              </w:rPr>
              <w:t>i</w:t>
            </w:r>
            <w:r>
              <w:rPr>
                <w:spacing w:val="-3"/>
                <w:w w:val="103"/>
              </w:rPr>
              <w:t>d</w:t>
            </w:r>
            <w:r>
              <w:rPr>
                <w:spacing w:val="-7"/>
                <w:w w:val="103"/>
              </w:rPr>
              <w:t>d</w:t>
            </w:r>
            <w:r>
              <w:rPr>
                <w:spacing w:val="5"/>
                <w:w w:val="103"/>
              </w:rPr>
              <w:t>i</w:t>
            </w:r>
            <w:r>
              <w:rPr>
                <w:spacing w:val="2"/>
                <w:w w:val="103"/>
              </w:rPr>
              <w:t>n</w:t>
            </w:r>
            <w:r>
              <w:rPr>
                <w:w w:val="103"/>
              </w:rPr>
              <w:t>g</w:t>
            </w:r>
          </w:p>
          <w:p w:rsidR="008C7B39" w:rsidRDefault="008C7B39" w:rsidP="001D4E67">
            <w:pPr>
              <w:spacing w:before="10"/>
              <w:ind w:left="213" w:right="228"/>
              <w:jc w:val="center"/>
            </w:pPr>
            <w:r>
              <w:rPr>
                <w:spacing w:val="-1"/>
                <w:w w:val="103"/>
              </w:rPr>
              <w:t>D</w:t>
            </w:r>
            <w:r>
              <w:rPr>
                <w:spacing w:val="-3"/>
                <w:w w:val="103"/>
              </w:rPr>
              <w:t>o</w:t>
            </w:r>
            <w:r>
              <w:rPr>
                <w:spacing w:val="-1"/>
                <w:w w:val="103"/>
              </w:rPr>
              <w:t>c</w:t>
            </w:r>
            <w:r>
              <w:rPr>
                <w:spacing w:val="2"/>
                <w:w w:val="103"/>
              </w:rPr>
              <w:t>u</w:t>
            </w:r>
            <w:r>
              <w:rPr>
                <w:spacing w:val="-3"/>
                <w:w w:val="103"/>
              </w:rPr>
              <w:t>m</w:t>
            </w:r>
            <w:r>
              <w:rPr>
                <w:spacing w:val="-1"/>
                <w:w w:val="103"/>
              </w:rPr>
              <w:t>e</w:t>
            </w:r>
            <w:r>
              <w:rPr>
                <w:spacing w:val="-3"/>
                <w:w w:val="103"/>
              </w:rPr>
              <w:t>n</w:t>
            </w:r>
            <w:r>
              <w:rPr>
                <w:w w:val="103"/>
              </w:rPr>
              <w:t>ts</w:t>
            </w:r>
          </w:p>
        </w:tc>
        <w:tc>
          <w:tcPr>
            <w:tcW w:w="1368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6" w:line="240" w:lineRule="exact"/>
              <w:rPr>
                <w:sz w:val="24"/>
                <w:szCs w:val="24"/>
              </w:rPr>
            </w:pPr>
          </w:p>
          <w:p w:rsidR="008C7B39" w:rsidRDefault="001C688B" w:rsidP="001D4E67">
            <w:pPr>
              <w:ind w:left="191"/>
            </w:pPr>
            <w:r>
              <w:rPr>
                <w:spacing w:val="-3"/>
                <w:w w:val="103"/>
              </w:rPr>
              <w:t>19-05-</w:t>
            </w:r>
            <w:r w:rsidR="008C7B39">
              <w:rPr>
                <w:spacing w:val="-3"/>
                <w:w w:val="103"/>
              </w:rPr>
              <w:t>2</w:t>
            </w:r>
            <w:r w:rsidR="008C7B39">
              <w:rPr>
                <w:spacing w:val="2"/>
                <w:w w:val="103"/>
              </w:rPr>
              <w:t>01</w:t>
            </w:r>
            <w:r w:rsidR="008C7B39">
              <w:rPr>
                <w:w w:val="103"/>
              </w:rPr>
              <w:t>6</w:t>
            </w:r>
          </w:p>
          <w:p w:rsidR="008C7B39" w:rsidRDefault="008C7B39" w:rsidP="001D4E67">
            <w:pPr>
              <w:spacing w:before="10"/>
              <w:ind w:left="244"/>
            </w:pPr>
            <w:r>
              <w:rPr>
                <w:spacing w:val="2"/>
              </w:rPr>
              <w:t>11</w:t>
            </w:r>
            <w:r>
              <w:t>:</w:t>
            </w:r>
            <w:r>
              <w:rPr>
                <w:spacing w:val="2"/>
              </w:rPr>
              <w:t>0</w:t>
            </w:r>
            <w:r>
              <w:t>0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103"/>
              </w:rPr>
              <w:t>A</w:t>
            </w:r>
            <w:r>
              <w:rPr>
                <w:w w:val="103"/>
              </w:rPr>
              <w:t>M</w:t>
            </w:r>
          </w:p>
        </w:tc>
        <w:tc>
          <w:tcPr>
            <w:tcW w:w="1392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6" w:line="240" w:lineRule="exact"/>
              <w:rPr>
                <w:sz w:val="24"/>
                <w:szCs w:val="24"/>
              </w:rPr>
            </w:pPr>
          </w:p>
          <w:p w:rsidR="008C7B39" w:rsidRDefault="001C688B" w:rsidP="001D4E67">
            <w:pPr>
              <w:ind w:left="205"/>
            </w:pPr>
            <w:r>
              <w:rPr>
                <w:spacing w:val="-2"/>
                <w:w w:val="103"/>
              </w:rPr>
              <w:t>19-05</w:t>
            </w:r>
            <w:r w:rsidR="008C7B39">
              <w:rPr>
                <w:spacing w:val="-2"/>
                <w:w w:val="103"/>
              </w:rPr>
              <w:t>-</w:t>
            </w:r>
            <w:r w:rsidR="008C7B39">
              <w:rPr>
                <w:spacing w:val="2"/>
                <w:w w:val="103"/>
              </w:rPr>
              <w:t>20</w:t>
            </w:r>
            <w:r w:rsidR="008C7B39">
              <w:rPr>
                <w:spacing w:val="-3"/>
                <w:w w:val="103"/>
              </w:rPr>
              <w:t>1</w:t>
            </w:r>
            <w:r w:rsidR="008C7B39">
              <w:rPr>
                <w:w w:val="103"/>
              </w:rPr>
              <w:t>6</w:t>
            </w:r>
          </w:p>
          <w:p w:rsidR="008C7B39" w:rsidRDefault="008C7B39" w:rsidP="001D4E67">
            <w:pPr>
              <w:spacing w:before="10"/>
              <w:ind w:left="258"/>
            </w:pPr>
            <w:r>
              <w:rPr>
                <w:spacing w:val="2"/>
              </w:rPr>
              <w:t>12</w:t>
            </w:r>
            <w:r>
              <w:rPr>
                <w:spacing w:val="5"/>
              </w:rPr>
              <w:t>:0</w:t>
            </w:r>
            <w:r>
              <w:t>0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  <w:w w:val="103"/>
              </w:rPr>
              <w:t>A</w:t>
            </w:r>
            <w:r>
              <w:rPr>
                <w:w w:val="103"/>
              </w:rPr>
              <w:t>M</w:t>
            </w:r>
          </w:p>
        </w:tc>
        <w:tc>
          <w:tcPr>
            <w:tcW w:w="1498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line="200" w:lineRule="exact"/>
            </w:pPr>
          </w:p>
          <w:p w:rsidR="008C7B39" w:rsidRDefault="008C7B39" w:rsidP="001D4E67">
            <w:pPr>
              <w:spacing w:before="6" w:line="240" w:lineRule="exact"/>
              <w:rPr>
                <w:sz w:val="24"/>
                <w:szCs w:val="24"/>
              </w:rPr>
            </w:pPr>
          </w:p>
          <w:p w:rsidR="008C7B39" w:rsidRDefault="001C688B" w:rsidP="001D4E67">
            <w:pPr>
              <w:ind w:left="258"/>
            </w:pPr>
            <w:r>
              <w:rPr>
                <w:spacing w:val="-2"/>
                <w:w w:val="103"/>
              </w:rPr>
              <w:t>19-06</w:t>
            </w:r>
            <w:r w:rsidR="008C7B39">
              <w:rPr>
                <w:spacing w:val="-2"/>
                <w:w w:val="103"/>
              </w:rPr>
              <w:t>-</w:t>
            </w:r>
            <w:r w:rsidR="008C7B39">
              <w:rPr>
                <w:spacing w:val="2"/>
                <w:w w:val="103"/>
              </w:rPr>
              <w:t>20</w:t>
            </w:r>
            <w:r w:rsidR="008C7B39">
              <w:rPr>
                <w:spacing w:val="-3"/>
                <w:w w:val="103"/>
              </w:rPr>
              <w:t>1</w:t>
            </w:r>
            <w:r w:rsidR="008C7B39">
              <w:rPr>
                <w:w w:val="103"/>
              </w:rPr>
              <w:t>6</w:t>
            </w:r>
          </w:p>
          <w:p w:rsidR="008C7B39" w:rsidRDefault="008C7B39" w:rsidP="001D4E67">
            <w:pPr>
              <w:spacing w:before="10"/>
              <w:ind w:left="330"/>
            </w:pPr>
            <w:r>
              <w:rPr>
                <w:spacing w:val="-3"/>
              </w:rPr>
              <w:t>0</w:t>
            </w:r>
            <w:r>
              <w:rPr>
                <w:spacing w:val="2"/>
              </w:rPr>
              <w:t>3</w:t>
            </w:r>
            <w:r>
              <w:t>:</w:t>
            </w:r>
            <w:r>
              <w:rPr>
                <w:spacing w:val="2"/>
              </w:rPr>
              <w:t>0</w:t>
            </w:r>
            <w:r>
              <w:t>0</w:t>
            </w:r>
            <w:r>
              <w:rPr>
                <w:spacing w:val="14"/>
              </w:rPr>
              <w:t xml:space="preserve"> </w:t>
            </w:r>
            <w:r>
              <w:rPr>
                <w:w w:val="103"/>
              </w:rPr>
              <w:t>PM</w:t>
            </w:r>
          </w:p>
        </w:tc>
      </w:tr>
      <w:tr w:rsidR="00B945BC" w:rsidTr="00B945BC">
        <w:trPr>
          <w:trHeight w:hRule="exact" w:val="629"/>
        </w:trPr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945BC" w:rsidRDefault="00B945BC" w:rsidP="00B945BC">
            <w:pPr>
              <w:jc w:val="center"/>
            </w:pPr>
            <w:r w:rsidRPr="00C9169A">
              <w:t>One Time Grant (Campus)</w:t>
            </w: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945BC" w:rsidRDefault="00B945BC" w:rsidP="00081514">
            <w:pPr>
              <w:spacing w:line="200" w:lineRule="exact"/>
              <w:ind w:left="531" w:right="53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Other A09899</w:t>
            </w:r>
          </w:p>
        </w:tc>
        <w:tc>
          <w:tcPr>
            <w:tcW w:w="14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945BC" w:rsidRDefault="00B945BC" w:rsidP="001D4E67"/>
        </w:tc>
        <w:tc>
          <w:tcPr>
            <w:tcW w:w="13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945BC" w:rsidRDefault="00B945BC" w:rsidP="001D4E67"/>
        </w:tc>
        <w:tc>
          <w:tcPr>
            <w:tcW w:w="13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945BC" w:rsidRDefault="00B945BC" w:rsidP="001D4E67"/>
        </w:tc>
        <w:tc>
          <w:tcPr>
            <w:tcW w:w="14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945BC" w:rsidRDefault="00B945BC" w:rsidP="001D4E67"/>
        </w:tc>
      </w:tr>
      <w:tr w:rsidR="008C7B39" w:rsidTr="00081514">
        <w:trPr>
          <w:trHeight w:hRule="exact" w:val="514"/>
        </w:trPr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7B39" w:rsidRPr="00120A95" w:rsidRDefault="008C7B39" w:rsidP="00081514">
            <w:pPr>
              <w:spacing w:before="9" w:line="1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7B39" w:rsidRPr="00120A95" w:rsidRDefault="008C7B39" w:rsidP="00081514">
            <w:pPr>
              <w:spacing w:before="9" w:line="120" w:lineRule="exact"/>
              <w:jc w:val="center"/>
            </w:pPr>
          </w:p>
        </w:tc>
        <w:tc>
          <w:tcPr>
            <w:tcW w:w="14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  <w:tc>
          <w:tcPr>
            <w:tcW w:w="13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  <w:tc>
          <w:tcPr>
            <w:tcW w:w="139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  <w:tc>
          <w:tcPr>
            <w:tcW w:w="14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</w:tr>
      <w:tr w:rsidR="008C7B39" w:rsidTr="00081514">
        <w:trPr>
          <w:trHeight w:hRule="exact" w:val="514"/>
        </w:trPr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7B39" w:rsidRPr="00120A95" w:rsidRDefault="008C7B39" w:rsidP="00081514">
            <w:pPr>
              <w:spacing w:before="9" w:line="1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C7B39" w:rsidRPr="00120A95" w:rsidRDefault="008C7B39" w:rsidP="00081514">
            <w:pPr>
              <w:spacing w:before="9" w:line="120" w:lineRule="exact"/>
              <w:jc w:val="center"/>
            </w:pPr>
          </w:p>
        </w:tc>
        <w:tc>
          <w:tcPr>
            <w:tcW w:w="1459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  <w:tc>
          <w:tcPr>
            <w:tcW w:w="136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  <w:tc>
          <w:tcPr>
            <w:tcW w:w="139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  <w:tc>
          <w:tcPr>
            <w:tcW w:w="14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/>
        </w:tc>
      </w:tr>
    </w:tbl>
    <w:p w:rsidR="008C7B39" w:rsidRDefault="008C7B39" w:rsidP="008C7B39">
      <w:pPr>
        <w:spacing w:line="248" w:lineRule="auto"/>
        <w:ind w:left="1372" w:right="717" w:firstLine="1354"/>
        <w:jc w:val="both"/>
        <w:rPr>
          <w:spacing w:val="-5"/>
        </w:rPr>
      </w:pPr>
    </w:p>
    <w:p w:rsidR="008C7B39" w:rsidRDefault="008C7B39" w:rsidP="008C7B39">
      <w:pPr>
        <w:spacing w:line="248" w:lineRule="auto"/>
        <w:ind w:left="1372" w:right="717" w:firstLine="1354"/>
        <w:jc w:val="both"/>
        <w:rPr>
          <w:sz w:val="22"/>
          <w:szCs w:val="22"/>
        </w:rPr>
      </w:pPr>
      <w:r>
        <w:rPr>
          <w:spacing w:val="-5"/>
        </w:rPr>
        <w:t>A</w:t>
      </w:r>
      <w:r>
        <w:t>ll</w:t>
      </w:r>
      <w:r>
        <w:rPr>
          <w:spacing w:val="30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rPr>
          <w:spacing w:val="-3"/>
        </w:rPr>
        <w:t>d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35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ho</w:t>
      </w:r>
      <w:r>
        <w:rPr>
          <w:spacing w:val="-7"/>
        </w:rPr>
        <w:t>u</w:t>
      </w:r>
      <w:r>
        <w:rPr>
          <w:spacing w:val="5"/>
        </w:rPr>
        <w:t>l</w:t>
      </w:r>
      <w:r>
        <w:t>d</w:t>
      </w:r>
      <w:r>
        <w:rPr>
          <w:spacing w:val="35"/>
        </w:rPr>
        <w:t xml:space="preserve"> </w:t>
      </w:r>
      <w:r>
        <w:rPr>
          <w:spacing w:val="2"/>
        </w:rPr>
        <w:t>p</w:t>
      </w:r>
      <w:r>
        <w:rPr>
          <w:spacing w:val="-3"/>
        </w:rPr>
        <w:t>o</w:t>
      </w:r>
      <w:r>
        <w:rPr>
          <w:spacing w:val="-4"/>
        </w:rPr>
        <w:t>s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1"/>
        </w:rPr>
        <w:t>s</w:t>
      </w:r>
      <w:r>
        <w:rPr>
          <w:spacing w:val="6"/>
        </w:rPr>
        <w:t>s</w:t>
      </w:r>
      <w:r>
        <w:rPr>
          <w:spacing w:val="-5"/>
        </w:rPr>
        <w:t>e</w:t>
      </w:r>
      <w:r>
        <w:t xml:space="preserve">s  </w:t>
      </w:r>
      <w:r>
        <w:rPr>
          <w:spacing w:val="-3"/>
        </w:rPr>
        <w:t>v</w:t>
      </w:r>
      <w:r>
        <w:rPr>
          <w:spacing w:val="-1"/>
        </w:rPr>
        <w:t>a</w:t>
      </w:r>
      <w:r>
        <w:t>lid</w:t>
      </w:r>
      <w:r>
        <w:rPr>
          <w:spacing w:val="31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T</w:t>
      </w:r>
      <w:r>
        <w:t>N</w:t>
      </w:r>
      <w:r>
        <w:rPr>
          <w:spacing w:val="38"/>
        </w:rPr>
        <w:t xml:space="preserve"> </w:t>
      </w:r>
      <w:r>
        <w:rPr>
          <w:spacing w:val="2"/>
        </w:rPr>
        <w:t>nu</w:t>
      </w:r>
      <w:r>
        <w:rPr>
          <w:spacing w:val="-3"/>
        </w:rPr>
        <w:t>m</w:t>
      </w:r>
      <w:r>
        <w:rPr>
          <w:spacing w:val="2"/>
        </w:rPr>
        <w:t>b</w:t>
      </w:r>
      <w:r>
        <w:rPr>
          <w:spacing w:val="-5"/>
        </w:rPr>
        <w:t>e</w:t>
      </w:r>
      <w:r>
        <w:rPr>
          <w:spacing w:val="-2"/>
        </w:rPr>
        <w:t>r</w:t>
      </w:r>
      <w:r>
        <w:t>s</w:t>
      </w:r>
      <w:r>
        <w:rPr>
          <w:spacing w:val="43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29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e</w:t>
      </w:r>
      <w:r>
        <w:t>s</w:t>
      </w:r>
      <w:r>
        <w:rPr>
          <w:spacing w:val="36"/>
        </w:rPr>
        <w:t xml:space="preserve"> </w:t>
      </w:r>
      <w:r>
        <w:rPr>
          <w:spacing w:val="3"/>
          <w:w w:val="103"/>
        </w:rPr>
        <w:t>T</w:t>
      </w:r>
      <w:r>
        <w:rPr>
          <w:spacing w:val="4"/>
          <w:w w:val="103"/>
        </w:rPr>
        <w:t>a</w:t>
      </w:r>
      <w:r>
        <w:rPr>
          <w:w w:val="103"/>
        </w:rPr>
        <w:t xml:space="preserve">x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-7"/>
        </w:rPr>
        <w:t>g</w:t>
      </w:r>
      <w:r>
        <w:rPr>
          <w:spacing w:val="5"/>
        </w:rPr>
        <w:t>i</w:t>
      </w:r>
      <w:r>
        <w:rPr>
          <w:spacing w:val="1"/>
        </w:rPr>
        <w:t>s</w:t>
      </w:r>
      <w:r>
        <w:t>t</w:t>
      </w:r>
      <w:r>
        <w:rPr>
          <w:spacing w:val="-2"/>
        </w:rPr>
        <w:t>r</w:t>
      </w:r>
      <w:r>
        <w:rPr>
          <w:spacing w:val="-1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45"/>
        </w:rPr>
        <w:t xml:space="preserve"> </w:t>
      </w:r>
      <w:r>
        <w:rPr>
          <w:spacing w:val="-1"/>
        </w:rPr>
        <w:t>ce</w:t>
      </w:r>
      <w:r>
        <w:rPr>
          <w:spacing w:val="-2"/>
        </w:rPr>
        <w:t>r</w:t>
      </w:r>
      <w:r>
        <w:t>t</w:t>
      </w:r>
      <w:r>
        <w:rPr>
          <w:spacing w:val="10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5"/>
        </w:rPr>
        <w:t>c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2"/>
        </w:rPr>
        <w:t>on</w:t>
      </w:r>
      <w:r>
        <w:t>g</w:t>
      </w:r>
      <w:r>
        <w:rPr>
          <w:spacing w:val="29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it</w:t>
      </w:r>
      <w:r>
        <w:t>h</w:t>
      </w:r>
      <w:r>
        <w:rPr>
          <w:spacing w:val="27"/>
        </w:rPr>
        <w:t xml:space="preserve"> </w:t>
      </w:r>
      <w:r>
        <w:t>t</w:t>
      </w:r>
      <w:r>
        <w:rPr>
          <w:spacing w:val="-7"/>
        </w:rPr>
        <w:t>h</w:t>
      </w:r>
      <w:r>
        <w:rPr>
          <w:spacing w:val="8"/>
        </w:rPr>
        <w:t>r</w:t>
      </w:r>
      <w:r>
        <w:rPr>
          <w:spacing w:val="-5"/>
        </w:rPr>
        <w:t>e</w:t>
      </w:r>
      <w:r>
        <w:t>e</w:t>
      </w:r>
      <w:r>
        <w:rPr>
          <w:spacing w:val="40"/>
        </w:rPr>
        <w:t xml:space="preserve"> </w:t>
      </w:r>
      <w:r>
        <w:rPr>
          <w:spacing w:val="-7"/>
        </w:rPr>
        <w:t>y</w:t>
      </w:r>
      <w:r>
        <w:rPr>
          <w:spacing w:val="-1"/>
        </w:rPr>
        <w:t>ea</w:t>
      </w:r>
      <w:r>
        <w:rPr>
          <w:spacing w:val="-2"/>
        </w:rPr>
        <w:t>r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3"/>
        </w:rPr>
        <w:t>r</w:t>
      </w:r>
      <w:r>
        <w:t>k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rPr>
          <w:spacing w:val="-7"/>
        </w:rPr>
        <w:t>x</w:t>
      </w:r>
      <w:r>
        <w:rPr>
          <w:spacing w:val="7"/>
        </w:rPr>
        <w:t>p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44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2"/>
        </w:rPr>
        <w:t>d</w:t>
      </w:r>
      <w:r>
        <w:rPr>
          <w:spacing w:val="-3"/>
        </w:rPr>
        <w:t>d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40"/>
        </w:rPr>
        <w:t xml:space="preserve"> </w:t>
      </w:r>
      <w:r>
        <w:rPr>
          <w:spacing w:val="2"/>
        </w:rPr>
        <w:t>d</w:t>
      </w:r>
      <w:r>
        <w:rPr>
          <w:spacing w:val="-3"/>
        </w:rPr>
        <w:t>o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2"/>
        </w:rPr>
        <w:t>n</w:t>
      </w:r>
      <w:r>
        <w:t xml:space="preserve">ts  </w:t>
      </w:r>
      <w:r>
        <w:rPr>
          <w:spacing w:val="-5"/>
        </w:rPr>
        <w:t>c</w:t>
      </w:r>
      <w:r>
        <w:rPr>
          <w:spacing w:val="4"/>
        </w:rPr>
        <w:t>a</w:t>
      </w:r>
      <w:r>
        <w:t>n</w:t>
      </w:r>
      <w:r>
        <w:rPr>
          <w:spacing w:val="19"/>
        </w:rPr>
        <w:t xml:space="preserve"> </w:t>
      </w:r>
      <w:r>
        <w:rPr>
          <w:spacing w:val="12"/>
          <w:w w:val="103"/>
        </w:rPr>
        <w:t>b</w:t>
      </w:r>
      <w:r>
        <w:rPr>
          <w:w w:val="103"/>
        </w:rPr>
        <w:t xml:space="preserve">e </w:t>
      </w:r>
      <w:r>
        <w:rPr>
          <w:spacing w:val="-1"/>
        </w:rPr>
        <w:t>c</w:t>
      </w:r>
      <w:r>
        <w:rPr>
          <w:spacing w:val="-7"/>
        </w:rPr>
        <w:t>o</w:t>
      </w:r>
      <w:r>
        <w:rPr>
          <w:spacing w:val="5"/>
        </w:rPr>
        <w:t>ll</w:t>
      </w:r>
      <w:r>
        <w:rPr>
          <w:spacing w:val="-1"/>
        </w:rPr>
        <w:t>e</w:t>
      </w:r>
      <w:r>
        <w:rPr>
          <w:spacing w:val="-10"/>
        </w:rPr>
        <w:t>c</w:t>
      </w:r>
      <w:r>
        <w:rPr>
          <w:spacing w:val="10"/>
        </w:rPr>
        <w:t>t</w:t>
      </w:r>
      <w:r>
        <w:rPr>
          <w:spacing w:val="-5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6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rPr>
          <w:spacing w:val="2"/>
        </w:rPr>
        <w:t>o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He</w:t>
      </w:r>
      <w:r>
        <w:rPr>
          <w:spacing w:val="4"/>
        </w:rPr>
        <w:t>a</w:t>
      </w:r>
      <w:r>
        <w:t>d</w:t>
      </w:r>
      <w:r>
        <w:rPr>
          <w:spacing w:val="17"/>
        </w:rPr>
        <w:t xml:space="preserve"> </w:t>
      </w:r>
      <w:r>
        <w:rPr>
          <w:spacing w:val="-6"/>
        </w:rPr>
        <w:t>Master</w:t>
      </w:r>
      <w:r>
        <w:rPr>
          <w:spacing w:val="18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</w:t>
      </w:r>
      <w:r>
        <w:rPr>
          <w:spacing w:val="-3"/>
        </w:rPr>
        <w:t>v</w:t>
      </w:r>
      <w:r>
        <w:t>t.</w:t>
      </w:r>
      <w:r>
        <w:rPr>
          <w:spacing w:val="16"/>
        </w:rPr>
        <w:t xml:space="preserve"> Boys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-3"/>
        </w:rPr>
        <w:t>g</w:t>
      </w:r>
      <w:r>
        <w:t>h</w:t>
      </w:r>
      <w:r>
        <w:rPr>
          <w:spacing w:val="6"/>
        </w:rPr>
        <w:t xml:space="preserve"> </w:t>
      </w:r>
      <w:r>
        <w:rPr>
          <w:spacing w:val="10"/>
        </w:rPr>
        <w:t>S</w:t>
      </w:r>
      <w:r>
        <w:rPr>
          <w:spacing w:val="-1"/>
        </w:rPr>
        <w:t>c</w:t>
      </w:r>
      <w:r>
        <w:rPr>
          <w:spacing w:val="-3"/>
        </w:rPr>
        <w:t>hoo</w:t>
      </w:r>
      <w:r>
        <w:t>l</w:t>
      </w:r>
      <w:r>
        <w:rPr>
          <w:spacing w:val="19"/>
        </w:rPr>
        <w:t xml:space="preserve"> </w:t>
      </w:r>
      <w:proofErr w:type="spellStart"/>
      <w:r w:rsidR="006A156D">
        <w:rPr>
          <w:spacing w:val="19"/>
        </w:rPr>
        <w:t>Kadhan</w:t>
      </w:r>
      <w:proofErr w:type="spellEnd"/>
      <w:r>
        <w:rPr>
          <w:spacing w:val="24"/>
        </w:rPr>
        <w:t xml:space="preserve"> </w:t>
      </w:r>
      <w:r>
        <w:rPr>
          <w:spacing w:val="-1"/>
          <w:w w:val="103"/>
        </w:rPr>
        <w:t>D</w:t>
      </w:r>
      <w:r>
        <w:rPr>
          <w:w w:val="103"/>
        </w:rPr>
        <w:t>i</w:t>
      </w:r>
      <w:r>
        <w:rPr>
          <w:spacing w:val="1"/>
          <w:w w:val="103"/>
        </w:rPr>
        <w:t>s</w:t>
      </w:r>
      <w:r>
        <w:rPr>
          <w:w w:val="103"/>
        </w:rPr>
        <w:t>t</w:t>
      </w:r>
      <w:r>
        <w:rPr>
          <w:spacing w:val="3"/>
          <w:w w:val="103"/>
        </w:rPr>
        <w:t>r</w:t>
      </w:r>
      <w:r>
        <w:rPr>
          <w:w w:val="103"/>
        </w:rPr>
        <w:t>i</w:t>
      </w:r>
      <w:r>
        <w:rPr>
          <w:spacing w:val="-5"/>
          <w:w w:val="103"/>
        </w:rPr>
        <w:t>c</w:t>
      </w:r>
      <w:r>
        <w:rPr>
          <w:w w:val="103"/>
        </w:rPr>
        <w:t xml:space="preserve">t </w:t>
      </w:r>
      <w:r>
        <w:t>Badin,</w:t>
      </w:r>
      <w:r>
        <w:rPr>
          <w:spacing w:val="41"/>
        </w:rPr>
        <w:t xml:space="preserve"> </w:t>
      </w:r>
      <w:r>
        <w:rPr>
          <w:spacing w:val="6"/>
        </w:rP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i</w:t>
      </w:r>
      <w:r>
        <w:rPr>
          <w:spacing w:val="2"/>
        </w:rPr>
        <w:t>o</w:t>
      </w:r>
      <w:r>
        <w:t>n</w:t>
      </w:r>
      <w:r>
        <w:rPr>
          <w:spacing w:val="36"/>
        </w:rPr>
        <w:t xml:space="preserve"> </w:t>
      </w:r>
      <w:r>
        <w:rPr>
          <w:spacing w:val="10"/>
        </w:rPr>
        <w:t>Hyderabad</w:t>
      </w:r>
      <w:r>
        <w:rPr>
          <w:spacing w:val="3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n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-2"/>
        </w:rPr>
        <w:t>r</w:t>
      </w:r>
      <w:r>
        <w:rPr>
          <w:spacing w:val="-3"/>
        </w:rPr>
        <w:t>k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44"/>
        </w:rPr>
        <w:t xml:space="preserve"> </w:t>
      </w:r>
      <w:r>
        <w:rPr>
          <w:spacing w:val="-3"/>
        </w:rPr>
        <w:t>d</w:t>
      </w:r>
      <w:r>
        <w:rPr>
          <w:spacing w:val="9"/>
        </w:rPr>
        <w:t>a</w:t>
      </w:r>
      <w:r>
        <w:t>y</w:t>
      </w:r>
      <w:r>
        <w:rPr>
          <w:spacing w:val="28"/>
        </w:rPr>
        <w:t xml:space="preserve"> </w:t>
      </w:r>
      <w:r>
        <w:rPr>
          <w:spacing w:val="2"/>
        </w:rPr>
        <w:t>du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0"/>
        </w:rPr>
        <w:t xml:space="preserve"> </w:t>
      </w:r>
      <w:r>
        <w:rPr>
          <w:spacing w:val="2"/>
          <w:w w:val="103"/>
        </w:rPr>
        <w:t>o</w:t>
      </w:r>
      <w:r>
        <w:rPr>
          <w:spacing w:val="-2"/>
          <w:w w:val="103"/>
        </w:rPr>
        <w:t>f</w:t>
      </w:r>
      <w:r>
        <w:rPr>
          <w:spacing w:val="-6"/>
          <w:w w:val="103"/>
        </w:rPr>
        <w:t>f</w:t>
      </w:r>
      <w:r>
        <w:rPr>
          <w:spacing w:val="5"/>
          <w:w w:val="103"/>
        </w:rPr>
        <w:t>i</w:t>
      </w:r>
      <w:r>
        <w:rPr>
          <w:spacing w:val="-1"/>
          <w:w w:val="103"/>
        </w:rPr>
        <w:t>c</w:t>
      </w:r>
      <w:r>
        <w:rPr>
          <w:w w:val="103"/>
        </w:rPr>
        <w:t xml:space="preserve">e 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rPr>
          <w:spacing w:val="-2"/>
        </w:rPr>
        <w:t>r</w:t>
      </w:r>
      <w:r>
        <w:t>s</w:t>
      </w:r>
      <w:r>
        <w:rPr>
          <w:spacing w:val="21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11"/>
        </w:rPr>
        <w:t xml:space="preserve"> </w:t>
      </w:r>
      <w:r w:rsidR="0089714E">
        <w:rPr>
          <w:spacing w:val="11"/>
        </w:rPr>
        <w:t>02-05</w:t>
      </w:r>
      <w:r w:rsidRPr="000601C6">
        <w:rPr>
          <w:b/>
          <w:bCs/>
          <w:spacing w:val="-2"/>
        </w:rPr>
        <w:t>-</w:t>
      </w:r>
      <w:r w:rsidRPr="000601C6">
        <w:rPr>
          <w:b/>
          <w:bCs/>
          <w:spacing w:val="-3"/>
        </w:rPr>
        <w:t>2</w:t>
      </w:r>
      <w:r w:rsidRPr="000601C6">
        <w:rPr>
          <w:b/>
          <w:bCs/>
          <w:spacing w:val="2"/>
        </w:rPr>
        <w:t>01</w:t>
      </w:r>
      <w:r w:rsidRPr="000601C6">
        <w:rPr>
          <w:b/>
          <w:bCs/>
        </w:rPr>
        <w:t>6</w:t>
      </w:r>
      <w:r>
        <w:rPr>
          <w:spacing w:val="27"/>
        </w:rPr>
        <w:t xml:space="preserve"> </w:t>
      </w:r>
      <w:r>
        <w:rPr>
          <w:spacing w:val="5"/>
        </w:rPr>
        <w:t>t</w:t>
      </w:r>
      <w:r>
        <w:t>o</w:t>
      </w:r>
      <w:r>
        <w:rPr>
          <w:spacing w:val="4"/>
        </w:rPr>
        <w:t xml:space="preserve"> </w:t>
      </w:r>
      <w:r w:rsidR="0089714E">
        <w:rPr>
          <w:spacing w:val="4"/>
        </w:rPr>
        <w:t>19-05</w:t>
      </w:r>
      <w:r w:rsidRPr="000601C6">
        <w:rPr>
          <w:b/>
          <w:bCs/>
          <w:spacing w:val="-2"/>
        </w:rPr>
        <w:t>-</w:t>
      </w:r>
      <w:r w:rsidRPr="000601C6">
        <w:rPr>
          <w:b/>
          <w:bCs/>
          <w:spacing w:val="2"/>
        </w:rPr>
        <w:t>2</w:t>
      </w:r>
      <w:r w:rsidRPr="000601C6">
        <w:rPr>
          <w:b/>
          <w:bCs/>
          <w:spacing w:val="-3"/>
        </w:rPr>
        <w:t>0</w:t>
      </w:r>
      <w:r w:rsidRPr="000601C6">
        <w:rPr>
          <w:b/>
          <w:bCs/>
          <w:spacing w:val="2"/>
        </w:rPr>
        <w:t>1</w:t>
      </w:r>
      <w:r w:rsidRPr="000601C6">
        <w:rPr>
          <w:b/>
          <w:bCs/>
        </w:rPr>
        <w:t>6</w:t>
      </w:r>
      <w:r>
        <w:rPr>
          <w:spacing w:val="32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9"/>
        </w:rPr>
        <w:t>a</w:t>
      </w:r>
      <w:r>
        <w:rPr>
          <w:spacing w:val="-3"/>
        </w:rPr>
        <w:t>y</w:t>
      </w:r>
      <w:r>
        <w:rPr>
          <w:spacing w:val="-7"/>
        </w:rPr>
        <w:t>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28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10"/>
        </w:rPr>
        <w:t>t</w:t>
      </w:r>
      <w:r>
        <w:rPr>
          <w:spacing w:val="-5"/>
        </w:rPr>
        <w:t>e</w:t>
      </w:r>
      <w:r>
        <w:rPr>
          <w:spacing w:val="2"/>
        </w:rPr>
        <w:t>nd</w:t>
      </w:r>
      <w:r>
        <w:rPr>
          <w:spacing w:val="-5"/>
        </w:rPr>
        <w:t>e</w:t>
      </w:r>
      <w:r>
        <w:t>r</w:t>
      </w:r>
      <w:r>
        <w:rPr>
          <w:spacing w:val="25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e</w:t>
      </w:r>
      <w:r>
        <w:t>e</w:t>
      </w:r>
      <w:r>
        <w:rPr>
          <w:spacing w:val="8"/>
        </w:rPr>
        <w:t xml:space="preserve"> </w:t>
      </w:r>
      <w:r w:rsidRPr="000601C6">
        <w:rPr>
          <w:b/>
          <w:bCs/>
          <w:spacing w:val="1"/>
        </w:rPr>
        <w:t>Rs.</w:t>
      </w:r>
      <w:r w:rsidRPr="000601C6">
        <w:rPr>
          <w:b/>
          <w:bCs/>
          <w:spacing w:val="2"/>
        </w:rPr>
        <w:t>5</w:t>
      </w:r>
      <w:r w:rsidRPr="000601C6">
        <w:rPr>
          <w:b/>
          <w:bCs/>
          <w:spacing w:val="-3"/>
        </w:rPr>
        <w:t>0</w:t>
      </w:r>
      <w:r w:rsidRPr="000601C6">
        <w:rPr>
          <w:b/>
          <w:bCs/>
          <w:spacing w:val="2"/>
        </w:rPr>
        <w:t>0</w:t>
      </w:r>
      <w:r w:rsidRPr="000601C6">
        <w:rPr>
          <w:b/>
          <w:bCs/>
          <w:spacing w:val="-2"/>
        </w:rPr>
        <w:t>-</w:t>
      </w:r>
      <w:r w:rsidRPr="000601C6">
        <w:rPr>
          <w:b/>
          <w:bCs/>
          <w:spacing w:val="2"/>
        </w:rPr>
        <w:t>0</w:t>
      </w:r>
      <w:r w:rsidRPr="000601C6">
        <w:rPr>
          <w:b/>
          <w:bCs/>
          <w:spacing w:val="-3"/>
        </w:rPr>
        <w:t>0</w:t>
      </w:r>
      <w:r>
        <w:t>,</w:t>
      </w:r>
      <w:r>
        <w:rPr>
          <w:spacing w:val="33"/>
        </w:rPr>
        <w:t xml:space="preserve"> </w:t>
      </w:r>
      <w:r>
        <w:t>i</w:t>
      </w:r>
      <w:r>
        <w:rPr>
          <w:spacing w:val="-3"/>
        </w:rPr>
        <w:t xml:space="preserve">n </w:t>
      </w:r>
      <w:r>
        <w:rPr>
          <w:spacing w:val="-1"/>
        </w:rPr>
        <w:t>w</w:t>
      </w:r>
      <w:r>
        <w:rPr>
          <w:spacing w:val="-7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t>s</w:t>
      </w:r>
      <w:r>
        <w:rPr>
          <w:spacing w:val="21"/>
        </w:rPr>
        <w:t xml:space="preserve"> </w:t>
      </w:r>
      <w:r>
        <w:rPr>
          <w:spacing w:val="1"/>
          <w:w w:val="103"/>
        </w:rPr>
        <w:t>Rs</w:t>
      </w:r>
      <w:r>
        <w:rPr>
          <w:spacing w:val="6"/>
          <w:w w:val="103"/>
        </w:rPr>
        <w:t xml:space="preserve">. </w:t>
      </w:r>
      <w:r>
        <w:rPr>
          <w:w w:val="103"/>
        </w:rPr>
        <w:t>Fi</w:t>
      </w:r>
      <w:r>
        <w:rPr>
          <w:spacing w:val="-3"/>
          <w:w w:val="103"/>
        </w:rPr>
        <w:t>v</w:t>
      </w:r>
      <w:r>
        <w:rPr>
          <w:w w:val="103"/>
        </w:rPr>
        <w:t xml:space="preserve">e </w:t>
      </w:r>
      <w:r>
        <w:rPr>
          <w:spacing w:val="-3"/>
        </w:rPr>
        <w:t>h</w:t>
      </w:r>
      <w:r>
        <w:rPr>
          <w:spacing w:val="2"/>
        </w:rPr>
        <w:t>un</w:t>
      </w:r>
      <w:r>
        <w:rPr>
          <w:spacing w:val="-7"/>
        </w:rPr>
        <w:t>d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-3"/>
          <w:w w:val="103"/>
        </w:rPr>
        <w:t>o</w:t>
      </w:r>
      <w:r>
        <w:rPr>
          <w:spacing w:val="-7"/>
          <w:w w:val="103"/>
        </w:rPr>
        <w:t>n</w:t>
      </w:r>
      <w:r>
        <w:rPr>
          <w:w w:val="103"/>
        </w:rPr>
        <w:t>ly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-3"/>
        </w:rPr>
        <w:t>o</w:t>
      </w:r>
      <w:r>
        <w:rPr>
          <w:spacing w:val="2"/>
        </w:rPr>
        <w:t>n</w:t>
      </w:r>
      <w:r>
        <w:t>g</w:t>
      </w:r>
      <w:r>
        <w:rPr>
          <w:spacing w:val="13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10"/>
        </w:rPr>
        <w:t>t</w:t>
      </w:r>
      <w:r>
        <w:t>h</w:t>
      </w:r>
      <w:r>
        <w:rPr>
          <w:spacing w:val="6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5"/>
        </w:rPr>
        <w:t>w</w:t>
      </w:r>
      <w:r>
        <w:rPr>
          <w:spacing w:val="-2"/>
        </w:rPr>
        <w:t>r</w:t>
      </w:r>
      <w:r>
        <w:t>it</w:t>
      </w:r>
      <w:r>
        <w:rPr>
          <w:spacing w:val="5"/>
        </w:rPr>
        <w:t>t</w:t>
      </w:r>
      <w:r>
        <w:rPr>
          <w:spacing w:val="-1"/>
        </w:rPr>
        <w:t>e</w:t>
      </w:r>
      <w:r>
        <w:t>n</w:t>
      </w:r>
      <w:r>
        <w:rPr>
          <w:spacing w:val="17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7"/>
        </w:rPr>
        <w:t>q</w:t>
      </w:r>
      <w:r>
        <w:rPr>
          <w:spacing w:val="-3"/>
        </w:rPr>
        <w:t>u</w:t>
      </w:r>
      <w:r>
        <w:rPr>
          <w:spacing w:val="-5"/>
        </w:rPr>
        <w:t>e</w:t>
      </w:r>
      <w:r>
        <w:rPr>
          <w:spacing w:val="1"/>
        </w:rPr>
        <w:t>s</w:t>
      </w:r>
      <w:r>
        <w:t>t</w:t>
      </w:r>
      <w:r>
        <w:rPr>
          <w:spacing w:val="20"/>
        </w:rPr>
        <w:t xml:space="preserve"> </w:t>
      </w:r>
      <w:r>
        <w:rPr>
          <w:spacing w:val="3"/>
        </w:rPr>
        <w:t>f</w:t>
      </w:r>
      <w:r>
        <w:rPr>
          <w:spacing w:val="-7"/>
        </w:rPr>
        <w:t>o</w:t>
      </w:r>
      <w:r>
        <w:t>r</w:t>
      </w:r>
      <w:r>
        <w:rPr>
          <w:spacing w:val="13"/>
        </w:rPr>
        <w:t xml:space="preserve"> </w:t>
      </w:r>
      <w:r>
        <w:t>i</w:t>
      </w:r>
      <w:r>
        <w:rPr>
          <w:spacing w:val="1"/>
        </w:rPr>
        <w:t>ss</w:t>
      </w:r>
      <w:r>
        <w:rPr>
          <w:spacing w:val="-3"/>
        </w:rPr>
        <w:t>u</w:t>
      </w:r>
      <w:r>
        <w:rPr>
          <w:spacing w:val="4"/>
        </w:rPr>
        <w:t>a</w:t>
      </w:r>
      <w:r>
        <w:rPr>
          <w:spacing w:val="2"/>
        </w:rPr>
        <w:t>n</w:t>
      </w:r>
      <w:r>
        <w:rPr>
          <w:spacing w:val="-5"/>
        </w:rPr>
        <w:t>c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3"/>
        </w:rPr>
        <w:t>b</w:t>
      </w:r>
      <w:r>
        <w:t>id</w:t>
      </w:r>
      <w:r>
        <w:rPr>
          <w:spacing w:val="8"/>
        </w:rPr>
        <w:t xml:space="preserve"> </w:t>
      </w:r>
      <w:r>
        <w:t>/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21"/>
        </w:rPr>
        <w:t xml:space="preserve"> </w:t>
      </w:r>
      <w:r>
        <w:rPr>
          <w:spacing w:val="2"/>
          <w:w w:val="103"/>
        </w:rPr>
        <w:t>do</w:t>
      </w:r>
      <w:r>
        <w:rPr>
          <w:spacing w:val="-5"/>
          <w:w w:val="103"/>
        </w:rPr>
        <w:t>c</w:t>
      </w:r>
      <w:r>
        <w:rPr>
          <w:spacing w:val="2"/>
          <w:w w:val="103"/>
        </w:rPr>
        <w:t>u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-7"/>
          <w:w w:val="103"/>
        </w:rPr>
        <w:t>n</w:t>
      </w:r>
      <w:r>
        <w:rPr>
          <w:spacing w:val="5"/>
          <w:w w:val="103"/>
        </w:rPr>
        <w:t>t</w:t>
      </w:r>
      <w:r>
        <w:rPr>
          <w:w w:val="103"/>
        </w:rPr>
        <w:t>.</w:t>
      </w:r>
    </w:p>
    <w:p w:rsidR="008C7B39" w:rsidRDefault="008C7B39" w:rsidP="008C7B39">
      <w:pPr>
        <w:spacing w:line="250" w:lineRule="auto"/>
        <w:ind w:left="1372" w:right="719" w:firstLine="1354"/>
        <w:jc w:val="both"/>
      </w:pP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rPr>
          <w:spacing w:val="-7"/>
        </w:rPr>
        <w:t>h</w:t>
      </w:r>
      <w:r>
        <w:rPr>
          <w:spacing w:val="2"/>
        </w:rPr>
        <w:t>o</w:t>
      </w:r>
      <w:r>
        <w:rPr>
          <w:spacing w:val="-3"/>
        </w:rPr>
        <w:t>u</w:t>
      </w:r>
      <w:r>
        <w:rPr>
          <w:spacing w:val="5"/>
        </w:rPr>
        <w:t>l</w:t>
      </w:r>
      <w:r>
        <w:t>d</w:t>
      </w:r>
      <w:r>
        <w:rPr>
          <w:spacing w:val="45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37"/>
        </w:rPr>
        <w:t xml:space="preserve"> </w:t>
      </w:r>
      <w:r>
        <w:rPr>
          <w:spacing w:val="-4"/>
        </w:rPr>
        <w:t>s</w:t>
      </w:r>
      <w:r>
        <w:rPr>
          <w:spacing w:val="-3"/>
        </w:rPr>
        <w:t>u</w:t>
      </w:r>
      <w:r>
        <w:rPr>
          <w:spacing w:val="7"/>
        </w:rPr>
        <w:t>b</w:t>
      </w:r>
      <w:r>
        <w:rPr>
          <w:spacing w:val="-7"/>
        </w:rPr>
        <w:t>m</w:t>
      </w:r>
      <w:r>
        <w:t>it</w:t>
      </w:r>
      <w:r>
        <w:rPr>
          <w:spacing w:val="5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8"/>
        </w:rPr>
        <w:t xml:space="preserve"> </w:t>
      </w:r>
      <w:r>
        <w:rPr>
          <w:spacing w:val="-5"/>
        </w:rPr>
        <w:t>a</w:t>
      </w:r>
      <w:r>
        <w:t>t</w:t>
      </w:r>
      <w:r>
        <w:rPr>
          <w:spacing w:val="4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4"/>
        </w:rPr>
        <w:t>O</w:t>
      </w:r>
      <w:r>
        <w:rPr>
          <w:spacing w:val="-2"/>
        </w:rPr>
        <w:t>f</w:t>
      </w:r>
      <w:r>
        <w:rPr>
          <w:spacing w:val="-6"/>
        </w:rPr>
        <w:t>f</w:t>
      </w:r>
      <w:r>
        <w:rPr>
          <w:spacing w:val="5"/>
        </w:rPr>
        <w:t>i</w:t>
      </w:r>
      <w:r>
        <w:rPr>
          <w:spacing w:val="-1"/>
        </w:rPr>
        <w:t>c</w:t>
      </w:r>
      <w:r>
        <w:t xml:space="preserve">e 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35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He</w:t>
      </w:r>
      <w:r>
        <w:rPr>
          <w:spacing w:val="4"/>
        </w:rPr>
        <w:t>a</w:t>
      </w:r>
      <w:r>
        <w:t>d</w:t>
      </w:r>
      <w:r>
        <w:rPr>
          <w:spacing w:val="17"/>
        </w:rPr>
        <w:t xml:space="preserve"> </w:t>
      </w:r>
      <w:r>
        <w:rPr>
          <w:spacing w:val="-6"/>
        </w:rPr>
        <w:t>Master</w:t>
      </w:r>
      <w:r>
        <w:rPr>
          <w:spacing w:val="18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</w:t>
      </w:r>
      <w:r>
        <w:rPr>
          <w:spacing w:val="-3"/>
        </w:rPr>
        <w:t>v</w:t>
      </w:r>
      <w:r>
        <w:t>t.</w:t>
      </w:r>
      <w:r>
        <w:rPr>
          <w:spacing w:val="16"/>
        </w:rPr>
        <w:t xml:space="preserve"> Boys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-3"/>
        </w:rPr>
        <w:t>g</w:t>
      </w:r>
      <w:r>
        <w:t>h</w:t>
      </w:r>
      <w:r>
        <w:rPr>
          <w:spacing w:val="6"/>
        </w:rPr>
        <w:t xml:space="preserve"> </w:t>
      </w:r>
      <w:r>
        <w:rPr>
          <w:spacing w:val="10"/>
        </w:rPr>
        <w:t>S</w:t>
      </w:r>
      <w:r>
        <w:rPr>
          <w:spacing w:val="-1"/>
        </w:rPr>
        <w:t>c</w:t>
      </w:r>
      <w:r>
        <w:rPr>
          <w:spacing w:val="-3"/>
        </w:rPr>
        <w:t>hoo</w:t>
      </w:r>
      <w:r>
        <w:t>l</w:t>
      </w:r>
      <w:r>
        <w:rPr>
          <w:spacing w:val="19"/>
        </w:rPr>
        <w:t xml:space="preserve"> </w:t>
      </w:r>
      <w:proofErr w:type="spellStart"/>
      <w:r w:rsidR="0039080B">
        <w:rPr>
          <w:spacing w:val="19"/>
        </w:rPr>
        <w:t>Kadhan</w:t>
      </w:r>
      <w:proofErr w:type="spellEnd"/>
      <w:r>
        <w:rPr>
          <w:spacing w:val="24"/>
        </w:rPr>
        <w:t xml:space="preserve"> </w:t>
      </w:r>
      <w:r>
        <w:rPr>
          <w:spacing w:val="-1"/>
          <w:w w:val="103"/>
        </w:rPr>
        <w:t>D</w:t>
      </w:r>
      <w:r>
        <w:rPr>
          <w:w w:val="103"/>
        </w:rPr>
        <w:t>i</w:t>
      </w:r>
      <w:r>
        <w:rPr>
          <w:spacing w:val="1"/>
          <w:w w:val="103"/>
        </w:rPr>
        <w:t>s</w:t>
      </w:r>
      <w:r>
        <w:rPr>
          <w:w w:val="103"/>
        </w:rPr>
        <w:t>t</w:t>
      </w:r>
      <w:r>
        <w:rPr>
          <w:spacing w:val="3"/>
          <w:w w:val="103"/>
        </w:rPr>
        <w:t>r</w:t>
      </w:r>
      <w:r>
        <w:rPr>
          <w:w w:val="103"/>
        </w:rPr>
        <w:t>i</w:t>
      </w:r>
      <w:r>
        <w:rPr>
          <w:spacing w:val="-5"/>
          <w:w w:val="103"/>
        </w:rPr>
        <w:t>c</w:t>
      </w:r>
      <w:r>
        <w:rPr>
          <w:w w:val="103"/>
        </w:rPr>
        <w:t xml:space="preserve">t </w:t>
      </w:r>
      <w:r>
        <w:t xml:space="preserve">Badin, </w:t>
      </w:r>
      <w:r>
        <w:rPr>
          <w:spacing w:val="11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43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3"/>
        </w:rPr>
        <w:t xml:space="preserve"> </w:t>
      </w:r>
      <w:r>
        <w:rPr>
          <w:spacing w:val="7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5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e 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4"/>
        </w:rPr>
        <w:t xml:space="preserve"> </w:t>
      </w:r>
      <w:r>
        <w:rPr>
          <w:w w:val="103"/>
        </w:rPr>
        <w:t>P</w:t>
      </w:r>
      <w:r>
        <w:rPr>
          <w:spacing w:val="-2"/>
          <w:w w:val="103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3"/>
        </w:rPr>
        <w:t>c</w:t>
      </w:r>
      <w:r>
        <w:rPr>
          <w:spacing w:val="-3"/>
          <w:w w:val="103"/>
        </w:rPr>
        <w:t>u</w:t>
      </w:r>
      <w:r>
        <w:rPr>
          <w:spacing w:val="3"/>
          <w:w w:val="103"/>
        </w:rPr>
        <w:t>r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m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w w:val="103"/>
        </w:rPr>
        <w:t xml:space="preserve">t </w:t>
      </w:r>
      <w:r>
        <w:rPr>
          <w:spacing w:val="1"/>
        </w:rPr>
        <w:t>C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-7"/>
        </w:rPr>
        <w:t>m</w:t>
      </w:r>
      <w:r>
        <w:rPr>
          <w:spacing w:val="5"/>
        </w:rPr>
        <w:t>i</w:t>
      </w:r>
      <w:r>
        <w:t>tt</w:t>
      </w:r>
      <w:r>
        <w:rPr>
          <w:spacing w:val="-1"/>
        </w:rPr>
        <w:t>e</w:t>
      </w:r>
      <w:r>
        <w:t>e</w:t>
      </w:r>
      <w:r>
        <w:rPr>
          <w:spacing w:val="43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0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10"/>
        </w:rPr>
        <w:t>S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2"/>
        </w:rPr>
        <w:t>o</w:t>
      </w:r>
      <w:r>
        <w:rPr>
          <w:spacing w:val="-7"/>
        </w:rPr>
        <w:t>o</w:t>
      </w:r>
      <w:r>
        <w:t>l</w:t>
      </w:r>
      <w:r>
        <w:rPr>
          <w:spacing w:val="39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t>s</w:t>
      </w:r>
      <w:r>
        <w:rPr>
          <w:spacing w:val="4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3"/>
        </w:rPr>
        <w:t>h</w:t>
      </w:r>
      <w:r>
        <w:t>i</w:t>
      </w:r>
      <w:r>
        <w:rPr>
          <w:spacing w:val="1"/>
        </w:rPr>
        <w:t>s</w:t>
      </w:r>
      <w:r>
        <w:t>/</w:t>
      </w:r>
      <w:r>
        <w:rPr>
          <w:spacing w:val="2"/>
        </w:rPr>
        <w:t>h</w:t>
      </w:r>
      <w:r>
        <w:rPr>
          <w:spacing w:val="-5"/>
        </w:rPr>
        <w:t>e</w:t>
      </w:r>
      <w:r>
        <w:t>r</w:t>
      </w:r>
      <w:r>
        <w:rPr>
          <w:spacing w:val="3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-3"/>
        </w:rPr>
        <w:t>p</w:t>
      </w:r>
      <w:r>
        <w:rPr>
          <w:spacing w:val="3"/>
        </w:rP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-4"/>
        </w:rPr>
        <w:t>s</w:t>
      </w:r>
      <w:r>
        <w:t xml:space="preserve">, </w:t>
      </w:r>
      <w:r>
        <w:rPr>
          <w:spacing w:val="10"/>
        </w:rPr>
        <w:t xml:space="preserve"> </w:t>
      </w:r>
      <w:r>
        <w:rPr>
          <w:spacing w:val="-1"/>
        </w:rPr>
        <w:t>w</w:t>
      </w:r>
      <w:r>
        <w:rPr>
          <w:spacing w:val="-3"/>
        </w:rPr>
        <w:t>h</w:t>
      </w:r>
      <w:r>
        <w:t>o</w:t>
      </w:r>
      <w:r>
        <w:rPr>
          <w:spacing w:val="24"/>
        </w:rPr>
        <w:t xml:space="preserve"> </w:t>
      </w:r>
      <w:r>
        <w:rPr>
          <w:spacing w:val="5"/>
        </w:rPr>
        <w:t>i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7"/>
        </w:rPr>
        <w:t>d</w:t>
      </w:r>
      <w:r>
        <w:t>s</w:t>
      </w:r>
      <w:r>
        <w:rPr>
          <w:spacing w:val="35"/>
        </w:rPr>
        <w:t xml:space="preserve"> </w:t>
      </w:r>
      <w:r>
        <w:rPr>
          <w:spacing w:val="10"/>
        </w:rPr>
        <w:t>t</w:t>
      </w:r>
      <w:r>
        <w:t>o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7"/>
        </w:rPr>
        <w:t>n</w:t>
      </w:r>
      <w:r>
        <w:t>t</w:t>
      </w:r>
      <w:r>
        <w:rPr>
          <w:spacing w:val="39"/>
        </w:rPr>
        <w:t xml:space="preserve"> </w:t>
      </w:r>
      <w:r>
        <w:rPr>
          <w:spacing w:val="2"/>
          <w:w w:val="103"/>
        </w:rPr>
        <w:t>o</w:t>
      </w:r>
      <w:r>
        <w:rPr>
          <w:w w:val="103"/>
        </w:rPr>
        <w:t xml:space="preserve">n </w:t>
      </w:r>
      <w:r>
        <w:rPr>
          <w:spacing w:val="-3"/>
        </w:rPr>
        <w:t>g</w:t>
      </w:r>
      <w:r>
        <w:rPr>
          <w:spacing w:val="5"/>
        </w:rPr>
        <w:t>i</w:t>
      </w:r>
      <w:r>
        <w:rPr>
          <w:spacing w:val="-3"/>
        </w:rPr>
        <w:t>v</w:t>
      </w:r>
      <w:r>
        <w:rPr>
          <w:spacing w:val="-1"/>
        </w:rPr>
        <w:t>e</w:t>
      </w:r>
      <w:r>
        <w:t>n</w:t>
      </w:r>
      <w:r>
        <w:rPr>
          <w:spacing w:val="13"/>
        </w:rPr>
        <w:t xml:space="preserve"> </w:t>
      </w:r>
      <w:r>
        <w:t>t</w:t>
      </w:r>
      <w:r>
        <w:rPr>
          <w:spacing w:val="5"/>
        </w:rPr>
        <w:t>i</w:t>
      </w:r>
      <w:r>
        <w:rPr>
          <w:spacing w:val="-7"/>
        </w:rPr>
        <w:t>m</w:t>
      </w:r>
      <w:r>
        <w:t>e</w:t>
      </w:r>
      <w:r>
        <w:rPr>
          <w:spacing w:val="13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bo</w:t>
      </w:r>
      <w:r>
        <w:rPr>
          <w:spacing w:val="-3"/>
          <w:w w:val="103"/>
        </w:rPr>
        <w:t>v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8C7B39" w:rsidRDefault="008C7B39" w:rsidP="008C7B39">
      <w:pPr>
        <w:spacing w:before="11" w:line="220" w:lineRule="exact"/>
        <w:rPr>
          <w:sz w:val="22"/>
          <w:szCs w:val="22"/>
        </w:rPr>
      </w:pPr>
    </w:p>
    <w:p w:rsidR="008C7B39" w:rsidRDefault="008C7B39" w:rsidP="008C7B39">
      <w:pPr>
        <w:spacing w:line="247" w:lineRule="auto"/>
        <w:ind w:left="1372" w:right="720" w:firstLine="1354"/>
        <w:jc w:val="both"/>
        <w:rPr>
          <w:sz w:val="24"/>
          <w:szCs w:val="24"/>
        </w:rPr>
      </w:pPr>
      <w:r>
        <w:rPr>
          <w:spacing w:val="1"/>
        </w:rPr>
        <w:t>B</w:t>
      </w:r>
      <w:r>
        <w:t>id  S</w:t>
      </w:r>
      <w:r>
        <w:rPr>
          <w:spacing w:val="-1"/>
        </w:rPr>
        <w:t>ec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10"/>
        </w:rPr>
        <w:t>t</w:t>
      </w:r>
      <w:r>
        <w:t xml:space="preserve">y </w:t>
      </w:r>
      <w:r>
        <w:rPr>
          <w:spacing w:val="2"/>
        </w:rPr>
        <w:t xml:space="preserve"> o</w:t>
      </w:r>
      <w:r>
        <w:t>f</w:t>
      </w:r>
      <w:r>
        <w:rPr>
          <w:spacing w:val="42"/>
        </w:rPr>
        <w:t xml:space="preserve"> </w:t>
      </w:r>
      <w:r>
        <w:rPr>
          <w:spacing w:val="-3"/>
        </w:rPr>
        <w:t>2</w:t>
      </w:r>
      <w:r>
        <w:t xml:space="preserve">% </w:t>
      </w:r>
      <w:r>
        <w:rPr>
          <w:spacing w:val="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2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47"/>
        </w:rPr>
        <w:t xml:space="preserve"> </w:t>
      </w:r>
      <w:r>
        <w:rPr>
          <w:spacing w:val="-3"/>
        </w:rPr>
        <w:t>b</w:t>
      </w:r>
      <w:r>
        <w:rPr>
          <w:spacing w:val="10"/>
        </w:rPr>
        <w:t>i</w:t>
      </w:r>
      <w:r>
        <w:t>d</w:t>
      </w:r>
      <w:r>
        <w:rPr>
          <w:spacing w:val="44"/>
        </w:rPr>
        <w:t xml:space="preserve"> </w:t>
      </w:r>
      <w:r>
        <w:rPr>
          <w:spacing w:val="2"/>
        </w:rPr>
        <w:t>p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-1"/>
        </w:rPr>
        <w:t>c</w:t>
      </w:r>
      <w:r>
        <w:t xml:space="preserve">e  </w:t>
      </w:r>
      <w:r>
        <w:rPr>
          <w:spacing w:val="-3"/>
        </w:rPr>
        <w:t>mu</w:t>
      </w:r>
      <w:r>
        <w:rPr>
          <w:spacing w:val="1"/>
        </w:rPr>
        <w:t>s</w:t>
      </w:r>
      <w:r>
        <w:t xml:space="preserve">t 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45"/>
        </w:rPr>
        <w:t xml:space="preserve"> </w:t>
      </w:r>
      <w:r>
        <w:rPr>
          <w:spacing w:val="4"/>
        </w:rPr>
        <w:t>a</w:t>
      </w:r>
      <w:r>
        <w:rPr>
          <w:spacing w:val="-5"/>
        </w:rPr>
        <w:t>c</w:t>
      </w:r>
      <w:r>
        <w:rPr>
          <w:spacing w:val="-1"/>
        </w:rPr>
        <w:t>c</w:t>
      </w:r>
      <w:r>
        <w:rPr>
          <w:spacing w:val="2"/>
        </w:rPr>
        <w:t>om</w:t>
      </w:r>
      <w:r>
        <w:rPr>
          <w:spacing w:val="-3"/>
        </w:rPr>
        <w:t>p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1"/>
        </w:rPr>
        <w:t>e</w:t>
      </w:r>
      <w:r>
        <w:t xml:space="preserve">d </w:t>
      </w:r>
      <w:r>
        <w:rPr>
          <w:spacing w:val="18"/>
        </w:rPr>
        <w:t xml:space="preserve"> </w:t>
      </w:r>
      <w:r>
        <w:rPr>
          <w:spacing w:val="12"/>
        </w:rPr>
        <w:t>b</w:t>
      </w:r>
      <w:r>
        <w:t>y</w:t>
      </w:r>
      <w:r>
        <w:rPr>
          <w:spacing w:val="33"/>
        </w:rPr>
        <w:t xml:space="preserve"> </w:t>
      </w:r>
      <w:r>
        <w:rPr>
          <w:spacing w:val="5"/>
          <w:w w:val="103"/>
        </w:rPr>
        <w:t>F</w:t>
      </w:r>
      <w:r>
        <w:rPr>
          <w:w w:val="103"/>
        </w:rPr>
        <w:t>i</w:t>
      </w:r>
      <w:r>
        <w:rPr>
          <w:spacing w:val="-3"/>
          <w:w w:val="103"/>
        </w:rPr>
        <w:t>n</w:t>
      </w:r>
      <w:r>
        <w:rPr>
          <w:spacing w:val="4"/>
          <w:w w:val="103"/>
        </w:rPr>
        <w:t>a</w:t>
      </w:r>
      <w:r>
        <w:rPr>
          <w:spacing w:val="2"/>
          <w:w w:val="103"/>
        </w:rPr>
        <w:t>n</w:t>
      </w:r>
      <w:r>
        <w:rPr>
          <w:spacing w:val="-5"/>
          <w:w w:val="103"/>
        </w:rPr>
        <w:t>c</w:t>
      </w:r>
      <w:r>
        <w:rPr>
          <w:w w:val="103"/>
        </w:rPr>
        <w:t>i</w:t>
      </w:r>
      <w:r>
        <w:rPr>
          <w:spacing w:val="-1"/>
          <w:w w:val="103"/>
        </w:rPr>
        <w:t>a</w:t>
      </w:r>
      <w:r>
        <w:rPr>
          <w:w w:val="103"/>
        </w:rPr>
        <w:t xml:space="preserve">l </w:t>
      </w:r>
      <w:r>
        <w:t>P</w:t>
      </w:r>
      <w:r>
        <w:rPr>
          <w:spacing w:val="-2"/>
        </w:rPr>
        <w:t>r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7"/>
        </w:rPr>
        <w:t>o</w:t>
      </w:r>
      <w:r>
        <w:rPr>
          <w:spacing w:val="6"/>
        </w:rPr>
        <w:t>s</w:t>
      </w:r>
      <w:r>
        <w:rPr>
          <w:spacing w:val="-1"/>
        </w:rPr>
        <w:t>a</w:t>
      </w:r>
      <w:r>
        <w:t>l</w:t>
      </w:r>
      <w:r>
        <w:rPr>
          <w:spacing w:val="25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s</w:t>
      </w:r>
      <w:r>
        <w:rPr>
          <w:spacing w:val="-5"/>
        </w:rPr>
        <w:t>e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2"/>
        </w:rPr>
        <w:t>p</w:t>
      </w:r>
      <w:r>
        <w:t>e</w:t>
      </w:r>
      <w:r>
        <w:rPr>
          <w:spacing w:val="20"/>
        </w:rPr>
        <w:t xml:space="preserve"> </w:t>
      </w:r>
      <w:r>
        <w:rPr>
          <w:spacing w:val="5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t>m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5"/>
        </w:rPr>
        <w:t>P</w:t>
      </w:r>
      <w:r>
        <w:rPr>
          <w:spacing w:val="4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r</w:t>
      </w:r>
      <w:r>
        <w:rPr>
          <w:spacing w:val="2"/>
        </w:rPr>
        <w:t>d</w:t>
      </w:r>
      <w:r>
        <w:rPr>
          <w:spacing w:val="-5"/>
        </w:rPr>
        <w:t>e</w:t>
      </w:r>
      <w:r>
        <w:t>r</w:t>
      </w:r>
      <w:r>
        <w:rPr>
          <w:spacing w:val="1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a</w:t>
      </w:r>
      <w:r>
        <w:rPr>
          <w:spacing w:val="-3"/>
        </w:rPr>
        <w:t>n</w:t>
      </w:r>
      <w:r>
        <w:t>k</w:t>
      </w:r>
      <w:r>
        <w:rPr>
          <w:spacing w:val="14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r</w:t>
      </w:r>
      <w:r>
        <w:rPr>
          <w:spacing w:val="4"/>
        </w:rPr>
        <w:t>a</w:t>
      </w:r>
      <w:r>
        <w:rPr>
          <w:spacing w:val="-6"/>
        </w:rPr>
        <w:t>f</w:t>
      </w:r>
      <w:r>
        <w:t>t</w:t>
      </w:r>
      <w:r>
        <w:rPr>
          <w:spacing w:val="26"/>
        </w:rPr>
        <w:t xml:space="preserve"> </w:t>
      </w:r>
      <w:r>
        <w:rPr>
          <w:spacing w:val="-6"/>
        </w:rPr>
        <w:t>f</w:t>
      </w:r>
      <w:r>
        <w:rPr>
          <w:spacing w:val="3"/>
        </w:rPr>
        <w:t>r</w:t>
      </w:r>
      <w:r>
        <w:rPr>
          <w:spacing w:val="-3"/>
        </w:rPr>
        <w:t>o</w:t>
      </w:r>
      <w:r>
        <w:t>m</w:t>
      </w:r>
      <w:r>
        <w:rPr>
          <w:spacing w:val="13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</w:t>
      </w:r>
      <w:r>
        <w:rPr>
          <w:spacing w:val="5"/>
        </w:rPr>
        <w:t>S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5"/>
        </w:rPr>
        <w:t>e</w:t>
      </w:r>
      <w:r>
        <w:rPr>
          <w:spacing w:val="2"/>
        </w:rPr>
        <w:t>d</w:t>
      </w:r>
      <w:r>
        <w:rPr>
          <w:spacing w:val="-3"/>
        </w:rPr>
        <w:t>u</w:t>
      </w:r>
      <w:r>
        <w:rPr>
          <w:spacing w:val="5"/>
        </w:rPr>
        <w:t>l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1"/>
        </w:rPr>
        <w:t>B</w:t>
      </w:r>
      <w:r>
        <w:rPr>
          <w:spacing w:val="-5"/>
        </w:rPr>
        <w:t>a</w:t>
      </w:r>
      <w:r>
        <w:rPr>
          <w:spacing w:val="2"/>
        </w:rPr>
        <w:t>n</w:t>
      </w:r>
      <w:r>
        <w:t>k</w:t>
      </w:r>
      <w:r>
        <w:rPr>
          <w:spacing w:val="13"/>
        </w:rPr>
        <w:t xml:space="preserve"> </w:t>
      </w:r>
      <w:r>
        <w:rPr>
          <w:spacing w:val="5"/>
          <w:w w:val="103"/>
        </w:rPr>
        <w:t>i</w:t>
      </w:r>
      <w:r>
        <w:rPr>
          <w:w w:val="103"/>
        </w:rPr>
        <w:t xml:space="preserve">n </w:t>
      </w:r>
      <w:proofErr w:type="spellStart"/>
      <w:r>
        <w:rPr>
          <w:spacing w:val="-2"/>
        </w:rPr>
        <w:t>f</w:t>
      </w:r>
      <w:r>
        <w:rPr>
          <w:spacing w:val="4"/>
        </w:rPr>
        <w:t>a</w:t>
      </w:r>
      <w:r>
        <w:rPr>
          <w:spacing w:val="-7"/>
        </w:rPr>
        <w:t>v</w:t>
      </w:r>
      <w:r>
        <w:rPr>
          <w:spacing w:val="2"/>
        </w:rPr>
        <w:t>ou</w:t>
      </w:r>
      <w:r>
        <w:t>r</w:t>
      </w:r>
      <w:proofErr w:type="spellEnd"/>
      <w:r>
        <w:rPr>
          <w:spacing w:val="1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He</w:t>
      </w:r>
      <w:r>
        <w:rPr>
          <w:spacing w:val="4"/>
        </w:rPr>
        <w:t>a</w:t>
      </w:r>
      <w:r>
        <w:t>d</w:t>
      </w:r>
      <w:r>
        <w:rPr>
          <w:spacing w:val="17"/>
        </w:rPr>
        <w:t xml:space="preserve"> </w:t>
      </w:r>
      <w:r>
        <w:rPr>
          <w:spacing w:val="-6"/>
        </w:rPr>
        <w:t>Master</w:t>
      </w:r>
      <w:r>
        <w:rPr>
          <w:spacing w:val="18"/>
        </w:rPr>
        <w:t xml:space="preserve"> </w:t>
      </w:r>
      <w:r>
        <w:rPr>
          <w:spacing w:val="4"/>
        </w:rPr>
        <w:t>G</w:t>
      </w:r>
      <w:r>
        <w:rPr>
          <w:spacing w:val="2"/>
        </w:rPr>
        <w:t>o</w:t>
      </w:r>
      <w:r>
        <w:rPr>
          <w:spacing w:val="-3"/>
        </w:rPr>
        <w:t>v</w:t>
      </w:r>
      <w:r>
        <w:t>t.</w:t>
      </w:r>
      <w:r>
        <w:rPr>
          <w:spacing w:val="16"/>
        </w:rPr>
        <w:t xml:space="preserve"> Boys</w:t>
      </w:r>
      <w:r>
        <w:rPr>
          <w:spacing w:val="15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-3"/>
        </w:rPr>
        <w:t>g</w:t>
      </w:r>
      <w:r>
        <w:t>h</w:t>
      </w:r>
      <w:r>
        <w:rPr>
          <w:spacing w:val="6"/>
        </w:rPr>
        <w:t xml:space="preserve"> </w:t>
      </w:r>
      <w:r>
        <w:rPr>
          <w:spacing w:val="10"/>
        </w:rPr>
        <w:t>S</w:t>
      </w:r>
      <w:r>
        <w:rPr>
          <w:spacing w:val="-1"/>
        </w:rPr>
        <w:t>c</w:t>
      </w:r>
      <w:r>
        <w:rPr>
          <w:spacing w:val="-3"/>
        </w:rPr>
        <w:t>hoo</w:t>
      </w:r>
      <w:r>
        <w:t>l</w:t>
      </w:r>
      <w:r>
        <w:rPr>
          <w:spacing w:val="19"/>
        </w:rPr>
        <w:t xml:space="preserve"> </w:t>
      </w:r>
      <w:proofErr w:type="spellStart"/>
      <w:r w:rsidR="00AE0477">
        <w:rPr>
          <w:spacing w:val="19"/>
        </w:rPr>
        <w:t>Kadhan</w:t>
      </w:r>
      <w:proofErr w:type="spellEnd"/>
      <w:r>
        <w:rPr>
          <w:spacing w:val="24"/>
        </w:rPr>
        <w:t xml:space="preserve"> </w:t>
      </w:r>
      <w:r>
        <w:rPr>
          <w:spacing w:val="-1"/>
          <w:w w:val="103"/>
        </w:rPr>
        <w:t>D</w:t>
      </w:r>
      <w:r>
        <w:rPr>
          <w:w w:val="103"/>
        </w:rPr>
        <w:t>i</w:t>
      </w:r>
      <w:r>
        <w:rPr>
          <w:spacing w:val="1"/>
          <w:w w:val="103"/>
        </w:rPr>
        <w:t>s</w:t>
      </w:r>
      <w:r>
        <w:rPr>
          <w:w w:val="103"/>
        </w:rPr>
        <w:t>t</w:t>
      </w:r>
      <w:r>
        <w:rPr>
          <w:spacing w:val="3"/>
          <w:w w:val="103"/>
        </w:rPr>
        <w:t>r</w:t>
      </w:r>
      <w:r>
        <w:rPr>
          <w:w w:val="103"/>
        </w:rPr>
        <w:t>i</w:t>
      </w:r>
      <w:r>
        <w:rPr>
          <w:spacing w:val="-5"/>
          <w:w w:val="103"/>
        </w:rPr>
        <w:t>c</w:t>
      </w:r>
      <w:r>
        <w:rPr>
          <w:w w:val="103"/>
        </w:rPr>
        <w:t xml:space="preserve">t </w:t>
      </w:r>
      <w:r>
        <w:t>Badin</w:t>
      </w:r>
    </w:p>
    <w:p w:rsidR="008C7B39" w:rsidRDefault="008C7B39" w:rsidP="008C7B39">
      <w:pPr>
        <w:ind w:left="1372"/>
      </w:pPr>
      <w:r>
        <w:rPr>
          <w:b/>
          <w:i/>
          <w:spacing w:val="-1"/>
          <w:u w:val="thick" w:color="000000"/>
        </w:rPr>
        <w:t>U</w:t>
      </w:r>
      <w:r>
        <w:rPr>
          <w:b/>
          <w:i/>
          <w:u w:val="thick" w:color="000000"/>
        </w:rPr>
        <w:t>n</w:t>
      </w:r>
      <w:r>
        <w:rPr>
          <w:b/>
          <w:i/>
          <w:spacing w:val="2"/>
          <w:u w:val="thick" w:color="000000"/>
        </w:rPr>
        <w:t>d</w:t>
      </w:r>
      <w:r>
        <w:rPr>
          <w:b/>
          <w:i/>
          <w:spacing w:val="-1"/>
          <w:u w:val="thick" w:color="000000"/>
        </w:rPr>
        <w:t>e</w:t>
      </w:r>
      <w:r>
        <w:rPr>
          <w:b/>
          <w:i/>
          <w:u w:val="thick" w:color="000000"/>
        </w:rPr>
        <w:t>r</w:t>
      </w:r>
      <w:r>
        <w:rPr>
          <w:b/>
          <w:i/>
          <w:spacing w:val="19"/>
          <w:u w:val="thick" w:color="000000"/>
        </w:rPr>
        <w:t xml:space="preserve"> </w:t>
      </w:r>
      <w:r>
        <w:rPr>
          <w:b/>
          <w:i/>
          <w:spacing w:val="-5"/>
          <w:u w:val="thick" w:color="000000"/>
        </w:rPr>
        <w:t>t</w:t>
      </w:r>
      <w:r>
        <w:rPr>
          <w:b/>
          <w:i/>
          <w:spacing w:val="5"/>
          <w:u w:val="thick" w:color="000000"/>
        </w:rPr>
        <w:t>h</w:t>
      </w:r>
      <w:r>
        <w:rPr>
          <w:b/>
          <w:i/>
          <w:u w:val="thick" w:color="000000"/>
        </w:rPr>
        <w:t>e</w:t>
      </w:r>
      <w:r>
        <w:rPr>
          <w:b/>
          <w:i/>
          <w:spacing w:val="9"/>
          <w:u w:val="thick" w:color="000000"/>
        </w:rPr>
        <w:t xml:space="preserve"> </w:t>
      </w:r>
      <w:r>
        <w:rPr>
          <w:b/>
          <w:i/>
          <w:spacing w:val="-2"/>
          <w:u w:val="thick" w:color="000000"/>
        </w:rPr>
        <w:t>f</w:t>
      </w:r>
      <w:r>
        <w:rPr>
          <w:b/>
          <w:i/>
          <w:spacing w:val="-3"/>
          <w:u w:val="thick" w:color="000000"/>
        </w:rPr>
        <w:t>o</w:t>
      </w:r>
      <w:r>
        <w:rPr>
          <w:b/>
          <w:i/>
          <w:spacing w:val="5"/>
          <w:u w:val="thick" w:color="000000"/>
        </w:rPr>
        <w:t>l</w:t>
      </w:r>
      <w:r>
        <w:rPr>
          <w:b/>
          <w:i/>
          <w:u w:val="thick" w:color="000000"/>
        </w:rPr>
        <w:t>l</w:t>
      </w:r>
      <w:r>
        <w:rPr>
          <w:b/>
          <w:i/>
          <w:spacing w:val="-3"/>
          <w:u w:val="thick" w:color="000000"/>
        </w:rPr>
        <w:t>o</w:t>
      </w:r>
      <w:r>
        <w:rPr>
          <w:b/>
          <w:i/>
          <w:spacing w:val="1"/>
          <w:u w:val="thick" w:color="000000"/>
        </w:rPr>
        <w:t>w</w:t>
      </w:r>
      <w:r>
        <w:rPr>
          <w:b/>
          <w:i/>
          <w:spacing w:val="-5"/>
          <w:u w:val="thick" w:color="000000"/>
        </w:rPr>
        <w:t>i</w:t>
      </w:r>
      <w:r>
        <w:rPr>
          <w:b/>
          <w:i/>
          <w:u w:val="thick" w:color="000000"/>
        </w:rPr>
        <w:t>ng</w:t>
      </w:r>
      <w:r>
        <w:rPr>
          <w:b/>
          <w:i/>
          <w:spacing w:val="28"/>
          <w:u w:val="thick" w:color="000000"/>
        </w:rPr>
        <w:t xml:space="preserve"> </w:t>
      </w:r>
      <w:r>
        <w:rPr>
          <w:b/>
          <w:i/>
          <w:spacing w:val="-1"/>
          <w:u w:val="thick" w:color="000000"/>
        </w:rPr>
        <w:t>c</w:t>
      </w:r>
      <w:r>
        <w:rPr>
          <w:b/>
          <w:i/>
          <w:spacing w:val="2"/>
          <w:u w:val="thick" w:color="000000"/>
        </w:rPr>
        <w:t>o</w:t>
      </w:r>
      <w:r>
        <w:rPr>
          <w:b/>
          <w:i/>
          <w:spacing w:val="-5"/>
          <w:u w:val="thick" w:color="000000"/>
        </w:rPr>
        <w:t>n</w:t>
      </w:r>
      <w:r>
        <w:rPr>
          <w:b/>
          <w:i/>
          <w:spacing w:val="2"/>
          <w:u w:val="thick" w:color="000000"/>
        </w:rPr>
        <w:t>d</w:t>
      </w:r>
      <w:r>
        <w:rPr>
          <w:b/>
          <w:i/>
          <w:u w:val="thick" w:color="000000"/>
        </w:rPr>
        <w:t>it</w:t>
      </w:r>
      <w:r>
        <w:rPr>
          <w:b/>
          <w:i/>
          <w:spacing w:val="5"/>
          <w:u w:val="thick" w:color="000000"/>
        </w:rPr>
        <w:t>i</w:t>
      </w:r>
      <w:r>
        <w:rPr>
          <w:b/>
          <w:i/>
          <w:spacing w:val="-7"/>
          <w:u w:val="thick" w:color="000000"/>
        </w:rPr>
        <w:t>o</w:t>
      </w:r>
      <w:r>
        <w:rPr>
          <w:b/>
          <w:i/>
          <w:spacing w:val="5"/>
          <w:u w:val="thick" w:color="000000"/>
        </w:rPr>
        <w:t>n</w:t>
      </w:r>
      <w:r>
        <w:rPr>
          <w:b/>
          <w:i/>
          <w:u w:val="thick" w:color="000000"/>
        </w:rPr>
        <w:t>s</w:t>
      </w:r>
      <w:r>
        <w:rPr>
          <w:b/>
          <w:i/>
          <w:spacing w:val="25"/>
          <w:u w:val="thick" w:color="000000"/>
        </w:rPr>
        <w:t xml:space="preserve"> </w:t>
      </w:r>
      <w:r>
        <w:rPr>
          <w:b/>
          <w:i/>
          <w:spacing w:val="1"/>
          <w:u w:val="thick" w:color="000000"/>
        </w:rPr>
        <w:t>B</w:t>
      </w:r>
      <w:r>
        <w:rPr>
          <w:b/>
          <w:i/>
          <w:u w:val="thick" w:color="000000"/>
        </w:rPr>
        <w:t>i</w:t>
      </w:r>
      <w:r>
        <w:rPr>
          <w:b/>
          <w:i/>
          <w:spacing w:val="-3"/>
          <w:u w:val="thick" w:color="000000"/>
        </w:rPr>
        <w:t>d</w:t>
      </w:r>
      <w:r>
        <w:rPr>
          <w:b/>
          <w:i/>
          <w:u w:val="thick" w:color="000000"/>
        </w:rPr>
        <w:t>s</w:t>
      </w:r>
      <w:r>
        <w:rPr>
          <w:b/>
          <w:i/>
          <w:spacing w:val="9"/>
          <w:u w:val="thick" w:color="000000"/>
        </w:rPr>
        <w:t xml:space="preserve"> </w:t>
      </w:r>
      <w:r>
        <w:rPr>
          <w:b/>
          <w:i/>
          <w:spacing w:val="1"/>
          <w:u w:val="thick" w:color="000000"/>
        </w:rPr>
        <w:t>w</w:t>
      </w:r>
      <w:r>
        <w:rPr>
          <w:b/>
          <w:i/>
          <w:spacing w:val="5"/>
          <w:u w:val="thick" w:color="000000"/>
        </w:rPr>
        <w:t>i</w:t>
      </w:r>
      <w:r>
        <w:rPr>
          <w:b/>
          <w:i/>
          <w:u w:val="thick" w:color="000000"/>
        </w:rPr>
        <w:t>ll</w:t>
      </w:r>
      <w:r>
        <w:rPr>
          <w:b/>
          <w:i/>
          <w:spacing w:val="6"/>
          <w:u w:val="thick" w:color="000000"/>
        </w:rPr>
        <w:t xml:space="preserve"> </w:t>
      </w:r>
      <w:r>
        <w:rPr>
          <w:b/>
          <w:i/>
          <w:spacing w:val="2"/>
          <w:u w:val="thick" w:color="000000"/>
        </w:rPr>
        <w:t>b</w:t>
      </w:r>
      <w:r>
        <w:rPr>
          <w:b/>
          <w:i/>
          <w:u w:val="thick" w:color="000000"/>
        </w:rPr>
        <w:t>e</w:t>
      </w:r>
      <w:r>
        <w:rPr>
          <w:b/>
          <w:i/>
          <w:spacing w:val="7"/>
          <w:u w:val="thick" w:color="000000"/>
        </w:rPr>
        <w:t xml:space="preserve"> </w:t>
      </w:r>
      <w:r>
        <w:rPr>
          <w:b/>
          <w:i/>
          <w:spacing w:val="1"/>
          <w:u w:val="thick" w:color="000000"/>
        </w:rPr>
        <w:t>r</w:t>
      </w:r>
      <w:r>
        <w:rPr>
          <w:b/>
          <w:i/>
          <w:spacing w:val="-1"/>
          <w:u w:val="thick" w:color="000000"/>
        </w:rPr>
        <w:t>e</w:t>
      </w:r>
      <w:r>
        <w:rPr>
          <w:b/>
          <w:i/>
          <w:u w:val="thick" w:color="000000"/>
        </w:rPr>
        <w:t>j</w:t>
      </w:r>
      <w:r>
        <w:rPr>
          <w:b/>
          <w:i/>
          <w:spacing w:val="-1"/>
          <w:u w:val="thick" w:color="000000"/>
        </w:rPr>
        <w:t>ec</w:t>
      </w:r>
      <w:r>
        <w:rPr>
          <w:b/>
          <w:i/>
          <w:u w:val="thick" w:color="000000"/>
        </w:rPr>
        <w:t>t</w:t>
      </w:r>
      <w:r>
        <w:rPr>
          <w:b/>
          <w:i/>
          <w:spacing w:val="-1"/>
          <w:u w:val="thick" w:color="000000"/>
        </w:rPr>
        <w:t>e</w:t>
      </w:r>
      <w:r>
        <w:rPr>
          <w:b/>
          <w:i/>
          <w:spacing w:val="-3"/>
          <w:u w:val="thick" w:color="000000"/>
        </w:rPr>
        <w:t>d</w:t>
      </w:r>
      <w:r>
        <w:rPr>
          <w:b/>
          <w:i/>
          <w:u w:val="thick" w:color="000000"/>
        </w:rPr>
        <w:t>:</w:t>
      </w:r>
    </w:p>
    <w:p w:rsidR="008C7B39" w:rsidRDefault="008C7B39" w:rsidP="008C7B39">
      <w:pPr>
        <w:spacing w:line="220" w:lineRule="exact"/>
        <w:ind w:left="1372"/>
      </w:pPr>
      <w:r>
        <w:rPr>
          <w:spacing w:val="-2"/>
        </w:rPr>
        <w:t>(</w:t>
      </w:r>
      <w:r>
        <w:rPr>
          <w:spacing w:val="2"/>
        </w:rPr>
        <w:t>5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ond</w:t>
      </w:r>
      <w:r>
        <w:t>it</w:t>
      </w:r>
      <w:r>
        <w:rPr>
          <w:spacing w:val="5"/>
        </w:rPr>
        <w:t>i</w:t>
      </w:r>
      <w:r>
        <w:rPr>
          <w:spacing w:val="-3"/>
        </w:rPr>
        <w:t>o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t>t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3"/>
        </w:rP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7"/>
        </w:rPr>
        <w:t>p</w:t>
      </w:r>
      <w:r>
        <w:rPr>
          <w:spacing w:val="-7"/>
        </w:rPr>
        <w:t>h</w:t>
      </w:r>
      <w:r>
        <w:rPr>
          <w:spacing w:val="10"/>
        </w:rPr>
        <w:t>i</w:t>
      </w:r>
      <w:r>
        <w:t>c</w:t>
      </w:r>
      <w:r>
        <w:rPr>
          <w:spacing w:val="24"/>
        </w:rPr>
        <w:t xml:space="preserve"> </w:t>
      </w:r>
      <w:r>
        <w:rPr>
          <w:spacing w:val="-3"/>
          <w:w w:val="103"/>
        </w:rPr>
        <w:t>b</w:t>
      </w:r>
      <w:r>
        <w:rPr>
          <w:spacing w:val="5"/>
          <w:w w:val="103"/>
        </w:rPr>
        <w:t>i</w:t>
      </w:r>
      <w:r>
        <w:rPr>
          <w:spacing w:val="-7"/>
          <w:w w:val="103"/>
        </w:rPr>
        <w:t>d</w:t>
      </w:r>
      <w:r>
        <w:rPr>
          <w:spacing w:val="1"/>
          <w:w w:val="103"/>
        </w:rPr>
        <w:t>s</w:t>
      </w:r>
      <w:r>
        <w:rPr>
          <w:w w:val="103"/>
        </w:rPr>
        <w:t>/</w:t>
      </w:r>
      <w:r>
        <w:rPr>
          <w:spacing w:val="10"/>
          <w:w w:val="103"/>
        </w:rPr>
        <w:t>t</w:t>
      </w:r>
      <w:r>
        <w:rPr>
          <w:spacing w:val="-10"/>
          <w:w w:val="103"/>
        </w:rPr>
        <w:t>e</w:t>
      </w:r>
      <w:r>
        <w:rPr>
          <w:spacing w:val="2"/>
          <w:w w:val="103"/>
        </w:rPr>
        <w:t>nd</w:t>
      </w:r>
      <w:r>
        <w:rPr>
          <w:spacing w:val="-5"/>
          <w:w w:val="103"/>
        </w:rPr>
        <w:t>e</w:t>
      </w:r>
      <w:r>
        <w:rPr>
          <w:spacing w:val="3"/>
          <w:w w:val="103"/>
        </w:rPr>
        <w:t>r</w:t>
      </w:r>
      <w:r>
        <w:rPr>
          <w:w w:val="103"/>
        </w:rPr>
        <w:t>s</w:t>
      </w:r>
    </w:p>
    <w:p w:rsidR="008C7B39" w:rsidRDefault="008C7B39" w:rsidP="008C7B39">
      <w:pPr>
        <w:spacing w:before="5" w:line="250" w:lineRule="auto"/>
        <w:ind w:left="1372" w:right="2337"/>
      </w:pPr>
      <w:r>
        <w:rPr>
          <w:spacing w:val="-2"/>
        </w:rPr>
        <w:t>(</w:t>
      </w:r>
      <w:r>
        <w:rPr>
          <w:spacing w:val="2"/>
        </w:rPr>
        <w:t>6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14"/>
        </w:rPr>
        <w:t xml:space="preserve"> </w:t>
      </w:r>
      <w:r>
        <w:rPr>
          <w:spacing w:val="-3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5"/>
        </w:rPr>
        <w:t>c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1"/>
        </w:rPr>
        <w:t>e</w:t>
      </w:r>
      <w:r>
        <w:t>d</w:t>
      </w:r>
      <w:r>
        <w:rPr>
          <w:spacing w:val="37"/>
        </w:rPr>
        <w:t xml:space="preserve"> </w:t>
      </w:r>
      <w:r>
        <w:rPr>
          <w:spacing w:val="-5"/>
        </w:rPr>
        <w:t>w</w:t>
      </w:r>
      <w:r>
        <w:t>ith</w:t>
      </w:r>
      <w:r>
        <w:rPr>
          <w:spacing w:val="11"/>
        </w:rPr>
        <w:t xml:space="preserve"> </w:t>
      </w:r>
      <w:r>
        <w:rPr>
          <w:spacing w:val="2"/>
        </w:rPr>
        <w:t>b</w:t>
      </w:r>
      <w:r>
        <w:t>id</w:t>
      </w:r>
      <w:r>
        <w:rPr>
          <w:spacing w:val="8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ec</w:t>
      </w:r>
      <w:r>
        <w:rPr>
          <w:spacing w:val="-7"/>
        </w:rPr>
        <w:t>u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10"/>
        </w:rPr>
        <w:t>t</w:t>
      </w:r>
      <w:r>
        <w:t>y</w:t>
      </w:r>
      <w:r>
        <w:rPr>
          <w:spacing w:val="1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2"/>
        </w:rPr>
        <w:t>q</w:t>
      </w:r>
      <w:r>
        <w:rPr>
          <w:spacing w:val="-3"/>
        </w:rPr>
        <w:t>u</w:t>
      </w:r>
      <w:r>
        <w:t>i</w:t>
      </w:r>
      <w:r>
        <w:rPr>
          <w:spacing w:val="3"/>
        </w:rPr>
        <w:t>r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m</w:t>
      </w:r>
      <w:r>
        <w:rPr>
          <w:spacing w:val="2"/>
        </w:rPr>
        <w:t>ou</w:t>
      </w:r>
      <w:r>
        <w:rPr>
          <w:spacing w:val="-7"/>
        </w:rPr>
        <w:t>n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-2"/>
          <w:w w:val="103"/>
        </w:rPr>
        <w:t>f</w:t>
      </w:r>
      <w:r>
        <w:rPr>
          <w:spacing w:val="-3"/>
          <w:w w:val="103"/>
        </w:rPr>
        <w:t>o</w:t>
      </w:r>
      <w:r>
        <w:rPr>
          <w:spacing w:val="3"/>
          <w:w w:val="103"/>
        </w:rPr>
        <w:t>r</w:t>
      </w:r>
      <w:r>
        <w:rPr>
          <w:spacing w:val="-7"/>
          <w:w w:val="103"/>
        </w:rPr>
        <w:t>m</w:t>
      </w:r>
      <w:r>
        <w:rPr>
          <w:w w:val="103"/>
        </w:rPr>
        <w:t xml:space="preserve">. </w:t>
      </w:r>
      <w:r>
        <w:rPr>
          <w:spacing w:val="-2"/>
        </w:rPr>
        <w:t>(</w:t>
      </w:r>
      <w:r>
        <w:rPr>
          <w:spacing w:val="2"/>
        </w:rPr>
        <w:t>7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14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ec</w:t>
      </w:r>
      <w:r>
        <w:rPr>
          <w:spacing w:val="-5"/>
        </w:rPr>
        <w:t>e</w:t>
      </w:r>
      <w:r>
        <w:rPr>
          <w:spacing w:val="5"/>
        </w:rPr>
        <w:t>i</w:t>
      </w:r>
      <w:r>
        <w:rPr>
          <w:spacing w:val="2"/>
        </w:rPr>
        <w:t>v</w:t>
      </w:r>
      <w:r>
        <w:rPr>
          <w:spacing w:val="-5"/>
        </w:rPr>
        <w:t>e</w:t>
      </w:r>
      <w:r>
        <w:t>d</w:t>
      </w:r>
      <w:r>
        <w:rPr>
          <w:spacing w:val="20"/>
        </w:rPr>
        <w:t xml:space="preserve"> </w:t>
      </w:r>
      <w:r>
        <w:rPr>
          <w:spacing w:val="4"/>
        </w:rPr>
        <w:t>a</w:t>
      </w:r>
      <w:r>
        <w:rPr>
          <w:spacing w:val="-6"/>
        </w:rPr>
        <w:t>f</w:t>
      </w:r>
      <w:r>
        <w:rPr>
          <w:spacing w:val="5"/>
        </w:rPr>
        <w:t>t</w:t>
      </w:r>
      <w:r>
        <w:rPr>
          <w:spacing w:val="-1"/>
        </w:rPr>
        <w:t>e</w:t>
      </w:r>
      <w:r>
        <w:t>r</w:t>
      </w:r>
      <w:r>
        <w:rPr>
          <w:spacing w:val="17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5"/>
        </w:rPr>
        <w:t>c</w:t>
      </w:r>
      <w:r>
        <w:rPr>
          <w:spacing w:val="5"/>
        </w:rPr>
        <w:t>i</w:t>
      </w:r>
      <w:r>
        <w:rPr>
          <w:spacing w:val="-6"/>
        </w:rPr>
        <w:t>f</w:t>
      </w:r>
      <w:r>
        <w:rPr>
          <w:spacing w:val="5"/>
        </w:rPr>
        <w:t>i</w:t>
      </w:r>
      <w:r>
        <w:t>c</w:t>
      </w:r>
      <w:r>
        <w:rPr>
          <w:spacing w:val="21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7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rPr>
          <w:w w:val="103"/>
        </w:rPr>
        <w:t>t</w:t>
      </w:r>
      <w:r>
        <w:rPr>
          <w:spacing w:val="5"/>
          <w:w w:val="103"/>
        </w:rPr>
        <w:t>i</w:t>
      </w:r>
      <w:r>
        <w:rPr>
          <w:spacing w:val="-3"/>
          <w:w w:val="103"/>
        </w:rPr>
        <w:t>m</w:t>
      </w:r>
      <w:r>
        <w:rPr>
          <w:spacing w:val="-10"/>
          <w:w w:val="103"/>
        </w:rPr>
        <w:t>e</w:t>
      </w:r>
      <w:r>
        <w:rPr>
          <w:w w:val="103"/>
        </w:rPr>
        <w:t>.</w:t>
      </w:r>
    </w:p>
    <w:p w:rsidR="008C7B39" w:rsidRDefault="008C7B39" w:rsidP="008C7B39">
      <w:pPr>
        <w:ind w:left="1372"/>
      </w:pPr>
      <w:r>
        <w:rPr>
          <w:spacing w:val="-2"/>
        </w:rPr>
        <w:t>(</w:t>
      </w:r>
      <w:r>
        <w:rPr>
          <w:spacing w:val="2"/>
        </w:rPr>
        <w:t>8</w:t>
      </w:r>
      <w:r>
        <w:t>)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i</w:t>
      </w:r>
      <w:r>
        <w:rPr>
          <w:spacing w:val="-3"/>
        </w:rPr>
        <w:t>d</w:t>
      </w:r>
      <w:r>
        <w:t>s</w:t>
      </w:r>
      <w:r>
        <w:rPr>
          <w:spacing w:val="1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B</w:t>
      </w:r>
      <w:r>
        <w:rPr>
          <w:spacing w:val="5"/>
        </w:rPr>
        <w:t>l</w:t>
      </w:r>
      <w:r>
        <w:rPr>
          <w:spacing w:val="-5"/>
        </w:rPr>
        <w:t>a</w:t>
      </w:r>
      <w:r>
        <w:rPr>
          <w:spacing w:val="-1"/>
        </w:rPr>
        <w:t>c</w:t>
      </w:r>
      <w:r>
        <w:t>k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rPr>
          <w:spacing w:val="5"/>
        </w:rPr>
        <w:t>i</w:t>
      </w:r>
      <w:r>
        <w:rPr>
          <w:spacing w:val="1"/>
        </w:rPr>
        <w:t>s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5"/>
        </w:rPr>
        <w:t xml:space="preserve"> </w:t>
      </w:r>
      <w:r>
        <w:t>Fi</w:t>
      </w:r>
      <w:r>
        <w:rPr>
          <w:spacing w:val="-2"/>
        </w:rPr>
        <w:t>r</w:t>
      </w:r>
      <w:r>
        <w:rPr>
          <w:spacing w:val="-7"/>
        </w:rPr>
        <w:t>m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9"/>
        </w:rPr>
        <w:t xml:space="preserve"> </w:t>
      </w:r>
      <w:r>
        <w:rPr>
          <w:spacing w:val="1"/>
          <w:w w:val="103"/>
        </w:rPr>
        <w:t>C</w:t>
      </w:r>
      <w:r>
        <w:rPr>
          <w:spacing w:val="2"/>
          <w:w w:val="103"/>
        </w:rPr>
        <w:t>o</w:t>
      </w:r>
      <w:r>
        <w:rPr>
          <w:spacing w:val="-7"/>
          <w:w w:val="103"/>
        </w:rPr>
        <w:t>m</w:t>
      </w:r>
      <w:r>
        <w:rPr>
          <w:spacing w:val="2"/>
          <w:w w:val="103"/>
        </w:rPr>
        <w:t>p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n</w:t>
      </w:r>
      <w:r>
        <w:rPr>
          <w:spacing w:val="5"/>
          <w:w w:val="103"/>
        </w:rPr>
        <w:t>i</w:t>
      </w:r>
      <w:r>
        <w:rPr>
          <w:spacing w:val="-5"/>
          <w:w w:val="103"/>
        </w:rPr>
        <w:t>e</w:t>
      </w:r>
      <w:r>
        <w:rPr>
          <w:spacing w:val="-4"/>
          <w:w w:val="103"/>
        </w:rPr>
        <w:t>s</w:t>
      </w:r>
      <w:r>
        <w:rPr>
          <w:w w:val="103"/>
        </w:rPr>
        <w:t>.</w:t>
      </w:r>
    </w:p>
    <w:p w:rsidR="008C7B39" w:rsidRDefault="008C7B39" w:rsidP="008C7B39">
      <w:pPr>
        <w:spacing w:before="5" w:line="120" w:lineRule="exact"/>
        <w:rPr>
          <w:sz w:val="13"/>
          <w:szCs w:val="13"/>
        </w:rPr>
      </w:pPr>
    </w:p>
    <w:p w:rsidR="008C7B39" w:rsidRDefault="008C7B39" w:rsidP="008C7B39">
      <w:pPr>
        <w:spacing w:line="247" w:lineRule="auto"/>
        <w:ind w:left="1372" w:right="718" w:firstLine="1354"/>
        <w:jc w:val="both"/>
      </w:pPr>
      <w:r>
        <w:rPr>
          <w:spacing w:val="-2"/>
        </w:rPr>
        <w:t>I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ca</w:t>
      </w:r>
      <w:r>
        <w:rPr>
          <w:spacing w:val="6"/>
        </w:rPr>
        <w:t>s</w:t>
      </w:r>
      <w:r>
        <w:t>e</w:t>
      </w:r>
      <w:r>
        <w:rPr>
          <w:spacing w:val="4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6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>y</w:t>
      </w:r>
      <w:r>
        <w:rPr>
          <w:spacing w:val="29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</w:t>
      </w:r>
      <w:r>
        <w:rPr>
          <w:spacing w:val="3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ee</w:t>
      </w:r>
      <w:r>
        <w:t xml:space="preserve">n </w:t>
      </w:r>
      <w:r>
        <w:rPr>
          <w:spacing w:val="1"/>
        </w:rPr>
        <w:t xml:space="preserve"> s</w:t>
      </w:r>
      <w:r>
        <w:t>it</w:t>
      </w:r>
      <w:r>
        <w:rPr>
          <w:spacing w:val="-3"/>
        </w:rPr>
        <w:t>u</w:t>
      </w:r>
      <w:r>
        <w:rPr>
          <w:spacing w:val="-1"/>
        </w:rPr>
        <w:t>a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t>n</w:t>
      </w:r>
      <w:r>
        <w:rPr>
          <w:spacing w:val="46"/>
        </w:rPr>
        <w:t xml:space="preserve"> </w:t>
      </w:r>
      <w:r>
        <w:rPr>
          <w:spacing w:val="3"/>
        </w:rPr>
        <w:t>r</w:t>
      </w:r>
      <w:r>
        <w:rPr>
          <w:spacing w:val="-10"/>
        </w:rPr>
        <w:t>e</w:t>
      </w:r>
      <w:r>
        <w:rPr>
          <w:spacing w:val="6"/>
        </w:rPr>
        <w:t>s</w:t>
      </w:r>
      <w:r>
        <w:rPr>
          <w:spacing w:val="-3"/>
        </w:rPr>
        <w:t>u</w:t>
      </w:r>
      <w:r>
        <w:t>lt</w:t>
      </w:r>
      <w:r>
        <w:rPr>
          <w:spacing w:val="5"/>
        </w:rPr>
        <w:t>i</w:t>
      </w:r>
      <w:r>
        <w:rPr>
          <w:spacing w:val="-3"/>
        </w:rPr>
        <w:t>n</w:t>
      </w:r>
      <w:r>
        <w:t>g  in</w:t>
      </w:r>
      <w:r>
        <w:rPr>
          <w:spacing w:val="34"/>
        </w:rPr>
        <w:t xml:space="preserve"> </w:t>
      </w:r>
      <w:r>
        <w:rPr>
          <w:spacing w:val="-5"/>
        </w:rPr>
        <w:t>c</w:t>
      </w:r>
      <w:r>
        <w:rPr>
          <w:spacing w:val="5"/>
        </w:rPr>
        <w:t>l</w:t>
      </w:r>
      <w:r>
        <w:rPr>
          <w:spacing w:val="-3"/>
        </w:rPr>
        <w:t>o</w:t>
      </w:r>
      <w:r>
        <w:rPr>
          <w:spacing w:val="1"/>
        </w:rPr>
        <w:t>s</w:t>
      </w:r>
      <w:r>
        <w:rPr>
          <w:spacing w:val="2"/>
        </w:rPr>
        <w:t>u</w:t>
      </w:r>
      <w:r>
        <w:rPr>
          <w:spacing w:val="3"/>
        </w:rPr>
        <w:t>r</w:t>
      </w:r>
      <w:r>
        <w:t>e</w:t>
      </w:r>
      <w:r>
        <w:rPr>
          <w:spacing w:val="3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1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26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39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37"/>
        </w:rPr>
        <w:t xml:space="preserve"> </w:t>
      </w:r>
      <w:r>
        <w:rPr>
          <w:spacing w:val="7"/>
          <w:w w:val="103"/>
        </w:rPr>
        <w:t>o</w:t>
      </w:r>
      <w:r>
        <w:rPr>
          <w:w w:val="103"/>
        </w:rPr>
        <w:t xml:space="preserve">f </w:t>
      </w:r>
      <w:r>
        <w:rPr>
          <w:spacing w:val="-3"/>
        </w:rP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5"/>
        </w:rPr>
        <w:t>i</w:t>
      </w:r>
      <w:r>
        <w:rPr>
          <w:spacing w:val="-3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4"/>
        </w:rPr>
        <w:t>G</w:t>
      </w:r>
      <w:r>
        <w:rPr>
          <w:spacing w:val="-3"/>
        </w:rPr>
        <w:t>o</w:t>
      </w:r>
      <w:r>
        <w:rPr>
          <w:spacing w:val="2"/>
        </w:rPr>
        <w:t>v</w:t>
      </w:r>
      <w:r>
        <w:rPr>
          <w:spacing w:val="-5"/>
        </w:rPr>
        <w:t>e</w:t>
      </w:r>
      <w:r>
        <w:rPr>
          <w:spacing w:val="3"/>
        </w:rPr>
        <w:t>r</w:t>
      </w:r>
      <w:r>
        <w:rPr>
          <w:spacing w:val="2"/>
        </w:rPr>
        <w:t>n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34"/>
        </w:rPr>
        <w:t xml:space="preserve"> </w:t>
      </w:r>
      <w:r>
        <w:rPr>
          <w:spacing w:val="-3"/>
        </w:rPr>
        <w:t>d</w:t>
      </w:r>
      <w:r>
        <w:rPr>
          <w:spacing w:val="-1"/>
        </w:rPr>
        <w:t>ec</w:t>
      </w:r>
      <w:r>
        <w:t>l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1"/>
        </w:rPr>
        <w:t>e</w:t>
      </w:r>
      <w:r>
        <w:t>s</w:t>
      </w:r>
      <w:r>
        <w:rPr>
          <w:spacing w:val="20"/>
        </w:rPr>
        <w:t xml:space="preserve"> </w:t>
      </w:r>
      <w:r>
        <w:rPr>
          <w:spacing w:val="2"/>
        </w:rPr>
        <w:t>h</w:t>
      </w:r>
      <w:r>
        <w:rPr>
          <w:spacing w:val="-7"/>
        </w:rPr>
        <w:t>o</w:t>
      </w:r>
      <w:r>
        <w:rPr>
          <w:spacing w:val="5"/>
        </w:rPr>
        <w:t>li</w:t>
      </w:r>
      <w:r>
        <w:rPr>
          <w:spacing w:val="-7"/>
        </w:rPr>
        <w:t>d</w:t>
      </w:r>
      <w:r>
        <w:rPr>
          <w:spacing w:val="9"/>
        </w:rPr>
        <w:t>a</w:t>
      </w:r>
      <w:r>
        <w:t>y</w:t>
      </w:r>
      <w:r>
        <w:rPr>
          <w:spacing w:val="1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t>r</w:t>
      </w:r>
      <w:r>
        <w:rPr>
          <w:spacing w:val="20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3"/>
        </w:rPr>
        <w:t>b</w:t>
      </w:r>
      <w:r>
        <w:t xml:space="preserve">e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7"/>
        </w:rPr>
        <w:t>b</w:t>
      </w:r>
      <w:r>
        <w:rPr>
          <w:spacing w:val="-12"/>
        </w:rPr>
        <w:t>m</w:t>
      </w:r>
      <w:r>
        <w:rPr>
          <w:spacing w:val="5"/>
        </w:rPr>
        <w:t>i</w:t>
      </w:r>
      <w:r>
        <w:t>t</w:t>
      </w:r>
      <w:r>
        <w:rPr>
          <w:spacing w:val="5"/>
        </w:rPr>
        <w:t>t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3"/>
        </w:rPr>
        <w:t xml:space="preserve"> </w:t>
      </w:r>
      <w:r>
        <w:rPr>
          <w:spacing w:val="5"/>
        </w:rPr>
        <w:t>t</w:t>
      </w:r>
      <w:r>
        <w:rPr>
          <w:spacing w:val="-3"/>
        </w:rPr>
        <w:t>h</w:t>
      </w:r>
      <w:r>
        <w:t>e</w:t>
      </w:r>
      <w:r>
        <w:rPr>
          <w:spacing w:val="12"/>
        </w:rPr>
        <w:t xml:space="preserve"> </w:t>
      </w:r>
      <w:r>
        <w:rPr>
          <w:spacing w:val="-3"/>
          <w:w w:val="103"/>
        </w:rPr>
        <w:t>n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x</w:t>
      </w:r>
      <w:r>
        <w:rPr>
          <w:w w:val="103"/>
        </w:rPr>
        <w:t xml:space="preserve">t 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3"/>
        </w:rPr>
        <w:t>r</w:t>
      </w:r>
      <w:r>
        <w:rPr>
          <w:spacing w:val="-7"/>
        </w:rPr>
        <w:t>k</w:t>
      </w:r>
      <w:r>
        <w:rPr>
          <w:spacing w:val="5"/>
        </w:rPr>
        <w:t>i</w:t>
      </w:r>
      <w:r>
        <w:rPr>
          <w:spacing w:val="2"/>
        </w:rPr>
        <w:t>n</w:t>
      </w:r>
      <w:r>
        <w:t>g</w:t>
      </w:r>
      <w:r>
        <w:rPr>
          <w:spacing w:val="20"/>
        </w:rPr>
        <w:t xml:space="preserve"> </w:t>
      </w:r>
      <w:r>
        <w:rPr>
          <w:spacing w:val="-3"/>
        </w:rPr>
        <w:t>d</w:t>
      </w:r>
      <w:r>
        <w:rPr>
          <w:spacing w:val="4"/>
        </w:rPr>
        <w:t>a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a</w:t>
      </w:r>
      <w:r>
        <w:rPr>
          <w:spacing w:val="-3"/>
        </w:rPr>
        <w:t>m</w:t>
      </w:r>
      <w:r>
        <w:t>e</w:t>
      </w:r>
      <w:r>
        <w:rPr>
          <w:spacing w:val="9"/>
        </w:rPr>
        <w:t xml:space="preserve"> </w:t>
      </w:r>
      <w:r>
        <w:rPr>
          <w:spacing w:val="5"/>
        </w:rPr>
        <w:t>ti</w:t>
      </w:r>
      <w:r>
        <w:rPr>
          <w:spacing w:val="-3"/>
        </w:rPr>
        <w:t>m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14"/>
        </w:rPr>
        <w:t xml:space="preserve"> </w:t>
      </w:r>
      <w:r>
        <w:rPr>
          <w:spacing w:val="2"/>
          <w:w w:val="103"/>
        </w:rPr>
        <w:t>v</w:t>
      </w:r>
      <w:r>
        <w:rPr>
          <w:spacing w:val="-5"/>
          <w:w w:val="103"/>
        </w:rPr>
        <w:t>e</w:t>
      </w:r>
      <w:r>
        <w:rPr>
          <w:spacing w:val="2"/>
          <w:w w:val="103"/>
        </w:rPr>
        <w:t>nu</w:t>
      </w:r>
      <w:r>
        <w:rPr>
          <w:spacing w:val="-5"/>
          <w:w w:val="103"/>
        </w:rPr>
        <w:t>e</w:t>
      </w:r>
      <w:r>
        <w:rPr>
          <w:w w:val="103"/>
        </w:rPr>
        <w:t>.</w:t>
      </w:r>
    </w:p>
    <w:p w:rsidR="008C7B39" w:rsidRDefault="008C7B39" w:rsidP="008C7B39">
      <w:pPr>
        <w:spacing w:before="2"/>
        <w:ind w:left="1372"/>
      </w:pPr>
      <w:r>
        <w:rPr>
          <w:spacing w:val="-1"/>
        </w:rPr>
        <w:t>N</w:t>
      </w:r>
      <w:r>
        <w:t>o</w:t>
      </w:r>
      <w:r>
        <w:rPr>
          <w:spacing w:val="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t>/</w:t>
      </w:r>
      <w:r>
        <w:rPr>
          <w:spacing w:val="1"/>
        </w:rPr>
        <w:t>B</w:t>
      </w:r>
      <w:r>
        <w:rPr>
          <w:spacing w:val="5"/>
        </w:rPr>
        <w:t>i</w:t>
      </w:r>
      <w:r>
        <w:t>d</w:t>
      </w:r>
      <w:r>
        <w:rPr>
          <w:spacing w:val="32"/>
        </w:rPr>
        <w:t xml:space="preserve"> </w:t>
      </w:r>
      <w:r>
        <w:rPr>
          <w:spacing w:val="-7"/>
        </w:rPr>
        <w:t>d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-3"/>
        </w:rPr>
        <w:t>u</w:t>
      </w:r>
      <w:r>
        <w:rPr>
          <w:spacing w:val="2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ts</w:t>
      </w:r>
      <w:r>
        <w:rPr>
          <w:spacing w:val="29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5"/>
        </w:rPr>
        <w:t>a</w:t>
      </w:r>
      <w:r>
        <w:rPr>
          <w:spacing w:val="5"/>
        </w:rPr>
        <w:t>l</w:t>
      </w:r>
      <w:r>
        <w:t>l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>ss</w:t>
      </w:r>
      <w:r>
        <w:rPr>
          <w:spacing w:val="2"/>
        </w:rPr>
        <w:t>u</w:t>
      </w:r>
      <w:r>
        <w:rPr>
          <w:spacing w:val="-5"/>
        </w:rPr>
        <w:t>e</w:t>
      </w:r>
      <w:r>
        <w:t>d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17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7"/>
        </w:rPr>
        <w:t>o</w:t>
      </w:r>
      <w:r>
        <w:rPr>
          <w:spacing w:val="7"/>
        </w:rPr>
        <w:t>p</w:t>
      </w:r>
      <w:r>
        <w:rPr>
          <w:spacing w:val="-1"/>
        </w:rPr>
        <w:t>e</w:t>
      </w:r>
      <w:r>
        <w:rPr>
          <w:spacing w:val="-7"/>
        </w:rPr>
        <w:t>n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3"/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2"/>
          <w:w w:val="103"/>
        </w:rPr>
        <w:t>n</w:t>
      </w:r>
      <w:r>
        <w:rPr>
          <w:spacing w:val="-3"/>
          <w:w w:val="103"/>
        </w:rPr>
        <w:t>d</w:t>
      </w:r>
      <w:r>
        <w:rPr>
          <w:spacing w:val="-1"/>
          <w:w w:val="103"/>
        </w:rPr>
        <w:t>e</w:t>
      </w:r>
      <w:r>
        <w:rPr>
          <w:spacing w:val="-2"/>
          <w:w w:val="103"/>
        </w:rPr>
        <w:t>r</w:t>
      </w:r>
      <w:r>
        <w:rPr>
          <w:w w:val="103"/>
        </w:rPr>
        <w:t>.</w:t>
      </w:r>
    </w:p>
    <w:p w:rsidR="008C7B39" w:rsidRDefault="008C7B39" w:rsidP="008C7B39">
      <w:pPr>
        <w:spacing w:before="4" w:line="140" w:lineRule="exact"/>
        <w:rPr>
          <w:sz w:val="15"/>
          <w:szCs w:val="15"/>
        </w:rPr>
      </w:pPr>
    </w:p>
    <w:p w:rsidR="008C7B39" w:rsidRDefault="008C7B39" w:rsidP="008C7B39">
      <w:pPr>
        <w:spacing w:line="249" w:lineRule="auto"/>
        <w:ind w:left="1372" w:right="717" w:firstLine="1354"/>
        <w:jc w:val="both"/>
      </w:pPr>
      <w:r>
        <w:rPr>
          <w:spacing w:val="-2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8"/>
        </w:rPr>
        <w:t xml:space="preserve"> </w:t>
      </w:r>
      <w:r>
        <w:rPr>
          <w:spacing w:val="2"/>
        </w:rPr>
        <w:t>u</w:t>
      </w:r>
      <w:r>
        <w:rPr>
          <w:spacing w:val="-3"/>
        </w:rPr>
        <w:t>n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-2"/>
        </w:rPr>
        <w:t>r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g</w:t>
      </w:r>
      <w:r>
        <w:rPr>
          <w:spacing w:val="-3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26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v</w:t>
      </w:r>
      <w:r>
        <w:t xml:space="preserve">e </w:t>
      </w:r>
      <w:r>
        <w:rPr>
          <w:spacing w:val="11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 xml:space="preserve">e </w:t>
      </w:r>
      <w:r>
        <w:rPr>
          <w:spacing w:val="1"/>
        </w:rPr>
        <w:t xml:space="preserve"> </w:t>
      </w:r>
      <w:r>
        <w:rPr>
          <w:spacing w:val="-2"/>
        </w:rPr>
        <w:t>r</w:t>
      </w:r>
      <w:r>
        <w:rPr>
          <w:spacing w:val="5"/>
        </w:rPr>
        <w:t>i</w:t>
      </w:r>
      <w:r>
        <w:rPr>
          <w:spacing w:val="2"/>
        </w:rPr>
        <w:t>g</w:t>
      </w:r>
      <w:r>
        <w:rPr>
          <w:spacing w:val="-3"/>
        </w:rPr>
        <w:t>h</w:t>
      </w:r>
      <w:r>
        <w:t xml:space="preserve">t </w:t>
      </w:r>
      <w:r>
        <w:rPr>
          <w:spacing w:val="15"/>
        </w:rPr>
        <w:t xml:space="preserve"> </w:t>
      </w:r>
      <w:r>
        <w:t xml:space="preserve">to </w:t>
      </w:r>
      <w:r>
        <w:rPr>
          <w:spacing w:val="1"/>
        </w:rPr>
        <w:t xml:space="preserve"> 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5"/>
        </w:rPr>
        <w:t>c</w:t>
      </w:r>
      <w:r>
        <w:rPr>
          <w:spacing w:val="-1"/>
        </w:rPr>
        <w:t>e</w:t>
      </w:r>
      <w:r>
        <w:rPr>
          <w:spacing w:val="2"/>
        </w:rPr>
        <w:t>p</w:t>
      </w:r>
      <w:r>
        <w:t xml:space="preserve">t </w:t>
      </w:r>
      <w:r>
        <w:rPr>
          <w:spacing w:val="19"/>
        </w:rPr>
        <w:t xml:space="preserve"> </w:t>
      </w:r>
      <w:r>
        <w:rPr>
          <w:spacing w:val="-7"/>
        </w:rPr>
        <w:t>o</w:t>
      </w:r>
      <w:r>
        <w:t xml:space="preserve">r </w:t>
      </w:r>
      <w:r>
        <w:rPr>
          <w:spacing w:val="7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j</w:t>
      </w:r>
      <w:r>
        <w:rPr>
          <w:spacing w:val="4"/>
        </w:rPr>
        <w:t>e</w:t>
      </w:r>
      <w:r>
        <w:rPr>
          <w:spacing w:val="-5"/>
        </w:rPr>
        <w:t>c</w:t>
      </w:r>
      <w:r>
        <w:t xml:space="preserve">t 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7"/>
        </w:rPr>
        <w:t>n</w:t>
      </w:r>
      <w:r>
        <w:t xml:space="preserve">y 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nd</w:t>
      </w:r>
      <w:r>
        <w:rPr>
          <w:spacing w:val="-1"/>
        </w:rPr>
        <w:t>e</w:t>
      </w:r>
      <w:r>
        <w:t xml:space="preserve">r </w:t>
      </w:r>
      <w:r>
        <w:rPr>
          <w:spacing w:val="22"/>
        </w:rPr>
        <w:t xml:space="preserve"> </w:t>
      </w:r>
      <w:r>
        <w:rPr>
          <w:spacing w:val="-7"/>
        </w:rPr>
        <w:t>o</w:t>
      </w:r>
      <w:r>
        <w:t xml:space="preserve">r </w:t>
      </w:r>
      <w:r>
        <w:rPr>
          <w:spacing w:val="7"/>
        </w:rPr>
        <w:t xml:space="preserve"> </w:t>
      </w:r>
      <w:r>
        <w:rPr>
          <w:w w:val="103"/>
        </w:rPr>
        <w:t xml:space="preserve">to 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-3"/>
        </w:rPr>
        <w:t>n</w:t>
      </w:r>
      <w:r>
        <w:rPr>
          <w:spacing w:val="-1"/>
        </w:rPr>
        <w:t>c</w:t>
      </w:r>
      <w:r>
        <w:t>e</w:t>
      </w:r>
      <w:r>
        <w:rPr>
          <w:spacing w:val="14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7"/>
        </w:rPr>
        <w:t>q</w:t>
      </w:r>
      <w:r>
        <w:rPr>
          <w:spacing w:val="-7"/>
        </w:rPr>
        <w:t>u</w:t>
      </w:r>
      <w:r>
        <w:rPr>
          <w:spacing w:val="4"/>
        </w:rPr>
        <w:t>a</w:t>
      </w:r>
      <w:r>
        <w:rPr>
          <w:spacing w:val="-3"/>
        </w:rPr>
        <w:t>n</w:t>
      </w:r>
      <w:r>
        <w:t>ti</w:t>
      </w:r>
      <w:r>
        <w:rPr>
          <w:spacing w:val="5"/>
        </w:rPr>
        <w:t>t</w:t>
      </w:r>
      <w:r>
        <w:t>y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ub</w:t>
      </w:r>
      <w:r>
        <w:rPr>
          <w:spacing w:val="10"/>
        </w:rPr>
        <w:t>j</w:t>
      </w:r>
      <w:r>
        <w:rPr>
          <w:spacing w:val="-5"/>
        </w:rPr>
        <w:t>ec</w:t>
      </w:r>
      <w:r>
        <w:t>t</w:t>
      </w:r>
      <w:r>
        <w:rPr>
          <w:spacing w:val="17"/>
        </w:rPr>
        <w:t xml:space="preserve"> </w:t>
      </w:r>
      <w:r>
        <w:rPr>
          <w:spacing w:val="5"/>
        </w:rPr>
        <w:t>t</w:t>
      </w:r>
      <w:r>
        <w:rPr>
          <w:spacing w:val="2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3"/>
        </w:rPr>
        <w:t>r</w:t>
      </w:r>
      <w:r>
        <w:rPr>
          <w:spacing w:val="-5"/>
        </w:rPr>
        <w:t>e</w:t>
      </w:r>
      <w:r>
        <w:rPr>
          <w:spacing w:val="5"/>
        </w:rPr>
        <w:t>l</w:t>
      </w:r>
      <w:r>
        <w:rPr>
          <w:spacing w:val="-1"/>
        </w:rPr>
        <w:t>e</w:t>
      </w:r>
      <w:r>
        <w:rPr>
          <w:spacing w:val="-7"/>
        </w:rPr>
        <w:t>v</w:t>
      </w:r>
      <w:r>
        <w:rPr>
          <w:spacing w:val="4"/>
        </w:rPr>
        <w:t>a</w:t>
      </w:r>
      <w:r>
        <w:rPr>
          <w:spacing w:val="-3"/>
        </w:rPr>
        <w:t>n</w:t>
      </w:r>
      <w:r>
        <w:t>t</w:t>
      </w:r>
      <w:r>
        <w:rPr>
          <w:spacing w:val="15"/>
        </w:rPr>
        <w:t xml:space="preserve"> </w:t>
      </w:r>
      <w:r>
        <w:rPr>
          <w:spacing w:val="7"/>
        </w:rPr>
        <w:t>p</w:t>
      </w:r>
      <w:r>
        <w:rPr>
          <w:spacing w:val="3"/>
        </w:rPr>
        <w:t>r</w:t>
      </w:r>
      <w:r>
        <w:rPr>
          <w:spacing w:val="-7"/>
        </w:rPr>
        <w:t>o</w:t>
      </w:r>
      <w:r>
        <w:rPr>
          <w:spacing w:val="-3"/>
        </w:rPr>
        <w:t>v</w:t>
      </w:r>
      <w:r>
        <w:t>i</w:t>
      </w:r>
      <w:r>
        <w:rPr>
          <w:spacing w:val="1"/>
        </w:rPr>
        <w:t>s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3"/>
        </w:rPr>
        <w:t>n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"/>
        </w:rPr>
        <w:t xml:space="preserve"> </w:t>
      </w:r>
      <w:r>
        <w:t>SPP</w:t>
      </w:r>
      <w:r>
        <w:rPr>
          <w:spacing w:val="1"/>
        </w:rPr>
        <w:t>R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R</w:t>
      </w:r>
      <w:r>
        <w:rPr>
          <w:spacing w:val="-3"/>
        </w:rPr>
        <w:t>u</w:t>
      </w:r>
      <w:r>
        <w:rPr>
          <w:spacing w:val="5"/>
        </w:rPr>
        <w:t>l</w:t>
      </w:r>
      <w:r>
        <w:rPr>
          <w:spacing w:val="-5"/>
        </w:rPr>
        <w:t>e</w:t>
      </w:r>
      <w:r>
        <w:t>s</w:t>
      </w:r>
      <w:r>
        <w:rPr>
          <w:spacing w:val="10"/>
        </w:rPr>
        <w:t xml:space="preserve"> </w:t>
      </w:r>
      <w:r>
        <w:rPr>
          <w:spacing w:val="-3"/>
        </w:rPr>
        <w:t>2</w:t>
      </w:r>
      <w:r>
        <w:rPr>
          <w:spacing w:val="2"/>
        </w:rPr>
        <w:t>01</w:t>
      </w:r>
      <w:r>
        <w:rPr>
          <w:spacing w:val="-3"/>
        </w:rPr>
        <w:t>0</w:t>
      </w:r>
      <w:r>
        <w:t>.</w:t>
      </w:r>
      <w:r>
        <w:rPr>
          <w:spacing w:val="14"/>
        </w:rPr>
        <w:t xml:space="preserve"> </w:t>
      </w:r>
      <w:r>
        <w:rPr>
          <w:spacing w:val="4"/>
        </w:rPr>
        <w:t>N</w:t>
      </w:r>
      <w:r>
        <w:t xml:space="preserve">o </w:t>
      </w:r>
      <w:r>
        <w:rPr>
          <w:spacing w:val="-3"/>
        </w:rPr>
        <w:t>b</w:t>
      </w:r>
      <w:r>
        <w:rPr>
          <w:spacing w:val="5"/>
        </w:rPr>
        <w:t>i</w:t>
      </w:r>
      <w:r>
        <w:rPr>
          <w:spacing w:val="-7"/>
        </w:rPr>
        <w:t>d</w:t>
      </w:r>
      <w:r>
        <w:t>s</w:t>
      </w:r>
      <w:r>
        <w:rPr>
          <w:spacing w:val="11"/>
        </w:rPr>
        <w:t xml:space="preserve"> </w:t>
      </w:r>
      <w:r>
        <w:rPr>
          <w:spacing w:val="1"/>
        </w:rP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7"/>
          <w:w w:val="103"/>
        </w:rPr>
        <w:t>b</w:t>
      </w:r>
      <w:r>
        <w:rPr>
          <w:w w:val="103"/>
        </w:rPr>
        <w:t xml:space="preserve">e </w:t>
      </w:r>
      <w:r>
        <w:rPr>
          <w:spacing w:val="-1"/>
        </w:rPr>
        <w:t>e</w:t>
      </w:r>
      <w:r>
        <w:rPr>
          <w:spacing w:val="-7"/>
        </w:rPr>
        <w:t>n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5"/>
        </w:rPr>
        <w:t>t</w:t>
      </w:r>
      <w:r>
        <w:rPr>
          <w:spacing w:val="-5"/>
        </w:rPr>
        <w:t>a</w:t>
      </w:r>
      <w:r>
        <w:rPr>
          <w:spacing w:val="5"/>
        </w:rPr>
        <w:t>i</w:t>
      </w:r>
      <w:r>
        <w:rPr>
          <w:spacing w:val="-3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f</w:t>
      </w:r>
      <w:r>
        <w:rPr>
          <w:spacing w:val="10"/>
        </w:rPr>
        <w:t>t</w:t>
      </w:r>
      <w:r>
        <w:rPr>
          <w:spacing w:val="-5"/>
        </w:rPr>
        <w:t>e</w:t>
      </w:r>
      <w:r>
        <w:t>r</w:t>
      </w:r>
      <w:r>
        <w:rPr>
          <w:spacing w:val="44"/>
        </w:rPr>
        <w:t xml:space="preserve"> </w:t>
      </w:r>
      <w:r>
        <w:rPr>
          <w:spacing w:val="10"/>
        </w:rPr>
        <w:t>t</w:t>
      </w:r>
      <w:r>
        <w:rPr>
          <w:spacing w:val="-3"/>
        </w:rPr>
        <w:t>h</w:t>
      </w:r>
      <w:r>
        <w:t>e</w:t>
      </w:r>
      <w:r>
        <w:rPr>
          <w:spacing w:val="37"/>
        </w:rPr>
        <w:t xml:space="preserve"> </w:t>
      </w:r>
      <w:r>
        <w:rPr>
          <w:spacing w:val="5"/>
        </w:rPr>
        <w:t>l</w:t>
      </w:r>
      <w:r>
        <w:rPr>
          <w:spacing w:val="-1"/>
        </w:rPr>
        <w:t>a</w:t>
      </w:r>
      <w:r>
        <w:rPr>
          <w:spacing w:val="1"/>
        </w:rPr>
        <w:t>s</w:t>
      </w:r>
      <w:r>
        <w:t>t</w:t>
      </w:r>
      <w:r>
        <w:rPr>
          <w:spacing w:val="43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t>d</w:t>
      </w:r>
      <w:r>
        <w:rPr>
          <w:spacing w:val="35"/>
        </w:rPr>
        <w:t xml:space="preserve"> </w:t>
      </w:r>
      <w:r>
        <w:rPr>
          <w:spacing w:val="6"/>
        </w:rPr>
        <w:t>s</w:t>
      </w:r>
      <w:r>
        <w:rPr>
          <w:spacing w:val="-3"/>
        </w:rPr>
        <w:t>u</w:t>
      </w:r>
      <w:r>
        <w:rPr>
          <w:spacing w:val="2"/>
        </w:rPr>
        <w:t>b</w:t>
      </w:r>
      <w:r>
        <w:rPr>
          <w:spacing w:val="-7"/>
        </w:rPr>
        <w:t>m</w:t>
      </w:r>
      <w:r>
        <w:t>i</w:t>
      </w:r>
      <w:r>
        <w:rPr>
          <w:spacing w:val="1"/>
        </w:rPr>
        <w:t>ss</w:t>
      </w:r>
      <w:r>
        <w:rPr>
          <w:spacing w:val="5"/>
        </w:rPr>
        <w:t>i</w:t>
      </w:r>
      <w:r>
        <w:rPr>
          <w:spacing w:val="2"/>
        </w:rPr>
        <w:t>o</w:t>
      </w:r>
      <w:r>
        <w:t xml:space="preserve">n </w:t>
      </w:r>
      <w:r>
        <w:rPr>
          <w:spacing w:val="13"/>
        </w:rPr>
        <w:t xml:space="preserve"> </w:t>
      </w:r>
      <w:r>
        <w:rPr>
          <w:spacing w:val="-7"/>
        </w:rPr>
        <w:t>d</w:t>
      </w:r>
      <w:r>
        <w:rPr>
          <w:spacing w:val="-1"/>
        </w:rPr>
        <w:t>a</w:t>
      </w:r>
      <w:r>
        <w:rPr>
          <w:spacing w:val="5"/>
        </w:rPr>
        <w:t>t</w:t>
      </w:r>
      <w:r>
        <w:t>e</w:t>
      </w:r>
      <w:r>
        <w:rPr>
          <w:spacing w:val="44"/>
        </w:rPr>
        <w:t xml:space="preserve"> </w:t>
      </w:r>
      <w:r>
        <w:rPr>
          <w:spacing w:val="4"/>
        </w:rPr>
        <w:t>a</w:t>
      </w:r>
      <w:r>
        <w:rPr>
          <w:spacing w:val="-3"/>
        </w:rPr>
        <w:t>n</w:t>
      </w:r>
      <w:r>
        <w:t>d</w:t>
      </w:r>
      <w:r>
        <w:rPr>
          <w:spacing w:val="41"/>
        </w:rPr>
        <w:t xml:space="preserve"> </w:t>
      </w:r>
      <w:r>
        <w:t>t</w:t>
      </w:r>
      <w:r>
        <w:rPr>
          <w:spacing w:val="5"/>
        </w:rPr>
        <w:t>i</w:t>
      </w:r>
      <w:r>
        <w:rPr>
          <w:spacing w:val="-3"/>
        </w:rPr>
        <w:t>m</w:t>
      </w:r>
      <w:r>
        <w:t xml:space="preserve">e  </w:t>
      </w:r>
      <w:r>
        <w:rPr>
          <w:spacing w:val="-5"/>
        </w:rPr>
        <w:t>a</w:t>
      </w:r>
      <w:r>
        <w:t>s</w:t>
      </w:r>
      <w:r>
        <w:rPr>
          <w:spacing w:val="45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5"/>
        </w:rPr>
        <w:t>i</w:t>
      </w:r>
      <w:r>
        <w:rPr>
          <w:spacing w:val="2"/>
        </w:rPr>
        <w:t>o</w:t>
      </w:r>
      <w:r>
        <w:rPr>
          <w:spacing w:val="-3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7"/>
        </w:rPr>
        <w:t>b</w:t>
      </w:r>
      <w:r>
        <w:rPr>
          <w:spacing w:val="-3"/>
        </w:rPr>
        <w:t>o</w:t>
      </w:r>
      <w:r>
        <w:rPr>
          <w:spacing w:val="2"/>
        </w:rPr>
        <w:t>v</w:t>
      </w:r>
      <w:r>
        <w:rPr>
          <w:spacing w:val="-5"/>
        </w:rPr>
        <w:t>e</w:t>
      </w:r>
      <w:r>
        <w:t xml:space="preserve">. </w:t>
      </w:r>
      <w:r>
        <w:rPr>
          <w:spacing w:val="1"/>
        </w:rPr>
        <w:t xml:space="preserve"> </w:t>
      </w:r>
      <w:r>
        <w:rPr>
          <w:spacing w:val="3"/>
        </w:rPr>
        <w:t>T</w:t>
      </w:r>
      <w:r>
        <w:rPr>
          <w:spacing w:val="2"/>
        </w:rPr>
        <w:t>h</w:t>
      </w:r>
      <w:r>
        <w:t>e</w:t>
      </w:r>
      <w:r>
        <w:rPr>
          <w:spacing w:val="39"/>
        </w:rPr>
        <w:t xml:space="preserve"> </w:t>
      </w:r>
      <w:r>
        <w:rPr>
          <w:spacing w:val="3"/>
          <w:w w:val="103"/>
        </w:rPr>
        <w:t>T</w:t>
      </w:r>
      <w:r>
        <w:rPr>
          <w:spacing w:val="-1"/>
          <w:w w:val="103"/>
        </w:rPr>
        <w:t>e</w:t>
      </w:r>
      <w:r>
        <w:rPr>
          <w:spacing w:val="-3"/>
          <w:w w:val="103"/>
        </w:rPr>
        <w:t>n</w:t>
      </w:r>
      <w:r>
        <w:rPr>
          <w:spacing w:val="2"/>
          <w:w w:val="103"/>
        </w:rPr>
        <w:t>d</w:t>
      </w:r>
      <w:r>
        <w:rPr>
          <w:spacing w:val="-1"/>
          <w:w w:val="103"/>
        </w:rPr>
        <w:t>e</w:t>
      </w:r>
      <w:r>
        <w:rPr>
          <w:w w:val="103"/>
        </w:rPr>
        <w:t xml:space="preserve">r </w:t>
      </w:r>
      <w:r>
        <w:rPr>
          <w:spacing w:val="-1"/>
        </w:rPr>
        <w:t>N</w:t>
      </w:r>
      <w:r>
        <w:rPr>
          <w:spacing w:val="-3"/>
        </w:rPr>
        <w:t>o</w:t>
      </w:r>
      <w:r>
        <w:t>t</w:t>
      </w:r>
      <w:r>
        <w:rPr>
          <w:spacing w:val="5"/>
        </w:rPr>
        <w:t>i</w:t>
      </w:r>
      <w:r>
        <w:rPr>
          <w:spacing w:val="-1"/>
        </w:rPr>
        <w:t>c</w:t>
      </w:r>
      <w:r>
        <w:t>e</w:t>
      </w:r>
      <w:r>
        <w:rPr>
          <w:spacing w:val="12"/>
        </w:rPr>
        <w:t xml:space="preserve"> </w:t>
      </w:r>
      <w:r>
        <w:rPr>
          <w:spacing w:val="4"/>
        </w:rPr>
        <w:t>a</w:t>
      </w:r>
      <w:r>
        <w:rPr>
          <w:spacing w:val="-7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5"/>
        </w:rPr>
        <w:t>t</w:t>
      </w:r>
      <w:r>
        <w:rPr>
          <w:spacing w:val="-1"/>
        </w:rPr>
        <w:t>e</w:t>
      </w:r>
      <w:r>
        <w:rPr>
          <w:spacing w:val="-3"/>
        </w:rPr>
        <w:t>nd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2"/>
        </w:rPr>
        <w:t>do</w:t>
      </w:r>
      <w:r>
        <w:rPr>
          <w:spacing w:val="-5"/>
        </w:rPr>
        <w:t>c</w:t>
      </w:r>
      <w:r>
        <w:rPr>
          <w:spacing w:val="2"/>
        </w:rPr>
        <w:t>u</w:t>
      </w:r>
      <w:r>
        <w:rPr>
          <w:spacing w:val="-3"/>
        </w:rP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5"/>
        </w:rPr>
        <w:t>t</w:t>
      </w:r>
      <w:r>
        <w:t>s</w:t>
      </w:r>
      <w:r>
        <w:rPr>
          <w:spacing w:val="28"/>
        </w:rPr>
        <w:t xml:space="preserve"> </w:t>
      </w:r>
      <w:r>
        <w:rPr>
          <w:spacing w:val="-5"/>
        </w:rPr>
        <w:t>c</w:t>
      </w:r>
      <w:r>
        <w:rPr>
          <w:spacing w:val="-1"/>
        </w:rPr>
        <w:t>a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1"/>
        </w:rPr>
        <w:t>s</w:t>
      </w:r>
      <w:r>
        <w:t>o</w:t>
      </w:r>
      <w:r>
        <w:rPr>
          <w:spacing w:val="4"/>
        </w:rPr>
        <w:t xml:space="preserve"> </w:t>
      </w:r>
      <w:r>
        <w:rPr>
          <w:spacing w:val="7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rPr>
          <w:spacing w:val="2"/>
        </w:rPr>
        <w:t>o</w:t>
      </w:r>
      <w:r>
        <w:rPr>
          <w:spacing w:val="-1"/>
        </w:rPr>
        <w:t>w</w:t>
      </w:r>
      <w:r>
        <w:rPr>
          <w:spacing w:val="-3"/>
        </w:rPr>
        <w:t>n</w:t>
      </w:r>
      <w:r>
        <w:t>l</w:t>
      </w:r>
      <w:r>
        <w:rPr>
          <w:spacing w:val="-3"/>
        </w:rPr>
        <w:t>o</w:t>
      </w:r>
      <w:r>
        <w:rPr>
          <w:spacing w:val="-1"/>
        </w:rPr>
        <w:t>a</w:t>
      </w:r>
      <w:r>
        <w:t>d</w:t>
      </w:r>
      <w:r>
        <w:rPr>
          <w:spacing w:val="23"/>
        </w:rPr>
        <w:t xml:space="preserve"> </w:t>
      </w:r>
      <w:r>
        <w:rPr>
          <w:spacing w:val="-2"/>
        </w:rPr>
        <w:t>f</w:t>
      </w:r>
      <w:r>
        <w:rPr>
          <w:spacing w:val="3"/>
        </w:rPr>
        <w:t>r</w:t>
      </w:r>
      <w:r>
        <w:rPr>
          <w:spacing w:val="2"/>
        </w:rPr>
        <w:t>o</w:t>
      </w:r>
      <w:r>
        <w:t>m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w</w:t>
      </w:r>
      <w:r>
        <w:rPr>
          <w:spacing w:val="-5"/>
        </w:rPr>
        <w:t>e</w:t>
      </w:r>
      <w:r>
        <w:rPr>
          <w:spacing w:val="-3"/>
        </w:rPr>
        <w:t>b</w:t>
      </w:r>
      <w:r>
        <w:rPr>
          <w:spacing w:val="1"/>
        </w:rPr>
        <w:t>s</w:t>
      </w:r>
      <w:r>
        <w:rPr>
          <w:spacing w:val="5"/>
        </w:rPr>
        <w:t>it</w:t>
      </w:r>
      <w:r>
        <w:rPr>
          <w:spacing w:val="-5"/>
        </w:rPr>
        <w:t>e</w:t>
      </w:r>
      <w:r>
        <w:t>s</w:t>
      </w:r>
      <w:r>
        <w:rPr>
          <w:spacing w:val="18"/>
        </w:rPr>
        <w:t xml:space="preserve"> </w:t>
      </w:r>
      <w:r>
        <w:rPr>
          <w:spacing w:val="-3"/>
        </w:rPr>
        <w:t>o</w:t>
      </w:r>
      <w:r>
        <w:t xml:space="preserve">n </w:t>
      </w:r>
      <w:r>
        <w:rPr>
          <w:spacing w:val="5"/>
          <w:w w:val="103"/>
        </w:rPr>
        <w:t>S</w:t>
      </w:r>
      <w:r>
        <w:rPr>
          <w:w w:val="103"/>
        </w:rPr>
        <w:t>P</w:t>
      </w:r>
      <w:r>
        <w:rPr>
          <w:spacing w:val="5"/>
          <w:w w:val="103"/>
        </w:rPr>
        <w:t>P</w:t>
      </w:r>
      <w:r>
        <w:rPr>
          <w:spacing w:val="1"/>
          <w:w w:val="103"/>
        </w:rPr>
        <w:t>R</w:t>
      </w:r>
      <w:r>
        <w:rPr>
          <w:w w:val="103"/>
        </w:rPr>
        <w:t xml:space="preserve">A </w:t>
      </w:r>
      <w:r>
        <w:rPr>
          <w:spacing w:val="-2"/>
        </w:rPr>
        <w:t>(</w:t>
      </w:r>
      <w:hyperlink r:id="rId51">
        <w:r>
          <w:rPr>
            <w:spacing w:val="-1"/>
            <w:u w:val="single" w:color="000000"/>
          </w:rPr>
          <w:t>ww</w:t>
        </w:r>
        <w:r>
          <w:rPr>
            <w:spacing w:val="-5"/>
            <w:u w:val="single" w:color="000000"/>
          </w:rPr>
          <w:t>w</w:t>
        </w:r>
        <w:r>
          <w:rPr>
            <w:spacing w:val="1"/>
            <w:u w:val="single" w:color="000000"/>
          </w:rPr>
          <w:t>.</w:t>
        </w:r>
        <w:r>
          <w:rPr>
            <w:spacing w:val="2"/>
            <w:u w:val="single" w:color="000000"/>
          </w:rPr>
          <w:t>pp</w:t>
        </w:r>
        <w:r>
          <w:rPr>
            <w:spacing w:val="-2"/>
            <w:u w:val="single" w:color="000000"/>
          </w:rPr>
          <w:t>r</w:t>
        </w:r>
        <w:r>
          <w:rPr>
            <w:spacing w:val="-5"/>
            <w:u w:val="single" w:color="000000"/>
          </w:rPr>
          <w:t>a</w:t>
        </w:r>
        <w:r>
          <w:rPr>
            <w:spacing w:val="1"/>
            <w:u w:val="single" w:color="000000"/>
          </w:rPr>
          <w:t>s</w:t>
        </w:r>
        <w:r>
          <w:rPr>
            <w:spacing w:val="10"/>
            <w:u w:val="single" w:color="000000"/>
          </w:rPr>
          <w:t>i</w:t>
        </w:r>
        <w:r>
          <w:rPr>
            <w:spacing w:val="-3"/>
            <w:u w:val="single" w:color="000000"/>
          </w:rPr>
          <w:t>n</w:t>
        </w:r>
        <w:r>
          <w:rPr>
            <w:spacing w:val="2"/>
            <w:u w:val="single" w:color="000000"/>
          </w:rPr>
          <w:t>d</w:t>
        </w:r>
        <w:r>
          <w:rPr>
            <w:spacing w:val="-7"/>
            <w:u w:val="single" w:color="000000"/>
          </w:rPr>
          <w:t>h</w:t>
        </w:r>
        <w:r>
          <w:rPr>
            <w:spacing w:val="6"/>
            <w:u w:val="single" w:color="000000"/>
          </w:rPr>
          <w:t>.</w:t>
        </w:r>
        <w:r>
          <w:rPr>
            <w:spacing w:val="-3"/>
            <w:u w:val="single" w:color="000000"/>
          </w:rPr>
          <w:t>g</w:t>
        </w:r>
        <w:r>
          <w:rPr>
            <w:spacing w:val="2"/>
            <w:u w:val="single" w:color="000000"/>
          </w:rPr>
          <w:t>o</w:t>
        </w:r>
        <w:r>
          <w:rPr>
            <w:spacing w:val="-3"/>
            <w:u w:val="single" w:color="000000"/>
          </w:rPr>
          <w:t>v</w:t>
        </w:r>
        <w:r>
          <w:rPr>
            <w:spacing w:val="1"/>
            <w:u w:val="single" w:color="000000"/>
          </w:rPr>
          <w:t>.</w:t>
        </w:r>
        <w:r>
          <w:rPr>
            <w:spacing w:val="2"/>
            <w:u w:val="single" w:color="000000"/>
          </w:rPr>
          <w:t>p</w:t>
        </w:r>
        <w:r>
          <w:rPr>
            <w:spacing w:val="-7"/>
            <w:u w:val="single" w:color="000000"/>
          </w:rPr>
          <w:t>k</w:t>
        </w:r>
        <w:r>
          <w:t xml:space="preserve">)  </w:t>
        </w:r>
        <w:r>
          <w:rPr>
            <w:spacing w:val="13"/>
          </w:rPr>
          <w:t xml:space="preserve"> </w:t>
        </w:r>
        <w:r>
          <w:rPr>
            <w:spacing w:val="4"/>
          </w:rPr>
          <w:t>a</w:t>
        </w:r>
      </w:hyperlink>
      <w:r>
        <w:rPr>
          <w:spacing w:val="-3"/>
        </w:rPr>
        <w:t>n</w:t>
      </w:r>
      <w:r>
        <w:t xml:space="preserve">d 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2"/>
        </w:rPr>
        <w:t>ou</w:t>
      </w:r>
      <w:r>
        <w:rPr>
          <w:spacing w:val="-7"/>
        </w:rPr>
        <w:t>n</w:t>
      </w:r>
      <w:r>
        <w:t xml:space="preserve">t </w:t>
      </w:r>
      <w:r>
        <w:rPr>
          <w:spacing w:val="2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8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e</w:t>
      </w:r>
      <w:r>
        <w:rPr>
          <w:spacing w:val="2"/>
        </w:rPr>
        <w:t>nd</w:t>
      </w:r>
      <w:r>
        <w:rPr>
          <w:spacing w:val="-5"/>
        </w:rPr>
        <w:t>e</w:t>
      </w:r>
      <w:r>
        <w:t xml:space="preserve">r </w:t>
      </w:r>
      <w:r>
        <w:rPr>
          <w:spacing w:val="13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e</w:t>
      </w:r>
      <w:r>
        <w:t xml:space="preserve">e </w:t>
      </w:r>
      <w:r>
        <w:rPr>
          <w:spacing w:val="12"/>
        </w:rPr>
        <w:t xml:space="preserve"> </w:t>
      </w:r>
      <w:r>
        <w:rPr>
          <w:spacing w:val="-3"/>
        </w:rPr>
        <w:t>b</w:t>
      </w:r>
      <w:r>
        <w:t xml:space="preserve">e  </w:t>
      </w:r>
      <w:r>
        <w:rPr>
          <w:spacing w:val="-1"/>
        </w:rPr>
        <w:t>a</w:t>
      </w:r>
      <w:r>
        <w:t>tt</w:t>
      </w:r>
      <w:r>
        <w:rPr>
          <w:spacing w:val="4"/>
        </w:rPr>
        <w:t>a</w:t>
      </w:r>
      <w:r>
        <w:rPr>
          <w:spacing w:val="-1"/>
        </w:rPr>
        <w:t>c</w:t>
      </w:r>
      <w:r>
        <w:rPr>
          <w:spacing w:val="-3"/>
        </w:rPr>
        <w:t>h</w:t>
      </w:r>
      <w:r>
        <w:rPr>
          <w:spacing w:val="-1"/>
        </w:rPr>
        <w:t>e</w:t>
      </w:r>
      <w:r>
        <w:t xml:space="preserve">d </w:t>
      </w:r>
      <w:r>
        <w:rPr>
          <w:spacing w:val="22"/>
        </w:rPr>
        <w:t xml:space="preserve"> </w:t>
      </w:r>
      <w:r>
        <w:rPr>
          <w:spacing w:val="-5"/>
        </w:rPr>
        <w:t>w</w:t>
      </w:r>
      <w:r>
        <w:rPr>
          <w:spacing w:val="5"/>
        </w:rPr>
        <w:t>i</w:t>
      </w:r>
      <w:r>
        <w:t xml:space="preserve">th </w:t>
      </w:r>
      <w:r>
        <w:rPr>
          <w:spacing w:val="3"/>
        </w:rPr>
        <w:t xml:space="preserve"> </w:t>
      </w:r>
      <w:r>
        <w:rPr>
          <w:spacing w:val="2"/>
        </w:rPr>
        <w:t>b</w:t>
      </w:r>
      <w:r>
        <w:rPr>
          <w:spacing w:val="5"/>
        </w:rPr>
        <w:t>i</w:t>
      </w:r>
      <w:r>
        <w:t xml:space="preserve">d  </w:t>
      </w:r>
      <w:r>
        <w:rPr>
          <w:spacing w:val="-1"/>
        </w:rPr>
        <w:t>a</w:t>
      </w:r>
      <w:r>
        <w:t xml:space="preserve">t </w:t>
      </w:r>
      <w:r>
        <w:rPr>
          <w:spacing w:val="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8"/>
        </w:rPr>
        <w:t xml:space="preserve"> </w:t>
      </w:r>
      <w:r>
        <w:rPr>
          <w:spacing w:val="5"/>
        </w:rPr>
        <w:t>ti</w:t>
      </w:r>
      <w:r>
        <w:rPr>
          <w:spacing w:val="-3"/>
        </w:rPr>
        <w:t>m</w:t>
      </w:r>
      <w:r>
        <w:t xml:space="preserve">e </w:t>
      </w:r>
      <w:r>
        <w:rPr>
          <w:spacing w:val="10"/>
        </w:rPr>
        <w:t xml:space="preserve"> </w:t>
      </w:r>
      <w:r>
        <w:rPr>
          <w:spacing w:val="2"/>
          <w:w w:val="103"/>
        </w:rPr>
        <w:t>o</w:t>
      </w:r>
      <w:r>
        <w:rPr>
          <w:w w:val="103"/>
        </w:rPr>
        <w:t xml:space="preserve">f </w:t>
      </w:r>
      <w:r>
        <w:rPr>
          <w:spacing w:val="1"/>
        </w:rPr>
        <w:t>s</w:t>
      </w:r>
      <w:r>
        <w:rPr>
          <w:spacing w:val="-7"/>
        </w:rPr>
        <w:t>u</w:t>
      </w:r>
      <w:r>
        <w:rPr>
          <w:spacing w:val="7"/>
        </w:rPr>
        <w:t>b</w:t>
      </w:r>
      <w:r>
        <w:rPr>
          <w:spacing w:val="-7"/>
        </w:rPr>
        <w:t>m</w:t>
      </w:r>
      <w:r>
        <w:t>i</w:t>
      </w:r>
      <w:r>
        <w:rPr>
          <w:spacing w:val="1"/>
        </w:rPr>
        <w:t>ss</w:t>
      </w:r>
      <w:r>
        <w:t>i</w:t>
      </w:r>
      <w:r>
        <w:rPr>
          <w:spacing w:val="2"/>
        </w:rPr>
        <w:t>o</w:t>
      </w:r>
      <w:r>
        <w:t xml:space="preserve">n </w:t>
      </w:r>
      <w:r>
        <w:rPr>
          <w:spacing w:val="2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4"/>
        </w:rPr>
        <w:t xml:space="preserve"> </w:t>
      </w:r>
      <w:r>
        <w:rPr>
          <w:spacing w:val="-3"/>
        </w:rPr>
        <w:t>b</w:t>
      </w:r>
      <w:r>
        <w:rPr>
          <w:spacing w:val="5"/>
        </w:rPr>
        <w:t>i</w:t>
      </w:r>
      <w:r>
        <w:t xml:space="preserve">d 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t xml:space="preserve">n </w:t>
      </w:r>
      <w:r>
        <w:rPr>
          <w:spacing w:val="3"/>
        </w:rPr>
        <w:t xml:space="preserve"> </w:t>
      </w:r>
      <w:r>
        <w:rPr>
          <w:spacing w:val="-2"/>
        </w:rPr>
        <w:t>f</w:t>
      </w:r>
      <w:r>
        <w:rPr>
          <w:spacing w:val="-3"/>
        </w:rPr>
        <w:t>o</w:t>
      </w:r>
      <w:r>
        <w:rPr>
          <w:spacing w:val="3"/>
        </w:rPr>
        <w:t>r</w:t>
      </w:r>
      <w:r>
        <w:t xml:space="preserve">m </w:t>
      </w:r>
      <w:r>
        <w:rPr>
          <w:spacing w:val="10"/>
        </w:rPr>
        <w:t xml:space="preserve"> </w:t>
      </w:r>
      <w:r>
        <w:rPr>
          <w:spacing w:val="-3"/>
        </w:rPr>
        <w:t>o</w:t>
      </w:r>
      <w:r>
        <w:t xml:space="preserve">f </w:t>
      </w:r>
      <w:r>
        <w:rPr>
          <w:spacing w:val="4"/>
        </w:rPr>
        <w:t xml:space="preserve"> </w:t>
      </w:r>
      <w:r>
        <w:rPr>
          <w:spacing w:val="-1"/>
        </w:rPr>
        <w:t>ca</w:t>
      </w:r>
      <w:r>
        <w:t xml:space="preserve">ll 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e</w:t>
      </w:r>
      <w:r>
        <w:rPr>
          <w:spacing w:val="7"/>
        </w:rPr>
        <w:t>p</w:t>
      </w:r>
      <w:r>
        <w:rPr>
          <w:spacing w:val="-3"/>
        </w:rPr>
        <w:t>o</w:t>
      </w:r>
      <w:r>
        <w:rPr>
          <w:spacing w:val="1"/>
        </w:rPr>
        <w:t>s</w:t>
      </w:r>
      <w:r>
        <w:t xml:space="preserve">it </w:t>
      </w:r>
      <w:r>
        <w:rPr>
          <w:spacing w:val="13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P</w:t>
      </w:r>
      <w:r>
        <w:rPr>
          <w:spacing w:val="4"/>
        </w:rPr>
        <w:t>a</w:t>
      </w:r>
      <w:r>
        <w:rPr>
          <w:spacing w:val="-3"/>
        </w:rPr>
        <w:t>y</w:t>
      </w:r>
      <w:r>
        <w:rPr>
          <w:spacing w:val="-5"/>
        </w:rPr>
        <w:t>e</w:t>
      </w:r>
      <w:r>
        <w:rPr>
          <w:spacing w:val="-1"/>
        </w:rPr>
        <w:t>e</w:t>
      </w:r>
      <w:r>
        <w:rPr>
          <w:spacing w:val="-2"/>
        </w:rPr>
        <w:t>`</w:t>
      </w:r>
      <w:r>
        <w:t xml:space="preserve">s 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r</w:t>
      </w:r>
      <w:r>
        <w:rPr>
          <w:spacing w:val="-3"/>
        </w:rPr>
        <w:t>d</w:t>
      </w:r>
      <w:r>
        <w:rPr>
          <w:spacing w:val="-5"/>
        </w:rPr>
        <w:t>e</w:t>
      </w:r>
      <w:r>
        <w:t xml:space="preserve">r </w:t>
      </w:r>
      <w:r>
        <w:rPr>
          <w:spacing w:val="13"/>
        </w:rPr>
        <w:t xml:space="preserve"> </w:t>
      </w:r>
      <w:r>
        <w:rPr>
          <w:w w:val="103"/>
        </w:rPr>
        <w:t>/</w:t>
      </w:r>
    </w:p>
    <w:p w:rsidR="008C7B39" w:rsidRDefault="008C7B39" w:rsidP="008C7B39">
      <w:pPr>
        <w:spacing w:line="220" w:lineRule="exact"/>
        <w:ind w:left="1372"/>
      </w:pPr>
      <w:r>
        <w:rPr>
          <w:spacing w:val="-1"/>
        </w:rPr>
        <w:t>De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0"/>
        </w:rPr>
        <w:t xml:space="preserve"> </w:t>
      </w:r>
      <w:r>
        <w:rPr>
          <w:spacing w:val="-1"/>
          <w:w w:val="103"/>
        </w:rPr>
        <w:t>D</w:t>
      </w:r>
      <w:r>
        <w:rPr>
          <w:spacing w:val="-2"/>
          <w:w w:val="103"/>
        </w:rPr>
        <w:t>r</w:t>
      </w:r>
      <w:r>
        <w:rPr>
          <w:spacing w:val="4"/>
          <w:w w:val="103"/>
        </w:rPr>
        <w:t>a</w:t>
      </w:r>
      <w:r>
        <w:rPr>
          <w:spacing w:val="-6"/>
          <w:w w:val="103"/>
        </w:rPr>
        <w:t>f</w:t>
      </w:r>
      <w:r>
        <w:rPr>
          <w:w w:val="103"/>
        </w:rPr>
        <w:t>t.</w:t>
      </w:r>
    </w:p>
    <w:p w:rsidR="008C7B39" w:rsidRDefault="008C7B39" w:rsidP="008C7B39">
      <w:pPr>
        <w:spacing w:before="5" w:line="220" w:lineRule="exact"/>
        <w:ind w:left="1372"/>
      </w:pPr>
      <w:r>
        <w:rPr>
          <w:spacing w:val="-1"/>
        </w:rPr>
        <w:t>N</w:t>
      </w:r>
      <w:r>
        <w:rPr>
          <w:spacing w:val="-3"/>
        </w:rPr>
        <w:t>o</w:t>
      </w:r>
      <w:r>
        <w:rPr>
          <w:spacing w:val="5"/>
        </w:rPr>
        <w:t>t</w:t>
      </w:r>
      <w:r>
        <w:rPr>
          <w:spacing w:val="-5"/>
        </w:rPr>
        <w:t>e</w:t>
      </w:r>
      <w:r>
        <w:t>:</w:t>
      </w:r>
      <w:r>
        <w:rPr>
          <w:spacing w:val="16"/>
        </w:rPr>
        <w:t xml:space="preserve"> </w:t>
      </w:r>
      <w:r>
        <w:rPr>
          <w:spacing w:val="-5"/>
        </w:rPr>
        <w:t>A</w:t>
      </w:r>
      <w:r>
        <w:t>ll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p</w:t>
      </w:r>
      <w:r>
        <w:rPr>
          <w:spacing w:val="2"/>
        </w:rPr>
        <w:t>p</w:t>
      </w:r>
      <w:r>
        <w:t>li</w:t>
      </w:r>
      <w:r>
        <w:rPr>
          <w:spacing w:val="-1"/>
        </w:rPr>
        <w:t>ca</w:t>
      </w:r>
      <w:r>
        <w:rPr>
          <w:spacing w:val="2"/>
        </w:rPr>
        <w:t>b</w:t>
      </w:r>
      <w:r>
        <w:rPr>
          <w:spacing w:val="5"/>
        </w:rPr>
        <w:t>l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G</w:t>
      </w:r>
      <w:r>
        <w:rPr>
          <w:spacing w:val="2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n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2"/>
        </w:rPr>
        <w:t>n</w:t>
      </w:r>
      <w:r>
        <w:t>t</w:t>
      </w:r>
      <w:r>
        <w:rPr>
          <w:spacing w:val="33"/>
        </w:rPr>
        <w:t xml:space="preserve"> </w:t>
      </w:r>
      <w:r>
        <w:rPr>
          <w:spacing w:val="3"/>
        </w:rPr>
        <w:t>T</w:t>
      </w:r>
      <w:r>
        <w:rPr>
          <w:spacing w:val="4"/>
        </w:rPr>
        <w:t>a</w:t>
      </w:r>
      <w:r>
        <w:rPr>
          <w:spacing w:val="-3"/>
        </w:rPr>
        <w:t>x</w:t>
      </w:r>
      <w:r>
        <w:rPr>
          <w:spacing w:val="-5"/>
        </w:rPr>
        <w:t>e</w:t>
      </w:r>
      <w:r>
        <w:t>s</w:t>
      </w:r>
      <w:r>
        <w:rPr>
          <w:spacing w:val="17"/>
        </w:rPr>
        <w:t xml:space="preserve"> </w:t>
      </w:r>
      <w:r>
        <w:rPr>
          <w:spacing w:val="-1"/>
          <w:w w:val="103"/>
        </w:rPr>
        <w:t>a</w:t>
      </w:r>
      <w:r>
        <w:rPr>
          <w:spacing w:val="2"/>
          <w:w w:val="103"/>
        </w:rPr>
        <w:t>p</w:t>
      </w:r>
      <w:r>
        <w:rPr>
          <w:spacing w:val="-3"/>
          <w:w w:val="103"/>
        </w:rPr>
        <w:t>p</w:t>
      </w:r>
      <w:r>
        <w:rPr>
          <w:spacing w:val="5"/>
          <w:w w:val="103"/>
        </w:rPr>
        <w:t>l</w:t>
      </w:r>
      <w:r>
        <w:rPr>
          <w:spacing w:val="-7"/>
          <w:w w:val="103"/>
        </w:rPr>
        <w:t>y</w:t>
      </w:r>
      <w:r>
        <w:rPr>
          <w:w w:val="103"/>
        </w:rPr>
        <w:t>.</w:t>
      </w:r>
    </w:p>
    <w:p w:rsidR="008C7B39" w:rsidRDefault="008C7B39" w:rsidP="008C7B39">
      <w:pPr>
        <w:spacing w:before="3" w:line="120" w:lineRule="exact"/>
        <w:rPr>
          <w:sz w:val="13"/>
          <w:szCs w:val="13"/>
        </w:rPr>
      </w:pPr>
    </w:p>
    <w:p w:rsidR="008C7B39" w:rsidRDefault="008C7B39" w:rsidP="008C7B39">
      <w:pPr>
        <w:spacing w:line="200" w:lineRule="exact"/>
        <w:sectPr w:rsidR="008C7B39">
          <w:pgSz w:w="12240" w:h="15840"/>
          <w:pgMar w:top="1000" w:right="860" w:bottom="280" w:left="1580" w:header="720" w:footer="720" w:gutter="0"/>
          <w:cols w:space="720"/>
        </w:sectPr>
      </w:pPr>
    </w:p>
    <w:p w:rsidR="008C7B39" w:rsidRDefault="008C7B39" w:rsidP="00154D34">
      <w:pPr>
        <w:spacing w:before="35"/>
        <w:ind w:left="719" w:right="-561"/>
        <w:rPr>
          <w:sz w:val="19"/>
          <w:szCs w:val="19"/>
        </w:rPr>
      </w:pPr>
      <w:r>
        <w:rPr>
          <w:spacing w:val="-2"/>
          <w:sz w:val="19"/>
          <w:szCs w:val="19"/>
        </w:rPr>
        <w:lastRenderedPageBreak/>
        <w:t>Hea</w:t>
      </w:r>
      <w:r>
        <w:rPr>
          <w:sz w:val="19"/>
          <w:szCs w:val="19"/>
        </w:rPr>
        <w:t>d</w:t>
      </w:r>
      <w:r>
        <w:rPr>
          <w:spacing w:val="-2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Master</w:t>
      </w:r>
      <w:r>
        <w:rPr>
          <w:sz w:val="19"/>
          <w:szCs w:val="19"/>
        </w:rPr>
        <w:t>-</w:t>
      </w:r>
      <w:r>
        <w:rPr>
          <w:spacing w:val="-2"/>
          <w:sz w:val="19"/>
          <w:szCs w:val="19"/>
        </w:rPr>
        <w:t xml:space="preserve"> G</w:t>
      </w:r>
      <w:r>
        <w:rPr>
          <w:spacing w:val="1"/>
          <w:sz w:val="19"/>
          <w:szCs w:val="19"/>
        </w:rPr>
        <w:t>o</w:t>
      </w:r>
      <w:r>
        <w:rPr>
          <w:spacing w:val="-8"/>
          <w:sz w:val="19"/>
          <w:szCs w:val="19"/>
        </w:rPr>
        <w:t>v</w:t>
      </w:r>
      <w:r>
        <w:rPr>
          <w:spacing w:val="-2"/>
          <w:sz w:val="19"/>
          <w:szCs w:val="19"/>
        </w:rPr>
        <w:t>e</w:t>
      </w:r>
      <w:r>
        <w:rPr>
          <w:spacing w:val="-1"/>
          <w:sz w:val="19"/>
          <w:szCs w:val="19"/>
        </w:rPr>
        <w:t>r</w:t>
      </w:r>
      <w:r>
        <w:rPr>
          <w:spacing w:val="6"/>
          <w:sz w:val="19"/>
          <w:szCs w:val="19"/>
        </w:rPr>
        <w:t>n</w:t>
      </w:r>
      <w:r>
        <w:rPr>
          <w:spacing w:val="-3"/>
          <w:sz w:val="19"/>
          <w:szCs w:val="19"/>
        </w:rPr>
        <w:t>m</w:t>
      </w:r>
      <w:r>
        <w:rPr>
          <w:spacing w:val="-2"/>
          <w:sz w:val="19"/>
          <w:szCs w:val="19"/>
        </w:rPr>
        <w:t>e</w:t>
      </w:r>
      <w:r>
        <w:rPr>
          <w:spacing w:val="1"/>
          <w:sz w:val="19"/>
          <w:szCs w:val="19"/>
        </w:rPr>
        <w:t>n</w:t>
      </w:r>
      <w:r>
        <w:rPr>
          <w:sz w:val="19"/>
          <w:szCs w:val="19"/>
        </w:rPr>
        <w:t>t</w:t>
      </w:r>
      <w:r>
        <w:rPr>
          <w:spacing w:val="-4"/>
          <w:sz w:val="19"/>
          <w:szCs w:val="19"/>
        </w:rPr>
        <w:t xml:space="preserve"> Boys</w:t>
      </w:r>
      <w:r>
        <w:rPr>
          <w:spacing w:val="-5"/>
          <w:sz w:val="19"/>
          <w:szCs w:val="19"/>
        </w:rPr>
        <w:t xml:space="preserve"> </w:t>
      </w:r>
      <w:r>
        <w:rPr>
          <w:spacing w:val="-7"/>
          <w:sz w:val="19"/>
          <w:szCs w:val="19"/>
        </w:rPr>
        <w:t>H</w:t>
      </w:r>
      <w:r>
        <w:rPr>
          <w:sz w:val="19"/>
          <w:szCs w:val="19"/>
        </w:rPr>
        <w:t>i</w:t>
      </w:r>
      <w:r>
        <w:rPr>
          <w:spacing w:val="-3"/>
          <w:sz w:val="19"/>
          <w:szCs w:val="19"/>
        </w:rPr>
        <w:t>g</w:t>
      </w:r>
      <w:r>
        <w:rPr>
          <w:sz w:val="19"/>
          <w:szCs w:val="19"/>
        </w:rPr>
        <w:t>h</w:t>
      </w:r>
      <w:r>
        <w:rPr>
          <w:spacing w:val="-2"/>
          <w:sz w:val="19"/>
          <w:szCs w:val="19"/>
        </w:rPr>
        <w:t xml:space="preserve"> </w:t>
      </w:r>
      <w:r>
        <w:rPr>
          <w:sz w:val="19"/>
          <w:szCs w:val="19"/>
        </w:rPr>
        <w:t>S</w:t>
      </w:r>
      <w:r>
        <w:rPr>
          <w:spacing w:val="-2"/>
          <w:sz w:val="19"/>
          <w:szCs w:val="19"/>
        </w:rPr>
        <w:t>c</w:t>
      </w:r>
      <w:r>
        <w:rPr>
          <w:spacing w:val="1"/>
          <w:sz w:val="19"/>
          <w:szCs w:val="19"/>
        </w:rPr>
        <w:t>h</w:t>
      </w:r>
      <w:r>
        <w:rPr>
          <w:spacing w:val="-3"/>
          <w:sz w:val="19"/>
          <w:szCs w:val="19"/>
        </w:rPr>
        <w:t>oo</w:t>
      </w:r>
      <w:r>
        <w:rPr>
          <w:sz w:val="19"/>
          <w:szCs w:val="19"/>
        </w:rPr>
        <w:t>l</w:t>
      </w:r>
      <w:r w:rsidR="00154D34">
        <w:rPr>
          <w:sz w:val="19"/>
          <w:szCs w:val="19"/>
        </w:rPr>
        <w:t xml:space="preserve"> </w:t>
      </w:r>
    </w:p>
    <w:p w:rsidR="008C7B39" w:rsidRDefault="00AE0477" w:rsidP="00154D34">
      <w:pPr>
        <w:spacing w:line="200" w:lineRule="exact"/>
        <w:ind w:left="719" w:right="-1089"/>
        <w:rPr>
          <w:sz w:val="19"/>
          <w:szCs w:val="19"/>
        </w:rPr>
      </w:pPr>
      <w:proofErr w:type="spellStart"/>
      <w:r>
        <w:rPr>
          <w:sz w:val="19"/>
          <w:szCs w:val="19"/>
        </w:rPr>
        <w:t>Kadhan</w:t>
      </w:r>
      <w:proofErr w:type="spellEnd"/>
    </w:p>
    <w:p w:rsidR="008C7B39" w:rsidRDefault="001A5A74" w:rsidP="008C7B39">
      <w:pPr>
        <w:spacing w:line="200" w:lineRule="exact"/>
        <w:ind w:left="719"/>
        <w:rPr>
          <w:sz w:val="19"/>
          <w:szCs w:val="19"/>
        </w:rPr>
      </w:pPr>
      <w:r w:rsidRPr="001A5A74">
        <w:pict>
          <v:group id="_x0000_s1097" style="position:absolute;left:0;text-align:left;margin-left:107.9pt;margin-top:-24.95pt;width:424.95pt;height:69.35pt;z-index:-251646464;mso-position-horizontal-relative:page" coordorigin="2158,-499" coordsize="8499,1387">
            <v:shape id="_x0000_s1098" style="position:absolute;left:6538;top:602;width:4114;height:0" coordorigin="6538,602" coordsize="4114,0" path="m6538,602r4113,e" filled="f" strokecolor="#d8d8d8" strokeweight=".58pt">
              <v:path arrowok="t"/>
            </v:shape>
            <v:shape id="_x0000_s1099" style="position:absolute;left:2160;top:-497;width:4373;height:1963" coordorigin="2160,-497" coordsize="4373,1963" path="m6533,-497r-4373,l2160,885e" filled="f" strokeweight=".24pt">
              <v:path arrowok="t"/>
            </v:shape>
            <v:shape id="_x0000_s1100" style="position:absolute;left:2160;top:-497;width:4373;height:1963" coordorigin="2160,-497" coordsize="4373,1963" path="m6533,885r,-1382e" filled="f" strokeweight=".24pt">
              <v:path arrowok="t"/>
            </v:shape>
            <w10:wrap anchorx="page"/>
          </v:group>
        </w:pict>
      </w:r>
      <w:r w:rsidR="008C7B39">
        <w:rPr>
          <w:spacing w:val="-2"/>
          <w:sz w:val="19"/>
          <w:szCs w:val="19"/>
        </w:rPr>
        <w:t>A</w:t>
      </w:r>
      <w:r w:rsidR="008C7B39">
        <w:rPr>
          <w:spacing w:val="-3"/>
          <w:sz w:val="19"/>
          <w:szCs w:val="19"/>
        </w:rPr>
        <w:t>d</w:t>
      </w:r>
      <w:r w:rsidR="008C7B39">
        <w:rPr>
          <w:spacing w:val="1"/>
          <w:sz w:val="19"/>
          <w:szCs w:val="19"/>
        </w:rPr>
        <w:t>d</w:t>
      </w:r>
      <w:r w:rsidR="008C7B39">
        <w:rPr>
          <w:spacing w:val="-1"/>
          <w:sz w:val="19"/>
          <w:szCs w:val="19"/>
        </w:rPr>
        <w:t>r</w:t>
      </w:r>
      <w:r w:rsidR="008C7B39">
        <w:rPr>
          <w:spacing w:val="-2"/>
          <w:sz w:val="19"/>
          <w:szCs w:val="19"/>
        </w:rPr>
        <w:t>ess</w:t>
      </w:r>
      <w:r w:rsidR="008C7B39">
        <w:rPr>
          <w:sz w:val="19"/>
          <w:szCs w:val="19"/>
        </w:rPr>
        <w:t>:</w:t>
      </w:r>
      <w:r w:rsidR="008C7B39">
        <w:rPr>
          <w:spacing w:val="-2"/>
          <w:sz w:val="19"/>
          <w:szCs w:val="19"/>
        </w:rPr>
        <w:t xml:space="preserve"> </w:t>
      </w:r>
      <w:r w:rsidR="00AE0477">
        <w:rPr>
          <w:spacing w:val="-2"/>
          <w:sz w:val="19"/>
          <w:szCs w:val="19"/>
        </w:rPr>
        <w:t xml:space="preserve">Near PTCL Exchange irrigation  road </w:t>
      </w:r>
      <w:proofErr w:type="spellStart"/>
      <w:r w:rsidR="00AE0477">
        <w:rPr>
          <w:spacing w:val="-2"/>
          <w:sz w:val="19"/>
          <w:szCs w:val="19"/>
        </w:rPr>
        <w:t>Kadhan</w:t>
      </w:r>
      <w:proofErr w:type="spellEnd"/>
      <w:r w:rsidR="008C7B39">
        <w:rPr>
          <w:sz w:val="19"/>
          <w:szCs w:val="19"/>
        </w:rPr>
        <w:t xml:space="preserve"> District Badin</w:t>
      </w:r>
    </w:p>
    <w:p w:rsidR="008C7B39" w:rsidRDefault="008C7B39" w:rsidP="00AE0477">
      <w:pPr>
        <w:spacing w:line="200" w:lineRule="exact"/>
        <w:rPr>
          <w:sz w:val="19"/>
          <w:szCs w:val="19"/>
        </w:rPr>
      </w:pPr>
    </w:p>
    <w:p w:rsidR="008C7B39" w:rsidRDefault="008C7B39" w:rsidP="008C7B39">
      <w:pPr>
        <w:spacing w:before="2"/>
        <w:ind w:left="719"/>
      </w:pPr>
    </w:p>
    <w:p w:rsidR="008C7B39" w:rsidRDefault="008C7B39" w:rsidP="008C7B39">
      <w:pPr>
        <w:spacing w:line="243" w:lineRule="auto"/>
        <w:ind w:left="-19" w:right="869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Ch</w:t>
      </w:r>
      <w:r>
        <w:rPr>
          <w:b/>
          <w:spacing w:val="7"/>
          <w:sz w:val="22"/>
          <w:szCs w:val="22"/>
        </w:rPr>
        <w:t>a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r</w:t>
      </w:r>
      <w:r>
        <w:rPr>
          <w:b/>
          <w:spacing w:val="-5"/>
          <w:sz w:val="22"/>
          <w:szCs w:val="22"/>
        </w:rPr>
        <w:t>m</w:t>
      </w:r>
      <w:r>
        <w:rPr>
          <w:b/>
          <w:spacing w:val="2"/>
          <w:sz w:val="22"/>
          <w:szCs w:val="22"/>
        </w:rPr>
        <w:t>a</w:t>
      </w:r>
      <w:r>
        <w:rPr>
          <w:b/>
          <w:sz w:val="22"/>
          <w:szCs w:val="22"/>
        </w:rPr>
        <w:t>n</w:t>
      </w:r>
      <w:r>
        <w:rPr>
          <w:b/>
          <w:spacing w:val="21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</w:rPr>
        <w:t>P</w:t>
      </w:r>
      <w:r>
        <w:rPr>
          <w:b/>
          <w:spacing w:val="1"/>
          <w:sz w:val="22"/>
          <w:szCs w:val="22"/>
        </w:rPr>
        <w:t>r</w:t>
      </w:r>
      <w:r>
        <w:rPr>
          <w:b/>
          <w:spacing w:val="7"/>
          <w:sz w:val="22"/>
          <w:szCs w:val="22"/>
        </w:rPr>
        <w:t>o</w:t>
      </w:r>
      <w:r>
        <w:rPr>
          <w:b/>
          <w:spacing w:val="-4"/>
          <w:sz w:val="22"/>
          <w:szCs w:val="22"/>
        </w:rPr>
        <w:t>c</w:t>
      </w:r>
      <w:r>
        <w:rPr>
          <w:b/>
          <w:spacing w:val="4"/>
          <w:sz w:val="22"/>
          <w:szCs w:val="22"/>
        </w:rPr>
        <w:t>u</w:t>
      </w:r>
      <w:r>
        <w:rPr>
          <w:b/>
          <w:spacing w:val="-4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>nt</w:t>
      </w:r>
      <w:r>
        <w:rPr>
          <w:b/>
          <w:spacing w:val="34"/>
          <w:sz w:val="22"/>
          <w:szCs w:val="22"/>
        </w:rPr>
        <w:t xml:space="preserve"> </w:t>
      </w:r>
      <w:r>
        <w:rPr>
          <w:b/>
          <w:spacing w:val="-4"/>
          <w:w w:val="102"/>
          <w:sz w:val="22"/>
          <w:szCs w:val="22"/>
        </w:rPr>
        <w:t>C</w:t>
      </w:r>
      <w:r>
        <w:rPr>
          <w:b/>
          <w:spacing w:val="2"/>
          <w:w w:val="102"/>
          <w:sz w:val="22"/>
          <w:szCs w:val="22"/>
        </w:rPr>
        <w:t>o</w:t>
      </w:r>
      <w:r>
        <w:rPr>
          <w:b/>
          <w:w w:val="102"/>
          <w:sz w:val="22"/>
          <w:szCs w:val="22"/>
        </w:rPr>
        <w:t>m</w:t>
      </w:r>
      <w:r>
        <w:rPr>
          <w:b/>
          <w:spacing w:val="-5"/>
          <w:w w:val="102"/>
          <w:sz w:val="22"/>
          <w:szCs w:val="22"/>
        </w:rPr>
        <w:t>m</w:t>
      </w:r>
      <w:r>
        <w:rPr>
          <w:b/>
          <w:w w:val="102"/>
          <w:sz w:val="22"/>
          <w:szCs w:val="22"/>
        </w:rPr>
        <w:t>i</w:t>
      </w:r>
      <w:r>
        <w:rPr>
          <w:b/>
          <w:spacing w:val="2"/>
          <w:w w:val="102"/>
          <w:sz w:val="22"/>
          <w:szCs w:val="22"/>
        </w:rPr>
        <w:t>tt</w:t>
      </w:r>
      <w:r>
        <w:rPr>
          <w:b/>
          <w:spacing w:val="1"/>
          <w:w w:val="102"/>
          <w:sz w:val="22"/>
          <w:szCs w:val="22"/>
        </w:rPr>
        <w:t>e</w:t>
      </w:r>
      <w:r>
        <w:rPr>
          <w:b/>
          <w:w w:val="102"/>
          <w:sz w:val="22"/>
          <w:szCs w:val="22"/>
        </w:rPr>
        <w:t xml:space="preserve">e </w:t>
      </w:r>
      <w:r>
        <w:rPr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t.</w:t>
      </w:r>
      <w:r>
        <w:rPr>
          <w:spacing w:val="19"/>
          <w:sz w:val="22"/>
          <w:szCs w:val="22"/>
        </w:rPr>
        <w:t xml:space="preserve"> Boys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4"/>
          <w:sz w:val="22"/>
          <w:szCs w:val="22"/>
        </w:rPr>
        <w:t xml:space="preserve"> 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proofErr w:type="spellStart"/>
      <w:r w:rsidR="00AE0477">
        <w:rPr>
          <w:spacing w:val="4"/>
          <w:w w:val="102"/>
          <w:sz w:val="22"/>
          <w:szCs w:val="22"/>
        </w:rPr>
        <w:t>Kadhan</w:t>
      </w:r>
      <w:proofErr w:type="spellEnd"/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0"/>
          <w:sz w:val="22"/>
          <w:szCs w:val="22"/>
        </w:rPr>
        <w:t xml:space="preserve"> Badin</w:t>
      </w:r>
      <w:r>
        <w:rPr>
          <w:w w:val="102"/>
          <w:sz w:val="22"/>
          <w:szCs w:val="22"/>
        </w:rPr>
        <w:t>.</w:t>
      </w:r>
    </w:p>
    <w:p w:rsidR="008C7B39" w:rsidRDefault="008C7B39" w:rsidP="00165752">
      <w:pPr>
        <w:rPr>
          <w:sz w:val="22"/>
          <w:szCs w:val="22"/>
        </w:rPr>
      </w:pPr>
    </w:p>
    <w:p w:rsidR="00EE191C" w:rsidRDefault="00EE191C" w:rsidP="00165752">
      <w:pPr>
        <w:rPr>
          <w:sz w:val="22"/>
          <w:szCs w:val="22"/>
        </w:rPr>
        <w:sectPr w:rsidR="00EE191C" w:rsidSect="00154D34">
          <w:type w:val="continuous"/>
          <w:pgSz w:w="12240" w:h="15840"/>
          <w:pgMar w:top="1020" w:right="860" w:bottom="280" w:left="1580" w:header="720" w:footer="720" w:gutter="0"/>
          <w:cols w:num="2" w:space="720" w:equalWidth="0">
            <w:col w:w="4761" w:space="997"/>
            <w:col w:w="4324"/>
          </w:cols>
        </w:sectPr>
      </w:pPr>
      <w:r>
        <w:rPr>
          <w:sz w:val="22"/>
          <w:szCs w:val="22"/>
        </w:rPr>
        <w:t>At GBHS Badin</w:t>
      </w:r>
    </w:p>
    <w:p w:rsidR="008C7B39" w:rsidRDefault="008C7B39" w:rsidP="00165752">
      <w:pPr>
        <w:spacing w:before="53"/>
        <w:ind w:right="3535"/>
        <w:rPr>
          <w:sz w:val="30"/>
          <w:szCs w:val="30"/>
        </w:rPr>
      </w:pPr>
      <w:r>
        <w:rPr>
          <w:sz w:val="30"/>
          <w:szCs w:val="30"/>
          <w:u w:val="single" w:color="000000"/>
        </w:rPr>
        <w:lastRenderedPageBreak/>
        <w:t>B</w:t>
      </w:r>
      <w:r>
        <w:rPr>
          <w:spacing w:val="-4"/>
          <w:sz w:val="30"/>
          <w:szCs w:val="30"/>
          <w:u w:val="single" w:color="000000"/>
        </w:rPr>
        <w:t>I</w:t>
      </w:r>
      <w:r>
        <w:rPr>
          <w:sz w:val="30"/>
          <w:szCs w:val="30"/>
          <w:u w:val="single" w:color="000000"/>
        </w:rPr>
        <w:t>D</w:t>
      </w:r>
      <w:r>
        <w:rPr>
          <w:spacing w:val="-1"/>
          <w:sz w:val="30"/>
          <w:szCs w:val="30"/>
          <w:u w:val="single" w:color="000000"/>
        </w:rPr>
        <w:t xml:space="preserve"> </w:t>
      </w:r>
      <w:r>
        <w:rPr>
          <w:spacing w:val="-2"/>
          <w:sz w:val="30"/>
          <w:szCs w:val="30"/>
          <w:u w:val="single" w:color="000000"/>
        </w:rPr>
        <w:t>DAT</w:t>
      </w:r>
      <w:r>
        <w:rPr>
          <w:sz w:val="30"/>
          <w:szCs w:val="30"/>
          <w:u w:val="single" w:color="000000"/>
        </w:rPr>
        <w:t>A</w:t>
      </w:r>
      <w:r>
        <w:rPr>
          <w:spacing w:val="4"/>
          <w:sz w:val="30"/>
          <w:szCs w:val="30"/>
          <w:u w:val="single" w:color="000000"/>
        </w:rPr>
        <w:t xml:space="preserve"> </w:t>
      </w:r>
      <w:r>
        <w:rPr>
          <w:spacing w:val="-5"/>
          <w:sz w:val="30"/>
          <w:szCs w:val="30"/>
          <w:u w:val="single" w:color="000000"/>
        </w:rPr>
        <w:t>S</w:t>
      </w:r>
      <w:r>
        <w:rPr>
          <w:spacing w:val="-2"/>
          <w:sz w:val="30"/>
          <w:szCs w:val="30"/>
          <w:u w:val="single" w:color="000000"/>
        </w:rPr>
        <w:t>H</w:t>
      </w:r>
      <w:r>
        <w:rPr>
          <w:spacing w:val="3"/>
          <w:sz w:val="30"/>
          <w:szCs w:val="30"/>
          <w:u w:val="single" w:color="000000"/>
        </w:rPr>
        <w:t>EE</w:t>
      </w:r>
      <w:r>
        <w:rPr>
          <w:sz w:val="30"/>
          <w:szCs w:val="30"/>
          <w:u w:val="single" w:color="000000"/>
        </w:rPr>
        <w:t>T</w:t>
      </w:r>
    </w:p>
    <w:p w:rsidR="008C7B39" w:rsidRDefault="008C7B39" w:rsidP="008C7B39">
      <w:pPr>
        <w:spacing w:before="13" w:line="245" w:lineRule="auto"/>
        <w:ind w:left="146" w:right="109" w:firstLine="1354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wi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g  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 xml:space="preserve">ic  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 xml:space="preserve">a 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   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54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s  </w:t>
      </w:r>
      <w:r>
        <w:rPr>
          <w:spacing w:val="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4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4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 xml:space="preserve">,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ll 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omp</w:t>
      </w:r>
      <w:r>
        <w:rPr>
          <w:spacing w:val="-5"/>
          <w:w w:val="102"/>
          <w:sz w:val="22"/>
          <w:szCs w:val="22"/>
        </w:rPr>
        <w:t>l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m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t, 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3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4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.</w:t>
      </w:r>
      <w:r>
        <w:rPr>
          <w:spacing w:val="1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 xml:space="preserve">s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t,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proofErr w:type="spellStart"/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in</w:t>
      </w:r>
      <w:proofErr w:type="spellEnd"/>
      <w:r>
        <w:rPr>
          <w:spacing w:val="9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il</w:t>
      </w:r>
      <w:r>
        <w:rPr>
          <w:spacing w:val="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T</w:t>
      </w:r>
      <w:r>
        <w:rPr>
          <w:spacing w:val="-1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.</w:t>
      </w:r>
    </w:p>
    <w:p w:rsidR="008C7B39" w:rsidRDefault="008C7B39" w:rsidP="008C7B39">
      <w:pPr>
        <w:spacing w:line="220" w:lineRule="exact"/>
        <w:ind w:left="110" w:right="111"/>
        <w:jc w:val="center"/>
      </w:pPr>
      <w:r>
        <w:rPr>
          <w:i/>
          <w:spacing w:val="-1"/>
        </w:rPr>
        <w:t>{</w:t>
      </w:r>
      <w:r>
        <w:rPr>
          <w:i/>
          <w:spacing w:val="-2"/>
        </w:rPr>
        <w:t>I</w:t>
      </w:r>
      <w:r>
        <w:rPr>
          <w:i/>
          <w:spacing w:val="2"/>
        </w:rPr>
        <w:t>n</w:t>
      </w:r>
      <w:r>
        <w:rPr>
          <w:i/>
          <w:spacing w:val="1"/>
        </w:rPr>
        <w:t>s</w:t>
      </w:r>
      <w:r>
        <w:rPr>
          <w:i/>
        </w:rPr>
        <w:t>t</w:t>
      </w:r>
      <w:r>
        <w:rPr>
          <w:i/>
          <w:spacing w:val="1"/>
        </w:rPr>
        <w:t>r</w:t>
      </w:r>
      <w:r>
        <w:rPr>
          <w:i/>
          <w:spacing w:val="-3"/>
        </w:rPr>
        <w:t>u</w:t>
      </w:r>
      <w:r>
        <w:rPr>
          <w:i/>
          <w:spacing w:val="-1"/>
        </w:rPr>
        <w:t>c</w:t>
      </w:r>
      <w:r>
        <w:rPr>
          <w:i/>
        </w:rPr>
        <w:t>t</w:t>
      </w:r>
      <w:r>
        <w:rPr>
          <w:i/>
          <w:spacing w:val="5"/>
        </w:rPr>
        <w:t>i</w:t>
      </w:r>
      <w:r>
        <w:rPr>
          <w:i/>
          <w:spacing w:val="-3"/>
        </w:rPr>
        <w:t>o</w:t>
      </w:r>
      <w:r>
        <w:rPr>
          <w:i/>
          <w:spacing w:val="2"/>
        </w:rPr>
        <w:t>n</w:t>
      </w:r>
      <w:r>
        <w:rPr>
          <w:i/>
        </w:rPr>
        <w:t>s</w:t>
      </w:r>
      <w:r>
        <w:rPr>
          <w:i/>
          <w:spacing w:val="39"/>
        </w:rPr>
        <w:t xml:space="preserve"> </w:t>
      </w:r>
      <w:r>
        <w:rPr>
          <w:i/>
        </w:rPr>
        <w:t>f</w:t>
      </w:r>
      <w:r>
        <w:rPr>
          <w:i/>
          <w:spacing w:val="2"/>
        </w:rPr>
        <w:t>o</w:t>
      </w:r>
      <w:r>
        <w:rPr>
          <w:i/>
        </w:rPr>
        <w:t>r</w:t>
      </w:r>
      <w:r>
        <w:rPr>
          <w:i/>
          <w:spacing w:val="11"/>
        </w:rPr>
        <w:t xml:space="preserve"> </w:t>
      </w:r>
      <w:r>
        <w:rPr>
          <w:i/>
          <w:spacing w:val="-1"/>
        </w:rPr>
        <w:t>c</w:t>
      </w:r>
      <w:r>
        <w:rPr>
          <w:i/>
          <w:spacing w:val="2"/>
        </w:rPr>
        <w:t>o</w:t>
      </w:r>
      <w:r>
        <w:rPr>
          <w:i/>
          <w:spacing w:val="-1"/>
        </w:rPr>
        <w:t>m</w:t>
      </w:r>
      <w:r>
        <w:rPr>
          <w:i/>
          <w:spacing w:val="-3"/>
        </w:rPr>
        <w:t>p</w:t>
      </w:r>
      <w:r>
        <w:rPr>
          <w:i/>
        </w:rPr>
        <w:t>l</w:t>
      </w:r>
      <w:r>
        <w:rPr>
          <w:i/>
          <w:spacing w:val="-1"/>
        </w:rPr>
        <w:t>e</w:t>
      </w:r>
      <w:r>
        <w:rPr>
          <w:i/>
        </w:rPr>
        <w:t>t</w:t>
      </w:r>
      <w:r>
        <w:rPr>
          <w:i/>
          <w:spacing w:val="5"/>
        </w:rPr>
        <w:t>i</w:t>
      </w:r>
      <w:r>
        <w:rPr>
          <w:i/>
          <w:spacing w:val="-3"/>
        </w:rPr>
        <w:t>n</w:t>
      </w:r>
      <w:r>
        <w:rPr>
          <w:i/>
        </w:rPr>
        <w:t>g</w:t>
      </w:r>
      <w:r>
        <w:rPr>
          <w:i/>
          <w:spacing w:val="36"/>
        </w:rPr>
        <w:t xml:space="preserve"> </w:t>
      </w:r>
      <w:r>
        <w:rPr>
          <w:i/>
        </w:rPr>
        <w:t>t</w:t>
      </w:r>
      <w:r>
        <w:rPr>
          <w:i/>
          <w:spacing w:val="2"/>
        </w:rPr>
        <w:t>h</w:t>
      </w:r>
      <w:r>
        <w:rPr>
          <w:i/>
        </w:rPr>
        <w:t>e</w:t>
      </w:r>
      <w:r>
        <w:rPr>
          <w:i/>
          <w:spacing w:val="14"/>
        </w:rPr>
        <w:t xml:space="preserve"> </w:t>
      </w:r>
      <w:r>
        <w:rPr>
          <w:i/>
          <w:spacing w:val="-5"/>
        </w:rPr>
        <w:t>i</w:t>
      </w:r>
      <w:r>
        <w:rPr>
          <w:i/>
        </w:rPr>
        <w:t>d</w:t>
      </w:r>
      <w:r>
        <w:rPr>
          <w:i/>
          <w:spacing w:val="14"/>
        </w:rPr>
        <w:t xml:space="preserve"> </w:t>
      </w:r>
      <w:r>
        <w:rPr>
          <w:i/>
          <w:spacing w:val="-1"/>
        </w:rPr>
        <w:t>D</w:t>
      </w:r>
      <w:r>
        <w:rPr>
          <w:i/>
          <w:spacing w:val="2"/>
        </w:rPr>
        <w:t>a</w:t>
      </w:r>
      <w:r>
        <w:rPr>
          <w:i/>
        </w:rPr>
        <w:t>ta</w:t>
      </w:r>
      <w:r>
        <w:rPr>
          <w:i/>
          <w:spacing w:val="21"/>
        </w:rPr>
        <w:t xml:space="preserve"> </w:t>
      </w:r>
      <w:r>
        <w:rPr>
          <w:i/>
          <w:spacing w:val="-3"/>
        </w:rPr>
        <w:t>S</w:t>
      </w:r>
      <w:r>
        <w:rPr>
          <w:i/>
          <w:spacing w:val="2"/>
        </w:rPr>
        <w:t>h</w:t>
      </w:r>
      <w:r>
        <w:rPr>
          <w:i/>
          <w:spacing w:val="-1"/>
        </w:rPr>
        <w:t>ee</w:t>
      </w:r>
      <w:r>
        <w:rPr>
          <w:i/>
        </w:rPr>
        <w:t>t</w:t>
      </w:r>
      <w:r>
        <w:rPr>
          <w:i/>
          <w:spacing w:val="21"/>
        </w:rPr>
        <w:t xml:space="preserve"> </w:t>
      </w:r>
      <w:r>
        <w:rPr>
          <w:i/>
          <w:spacing w:val="2"/>
        </w:rPr>
        <w:t>a</w:t>
      </w:r>
      <w:r>
        <w:rPr>
          <w:i/>
          <w:spacing w:val="1"/>
        </w:rPr>
        <w:t>r</w:t>
      </w:r>
      <w:r>
        <w:rPr>
          <w:i/>
        </w:rPr>
        <w:t>e</w:t>
      </w:r>
      <w:r>
        <w:rPr>
          <w:i/>
          <w:spacing w:val="15"/>
        </w:rPr>
        <w:t xml:space="preserve"> </w:t>
      </w:r>
      <w:r>
        <w:rPr>
          <w:i/>
          <w:spacing w:val="-3"/>
        </w:rPr>
        <w:t>p</w:t>
      </w:r>
      <w:r>
        <w:rPr>
          <w:i/>
          <w:spacing w:val="1"/>
        </w:rPr>
        <w:t>r</w:t>
      </w:r>
      <w:r>
        <w:rPr>
          <w:i/>
          <w:spacing w:val="-3"/>
        </w:rPr>
        <w:t>o</w:t>
      </w:r>
      <w:r>
        <w:rPr>
          <w:i/>
          <w:spacing w:val="-1"/>
        </w:rPr>
        <w:t>v</w:t>
      </w:r>
      <w:r>
        <w:rPr>
          <w:i/>
        </w:rPr>
        <w:t>i</w:t>
      </w:r>
      <w:r>
        <w:rPr>
          <w:i/>
          <w:spacing w:val="-3"/>
        </w:rPr>
        <w:t>d</w:t>
      </w:r>
      <w:r>
        <w:rPr>
          <w:i/>
          <w:spacing w:val="-1"/>
        </w:rPr>
        <w:t>e</w:t>
      </w:r>
      <w:r>
        <w:rPr>
          <w:i/>
          <w:spacing w:val="2"/>
        </w:rPr>
        <w:t>d</w:t>
      </w:r>
      <w:r>
        <w:rPr>
          <w:i/>
        </w:rPr>
        <w:t>,</w:t>
      </w:r>
      <w:r>
        <w:rPr>
          <w:i/>
          <w:spacing w:val="31"/>
        </w:rPr>
        <w:t xml:space="preserve"> </w:t>
      </w:r>
      <w:r>
        <w:rPr>
          <w:i/>
          <w:spacing w:val="2"/>
        </w:rPr>
        <w:t>a</w:t>
      </w:r>
      <w:r>
        <w:rPr>
          <w:i/>
        </w:rPr>
        <w:t>s</w:t>
      </w:r>
      <w:r>
        <w:rPr>
          <w:i/>
          <w:spacing w:val="13"/>
        </w:rPr>
        <w:t xml:space="preserve"> </w:t>
      </w:r>
      <w:r>
        <w:rPr>
          <w:i/>
          <w:spacing w:val="2"/>
        </w:rPr>
        <w:t>n</w:t>
      </w:r>
      <w:r>
        <w:rPr>
          <w:i/>
          <w:spacing w:val="-1"/>
        </w:rPr>
        <w:t>e</w:t>
      </w:r>
      <w:r>
        <w:rPr>
          <w:i/>
          <w:spacing w:val="-5"/>
        </w:rPr>
        <w:t>e</w:t>
      </w:r>
      <w:r>
        <w:rPr>
          <w:i/>
          <w:spacing w:val="2"/>
        </w:rPr>
        <w:t>d</w:t>
      </w:r>
      <w:r>
        <w:rPr>
          <w:i/>
          <w:spacing w:val="-1"/>
        </w:rPr>
        <w:t>e</w:t>
      </w:r>
      <w:r>
        <w:rPr>
          <w:i/>
          <w:spacing w:val="-3"/>
        </w:rPr>
        <w:t>d</w:t>
      </w:r>
      <w:r>
        <w:rPr>
          <w:i/>
        </w:rPr>
        <w:t>,</w:t>
      </w:r>
      <w:r>
        <w:rPr>
          <w:i/>
          <w:spacing w:val="31"/>
        </w:rPr>
        <w:t xml:space="preserve"> </w:t>
      </w:r>
      <w:r>
        <w:rPr>
          <w:i/>
        </w:rPr>
        <w:t>in</w:t>
      </w:r>
      <w:r>
        <w:rPr>
          <w:i/>
          <w:spacing w:val="9"/>
        </w:rPr>
        <w:t xml:space="preserve"> </w:t>
      </w:r>
      <w:r>
        <w:rPr>
          <w:i/>
        </w:rPr>
        <w:t>t</w:t>
      </w:r>
      <w:r>
        <w:rPr>
          <w:i/>
          <w:spacing w:val="2"/>
        </w:rPr>
        <w:t>h</w:t>
      </w:r>
      <w:r>
        <w:rPr>
          <w:i/>
        </w:rPr>
        <w:t>e</w:t>
      </w:r>
      <w:r>
        <w:rPr>
          <w:i/>
          <w:spacing w:val="14"/>
        </w:rPr>
        <w:t xml:space="preserve"> </w:t>
      </w:r>
      <w:r>
        <w:rPr>
          <w:i/>
          <w:spacing w:val="2"/>
        </w:rPr>
        <w:t>n</w:t>
      </w:r>
      <w:r>
        <w:rPr>
          <w:i/>
          <w:spacing w:val="-3"/>
        </w:rPr>
        <w:t>o</w:t>
      </w:r>
      <w:r>
        <w:rPr>
          <w:i/>
        </w:rPr>
        <w:t>t</w:t>
      </w:r>
      <w:r>
        <w:rPr>
          <w:i/>
          <w:spacing w:val="-1"/>
        </w:rPr>
        <w:t>e</w:t>
      </w:r>
      <w:r>
        <w:rPr>
          <w:i/>
        </w:rPr>
        <w:t>s</w:t>
      </w:r>
      <w:r>
        <w:rPr>
          <w:i/>
          <w:spacing w:val="21"/>
        </w:rPr>
        <w:t xml:space="preserve"> </w:t>
      </w:r>
      <w:r>
        <w:rPr>
          <w:i/>
          <w:spacing w:val="5"/>
        </w:rPr>
        <w:t>i</w:t>
      </w:r>
      <w:r>
        <w:rPr>
          <w:i/>
        </w:rPr>
        <w:t>n</w:t>
      </w:r>
      <w:r>
        <w:rPr>
          <w:i/>
          <w:spacing w:val="5"/>
        </w:rPr>
        <w:t xml:space="preserve"> i</w:t>
      </w:r>
      <w:r>
        <w:rPr>
          <w:i/>
        </w:rPr>
        <w:t>t</w:t>
      </w:r>
      <w:r>
        <w:rPr>
          <w:i/>
          <w:spacing w:val="-3"/>
        </w:rPr>
        <w:t>a</w:t>
      </w:r>
      <w:r>
        <w:rPr>
          <w:i/>
          <w:spacing w:val="5"/>
        </w:rPr>
        <w:t>l</w:t>
      </w:r>
      <w:r>
        <w:rPr>
          <w:i/>
        </w:rPr>
        <w:t>i</w:t>
      </w:r>
      <w:r>
        <w:rPr>
          <w:i/>
          <w:spacing w:val="-1"/>
        </w:rPr>
        <w:t>c</w:t>
      </w:r>
      <w:r>
        <w:rPr>
          <w:i/>
        </w:rPr>
        <w:t>s</w:t>
      </w:r>
      <w:r>
        <w:rPr>
          <w:i/>
          <w:spacing w:val="25"/>
        </w:rPr>
        <w:t xml:space="preserve"> </w:t>
      </w:r>
      <w:r>
        <w:rPr>
          <w:i/>
          <w:spacing w:val="-1"/>
        </w:rPr>
        <w:t>me</w:t>
      </w:r>
      <w:r>
        <w:rPr>
          <w:i/>
          <w:spacing w:val="-3"/>
        </w:rPr>
        <w:t>n</w:t>
      </w:r>
      <w:r>
        <w:rPr>
          <w:i/>
        </w:rPr>
        <w:t>ti</w:t>
      </w:r>
      <w:r>
        <w:rPr>
          <w:i/>
          <w:spacing w:val="-3"/>
        </w:rPr>
        <w:t>o</w:t>
      </w:r>
      <w:r>
        <w:rPr>
          <w:i/>
          <w:spacing w:val="2"/>
        </w:rPr>
        <w:t>n</w:t>
      </w:r>
      <w:r>
        <w:rPr>
          <w:i/>
          <w:spacing w:val="-1"/>
        </w:rPr>
        <w:t>e</w:t>
      </w:r>
      <w:r>
        <w:rPr>
          <w:i/>
        </w:rPr>
        <w:t>d</w:t>
      </w:r>
      <w:r>
        <w:rPr>
          <w:i/>
          <w:spacing w:val="34"/>
        </w:rPr>
        <w:t xml:space="preserve"> </w:t>
      </w:r>
      <w:r>
        <w:rPr>
          <w:i/>
        </w:rPr>
        <w:t>f</w:t>
      </w:r>
      <w:r>
        <w:rPr>
          <w:i/>
          <w:spacing w:val="2"/>
        </w:rPr>
        <w:t>o</w:t>
      </w:r>
      <w:r>
        <w:rPr>
          <w:i/>
        </w:rPr>
        <w:t>r</w:t>
      </w:r>
      <w:r>
        <w:rPr>
          <w:i/>
          <w:spacing w:val="11"/>
        </w:rPr>
        <w:t xml:space="preserve"> </w:t>
      </w:r>
      <w:r>
        <w:rPr>
          <w:i/>
          <w:spacing w:val="-5"/>
          <w:w w:val="103"/>
        </w:rPr>
        <w:t>t</w:t>
      </w:r>
      <w:r>
        <w:rPr>
          <w:i/>
          <w:spacing w:val="2"/>
          <w:w w:val="103"/>
        </w:rPr>
        <w:t>h</w:t>
      </w:r>
      <w:r>
        <w:rPr>
          <w:i/>
          <w:w w:val="103"/>
        </w:rPr>
        <w:t>e</w:t>
      </w:r>
    </w:p>
    <w:p w:rsidR="008C7B39" w:rsidRDefault="008C7B39" w:rsidP="008C7B39">
      <w:pPr>
        <w:spacing w:before="10" w:line="220" w:lineRule="exact"/>
        <w:ind w:left="146"/>
      </w:pPr>
      <w:r>
        <w:rPr>
          <w:i/>
          <w:spacing w:val="1"/>
        </w:rPr>
        <w:t>r</w:t>
      </w:r>
      <w:r>
        <w:rPr>
          <w:i/>
          <w:spacing w:val="-1"/>
        </w:rPr>
        <w:t>e</w:t>
      </w:r>
      <w:r>
        <w:rPr>
          <w:i/>
        </w:rPr>
        <w:t>l</w:t>
      </w:r>
      <w:r>
        <w:rPr>
          <w:i/>
          <w:spacing w:val="-1"/>
        </w:rPr>
        <w:t>ev</w:t>
      </w:r>
      <w:r>
        <w:rPr>
          <w:i/>
          <w:spacing w:val="-3"/>
        </w:rPr>
        <w:t>a</w:t>
      </w:r>
      <w:r>
        <w:rPr>
          <w:i/>
          <w:spacing w:val="2"/>
        </w:rPr>
        <w:t>n</w:t>
      </w:r>
      <w:r>
        <w:rPr>
          <w:i/>
        </w:rPr>
        <w:t>t</w:t>
      </w:r>
      <w:r>
        <w:rPr>
          <w:i/>
          <w:spacing w:val="23"/>
        </w:rPr>
        <w:t xml:space="preserve"> </w:t>
      </w:r>
      <w:r>
        <w:rPr>
          <w:i/>
          <w:spacing w:val="3"/>
          <w:w w:val="103"/>
        </w:rPr>
        <w:t>I</w:t>
      </w:r>
      <w:r>
        <w:rPr>
          <w:i/>
          <w:w w:val="103"/>
        </w:rPr>
        <w:t>T</w:t>
      </w:r>
      <w:r>
        <w:rPr>
          <w:i/>
          <w:spacing w:val="-2"/>
          <w:w w:val="103"/>
        </w:rPr>
        <w:t>B</w:t>
      </w:r>
      <w:r>
        <w:rPr>
          <w:i/>
          <w:w w:val="103"/>
        </w:rPr>
        <w:t>}</w:t>
      </w: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00"/>
        <w:gridCol w:w="7085"/>
      </w:tblGrid>
      <w:tr w:rsidR="008C7B39" w:rsidTr="001D4E67">
        <w:trPr>
          <w:trHeight w:hRule="exact" w:val="269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before="5" w:line="240" w:lineRule="exact"/>
              <w:ind w:left="3192" w:right="3208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w w:val="102"/>
                <w:sz w:val="22"/>
                <w:szCs w:val="22"/>
              </w:rPr>
              <w:t>I</w:t>
            </w:r>
            <w:r>
              <w:rPr>
                <w:b/>
                <w:spacing w:val="-4"/>
                <w:w w:val="102"/>
                <w:sz w:val="22"/>
                <w:szCs w:val="22"/>
              </w:rPr>
              <w:t>N</w:t>
            </w:r>
            <w:r>
              <w:rPr>
                <w:b/>
                <w:spacing w:val="3"/>
                <w:w w:val="102"/>
                <w:sz w:val="22"/>
                <w:szCs w:val="22"/>
              </w:rPr>
              <w:t>T</w:t>
            </w:r>
            <w:r>
              <w:rPr>
                <w:b/>
                <w:spacing w:val="-4"/>
                <w:w w:val="102"/>
                <w:sz w:val="22"/>
                <w:szCs w:val="22"/>
              </w:rPr>
              <w:t>R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DUC</w:t>
            </w:r>
            <w:r>
              <w:rPr>
                <w:b/>
                <w:spacing w:val="-1"/>
                <w:w w:val="102"/>
                <w:sz w:val="22"/>
                <w:szCs w:val="22"/>
              </w:rPr>
              <w:t>TI</w:t>
            </w:r>
            <w:r>
              <w:rPr>
                <w:b/>
                <w:spacing w:val="2"/>
                <w:w w:val="102"/>
                <w:sz w:val="22"/>
                <w:szCs w:val="22"/>
              </w:rPr>
              <w:t>O</w:t>
            </w:r>
            <w:r>
              <w:rPr>
                <w:b/>
                <w:w w:val="102"/>
                <w:sz w:val="22"/>
                <w:szCs w:val="22"/>
              </w:rPr>
              <w:t>N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8F1561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Master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Boys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H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gh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 w:rsidR="008F1561"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8F1561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</w:p>
        </w:tc>
      </w:tr>
      <w:tr w:rsidR="008C7B39" w:rsidTr="001D4445">
        <w:trPr>
          <w:trHeight w:hRule="exact" w:val="85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9"/>
                <w:szCs w:val="19"/>
                <w:u w:val="thick" w:color="000000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F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ON</w:t>
            </w:r>
            <w:r>
              <w:rPr>
                <w:rFonts w:ascii="Arial" w:eastAsia="Arial" w:hAnsi="Arial" w:cs="Arial"/>
                <w:b/>
                <w:spacing w:val="-10"/>
                <w:sz w:val="19"/>
                <w:szCs w:val="19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16"/>
                <w:sz w:val="19"/>
                <w:szCs w:val="19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  <w:u w:val="thick" w:color="000000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  <w:u w:val="thick" w:color="000000"/>
              </w:rPr>
              <w:t>R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spacing w:val="3"/>
                <w:sz w:val="19"/>
                <w:szCs w:val="19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spacing w:val="-10"/>
                <w:sz w:val="19"/>
                <w:szCs w:val="19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z w:val="19"/>
                <w:szCs w:val="19"/>
                <w:u w:val="thick" w:color="000000"/>
              </w:rPr>
              <w:t>:</w:t>
            </w:r>
          </w:p>
          <w:p w:rsidR="008C7B39" w:rsidRDefault="008C7B39" w:rsidP="001922C8">
            <w:pPr>
              <w:spacing w:before="7" w:line="200" w:lineRule="exact"/>
              <w:ind w:left="95" w:right="31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 w:rsidR="001922C8">
              <w:rPr>
                <w:rFonts w:ascii="Arial" w:eastAsia="Arial" w:hAnsi="Arial" w:cs="Arial"/>
                <w:spacing w:val="-5"/>
                <w:sz w:val="19"/>
                <w:szCs w:val="19"/>
              </w:rPr>
              <w:t>Others, office building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and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z w:val="19"/>
                <w:szCs w:val="19"/>
              </w:rPr>
              <w:t>tu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 w:rsidR="001922C8"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G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Boys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gh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 w:rsidR="001D4445">
              <w:rPr>
                <w:rFonts w:ascii="Arial" w:eastAsia="Arial" w:hAnsi="Arial" w:cs="Arial"/>
                <w:sz w:val="19"/>
                <w:szCs w:val="19"/>
              </w:rPr>
              <w:t xml:space="preserve">l </w:t>
            </w:r>
            <w:r w:rsidR="001922C8">
              <w:rPr>
                <w:rFonts w:ascii="Arial" w:eastAsia="Arial" w:hAnsi="Arial" w:cs="Arial"/>
                <w:sz w:val="19"/>
                <w:szCs w:val="19"/>
              </w:rPr>
              <w:t xml:space="preserve">(Campus) </w:t>
            </w:r>
            <w:proofErr w:type="spellStart"/>
            <w:r w:rsidR="001D4445">
              <w:rPr>
                <w:rFonts w:ascii="Arial" w:eastAsia="Arial" w:hAnsi="Arial" w:cs="Arial"/>
                <w:sz w:val="19"/>
                <w:szCs w:val="19"/>
              </w:rPr>
              <w:t>Kadhan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442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Master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Boys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H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gh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 w:rsidR="0005560D">
              <w:rPr>
                <w:rFonts w:ascii="Arial" w:eastAsia="Arial" w:hAnsi="Arial" w:cs="Arial"/>
                <w:sz w:val="19"/>
                <w:szCs w:val="19"/>
              </w:rPr>
              <w:t>(Campus)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1D4445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du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&amp;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</w:p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pa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ent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7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gu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ge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5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ngl</w:t>
            </w:r>
            <w:r>
              <w:rPr>
                <w:rFonts w:ascii="Arial" w:eastAsia="Arial" w:hAnsi="Arial" w:cs="Arial"/>
                <w:b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4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h</w:t>
            </w:r>
          </w:p>
        </w:tc>
      </w:tr>
      <w:tr w:rsidR="008C7B39" w:rsidTr="001D4E67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2835" w:right="28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 xml:space="preserve">ID 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RR</w:t>
            </w:r>
            <w:r>
              <w:rPr>
                <w:rFonts w:ascii="Arial" w:eastAsia="Arial" w:hAnsi="Arial" w:cs="Arial"/>
                <w:b/>
                <w:spacing w:val="-1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Y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0.B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ted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z w:val="19"/>
                <w:szCs w:val="19"/>
              </w:rPr>
              <w:t>ed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0.D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ted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d.</w:t>
            </w:r>
          </w:p>
        </w:tc>
      </w:tr>
      <w:tr w:rsidR="008C7B39" w:rsidTr="001D4E67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21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7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1.2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qu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2.2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/A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3.1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unt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ty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=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%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otal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4.1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60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ys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46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op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ng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th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oto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opy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5.2a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90804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ff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H</w:t>
            </w:r>
            <w:r>
              <w:rPr>
                <w:rFonts w:ascii="Arial" w:eastAsia="Arial" w:hAnsi="Arial" w:cs="Arial"/>
                <w:sz w:val="19"/>
                <w:szCs w:val="19"/>
              </w:rPr>
              <w:t>ead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Master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t. Boys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ho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proofErr w:type="spellStart"/>
            <w:r w:rsidR="00190804">
              <w:rPr>
                <w:rFonts w:ascii="Arial" w:eastAsia="Arial" w:hAnsi="Arial" w:cs="Arial"/>
                <w:spacing w:val="-5"/>
                <w:sz w:val="19"/>
                <w:szCs w:val="19"/>
              </w:rPr>
              <w:t>Kadhan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5.2b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6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 w:rsidRPr="005D343C">
              <w:rPr>
                <w:rFonts w:ascii="Arial" w:eastAsia="Arial" w:hAnsi="Arial" w:cs="Arial"/>
                <w:spacing w:val="2"/>
                <w:sz w:val="19"/>
                <w:szCs w:val="19"/>
                <w:highlight w:val="yellow"/>
              </w:rPr>
              <w:t>D</w:t>
            </w:r>
            <w:r w:rsidRPr="005D343C">
              <w:rPr>
                <w:rFonts w:ascii="Arial" w:eastAsia="Arial" w:hAnsi="Arial" w:cs="Arial"/>
                <w:spacing w:val="-4"/>
                <w:sz w:val="19"/>
                <w:szCs w:val="19"/>
                <w:highlight w:val="yellow"/>
              </w:rPr>
              <w:t>e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ad</w:t>
            </w:r>
            <w:r w:rsidRPr="005D343C">
              <w:rPr>
                <w:rFonts w:ascii="Arial" w:eastAsia="Arial" w:hAnsi="Arial" w:cs="Arial"/>
                <w:spacing w:val="1"/>
                <w:sz w:val="19"/>
                <w:szCs w:val="19"/>
                <w:highlight w:val="yellow"/>
              </w:rPr>
              <w:t>li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ne</w:t>
            </w:r>
            <w:r w:rsidRPr="005D343C">
              <w:rPr>
                <w:rFonts w:ascii="Arial" w:eastAsia="Arial" w:hAnsi="Arial" w:cs="Arial"/>
                <w:spacing w:val="-11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pacing w:val="5"/>
                <w:sz w:val="19"/>
                <w:szCs w:val="19"/>
                <w:highlight w:val="yellow"/>
              </w:rPr>
              <w:t>f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or</w:t>
            </w:r>
            <w:r w:rsidRPr="005D343C">
              <w:rPr>
                <w:rFonts w:ascii="Arial" w:eastAsia="Arial" w:hAnsi="Arial" w:cs="Arial"/>
                <w:spacing w:val="-7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b</w:t>
            </w:r>
            <w:r w:rsidRPr="005D343C">
              <w:rPr>
                <w:rFonts w:ascii="Arial" w:eastAsia="Arial" w:hAnsi="Arial" w:cs="Arial"/>
                <w:spacing w:val="1"/>
                <w:sz w:val="19"/>
                <w:szCs w:val="19"/>
                <w:highlight w:val="yellow"/>
              </w:rPr>
              <w:t>i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d</w:t>
            </w:r>
            <w:r w:rsidRPr="005D343C">
              <w:rPr>
                <w:rFonts w:ascii="Arial" w:eastAsia="Arial" w:hAnsi="Arial" w:cs="Arial"/>
                <w:spacing w:val="-7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pacing w:val="-3"/>
                <w:sz w:val="19"/>
                <w:szCs w:val="19"/>
                <w:highlight w:val="yellow"/>
              </w:rPr>
              <w:t>s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u</w:t>
            </w:r>
            <w:r w:rsidRPr="005D343C">
              <w:rPr>
                <w:rFonts w:ascii="Arial" w:eastAsia="Arial" w:hAnsi="Arial" w:cs="Arial"/>
                <w:spacing w:val="-4"/>
                <w:sz w:val="19"/>
                <w:szCs w:val="19"/>
                <w:highlight w:val="yellow"/>
              </w:rPr>
              <w:t>b</w:t>
            </w:r>
            <w:r w:rsidRPr="005D343C">
              <w:rPr>
                <w:rFonts w:ascii="Arial" w:eastAsia="Arial" w:hAnsi="Arial" w:cs="Arial"/>
                <w:spacing w:val="1"/>
                <w:sz w:val="19"/>
                <w:szCs w:val="19"/>
                <w:highlight w:val="yellow"/>
              </w:rPr>
              <w:t>m</w:t>
            </w:r>
            <w:r w:rsidRPr="005D343C">
              <w:rPr>
                <w:rFonts w:ascii="Arial" w:eastAsia="Arial" w:hAnsi="Arial" w:cs="Arial"/>
                <w:spacing w:val="6"/>
                <w:sz w:val="19"/>
                <w:szCs w:val="19"/>
                <w:highlight w:val="yellow"/>
              </w:rPr>
              <w:t>i</w:t>
            </w:r>
            <w:r w:rsidRPr="005D343C">
              <w:rPr>
                <w:rFonts w:ascii="Arial" w:eastAsia="Arial" w:hAnsi="Arial" w:cs="Arial"/>
                <w:spacing w:val="-8"/>
                <w:sz w:val="19"/>
                <w:szCs w:val="19"/>
                <w:highlight w:val="yellow"/>
              </w:rPr>
              <w:t>s</w:t>
            </w:r>
            <w:r w:rsidRPr="005D343C">
              <w:rPr>
                <w:rFonts w:ascii="Arial" w:eastAsia="Arial" w:hAnsi="Arial" w:cs="Arial"/>
                <w:spacing w:val="-3"/>
                <w:sz w:val="19"/>
                <w:szCs w:val="19"/>
                <w:highlight w:val="yellow"/>
              </w:rPr>
              <w:t>s</w:t>
            </w:r>
            <w:r w:rsidRPr="005D343C">
              <w:rPr>
                <w:rFonts w:ascii="Arial" w:eastAsia="Arial" w:hAnsi="Arial" w:cs="Arial"/>
                <w:spacing w:val="6"/>
                <w:sz w:val="19"/>
                <w:szCs w:val="19"/>
                <w:highlight w:val="yellow"/>
              </w:rPr>
              <w:t>i</w:t>
            </w:r>
            <w:r w:rsidRPr="005D343C">
              <w:rPr>
                <w:rFonts w:ascii="Arial" w:eastAsia="Arial" w:hAnsi="Arial" w:cs="Arial"/>
                <w:spacing w:val="-4"/>
                <w:sz w:val="19"/>
                <w:szCs w:val="19"/>
                <w:highlight w:val="yellow"/>
              </w:rPr>
              <w:t>o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n</w:t>
            </w:r>
            <w:r w:rsidRPr="005D343C">
              <w:rPr>
                <w:rFonts w:ascii="Arial" w:eastAsia="Arial" w:hAnsi="Arial" w:cs="Arial"/>
                <w:spacing w:val="-9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pacing w:val="1"/>
                <w:sz w:val="19"/>
                <w:szCs w:val="19"/>
                <w:highlight w:val="yellow"/>
              </w:rPr>
              <w:t>i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s</w:t>
            </w:r>
            <w:r w:rsidRPr="005D343C">
              <w:rPr>
                <w:rFonts w:ascii="Arial" w:eastAsia="Arial" w:hAnsi="Arial" w:cs="Arial"/>
                <w:spacing w:val="2"/>
                <w:sz w:val="19"/>
                <w:szCs w:val="19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  <w:highlight w:val="yellow"/>
              </w:rPr>
              <w:t>2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5</w:t>
            </w:r>
            <w:r w:rsidRPr="005D343C">
              <w:rPr>
                <w:rFonts w:ascii="Arial" w:eastAsia="Arial" w:hAnsi="Arial" w:cs="Arial"/>
                <w:spacing w:val="-1"/>
                <w:sz w:val="19"/>
                <w:szCs w:val="19"/>
                <w:highlight w:val="yellow"/>
              </w:rPr>
              <w:t>-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0</w:t>
            </w:r>
            <w:r w:rsidRPr="005D343C">
              <w:rPr>
                <w:rFonts w:ascii="Arial" w:eastAsia="Arial" w:hAnsi="Arial" w:cs="Arial"/>
                <w:spacing w:val="-4"/>
                <w:sz w:val="19"/>
                <w:szCs w:val="19"/>
                <w:highlight w:val="yellow"/>
              </w:rPr>
              <w:t>4</w:t>
            </w:r>
            <w:r w:rsidRPr="005D343C">
              <w:rPr>
                <w:rFonts w:ascii="Arial" w:eastAsia="Arial" w:hAnsi="Arial" w:cs="Arial"/>
                <w:spacing w:val="-1"/>
                <w:sz w:val="19"/>
                <w:szCs w:val="19"/>
                <w:highlight w:val="yellow"/>
              </w:rPr>
              <w:t>-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20</w:t>
            </w:r>
            <w:r w:rsidRPr="005D343C">
              <w:rPr>
                <w:rFonts w:ascii="Arial" w:eastAsia="Arial" w:hAnsi="Arial" w:cs="Arial"/>
                <w:spacing w:val="-4"/>
                <w:sz w:val="19"/>
                <w:szCs w:val="19"/>
                <w:highlight w:val="yellow"/>
              </w:rPr>
              <w:t>1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6</w:t>
            </w:r>
            <w:r w:rsidRPr="005D343C">
              <w:rPr>
                <w:rFonts w:ascii="Arial" w:eastAsia="Arial" w:hAnsi="Arial" w:cs="Arial"/>
                <w:spacing w:val="-9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at</w:t>
            </w:r>
            <w:r w:rsidRPr="005D343C">
              <w:rPr>
                <w:rFonts w:ascii="Arial" w:eastAsia="Arial" w:hAnsi="Arial" w:cs="Arial"/>
                <w:spacing w:val="-2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  <w:highlight w:val="yellow"/>
              </w:rPr>
              <w:t>2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:</w:t>
            </w:r>
            <w:r w:rsidRPr="005D343C">
              <w:rPr>
                <w:rFonts w:ascii="Arial" w:eastAsia="Arial" w:hAnsi="Arial" w:cs="Arial"/>
                <w:spacing w:val="-4"/>
                <w:sz w:val="19"/>
                <w:szCs w:val="19"/>
                <w:highlight w:val="yellow"/>
              </w:rPr>
              <w:t>0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0</w:t>
            </w:r>
            <w:r w:rsidRPr="005D343C">
              <w:rPr>
                <w:rFonts w:ascii="Arial" w:eastAsia="Arial" w:hAnsi="Arial" w:cs="Arial"/>
                <w:spacing w:val="-5"/>
                <w:sz w:val="19"/>
                <w:szCs w:val="19"/>
                <w:highlight w:val="yellow"/>
              </w:rPr>
              <w:t xml:space="preserve"> </w:t>
            </w:r>
            <w:r w:rsidRPr="005D343C">
              <w:rPr>
                <w:rFonts w:ascii="Arial" w:eastAsia="Arial" w:hAnsi="Arial" w:cs="Arial"/>
                <w:spacing w:val="3"/>
                <w:sz w:val="19"/>
                <w:szCs w:val="19"/>
                <w:highlight w:val="yellow"/>
              </w:rPr>
              <w:t>A</w:t>
            </w:r>
            <w:r w:rsidRPr="005D343C">
              <w:rPr>
                <w:rFonts w:ascii="Arial" w:eastAsia="Arial" w:hAnsi="Arial" w:cs="Arial"/>
                <w:spacing w:val="-5"/>
                <w:sz w:val="19"/>
                <w:szCs w:val="19"/>
                <w:highlight w:val="yellow"/>
              </w:rPr>
              <w:t>.</w:t>
            </w:r>
            <w:r w:rsidRPr="005D343C">
              <w:rPr>
                <w:rFonts w:ascii="Arial" w:eastAsia="Arial" w:hAnsi="Arial" w:cs="Arial"/>
                <w:sz w:val="19"/>
                <w:szCs w:val="19"/>
                <w:highlight w:val="yellow"/>
              </w:rPr>
              <w:t>M</w:t>
            </w:r>
          </w:p>
        </w:tc>
      </w:tr>
      <w:tr w:rsidR="008C7B39" w:rsidTr="001D4E67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3296" w:right="33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ID</w:t>
            </w:r>
            <w:r>
              <w:rPr>
                <w:rFonts w:ascii="Arial" w:eastAsia="Arial" w:hAnsi="Arial" w:cs="Arial"/>
                <w:b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99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spacing w:val="-7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spacing w:val="-5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N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6.b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ut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te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d.</w:t>
            </w:r>
          </w:p>
        </w:tc>
      </w:tr>
      <w:tr w:rsidR="008C7B39" w:rsidTr="001D4E67">
        <w:trPr>
          <w:trHeight w:hRule="exact" w:val="226"/>
        </w:trPr>
        <w:tc>
          <w:tcPr>
            <w:tcW w:w="82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3186" w:right="31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spacing w:val="-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spacing w:val="-7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  <w:w w:val="99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b/>
                <w:w w:val="99"/>
                <w:sz w:val="19"/>
                <w:szCs w:val="19"/>
              </w:rPr>
              <w:t>D</w:t>
            </w:r>
          </w:p>
        </w:tc>
      </w:tr>
      <w:tr w:rsidR="008C7B39" w:rsidTr="001D4E67">
        <w:trPr>
          <w:trHeight w:hRule="exact" w:val="226"/>
        </w:trPr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z w:val="19"/>
                <w:szCs w:val="19"/>
              </w:rPr>
              <w:t>9.1</w:t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7B39" w:rsidRDefault="008C7B39" w:rsidP="001D4E67">
            <w:pPr>
              <w:spacing w:line="200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ent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ge</w:t>
            </w:r>
            <w:r>
              <w:rPr>
                <w:rFonts w:ascii="Arial" w:eastAsia="Arial" w:hAnsi="Arial" w:cs="Arial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ty</w:t>
            </w:r>
            <w:r>
              <w:rPr>
                <w:rFonts w:ascii="Arial" w:eastAsia="Arial" w:hAnsi="Arial" w:cs="Arial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5</w:t>
            </w:r>
            <w:r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</w:tc>
      </w:tr>
    </w:tbl>
    <w:p w:rsidR="008C7B39" w:rsidRDefault="008C7B39" w:rsidP="008C7B39">
      <w:pPr>
        <w:spacing w:before="7" w:line="160" w:lineRule="exact"/>
        <w:rPr>
          <w:sz w:val="16"/>
          <w:szCs w:val="16"/>
        </w:rPr>
      </w:pPr>
    </w:p>
    <w:p w:rsidR="008C7B39" w:rsidRDefault="001A5A74" w:rsidP="002B03F2">
      <w:pPr>
        <w:spacing w:before="7"/>
        <w:rPr>
          <w:sz w:val="15"/>
          <w:szCs w:val="15"/>
        </w:rPr>
      </w:pPr>
      <w:r w:rsidRPr="001A5A74">
        <w:pict>
          <v:shape id="_x0000_s1103" type="#_x0000_t202" style="position:absolute;margin-left:107.45pt;margin-top:13.2pt;width:415.1pt;height:241.55pt;z-index:-25164544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38"/>
                    <w:gridCol w:w="3610"/>
                    <w:gridCol w:w="2640"/>
                    <w:gridCol w:w="1498"/>
                  </w:tblGrid>
                  <w:tr w:rsidR="00FA2169">
                    <w:trPr>
                      <w:trHeight w:hRule="exact" w:val="545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21" w:line="245" w:lineRule="auto"/>
                          <w:ind w:left="100" w:right="54" w:firstLine="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. N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6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FA2169" w:rsidRDefault="00FA2169">
                        <w:pPr>
                          <w:ind w:left="1205" w:right="120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4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4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10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9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FA2169" w:rsidRDefault="00FA2169">
                        <w:pPr>
                          <w:ind w:left="87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ta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5"/>
                            <w:w w:val="10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pacing w:val="-5"/>
                            <w:w w:val="102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6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FA2169" w:rsidRDefault="00FA2169">
                        <w:pPr>
                          <w:ind w:left="229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b/>
                            <w:spacing w:val="5"/>
                            <w:w w:val="102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b/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b/>
                            <w:spacing w:val="4"/>
                            <w:w w:val="10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b/>
                            <w:spacing w:val="-3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2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e</w:t>
                        </w:r>
                        <w:proofErr w:type="spellEnd"/>
                      </w:p>
                    </w:tc>
                  </w:tr>
                  <w:tr w:rsidR="00FA2169">
                    <w:trPr>
                      <w:trHeight w:hRule="exact" w:val="26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88" w:right="189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I</w:t>
                        </w:r>
                      </w:p>
                    </w:tc>
                    <w:tc>
                      <w:tcPr>
                        <w:tcW w:w="7747" w:type="dxa"/>
                        <w:gridSpan w:val="3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10"/>
                          <w:ind w:left="137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TE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pacing w:val="2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-3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pacing w:val="5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b/>
                            <w:spacing w:val="3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3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&amp;</w:t>
                        </w:r>
                        <w:r>
                          <w:rPr>
                            <w:b/>
                            <w:spacing w:val="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b/>
                            <w:spacing w:val="-3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3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3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-4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</w:tr>
                  <w:tr w:rsidR="00FA2169">
                    <w:trPr>
                      <w:trHeight w:hRule="exact" w:val="27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49" w:right="14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ec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2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&amp;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ur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B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5" w:lineRule="auto"/>
                          <w:ind w:left="100" w:right="21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S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d </w:t>
                        </w:r>
                        <w:r>
                          <w:rPr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2"/>
                            <w:w w:val="102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5" w:lineRule="auto"/>
                          <w:ind w:left="1079" w:right="319" w:hanging="73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if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3 </w:t>
                        </w:r>
                        <w:r>
                          <w:rPr>
                            <w:spacing w:val="-12"/>
                            <w:w w:val="102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6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C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5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d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71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ind w:left="168" w:right="171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7747" w:type="dxa"/>
                        <w:gridSpan w:val="3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10"/>
                          <w:ind w:left="2698" w:right="269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3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b/>
                            <w:spacing w:val="5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pacing w:val="2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3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4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49" w:right="14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5" w:lineRule="auto"/>
                          <w:ind w:left="100" w:right="62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pacing w:val="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spacing w:val="1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spacing w:val="-3"/>
                            <w:w w:val="10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5 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5" w:lineRule="auto"/>
                          <w:ind w:left="993" w:right="132" w:hanging="821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spacing w:val="-3"/>
                            <w:w w:val="10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spacing w:val="-3"/>
                            <w:w w:val="10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5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il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B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f</w:t>
                        </w:r>
                      </w:p>
                      <w:p w:rsidR="00FA2169" w:rsidRDefault="00FA2169">
                        <w:pPr>
                          <w:spacing w:before="6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528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54" w:right="14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C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5" w:lineRule="auto"/>
                          <w:ind w:left="100" w:right="42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2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4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4"/>
                            <w:w w:val="10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 xml:space="preserve">n </w:t>
                        </w:r>
                        <w:r>
                          <w:rPr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4"/>
                            <w:w w:val="10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5"/>
                            <w:w w:val="10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3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71"/>
                    </w:trPr>
                    <w:tc>
                      <w:tcPr>
                        <w:tcW w:w="53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49" w:right="14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D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7"/>
                            <w:w w:val="10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0"/>
                            <w:w w:val="10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3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  <w:tr w:rsidR="00FA2169">
                    <w:trPr>
                      <w:trHeight w:hRule="exact" w:val="26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59" w:right="15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7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5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5"/>
                            <w:w w:val="10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2"/>
                            <w:w w:val="102"/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line="240" w:lineRule="exact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FA2169">
                    <w:trPr>
                      <w:trHeight w:hRule="exact" w:val="274"/>
                    </w:trPr>
                    <w:tc>
                      <w:tcPr>
                        <w:tcW w:w="5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64" w:right="16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F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7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6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8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5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spacing w:val="5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1"/>
                            <w:w w:val="10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2"/>
                            <w:w w:val="10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t.</w:t>
                        </w:r>
                      </w:p>
                    </w:tc>
                    <w:tc>
                      <w:tcPr>
                        <w:tcW w:w="26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1200" w:right="119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w w:val="102"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/>
                          <w:ind w:left="596" w:right="59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w w:val="102"/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FA2169">
                    <w:trPr>
                      <w:trHeight w:hRule="exact" w:val="269"/>
                    </w:trPr>
                    <w:tc>
                      <w:tcPr>
                        <w:tcW w:w="6787" w:type="dxa"/>
                        <w:gridSpan w:val="3"/>
                        <w:tcBorders>
                          <w:top w:val="nil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10" w:line="240" w:lineRule="exact"/>
                          <w:ind w:left="2957" w:right="295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pacing w:val="-1"/>
                            <w:w w:val="10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AL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A2169" w:rsidRDefault="00FA2169">
                        <w:pPr>
                          <w:spacing w:before="5" w:line="240" w:lineRule="exact"/>
                          <w:ind w:left="538" w:right="53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2"/>
                            <w:w w:val="10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w w:val="10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b/>
                            <w:w w:val="102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</w:tr>
                </w:tbl>
                <w:p w:rsidR="00FA2169" w:rsidRDefault="00FA2169" w:rsidP="008C7B39"/>
              </w:txbxContent>
            </v:textbox>
            <w10:wrap anchorx="page"/>
          </v:shape>
        </w:pict>
      </w:r>
      <w:r w:rsidR="008C7B39">
        <w:rPr>
          <w:b/>
          <w:sz w:val="22"/>
          <w:szCs w:val="22"/>
        </w:rPr>
        <w:t xml:space="preserve">                              A</w:t>
      </w:r>
      <w:r w:rsidR="008C7B39">
        <w:rPr>
          <w:b/>
          <w:spacing w:val="-1"/>
          <w:sz w:val="22"/>
          <w:szCs w:val="22"/>
        </w:rPr>
        <w:t>TT</w:t>
      </w:r>
      <w:r w:rsidR="008C7B39">
        <w:rPr>
          <w:b/>
          <w:sz w:val="22"/>
          <w:szCs w:val="22"/>
        </w:rPr>
        <w:t>AC</w:t>
      </w:r>
      <w:r w:rsidR="008C7B39">
        <w:rPr>
          <w:b/>
          <w:spacing w:val="-2"/>
          <w:sz w:val="22"/>
          <w:szCs w:val="22"/>
        </w:rPr>
        <w:t>H</w:t>
      </w:r>
      <w:r w:rsidR="008C7B39">
        <w:rPr>
          <w:b/>
          <w:spacing w:val="3"/>
          <w:sz w:val="22"/>
          <w:szCs w:val="22"/>
        </w:rPr>
        <w:t>ME</w:t>
      </w:r>
      <w:r w:rsidR="008C7B39">
        <w:rPr>
          <w:b/>
          <w:spacing w:val="-4"/>
          <w:sz w:val="22"/>
          <w:szCs w:val="22"/>
        </w:rPr>
        <w:t>N</w:t>
      </w:r>
      <w:r w:rsidR="008C7B39">
        <w:rPr>
          <w:b/>
          <w:sz w:val="22"/>
          <w:szCs w:val="22"/>
        </w:rPr>
        <w:t>T</w:t>
      </w:r>
      <w:r w:rsidR="008C7B39">
        <w:rPr>
          <w:b/>
          <w:spacing w:val="38"/>
          <w:sz w:val="22"/>
          <w:szCs w:val="22"/>
        </w:rPr>
        <w:t xml:space="preserve"> </w:t>
      </w:r>
      <w:r w:rsidR="008C7B39">
        <w:rPr>
          <w:b/>
          <w:spacing w:val="-4"/>
          <w:sz w:val="22"/>
          <w:szCs w:val="22"/>
        </w:rPr>
        <w:t>C</w:t>
      </w:r>
      <w:r w:rsidR="008C7B39">
        <w:rPr>
          <w:b/>
          <w:sz w:val="22"/>
          <w:szCs w:val="22"/>
        </w:rPr>
        <w:t>R</w:t>
      </w:r>
      <w:r w:rsidR="008C7B39">
        <w:rPr>
          <w:b/>
          <w:spacing w:val="-1"/>
          <w:sz w:val="22"/>
          <w:szCs w:val="22"/>
        </w:rPr>
        <w:t>I</w:t>
      </w:r>
      <w:r w:rsidR="008C7B39">
        <w:rPr>
          <w:b/>
          <w:spacing w:val="3"/>
          <w:sz w:val="22"/>
          <w:szCs w:val="22"/>
        </w:rPr>
        <w:t>T</w:t>
      </w:r>
      <w:r w:rsidR="008C7B39">
        <w:rPr>
          <w:b/>
          <w:spacing w:val="-1"/>
          <w:sz w:val="22"/>
          <w:szCs w:val="22"/>
        </w:rPr>
        <w:t>E</w:t>
      </w:r>
      <w:r w:rsidR="008C7B39">
        <w:rPr>
          <w:b/>
          <w:sz w:val="22"/>
          <w:szCs w:val="22"/>
        </w:rPr>
        <w:t>R</w:t>
      </w:r>
      <w:r w:rsidR="008C7B39">
        <w:rPr>
          <w:b/>
          <w:spacing w:val="-1"/>
          <w:sz w:val="22"/>
          <w:szCs w:val="22"/>
        </w:rPr>
        <w:t>I</w:t>
      </w:r>
      <w:r w:rsidR="008C7B39">
        <w:rPr>
          <w:b/>
          <w:sz w:val="22"/>
          <w:szCs w:val="22"/>
        </w:rPr>
        <w:t>A</w:t>
      </w:r>
      <w:r w:rsidR="008C7B39">
        <w:rPr>
          <w:b/>
          <w:spacing w:val="25"/>
          <w:sz w:val="22"/>
          <w:szCs w:val="22"/>
        </w:rPr>
        <w:t xml:space="preserve"> </w:t>
      </w:r>
      <w:r w:rsidR="008C7B39">
        <w:rPr>
          <w:b/>
          <w:spacing w:val="-3"/>
          <w:sz w:val="22"/>
          <w:szCs w:val="22"/>
        </w:rPr>
        <w:t>F</w:t>
      </w:r>
      <w:r w:rsidR="008C7B39">
        <w:rPr>
          <w:b/>
          <w:spacing w:val="2"/>
          <w:sz w:val="22"/>
          <w:szCs w:val="22"/>
        </w:rPr>
        <w:t>O</w:t>
      </w:r>
      <w:r w:rsidR="008C7B39">
        <w:rPr>
          <w:b/>
          <w:sz w:val="22"/>
          <w:szCs w:val="22"/>
        </w:rPr>
        <w:t>R</w:t>
      </w:r>
      <w:r w:rsidR="008C7B39">
        <w:rPr>
          <w:b/>
          <w:spacing w:val="12"/>
          <w:sz w:val="22"/>
          <w:szCs w:val="22"/>
        </w:rPr>
        <w:t xml:space="preserve"> </w:t>
      </w:r>
      <w:r w:rsidR="008C7B39">
        <w:rPr>
          <w:b/>
          <w:spacing w:val="3"/>
          <w:sz w:val="22"/>
          <w:szCs w:val="22"/>
        </w:rPr>
        <w:t>B</w:t>
      </w:r>
      <w:r w:rsidR="008C7B39">
        <w:rPr>
          <w:b/>
          <w:spacing w:val="-1"/>
          <w:sz w:val="22"/>
          <w:szCs w:val="22"/>
        </w:rPr>
        <w:t>I</w:t>
      </w:r>
      <w:r w:rsidR="008C7B39">
        <w:rPr>
          <w:b/>
          <w:sz w:val="22"/>
          <w:szCs w:val="22"/>
        </w:rPr>
        <w:t>D</w:t>
      </w:r>
      <w:r w:rsidR="008C7B39">
        <w:rPr>
          <w:b/>
          <w:spacing w:val="11"/>
          <w:sz w:val="22"/>
          <w:szCs w:val="22"/>
        </w:rPr>
        <w:t xml:space="preserve"> </w:t>
      </w:r>
      <w:r w:rsidR="008C7B39">
        <w:rPr>
          <w:b/>
          <w:spacing w:val="-1"/>
          <w:w w:val="102"/>
          <w:sz w:val="22"/>
          <w:szCs w:val="22"/>
        </w:rPr>
        <w:t>E</w:t>
      </w:r>
      <w:r w:rsidR="008C7B39">
        <w:rPr>
          <w:b/>
          <w:w w:val="102"/>
          <w:sz w:val="22"/>
          <w:szCs w:val="22"/>
        </w:rPr>
        <w:t>V</w:t>
      </w:r>
      <w:r w:rsidR="008C7B39">
        <w:rPr>
          <w:b/>
          <w:spacing w:val="-2"/>
          <w:w w:val="102"/>
          <w:sz w:val="22"/>
          <w:szCs w:val="22"/>
        </w:rPr>
        <w:t>O</w:t>
      </w:r>
      <w:r w:rsidR="008C7B39">
        <w:rPr>
          <w:b/>
          <w:spacing w:val="3"/>
          <w:w w:val="102"/>
          <w:sz w:val="22"/>
          <w:szCs w:val="22"/>
        </w:rPr>
        <w:t>L</w:t>
      </w:r>
      <w:r w:rsidR="008C7B39">
        <w:rPr>
          <w:b/>
          <w:w w:val="102"/>
          <w:sz w:val="22"/>
          <w:szCs w:val="22"/>
        </w:rPr>
        <w:t>U</w:t>
      </w:r>
      <w:r w:rsidR="008C7B39">
        <w:rPr>
          <w:b/>
          <w:spacing w:val="-1"/>
          <w:w w:val="102"/>
          <w:sz w:val="22"/>
          <w:szCs w:val="22"/>
        </w:rPr>
        <w:t>TI</w:t>
      </w:r>
      <w:r w:rsidR="008C7B39">
        <w:rPr>
          <w:b/>
          <w:spacing w:val="2"/>
          <w:w w:val="102"/>
          <w:sz w:val="22"/>
          <w:szCs w:val="22"/>
        </w:rPr>
        <w:t>O</w:t>
      </w:r>
      <w:r w:rsidR="008C7B39">
        <w:rPr>
          <w:b/>
          <w:w w:val="102"/>
          <w:sz w:val="22"/>
          <w:szCs w:val="22"/>
        </w:rPr>
        <w:t>N</w:t>
      </w:r>
    </w:p>
    <w:p w:rsidR="008C7B39" w:rsidRDefault="008C7B39" w:rsidP="002B03F2">
      <w:pPr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b/>
          <w:i/>
          <w:sz w:val="22"/>
          <w:szCs w:val="22"/>
        </w:rPr>
      </w:pPr>
    </w:p>
    <w:p w:rsidR="008C7B39" w:rsidRDefault="008C7B39">
      <w:pPr>
        <w:spacing w:line="300" w:lineRule="auto"/>
        <w:ind w:left="203" w:right="834"/>
        <w:rPr>
          <w:sz w:val="22"/>
          <w:szCs w:val="22"/>
        </w:rPr>
        <w:sectPr w:rsidR="008C7B39">
          <w:headerReference w:type="default" r:id="rId52"/>
          <w:footerReference w:type="default" r:id="rId53"/>
          <w:pgSz w:w="12240" w:h="15840"/>
          <w:pgMar w:top="960" w:right="1000" w:bottom="0" w:left="1640" w:header="0" w:footer="146" w:gutter="0"/>
          <w:pgNumType w:start="29"/>
          <w:cols w:space="720"/>
        </w:sectPr>
      </w:pPr>
    </w:p>
    <w:p w:rsidR="00D6223C" w:rsidRDefault="001A5A74">
      <w:pPr>
        <w:spacing w:before="20" w:line="220" w:lineRule="exact"/>
        <w:rPr>
          <w:sz w:val="22"/>
          <w:szCs w:val="22"/>
        </w:rPr>
      </w:pPr>
      <w:r w:rsidRPr="001A5A74">
        <w:lastRenderedPageBreak/>
        <w:pict>
          <v:group id="_x0000_s1054" style="position:absolute;margin-left:79.7pt;margin-top:763.2pt;width:476.4pt;height:0;z-index:-251660800;mso-position-horizontal-relative:page;mso-position-vertical-relative:page" coordorigin="1594,15264" coordsize="9528,0">
            <v:shape id="_x0000_s1055" style="position:absolute;left:1594;top:15264;width:9528;height:0" coordorigin="1594,15264" coordsize="9528,0" path="m1594,15264r9528,e" filled="f" strokecolor="#d8d8d8" strokeweight=".58pt">
              <v:path arrowok="t"/>
            </v:shape>
            <w10:wrap anchorx="page" anchory="page"/>
          </v:group>
        </w:pict>
      </w:r>
    </w:p>
    <w:p w:rsidR="00D6223C" w:rsidRDefault="002F6E37">
      <w:pPr>
        <w:spacing w:before="29"/>
        <w:ind w:left="2998"/>
        <w:rPr>
          <w:sz w:val="24"/>
          <w:szCs w:val="24"/>
        </w:r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6"/>
          <w:w w:val="92"/>
          <w:sz w:val="24"/>
          <w:szCs w:val="24"/>
        </w:rPr>
        <w:t>EC</w:t>
      </w:r>
      <w:r>
        <w:rPr>
          <w:b/>
          <w:i/>
          <w:spacing w:val="-1"/>
          <w:w w:val="92"/>
          <w:sz w:val="24"/>
          <w:szCs w:val="24"/>
        </w:rPr>
        <w:t>T</w:t>
      </w:r>
      <w:r>
        <w:rPr>
          <w:b/>
          <w:i/>
          <w:spacing w:val="5"/>
          <w:w w:val="92"/>
          <w:sz w:val="24"/>
          <w:szCs w:val="24"/>
        </w:rPr>
        <w:t>I</w:t>
      </w:r>
      <w:r>
        <w:rPr>
          <w:b/>
          <w:i/>
          <w:spacing w:val="3"/>
          <w:w w:val="92"/>
          <w:sz w:val="24"/>
          <w:szCs w:val="24"/>
        </w:rPr>
        <w:t>O</w:t>
      </w:r>
      <w:r>
        <w:rPr>
          <w:b/>
          <w:i/>
          <w:w w:val="92"/>
          <w:sz w:val="24"/>
          <w:szCs w:val="24"/>
        </w:rPr>
        <w:t>N</w:t>
      </w:r>
      <w:r>
        <w:rPr>
          <w:b/>
          <w:i/>
          <w:spacing w:val="7"/>
          <w:w w:val="92"/>
          <w:sz w:val="24"/>
          <w:szCs w:val="24"/>
        </w:rPr>
        <w:t xml:space="preserve"> </w:t>
      </w:r>
      <w:r>
        <w:rPr>
          <w:b/>
          <w:i/>
          <w:spacing w:val="5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II.</w:t>
      </w:r>
      <w:r>
        <w:rPr>
          <w:b/>
          <w:i/>
          <w:spacing w:val="5"/>
          <w:w w:val="92"/>
          <w:sz w:val="24"/>
          <w:szCs w:val="24"/>
        </w:rPr>
        <w:t xml:space="preserve"> </w:t>
      </w:r>
      <w:r>
        <w:rPr>
          <w:b/>
          <w:i/>
          <w:spacing w:val="6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P</w:t>
      </w:r>
      <w:r>
        <w:rPr>
          <w:b/>
          <w:i/>
          <w:spacing w:val="1"/>
          <w:w w:val="92"/>
          <w:sz w:val="24"/>
          <w:szCs w:val="24"/>
        </w:rPr>
        <w:t>EC</w:t>
      </w:r>
      <w:r>
        <w:rPr>
          <w:b/>
          <w:i/>
          <w:spacing w:val="5"/>
          <w:w w:val="92"/>
          <w:sz w:val="24"/>
          <w:szCs w:val="24"/>
        </w:rPr>
        <w:t>I</w:t>
      </w:r>
      <w:r>
        <w:rPr>
          <w:b/>
          <w:i/>
          <w:spacing w:val="1"/>
          <w:w w:val="92"/>
          <w:sz w:val="24"/>
          <w:szCs w:val="24"/>
        </w:rPr>
        <w:t>A</w:t>
      </w:r>
      <w:r>
        <w:rPr>
          <w:b/>
          <w:i/>
          <w:w w:val="92"/>
          <w:sz w:val="24"/>
          <w:szCs w:val="24"/>
        </w:rPr>
        <w:t>L</w:t>
      </w:r>
      <w:r>
        <w:rPr>
          <w:b/>
          <w:i/>
          <w:spacing w:val="8"/>
          <w:w w:val="92"/>
          <w:sz w:val="24"/>
          <w:szCs w:val="24"/>
        </w:rPr>
        <w:t xml:space="preserve"> </w:t>
      </w:r>
      <w:r>
        <w:rPr>
          <w:b/>
          <w:i/>
          <w:spacing w:val="6"/>
          <w:w w:val="92"/>
          <w:sz w:val="24"/>
          <w:szCs w:val="24"/>
        </w:rPr>
        <w:t>C</w:t>
      </w:r>
      <w:r>
        <w:rPr>
          <w:b/>
          <w:i/>
          <w:spacing w:val="3"/>
          <w:w w:val="92"/>
          <w:sz w:val="24"/>
          <w:szCs w:val="24"/>
        </w:rPr>
        <w:t>ON</w:t>
      </w:r>
      <w:r>
        <w:rPr>
          <w:b/>
          <w:i/>
          <w:spacing w:val="-1"/>
          <w:w w:val="92"/>
          <w:sz w:val="24"/>
          <w:szCs w:val="24"/>
        </w:rPr>
        <w:t>D</w:t>
      </w:r>
      <w:r>
        <w:rPr>
          <w:b/>
          <w:i/>
          <w:spacing w:val="5"/>
          <w:w w:val="92"/>
          <w:sz w:val="24"/>
          <w:szCs w:val="24"/>
        </w:rPr>
        <w:t>I</w:t>
      </w:r>
      <w:r>
        <w:rPr>
          <w:b/>
          <w:i/>
          <w:spacing w:val="-1"/>
          <w:w w:val="92"/>
          <w:sz w:val="24"/>
          <w:szCs w:val="24"/>
        </w:rPr>
        <w:t>T</w:t>
      </w:r>
      <w:r>
        <w:rPr>
          <w:b/>
          <w:i/>
          <w:spacing w:val="5"/>
          <w:w w:val="92"/>
          <w:sz w:val="24"/>
          <w:szCs w:val="24"/>
        </w:rPr>
        <w:t>I</w:t>
      </w:r>
      <w:r>
        <w:rPr>
          <w:b/>
          <w:i/>
          <w:spacing w:val="3"/>
          <w:w w:val="92"/>
          <w:sz w:val="24"/>
          <w:szCs w:val="24"/>
        </w:rPr>
        <w:t>ON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12"/>
          <w:w w:val="92"/>
          <w:sz w:val="24"/>
          <w:szCs w:val="24"/>
        </w:rPr>
        <w:t xml:space="preserve"> </w:t>
      </w:r>
      <w:r>
        <w:rPr>
          <w:b/>
          <w:i/>
          <w:spacing w:val="3"/>
          <w:w w:val="92"/>
          <w:sz w:val="24"/>
          <w:szCs w:val="24"/>
        </w:rPr>
        <w:t>O</w:t>
      </w:r>
      <w:r>
        <w:rPr>
          <w:b/>
          <w:i/>
          <w:w w:val="92"/>
          <w:sz w:val="24"/>
          <w:szCs w:val="24"/>
        </w:rPr>
        <w:t>F</w:t>
      </w:r>
      <w:r>
        <w:rPr>
          <w:b/>
          <w:i/>
          <w:spacing w:val="4"/>
          <w:w w:val="92"/>
          <w:sz w:val="24"/>
          <w:szCs w:val="24"/>
        </w:rPr>
        <w:t xml:space="preserve"> </w:t>
      </w:r>
      <w:r>
        <w:rPr>
          <w:b/>
          <w:i/>
          <w:spacing w:val="6"/>
          <w:sz w:val="24"/>
          <w:szCs w:val="24"/>
        </w:rPr>
        <w:t>C</w:t>
      </w:r>
      <w:r>
        <w:rPr>
          <w:b/>
          <w:i/>
          <w:spacing w:val="3"/>
          <w:sz w:val="24"/>
          <w:szCs w:val="24"/>
        </w:rPr>
        <w:t>ON</w:t>
      </w:r>
      <w:r>
        <w:rPr>
          <w:b/>
          <w:i/>
          <w:spacing w:val="9"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R</w:t>
      </w:r>
      <w:r>
        <w:rPr>
          <w:b/>
          <w:i/>
          <w:spacing w:val="6"/>
          <w:sz w:val="24"/>
          <w:szCs w:val="24"/>
        </w:rPr>
        <w:t>AC</w:t>
      </w:r>
      <w:r>
        <w:rPr>
          <w:b/>
          <w:i/>
          <w:sz w:val="24"/>
          <w:szCs w:val="24"/>
        </w:rPr>
        <w:t>T</w:t>
      </w:r>
    </w:p>
    <w:p w:rsidR="00D6223C" w:rsidRDefault="00D6223C">
      <w:pPr>
        <w:spacing w:before="8" w:line="140" w:lineRule="exact"/>
        <w:rPr>
          <w:sz w:val="14"/>
          <w:szCs w:val="14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584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T</w:t>
      </w:r>
      <w:r>
        <w:rPr>
          <w:rFonts w:ascii="Arial" w:eastAsia="Arial" w:hAnsi="Arial" w:cs="Arial"/>
          <w:b/>
          <w:spacing w:val="2"/>
          <w:w w:val="75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b</w:t>
      </w:r>
      <w:r>
        <w:rPr>
          <w:rFonts w:ascii="Arial" w:eastAsia="Arial" w:hAnsi="Arial" w:cs="Arial"/>
          <w:b/>
          <w:spacing w:val="3"/>
          <w:w w:val="75"/>
          <w:sz w:val="28"/>
          <w:szCs w:val="28"/>
        </w:rPr>
        <w:t>l</w:t>
      </w:r>
      <w:r>
        <w:rPr>
          <w:rFonts w:ascii="Arial" w:eastAsia="Arial" w:hAnsi="Arial" w:cs="Arial"/>
          <w:b/>
          <w:w w:val="75"/>
          <w:sz w:val="28"/>
          <w:szCs w:val="28"/>
        </w:rPr>
        <w:t>e</w:t>
      </w:r>
      <w:r>
        <w:rPr>
          <w:rFonts w:ascii="Arial" w:eastAsia="Arial" w:hAnsi="Arial" w:cs="Arial"/>
          <w:b/>
          <w:spacing w:val="11"/>
          <w:w w:val="7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o</w:t>
      </w:r>
      <w:r>
        <w:rPr>
          <w:rFonts w:ascii="Arial" w:eastAsia="Arial" w:hAnsi="Arial" w:cs="Arial"/>
          <w:b/>
          <w:w w:val="75"/>
          <w:sz w:val="28"/>
          <w:szCs w:val="28"/>
        </w:rPr>
        <w:t>f</w:t>
      </w:r>
      <w:r>
        <w:rPr>
          <w:rFonts w:ascii="Arial" w:eastAsia="Arial" w:hAnsi="Arial" w:cs="Arial"/>
          <w:b/>
          <w:spacing w:val="11"/>
          <w:w w:val="7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w w:val="75"/>
          <w:sz w:val="28"/>
          <w:szCs w:val="28"/>
        </w:rPr>
        <w:t>C</w:t>
      </w: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l</w:t>
      </w:r>
      <w:r>
        <w:rPr>
          <w:rFonts w:ascii="Arial" w:eastAsia="Arial" w:hAnsi="Arial" w:cs="Arial"/>
          <w:b/>
          <w:spacing w:val="-2"/>
          <w:w w:val="75"/>
          <w:sz w:val="28"/>
          <w:szCs w:val="28"/>
        </w:rPr>
        <w:t>a</w:t>
      </w:r>
      <w:r>
        <w:rPr>
          <w:rFonts w:ascii="Arial" w:eastAsia="Arial" w:hAnsi="Arial" w:cs="Arial"/>
          <w:b/>
          <w:spacing w:val="5"/>
          <w:w w:val="75"/>
          <w:sz w:val="28"/>
          <w:szCs w:val="28"/>
        </w:rPr>
        <w:t>u</w:t>
      </w:r>
      <w:r>
        <w:rPr>
          <w:rFonts w:ascii="Arial" w:eastAsia="Arial" w:hAnsi="Arial" w:cs="Arial"/>
          <w:b/>
          <w:spacing w:val="3"/>
          <w:w w:val="75"/>
          <w:sz w:val="28"/>
          <w:szCs w:val="28"/>
        </w:rPr>
        <w:t>se</w:t>
      </w:r>
      <w:r>
        <w:rPr>
          <w:rFonts w:ascii="Arial" w:eastAsia="Arial" w:hAnsi="Arial" w:cs="Arial"/>
          <w:b/>
          <w:w w:val="75"/>
          <w:sz w:val="28"/>
          <w:szCs w:val="28"/>
        </w:rPr>
        <w:t>s</w:t>
      </w:r>
    </w:p>
    <w:p w:rsidR="00D6223C" w:rsidRDefault="00D6223C">
      <w:pPr>
        <w:spacing w:before="11" w:line="280" w:lineRule="exact"/>
        <w:rPr>
          <w:sz w:val="28"/>
          <w:szCs w:val="28"/>
        </w:rPr>
      </w:pP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1.</w:t>
      </w:r>
      <w:r>
        <w:rPr>
          <w:rFonts w:ascii="Arial" w:eastAsia="Arial" w:hAnsi="Arial" w:cs="Arial"/>
          <w:spacing w:val="2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D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F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IO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5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1</w:t>
      </w:r>
      <w:r>
        <w:rPr>
          <w:rFonts w:ascii="Arial" w:eastAsia="Arial" w:hAnsi="Arial" w:cs="Arial"/>
          <w:spacing w:val="-2"/>
          <w:w w:val="81"/>
        </w:rPr>
        <w:t>)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37"/>
          <w:w w:val="81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</w:t>
      </w:r>
      <w:r>
        <w:rPr>
          <w:rFonts w:ascii="Arial" w:eastAsia="Arial" w:hAnsi="Arial" w:cs="Arial"/>
          <w:spacing w:val="7"/>
          <w:w w:val="81"/>
        </w:rPr>
        <w:t xml:space="preserve"> </w:t>
      </w:r>
      <w:r>
        <w:rPr>
          <w:rFonts w:ascii="Arial" w:eastAsia="Arial" w:hAnsi="Arial" w:cs="Arial"/>
          <w:w w:val="82"/>
        </w:rPr>
        <w:t>11</w:t>
      </w:r>
    </w:p>
    <w:p w:rsidR="00D6223C" w:rsidRDefault="002F6E37">
      <w:pPr>
        <w:spacing w:before="10"/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2"/>
        </w:rPr>
        <w:t xml:space="preserve">2. 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O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4"/>
          <w:w w:val="82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2"/>
          <w:w w:val="82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-4"/>
          <w:w w:val="82"/>
          <w:position w:val="2"/>
          <w:sz w:val="13"/>
          <w:szCs w:val="13"/>
        </w:rPr>
        <w:t>R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Y</w:t>
      </w:r>
      <w:r>
        <w:rPr>
          <w:rFonts w:ascii="Arial" w:eastAsia="Arial" w:hAnsi="Arial" w:cs="Arial"/>
          <w:spacing w:val="-6"/>
          <w:w w:val="82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O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 xml:space="preserve">F </w:t>
      </w:r>
      <w:r>
        <w:rPr>
          <w:rFonts w:ascii="Arial" w:eastAsia="Arial" w:hAnsi="Arial" w:cs="Arial"/>
          <w:spacing w:val="-3"/>
          <w:w w:val="82"/>
        </w:rPr>
        <w:t>O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IGI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-5"/>
          <w:w w:val="82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2"/>
        </w:rPr>
        <w:t>(</w:t>
      </w:r>
      <w:r>
        <w:rPr>
          <w:rFonts w:ascii="Arial" w:eastAsia="Arial" w:hAnsi="Arial" w:cs="Arial"/>
          <w:spacing w:val="1"/>
          <w:w w:val="82"/>
        </w:rPr>
        <w:t>G</w:t>
      </w:r>
      <w:r>
        <w:rPr>
          <w:rFonts w:ascii="Arial" w:eastAsia="Arial" w:hAnsi="Arial" w:cs="Arial"/>
          <w:spacing w:val="-3"/>
          <w:w w:val="82"/>
        </w:rPr>
        <w:t>C</w:t>
      </w:r>
      <w:r>
        <w:rPr>
          <w:rFonts w:ascii="Arial" w:eastAsia="Arial" w:hAnsi="Arial" w:cs="Arial"/>
          <w:w w:val="82"/>
        </w:rPr>
        <w:t>C</w:t>
      </w:r>
      <w:r>
        <w:rPr>
          <w:rFonts w:ascii="Arial" w:eastAsia="Arial" w:hAnsi="Arial" w:cs="Arial"/>
          <w:spacing w:val="-3"/>
          <w:w w:val="82"/>
        </w:rPr>
        <w:t xml:space="preserve"> 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2"/>
        </w:rPr>
        <w:t>3</w:t>
      </w:r>
      <w:r>
        <w:rPr>
          <w:rFonts w:ascii="Arial" w:eastAsia="Arial" w:hAnsi="Arial" w:cs="Arial"/>
          <w:spacing w:val="-2"/>
          <w:w w:val="82"/>
        </w:rPr>
        <w:t>).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3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w w:val="82"/>
        </w:rPr>
        <w:t xml:space="preserve">.                   </w:t>
      </w:r>
      <w:r>
        <w:rPr>
          <w:rFonts w:ascii="Arial" w:eastAsia="Arial" w:hAnsi="Arial" w:cs="Arial"/>
          <w:spacing w:val="25"/>
          <w:w w:val="82"/>
        </w:rPr>
        <w:t xml:space="preserve"> </w:t>
      </w:r>
      <w:r>
        <w:rPr>
          <w:rFonts w:ascii="Arial" w:eastAsia="Arial" w:hAnsi="Arial" w:cs="Arial"/>
          <w:w w:val="82"/>
        </w:rPr>
        <w:t>11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3.</w:t>
      </w:r>
      <w:r>
        <w:rPr>
          <w:rFonts w:ascii="Arial" w:eastAsia="Arial" w:hAnsi="Arial" w:cs="Arial"/>
          <w:spacing w:val="2"/>
          <w:w w:val="81"/>
        </w:rPr>
        <w:t xml:space="preserve"> </w:t>
      </w:r>
      <w:r>
        <w:rPr>
          <w:rFonts w:ascii="Arial" w:eastAsia="Arial" w:hAnsi="Arial" w:cs="Arial"/>
          <w:w w:val="81"/>
        </w:rPr>
        <w:t>P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F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O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MA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NCE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w w:val="81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CUR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Y</w:t>
      </w:r>
      <w:r>
        <w:rPr>
          <w:rFonts w:ascii="Arial" w:eastAsia="Arial" w:hAnsi="Arial" w:cs="Arial"/>
          <w:spacing w:val="7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6"/>
          <w:w w:val="81"/>
        </w:rPr>
        <w:t>(</w:t>
      </w:r>
      <w:r>
        <w:rPr>
          <w:rFonts w:ascii="Arial" w:eastAsia="Arial" w:hAnsi="Arial" w:cs="Arial"/>
          <w:spacing w:val="1"/>
          <w:w w:val="81"/>
        </w:rPr>
        <w:t>G</w:t>
      </w:r>
      <w:r>
        <w:rPr>
          <w:rFonts w:ascii="Arial" w:eastAsia="Arial" w:hAnsi="Arial" w:cs="Arial"/>
          <w:spacing w:val="-3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1"/>
        </w:rPr>
        <w:t>7</w:t>
      </w:r>
      <w:r>
        <w:rPr>
          <w:rFonts w:ascii="Arial" w:eastAsia="Arial" w:hAnsi="Arial" w:cs="Arial"/>
          <w:spacing w:val="-6"/>
          <w:w w:val="81"/>
        </w:rPr>
        <w:t>)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</w:t>
      </w:r>
      <w:r>
        <w:rPr>
          <w:rFonts w:ascii="Arial" w:eastAsia="Arial" w:hAnsi="Arial" w:cs="Arial"/>
          <w:spacing w:val="13"/>
          <w:w w:val="81"/>
        </w:rPr>
        <w:t xml:space="preserve"> </w:t>
      </w:r>
      <w:r>
        <w:rPr>
          <w:rFonts w:ascii="Arial" w:eastAsia="Arial" w:hAnsi="Arial" w:cs="Arial"/>
          <w:w w:val="82"/>
        </w:rPr>
        <w:t>11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4.</w:t>
      </w:r>
      <w:r>
        <w:rPr>
          <w:rFonts w:ascii="Arial" w:eastAsia="Arial" w:hAnsi="Arial" w:cs="Arial"/>
          <w:spacing w:val="2"/>
          <w:w w:val="81"/>
        </w:rPr>
        <w:t xml:space="preserve"> I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P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C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spacing w:val="-5"/>
          <w:w w:val="81"/>
          <w:position w:val="2"/>
          <w:sz w:val="13"/>
          <w:szCs w:val="13"/>
        </w:rPr>
        <w:t>O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 xml:space="preserve">NS 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D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w w:val="81"/>
        </w:rPr>
        <w:t>T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ES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7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6"/>
          <w:w w:val="81"/>
        </w:rPr>
        <w:t>(</w:t>
      </w:r>
      <w:r>
        <w:rPr>
          <w:rFonts w:ascii="Arial" w:eastAsia="Arial" w:hAnsi="Arial" w:cs="Arial"/>
          <w:spacing w:val="1"/>
          <w:w w:val="81"/>
        </w:rPr>
        <w:t>G</w:t>
      </w:r>
      <w:r>
        <w:rPr>
          <w:rFonts w:ascii="Arial" w:eastAsia="Arial" w:hAnsi="Arial" w:cs="Arial"/>
          <w:spacing w:val="-3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1"/>
        </w:rPr>
        <w:t>8</w:t>
      </w:r>
      <w:r>
        <w:rPr>
          <w:rFonts w:ascii="Arial" w:eastAsia="Arial" w:hAnsi="Arial" w:cs="Arial"/>
          <w:spacing w:val="-6"/>
          <w:w w:val="81"/>
        </w:rPr>
        <w:t>)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 </w:t>
      </w:r>
      <w:r>
        <w:rPr>
          <w:rFonts w:ascii="Arial" w:eastAsia="Arial" w:hAnsi="Arial" w:cs="Arial"/>
          <w:spacing w:val="1"/>
          <w:w w:val="81"/>
        </w:rPr>
        <w:t xml:space="preserve"> </w:t>
      </w:r>
      <w:r>
        <w:rPr>
          <w:rFonts w:ascii="Arial" w:eastAsia="Arial" w:hAnsi="Arial" w:cs="Arial"/>
          <w:w w:val="82"/>
        </w:rPr>
        <w:t>12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2"/>
        </w:rPr>
        <w:t>5. P</w:t>
      </w:r>
      <w:r>
        <w:rPr>
          <w:rFonts w:ascii="Arial" w:eastAsia="Arial" w:hAnsi="Arial" w:cs="Arial"/>
          <w:spacing w:val="-2"/>
          <w:w w:val="82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C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K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NG</w:t>
      </w:r>
      <w:r>
        <w:rPr>
          <w:rFonts w:ascii="Arial" w:eastAsia="Arial" w:hAnsi="Arial" w:cs="Arial"/>
          <w:spacing w:val="-7"/>
          <w:w w:val="82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2"/>
        </w:rPr>
        <w:t>(G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w w:val="82"/>
        </w:rPr>
        <w:t>C</w:t>
      </w:r>
      <w:r>
        <w:rPr>
          <w:rFonts w:ascii="Arial" w:eastAsia="Arial" w:hAnsi="Arial" w:cs="Arial"/>
          <w:spacing w:val="-3"/>
          <w:w w:val="82"/>
        </w:rPr>
        <w:t xml:space="preserve"> 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2"/>
        </w:rPr>
        <w:t>9</w:t>
      </w:r>
      <w:r>
        <w:rPr>
          <w:rFonts w:ascii="Arial" w:eastAsia="Arial" w:hAnsi="Arial" w:cs="Arial"/>
          <w:spacing w:val="-6"/>
          <w:w w:val="82"/>
        </w:rPr>
        <w:t>)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w w:val="82"/>
        </w:rPr>
        <w:t xml:space="preserve">.                </w:t>
      </w:r>
      <w:r>
        <w:rPr>
          <w:rFonts w:ascii="Arial" w:eastAsia="Arial" w:hAnsi="Arial" w:cs="Arial"/>
          <w:spacing w:val="25"/>
          <w:w w:val="82"/>
        </w:rPr>
        <w:t xml:space="preserve"> </w:t>
      </w:r>
      <w:r>
        <w:rPr>
          <w:rFonts w:ascii="Arial" w:eastAsia="Arial" w:hAnsi="Arial" w:cs="Arial"/>
          <w:w w:val="82"/>
        </w:rPr>
        <w:t>12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6.</w:t>
      </w:r>
      <w:r>
        <w:rPr>
          <w:rFonts w:ascii="Arial" w:eastAsia="Arial" w:hAnsi="Arial" w:cs="Arial"/>
          <w:spacing w:val="2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D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LI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VE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RY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 xml:space="preserve">ND </w:t>
      </w:r>
      <w:r>
        <w:rPr>
          <w:rFonts w:ascii="Arial" w:eastAsia="Arial" w:hAnsi="Arial" w:cs="Arial"/>
          <w:spacing w:val="1"/>
          <w:w w:val="81"/>
        </w:rPr>
        <w:t>D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O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CU</w:t>
      </w:r>
      <w:r>
        <w:rPr>
          <w:rFonts w:ascii="Arial" w:eastAsia="Arial" w:hAnsi="Arial" w:cs="Arial"/>
          <w:spacing w:val="-6"/>
          <w:w w:val="81"/>
          <w:position w:val="2"/>
          <w:sz w:val="13"/>
          <w:szCs w:val="13"/>
        </w:rPr>
        <w:t>M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10</w:t>
      </w:r>
      <w:r>
        <w:rPr>
          <w:rFonts w:ascii="Arial" w:eastAsia="Arial" w:hAnsi="Arial" w:cs="Arial"/>
          <w:spacing w:val="-2"/>
          <w:w w:val="81"/>
        </w:rPr>
        <w:t>).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  </w:t>
      </w:r>
      <w:r>
        <w:rPr>
          <w:rFonts w:ascii="Arial" w:eastAsia="Arial" w:hAnsi="Arial" w:cs="Arial"/>
          <w:spacing w:val="45"/>
          <w:w w:val="81"/>
        </w:rPr>
        <w:t xml:space="preserve"> </w:t>
      </w:r>
      <w:r>
        <w:rPr>
          <w:rFonts w:ascii="Arial" w:eastAsia="Arial" w:hAnsi="Arial" w:cs="Arial"/>
          <w:w w:val="82"/>
        </w:rPr>
        <w:t>12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2"/>
        </w:rPr>
        <w:t xml:space="preserve">7. </w:t>
      </w:r>
      <w:r>
        <w:rPr>
          <w:rFonts w:ascii="Arial" w:eastAsia="Arial" w:hAnsi="Arial" w:cs="Arial"/>
          <w:spacing w:val="2"/>
          <w:w w:val="82"/>
        </w:rPr>
        <w:t>I</w:t>
      </w:r>
      <w:r>
        <w:rPr>
          <w:rFonts w:ascii="Arial" w:eastAsia="Arial" w:hAnsi="Arial" w:cs="Arial"/>
          <w:spacing w:val="-4"/>
          <w:w w:val="82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S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4"/>
          <w:w w:val="82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NCE</w:t>
      </w:r>
      <w:r>
        <w:rPr>
          <w:rFonts w:ascii="Arial" w:eastAsia="Arial" w:hAnsi="Arial" w:cs="Arial"/>
          <w:spacing w:val="-8"/>
          <w:w w:val="82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2"/>
        </w:rPr>
        <w:t>(G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w w:val="82"/>
        </w:rPr>
        <w:t>C</w:t>
      </w:r>
      <w:r>
        <w:rPr>
          <w:rFonts w:ascii="Arial" w:eastAsia="Arial" w:hAnsi="Arial" w:cs="Arial"/>
          <w:spacing w:val="-7"/>
          <w:w w:val="82"/>
        </w:rPr>
        <w:t xml:space="preserve"> 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2"/>
        </w:rPr>
        <w:t>11</w:t>
      </w:r>
      <w:r>
        <w:rPr>
          <w:rFonts w:ascii="Arial" w:eastAsia="Arial" w:hAnsi="Arial" w:cs="Arial"/>
          <w:spacing w:val="-2"/>
          <w:w w:val="82"/>
        </w:rPr>
        <w:t>).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...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3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w w:val="82"/>
        </w:rPr>
        <w:t xml:space="preserve">.                </w:t>
      </w:r>
      <w:r>
        <w:rPr>
          <w:rFonts w:ascii="Arial" w:eastAsia="Arial" w:hAnsi="Arial" w:cs="Arial"/>
          <w:spacing w:val="35"/>
          <w:w w:val="82"/>
        </w:rPr>
        <w:t xml:space="preserve"> </w:t>
      </w:r>
      <w:r>
        <w:rPr>
          <w:rFonts w:ascii="Arial" w:eastAsia="Arial" w:hAnsi="Arial" w:cs="Arial"/>
          <w:w w:val="82"/>
        </w:rPr>
        <w:t>12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8.</w:t>
      </w:r>
      <w:r>
        <w:rPr>
          <w:rFonts w:ascii="Arial" w:eastAsia="Arial" w:hAnsi="Arial" w:cs="Arial"/>
          <w:spacing w:val="2"/>
          <w:w w:val="81"/>
        </w:rPr>
        <w:t xml:space="preserve"> I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D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3"/>
          <w:w w:val="81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V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C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13</w:t>
      </w:r>
      <w:r>
        <w:rPr>
          <w:rFonts w:ascii="Arial" w:eastAsia="Arial" w:hAnsi="Arial" w:cs="Arial"/>
          <w:spacing w:val="-2"/>
          <w:w w:val="81"/>
        </w:rPr>
        <w:t>).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 </w:t>
      </w:r>
      <w:r>
        <w:rPr>
          <w:rFonts w:ascii="Arial" w:eastAsia="Arial" w:hAnsi="Arial" w:cs="Arial"/>
          <w:spacing w:val="7"/>
          <w:w w:val="81"/>
        </w:rPr>
        <w:t xml:space="preserve"> </w:t>
      </w:r>
      <w:r>
        <w:rPr>
          <w:rFonts w:ascii="Arial" w:eastAsia="Arial" w:hAnsi="Arial" w:cs="Arial"/>
          <w:w w:val="82"/>
        </w:rPr>
        <w:t>13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9.</w:t>
      </w:r>
      <w:r>
        <w:rPr>
          <w:rFonts w:ascii="Arial" w:eastAsia="Arial" w:hAnsi="Arial" w:cs="Arial"/>
          <w:spacing w:val="2"/>
          <w:w w:val="81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W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Y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15</w:t>
      </w:r>
      <w:r>
        <w:rPr>
          <w:rFonts w:ascii="Arial" w:eastAsia="Arial" w:hAnsi="Arial" w:cs="Arial"/>
          <w:spacing w:val="-2"/>
          <w:w w:val="81"/>
        </w:rPr>
        <w:t>).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36"/>
          <w:w w:val="81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</w:t>
      </w:r>
      <w:r>
        <w:rPr>
          <w:rFonts w:ascii="Arial" w:eastAsia="Arial" w:hAnsi="Arial" w:cs="Arial"/>
          <w:spacing w:val="17"/>
          <w:w w:val="81"/>
        </w:rPr>
        <w:t xml:space="preserve"> </w:t>
      </w:r>
      <w:r>
        <w:rPr>
          <w:rFonts w:ascii="Arial" w:eastAsia="Arial" w:hAnsi="Arial" w:cs="Arial"/>
          <w:w w:val="82"/>
        </w:rPr>
        <w:t>13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10.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w w:val="81"/>
        </w:rPr>
        <w:t>P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Y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M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NT</w:t>
      </w:r>
      <w:r>
        <w:rPr>
          <w:rFonts w:ascii="Arial" w:eastAsia="Arial" w:hAnsi="Arial" w:cs="Arial"/>
          <w:spacing w:val="3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spacing w:val="3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4"/>
          <w:w w:val="81"/>
        </w:rPr>
        <w:t>1</w:t>
      </w:r>
      <w:r>
        <w:rPr>
          <w:rFonts w:ascii="Arial" w:eastAsia="Arial" w:hAnsi="Arial" w:cs="Arial"/>
          <w:w w:val="81"/>
        </w:rPr>
        <w:t>6)</w:t>
      </w:r>
      <w:r>
        <w:rPr>
          <w:rFonts w:ascii="Arial" w:eastAsia="Arial" w:hAnsi="Arial" w:cs="Arial"/>
          <w:spacing w:val="-3"/>
          <w:w w:val="81"/>
        </w:rPr>
        <w:t xml:space="preserve"> 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9"/>
          <w:w w:val="81"/>
        </w:rPr>
        <w:t xml:space="preserve"> </w:t>
      </w:r>
      <w:r>
        <w:rPr>
          <w:rFonts w:ascii="Arial" w:eastAsia="Arial" w:hAnsi="Arial" w:cs="Arial"/>
          <w:w w:val="82"/>
        </w:rPr>
        <w:t xml:space="preserve">.                 </w:t>
      </w:r>
      <w:r>
        <w:rPr>
          <w:rFonts w:ascii="Arial" w:eastAsia="Arial" w:hAnsi="Arial" w:cs="Arial"/>
          <w:spacing w:val="24"/>
          <w:w w:val="82"/>
        </w:rPr>
        <w:t xml:space="preserve"> </w:t>
      </w:r>
      <w:r>
        <w:rPr>
          <w:rFonts w:ascii="Arial" w:eastAsia="Arial" w:hAnsi="Arial" w:cs="Arial"/>
          <w:w w:val="82"/>
        </w:rPr>
        <w:t>14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2"/>
        </w:rPr>
        <w:t>11. P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R</w:t>
      </w:r>
      <w:r>
        <w:rPr>
          <w:rFonts w:ascii="Arial" w:eastAsia="Arial" w:hAnsi="Arial" w:cs="Arial"/>
          <w:spacing w:val="-4"/>
          <w:w w:val="82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C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-4"/>
          <w:w w:val="82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2"/>
        </w:rPr>
        <w:t>(G</w:t>
      </w:r>
      <w:r>
        <w:rPr>
          <w:rFonts w:ascii="Arial" w:eastAsia="Arial" w:hAnsi="Arial" w:cs="Arial"/>
          <w:spacing w:val="-3"/>
          <w:w w:val="82"/>
        </w:rPr>
        <w:t>C</w:t>
      </w:r>
      <w:r>
        <w:rPr>
          <w:rFonts w:ascii="Arial" w:eastAsia="Arial" w:hAnsi="Arial" w:cs="Arial"/>
          <w:w w:val="82"/>
        </w:rPr>
        <w:t>C</w:t>
      </w:r>
      <w:r>
        <w:rPr>
          <w:rFonts w:ascii="Arial" w:eastAsia="Arial" w:hAnsi="Arial" w:cs="Arial"/>
          <w:spacing w:val="-4"/>
          <w:w w:val="82"/>
        </w:rPr>
        <w:t xml:space="preserve"> </w:t>
      </w:r>
      <w:r>
        <w:rPr>
          <w:rFonts w:ascii="Arial" w:eastAsia="Arial" w:hAnsi="Arial" w:cs="Arial"/>
          <w:spacing w:val="1"/>
          <w:w w:val="82"/>
        </w:rPr>
        <w:t>C</w:t>
      </w:r>
      <w:r>
        <w:rPr>
          <w:rFonts w:ascii="Arial" w:eastAsia="Arial" w:hAnsi="Arial" w:cs="Arial"/>
          <w:spacing w:val="-1"/>
          <w:w w:val="82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2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2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2"/>
        </w:rPr>
        <w:t>17</w:t>
      </w:r>
      <w:r>
        <w:rPr>
          <w:rFonts w:ascii="Arial" w:eastAsia="Arial" w:hAnsi="Arial" w:cs="Arial"/>
          <w:spacing w:val="-2"/>
          <w:w w:val="82"/>
        </w:rPr>
        <w:t>).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spacing w:val="-2"/>
          <w:w w:val="82"/>
        </w:rPr>
        <w:t>.</w:t>
      </w:r>
      <w:r>
        <w:rPr>
          <w:rFonts w:ascii="Arial" w:eastAsia="Arial" w:hAnsi="Arial" w:cs="Arial"/>
          <w:spacing w:val="2"/>
          <w:w w:val="82"/>
        </w:rPr>
        <w:t>.</w:t>
      </w:r>
      <w:r>
        <w:rPr>
          <w:rFonts w:ascii="Arial" w:eastAsia="Arial" w:hAnsi="Arial" w:cs="Arial"/>
          <w:w w:val="82"/>
        </w:rPr>
        <w:t xml:space="preserve">.               </w:t>
      </w:r>
      <w:r>
        <w:rPr>
          <w:rFonts w:ascii="Arial" w:eastAsia="Arial" w:hAnsi="Arial" w:cs="Arial"/>
          <w:spacing w:val="9"/>
          <w:w w:val="82"/>
        </w:rPr>
        <w:t xml:space="preserve"> </w:t>
      </w:r>
      <w:r>
        <w:rPr>
          <w:rFonts w:ascii="Arial" w:eastAsia="Arial" w:hAnsi="Arial" w:cs="Arial"/>
          <w:w w:val="82"/>
        </w:rPr>
        <w:t>15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12.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-1"/>
          <w:w w:val="81"/>
        </w:rPr>
        <w:t>L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IQ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D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D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D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M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G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23</w:t>
      </w:r>
      <w:r>
        <w:rPr>
          <w:rFonts w:ascii="Arial" w:eastAsia="Arial" w:hAnsi="Arial" w:cs="Arial"/>
          <w:spacing w:val="-2"/>
          <w:w w:val="81"/>
        </w:rPr>
        <w:t>).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3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  </w:t>
      </w:r>
      <w:r>
        <w:rPr>
          <w:rFonts w:ascii="Arial" w:eastAsia="Arial" w:hAnsi="Arial" w:cs="Arial"/>
          <w:spacing w:val="28"/>
          <w:w w:val="81"/>
        </w:rPr>
        <w:t xml:space="preserve"> </w:t>
      </w:r>
      <w:r>
        <w:rPr>
          <w:rFonts w:ascii="Arial" w:eastAsia="Arial" w:hAnsi="Arial" w:cs="Arial"/>
          <w:w w:val="82"/>
        </w:rPr>
        <w:t>15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13.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-3"/>
          <w:w w:val="81"/>
        </w:rPr>
        <w:t>R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ES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OL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IO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 xml:space="preserve">N 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O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F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D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P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(G</w:t>
      </w:r>
      <w:r>
        <w:rPr>
          <w:rFonts w:ascii="Arial" w:eastAsia="Arial" w:hAnsi="Arial" w:cs="Arial"/>
          <w:spacing w:val="-3"/>
          <w:w w:val="81"/>
        </w:rPr>
        <w:t>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2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SE</w:t>
      </w:r>
      <w:r>
        <w:rPr>
          <w:rFonts w:ascii="Arial" w:eastAsia="Arial" w:hAnsi="Arial" w:cs="Arial"/>
          <w:w w:val="81"/>
        </w:rPr>
        <w:t>28</w:t>
      </w:r>
      <w:r>
        <w:rPr>
          <w:rFonts w:ascii="Arial" w:eastAsia="Arial" w:hAnsi="Arial" w:cs="Arial"/>
          <w:spacing w:val="-6"/>
          <w:w w:val="81"/>
        </w:rPr>
        <w:t>)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 </w:t>
      </w:r>
      <w:r>
        <w:rPr>
          <w:rFonts w:ascii="Arial" w:eastAsia="Arial" w:hAnsi="Arial" w:cs="Arial"/>
          <w:spacing w:val="19"/>
          <w:w w:val="81"/>
        </w:rPr>
        <w:t xml:space="preserve"> </w:t>
      </w:r>
      <w:r>
        <w:rPr>
          <w:rFonts w:ascii="Arial" w:eastAsia="Arial" w:hAnsi="Arial" w:cs="Arial"/>
          <w:w w:val="82"/>
        </w:rPr>
        <w:t>15</w:t>
      </w:r>
    </w:p>
    <w:p w:rsidR="00D6223C" w:rsidRDefault="002F6E37">
      <w:pPr>
        <w:ind w:left="982"/>
        <w:rPr>
          <w:rFonts w:ascii="Arial" w:eastAsia="Arial" w:hAnsi="Arial" w:cs="Arial"/>
        </w:rPr>
      </w:pPr>
      <w:r>
        <w:rPr>
          <w:rFonts w:ascii="Arial" w:eastAsia="Arial" w:hAnsi="Arial" w:cs="Arial"/>
          <w:w w:val="81"/>
        </w:rPr>
        <w:t>14.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G</w:t>
      </w:r>
      <w:r>
        <w:rPr>
          <w:rFonts w:ascii="Arial" w:eastAsia="Arial" w:hAnsi="Arial" w:cs="Arial"/>
          <w:spacing w:val="-5"/>
          <w:w w:val="81"/>
          <w:position w:val="2"/>
          <w:sz w:val="13"/>
          <w:szCs w:val="13"/>
        </w:rPr>
        <w:t>O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VE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RN</w:t>
      </w:r>
      <w:r>
        <w:rPr>
          <w:rFonts w:ascii="Arial" w:eastAsia="Arial" w:hAnsi="Arial" w:cs="Arial"/>
          <w:spacing w:val="-4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NG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1"/>
          <w:w w:val="81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N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G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G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</w:t>
      </w:r>
      <w:r>
        <w:rPr>
          <w:rFonts w:ascii="Arial" w:eastAsia="Arial" w:hAnsi="Arial" w:cs="Arial"/>
          <w:spacing w:val="1"/>
          <w:w w:val="81"/>
        </w:rPr>
        <w:t>GC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5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29</w:t>
      </w:r>
      <w:r>
        <w:rPr>
          <w:rFonts w:ascii="Arial" w:eastAsia="Arial" w:hAnsi="Arial" w:cs="Arial"/>
          <w:spacing w:val="-2"/>
          <w:w w:val="81"/>
        </w:rPr>
        <w:t>).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 xml:space="preserve">.                    </w:t>
      </w:r>
      <w:r>
        <w:rPr>
          <w:rFonts w:ascii="Arial" w:eastAsia="Arial" w:hAnsi="Arial" w:cs="Arial"/>
          <w:spacing w:val="44"/>
          <w:w w:val="81"/>
        </w:rPr>
        <w:t xml:space="preserve"> </w:t>
      </w:r>
      <w:r>
        <w:rPr>
          <w:rFonts w:ascii="Arial" w:eastAsia="Arial" w:hAnsi="Arial" w:cs="Arial"/>
          <w:w w:val="82"/>
        </w:rPr>
        <w:t>15</w:t>
      </w:r>
    </w:p>
    <w:p w:rsidR="00D6223C" w:rsidRDefault="002F6E37">
      <w:pPr>
        <w:ind w:left="982"/>
        <w:rPr>
          <w:rFonts w:ascii="Arial" w:eastAsia="Arial" w:hAnsi="Arial" w:cs="Arial"/>
        </w:rPr>
        <w:sectPr w:rsidR="00D6223C">
          <w:headerReference w:type="default" r:id="rId54"/>
          <w:footerReference w:type="default" r:id="rId55"/>
          <w:pgSz w:w="12240" w:h="15840"/>
          <w:pgMar w:top="1480" w:right="660" w:bottom="280" w:left="1720" w:header="0" w:footer="324" w:gutter="0"/>
          <w:pgNumType w:start="32"/>
          <w:cols w:space="720"/>
        </w:sectPr>
      </w:pPr>
      <w:r>
        <w:rPr>
          <w:rFonts w:ascii="Arial" w:eastAsia="Arial" w:hAnsi="Arial" w:cs="Arial"/>
          <w:w w:val="81"/>
        </w:rPr>
        <w:t>15.</w:t>
      </w:r>
      <w:r>
        <w:rPr>
          <w:rFonts w:ascii="Arial" w:eastAsia="Arial" w:hAnsi="Arial" w:cs="Arial"/>
          <w:spacing w:val="3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N</w:t>
      </w:r>
      <w:r>
        <w:rPr>
          <w:rFonts w:ascii="Arial" w:eastAsia="Arial" w:hAnsi="Arial" w:cs="Arial"/>
          <w:spacing w:val="-5"/>
          <w:w w:val="81"/>
          <w:position w:val="2"/>
          <w:sz w:val="13"/>
          <w:szCs w:val="13"/>
        </w:rPr>
        <w:t>O</w:t>
      </w:r>
      <w:r>
        <w:rPr>
          <w:rFonts w:ascii="Arial" w:eastAsia="Arial" w:hAnsi="Arial" w:cs="Arial"/>
          <w:spacing w:val="2"/>
          <w:w w:val="81"/>
          <w:position w:val="2"/>
          <w:sz w:val="13"/>
          <w:szCs w:val="13"/>
        </w:rPr>
        <w:t>T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I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C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 xml:space="preserve"> </w:t>
      </w:r>
      <w:r>
        <w:rPr>
          <w:rFonts w:ascii="Arial" w:eastAsia="Arial" w:hAnsi="Arial" w:cs="Arial"/>
          <w:spacing w:val="-2"/>
          <w:w w:val="81"/>
        </w:rPr>
        <w:t>(</w:t>
      </w:r>
      <w:r>
        <w:rPr>
          <w:rFonts w:ascii="Arial" w:eastAsia="Arial" w:hAnsi="Arial" w:cs="Arial"/>
          <w:spacing w:val="1"/>
          <w:w w:val="81"/>
        </w:rPr>
        <w:t>GC</w:t>
      </w:r>
      <w:r>
        <w:rPr>
          <w:rFonts w:ascii="Arial" w:eastAsia="Arial" w:hAnsi="Arial" w:cs="Arial"/>
          <w:w w:val="81"/>
        </w:rPr>
        <w:t>C</w:t>
      </w:r>
      <w:r>
        <w:rPr>
          <w:rFonts w:ascii="Arial" w:eastAsia="Arial" w:hAnsi="Arial" w:cs="Arial"/>
          <w:spacing w:val="5"/>
          <w:w w:val="81"/>
        </w:rPr>
        <w:t xml:space="preserve"> </w:t>
      </w:r>
      <w:r>
        <w:rPr>
          <w:rFonts w:ascii="Arial" w:eastAsia="Arial" w:hAnsi="Arial" w:cs="Arial"/>
          <w:spacing w:val="1"/>
          <w:w w:val="81"/>
        </w:rPr>
        <w:t>C</w:t>
      </w:r>
      <w:r>
        <w:rPr>
          <w:rFonts w:ascii="Arial" w:eastAsia="Arial" w:hAnsi="Arial" w:cs="Arial"/>
          <w:spacing w:val="-1"/>
          <w:w w:val="81"/>
          <w:position w:val="2"/>
          <w:sz w:val="13"/>
          <w:szCs w:val="13"/>
        </w:rPr>
        <w:t>L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A</w:t>
      </w:r>
      <w:r>
        <w:rPr>
          <w:rFonts w:ascii="Arial" w:eastAsia="Arial" w:hAnsi="Arial" w:cs="Arial"/>
          <w:w w:val="81"/>
          <w:position w:val="2"/>
          <w:sz w:val="13"/>
          <w:szCs w:val="13"/>
        </w:rPr>
        <w:t>U</w:t>
      </w:r>
      <w:r>
        <w:rPr>
          <w:rFonts w:ascii="Arial" w:eastAsia="Arial" w:hAnsi="Arial" w:cs="Arial"/>
          <w:spacing w:val="-2"/>
          <w:w w:val="81"/>
          <w:position w:val="2"/>
          <w:sz w:val="13"/>
          <w:szCs w:val="13"/>
        </w:rPr>
        <w:t>S</w:t>
      </w:r>
      <w:r>
        <w:rPr>
          <w:rFonts w:ascii="Arial" w:eastAsia="Arial" w:hAnsi="Arial" w:cs="Arial"/>
          <w:spacing w:val="1"/>
          <w:w w:val="81"/>
          <w:position w:val="2"/>
          <w:sz w:val="13"/>
          <w:szCs w:val="13"/>
        </w:rPr>
        <w:t>E</w:t>
      </w:r>
      <w:r>
        <w:rPr>
          <w:rFonts w:ascii="Arial" w:eastAsia="Arial" w:hAnsi="Arial" w:cs="Arial"/>
          <w:w w:val="81"/>
        </w:rPr>
        <w:t>31</w:t>
      </w:r>
      <w:r>
        <w:rPr>
          <w:rFonts w:ascii="Arial" w:eastAsia="Arial" w:hAnsi="Arial" w:cs="Arial"/>
          <w:spacing w:val="-2"/>
          <w:w w:val="81"/>
        </w:rPr>
        <w:t>).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</w:t>
      </w:r>
      <w:r>
        <w:rPr>
          <w:rFonts w:ascii="Arial" w:eastAsia="Arial" w:hAnsi="Arial" w:cs="Arial"/>
          <w:w w:val="81"/>
        </w:rPr>
        <w:t>.</w:t>
      </w:r>
      <w:r>
        <w:rPr>
          <w:rFonts w:ascii="Arial" w:eastAsia="Arial" w:hAnsi="Arial" w:cs="Arial"/>
          <w:spacing w:val="36"/>
          <w:w w:val="81"/>
        </w:rPr>
        <w:t xml:space="preserve"> 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spacing w:val="-2"/>
          <w:w w:val="81"/>
        </w:rPr>
        <w:t>..</w:t>
      </w:r>
      <w:r>
        <w:rPr>
          <w:rFonts w:ascii="Arial" w:eastAsia="Arial" w:hAnsi="Arial" w:cs="Arial"/>
          <w:spacing w:val="2"/>
          <w:w w:val="81"/>
        </w:rPr>
        <w:t>.</w:t>
      </w:r>
      <w:r>
        <w:rPr>
          <w:rFonts w:ascii="Arial" w:eastAsia="Arial" w:hAnsi="Arial" w:cs="Arial"/>
          <w:w w:val="81"/>
        </w:rPr>
        <w:t xml:space="preserve">. </w:t>
      </w:r>
      <w:r>
        <w:rPr>
          <w:rFonts w:ascii="Arial" w:eastAsia="Arial" w:hAnsi="Arial" w:cs="Arial"/>
          <w:spacing w:val="25"/>
          <w:w w:val="81"/>
        </w:rPr>
        <w:t xml:space="preserve"> </w:t>
      </w:r>
      <w:r>
        <w:rPr>
          <w:rFonts w:ascii="Arial" w:eastAsia="Arial" w:hAnsi="Arial" w:cs="Arial"/>
          <w:w w:val="82"/>
        </w:rPr>
        <w:t xml:space="preserve">.              </w:t>
      </w:r>
      <w:r>
        <w:rPr>
          <w:rFonts w:ascii="Arial" w:eastAsia="Arial" w:hAnsi="Arial" w:cs="Arial"/>
          <w:spacing w:val="2"/>
          <w:w w:val="82"/>
        </w:rPr>
        <w:t xml:space="preserve"> </w:t>
      </w:r>
      <w:r>
        <w:rPr>
          <w:rFonts w:ascii="Arial" w:eastAsia="Arial" w:hAnsi="Arial" w:cs="Arial"/>
          <w:w w:val="82"/>
        </w:rPr>
        <w:t>15</w:t>
      </w:r>
    </w:p>
    <w:p w:rsidR="00D6223C" w:rsidRDefault="002F6E37">
      <w:pPr>
        <w:spacing w:before="65"/>
        <w:ind w:left="543" w:right="600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2"/>
          <w:w w:val="75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p</w:t>
      </w:r>
      <w:r>
        <w:rPr>
          <w:rFonts w:ascii="Arial" w:eastAsia="Arial" w:hAnsi="Arial" w:cs="Arial"/>
          <w:b/>
          <w:spacing w:val="2"/>
          <w:w w:val="75"/>
          <w:sz w:val="28"/>
          <w:szCs w:val="28"/>
        </w:rPr>
        <w:t>ec</w:t>
      </w:r>
      <w:r>
        <w:rPr>
          <w:rFonts w:ascii="Arial" w:eastAsia="Arial" w:hAnsi="Arial" w:cs="Arial"/>
          <w:b/>
          <w:spacing w:val="3"/>
          <w:w w:val="75"/>
          <w:sz w:val="28"/>
          <w:szCs w:val="28"/>
        </w:rPr>
        <w:t>i</w:t>
      </w:r>
      <w:r>
        <w:rPr>
          <w:rFonts w:ascii="Arial" w:eastAsia="Arial" w:hAnsi="Arial" w:cs="Arial"/>
          <w:b/>
          <w:spacing w:val="2"/>
          <w:w w:val="75"/>
          <w:sz w:val="28"/>
          <w:szCs w:val="28"/>
        </w:rPr>
        <w:t>a</w:t>
      </w:r>
      <w:r>
        <w:rPr>
          <w:rFonts w:ascii="Arial" w:eastAsia="Arial" w:hAnsi="Arial" w:cs="Arial"/>
          <w:b/>
          <w:w w:val="75"/>
          <w:sz w:val="28"/>
          <w:szCs w:val="28"/>
        </w:rPr>
        <w:t>l</w:t>
      </w:r>
      <w:r>
        <w:rPr>
          <w:rFonts w:ascii="Arial" w:eastAsia="Arial" w:hAnsi="Arial" w:cs="Arial"/>
          <w:b/>
          <w:spacing w:val="15"/>
          <w:w w:val="7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C</w:t>
      </w: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n</w:t>
      </w: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d</w:t>
      </w:r>
      <w:r>
        <w:rPr>
          <w:rFonts w:ascii="Arial" w:eastAsia="Arial" w:hAnsi="Arial" w:cs="Arial"/>
          <w:b/>
          <w:spacing w:val="-1"/>
          <w:w w:val="75"/>
          <w:sz w:val="28"/>
          <w:szCs w:val="28"/>
        </w:rPr>
        <w:t>i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t</w:t>
      </w:r>
      <w:r>
        <w:rPr>
          <w:rFonts w:ascii="Arial" w:eastAsia="Arial" w:hAnsi="Arial" w:cs="Arial"/>
          <w:b/>
          <w:spacing w:val="3"/>
          <w:w w:val="75"/>
          <w:sz w:val="28"/>
          <w:szCs w:val="28"/>
        </w:rPr>
        <w:t>i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o</w:t>
      </w: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n</w:t>
      </w:r>
      <w:r>
        <w:rPr>
          <w:rFonts w:ascii="Arial" w:eastAsia="Arial" w:hAnsi="Arial" w:cs="Arial"/>
          <w:b/>
          <w:w w:val="75"/>
          <w:sz w:val="28"/>
          <w:szCs w:val="28"/>
        </w:rPr>
        <w:t>s</w:t>
      </w:r>
      <w:r>
        <w:rPr>
          <w:rFonts w:ascii="Arial" w:eastAsia="Arial" w:hAnsi="Arial" w:cs="Arial"/>
          <w:b/>
          <w:spacing w:val="13"/>
          <w:w w:val="7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o</w:t>
      </w:r>
      <w:r>
        <w:rPr>
          <w:rFonts w:ascii="Arial" w:eastAsia="Arial" w:hAnsi="Arial" w:cs="Arial"/>
          <w:b/>
          <w:w w:val="75"/>
          <w:sz w:val="28"/>
          <w:szCs w:val="28"/>
        </w:rPr>
        <w:t>f</w:t>
      </w:r>
      <w:r>
        <w:rPr>
          <w:rFonts w:ascii="Arial" w:eastAsia="Arial" w:hAnsi="Arial" w:cs="Arial"/>
          <w:b/>
          <w:spacing w:val="11"/>
          <w:w w:val="7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C</w:t>
      </w:r>
      <w:r>
        <w:rPr>
          <w:rFonts w:ascii="Arial" w:eastAsia="Arial" w:hAnsi="Arial" w:cs="Arial"/>
          <w:b/>
          <w:spacing w:val="5"/>
          <w:w w:val="75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75"/>
          <w:sz w:val="28"/>
          <w:szCs w:val="28"/>
        </w:rPr>
        <w:t>n</w:t>
      </w:r>
      <w:r>
        <w:rPr>
          <w:rFonts w:ascii="Arial" w:eastAsia="Arial" w:hAnsi="Arial" w:cs="Arial"/>
          <w:b/>
          <w:spacing w:val="6"/>
          <w:w w:val="75"/>
          <w:sz w:val="28"/>
          <w:szCs w:val="28"/>
        </w:rPr>
        <w:t>t</w:t>
      </w:r>
      <w:r>
        <w:rPr>
          <w:rFonts w:ascii="Arial" w:eastAsia="Arial" w:hAnsi="Arial" w:cs="Arial"/>
          <w:b/>
          <w:spacing w:val="4"/>
          <w:w w:val="75"/>
          <w:sz w:val="28"/>
          <w:szCs w:val="28"/>
        </w:rPr>
        <w:t>r</w:t>
      </w:r>
      <w:r>
        <w:rPr>
          <w:rFonts w:ascii="Arial" w:eastAsia="Arial" w:hAnsi="Arial" w:cs="Arial"/>
          <w:b/>
          <w:spacing w:val="3"/>
          <w:w w:val="75"/>
          <w:sz w:val="28"/>
          <w:szCs w:val="28"/>
        </w:rPr>
        <w:t>a</w:t>
      </w:r>
      <w:r>
        <w:rPr>
          <w:rFonts w:ascii="Arial" w:eastAsia="Arial" w:hAnsi="Arial" w:cs="Arial"/>
          <w:b/>
          <w:spacing w:val="-2"/>
          <w:w w:val="75"/>
          <w:sz w:val="28"/>
          <w:szCs w:val="28"/>
        </w:rPr>
        <w:t>c</w:t>
      </w:r>
      <w:r>
        <w:rPr>
          <w:rFonts w:ascii="Arial" w:eastAsia="Arial" w:hAnsi="Arial" w:cs="Arial"/>
          <w:b/>
          <w:w w:val="75"/>
          <w:sz w:val="28"/>
          <w:szCs w:val="28"/>
        </w:rPr>
        <w:t>t</w:t>
      </w:r>
    </w:p>
    <w:p w:rsidR="00D6223C" w:rsidRDefault="00D6223C">
      <w:pPr>
        <w:spacing w:before="9" w:line="100" w:lineRule="exact"/>
        <w:rPr>
          <w:sz w:val="10"/>
          <w:szCs w:val="10"/>
        </w:rPr>
      </w:pPr>
    </w:p>
    <w:p w:rsidR="00D6223C" w:rsidRDefault="002F6E37">
      <w:pPr>
        <w:spacing w:line="246" w:lineRule="auto"/>
        <w:ind w:left="685" w:right="8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4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w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 xml:space="preserve">g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4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4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a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4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4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4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u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pp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w w:val="80"/>
          <w:sz w:val="24"/>
          <w:szCs w:val="24"/>
        </w:rPr>
        <w:t xml:space="preserve">t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4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Ge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4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 xml:space="preserve">s 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4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-6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4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2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2"/>
          <w:sz w:val="24"/>
          <w:szCs w:val="24"/>
        </w:rPr>
        <w:t xml:space="preserve">.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a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w w:val="80"/>
          <w:sz w:val="24"/>
          <w:szCs w:val="24"/>
        </w:rPr>
        <w:t>li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w w:val="80"/>
          <w:sz w:val="24"/>
          <w:szCs w:val="24"/>
        </w:rPr>
        <w:t>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v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 xml:space="preserve">ll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Gen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4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w w:val="80"/>
          <w:sz w:val="24"/>
          <w:szCs w:val="24"/>
        </w:rPr>
        <w:t>.</w:t>
      </w:r>
      <w:r>
        <w:rPr>
          <w:rFonts w:ascii="Arial" w:eastAsia="Arial" w:hAnsi="Arial" w:cs="Arial"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po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4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u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b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spacing w:val="-4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4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spacing w:val="-2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-4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4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>s</w:t>
      </w:r>
      <w:r>
        <w:rPr>
          <w:rFonts w:ascii="Arial" w:eastAsia="Arial" w:hAnsi="Arial" w:cs="Arial"/>
          <w:w w:val="82"/>
          <w:sz w:val="24"/>
          <w:szCs w:val="24"/>
        </w:rPr>
        <w:t>.</w:t>
      </w:r>
    </w:p>
    <w:p w:rsidR="00D6223C" w:rsidRDefault="00D6223C">
      <w:pPr>
        <w:spacing w:before="19" w:line="240" w:lineRule="exact"/>
        <w:rPr>
          <w:sz w:val="24"/>
          <w:szCs w:val="24"/>
        </w:rPr>
      </w:pPr>
    </w:p>
    <w:p w:rsidR="00D6223C" w:rsidRDefault="002F6E37">
      <w:pPr>
        <w:spacing w:line="244" w:lineRule="auto"/>
        <w:ind w:left="685" w:right="1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6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-4"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 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f 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a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p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v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ded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needed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6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in 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CC</w:t>
      </w:r>
      <w:r>
        <w:rPr>
          <w:rFonts w:ascii="Arial" w:eastAsia="Arial" w:hAnsi="Arial" w:cs="Arial"/>
          <w:i/>
          <w:w w:val="80"/>
          <w:sz w:val="24"/>
          <w:szCs w:val="24"/>
        </w:rPr>
        <w:t>.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spacing w:val="-4"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spacing w:val="-4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-4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2"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v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-4"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g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gen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ld</w:t>
      </w:r>
      <w:r>
        <w:rPr>
          <w:rFonts w:ascii="Arial" w:eastAsia="Arial" w:hAnsi="Arial" w:cs="Arial"/>
          <w:i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pe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w w:val="80"/>
          <w:sz w:val="24"/>
          <w:szCs w:val="24"/>
        </w:rPr>
        <w:t>i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-4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3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c</w:t>
      </w:r>
      <w:r>
        <w:rPr>
          <w:rFonts w:ascii="Arial" w:eastAsia="Arial" w:hAnsi="Arial" w:cs="Arial"/>
          <w:i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-4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-4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spacing w:val="-2"/>
          <w:w w:val="82"/>
          <w:sz w:val="24"/>
          <w:szCs w:val="24"/>
        </w:rPr>
        <w:t>t.</w:t>
      </w:r>
      <w:r>
        <w:rPr>
          <w:rFonts w:ascii="Arial" w:eastAsia="Arial" w:hAnsi="Arial" w:cs="Arial"/>
          <w:i/>
          <w:w w:val="82"/>
          <w:sz w:val="24"/>
          <w:szCs w:val="24"/>
        </w:rPr>
        <w:t>]</w:t>
      </w:r>
    </w:p>
    <w:p w:rsidR="00D6223C" w:rsidRDefault="00D6223C">
      <w:pPr>
        <w:spacing w:before="9" w:line="240" w:lineRule="exact"/>
        <w:rPr>
          <w:sz w:val="24"/>
          <w:szCs w:val="24"/>
        </w:rPr>
      </w:pPr>
    </w:p>
    <w:p w:rsidR="00D6223C" w:rsidRDefault="002F6E37">
      <w:pPr>
        <w:ind w:left="685" w:right="5907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D</w:t>
      </w:r>
      <w:r>
        <w:rPr>
          <w:b/>
          <w:spacing w:val="5"/>
          <w:w w:val="89"/>
          <w:sz w:val="24"/>
          <w:szCs w:val="24"/>
        </w:rPr>
        <w:t>ef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t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spacing w:val="10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s</w:t>
      </w:r>
      <w:r>
        <w:rPr>
          <w:b/>
          <w:spacing w:val="15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4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1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4" w:line="180" w:lineRule="exact"/>
        <w:rPr>
          <w:sz w:val="19"/>
          <w:szCs w:val="19"/>
        </w:rPr>
      </w:pPr>
    </w:p>
    <w:p w:rsidR="00D6223C" w:rsidRDefault="002F6E37">
      <w:pPr>
        <w:ind w:left="1227" w:right="4722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1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)</w:t>
      </w:r>
      <w:r>
        <w:rPr>
          <w:spacing w:val="-4"/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2F6E37">
      <w:pPr>
        <w:spacing w:line="260" w:lineRule="exact"/>
        <w:ind w:left="1227" w:right="377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2"/>
          <w:sz w:val="24"/>
          <w:szCs w:val="24"/>
        </w:rPr>
        <w:t>)</w:t>
      </w:r>
      <w:r>
        <w:rPr>
          <w:spacing w:val="-4"/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pacing w:val="-14"/>
          <w:sz w:val="24"/>
          <w:szCs w:val="24"/>
        </w:rPr>
        <w:t>y</w:t>
      </w:r>
      <w:r>
        <w:rPr>
          <w:spacing w:val="6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2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2F6E37">
      <w:pPr>
        <w:spacing w:before="2"/>
        <w:ind w:left="1227" w:right="5642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2"/>
          <w:sz w:val="24"/>
          <w:szCs w:val="24"/>
        </w:rPr>
        <w:t>(</w:t>
      </w:r>
      <w:proofErr w:type="spellStart"/>
      <w:r>
        <w:rPr>
          <w:spacing w:val="-4"/>
          <w:sz w:val="24"/>
          <w:szCs w:val="24"/>
        </w:rPr>
        <w:t>i</w:t>
      </w:r>
      <w:proofErr w:type="spellEnd"/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4" w:line="180" w:lineRule="exact"/>
        <w:rPr>
          <w:sz w:val="19"/>
          <w:szCs w:val="19"/>
        </w:rPr>
      </w:pPr>
    </w:p>
    <w:p w:rsidR="00D6223C" w:rsidRDefault="002F6E37">
      <w:pPr>
        <w:ind w:left="1227" w:right="6902"/>
        <w:jc w:val="both"/>
        <w:rPr>
          <w:sz w:val="24"/>
          <w:szCs w:val="24"/>
        </w:r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e</w:t>
      </w:r>
      <w:r>
        <w:rPr>
          <w:b/>
          <w:i/>
          <w:spacing w:val="7"/>
          <w:w w:val="92"/>
          <w:sz w:val="24"/>
          <w:szCs w:val="24"/>
        </w:rPr>
        <w:t xml:space="preserve"> </w:t>
      </w:r>
      <w:r>
        <w:rPr>
          <w:b/>
          <w:i/>
          <w:spacing w:val="-1"/>
          <w:w w:val="92"/>
          <w:sz w:val="24"/>
          <w:szCs w:val="24"/>
        </w:rPr>
        <w:t>P</w:t>
      </w:r>
      <w:r>
        <w:rPr>
          <w:b/>
          <w:i/>
          <w:w w:val="92"/>
          <w:sz w:val="24"/>
          <w:szCs w:val="24"/>
        </w:rPr>
        <w:t>r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spacing w:val="-2"/>
          <w:w w:val="92"/>
          <w:sz w:val="24"/>
          <w:szCs w:val="24"/>
        </w:rPr>
        <w:t>v</w:t>
      </w:r>
      <w:r>
        <w:rPr>
          <w:b/>
          <w:i/>
          <w:spacing w:val="6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on</w:t>
      </w:r>
    </w:p>
    <w:p w:rsidR="00D6223C" w:rsidRDefault="00D6223C">
      <w:pPr>
        <w:spacing w:before="5" w:line="180" w:lineRule="exact"/>
        <w:rPr>
          <w:sz w:val="18"/>
          <w:szCs w:val="18"/>
        </w:rPr>
      </w:pPr>
    </w:p>
    <w:p w:rsidR="00D6223C" w:rsidRDefault="002F6E37">
      <w:pPr>
        <w:ind w:left="1227" w:right="396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1 </w:t>
      </w: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j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:</w:t>
      </w:r>
      <w:r>
        <w:rPr>
          <w:i/>
          <w:spacing w:val="3"/>
          <w:sz w:val="24"/>
          <w:szCs w:val="24"/>
        </w:rPr>
        <w:t>[</w:t>
      </w:r>
      <w:r>
        <w:rPr>
          <w:i/>
          <w:sz w:val="24"/>
          <w:szCs w:val="24"/>
        </w:rPr>
        <w:t>if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ap</w:t>
      </w:r>
      <w:r>
        <w:rPr>
          <w:i/>
          <w:spacing w:val="-5"/>
          <w:sz w:val="24"/>
          <w:szCs w:val="24"/>
        </w:rPr>
        <w:t>p</w:t>
      </w:r>
      <w:r>
        <w:rPr>
          <w:i/>
          <w:sz w:val="24"/>
          <w:szCs w:val="24"/>
        </w:rPr>
        <w:t>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</w:t>
      </w:r>
      <w:r>
        <w:rPr>
          <w:i/>
          <w:spacing w:val="-5"/>
          <w:sz w:val="24"/>
          <w:szCs w:val="24"/>
        </w:rPr>
        <w:t>b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D6223C" w:rsidRDefault="00D6223C">
      <w:pPr>
        <w:spacing w:before="10" w:line="180" w:lineRule="exact"/>
        <w:rPr>
          <w:sz w:val="18"/>
          <w:szCs w:val="18"/>
        </w:rPr>
      </w:pPr>
    </w:p>
    <w:p w:rsidR="00D6223C" w:rsidRDefault="002F6E37">
      <w:pPr>
        <w:ind w:left="685" w:right="5207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2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spacing w:val="5"/>
          <w:w w:val="89"/>
          <w:sz w:val="24"/>
          <w:szCs w:val="24"/>
        </w:rPr>
        <w:t>untr</w:t>
      </w:r>
      <w:r>
        <w:rPr>
          <w:b/>
          <w:w w:val="89"/>
          <w:sz w:val="24"/>
          <w:szCs w:val="24"/>
        </w:rPr>
        <w:t>y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Or</w:t>
      </w:r>
      <w:r>
        <w:rPr>
          <w:b/>
          <w:spacing w:val="3"/>
          <w:w w:val="89"/>
          <w:sz w:val="24"/>
          <w:szCs w:val="24"/>
        </w:rPr>
        <w:t>igi</w:t>
      </w:r>
      <w:r>
        <w:rPr>
          <w:b/>
          <w:w w:val="89"/>
          <w:sz w:val="24"/>
          <w:szCs w:val="24"/>
        </w:rPr>
        <w:t>n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spacing w:val="3"/>
          <w:w w:val="89"/>
          <w:sz w:val="24"/>
          <w:szCs w:val="24"/>
        </w:rPr>
        <w:t>l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3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7" w:line="120" w:lineRule="exact"/>
        <w:rPr>
          <w:sz w:val="12"/>
          <w:szCs w:val="12"/>
        </w:rPr>
      </w:pPr>
    </w:p>
    <w:p w:rsidR="00D6223C" w:rsidRDefault="002F6E37">
      <w:pPr>
        <w:spacing w:line="256" w:lineRule="auto"/>
        <w:ind w:left="1218" w:right="65" w:firstLine="1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rr</w:t>
      </w:r>
      <w:r>
        <w:rPr>
          <w:spacing w:val="-4"/>
          <w:sz w:val="24"/>
          <w:szCs w:val="24"/>
        </w:rPr>
        <w:t>it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2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ig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il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5"/>
          <w:sz w:val="24"/>
          <w:szCs w:val="24"/>
        </w:rPr>
        <w:t>d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k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 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1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D6223C" w:rsidRDefault="00D6223C">
      <w:pPr>
        <w:spacing w:before="1" w:line="180" w:lineRule="exact"/>
        <w:rPr>
          <w:sz w:val="18"/>
          <w:szCs w:val="18"/>
        </w:rPr>
      </w:pPr>
    </w:p>
    <w:p w:rsidR="00D6223C" w:rsidRDefault="002F6E37">
      <w:pPr>
        <w:ind w:left="685" w:right="4847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3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P</w:t>
      </w:r>
      <w:r>
        <w:rPr>
          <w:b/>
          <w:spacing w:val="5"/>
          <w:w w:val="89"/>
          <w:sz w:val="24"/>
          <w:szCs w:val="24"/>
        </w:rPr>
        <w:t>erf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spacing w:val="10"/>
          <w:w w:val="89"/>
          <w:sz w:val="24"/>
          <w:szCs w:val="24"/>
        </w:rPr>
        <w:t>r</w:t>
      </w:r>
      <w:r>
        <w:rPr>
          <w:b/>
          <w:spacing w:val="4"/>
          <w:w w:val="89"/>
          <w:sz w:val="24"/>
          <w:szCs w:val="24"/>
        </w:rPr>
        <w:t>m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nc</w:t>
      </w:r>
      <w:r>
        <w:rPr>
          <w:b/>
          <w:w w:val="89"/>
          <w:sz w:val="24"/>
          <w:szCs w:val="24"/>
        </w:rPr>
        <w:t>e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Secur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9"/>
          <w:w w:val="89"/>
          <w:sz w:val="24"/>
          <w:szCs w:val="24"/>
        </w:rPr>
        <w:t>t</w:t>
      </w:r>
      <w:r>
        <w:rPr>
          <w:b/>
          <w:w w:val="89"/>
          <w:sz w:val="24"/>
          <w:szCs w:val="24"/>
        </w:rPr>
        <w:t>y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7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3" w:line="180" w:lineRule="exact"/>
        <w:rPr>
          <w:sz w:val="19"/>
          <w:szCs w:val="19"/>
        </w:rPr>
      </w:pPr>
    </w:p>
    <w:p w:rsidR="00D6223C" w:rsidRDefault="002F6E37">
      <w:pPr>
        <w:spacing w:line="260" w:lineRule="exact"/>
        <w:ind w:left="1227" w:right="105" w:firstLine="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7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1—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8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w w:val="89"/>
          <w:sz w:val="24"/>
          <w:szCs w:val="24"/>
        </w:rPr>
        <w:t>t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3"/>
          <w:w w:val="89"/>
          <w:sz w:val="24"/>
          <w:szCs w:val="24"/>
        </w:rPr>
        <w:t>x</w:t>
      </w:r>
      <w:r>
        <w:rPr>
          <w:b/>
          <w:spacing w:val="5"/>
          <w:w w:val="89"/>
          <w:sz w:val="24"/>
          <w:szCs w:val="24"/>
        </w:rPr>
        <w:t>ceed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10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g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5</w:t>
      </w:r>
      <w:r>
        <w:rPr>
          <w:b/>
          <w:w w:val="89"/>
          <w:sz w:val="24"/>
          <w:szCs w:val="24"/>
        </w:rPr>
        <w:t>%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th</w:t>
      </w:r>
      <w:r>
        <w:rPr>
          <w:b/>
          <w:w w:val="89"/>
          <w:sz w:val="24"/>
          <w:szCs w:val="24"/>
        </w:rPr>
        <w:t>e</w:t>
      </w:r>
      <w:r>
        <w:rPr>
          <w:b/>
          <w:spacing w:val="17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o</w:t>
      </w:r>
      <w:r>
        <w:rPr>
          <w:b/>
          <w:spacing w:val="5"/>
          <w:w w:val="89"/>
          <w:sz w:val="24"/>
          <w:szCs w:val="24"/>
        </w:rPr>
        <w:t>ntr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t</w:t>
      </w:r>
      <w:r>
        <w:rPr>
          <w:b/>
          <w:spacing w:val="20"/>
          <w:w w:val="8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6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D6223C" w:rsidRDefault="00D6223C">
      <w:pPr>
        <w:spacing w:before="6" w:line="200" w:lineRule="exact"/>
      </w:pPr>
    </w:p>
    <w:p w:rsidR="00D6223C" w:rsidRDefault="002F6E37">
      <w:pPr>
        <w:spacing w:line="260" w:lineRule="exact"/>
        <w:ind w:left="1232" w:right="1169"/>
        <w:rPr>
          <w:sz w:val="24"/>
          <w:szCs w:val="24"/>
        </w:rPr>
      </w:pPr>
      <w:r>
        <w:rPr>
          <w:i/>
          <w:spacing w:val="3"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5"/>
          <w:sz w:val="24"/>
          <w:szCs w:val="24"/>
        </w:rPr>
        <w:t>f</w:t>
      </w:r>
      <w:r>
        <w:rPr>
          <w:i/>
          <w:sz w:val="24"/>
          <w:szCs w:val="24"/>
        </w:rPr>
        <w:t>o</w:t>
      </w:r>
      <w:r>
        <w:rPr>
          <w:i/>
          <w:spacing w:val="-4"/>
          <w:sz w:val="24"/>
          <w:szCs w:val="24"/>
        </w:rPr>
        <w:t>l</w:t>
      </w:r>
      <w:r>
        <w:rPr>
          <w:i/>
          <w:sz w:val="24"/>
          <w:szCs w:val="24"/>
        </w:rPr>
        <w:t>l</w:t>
      </w:r>
      <w:r>
        <w:rPr>
          <w:i/>
          <w:spacing w:val="5"/>
          <w:sz w:val="24"/>
          <w:szCs w:val="24"/>
        </w:rPr>
        <w:t>o</w:t>
      </w:r>
      <w:r>
        <w:rPr>
          <w:i/>
          <w:spacing w:val="-1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 xml:space="preserve">ion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 xml:space="preserve">hould 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u</w:t>
      </w:r>
      <w:r>
        <w:rPr>
          <w:i/>
          <w:spacing w:val="-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 xml:space="preserve">e 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 xml:space="preserve">ing </w:t>
      </w:r>
      <w:r>
        <w:rPr>
          <w:i/>
          <w:spacing w:val="-6"/>
          <w:sz w:val="24"/>
          <w:szCs w:val="24"/>
        </w:rPr>
        <w:t>w</w:t>
      </w:r>
      <w:r>
        <w:rPr>
          <w:i/>
          <w:spacing w:val="5"/>
          <w:sz w:val="24"/>
          <w:szCs w:val="24"/>
        </w:rPr>
        <w:t>a</w:t>
      </w:r>
      <w:r>
        <w:rPr>
          <w:i/>
          <w:spacing w:val="-2"/>
          <w:sz w:val="24"/>
          <w:szCs w:val="24"/>
        </w:rPr>
        <w:t>rr</w:t>
      </w:r>
      <w:r>
        <w:rPr>
          <w:i/>
          <w:sz w:val="24"/>
          <w:szCs w:val="24"/>
        </w:rPr>
        <w:t>anty</w:t>
      </w:r>
      <w:r>
        <w:rPr>
          <w:i/>
          <w:spacing w:val="-11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</w:t>
      </w:r>
      <w:r>
        <w:rPr>
          <w:i/>
          <w:spacing w:val="-7"/>
          <w:sz w:val="24"/>
          <w:szCs w:val="24"/>
        </w:rPr>
        <w:t>s</w:t>
      </w:r>
      <w:r>
        <w:rPr>
          <w:i/>
          <w:spacing w:val="-2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D6223C" w:rsidRDefault="00D6223C">
      <w:pPr>
        <w:spacing w:before="4" w:line="200" w:lineRule="exact"/>
      </w:pPr>
    </w:p>
    <w:p w:rsidR="00D6223C" w:rsidRDefault="002F6E37">
      <w:pPr>
        <w:spacing w:line="233" w:lineRule="auto"/>
        <w:ind w:left="1227" w:right="84" w:firstLine="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7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4—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5"/>
          <w:sz w:val="24"/>
          <w:szCs w:val="24"/>
        </w:rPr>
        <w:t>d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8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r’</w:t>
      </w:r>
      <w:r>
        <w:rPr>
          <w:sz w:val="24"/>
          <w:szCs w:val="24"/>
        </w:rPr>
        <w:t>s 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 o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li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2.</w:t>
      </w:r>
    </w:p>
    <w:p w:rsidR="00D6223C" w:rsidRDefault="00D6223C">
      <w:pPr>
        <w:spacing w:before="5" w:line="200" w:lineRule="exact"/>
      </w:pPr>
    </w:p>
    <w:p w:rsidR="00D6223C" w:rsidRDefault="002F6E37">
      <w:pPr>
        <w:ind w:left="685" w:right="4885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4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spacing w:val="5"/>
          <w:w w:val="89"/>
          <w:sz w:val="24"/>
          <w:szCs w:val="24"/>
        </w:rPr>
        <w:t>pect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spacing w:val="10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s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d</w:t>
      </w:r>
      <w:r>
        <w:rPr>
          <w:b/>
          <w:spacing w:val="17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Te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spacing w:val="5"/>
          <w:w w:val="89"/>
          <w:sz w:val="24"/>
          <w:szCs w:val="24"/>
        </w:rPr>
        <w:t>t</w:t>
      </w:r>
      <w:r>
        <w:rPr>
          <w:b/>
          <w:w w:val="89"/>
          <w:sz w:val="24"/>
          <w:szCs w:val="24"/>
        </w:rPr>
        <w:t>s</w:t>
      </w:r>
      <w:r>
        <w:rPr>
          <w:b/>
          <w:spacing w:val="10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4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8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7" w:line="120" w:lineRule="exact"/>
        <w:rPr>
          <w:sz w:val="12"/>
          <w:szCs w:val="12"/>
        </w:rPr>
      </w:pPr>
    </w:p>
    <w:p w:rsidR="00D6223C" w:rsidRDefault="002F6E37">
      <w:pPr>
        <w:spacing w:line="258" w:lineRule="auto"/>
        <w:ind w:left="1218" w:right="107" w:firstLine="10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8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6</w:t>
      </w:r>
      <w:r>
        <w:rPr>
          <w:sz w:val="24"/>
          <w:szCs w:val="24"/>
        </w:rPr>
        <w:t>—</w:t>
      </w:r>
      <w:r>
        <w:rPr>
          <w:spacing w:val="-3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: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8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5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D</w:t>
      </w:r>
      <w:r>
        <w:rPr>
          <w:b/>
          <w:spacing w:val="3"/>
          <w:w w:val="89"/>
          <w:sz w:val="24"/>
          <w:szCs w:val="24"/>
        </w:rPr>
        <w:t>is</w:t>
      </w:r>
      <w:r>
        <w:rPr>
          <w:b/>
          <w:spacing w:val="5"/>
          <w:w w:val="89"/>
          <w:sz w:val="24"/>
          <w:szCs w:val="24"/>
        </w:rPr>
        <w:t>tr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t</w:t>
      </w:r>
      <w:r>
        <w:rPr>
          <w:b/>
          <w:spacing w:val="39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Techn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c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w w:val="89"/>
          <w:sz w:val="24"/>
          <w:szCs w:val="24"/>
        </w:rPr>
        <w:t>l</w:t>
      </w:r>
      <w:r>
        <w:rPr>
          <w:b/>
          <w:spacing w:val="37"/>
          <w:w w:val="89"/>
          <w:sz w:val="24"/>
          <w:szCs w:val="24"/>
        </w:rPr>
        <w:t xml:space="preserve"> </w:t>
      </w:r>
      <w:r>
        <w:rPr>
          <w:b/>
          <w:spacing w:val="8"/>
          <w:sz w:val="24"/>
          <w:szCs w:val="24"/>
        </w:rPr>
        <w:t>a</w:t>
      </w:r>
      <w:r>
        <w:rPr>
          <w:b/>
          <w:spacing w:val="6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6"/>
          <w:sz w:val="24"/>
          <w:szCs w:val="24"/>
        </w:rPr>
        <w:t>n</w:t>
      </w:r>
      <w:r>
        <w:rPr>
          <w:b/>
          <w:spacing w:val="3"/>
          <w:sz w:val="24"/>
          <w:szCs w:val="24"/>
        </w:rPr>
        <w:t>s</w:t>
      </w:r>
      <w:r>
        <w:rPr>
          <w:b/>
          <w:spacing w:val="6"/>
          <w:sz w:val="24"/>
          <w:szCs w:val="24"/>
        </w:rPr>
        <w:t>pect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8"/>
          <w:sz w:val="24"/>
          <w:szCs w:val="24"/>
        </w:rPr>
        <w:t>o</w:t>
      </w:r>
      <w:r>
        <w:rPr>
          <w:b/>
          <w:sz w:val="24"/>
          <w:szCs w:val="24"/>
        </w:rPr>
        <w:t xml:space="preserve">n </w:t>
      </w:r>
      <w:r>
        <w:rPr>
          <w:b/>
          <w:spacing w:val="9"/>
          <w:sz w:val="24"/>
          <w:szCs w:val="24"/>
        </w:rPr>
        <w:t>C</w:t>
      </w:r>
      <w:r>
        <w:rPr>
          <w:b/>
          <w:spacing w:val="8"/>
          <w:sz w:val="24"/>
          <w:szCs w:val="24"/>
        </w:rPr>
        <w:t>o</w:t>
      </w:r>
      <w:r>
        <w:rPr>
          <w:b/>
          <w:spacing w:val="9"/>
          <w:sz w:val="24"/>
          <w:szCs w:val="24"/>
        </w:rPr>
        <w:t>m</w:t>
      </w:r>
      <w:r>
        <w:rPr>
          <w:b/>
          <w:spacing w:val="4"/>
          <w:sz w:val="24"/>
          <w:szCs w:val="24"/>
        </w:rPr>
        <w:t>m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6"/>
          <w:sz w:val="24"/>
          <w:szCs w:val="24"/>
        </w:rPr>
        <w:t>ttee</w:t>
      </w:r>
      <w:r>
        <w:rPr>
          <w:b/>
          <w:sz w:val="24"/>
          <w:szCs w:val="24"/>
        </w:rPr>
        <w:t>.</w:t>
      </w:r>
    </w:p>
    <w:p w:rsidR="00D6223C" w:rsidRDefault="00D6223C">
      <w:pPr>
        <w:spacing w:before="4" w:line="160" w:lineRule="exact"/>
        <w:rPr>
          <w:sz w:val="17"/>
          <w:szCs w:val="17"/>
        </w:rPr>
      </w:pPr>
    </w:p>
    <w:p w:rsidR="00D6223C" w:rsidRDefault="002F6E37">
      <w:pPr>
        <w:ind w:left="685" w:right="6185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5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P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ck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g</w:t>
      </w:r>
      <w:r>
        <w:rPr>
          <w:b/>
          <w:spacing w:val="17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D6223C" w:rsidRDefault="002F6E37">
      <w:pPr>
        <w:spacing w:line="260" w:lineRule="exact"/>
        <w:ind w:left="1227" w:right="6927"/>
        <w:jc w:val="both"/>
        <w:rPr>
          <w:sz w:val="24"/>
          <w:szCs w:val="24"/>
        </w:r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e</w:t>
      </w:r>
      <w:r>
        <w:rPr>
          <w:b/>
          <w:i/>
          <w:spacing w:val="2"/>
          <w:w w:val="92"/>
          <w:sz w:val="24"/>
          <w:szCs w:val="24"/>
        </w:rPr>
        <w:t xml:space="preserve"> </w:t>
      </w:r>
      <w:r>
        <w:rPr>
          <w:b/>
          <w:i/>
          <w:spacing w:val="4"/>
          <w:w w:val="92"/>
          <w:sz w:val="24"/>
          <w:szCs w:val="24"/>
        </w:rPr>
        <w:t>p</w:t>
      </w:r>
      <w:r>
        <w:rPr>
          <w:b/>
          <w:i/>
          <w:w w:val="92"/>
          <w:sz w:val="24"/>
          <w:szCs w:val="24"/>
        </w:rPr>
        <w:t>r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spacing w:val="-2"/>
          <w:w w:val="92"/>
          <w:sz w:val="24"/>
          <w:szCs w:val="24"/>
        </w:rPr>
        <w:t>v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6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on</w:t>
      </w:r>
    </w:p>
    <w:p w:rsidR="00D6223C" w:rsidRDefault="00D6223C">
      <w:pPr>
        <w:spacing w:before="10" w:line="180" w:lineRule="exact"/>
        <w:rPr>
          <w:sz w:val="18"/>
          <w:szCs w:val="18"/>
        </w:rPr>
      </w:pPr>
    </w:p>
    <w:p w:rsidR="00D6223C" w:rsidRDefault="002F6E37">
      <w:pPr>
        <w:ind w:left="1227" w:right="222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9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3</w:t>
      </w:r>
      <w:r>
        <w:rPr>
          <w:spacing w:val="-4"/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:</w:t>
      </w:r>
    </w:p>
    <w:p w:rsidR="00D6223C" w:rsidRDefault="00D6223C">
      <w:pPr>
        <w:spacing w:before="5" w:line="180" w:lineRule="exact"/>
        <w:rPr>
          <w:sz w:val="18"/>
          <w:szCs w:val="18"/>
        </w:rPr>
      </w:pPr>
    </w:p>
    <w:p w:rsidR="00D6223C" w:rsidRDefault="002F6E37">
      <w:pPr>
        <w:ind w:left="685" w:right="4462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6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D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3"/>
          <w:w w:val="89"/>
          <w:sz w:val="24"/>
          <w:szCs w:val="24"/>
        </w:rPr>
        <w:t>liv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10"/>
          <w:w w:val="89"/>
          <w:sz w:val="24"/>
          <w:szCs w:val="24"/>
        </w:rPr>
        <w:t>r</w:t>
      </w:r>
      <w:r>
        <w:rPr>
          <w:b/>
          <w:w w:val="89"/>
          <w:sz w:val="24"/>
          <w:szCs w:val="24"/>
        </w:rPr>
        <w:t>y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d</w:t>
      </w:r>
      <w:r>
        <w:rPr>
          <w:b/>
          <w:spacing w:val="22"/>
          <w:w w:val="89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D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spacing w:val="5"/>
          <w:w w:val="89"/>
          <w:sz w:val="24"/>
          <w:szCs w:val="24"/>
        </w:rPr>
        <w:t>c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8"/>
          <w:w w:val="89"/>
          <w:sz w:val="24"/>
          <w:szCs w:val="24"/>
        </w:rPr>
        <w:t>m</w:t>
      </w:r>
      <w:r>
        <w:rPr>
          <w:b/>
          <w:spacing w:val="5"/>
          <w:w w:val="89"/>
          <w:sz w:val="24"/>
          <w:szCs w:val="24"/>
        </w:rPr>
        <w:t>ent</w:t>
      </w:r>
      <w:r>
        <w:rPr>
          <w:b/>
          <w:w w:val="89"/>
          <w:sz w:val="24"/>
          <w:szCs w:val="24"/>
        </w:rPr>
        <w:t>s</w:t>
      </w:r>
      <w:r>
        <w:rPr>
          <w:b/>
          <w:spacing w:val="20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10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5" w:line="180" w:lineRule="exact"/>
        <w:rPr>
          <w:sz w:val="18"/>
          <w:szCs w:val="18"/>
        </w:rPr>
      </w:pPr>
    </w:p>
    <w:p w:rsidR="00D6223C" w:rsidRDefault="002F6E37">
      <w:pPr>
        <w:ind w:left="1227" w:right="5670"/>
        <w:jc w:val="both"/>
        <w:rPr>
          <w:sz w:val="24"/>
          <w:szCs w:val="24"/>
        </w:rPr>
        <w:sectPr w:rsidR="00D6223C">
          <w:headerReference w:type="default" r:id="rId56"/>
          <w:footerReference w:type="default" r:id="rId57"/>
          <w:pgSz w:w="12240" w:h="15840"/>
          <w:pgMar w:top="1160" w:right="960" w:bottom="0" w:left="1480" w:header="0" w:footer="170" w:gutter="0"/>
          <w:pgNumType w:start="33"/>
          <w:cols w:space="720"/>
        </w:sect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e</w:t>
      </w:r>
      <w:r>
        <w:rPr>
          <w:b/>
          <w:i/>
          <w:spacing w:val="2"/>
          <w:w w:val="92"/>
          <w:sz w:val="24"/>
          <w:szCs w:val="24"/>
        </w:rPr>
        <w:t xml:space="preserve"> </w:t>
      </w:r>
      <w:r>
        <w:rPr>
          <w:b/>
          <w:i/>
          <w:spacing w:val="4"/>
          <w:w w:val="92"/>
          <w:sz w:val="24"/>
          <w:szCs w:val="24"/>
        </w:rPr>
        <w:t>p</w:t>
      </w:r>
      <w:r>
        <w:rPr>
          <w:b/>
          <w:i/>
          <w:w w:val="92"/>
          <w:sz w:val="24"/>
          <w:szCs w:val="24"/>
        </w:rPr>
        <w:t>r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spacing w:val="-2"/>
          <w:w w:val="92"/>
          <w:sz w:val="24"/>
          <w:szCs w:val="24"/>
        </w:rPr>
        <w:t>v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6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on</w:t>
      </w:r>
      <w:r>
        <w:rPr>
          <w:b/>
          <w:i/>
          <w:spacing w:val="11"/>
          <w:w w:val="92"/>
          <w:sz w:val="24"/>
          <w:szCs w:val="24"/>
        </w:rPr>
        <w:t xml:space="preserve"> </w:t>
      </w:r>
      <w:r>
        <w:rPr>
          <w:b/>
          <w:i/>
          <w:spacing w:val="3"/>
          <w:w w:val="92"/>
          <w:sz w:val="24"/>
          <w:szCs w:val="24"/>
        </w:rPr>
        <w:t>(DD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3"/>
          <w:w w:val="92"/>
          <w:sz w:val="24"/>
          <w:szCs w:val="24"/>
        </w:rPr>
        <w:t xml:space="preserve"> </w:t>
      </w:r>
      <w:r>
        <w:rPr>
          <w:b/>
          <w:i/>
          <w:spacing w:val="6"/>
          <w:w w:val="92"/>
          <w:sz w:val="24"/>
          <w:szCs w:val="24"/>
        </w:rPr>
        <w:t>t</w:t>
      </w:r>
      <w:r>
        <w:rPr>
          <w:b/>
          <w:i/>
          <w:spacing w:val="2"/>
          <w:w w:val="92"/>
          <w:sz w:val="24"/>
          <w:szCs w:val="24"/>
        </w:rPr>
        <w:t>e</w:t>
      </w:r>
      <w:r>
        <w:rPr>
          <w:b/>
          <w:i/>
          <w:spacing w:val="5"/>
          <w:w w:val="92"/>
          <w:sz w:val="24"/>
          <w:szCs w:val="24"/>
        </w:rPr>
        <w:t>r</w:t>
      </w:r>
      <w:r>
        <w:rPr>
          <w:b/>
          <w:i/>
          <w:w w:val="92"/>
          <w:sz w:val="24"/>
          <w:szCs w:val="24"/>
        </w:rPr>
        <w:t>m</w:t>
      </w:r>
      <w:r>
        <w:rPr>
          <w:b/>
          <w:i/>
          <w:spacing w:val="5"/>
          <w:w w:val="92"/>
          <w:sz w:val="24"/>
          <w:szCs w:val="24"/>
        </w:rPr>
        <w:t>s</w:t>
      </w:r>
      <w:r>
        <w:rPr>
          <w:b/>
          <w:i/>
          <w:w w:val="92"/>
          <w:sz w:val="24"/>
          <w:szCs w:val="24"/>
        </w:rPr>
        <w:t>)</w:t>
      </w:r>
    </w:p>
    <w:p w:rsidR="00D6223C" w:rsidRDefault="002F6E37">
      <w:pPr>
        <w:spacing w:before="62" w:line="279" w:lineRule="auto"/>
        <w:ind w:left="842" w:right="47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3</w:t>
      </w:r>
      <w:r>
        <w:rPr>
          <w:sz w:val="24"/>
          <w:szCs w:val="24"/>
        </w:rPr>
        <w:t>—</w:t>
      </w:r>
      <w:r>
        <w:rPr>
          <w:spacing w:val="-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-3"/>
          <w:w w:val="99"/>
          <w:sz w:val="24"/>
          <w:szCs w:val="24"/>
        </w:rPr>
        <w:t>f</w:t>
      </w:r>
      <w:r>
        <w:rPr>
          <w:spacing w:val="5"/>
          <w:w w:val="99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il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5"/>
          <w:sz w:val="24"/>
          <w:szCs w:val="24"/>
        </w:rPr>
        <w:t>ud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5"/>
          <w:sz w:val="24"/>
          <w:szCs w:val="24"/>
        </w:rPr>
        <w:t>b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6"/>
          <w:sz w:val="24"/>
          <w:szCs w:val="24"/>
        </w:rPr>
        <w:t>c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pt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5"/>
          <w:sz w:val="24"/>
          <w:szCs w:val="24"/>
        </w:rPr>
        <w:t>d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w w:val="99"/>
          <w:sz w:val="24"/>
          <w:szCs w:val="24"/>
        </w:rPr>
        <w:t>n</w:t>
      </w:r>
      <w:r>
        <w:rPr>
          <w:w w:val="99"/>
          <w:sz w:val="24"/>
          <w:szCs w:val="24"/>
        </w:rPr>
        <w:t>d</w:t>
      </w:r>
    </w:p>
    <w:p w:rsidR="00D6223C" w:rsidRDefault="002F6E37">
      <w:pPr>
        <w:spacing w:line="240" w:lineRule="exact"/>
        <w:ind w:left="1218" w:right="83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u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t.    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D6223C" w:rsidRDefault="002F6E37">
      <w:pPr>
        <w:spacing w:line="260" w:lineRule="exact"/>
        <w:ind w:left="1218" w:right="68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D6223C" w:rsidRDefault="00D6223C">
      <w:pPr>
        <w:spacing w:line="200" w:lineRule="exact"/>
      </w:pPr>
    </w:p>
    <w:p w:rsidR="00D6223C" w:rsidRDefault="00D6223C">
      <w:pPr>
        <w:spacing w:before="18" w:line="260" w:lineRule="exact"/>
        <w:rPr>
          <w:sz w:val="26"/>
          <w:szCs w:val="26"/>
        </w:rPr>
      </w:pPr>
    </w:p>
    <w:p w:rsidR="00D6223C" w:rsidRDefault="002F6E37">
      <w:pPr>
        <w:spacing w:line="260" w:lineRule="exact"/>
        <w:ind w:left="1765" w:right="120" w:hanging="53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proofErr w:type="spellStart"/>
      <w:r>
        <w:rPr>
          <w:spacing w:val="-4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v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</w:rPr>
        <w:t>’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6"/>
          <w:sz w:val="24"/>
          <w:szCs w:val="24"/>
        </w:rPr>
        <w:t>c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u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t;</w:t>
      </w:r>
    </w:p>
    <w:p w:rsidR="00D6223C" w:rsidRDefault="002F6E37">
      <w:pPr>
        <w:spacing w:line="260" w:lineRule="exact"/>
        <w:ind w:left="1227" w:right="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ii</w:t>
      </w:r>
      <w:r>
        <w:rPr>
          <w:sz w:val="24"/>
          <w:szCs w:val="24"/>
        </w:rPr>
        <w:t xml:space="preserve">)  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8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</w:p>
    <w:p w:rsidR="00D6223C" w:rsidRDefault="002F6E37">
      <w:pPr>
        <w:spacing w:before="2"/>
        <w:ind w:left="1765" w:right="69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 xml:space="preserve">e 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6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n</w:t>
      </w:r>
      <w:r>
        <w:rPr>
          <w:spacing w:val="2"/>
          <w:sz w:val="24"/>
          <w:szCs w:val="24"/>
        </w:rPr>
        <w:t>-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7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ll</w:t>
      </w:r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ll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r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il</w:t>
      </w:r>
      <w:r>
        <w:rPr>
          <w:spacing w:val="5"/>
          <w:sz w:val="24"/>
          <w:szCs w:val="24"/>
        </w:rPr>
        <w:t>w</w:t>
      </w:r>
      <w:r>
        <w:rPr>
          <w:spacing w:val="9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gn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 xml:space="preserve">or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0"/>
          <w:sz w:val="24"/>
          <w:szCs w:val="24"/>
        </w:rPr>
        <w:t>u</w:t>
      </w:r>
      <w:r>
        <w:rPr>
          <w:spacing w:val="-9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qu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</w:p>
    <w:p w:rsidR="00D6223C" w:rsidRDefault="002F6E37">
      <w:pPr>
        <w:spacing w:line="260" w:lineRule="exact"/>
        <w:ind w:left="1227" w:right="1662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op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ing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6"/>
          <w:sz w:val="24"/>
          <w:szCs w:val="24"/>
        </w:rPr>
        <w:t>f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-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oo</w:t>
      </w:r>
      <w:r>
        <w:rPr>
          <w:spacing w:val="-3"/>
          <w:sz w:val="24"/>
          <w:szCs w:val="24"/>
        </w:rPr>
        <w:t>l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</w:p>
    <w:p w:rsidR="00D6223C" w:rsidRDefault="002F6E37">
      <w:pPr>
        <w:spacing w:before="2"/>
        <w:ind w:left="1765" w:right="4832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-5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D6223C" w:rsidRDefault="002F6E37">
      <w:pPr>
        <w:spacing w:line="260" w:lineRule="exact"/>
        <w:ind w:left="1227" w:right="3262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 xml:space="preserve">)   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u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2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2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D6223C" w:rsidRDefault="002F6E37">
      <w:pPr>
        <w:spacing w:before="2"/>
        <w:ind w:left="1227" w:right="83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)  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5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4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D6223C" w:rsidRDefault="002F6E37">
      <w:pPr>
        <w:spacing w:line="260" w:lineRule="exact"/>
        <w:ind w:left="1765" w:right="415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-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t;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D6223C" w:rsidRDefault="002F6E37">
      <w:pPr>
        <w:spacing w:before="2"/>
        <w:ind w:left="1227" w:right="605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D6223C" w:rsidRDefault="002F6E37">
      <w:pPr>
        <w:spacing w:before="2"/>
        <w:ind w:left="685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7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10"/>
          <w:w w:val="89"/>
          <w:sz w:val="24"/>
          <w:szCs w:val="24"/>
        </w:rPr>
        <w:t>r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nc</w:t>
      </w:r>
      <w:r>
        <w:rPr>
          <w:b/>
          <w:w w:val="89"/>
          <w:sz w:val="24"/>
          <w:szCs w:val="24"/>
        </w:rPr>
        <w:t>e</w:t>
      </w:r>
      <w:r>
        <w:rPr>
          <w:b/>
          <w:spacing w:val="22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11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8" w:line="180" w:lineRule="exact"/>
        <w:rPr>
          <w:sz w:val="19"/>
          <w:szCs w:val="19"/>
        </w:rPr>
      </w:pPr>
    </w:p>
    <w:p w:rsidR="00D6223C" w:rsidRDefault="002F6E37">
      <w:pPr>
        <w:spacing w:line="236" w:lineRule="auto"/>
        <w:ind w:left="1218" w:right="100" w:firstLine="1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5"/>
          <w:sz w:val="24"/>
          <w:szCs w:val="24"/>
        </w:rPr>
        <w:t>1</w:t>
      </w:r>
      <w:r>
        <w:rPr>
          <w:spacing w:val="-2"/>
          <w:sz w:val="24"/>
          <w:szCs w:val="24"/>
        </w:rPr>
        <w:t>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2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) 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k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10"/>
          <w:sz w:val="24"/>
          <w:szCs w:val="24"/>
        </w:rPr>
        <w:t>u</w:t>
      </w:r>
      <w:r>
        <w:rPr>
          <w:spacing w:val="-14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ili</w:t>
      </w:r>
      <w:r>
        <w:rPr>
          <w:spacing w:val="10"/>
          <w:sz w:val="24"/>
          <w:szCs w:val="24"/>
        </w:rPr>
        <w:t>t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9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6223C" w:rsidRDefault="00D6223C">
      <w:pPr>
        <w:spacing w:before="5" w:line="180" w:lineRule="exact"/>
        <w:rPr>
          <w:sz w:val="19"/>
          <w:szCs w:val="19"/>
        </w:rPr>
      </w:pPr>
    </w:p>
    <w:p w:rsidR="00D6223C" w:rsidRDefault="002F6E37">
      <w:pPr>
        <w:ind w:left="685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8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nc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den</w:t>
      </w:r>
      <w:r>
        <w:rPr>
          <w:b/>
          <w:spacing w:val="9"/>
          <w:w w:val="89"/>
          <w:sz w:val="24"/>
          <w:szCs w:val="24"/>
        </w:rPr>
        <w:t>t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w w:val="89"/>
          <w:sz w:val="24"/>
          <w:szCs w:val="24"/>
        </w:rPr>
        <w:t>l</w:t>
      </w:r>
      <w:r>
        <w:rPr>
          <w:b/>
          <w:spacing w:val="20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Ser</w:t>
      </w:r>
      <w:r>
        <w:rPr>
          <w:b/>
          <w:spacing w:val="3"/>
          <w:w w:val="89"/>
          <w:sz w:val="24"/>
          <w:szCs w:val="24"/>
        </w:rPr>
        <w:t>vi</w:t>
      </w:r>
      <w:r>
        <w:rPr>
          <w:b/>
          <w:spacing w:val="5"/>
          <w:w w:val="89"/>
          <w:sz w:val="24"/>
          <w:szCs w:val="24"/>
        </w:rPr>
        <w:t>ce</w:t>
      </w:r>
      <w:r>
        <w:rPr>
          <w:b/>
          <w:w w:val="89"/>
          <w:sz w:val="24"/>
          <w:szCs w:val="24"/>
        </w:rPr>
        <w:t>s</w:t>
      </w:r>
      <w:r>
        <w:rPr>
          <w:b/>
          <w:spacing w:val="13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spacing w:val="3"/>
          <w:w w:val="89"/>
          <w:sz w:val="24"/>
          <w:szCs w:val="24"/>
        </w:rPr>
        <w:t>l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13</w:t>
      </w:r>
      <w:r>
        <w:rPr>
          <w:b/>
          <w:sz w:val="24"/>
          <w:szCs w:val="24"/>
        </w:rPr>
        <w:t>)</w:t>
      </w:r>
    </w:p>
    <w:p w:rsidR="00D6223C" w:rsidRDefault="002F6E37">
      <w:pPr>
        <w:spacing w:before="79"/>
        <w:ind w:left="1227" w:right="369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>3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3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D6223C" w:rsidRDefault="002F6E37">
      <w:pPr>
        <w:spacing w:before="26"/>
        <w:ind w:left="1227" w:right="8157"/>
        <w:jc w:val="both"/>
        <w:rPr>
          <w:sz w:val="24"/>
          <w:szCs w:val="24"/>
        </w:rPr>
      </w:pPr>
      <w:r>
        <w:rPr>
          <w:b/>
          <w:spacing w:val="4"/>
          <w:w w:val="89"/>
          <w:sz w:val="24"/>
          <w:szCs w:val="24"/>
        </w:rPr>
        <w:t>N</w:t>
      </w:r>
      <w:r>
        <w:rPr>
          <w:b/>
          <w:spacing w:val="8"/>
          <w:w w:val="89"/>
          <w:sz w:val="24"/>
          <w:szCs w:val="24"/>
        </w:rPr>
        <w:t>/</w:t>
      </w:r>
      <w:r>
        <w:rPr>
          <w:b/>
          <w:w w:val="89"/>
          <w:sz w:val="24"/>
          <w:szCs w:val="24"/>
        </w:rPr>
        <w:t>A</w:t>
      </w:r>
    </w:p>
    <w:p w:rsidR="00D6223C" w:rsidRDefault="002F6E37">
      <w:pPr>
        <w:spacing w:before="2" w:line="260" w:lineRule="exact"/>
        <w:ind w:left="1218" w:right="122" w:firstLine="10"/>
        <w:rPr>
          <w:sz w:val="24"/>
          <w:szCs w:val="24"/>
        </w:rPr>
      </w:pPr>
      <w:r>
        <w:rPr>
          <w:i/>
          <w:spacing w:val="3"/>
          <w:sz w:val="24"/>
          <w:szCs w:val="24"/>
        </w:rPr>
        <w:t>[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6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G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C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la</w:t>
      </w:r>
      <w:r>
        <w:rPr>
          <w:i/>
          <w:spacing w:val="5"/>
          <w:sz w:val="24"/>
          <w:szCs w:val="24"/>
        </w:rPr>
        <w:t>u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and/or </w:t>
      </w:r>
      <w:r>
        <w:rPr>
          <w:i/>
          <w:spacing w:val="-5"/>
          <w:sz w:val="24"/>
          <w:szCs w:val="24"/>
        </w:rPr>
        <w:t>o</w:t>
      </w:r>
      <w:r>
        <w:rPr>
          <w:i/>
          <w:sz w:val="24"/>
          <w:szCs w:val="24"/>
        </w:rPr>
        <w:t>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ho</w:t>
      </w:r>
      <w:r>
        <w:rPr>
          <w:i/>
          <w:spacing w:val="-5"/>
          <w:sz w:val="24"/>
          <w:szCs w:val="24"/>
        </w:rPr>
        <w:t>u</w:t>
      </w:r>
      <w:r>
        <w:rPr>
          <w:i/>
          <w:sz w:val="24"/>
          <w:szCs w:val="24"/>
        </w:rPr>
        <w:t>ld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-11"/>
          <w:sz w:val="24"/>
          <w:szCs w:val="24"/>
        </w:rPr>
        <w:t>w</w:t>
      </w:r>
      <w:r>
        <w:rPr>
          <w:i/>
          <w:sz w:val="24"/>
          <w:szCs w:val="24"/>
        </w:rPr>
        <w:t>ith the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i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pacing w:val="5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7"/>
          <w:sz w:val="24"/>
          <w:szCs w:val="24"/>
        </w:rPr>
        <w:t>s</w:t>
      </w:r>
      <w:r>
        <w:rPr>
          <w:i/>
          <w:sz w:val="24"/>
          <w:szCs w:val="24"/>
        </w:rPr>
        <w:t>.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6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D6223C" w:rsidRDefault="002F6E37">
      <w:pPr>
        <w:spacing w:line="260" w:lineRule="exact"/>
        <w:ind w:left="1218" w:right="3840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</w:t>
      </w:r>
      <w:r>
        <w:rPr>
          <w:i/>
          <w:spacing w:val="-4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hall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6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-5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Pr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2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D6223C" w:rsidRDefault="00D6223C">
      <w:pPr>
        <w:spacing w:before="9" w:line="180" w:lineRule="exact"/>
        <w:rPr>
          <w:sz w:val="19"/>
          <w:szCs w:val="19"/>
        </w:rPr>
      </w:pPr>
    </w:p>
    <w:p w:rsidR="00D6223C" w:rsidRDefault="002F6E37">
      <w:pPr>
        <w:ind w:left="685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9</w:t>
      </w:r>
      <w:r>
        <w:rPr>
          <w:b/>
          <w:sz w:val="24"/>
          <w:szCs w:val="24"/>
        </w:rPr>
        <w:t xml:space="preserve">.    </w:t>
      </w:r>
      <w:r>
        <w:rPr>
          <w:b/>
          <w:spacing w:val="35"/>
          <w:sz w:val="24"/>
          <w:szCs w:val="24"/>
        </w:rPr>
        <w:t xml:space="preserve"> </w:t>
      </w:r>
      <w:r>
        <w:rPr>
          <w:b/>
          <w:spacing w:val="11"/>
          <w:w w:val="89"/>
          <w:sz w:val="24"/>
          <w:szCs w:val="24"/>
        </w:rPr>
        <w:t>W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rr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nt</w:t>
      </w:r>
      <w:r>
        <w:rPr>
          <w:b/>
          <w:w w:val="89"/>
          <w:sz w:val="24"/>
          <w:szCs w:val="24"/>
        </w:rPr>
        <w:t>y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spacing w:val="3"/>
          <w:w w:val="89"/>
          <w:sz w:val="24"/>
          <w:szCs w:val="24"/>
        </w:rPr>
        <w:t>l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8"/>
          <w:sz w:val="24"/>
          <w:szCs w:val="24"/>
        </w:rPr>
        <w:t>1</w:t>
      </w:r>
      <w:r>
        <w:rPr>
          <w:b/>
          <w:spacing w:val="3"/>
          <w:sz w:val="24"/>
          <w:szCs w:val="24"/>
        </w:rPr>
        <w:t>5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8" w:line="100" w:lineRule="exact"/>
        <w:rPr>
          <w:sz w:val="11"/>
          <w:szCs w:val="11"/>
        </w:rPr>
      </w:pPr>
    </w:p>
    <w:p w:rsidR="00D6223C" w:rsidRDefault="002F6E37">
      <w:pPr>
        <w:ind w:left="1227" w:right="6926"/>
        <w:jc w:val="both"/>
        <w:rPr>
          <w:sz w:val="24"/>
          <w:szCs w:val="24"/>
        </w:r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e</w:t>
      </w:r>
      <w:r>
        <w:rPr>
          <w:b/>
          <w:i/>
          <w:spacing w:val="7"/>
          <w:w w:val="92"/>
          <w:sz w:val="24"/>
          <w:szCs w:val="24"/>
        </w:rPr>
        <w:t xml:space="preserve"> </w:t>
      </w:r>
      <w:r>
        <w:rPr>
          <w:b/>
          <w:i/>
          <w:w w:val="92"/>
          <w:sz w:val="24"/>
          <w:szCs w:val="24"/>
        </w:rPr>
        <w:t>pr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spacing w:val="-2"/>
          <w:w w:val="92"/>
          <w:sz w:val="24"/>
          <w:szCs w:val="24"/>
        </w:rPr>
        <w:t>v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6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on</w:t>
      </w:r>
    </w:p>
    <w:p w:rsidR="00D6223C" w:rsidRDefault="002F6E37">
      <w:pPr>
        <w:spacing w:before="98"/>
        <w:ind w:left="1227" w:right="75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—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</w:p>
    <w:p w:rsidR="00D6223C" w:rsidRDefault="001A5A74">
      <w:pPr>
        <w:spacing w:before="21"/>
        <w:ind w:left="1218" w:right="66" w:firstLine="586"/>
        <w:jc w:val="both"/>
        <w:rPr>
          <w:sz w:val="24"/>
          <w:szCs w:val="24"/>
        </w:rPr>
      </w:pPr>
      <w:r w:rsidRPr="001A5A74">
        <w:pict>
          <v:group id="_x0000_s1052" style="position:absolute;left:0;text-align:left;margin-left:116.65pt;margin-top:10.35pt;width:4.1pt;height:0;z-index:-251659776;mso-position-horizontal-relative:page" coordorigin="2333,207" coordsize="82,0">
            <v:shape id="_x0000_s1053" style="position:absolute;left:2333;top:207;width:82;height:0" coordorigin="2333,207" coordsize="82,0" path="m2333,207r,l2414,207e" filled="f" strokeweight=".24pt">
              <v:path arrowok="t"/>
            </v:shape>
            <w10:wrap anchorx="page"/>
          </v:group>
        </w:pic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o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s</w:t>
      </w:r>
      <w:r w:rsidR="002F6E37">
        <w:rPr>
          <w:spacing w:val="-14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-12"/>
          <w:sz w:val="24"/>
          <w:szCs w:val="24"/>
        </w:rPr>
        <w:t xml:space="preserve"> </w:t>
      </w:r>
      <w:r w:rsidR="002F6E37">
        <w:rPr>
          <w:sz w:val="24"/>
          <w:szCs w:val="24"/>
        </w:rPr>
        <w:t>o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6"/>
          <w:sz w:val="24"/>
          <w:szCs w:val="24"/>
        </w:rPr>
        <w:t>a</w:t>
      </w:r>
      <w:r w:rsidR="002F6E37">
        <w:rPr>
          <w:sz w:val="24"/>
          <w:szCs w:val="24"/>
        </w:rPr>
        <w:t>t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n</w:t>
      </w:r>
      <w:r w:rsidR="002F6E37">
        <w:rPr>
          <w:spacing w:val="-17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3"/>
          <w:sz w:val="24"/>
          <w:szCs w:val="24"/>
        </w:rPr>
        <w:t>r</w:t>
      </w:r>
      <w:r w:rsidR="002F6E37">
        <w:rPr>
          <w:sz w:val="24"/>
          <w:szCs w:val="24"/>
          <w:u w:val="single" w:color="000000"/>
        </w:rPr>
        <w:t xml:space="preserve">             </w:t>
      </w:r>
      <w:r w:rsidR="002F6E37">
        <w:rPr>
          <w:spacing w:val="57"/>
          <w:sz w:val="24"/>
          <w:szCs w:val="24"/>
          <w:u w:val="single" w:color="000000"/>
        </w:rPr>
        <w:t xml:space="preserve"> </w:t>
      </w:r>
      <w:r w:rsidR="002F6E37">
        <w:rPr>
          <w:spacing w:val="-57"/>
          <w:sz w:val="24"/>
          <w:szCs w:val="24"/>
        </w:rPr>
        <w:t xml:space="preserve"> </w:t>
      </w:r>
      <w:r w:rsidR="002F6E37">
        <w:rPr>
          <w:spacing w:val="-4"/>
          <w:sz w:val="24"/>
          <w:szCs w:val="24"/>
        </w:rPr>
        <w:t>m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s</w:t>
      </w:r>
      <w:r w:rsidR="002F6E37">
        <w:rPr>
          <w:spacing w:val="43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m</w:t>
      </w:r>
      <w:r w:rsidR="002F6E37">
        <w:rPr>
          <w:spacing w:val="42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d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te</w:t>
      </w:r>
      <w:r w:rsidR="002F6E37">
        <w:rPr>
          <w:spacing w:val="44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46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acc</w:t>
      </w:r>
      <w:r w:rsidR="002F6E37">
        <w:rPr>
          <w:spacing w:val="-6"/>
          <w:sz w:val="24"/>
          <w:szCs w:val="24"/>
        </w:rPr>
        <w:t>e</w:t>
      </w:r>
      <w:r w:rsidR="002F6E37">
        <w:rPr>
          <w:sz w:val="24"/>
          <w:szCs w:val="24"/>
        </w:rPr>
        <w:t>pt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c</w:t>
      </w:r>
      <w:r w:rsidR="002F6E37">
        <w:rPr>
          <w:sz w:val="24"/>
          <w:szCs w:val="24"/>
        </w:rPr>
        <w:t>e</w:t>
      </w:r>
      <w:r w:rsidR="002F6E37">
        <w:rPr>
          <w:spacing w:val="42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46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49"/>
          <w:sz w:val="24"/>
          <w:szCs w:val="24"/>
        </w:rPr>
        <w:t xml:space="preserve"> </w:t>
      </w:r>
      <w:r w:rsidR="002F6E37">
        <w:rPr>
          <w:sz w:val="24"/>
          <w:szCs w:val="24"/>
        </w:rPr>
        <w:t>Goods</w:t>
      </w:r>
      <w:r w:rsidR="002F6E37">
        <w:rPr>
          <w:spacing w:val="43"/>
          <w:sz w:val="24"/>
          <w:szCs w:val="24"/>
        </w:rPr>
        <w:t xml:space="preserve"> </w:t>
      </w:r>
      <w:r w:rsidR="002F6E37">
        <w:rPr>
          <w:sz w:val="24"/>
          <w:szCs w:val="24"/>
        </w:rPr>
        <w:t xml:space="preserve">or </w:t>
      </w:r>
      <w:r w:rsidR="002F6E37">
        <w:rPr>
          <w:spacing w:val="-4"/>
          <w:sz w:val="24"/>
          <w:szCs w:val="24"/>
        </w:rPr>
        <w:t>m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s</w:t>
      </w:r>
      <w:r w:rsidR="002F6E37">
        <w:rPr>
          <w:spacing w:val="4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m 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6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d</w:t>
      </w:r>
      <w:r w:rsidR="002F6E37">
        <w:rPr>
          <w:spacing w:val="-6"/>
          <w:sz w:val="24"/>
          <w:szCs w:val="24"/>
        </w:rPr>
        <w:t>a</w:t>
      </w:r>
      <w:r w:rsidR="002F6E37">
        <w:rPr>
          <w:sz w:val="24"/>
          <w:szCs w:val="24"/>
        </w:rPr>
        <w:t>te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4"/>
          <w:sz w:val="24"/>
          <w:szCs w:val="24"/>
        </w:rPr>
        <w:t xml:space="preserve"> 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1"/>
          <w:sz w:val="24"/>
          <w:szCs w:val="24"/>
        </w:rPr>
        <w:t>m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t,</w:t>
      </w:r>
      <w:r w:rsidR="002F6E37">
        <w:rPr>
          <w:spacing w:val="4"/>
          <w:sz w:val="24"/>
          <w:szCs w:val="24"/>
        </w:rPr>
        <w:t xml:space="preserve"> </w:t>
      </w:r>
      <w:r w:rsidR="002F6E37">
        <w:rPr>
          <w:sz w:val="24"/>
          <w:szCs w:val="24"/>
        </w:rPr>
        <w:t>w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4"/>
          <w:sz w:val="24"/>
          <w:szCs w:val="24"/>
        </w:rPr>
        <w:t>e</w:t>
      </w:r>
      <w:r w:rsidR="002F6E37">
        <w:rPr>
          <w:spacing w:val="-5"/>
          <w:sz w:val="24"/>
          <w:szCs w:val="24"/>
        </w:rPr>
        <w:t>v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r</w:t>
      </w:r>
      <w:r w:rsidR="002F6E37">
        <w:rPr>
          <w:spacing w:val="4"/>
          <w:sz w:val="24"/>
          <w:szCs w:val="24"/>
        </w:rPr>
        <w:t xml:space="preserve"> </w:t>
      </w:r>
      <w:r w:rsidR="002F6E37">
        <w:rPr>
          <w:sz w:val="24"/>
          <w:szCs w:val="24"/>
        </w:rPr>
        <w:t>o</w:t>
      </w:r>
      <w:r w:rsidR="002F6E37">
        <w:rPr>
          <w:spacing w:val="-1"/>
          <w:sz w:val="24"/>
          <w:szCs w:val="24"/>
        </w:rPr>
        <w:t>cc</w:t>
      </w:r>
      <w:r w:rsidR="002F6E37">
        <w:rPr>
          <w:sz w:val="24"/>
          <w:szCs w:val="24"/>
        </w:rPr>
        <w:t>u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s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ea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4"/>
          <w:sz w:val="24"/>
          <w:szCs w:val="24"/>
        </w:rPr>
        <w:t>li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.</w:t>
      </w:r>
      <w:r w:rsidR="002F6E37">
        <w:rPr>
          <w:spacing w:val="3"/>
          <w:sz w:val="24"/>
          <w:szCs w:val="24"/>
        </w:rPr>
        <w:t xml:space="preserve"> </w:t>
      </w:r>
      <w:r w:rsidR="002F6E37">
        <w:rPr>
          <w:spacing w:val="2"/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5"/>
          <w:sz w:val="24"/>
          <w:szCs w:val="24"/>
        </w:rPr>
        <w:t xml:space="preserve"> </w:t>
      </w:r>
      <w:r w:rsidR="002F6E37">
        <w:rPr>
          <w:spacing w:val="1"/>
          <w:sz w:val="24"/>
          <w:szCs w:val="24"/>
        </w:rPr>
        <w:t>S</w:t>
      </w:r>
      <w:r w:rsidR="002F6E37">
        <w:rPr>
          <w:sz w:val="24"/>
          <w:szCs w:val="24"/>
        </w:rPr>
        <w:t>up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4"/>
          <w:sz w:val="24"/>
          <w:szCs w:val="24"/>
        </w:rPr>
        <w:t>li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r</w:t>
      </w:r>
      <w:r w:rsidR="002F6E37">
        <w:rPr>
          <w:spacing w:val="5"/>
          <w:sz w:val="24"/>
          <w:szCs w:val="24"/>
        </w:rPr>
        <w:t xml:space="preserve"> 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4"/>
          <w:sz w:val="24"/>
          <w:szCs w:val="24"/>
        </w:rPr>
        <w:t>a</w:t>
      </w:r>
      <w:r w:rsidR="002F6E37">
        <w:rPr>
          <w:spacing w:val="-4"/>
          <w:sz w:val="24"/>
          <w:szCs w:val="24"/>
        </w:rPr>
        <w:t>ll</w:t>
      </w:r>
      <w:r w:rsidR="002F6E37">
        <w:rPr>
          <w:sz w:val="24"/>
          <w:szCs w:val="24"/>
        </w:rPr>
        <w:t>,</w:t>
      </w:r>
      <w:r w:rsidR="002F6E37">
        <w:rPr>
          <w:spacing w:val="13"/>
          <w:sz w:val="24"/>
          <w:szCs w:val="24"/>
        </w:rPr>
        <w:t xml:space="preserve"> </w:t>
      </w:r>
      <w:r w:rsidR="002F6E37">
        <w:rPr>
          <w:sz w:val="24"/>
          <w:szCs w:val="24"/>
        </w:rPr>
        <w:t xml:space="preserve">in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d</w:t>
      </w:r>
      <w:r w:rsidR="002F6E37">
        <w:rPr>
          <w:spacing w:val="5"/>
          <w:sz w:val="24"/>
          <w:szCs w:val="24"/>
        </w:rPr>
        <w:t>d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t</w:t>
      </w:r>
      <w:r w:rsidR="002F6E37">
        <w:rPr>
          <w:spacing w:val="-9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,</w:t>
      </w:r>
      <w:r w:rsidR="002F6E37">
        <w:rPr>
          <w:spacing w:val="10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4"/>
          <w:sz w:val="24"/>
          <w:szCs w:val="24"/>
        </w:rPr>
        <w:t>m</w:t>
      </w:r>
      <w:r w:rsidR="002F6E37">
        <w:rPr>
          <w:spacing w:val="5"/>
          <w:sz w:val="24"/>
          <w:szCs w:val="24"/>
        </w:rPr>
        <w:t>p</w:t>
      </w:r>
      <w:r w:rsidR="002F6E37">
        <w:rPr>
          <w:sz w:val="24"/>
          <w:szCs w:val="24"/>
        </w:rPr>
        <w:t>ly</w:t>
      </w:r>
      <w:r w:rsidR="002F6E37">
        <w:rPr>
          <w:spacing w:val="-12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w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t</w:t>
      </w:r>
      <w:r w:rsidR="002F6E37">
        <w:rPr>
          <w:sz w:val="24"/>
          <w:szCs w:val="24"/>
        </w:rPr>
        <w:t>h</w:t>
      </w:r>
      <w:r w:rsidR="002F6E37">
        <w:rPr>
          <w:spacing w:val="5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10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3"/>
          <w:sz w:val="24"/>
          <w:szCs w:val="24"/>
        </w:rPr>
        <w:t>f</w:t>
      </w:r>
      <w:r w:rsidR="002F6E37">
        <w:rPr>
          <w:sz w:val="24"/>
          <w:szCs w:val="24"/>
        </w:rPr>
        <w:t>o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1"/>
          <w:sz w:val="24"/>
          <w:szCs w:val="24"/>
        </w:rPr>
        <w:t>m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c</w:t>
      </w:r>
      <w:r w:rsidR="002F6E37">
        <w:rPr>
          <w:sz w:val="24"/>
          <w:szCs w:val="24"/>
        </w:rPr>
        <w:t>e</w:t>
      </w:r>
      <w:r w:rsidR="002F6E37">
        <w:rPr>
          <w:spacing w:val="-1"/>
          <w:sz w:val="24"/>
          <w:szCs w:val="24"/>
        </w:rPr>
        <w:t xml:space="preserve"> a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5"/>
          <w:sz w:val="24"/>
          <w:szCs w:val="24"/>
        </w:rPr>
        <w:t>d</w:t>
      </w:r>
      <w:r w:rsidR="002F6E37">
        <w:rPr>
          <w:sz w:val="24"/>
          <w:szCs w:val="24"/>
        </w:rPr>
        <w:t>/</w:t>
      </w:r>
      <w:r w:rsidR="002F6E37">
        <w:rPr>
          <w:spacing w:val="6"/>
          <w:sz w:val="24"/>
          <w:szCs w:val="24"/>
        </w:rPr>
        <w:t xml:space="preserve"> </w:t>
      </w:r>
      <w:r w:rsidR="002F6E37">
        <w:rPr>
          <w:sz w:val="24"/>
          <w:szCs w:val="24"/>
        </w:rPr>
        <w:t>or</w:t>
      </w:r>
      <w:r w:rsidR="002F6E37">
        <w:rPr>
          <w:spacing w:val="7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</w:t>
      </w:r>
      <w:r w:rsidR="002F6E37">
        <w:rPr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1"/>
          <w:sz w:val="24"/>
          <w:szCs w:val="24"/>
        </w:rPr>
        <w:t>m</w:t>
      </w:r>
      <w:r w:rsidR="002F6E37">
        <w:rPr>
          <w:spacing w:val="5"/>
          <w:sz w:val="24"/>
          <w:szCs w:val="24"/>
        </w:rPr>
        <w:t>p</w:t>
      </w:r>
      <w:r w:rsidR="002F6E37">
        <w:rPr>
          <w:sz w:val="24"/>
          <w:szCs w:val="24"/>
        </w:rPr>
        <w:t>t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n</w:t>
      </w:r>
      <w:r w:rsidR="002F6E37">
        <w:rPr>
          <w:spacing w:val="-2"/>
          <w:sz w:val="24"/>
          <w:szCs w:val="24"/>
        </w:rPr>
        <w:t xml:space="preserve"> </w:t>
      </w:r>
      <w:r w:rsidR="002F6E37">
        <w:rPr>
          <w:spacing w:val="-5"/>
          <w:sz w:val="24"/>
          <w:szCs w:val="24"/>
        </w:rPr>
        <w:t>g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-1"/>
          <w:sz w:val="24"/>
          <w:szCs w:val="24"/>
        </w:rPr>
        <w:t>ee</w:t>
      </w:r>
      <w:r w:rsidR="002F6E37">
        <w:rPr>
          <w:sz w:val="24"/>
          <w:szCs w:val="24"/>
        </w:rPr>
        <w:t>s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ec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d</w:t>
      </w:r>
      <w:r w:rsidR="002F6E37">
        <w:rPr>
          <w:spacing w:val="13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5"/>
          <w:sz w:val="24"/>
          <w:szCs w:val="24"/>
        </w:rPr>
        <w:t>d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r 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-4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ac</w:t>
      </w:r>
      <w:r w:rsidR="002F6E37">
        <w:rPr>
          <w:spacing w:val="-4"/>
          <w:sz w:val="24"/>
          <w:szCs w:val="24"/>
        </w:rPr>
        <w:t>t</w:t>
      </w:r>
      <w:r w:rsidR="002F6E37">
        <w:rPr>
          <w:sz w:val="24"/>
          <w:szCs w:val="24"/>
        </w:rPr>
        <w:t>.</w:t>
      </w:r>
      <w:r w:rsidR="002F6E37">
        <w:rPr>
          <w:spacing w:val="-5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If</w:t>
      </w:r>
      <w:r w:rsidR="002F6E37">
        <w:rPr>
          <w:sz w:val="24"/>
          <w:szCs w:val="24"/>
        </w:rPr>
        <w:t>,</w:t>
      </w:r>
      <w:r w:rsidR="002F6E37">
        <w:rPr>
          <w:spacing w:val="-2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r</w:t>
      </w:r>
      <w:r w:rsidR="002F6E37">
        <w:rPr>
          <w:spacing w:val="-3"/>
          <w:sz w:val="24"/>
          <w:szCs w:val="24"/>
        </w:rPr>
        <w:t xml:space="preserve"> 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ea</w:t>
      </w:r>
      <w:r w:rsidR="002F6E37">
        <w:rPr>
          <w:spacing w:val="-7"/>
          <w:sz w:val="24"/>
          <w:szCs w:val="24"/>
        </w:rPr>
        <w:t>s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s</w:t>
      </w:r>
      <w:r w:rsidR="002F6E37">
        <w:rPr>
          <w:spacing w:val="-9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tt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but</w:t>
      </w:r>
      <w:r w:rsidR="002F6E37">
        <w:rPr>
          <w:spacing w:val="-6"/>
          <w:sz w:val="24"/>
          <w:szCs w:val="24"/>
        </w:rPr>
        <w:t>a</w:t>
      </w:r>
      <w:r w:rsidR="002F6E37">
        <w:rPr>
          <w:spacing w:val="5"/>
          <w:sz w:val="24"/>
          <w:szCs w:val="24"/>
        </w:rPr>
        <w:t>b</w:t>
      </w:r>
      <w:r w:rsidR="002F6E37">
        <w:rPr>
          <w:spacing w:val="-4"/>
          <w:sz w:val="24"/>
          <w:szCs w:val="24"/>
        </w:rPr>
        <w:t>l</w:t>
      </w:r>
      <w:r w:rsidR="002F6E37">
        <w:rPr>
          <w:sz w:val="24"/>
          <w:szCs w:val="24"/>
        </w:rPr>
        <w:t>e</w:t>
      </w:r>
      <w:r w:rsidR="002F6E37">
        <w:rPr>
          <w:spacing w:val="-7"/>
          <w:sz w:val="24"/>
          <w:szCs w:val="24"/>
        </w:rPr>
        <w:t xml:space="preserve"> </w:t>
      </w:r>
      <w:r w:rsidR="002F6E37">
        <w:rPr>
          <w:sz w:val="24"/>
          <w:szCs w:val="24"/>
        </w:rPr>
        <w:t>to</w:t>
      </w:r>
      <w:r w:rsidR="002F6E37">
        <w:rPr>
          <w:spacing w:val="2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-4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S</w:t>
      </w:r>
      <w:r w:rsidR="002F6E37">
        <w:rPr>
          <w:sz w:val="24"/>
          <w:szCs w:val="24"/>
        </w:rPr>
        <w:t>upp</w:t>
      </w:r>
      <w:r w:rsidR="002F6E37">
        <w:rPr>
          <w:spacing w:val="-4"/>
          <w:sz w:val="24"/>
          <w:szCs w:val="24"/>
        </w:rPr>
        <w:t>li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,</w:t>
      </w:r>
      <w:r w:rsidR="002F6E37">
        <w:rPr>
          <w:spacing w:val="-7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2"/>
          <w:sz w:val="24"/>
          <w:szCs w:val="24"/>
        </w:rPr>
        <w:t>s</w:t>
      </w:r>
      <w:r w:rsidR="002F6E37">
        <w:rPr>
          <w:sz w:val="24"/>
          <w:szCs w:val="24"/>
        </w:rPr>
        <w:t xml:space="preserve">e </w:t>
      </w:r>
      <w:r w:rsidR="002F6E37">
        <w:rPr>
          <w:spacing w:val="-5"/>
          <w:sz w:val="24"/>
          <w:szCs w:val="24"/>
        </w:rPr>
        <w:t>g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-1"/>
          <w:sz w:val="24"/>
          <w:szCs w:val="24"/>
        </w:rPr>
        <w:t>ee</w:t>
      </w:r>
      <w:r w:rsidR="002F6E37">
        <w:rPr>
          <w:sz w:val="24"/>
          <w:szCs w:val="24"/>
        </w:rPr>
        <w:t>s</w:t>
      </w:r>
      <w:r w:rsidR="002F6E37">
        <w:rPr>
          <w:spacing w:val="-9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e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t</w:t>
      </w:r>
      <w:r w:rsidR="002F6E37">
        <w:rPr>
          <w:spacing w:val="-4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tt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d in</w:t>
      </w:r>
      <w:r w:rsidR="002F6E37">
        <w:rPr>
          <w:spacing w:val="-8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w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4"/>
          <w:sz w:val="24"/>
          <w:szCs w:val="24"/>
        </w:rPr>
        <w:t>l</w:t>
      </w:r>
      <w:r w:rsidR="002F6E37">
        <w:rPr>
          <w:sz w:val="24"/>
          <w:szCs w:val="24"/>
        </w:rPr>
        <w:t>e</w:t>
      </w:r>
      <w:r w:rsidR="002F6E37">
        <w:rPr>
          <w:spacing w:val="-7"/>
          <w:sz w:val="24"/>
          <w:szCs w:val="24"/>
        </w:rPr>
        <w:t xml:space="preserve"> </w:t>
      </w:r>
      <w:r w:rsidR="002F6E37">
        <w:rPr>
          <w:sz w:val="24"/>
          <w:szCs w:val="24"/>
        </w:rPr>
        <w:t>or</w:t>
      </w:r>
      <w:r w:rsidR="002F6E37">
        <w:rPr>
          <w:spacing w:val="-2"/>
          <w:sz w:val="24"/>
          <w:szCs w:val="24"/>
        </w:rPr>
        <w:t xml:space="preserve"> 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n</w:t>
      </w:r>
      <w:r w:rsidR="002F6E37">
        <w:rPr>
          <w:spacing w:val="-8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t,</w:t>
      </w:r>
      <w:r w:rsidR="002F6E37">
        <w:rPr>
          <w:spacing w:val="-7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-4"/>
          <w:sz w:val="24"/>
          <w:szCs w:val="24"/>
        </w:rPr>
        <w:t xml:space="preserve"> </w:t>
      </w:r>
      <w:r w:rsidR="002F6E37">
        <w:rPr>
          <w:spacing w:val="1"/>
          <w:sz w:val="24"/>
          <w:szCs w:val="24"/>
        </w:rPr>
        <w:t>S</w:t>
      </w:r>
      <w:r w:rsidR="002F6E37">
        <w:rPr>
          <w:sz w:val="24"/>
          <w:szCs w:val="24"/>
        </w:rPr>
        <w:t>up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4"/>
          <w:sz w:val="24"/>
          <w:szCs w:val="24"/>
        </w:rPr>
        <w:t>li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r</w:t>
      </w:r>
      <w:r w:rsidR="002F6E37">
        <w:rPr>
          <w:spacing w:val="-6"/>
          <w:sz w:val="24"/>
          <w:szCs w:val="24"/>
        </w:rPr>
        <w:t xml:space="preserve"> </w:t>
      </w:r>
      <w:r w:rsidR="002F6E37">
        <w:rPr>
          <w:spacing w:val="3"/>
          <w:sz w:val="24"/>
          <w:szCs w:val="24"/>
        </w:rPr>
        <w:t>s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l</w:t>
      </w:r>
      <w:r w:rsidR="002F6E37">
        <w:rPr>
          <w:spacing w:val="-4"/>
          <w:sz w:val="24"/>
          <w:szCs w:val="24"/>
        </w:rPr>
        <w:t>l</w:t>
      </w:r>
      <w:r w:rsidR="002F6E37">
        <w:rPr>
          <w:sz w:val="24"/>
          <w:szCs w:val="24"/>
        </w:rPr>
        <w:t>,</w:t>
      </w:r>
      <w:r w:rsidR="002F6E37">
        <w:rPr>
          <w:spacing w:val="-3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t</w:t>
      </w:r>
      <w:r w:rsidR="002F6E37">
        <w:rPr>
          <w:spacing w:val="-2"/>
          <w:sz w:val="24"/>
          <w:szCs w:val="24"/>
        </w:rPr>
        <w:t xml:space="preserve"> 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t</w:t>
      </w:r>
      <w:r w:rsidR="002F6E37">
        <w:rPr>
          <w:sz w:val="24"/>
          <w:szCs w:val="24"/>
        </w:rPr>
        <w:t>s</w:t>
      </w:r>
      <w:r w:rsidR="002F6E37">
        <w:rPr>
          <w:spacing w:val="-5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d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5"/>
          <w:sz w:val="24"/>
          <w:szCs w:val="24"/>
        </w:rPr>
        <w:t>t</w:t>
      </w:r>
      <w:r w:rsidR="002F6E37">
        <w:rPr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,</w:t>
      </w:r>
      <w:r w:rsidR="002F6E37">
        <w:rPr>
          <w:spacing w:val="-5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:</w:t>
      </w:r>
    </w:p>
    <w:p w:rsidR="00D6223C" w:rsidRDefault="00D6223C">
      <w:pPr>
        <w:spacing w:before="8" w:line="180" w:lineRule="exact"/>
        <w:rPr>
          <w:sz w:val="19"/>
          <w:szCs w:val="19"/>
        </w:rPr>
      </w:pPr>
    </w:p>
    <w:p w:rsidR="00D6223C" w:rsidRDefault="002F6E37">
      <w:pPr>
        <w:spacing w:line="236" w:lineRule="auto"/>
        <w:ind w:left="1765" w:right="84" w:hanging="53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/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 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pacing w:val="-4"/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2"/>
          <w:sz w:val="24"/>
          <w:szCs w:val="24"/>
        </w:rPr>
        <w:t>r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4</w:t>
      </w:r>
      <w:r>
        <w:rPr>
          <w:sz w:val="24"/>
          <w:szCs w:val="24"/>
        </w:rPr>
        <w:t>,</w:t>
      </w:r>
    </w:p>
    <w:p w:rsidR="00D6223C" w:rsidRDefault="002F6E37">
      <w:pPr>
        <w:spacing w:before="60"/>
        <w:ind w:left="5831" w:right="3688"/>
        <w:jc w:val="center"/>
        <w:rPr>
          <w:sz w:val="24"/>
          <w:szCs w:val="24"/>
        </w:rPr>
      </w:pPr>
      <w:r>
        <w:rPr>
          <w:b/>
          <w:spacing w:val="3"/>
          <w:w w:val="89"/>
          <w:sz w:val="24"/>
          <w:szCs w:val="24"/>
        </w:rPr>
        <w:t>o</w:t>
      </w:r>
      <w:r>
        <w:rPr>
          <w:b/>
          <w:w w:val="89"/>
          <w:sz w:val="24"/>
          <w:szCs w:val="24"/>
        </w:rPr>
        <w:t>r</w:t>
      </w:r>
    </w:p>
    <w:p w:rsidR="00D6223C" w:rsidRDefault="00D6223C">
      <w:pPr>
        <w:spacing w:before="8" w:line="100" w:lineRule="exact"/>
        <w:rPr>
          <w:sz w:val="11"/>
          <w:szCs w:val="11"/>
        </w:rPr>
      </w:pPr>
    </w:p>
    <w:p w:rsidR="00D6223C" w:rsidRDefault="002F6E37">
      <w:pPr>
        <w:spacing w:line="267" w:lineRule="auto"/>
        <w:ind w:left="1765" w:right="103" w:hanging="538"/>
        <w:rPr>
          <w:sz w:val="24"/>
          <w:szCs w:val="24"/>
        </w:rPr>
        <w:sectPr w:rsidR="00D6223C">
          <w:headerReference w:type="default" r:id="rId58"/>
          <w:footerReference w:type="default" r:id="rId59"/>
          <w:pgSz w:w="12240" w:h="15840"/>
          <w:pgMar w:top="1120" w:right="960" w:bottom="0" w:left="1480" w:header="0" w:footer="170" w:gutter="0"/>
          <w:pgNumType w:start="34"/>
          <w:cols w:space="720"/>
        </w:sectPr>
      </w:pPr>
      <w:r>
        <w:rPr>
          <w:spacing w:val="-3"/>
          <w:sz w:val="24"/>
          <w:szCs w:val="24"/>
        </w:rPr>
        <w:t>(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)   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il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-4"/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6223C" w:rsidRDefault="002F6E37">
      <w:pPr>
        <w:spacing w:before="68"/>
        <w:ind w:left="1227" w:right="600"/>
        <w:jc w:val="both"/>
        <w:rPr>
          <w:sz w:val="24"/>
          <w:szCs w:val="24"/>
        </w:rPr>
      </w:pPr>
      <w:r>
        <w:rPr>
          <w:i/>
          <w:spacing w:val="3"/>
          <w:sz w:val="24"/>
          <w:szCs w:val="24"/>
        </w:rPr>
        <w:lastRenderedPageBreak/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ate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ho</w:t>
      </w:r>
      <w:r>
        <w:rPr>
          <w:i/>
          <w:spacing w:val="-5"/>
          <w:sz w:val="24"/>
          <w:szCs w:val="24"/>
        </w:rPr>
        <w:t>u</w:t>
      </w:r>
      <w:r>
        <w:rPr>
          <w:i/>
          <w:sz w:val="24"/>
          <w:szCs w:val="24"/>
        </w:rPr>
        <w:t>ld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5"/>
          <w:sz w:val="24"/>
          <w:szCs w:val="24"/>
        </w:rPr>
        <w:t xml:space="preserve"> h</w:t>
      </w:r>
      <w:r>
        <w:rPr>
          <w:i/>
          <w:sz w:val="24"/>
          <w:szCs w:val="24"/>
        </w:rPr>
        <w:t>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th</w:t>
      </w:r>
      <w:r>
        <w:rPr>
          <w:i/>
          <w:spacing w:val="-5"/>
          <w:sz w:val="24"/>
          <w:szCs w:val="24"/>
        </w:rPr>
        <w:t>a</w:t>
      </w:r>
      <w:r>
        <w:rPr>
          <w:i/>
          <w:sz w:val="24"/>
          <w:szCs w:val="24"/>
        </w:rPr>
        <w:t>n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5"/>
          <w:sz w:val="24"/>
          <w:szCs w:val="24"/>
        </w:rPr>
        <w:t xml:space="preserve"> a</w:t>
      </w:r>
      <w:r>
        <w:rPr>
          <w:i/>
          <w:sz w:val="24"/>
          <w:szCs w:val="24"/>
        </w:rPr>
        <w:t>dju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tm</w:t>
      </w:r>
      <w:r>
        <w:rPr>
          <w:i/>
          <w:spacing w:val="-6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a</w:t>
      </w:r>
      <w:r>
        <w:rPr>
          <w:i/>
          <w:spacing w:val="-4"/>
          <w:sz w:val="24"/>
          <w:szCs w:val="24"/>
        </w:rPr>
        <w:t>t</w:t>
      </w:r>
      <w:r>
        <w:rPr>
          <w:i/>
          <w:sz w:val="24"/>
          <w:szCs w:val="24"/>
        </w:rPr>
        <w:t>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u</w:t>
      </w:r>
      <w:r>
        <w:rPr>
          <w:i/>
          <w:spacing w:val="-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aluation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D6223C" w:rsidRDefault="002F6E37">
      <w:pPr>
        <w:spacing w:before="36"/>
        <w:ind w:left="1266" w:right="4760"/>
        <w:jc w:val="both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</w:t>
      </w:r>
      <w:r>
        <w:rPr>
          <w:i/>
          <w:spacing w:val="-5"/>
          <w:sz w:val="24"/>
          <w:szCs w:val="24"/>
        </w:rPr>
        <w:t>5</w:t>
      </w:r>
      <w:r>
        <w:rPr>
          <w:i/>
          <w:spacing w:val="2"/>
          <w:sz w:val="24"/>
          <w:szCs w:val="24"/>
        </w:rPr>
        <w:t>.</w:t>
      </w:r>
      <w:r>
        <w:rPr>
          <w:i/>
          <w:sz w:val="24"/>
          <w:szCs w:val="24"/>
        </w:rPr>
        <w:t>4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-8"/>
          <w:sz w:val="24"/>
          <w:szCs w:val="24"/>
        </w:rPr>
        <w:t>(</w:t>
      </w:r>
      <w:r>
        <w:rPr>
          <w:i/>
          <w:sz w:val="24"/>
          <w:szCs w:val="24"/>
        </w:rPr>
        <w:t>f)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g</w:t>
      </w:r>
      <w:r>
        <w:rPr>
          <w:i/>
          <w:spacing w:val="2"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>.</w:t>
      </w:r>
      <w:r>
        <w:rPr>
          <w:i/>
          <w:sz w:val="24"/>
          <w:szCs w:val="24"/>
        </w:rPr>
        <w:t>]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5</w:t>
      </w:r>
      <w:r>
        <w:rPr>
          <w:sz w:val="24"/>
          <w:szCs w:val="24"/>
        </w:rPr>
        <w:t>—</w:t>
      </w:r>
    </w:p>
    <w:p w:rsidR="00D6223C" w:rsidRDefault="002F6E37">
      <w:pPr>
        <w:spacing w:before="41"/>
        <w:ind w:left="723"/>
        <w:rPr>
          <w:sz w:val="24"/>
          <w:szCs w:val="24"/>
        </w:rPr>
      </w:pP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6" w:line="140" w:lineRule="exact"/>
        <w:rPr>
          <w:sz w:val="14"/>
          <w:szCs w:val="14"/>
        </w:rPr>
      </w:pPr>
    </w:p>
    <w:p w:rsidR="00D6223C" w:rsidRDefault="002F6E37">
      <w:pPr>
        <w:ind w:left="723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10</w:t>
      </w:r>
      <w:r>
        <w:rPr>
          <w:b/>
          <w:sz w:val="24"/>
          <w:szCs w:val="24"/>
        </w:rPr>
        <w:t xml:space="preserve">.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P</w:t>
      </w:r>
      <w:r>
        <w:rPr>
          <w:b/>
          <w:spacing w:val="7"/>
          <w:w w:val="89"/>
          <w:sz w:val="24"/>
          <w:szCs w:val="24"/>
        </w:rPr>
        <w:t>ay</w:t>
      </w:r>
      <w:r>
        <w:rPr>
          <w:b/>
          <w:spacing w:val="4"/>
          <w:w w:val="89"/>
          <w:sz w:val="24"/>
          <w:szCs w:val="24"/>
        </w:rPr>
        <w:t>m</w:t>
      </w:r>
      <w:r>
        <w:rPr>
          <w:b/>
          <w:spacing w:val="5"/>
          <w:w w:val="89"/>
          <w:sz w:val="24"/>
          <w:szCs w:val="24"/>
        </w:rPr>
        <w:t>en</w:t>
      </w:r>
      <w:r>
        <w:rPr>
          <w:b/>
          <w:w w:val="89"/>
          <w:sz w:val="24"/>
          <w:szCs w:val="24"/>
        </w:rPr>
        <w:t>t</w:t>
      </w:r>
      <w:r>
        <w:rPr>
          <w:b/>
          <w:spacing w:val="15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16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1" w:line="160" w:lineRule="exact"/>
        <w:rPr>
          <w:sz w:val="16"/>
          <w:szCs w:val="16"/>
        </w:rPr>
      </w:pPr>
    </w:p>
    <w:p w:rsidR="00D6223C" w:rsidRDefault="002F6E37">
      <w:pPr>
        <w:ind w:left="1266" w:right="7008"/>
        <w:jc w:val="both"/>
        <w:rPr>
          <w:sz w:val="24"/>
          <w:szCs w:val="24"/>
        </w:r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e</w:t>
      </w:r>
      <w:r>
        <w:rPr>
          <w:b/>
          <w:i/>
          <w:spacing w:val="2"/>
          <w:w w:val="92"/>
          <w:sz w:val="24"/>
          <w:szCs w:val="24"/>
        </w:rPr>
        <w:t xml:space="preserve"> </w:t>
      </w:r>
      <w:r>
        <w:rPr>
          <w:b/>
          <w:i/>
          <w:spacing w:val="4"/>
          <w:w w:val="92"/>
          <w:sz w:val="24"/>
          <w:szCs w:val="24"/>
        </w:rPr>
        <w:t>p</w:t>
      </w:r>
      <w:r>
        <w:rPr>
          <w:b/>
          <w:i/>
          <w:w w:val="92"/>
          <w:sz w:val="24"/>
          <w:szCs w:val="24"/>
        </w:rPr>
        <w:t>r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spacing w:val="-2"/>
          <w:w w:val="92"/>
          <w:sz w:val="24"/>
          <w:szCs w:val="24"/>
        </w:rPr>
        <w:t>v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6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on</w:t>
      </w:r>
    </w:p>
    <w:p w:rsidR="00D6223C" w:rsidRDefault="00D6223C">
      <w:pPr>
        <w:spacing w:before="2" w:line="120" w:lineRule="exact"/>
        <w:rPr>
          <w:sz w:val="13"/>
          <w:szCs w:val="13"/>
        </w:rPr>
      </w:pPr>
    </w:p>
    <w:p w:rsidR="00D6223C" w:rsidRDefault="002F6E37">
      <w:pPr>
        <w:spacing w:line="267" w:lineRule="auto"/>
        <w:ind w:left="1261" w:right="167" w:firstLine="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5"/>
          <w:sz w:val="24"/>
          <w:szCs w:val="24"/>
        </w:rPr>
        <w:t>6</w:t>
      </w:r>
      <w:r>
        <w:rPr>
          <w:spacing w:val="-2"/>
          <w:sz w:val="24"/>
          <w:szCs w:val="24"/>
        </w:rPr>
        <w:t>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od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5" w:line="100" w:lineRule="exact"/>
        <w:rPr>
          <w:sz w:val="10"/>
          <w:szCs w:val="10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ind w:left="1266" w:right="5793"/>
        <w:jc w:val="both"/>
        <w:rPr>
          <w:sz w:val="24"/>
          <w:szCs w:val="24"/>
        </w:rPr>
      </w:pPr>
      <w:r>
        <w:rPr>
          <w:b/>
          <w:spacing w:val="4"/>
          <w:w w:val="89"/>
          <w:sz w:val="24"/>
          <w:szCs w:val="24"/>
        </w:rPr>
        <w:t>P</w:t>
      </w:r>
      <w:r>
        <w:rPr>
          <w:b/>
          <w:spacing w:val="7"/>
          <w:w w:val="89"/>
          <w:sz w:val="24"/>
          <w:szCs w:val="24"/>
        </w:rPr>
        <w:t>ay</w:t>
      </w:r>
      <w:r>
        <w:rPr>
          <w:b/>
          <w:spacing w:val="4"/>
          <w:w w:val="89"/>
          <w:sz w:val="24"/>
          <w:szCs w:val="24"/>
        </w:rPr>
        <w:t>m</w:t>
      </w:r>
      <w:r>
        <w:rPr>
          <w:b/>
          <w:spacing w:val="5"/>
          <w:w w:val="89"/>
          <w:sz w:val="24"/>
          <w:szCs w:val="24"/>
        </w:rPr>
        <w:t>en</w:t>
      </w:r>
      <w:r>
        <w:rPr>
          <w:b/>
          <w:w w:val="89"/>
          <w:sz w:val="24"/>
          <w:szCs w:val="24"/>
        </w:rPr>
        <w:t>t</w:t>
      </w:r>
      <w:r>
        <w:rPr>
          <w:b/>
          <w:spacing w:val="20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f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w w:val="89"/>
          <w:sz w:val="24"/>
          <w:szCs w:val="24"/>
        </w:rPr>
        <w:t>r</w:t>
      </w:r>
      <w:r>
        <w:rPr>
          <w:b/>
          <w:spacing w:val="17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G</w:t>
      </w:r>
      <w:r>
        <w:rPr>
          <w:b/>
          <w:spacing w:val="3"/>
          <w:w w:val="89"/>
          <w:sz w:val="24"/>
          <w:szCs w:val="24"/>
        </w:rPr>
        <w:t>oo</w:t>
      </w:r>
      <w:r>
        <w:rPr>
          <w:b/>
          <w:spacing w:val="10"/>
          <w:w w:val="89"/>
          <w:sz w:val="24"/>
          <w:szCs w:val="24"/>
        </w:rPr>
        <w:t>d</w:t>
      </w:r>
      <w:r>
        <w:rPr>
          <w:b/>
          <w:w w:val="89"/>
          <w:sz w:val="24"/>
          <w:szCs w:val="24"/>
        </w:rPr>
        <w:t>s</w:t>
      </w:r>
      <w:r>
        <w:rPr>
          <w:b/>
          <w:spacing w:val="15"/>
          <w:w w:val="89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spacing w:val="11"/>
          <w:w w:val="89"/>
          <w:sz w:val="24"/>
          <w:szCs w:val="24"/>
        </w:rPr>
        <w:t>u</w:t>
      </w:r>
      <w:r>
        <w:rPr>
          <w:b/>
          <w:spacing w:val="6"/>
          <w:w w:val="89"/>
          <w:sz w:val="24"/>
          <w:szCs w:val="24"/>
        </w:rPr>
        <w:t>pp</w:t>
      </w:r>
      <w:r>
        <w:rPr>
          <w:b/>
          <w:spacing w:val="3"/>
          <w:w w:val="89"/>
          <w:sz w:val="24"/>
          <w:szCs w:val="24"/>
        </w:rPr>
        <w:t>li</w:t>
      </w:r>
      <w:r>
        <w:rPr>
          <w:b/>
          <w:spacing w:val="11"/>
          <w:w w:val="89"/>
          <w:sz w:val="24"/>
          <w:szCs w:val="24"/>
        </w:rPr>
        <w:t>e</w:t>
      </w:r>
      <w:r>
        <w:rPr>
          <w:b/>
          <w:spacing w:val="6"/>
          <w:w w:val="89"/>
          <w:sz w:val="24"/>
          <w:szCs w:val="24"/>
        </w:rPr>
        <w:t>d</w:t>
      </w:r>
      <w:r>
        <w:rPr>
          <w:b/>
          <w:w w:val="89"/>
          <w:sz w:val="24"/>
          <w:szCs w:val="24"/>
        </w:rPr>
        <w:t>:</w:t>
      </w:r>
    </w:p>
    <w:p w:rsidR="00D6223C" w:rsidRDefault="00D6223C">
      <w:pPr>
        <w:spacing w:line="160" w:lineRule="exact"/>
        <w:rPr>
          <w:sz w:val="17"/>
          <w:szCs w:val="17"/>
        </w:rPr>
      </w:pPr>
    </w:p>
    <w:p w:rsidR="00D6223C" w:rsidRDefault="002F6E37">
      <w:pPr>
        <w:ind w:left="1266" w:right="240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:</w:t>
      </w:r>
    </w:p>
    <w:p w:rsidR="00D6223C" w:rsidRDefault="00D6223C">
      <w:pPr>
        <w:spacing w:before="2" w:line="240" w:lineRule="exact"/>
        <w:rPr>
          <w:sz w:val="24"/>
          <w:szCs w:val="24"/>
        </w:rPr>
      </w:pPr>
    </w:p>
    <w:p w:rsidR="00D6223C" w:rsidRDefault="002F6E37">
      <w:pPr>
        <w:spacing w:line="260" w:lineRule="exact"/>
        <w:ind w:left="1803" w:right="274" w:hanging="538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proofErr w:type="spellStart"/>
      <w:r>
        <w:rPr>
          <w:spacing w:val="-4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  </w:t>
      </w:r>
      <w:r>
        <w:rPr>
          <w:spacing w:val="12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d</w:t>
      </w:r>
      <w:r>
        <w:rPr>
          <w:b/>
          <w:spacing w:val="3"/>
          <w:w w:val="89"/>
          <w:sz w:val="24"/>
          <w:szCs w:val="24"/>
        </w:rPr>
        <w:t>v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nc</w:t>
      </w:r>
      <w:r>
        <w:rPr>
          <w:b/>
          <w:w w:val="89"/>
          <w:sz w:val="24"/>
          <w:szCs w:val="24"/>
        </w:rPr>
        <w:t>e</w:t>
      </w:r>
      <w:r>
        <w:rPr>
          <w:b/>
          <w:spacing w:val="34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P</w:t>
      </w:r>
      <w:r>
        <w:rPr>
          <w:b/>
          <w:spacing w:val="7"/>
          <w:w w:val="89"/>
          <w:sz w:val="24"/>
          <w:szCs w:val="24"/>
        </w:rPr>
        <w:t>ay</w:t>
      </w:r>
      <w:r>
        <w:rPr>
          <w:b/>
          <w:spacing w:val="4"/>
          <w:w w:val="89"/>
          <w:sz w:val="24"/>
          <w:szCs w:val="24"/>
        </w:rPr>
        <w:t>m</w:t>
      </w:r>
      <w:r>
        <w:rPr>
          <w:b/>
          <w:spacing w:val="5"/>
          <w:w w:val="89"/>
          <w:sz w:val="24"/>
          <w:szCs w:val="24"/>
        </w:rPr>
        <w:t>ent</w:t>
      </w:r>
      <w:r>
        <w:rPr>
          <w:b/>
          <w:w w:val="89"/>
          <w:sz w:val="24"/>
          <w:szCs w:val="24"/>
        </w:rPr>
        <w:t>:</w:t>
      </w:r>
      <w:r>
        <w:rPr>
          <w:b/>
          <w:spacing w:val="25"/>
          <w:w w:val="8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d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D6223C" w:rsidRDefault="00D6223C">
      <w:pPr>
        <w:spacing w:before="3" w:line="180" w:lineRule="exact"/>
        <w:rPr>
          <w:sz w:val="19"/>
          <w:szCs w:val="19"/>
        </w:rPr>
      </w:pPr>
    </w:p>
    <w:p w:rsidR="00D6223C" w:rsidRDefault="002F6E37">
      <w:pPr>
        <w:ind w:left="1266" w:right="22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ii</w:t>
      </w:r>
      <w:r>
        <w:rPr>
          <w:sz w:val="24"/>
          <w:szCs w:val="24"/>
        </w:rPr>
        <w:t xml:space="preserve">)   </w:t>
      </w:r>
      <w:r>
        <w:rPr>
          <w:spacing w:val="9"/>
          <w:sz w:val="24"/>
          <w:szCs w:val="24"/>
        </w:rPr>
        <w:t xml:space="preserve"> </w:t>
      </w:r>
      <w:r>
        <w:rPr>
          <w:b/>
          <w:spacing w:val="6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26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Sh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10"/>
          <w:w w:val="89"/>
          <w:sz w:val="24"/>
          <w:szCs w:val="24"/>
        </w:rPr>
        <w:t>p</w:t>
      </w:r>
      <w:r>
        <w:rPr>
          <w:b/>
          <w:spacing w:val="4"/>
          <w:w w:val="89"/>
          <w:sz w:val="24"/>
          <w:szCs w:val="24"/>
        </w:rPr>
        <w:t>m</w:t>
      </w:r>
      <w:r>
        <w:rPr>
          <w:b/>
          <w:spacing w:val="5"/>
          <w:w w:val="89"/>
          <w:sz w:val="24"/>
          <w:szCs w:val="24"/>
        </w:rPr>
        <w:t>ent</w:t>
      </w:r>
      <w:r>
        <w:rPr>
          <w:b/>
          <w:w w:val="89"/>
          <w:sz w:val="24"/>
          <w:szCs w:val="24"/>
        </w:rPr>
        <w:t xml:space="preserve">: </w:t>
      </w:r>
      <w:r>
        <w:rPr>
          <w:b/>
          <w:spacing w:val="11"/>
          <w:w w:val="8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l</w:t>
      </w:r>
    </w:p>
    <w:p w:rsidR="00D6223C" w:rsidRDefault="002F6E37">
      <w:pPr>
        <w:spacing w:line="260" w:lineRule="exact"/>
        <w:ind w:left="1765" w:right="5226"/>
        <w:jc w:val="center"/>
        <w:rPr>
          <w:sz w:val="24"/>
          <w:szCs w:val="24"/>
        </w:rPr>
      </w:pPr>
      <w:r>
        <w:rPr>
          <w:spacing w:val="-3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5"/>
          <w:sz w:val="24"/>
          <w:szCs w:val="24"/>
        </w:rPr>
        <w:t>ud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p</w:t>
      </w:r>
      <w:r>
        <w:rPr>
          <w:spacing w:val="-3"/>
          <w:w w:val="99"/>
          <w:sz w:val="24"/>
          <w:szCs w:val="24"/>
        </w:rPr>
        <w:t>r</w:t>
      </w:r>
      <w:r>
        <w:rPr>
          <w:spacing w:val="5"/>
          <w:w w:val="99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w w:val="99"/>
          <w:sz w:val="24"/>
          <w:szCs w:val="24"/>
        </w:rPr>
        <w:t>u</w:t>
      </w:r>
      <w:r>
        <w:rPr>
          <w:spacing w:val="2"/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w w:val="99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w w:val="99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w w:val="99"/>
          <w:sz w:val="24"/>
          <w:szCs w:val="24"/>
        </w:rPr>
        <w:t>.</w:t>
      </w:r>
    </w:p>
    <w:p w:rsidR="00D6223C" w:rsidRDefault="00D6223C">
      <w:pPr>
        <w:spacing w:before="3" w:line="100" w:lineRule="exact"/>
        <w:rPr>
          <w:sz w:val="11"/>
          <w:szCs w:val="11"/>
        </w:rPr>
      </w:pPr>
    </w:p>
    <w:p w:rsidR="00D6223C" w:rsidRDefault="002F6E37">
      <w:pPr>
        <w:spacing w:line="245" w:lineRule="auto"/>
        <w:ind w:left="1342" w:right="256" w:hanging="360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proofErr w:type="spellStart"/>
      <w:r>
        <w:rPr>
          <w:spacing w:val="-4"/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100)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thin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 t</w:t>
      </w:r>
      <w:r>
        <w:rPr>
          <w:spacing w:val="-4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ca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m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9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D6223C" w:rsidRDefault="00D6223C">
      <w:pPr>
        <w:spacing w:before="9" w:line="180" w:lineRule="exact"/>
        <w:rPr>
          <w:sz w:val="19"/>
          <w:szCs w:val="19"/>
        </w:rPr>
      </w:pPr>
    </w:p>
    <w:p w:rsidR="00D6223C" w:rsidRDefault="002F6E37">
      <w:pPr>
        <w:spacing w:line="233" w:lineRule="auto"/>
        <w:ind w:left="1266" w:right="6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3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ly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9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ly</w:t>
      </w:r>
      <w:r>
        <w:rPr>
          <w:spacing w:val="-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ly</w:t>
      </w:r>
      <w:r>
        <w:rPr>
          <w:spacing w:val="-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 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d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t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D6223C" w:rsidRDefault="00D6223C">
      <w:pPr>
        <w:spacing w:before="17" w:line="260" w:lineRule="exact"/>
        <w:rPr>
          <w:sz w:val="26"/>
          <w:szCs w:val="26"/>
        </w:rPr>
      </w:pPr>
    </w:p>
    <w:p w:rsidR="00D6223C" w:rsidRDefault="002F6E37">
      <w:pPr>
        <w:ind w:left="723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11</w:t>
      </w:r>
      <w:r>
        <w:rPr>
          <w:b/>
          <w:sz w:val="24"/>
          <w:szCs w:val="24"/>
        </w:rPr>
        <w:t xml:space="preserve">.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P</w:t>
      </w:r>
      <w:r>
        <w:rPr>
          <w:b/>
          <w:spacing w:val="5"/>
          <w:w w:val="89"/>
          <w:sz w:val="24"/>
          <w:szCs w:val="24"/>
        </w:rPr>
        <w:t>r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ce</w:t>
      </w:r>
      <w:r>
        <w:rPr>
          <w:b/>
          <w:w w:val="89"/>
          <w:sz w:val="24"/>
          <w:szCs w:val="24"/>
        </w:rPr>
        <w:t>s</w:t>
      </w:r>
      <w:r>
        <w:rPr>
          <w:b/>
          <w:spacing w:val="11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17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8" w:line="100" w:lineRule="exact"/>
        <w:rPr>
          <w:sz w:val="11"/>
          <w:szCs w:val="11"/>
        </w:rPr>
      </w:pPr>
    </w:p>
    <w:p w:rsidR="00D6223C" w:rsidRDefault="002F6E37">
      <w:pPr>
        <w:ind w:left="1266" w:right="6998"/>
        <w:jc w:val="both"/>
        <w:rPr>
          <w:sz w:val="24"/>
          <w:szCs w:val="24"/>
        </w:rPr>
      </w:pPr>
      <w:r>
        <w:rPr>
          <w:b/>
          <w:i/>
          <w:spacing w:val="2"/>
          <w:w w:val="92"/>
          <w:sz w:val="24"/>
          <w:szCs w:val="24"/>
        </w:rPr>
        <w:t>S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e</w:t>
      </w:r>
      <w:r>
        <w:rPr>
          <w:b/>
          <w:i/>
          <w:spacing w:val="7"/>
          <w:w w:val="92"/>
          <w:sz w:val="24"/>
          <w:szCs w:val="24"/>
        </w:rPr>
        <w:t xml:space="preserve"> </w:t>
      </w:r>
      <w:r>
        <w:rPr>
          <w:b/>
          <w:i/>
          <w:w w:val="92"/>
          <w:sz w:val="24"/>
          <w:szCs w:val="24"/>
        </w:rPr>
        <w:t>p</w:t>
      </w:r>
      <w:r>
        <w:rPr>
          <w:b/>
          <w:i/>
          <w:spacing w:val="5"/>
          <w:w w:val="92"/>
          <w:sz w:val="24"/>
          <w:szCs w:val="24"/>
        </w:rPr>
        <w:t>r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spacing w:val="-2"/>
          <w:w w:val="92"/>
          <w:sz w:val="24"/>
          <w:szCs w:val="24"/>
        </w:rPr>
        <w:t>v</w:t>
      </w:r>
      <w:r>
        <w:rPr>
          <w:b/>
          <w:i/>
          <w:spacing w:val="6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s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spacing w:val="4"/>
          <w:w w:val="92"/>
          <w:sz w:val="24"/>
          <w:szCs w:val="24"/>
        </w:rPr>
        <w:t>o</w:t>
      </w:r>
      <w:r>
        <w:rPr>
          <w:b/>
          <w:i/>
          <w:w w:val="92"/>
          <w:sz w:val="24"/>
          <w:szCs w:val="24"/>
        </w:rPr>
        <w:t>n</w:t>
      </w:r>
    </w:p>
    <w:p w:rsidR="00D6223C" w:rsidRDefault="002F6E37">
      <w:pPr>
        <w:spacing w:before="21"/>
        <w:ind w:left="1266" w:right="21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>7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1</w:t>
      </w:r>
      <w:r>
        <w:rPr>
          <w:spacing w:val="-4"/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j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pacing w:val="-5"/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D6223C" w:rsidRDefault="002F6E37">
      <w:pPr>
        <w:spacing w:line="260" w:lineRule="exact"/>
        <w:ind w:left="1266" w:right="810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.</w:t>
      </w:r>
    </w:p>
    <w:p w:rsidR="00D6223C" w:rsidRDefault="00D6223C">
      <w:pPr>
        <w:spacing w:before="9" w:line="180" w:lineRule="exact"/>
        <w:rPr>
          <w:sz w:val="19"/>
          <w:szCs w:val="19"/>
        </w:rPr>
      </w:pPr>
    </w:p>
    <w:p w:rsidR="00D6223C" w:rsidRDefault="002F6E37">
      <w:pPr>
        <w:ind w:left="1266" w:right="3509"/>
        <w:jc w:val="both"/>
        <w:rPr>
          <w:sz w:val="24"/>
          <w:szCs w:val="24"/>
        </w:rPr>
      </w:pPr>
      <w:r>
        <w:rPr>
          <w:i/>
          <w:spacing w:val="3"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</w:t>
      </w:r>
      <w:r>
        <w:rPr>
          <w:i/>
          <w:spacing w:val="-6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6"/>
          <w:sz w:val="24"/>
          <w:szCs w:val="24"/>
        </w:rPr>
        <w:t xml:space="preserve"> </w:t>
      </w:r>
      <w:r>
        <w:rPr>
          <w:b/>
          <w:i/>
          <w:w w:val="92"/>
          <w:sz w:val="24"/>
          <w:szCs w:val="24"/>
        </w:rPr>
        <w:t>o</w:t>
      </w:r>
      <w:r>
        <w:rPr>
          <w:b/>
          <w:i/>
          <w:spacing w:val="2"/>
          <w:w w:val="92"/>
          <w:sz w:val="24"/>
          <w:szCs w:val="24"/>
        </w:rPr>
        <w:t>n</w:t>
      </w:r>
      <w:r>
        <w:rPr>
          <w:b/>
          <w:i/>
          <w:spacing w:val="6"/>
          <w:w w:val="92"/>
          <w:sz w:val="24"/>
          <w:szCs w:val="24"/>
        </w:rPr>
        <w:t>l</w:t>
      </w:r>
      <w:r>
        <w:rPr>
          <w:b/>
          <w:i/>
          <w:w w:val="92"/>
          <w:sz w:val="24"/>
          <w:szCs w:val="24"/>
        </w:rPr>
        <w:t>y</w:t>
      </w:r>
      <w:r>
        <w:rPr>
          <w:b/>
          <w:i/>
          <w:spacing w:val="5"/>
          <w:w w:val="92"/>
          <w:sz w:val="24"/>
          <w:szCs w:val="24"/>
        </w:rPr>
        <w:t xml:space="preserve"> </w:t>
      </w:r>
      <w:r>
        <w:rPr>
          <w:i/>
          <w:sz w:val="24"/>
          <w:szCs w:val="24"/>
        </w:rPr>
        <w:t>if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-5"/>
          <w:sz w:val="24"/>
          <w:szCs w:val="24"/>
        </w:rPr>
        <w:t>d</w:t>
      </w:r>
      <w:r>
        <w:rPr>
          <w:i/>
          <w:sz w:val="24"/>
          <w:szCs w:val="24"/>
        </w:rPr>
        <w:t>ju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tm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5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D6223C" w:rsidRDefault="002F6E37">
      <w:pPr>
        <w:spacing w:line="260" w:lineRule="exact"/>
        <w:ind w:left="1266" w:right="8239"/>
        <w:jc w:val="both"/>
        <w:rPr>
          <w:sz w:val="24"/>
          <w:szCs w:val="24"/>
        </w:rPr>
      </w:pPr>
      <w:r>
        <w:rPr>
          <w:b/>
          <w:spacing w:val="4"/>
          <w:w w:val="89"/>
          <w:sz w:val="24"/>
          <w:szCs w:val="24"/>
        </w:rPr>
        <w:t>N</w:t>
      </w:r>
      <w:r>
        <w:rPr>
          <w:b/>
          <w:spacing w:val="8"/>
          <w:w w:val="89"/>
          <w:sz w:val="24"/>
          <w:szCs w:val="24"/>
        </w:rPr>
        <w:t>/</w:t>
      </w:r>
      <w:r>
        <w:rPr>
          <w:b/>
          <w:w w:val="89"/>
          <w:sz w:val="24"/>
          <w:szCs w:val="24"/>
        </w:rPr>
        <w:t>A</w:t>
      </w:r>
    </w:p>
    <w:p w:rsidR="00D6223C" w:rsidRDefault="00D6223C">
      <w:pPr>
        <w:spacing w:before="10" w:line="180" w:lineRule="exact"/>
        <w:rPr>
          <w:sz w:val="18"/>
          <w:szCs w:val="18"/>
        </w:rPr>
      </w:pPr>
    </w:p>
    <w:p w:rsidR="00D6223C" w:rsidRDefault="002F6E37">
      <w:pPr>
        <w:ind w:left="723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12</w:t>
      </w:r>
      <w:r>
        <w:rPr>
          <w:b/>
          <w:sz w:val="24"/>
          <w:szCs w:val="24"/>
        </w:rPr>
        <w:t xml:space="preserve">.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q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10"/>
          <w:w w:val="89"/>
          <w:sz w:val="24"/>
          <w:szCs w:val="24"/>
        </w:rPr>
        <w:t>d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te</w:t>
      </w:r>
      <w:r>
        <w:rPr>
          <w:b/>
          <w:w w:val="89"/>
          <w:sz w:val="24"/>
          <w:szCs w:val="24"/>
        </w:rPr>
        <w:t>d</w:t>
      </w:r>
      <w:r>
        <w:rPr>
          <w:b/>
          <w:spacing w:val="23"/>
          <w:w w:val="89"/>
          <w:sz w:val="24"/>
          <w:szCs w:val="24"/>
        </w:rPr>
        <w:t xml:space="preserve"> </w:t>
      </w:r>
      <w:r>
        <w:rPr>
          <w:b/>
          <w:spacing w:val="8"/>
          <w:w w:val="89"/>
          <w:sz w:val="24"/>
          <w:szCs w:val="24"/>
        </w:rPr>
        <w:t>D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8"/>
          <w:w w:val="89"/>
          <w:sz w:val="24"/>
          <w:szCs w:val="24"/>
        </w:rPr>
        <w:t>m</w:t>
      </w:r>
      <w:r>
        <w:rPr>
          <w:b/>
          <w:spacing w:val="3"/>
          <w:w w:val="89"/>
          <w:sz w:val="24"/>
          <w:szCs w:val="24"/>
        </w:rPr>
        <w:t>ag</w:t>
      </w:r>
      <w:r>
        <w:rPr>
          <w:b/>
          <w:spacing w:val="10"/>
          <w:w w:val="89"/>
          <w:sz w:val="24"/>
          <w:szCs w:val="24"/>
        </w:rPr>
        <w:t>e</w:t>
      </w:r>
      <w:r>
        <w:rPr>
          <w:b/>
          <w:w w:val="89"/>
          <w:sz w:val="24"/>
          <w:szCs w:val="24"/>
        </w:rPr>
        <w:t>s</w:t>
      </w:r>
      <w:r>
        <w:rPr>
          <w:b/>
          <w:spacing w:val="17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23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14" w:line="200" w:lineRule="exact"/>
      </w:pPr>
    </w:p>
    <w:p w:rsidR="00D6223C" w:rsidRDefault="002F6E37">
      <w:pPr>
        <w:spacing w:line="260" w:lineRule="exact"/>
        <w:ind w:left="1266" w:right="5878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3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1</w:t>
      </w:r>
      <w:r>
        <w:rPr>
          <w:spacing w:val="-4"/>
          <w:sz w:val="24"/>
          <w:szCs w:val="24"/>
        </w:rPr>
        <w:t>—</w:t>
      </w:r>
      <w:r>
        <w:rPr>
          <w:spacing w:val="-5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ca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-4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:</w:t>
      </w:r>
    </w:p>
    <w:p w:rsidR="00D6223C" w:rsidRDefault="002F6E37">
      <w:pPr>
        <w:spacing w:line="260" w:lineRule="exact"/>
        <w:ind w:left="1266" w:right="199"/>
        <w:jc w:val="both"/>
        <w:rPr>
          <w:sz w:val="24"/>
          <w:szCs w:val="24"/>
        </w:rPr>
      </w:pPr>
      <w:r>
        <w:rPr>
          <w:i/>
          <w:spacing w:val="3"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ppl</w:t>
      </w:r>
      <w:r>
        <w:rPr>
          <w:i/>
          <w:spacing w:val="-4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7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5"/>
          <w:sz w:val="24"/>
          <w:szCs w:val="24"/>
        </w:rPr>
        <w:t>a</w:t>
      </w:r>
      <w:r>
        <w:rPr>
          <w:i/>
          <w:sz w:val="24"/>
          <w:szCs w:val="24"/>
        </w:rPr>
        <w:t>te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h</w:t>
      </w:r>
      <w:r>
        <w:rPr>
          <w:i/>
          <w:spacing w:val="-5"/>
          <w:sz w:val="24"/>
          <w:szCs w:val="24"/>
        </w:rPr>
        <w:t>a</w:t>
      </w:r>
      <w:r>
        <w:rPr>
          <w:i/>
          <w:sz w:val="24"/>
          <w:szCs w:val="24"/>
        </w:rPr>
        <w:t>ll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-5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-</w:t>
      </w:r>
      <w:r>
        <w:rPr>
          <w:i/>
          <w:sz w:val="24"/>
          <w:szCs w:val="24"/>
        </w:rPr>
        <w:t>h</w:t>
      </w:r>
      <w:r>
        <w:rPr>
          <w:i/>
          <w:spacing w:val="-5"/>
          <w:sz w:val="24"/>
          <w:szCs w:val="24"/>
        </w:rPr>
        <w:t>a</w:t>
      </w:r>
      <w:r>
        <w:rPr>
          <w:i/>
          <w:spacing w:val="-4"/>
          <w:sz w:val="24"/>
          <w:szCs w:val="24"/>
        </w:rPr>
        <w:t>l</w:t>
      </w:r>
      <w:r>
        <w:rPr>
          <w:i/>
          <w:sz w:val="24"/>
          <w:szCs w:val="24"/>
        </w:rPr>
        <w:t>f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0</w:t>
      </w:r>
      <w:r>
        <w:rPr>
          <w:i/>
          <w:spacing w:val="2"/>
          <w:sz w:val="24"/>
          <w:szCs w:val="24"/>
        </w:rPr>
        <w:t>.</w:t>
      </w:r>
      <w:r>
        <w:rPr>
          <w:i/>
          <w:spacing w:val="-5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6"/>
          <w:sz w:val="24"/>
          <w:szCs w:val="24"/>
        </w:rPr>
        <w:t xml:space="preserve"> </w:t>
      </w:r>
      <w:r>
        <w:rPr>
          <w:i/>
          <w:spacing w:val="-6"/>
          <w:sz w:val="24"/>
          <w:szCs w:val="24"/>
        </w:rPr>
        <w:t>w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k</w:t>
      </w:r>
      <w:r>
        <w:rPr>
          <w:i/>
          <w:spacing w:val="38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imum</w:t>
      </w:r>
    </w:p>
    <w:p w:rsidR="00D6223C" w:rsidRDefault="002F6E37">
      <w:pPr>
        <w:spacing w:before="2"/>
        <w:ind w:left="1266" w:right="2906"/>
        <w:jc w:val="both"/>
        <w:rPr>
          <w:sz w:val="24"/>
          <w:szCs w:val="24"/>
        </w:rPr>
      </w:pP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hall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6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10)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pacing w:val="-5"/>
          <w:sz w:val="24"/>
          <w:szCs w:val="24"/>
        </w:rPr>
        <w:t>o</w:t>
      </w:r>
      <w:r>
        <w:rPr>
          <w:i/>
          <w:sz w:val="24"/>
          <w:szCs w:val="24"/>
        </w:rPr>
        <w:t>f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-5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Pr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2"/>
          <w:sz w:val="24"/>
          <w:szCs w:val="24"/>
        </w:rPr>
        <w:t>.</w:t>
      </w:r>
      <w:r>
        <w:rPr>
          <w:i/>
          <w:spacing w:val="2"/>
          <w:sz w:val="24"/>
          <w:szCs w:val="24"/>
        </w:rPr>
        <w:t>]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3"/>
          <w:sz w:val="24"/>
          <w:szCs w:val="24"/>
        </w:rPr>
        <w:t>/</w:t>
      </w:r>
      <w:r>
        <w:rPr>
          <w:b/>
          <w:sz w:val="24"/>
          <w:szCs w:val="24"/>
        </w:rPr>
        <w:t>A</w:t>
      </w:r>
    </w:p>
    <w:p w:rsidR="00D6223C" w:rsidRDefault="00D6223C">
      <w:pPr>
        <w:spacing w:before="4" w:line="180" w:lineRule="exact"/>
        <w:rPr>
          <w:sz w:val="19"/>
          <w:szCs w:val="19"/>
        </w:rPr>
      </w:pPr>
    </w:p>
    <w:p w:rsidR="00D6223C" w:rsidRDefault="002F6E37">
      <w:pPr>
        <w:ind w:left="723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13</w:t>
      </w:r>
      <w:r>
        <w:rPr>
          <w:b/>
          <w:sz w:val="24"/>
          <w:szCs w:val="24"/>
        </w:rPr>
        <w:t xml:space="preserve">.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R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spacing w:val="3"/>
          <w:w w:val="89"/>
          <w:sz w:val="24"/>
          <w:szCs w:val="24"/>
        </w:rPr>
        <w:t>ol</w:t>
      </w:r>
      <w:r>
        <w:rPr>
          <w:b/>
          <w:spacing w:val="5"/>
          <w:w w:val="89"/>
          <w:sz w:val="24"/>
          <w:szCs w:val="24"/>
        </w:rPr>
        <w:t>ut</w:t>
      </w:r>
      <w:r>
        <w:rPr>
          <w:b/>
          <w:spacing w:val="3"/>
          <w:w w:val="89"/>
          <w:sz w:val="24"/>
          <w:szCs w:val="24"/>
        </w:rPr>
        <w:t>io</w:t>
      </w:r>
      <w:r>
        <w:rPr>
          <w:b/>
          <w:w w:val="89"/>
          <w:sz w:val="24"/>
          <w:szCs w:val="24"/>
        </w:rPr>
        <w:t>n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D</w:t>
      </w:r>
      <w:r>
        <w:rPr>
          <w:b/>
          <w:spacing w:val="7"/>
          <w:w w:val="89"/>
          <w:sz w:val="24"/>
          <w:szCs w:val="24"/>
        </w:rPr>
        <w:t>i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spacing w:val="5"/>
          <w:w w:val="89"/>
          <w:sz w:val="24"/>
          <w:szCs w:val="24"/>
        </w:rPr>
        <w:t>pute</w:t>
      </w:r>
      <w:r>
        <w:rPr>
          <w:b/>
          <w:w w:val="89"/>
          <w:sz w:val="24"/>
          <w:szCs w:val="24"/>
        </w:rPr>
        <w:t>s</w:t>
      </w:r>
      <w:r>
        <w:rPr>
          <w:b/>
          <w:spacing w:val="13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28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5" w:line="180" w:lineRule="exact"/>
        <w:rPr>
          <w:sz w:val="18"/>
          <w:szCs w:val="18"/>
        </w:rPr>
      </w:pPr>
    </w:p>
    <w:p w:rsidR="00D6223C" w:rsidRDefault="002F6E37">
      <w:pPr>
        <w:ind w:left="1266" w:right="482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8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3</w:t>
      </w:r>
      <w:r>
        <w:rPr>
          <w:spacing w:val="-4"/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-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o</w:t>
      </w:r>
      <w:r>
        <w:rPr>
          <w:spacing w:val="-9"/>
          <w:sz w:val="24"/>
          <w:szCs w:val="24"/>
        </w:rPr>
        <w:t>l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m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2"/>
          <w:sz w:val="24"/>
          <w:szCs w:val="24"/>
        </w:rPr>
        <w:t>r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</w:p>
    <w:p w:rsidR="00D6223C" w:rsidRDefault="002F6E37">
      <w:pPr>
        <w:spacing w:line="260" w:lineRule="exact"/>
        <w:ind w:left="1261" w:right="63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4" w:line="180" w:lineRule="exact"/>
        <w:rPr>
          <w:sz w:val="19"/>
          <w:szCs w:val="19"/>
        </w:rPr>
      </w:pPr>
    </w:p>
    <w:p w:rsidR="00D6223C" w:rsidRDefault="002F6E37">
      <w:pPr>
        <w:ind w:left="1266" w:right="200"/>
        <w:jc w:val="both"/>
        <w:rPr>
          <w:sz w:val="24"/>
          <w:szCs w:val="24"/>
        </w:rPr>
        <w:sectPr w:rsidR="00D6223C">
          <w:headerReference w:type="default" r:id="rId60"/>
          <w:footerReference w:type="default" r:id="rId61"/>
          <w:pgSz w:w="12240" w:h="15840"/>
          <w:pgMar w:top="1080" w:right="840" w:bottom="0" w:left="1480" w:header="0" w:footer="170" w:gutter="0"/>
          <w:pgNumType w:start="35"/>
          <w:cols w:space="720"/>
        </w:sect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ute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6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D6223C" w:rsidRDefault="002F6E37">
      <w:pPr>
        <w:spacing w:before="68"/>
        <w:ind w:left="1261" w:right="60"/>
        <w:rPr>
          <w:sz w:val="24"/>
          <w:szCs w:val="24"/>
        </w:rPr>
      </w:pPr>
      <w:r>
        <w:rPr>
          <w:spacing w:val="5"/>
          <w:sz w:val="24"/>
          <w:szCs w:val="24"/>
        </w:rPr>
        <w:lastRenderedPageBreak/>
        <w:t>b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-9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1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pacing w:val="2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r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D6223C" w:rsidRDefault="00D6223C">
      <w:pPr>
        <w:spacing w:before="2" w:line="180" w:lineRule="exact"/>
        <w:rPr>
          <w:sz w:val="19"/>
          <w:szCs w:val="19"/>
        </w:rPr>
      </w:pPr>
    </w:p>
    <w:p w:rsidR="00D6223C" w:rsidRDefault="002F6E37">
      <w:pPr>
        <w:ind w:left="723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14</w:t>
      </w:r>
      <w:r>
        <w:rPr>
          <w:b/>
          <w:sz w:val="24"/>
          <w:szCs w:val="24"/>
        </w:rPr>
        <w:t xml:space="preserve">.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G</w:t>
      </w:r>
      <w:r>
        <w:rPr>
          <w:b/>
          <w:spacing w:val="7"/>
          <w:w w:val="89"/>
          <w:sz w:val="24"/>
          <w:szCs w:val="24"/>
        </w:rPr>
        <w:t>o</w:t>
      </w:r>
      <w:r>
        <w:rPr>
          <w:b/>
          <w:spacing w:val="3"/>
          <w:w w:val="89"/>
          <w:sz w:val="24"/>
          <w:szCs w:val="24"/>
        </w:rPr>
        <w:t>v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10"/>
          <w:w w:val="89"/>
          <w:sz w:val="24"/>
          <w:szCs w:val="24"/>
        </w:rPr>
        <w:t>r</w:t>
      </w:r>
      <w:r>
        <w:rPr>
          <w:b/>
          <w:spacing w:val="5"/>
          <w:w w:val="89"/>
          <w:sz w:val="24"/>
          <w:szCs w:val="24"/>
        </w:rPr>
        <w:t>n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10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g</w:t>
      </w:r>
      <w:r>
        <w:rPr>
          <w:b/>
          <w:spacing w:val="20"/>
          <w:w w:val="89"/>
          <w:sz w:val="24"/>
          <w:szCs w:val="24"/>
        </w:rPr>
        <w:t xml:space="preserve"> </w:t>
      </w:r>
      <w:r>
        <w:rPr>
          <w:b/>
          <w:spacing w:val="10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n</w:t>
      </w:r>
      <w:r>
        <w:rPr>
          <w:b/>
          <w:spacing w:val="3"/>
          <w:w w:val="89"/>
          <w:sz w:val="24"/>
          <w:szCs w:val="24"/>
        </w:rPr>
        <w:t>g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spacing w:val="3"/>
          <w:w w:val="89"/>
          <w:sz w:val="24"/>
          <w:szCs w:val="24"/>
        </w:rPr>
        <w:t>g</w:t>
      </w:r>
      <w:r>
        <w:rPr>
          <w:b/>
          <w:w w:val="89"/>
          <w:sz w:val="24"/>
          <w:szCs w:val="24"/>
        </w:rPr>
        <w:t>e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7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4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29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6" w:line="140" w:lineRule="exact"/>
        <w:rPr>
          <w:sz w:val="15"/>
          <w:szCs w:val="15"/>
        </w:rPr>
      </w:pPr>
    </w:p>
    <w:p w:rsidR="00D6223C" w:rsidRDefault="002F6E37">
      <w:pPr>
        <w:ind w:left="122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2</w:t>
      </w:r>
      <w:r>
        <w:rPr>
          <w:sz w:val="24"/>
          <w:szCs w:val="24"/>
        </w:rPr>
        <w:t>9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1</w:t>
      </w:r>
      <w:r>
        <w:rPr>
          <w:spacing w:val="-4"/>
          <w:sz w:val="24"/>
          <w:szCs w:val="24"/>
        </w:rPr>
        <w:t>—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ing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D6223C" w:rsidRDefault="00D6223C">
      <w:pPr>
        <w:spacing w:line="180" w:lineRule="exact"/>
        <w:rPr>
          <w:sz w:val="18"/>
          <w:szCs w:val="18"/>
        </w:rPr>
      </w:pPr>
    </w:p>
    <w:p w:rsidR="00D6223C" w:rsidRDefault="002F6E37">
      <w:pPr>
        <w:ind w:left="685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</w:t>
      </w:r>
      <w:r>
        <w:rPr>
          <w:b/>
          <w:spacing w:val="-1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spacing w:val="-17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p</w:t>
      </w:r>
      <w:r>
        <w:rPr>
          <w:b/>
          <w:spacing w:val="5"/>
          <w:w w:val="89"/>
          <w:sz w:val="24"/>
          <w:szCs w:val="24"/>
        </w:rPr>
        <w:t>p</w:t>
      </w:r>
      <w:r>
        <w:rPr>
          <w:b/>
          <w:spacing w:val="3"/>
          <w:w w:val="89"/>
          <w:sz w:val="24"/>
          <w:szCs w:val="24"/>
        </w:rPr>
        <w:t>li</w:t>
      </w:r>
      <w:r>
        <w:rPr>
          <w:b/>
          <w:spacing w:val="10"/>
          <w:w w:val="89"/>
          <w:sz w:val="24"/>
          <w:szCs w:val="24"/>
        </w:rPr>
        <w:t>c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5"/>
          <w:w w:val="89"/>
          <w:sz w:val="24"/>
          <w:szCs w:val="24"/>
        </w:rPr>
        <w:t>b</w:t>
      </w:r>
      <w:r>
        <w:rPr>
          <w:b/>
          <w:spacing w:val="3"/>
          <w:w w:val="89"/>
          <w:sz w:val="24"/>
          <w:szCs w:val="24"/>
        </w:rPr>
        <w:t>l</w:t>
      </w:r>
      <w:r>
        <w:rPr>
          <w:b/>
          <w:w w:val="89"/>
          <w:sz w:val="24"/>
          <w:szCs w:val="24"/>
        </w:rPr>
        <w:t>e</w:t>
      </w:r>
      <w:r>
        <w:rPr>
          <w:b/>
          <w:spacing w:val="22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L</w:t>
      </w:r>
      <w:r>
        <w:rPr>
          <w:b/>
          <w:spacing w:val="7"/>
          <w:w w:val="89"/>
          <w:sz w:val="24"/>
          <w:szCs w:val="24"/>
        </w:rPr>
        <w:t>a</w:t>
      </w:r>
      <w:r>
        <w:rPr>
          <w:b/>
          <w:w w:val="89"/>
          <w:sz w:val="24"/>
          <w:szCs w:val="24"/>
        </w:rPr>
        <w:t>w</w:t>
      </w:r>
      <w:r>
        <w:rPr>
          <w:b/>
          <w:spacing w:val="15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30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10" w:line="180" w:lineRule="exact"/>
        <w:rPr>
          <w:sz w:val="18"/>
          <w:szCs w:val="18"/>
        </w:rPr>
      </w:pPr>
    </w:p>
    <w:p w:rsidR="00D6223C" w:rsidRDefault="002F6E37">
      <w:pPr>
        <w:ind w:left="122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spacing w:val="-2"/>
          <w:sz w:val="24"/>
          <w:szCs w:val="24"/>
        </w:rPr>
        <w:t>.</w:t>
      </w:r>
      <w:r>
        <w:rPr>
          <w:spacing w:val="1"/>
          <w:sz w:val="24"/>
          <w:szCs w:val="24"/>
        </w:rPr>
        <w:t>1</w:t>
      </w:r>
      <w:r>
        <w:rPr>
          <w:spacing w:val="2"/>
          <w:sz w:val="24"/>
          <w:szCs w:val="24"/>
        </w:rPr>
        <w:t>-T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c</w:t>
      </w:r>
    </w:p>
    <w:p w:rsidR="00D6223C" w:rsidRDefault="002F6E37">
      <w:pPr>
        <w:spacing w:line="260" w:lineRule="exact"/>
        <w:ind w:left="1218"/>
        <w:rPr>
          <w:sz w:val="24"/>
          <w:szCs w:val="24"/>
        </w:rPr>
      </w:pP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li</w:t>
      </w:r>
      <w:r>
        <w:rPr>
          <w:sz w:val="24"/>
          <w:szCs w:val="24"/>
        </w:rPr>
        <w:t>c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D6223C" w:rsidRDefault="00D6223C">
      <w:pPr>
        <w:spacing w:before="9" w:line="180" w:lineRule="exact"/>
        <w:rPr>
          <w:sz w:val="19"/>
          <w:szCs w:val="19"/>
        </w:rPr>
      </w:pPr>
    </w:p>
    <w:p w:rsidR="00D6223C" w:rsidRDefault="002F6E37">
      <w:pPr>
        <w:ind w:left="685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16</w:t>
      </w:r>
      <w:r>
        <w:rPr>
          <w:b/>
          <w:sz w:val="24"/>
          <w:szCs w:val="24"/>
        </w:rPr>
        <w:t xml:space="preserve">.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N</w:t>
      </w:r>
      <w:r>
        <w:rPr>
          <w:b/>
          <w:spacing w:val="3"/>
          <w:w w:val="89"/>
          <w:sz w:val="24"/>
          <w:szCs w:val="24"/>
        </w:rPr>
        <w:t>o</w:t>
      </w:r>
      <w:r>
        <w:rPr>
          <w:b/>
          <w:spacing w:val="5"/>
          <w:w w:val="89"/>
          <w:sz w:val="24"/>
          <w:szCs w:val="24"/>
        </w:rPr>
        <w:t>t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5"/>
          <w:w w:val="89"/>
          <w:sz w:val="24"/>
          <w:szCs w:val="24"/>
        </w:rPr>
        <w:t>ce</w:t>
      </w:r>
      <w:r>
        <w:rPr>
          <w:b/>
          <w:w w:val="89"/>
          <w:sz w:val="24"/>
          <w:szCs w:val="24"/>
        </w:rPr>
        <w:t>s</w:t>
      </w:r>
      <w:r>
        <w:rPr>
          <w:b/>
          <w:spacing w:val="16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(</w:t>
      </w:r>
      <w:r>
        <w:rPr>
          <w:b/>
          <w:spacing w:val="10"/>
          <w:w w:val="89"/>
          <w:sz w:val="24"/>
          <w:szCs w:val="24"/>
        </w:rPr>
        <w:t>G</w:t>
      </w:r>
      <w:r>
        <w:rPr>
          <w:b/>
          <w:spacing w:val="8"/>
          <w:w w:val="89"/>
          <w:sz w:val="24"/>
          <w:szCs w:val="24"/>
        </w:rPr>
        <w:t>C</w:t>
      </w:r>
      <w:r>
        <w:rPr>
          <w:b/>
          <w:w w:val="89"/>
          <w:sz w:val="24"/>
          <w:szCs w:val="24"/>
        </w:rPr>
        <w:t>C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C</w:t>
      </w:r>
      <w:r>
        <w:rPr>
          <w:b/>
          <w:spacing w:val="7"/>
          <w:w w:val="89"/>
          <w:sz w:val="24"/>
          <w:szCs w:val="24"/>
        </w:rPr>
        <w:t>l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w w:val="89"/>
          <w:sz w:val="24"/>
          <w:szCs w:val="24"/>
        </w:rPr>
        <w:t>e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31</w:t>
      </w:r>
      <w:r>
        <w:rPr>
          <w:b/>
          <w:sz w:val="24"/>
          <w:szCs w:val="24"/>
        </w:rPr>
        <w:t>)</w:t>
      </w:r>
    </w:p>
    <w:p w:rsidR="00D6223C" w:rsidRDefault="00D6223C">
      <w:pPr>
        <w:spacing w:before="2" w:line="120" w:lineRule="exact"/>
        <w:rPr>
          <w:sz w:val="13"/>
          <w:szCs w:val="13"/>
        </w:rPr>
      </w:pPr>
    </w:p>
    <w:p w:rsidR="00D6223C" w:rsidRDefault="002F6E37">
      <w:pPr>
        <w:ind w:left="122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</w:t>
      </w:r>
      <w:r>
        <w:rPr>
          <w:spacing w:val="-2"/>
          <w:sz w:val="24"/>
          <w:szCs w:val="24"/>
        </w:rPr>
        <w:t>.</w:t>
      </w: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2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pacing w:val="-14"/>
          <w:sz w:val="24"/>
          <w:szCs w:val="24"/>
        </w:rPr>
        <w:t>y</w:t>
      </w:r>
      <w:r>
        <w:rPr>
          <w:spacing w:val="2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s  </w:t>
      </w:r>
      <w:r>
        <w:rPr>
          <w:spacing w:val="3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r  </w:t>
      </w:r>
      <w:r>
        <w:rPr>
          <w:spacing w:val="3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13" w:line="220" w:lineRule="exact"/>
        <w:rPr>
          <w:sz w:val="22"/>
          <w:szCs w:val="22"/>
        </w:rPr>
      </w:pPr>
    </w:p>
    <w:p w:rsidR="00D6223C" w:rsidRDefault="002F6E37">
      <w:pPr>
        <w:ind w:left="2216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-1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6" w:line="180" w:lineRule="exact"/>
        <w:rPr>
          <w:sz w:val="19"/>
          <w:szCs w:val="19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ind w:left="3236" w:right="2873"/>
        <w:jc w:val="center"/>
        <w:rPr>
          <w:sz w:val="24"/>
          <w:szCs w:val="24"/>
        </w:rPr>
      </w:pPr>
      <w:r>
        <w:rPr>
          <w:b/>
          <w:spacing w:val="5"/>
          <w:w w:val="89"/>
          <w:sz w:val="24"/>
          <w:szCs w:val="24"/>
        </w:rPr>
        <w:t>Sect</w:t>
      </w:r>
      <w:r>
        <w:rPr>
          <w:b/>
          <w:spacing w:val="3"/>
          <w:w w:val="89"/>
          <w:sz w:val="24"/>
          <w:szCs w:val="24"/>
        </w:rPr>
        <w:t>io</w:t>
      </w:r>
      <w:r>
        <w:rPr>
          <w:b/>
          <w:spacing w:val="6"/>
          <w:w w:val="89"/>
          <w:sz w:val="24"/>
          <w:szCs w:val="24"/>
        </w:rPr>
        <w:t>n</w:t>
      </w:r>
      <w:r>
        <w:rPr>
          <w:b/>
          <w:spacing w:val="5"/>
          <w:w w:val="89"/>
          <w:sz w:val="24"/>
          <w:szCs w:val="24"/>
        </w:rPr>
        <w:t>-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w w:val="89"/>
          <w:sz w:val="24"/>
          <w:szCs w:val="24"/>
        </w:rPr>
        <w:t>V</w:t>
      </w:r>
      <w:r>
        <w:rPr>
          <w:b/>
          <w:spacing w:val="19"/>
          <w:w w:val="89"/>
          <w:sz w:val="24"/>
          <w:szCs w:val="24"/>
        </w:rPr>
        <w:t xml:space="preserve"> </w:t>
      </w:r>
      <w:r>
        <w:rPr>
          <w:b/>
          <w:spacing w:val="5"/>
          <w:w w:val="89"/>
          <w:sz w:val="24"/>
          <w:szCs w:val="24"/>
        </w:rPr>
        <w:t>Sch</w:t>
      </w:r>
      <w:r>
        <w:rPr>
          <w:b/>
          <w:spacing w:val="10"/>
          <w:w w:val="89"/>
          <w:sz w:val="24"/>
          <w:szCs w:val="24"/>
        </w:rPr>
        <w:t>e</w:t>
      </w:r>
      <w:r>
        <w:rPr>
          <w:b/>
          <w:spacing w:val="5"/>
          <w:w w:val="89"/>
          <w:sz w:val="24"/>
          <w:szCs w:val="24"/>
        </w:rPr>
        <w:t>du</w:t>
      </w:r>
      <w:r>
        <w:rPr>
          <w:b/>
          <w:spacing w:val="3"/>
          <w:w w:val="89"/>
          <w:sz w:val="24"/>
          <w:szCs w:val="24"/>
        </w:rPr>
        <w:t>l</w:t>
      </w:r>
      <w:r>
        <w:rPr>
          <w:b/>
          <w:w w:val="89"/>
          <w:sz w:val="24"/>
          <w:szCs w:val="24"/>
        </w:rPr>
        <w:t>e</w:t>
      </w:r>
      <w:r>
        <w:rPr>
          <w:b/>
          <w:spacing w:val="21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pacing w:val="4"/>
          <w:w w:val="89"/>
          <w:sz w:val="24"/>
          <w:szCs w:val="24"/>
        </w:rPr>
        <w:t>R</w:t>
      </w:r>
      <w:r>
        <w:rPr>
          <w:b/>
          <w:spacing w:val="6"/>
          <w:w w:val="89"/>
          <w:sz w:val="24"/>
          <w:szCs w:val="24"/>
        </w:rPr>
        <w:t>equ</w:t>
      </w:r>
      <w:r>
        <w:rPr>
          <w:b/>
          <w:spacing w:val="3"/>
          <w:w w:val="89"/>
          <w:sz w:val="24"/>
          <w:szCs w:val="24"/>
        </w:rPr>
        <w:t>i</w:t>
      </w:r>
      <w:r>
        <w:rPr>
          <w:b/>
          <w:spacing w:val="6"/>
          <w:w w:val="89"/>
          <w:sz w:val="24"/>
          <w:szCs w:val="24"/>
        </w:rPr>
        <w:t>r</w:t>
      </w:r>
      <w:r>
        <w:rPr>
          <w:b/>
          <w:spacing w:val="11"/>
          <w:w w:val="89"/>
          <w:sz w:val="24"/>
          <w:szCs w:val="24"/>
        </w:rPr>
        <w:t>e</w:t>
      </w:r>
      <w:r>
        <w:rPr>
          <w:b/>
          <w:spacing w:val="4"/>
          <w:w w:val="89"/>
          <w:sz w:val="24"/>
          <w:szCs w:val="24"/>
        </w:rPr>
        <w:t>m</w:t>
      </w:r>
      <w:r>
        <w:rPr>
          <w:b/>
          <w:spacing w:val="6"/>
          <w:w w:val="89"/>
          <w:sz w:val="24"/>
          <w:szCs w:val="24"/>
        </w:rPr>
        <w:t>ent</w:t>
      </w:r>
      <w:r>
        <w:rPr>
          <w:b/>
          <w:w w:val="89"/>
          <w:sz w:val="24"/>
          <w:szCs w:val="24"/>
        </w:rPr>
        <w:t>s</w:t>
      </w:r>
    </w:p>
    <w:p w:rsidR="00D6223C" w:rsidRDefault="00D6223C">
      <w:pPr>
        <w:spacing w:before="17" w:line="240" w:lineRule="exact"/>
        <w:rPr>
          <w:sz w:val="24"/>
          <w:szCs w:val="24"/>
        </w:rPr>
      </w:pPr>
    </w:p>
    <w:p w:rsidR="00D6223C" w:rsidRDefault="002F6E37">
      <w:pPr>
        <w:ind w:left="584"/>
        <w:rPr>
          <w:sz w:val="24"/>
          <w:szCs w:val="24"/>
        </w:rPr>
      </w:pPr>
      <w:r>
        <w:rPr>
          <w:b/>
          <w:spacing w:val="4"/>
          <w:w w:val="89"/>
          <w:sz w:val="24"/>
          <w:szCs w:val="24"/>
        </w:rPr>
        <w:t>D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3"/>
          <w:w w:val="89"/>
          <w:sz w:val="24"/>
          <w:szCs w:val="24"/>
        </w:rPr>
        <w:t>liv</w:t>
      </w:r>
      <w:r>
        <w:rPr>
          <w:b/>
          <w:spacing w:val="5"/>
          <w:w w:val="89"/>
          <w:sz w:val="24"/>
          <w:szCs w:val="24"/>
        </w:rPr>
        <w:t>e</w:t>
      </w:r>
      <w:r>
        <w:rPr>
          <w:b/>
          <w:spacing w:val="10"/>
          <w:w w:val="89"/>
          <w:sz w:val="24"/>
          <w:szCs w:val="24"/>
        </w:rPr>
        <w:t>r</w:t>
      </w:r>
      <w:r>
        <w:rPr>
          <w:b/>
          <w:w w:val="89"/>
          <w:sz w:val="24"/>
          <w:szCs w:val="24"/>
        </w:rPr>
        <w:t>y</w:t>
      </w:r>
      <w:r>
        <w:rPr>
          <w:b/>
          <w:spacing w:val="18"/>
          <w:w w:val="89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s</w:t>
      </w:r>
      <w:r>
        <w:rPr>
          <w:b/>
          <w:spacing w:val="5"/>
          <w:w w:val="89"/>
          <w:sz w:val="24"/>
          <w:szCs w:val="24"/>
        </w:rPr>
        <w:t>che</w:t>
      </w:r>
      <w:r>
        <w:rPr>
          <w:b/>
          <w:spacing w:val="10"/>
          <w:w w:val="89"/>
          <w:sz w:val="24"/>
          <w:szCs w:val="24"/>
        </w:rPr>
        <w:t>d</w:t>
      </w:r>
      <w:r>
        <w:rPr>
          <w:b/>
          <w:spacing w:val="5"/>
          <w:w w:val="89"/>
          <w:sz w:val="24"/>
          <w:szCs w:val="24"/>
        </w:rPr>
        <w:t>u</w:t>
      </w:r>
      <w:r>
        <w:rPr>
          <w:b/>
          <w:spacing w:val="3"/>
          <w:w w:val="89"/>
          <w:sz w:val="24"/>
          <w:szCs w:val="24"/>
        </w:rPr>
        <w:t>l</w:t>
      </w:r>
      <w:r>
        <w:rPr>
          <w:b/>
          <w:w w:val="89"/>
          <w:sz w:val="24"/>
          <w:szCs w:val="24"/>
        </w:rPr>
        <w:t>e</w:t>
      </w:r>
      <w:r>
        <w:rPr>
          <w:b/>
          <w:spacing w:val="20"/>
          <w:w w:val="89"/>
          <w:sz w:val="24"/>
          <w:szCs w:val="24"/>
        </w:rPr>
        <w:t xml:space="preserve"> </w:t>
      </w:r>
      <w:r>
        <w:rPr>
          <w:b/>
          <w:spacing w:val="3"/>
          <w:w w:val="89"/>
          <w:sz w:val="24"/>
          <w:szCs w:val="24"/>
        </w:rPr>
        <w:t>a</w:t>
      </w:r>
      <w:r>
        <w:rPr>
          <w:b/>
          <w:spacing w:val="10"/>
          <w:w w:val="89"/>
          <w:sz w:val="24"/>
          <w:szCs w:val="24"/>
        </w:rPr>
        <w:t>n</w:t>
      </w:r>
      <w:r>
        <w:rPr>
          <w:b/>
          <w:w w:val="89"/>
          <w:sz w:val="24"/>
          <w:szCs w:val="24"/>
        </w:rPr>
        <w:t>d</w:t>
      </w:r>
      <w:r>
        <w:rPr>
          <w:b/>
          <w:spacing w:val="17"/>
          <w:w w:val="89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s</w:t>
      </w:r>
      <w:r>
        <w:rPr>
          <w:b/>
          <w:spacing w:val="6"/>
          <w:sz w:val="24"/>
          <w:szCs w:val="24"/>
        </w:rPr>
        <w:t>pec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6"/>
          <w:sz w:val="24"/>
          <w:szCs w:val="24"/>
        </w:rPr>
        <w:t>f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1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a</w:t>
      </w:r>
      <w:r>
        <w:rPr>
          <w:b/>
          <w:spacing w:val="6"/>
          <w:sz w:val="24"/>
          <w:szCs w:val="24"/>
        </w:rPr>
        <w:t>t</w:t>
      </w:r>
      <w:r>
        <w:rPr>
          <w:b/>
          <w:spacing w:val="8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o</w:t>
      </w:r>
      <w:r>
        <w:rPr>
          <w:b/>
          <w:spacing w:val="11"/>
          <w:sz w:val="24"/>
          <w:szCs w:val="24"/>
        </w:rPr>
        <w:t>n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:rsidR="00D6223C" w:rsidRDefault="002F6E37">
      <w:pPr>
        <w:spacing w:before="31" w:line="248" w:lineRule="auto"/>
        <w:ind w:left="142" w:right="683"/>
        <w:rPr>
          <w:sz w:val="24"/>
          <w:szCs w:val="24"/>
        </w:rPr>
        <w:sectPr w:rsidR="00D6223C">
          <w:headerReference w:type="default" r:id="rId62"/>
          <w:footerReference w:type="default" r:id="rId63"/>
          <w:pgSz w:w="12240" w:h="15840"/>
          <w:pgMar w:top="1080" w:right="960" w:bottom="0" w:left="1480" w:header="0" w:footer="170" w:gutter="0"/>
          <w:pgNumType w:start="36"/>
          <w:cols w:space="720"/>
        </w:sectPr>
      </w:pP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do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4"/>
          <w:sz w:val="24"/>
          <w:szCs w:val="24"/>
        </w:rPr>
        <w:t>ii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proofErr w:type="spellEnd"/>
      <w:r>
        <w:rPr>
          <w:spacing w:val="-1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-5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>m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-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G</w:t>
      </w:r>
      <w:r>
        <w:rPr>
          <w:sz w:val="24"/>
          <w:szCs w:val="24"/>
        </w:rPr>
        <w:t>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B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N)</w:t>
      </w:r>
      <w:r>
        <w:rPr>
          <w:spacing w:val="-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 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f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ks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m</w:t>
      </w:r>
      <w:r>
        <w:rPr>
          <w:spacing w:val="5"/>
          <w:w w:val="99"/>
          <w:sz w:val="24"/>
          <w:szCs w:val="24"/>
        </w:rPr>
        <w:t>o</w:t>
      </w:r>
      <w:r>
        <w:rPr>
          <w:spacing w:val="-5"/>
          <w:w w:val="99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5"/>
          <w:w w:val="99"/>
          <w:sz w:val="24"/>
          <w:szCs w:val="24"/>
        </w:rPr>
        <w:t>h</w:t>
      </w:r>
      <w:r>
        <w:rPr>
          <w:w w:val="99"/>
          <w:sz w:val="24"/>
          <w:szCs w:val="24"/>
        </w:rPr>
        <w:t xml:space="preserve">s </w:t>
      </w:r>
      <w:r>
        <w:rPr>
          <w:spacing w:val="5"/>
          <w:w w:val="99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9"/>
          <w:sz w:val="24"/>
          <w:szCs w:val="24"/>
        </w:rPr>
        <w:t>l</w:t>
      </w:r>
      <w:r>
        <w:rPr>
          <w:spacing w:val="5"/>
          <w:w w:val="99"/>
          <w:sz w:val="24"/>
          <w:szCs w:val="24"/>
        </w:rPr>
        <w:t>o</w:t>
      </w:r>
      <w:r>
        <w:rPr>
          <w:spacing w:val="-5"/>
          <w:w w:val="99"/>
          <w:sz w:val="24"/>
          <w:szCs w:val="24"/>
        </w:rPr>
        <w:t>w</w:t>
      </w:r>
      <w:r>
        <w:rPr>
          <w:w w:val="99"/>
          <w:sz w:val="24"/>
          <w:szCs w:val="24"/>
        </w:rPr>
        <w:t>,</w:t>
      </w:r>
      <w:r>
        <w:rPr>
          <w:sz w:val="24"/>
          <w:szCs w:val="24"/>
        </w:rPr>
        <w:t xml:space="preserve"> w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pu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qu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:</w:t>
      </w:r>
    </w:p>
    <w:p w:rsidR="00D6223C" w:rsidRDefault="002F6E37">
      <w:pPr>
        <w:spacing w:before="59" w:line="260" w:lineRule="exact"/>
        <w:ind w:left="3104"/>
        <w:rPr>
          <w:sz w:val="24"/>
          <w:szCs w:val="24"/>
        </w:rPr>
      </w:pPr>
      <w:r>
        <w:rPr>
          <w:b/>
          <w:spacing w:val="5"/>
          <w:w w:val="89"/>
          <w:position w:val="-1"/>
          <w:sz w:val="24"/>
          <w:szCs w:val="24"/>
        </w:rPr>
        <w:lastRenderedPageBreak/>
        <w:t>B</w:t>
      </w:r>
      <w:r>
        <w:rPr>
          <w:b/>
          <w:spacing w:val="3"/>
          <w:w w:val="89"/>
          <w:position w:val="-1"/>
          <w:sz w:val="24"/>
          <w:szCs w:val="24"/>
        </w:rPr>
        <w:t>i</w:t>
      </w:r>
      <w:r>
        <w:rPr>
          <w:b/>
          <w:w w:val="89"/>
          <w:position w:val="-1"/>
          <w:sz w:val="24"/>
          <w:szCs w:val="24"/>
        </w:rPr>
        <w:t>d</w:t>
      </w:r>
      <w:r>
        <w:rPr>
          <w:b/>
          <w:spacing w:val="17"/>
          <w:w w:val="89"/>
          <w:position w:val="-1"/>
          <w:sz w:val="24"/>
          <w:szCs w:val="24"/>
        </w:rPr>
        <w:t xml:space="preserve"> </w:t>
      </w:r>
      <w:r>
        <w:rPr>
          <w:b/>
          <w:spacing w:val="8"/>
          <w:w w:val="89"/>
          <w:position w:val="-1"/>
          <w:sz w:val="24"/>
          <w:szCs w:val="24"/>
        </w:rPr>
        <w:t>F</w:t>
      </w:r>
      <w:r>
        <w:rPr>
          <w:b/>
          <w:spacing w:val="3"/>
          <w:w w:val="89"/>
          <w:position w:val="-1"/>
          <w:sz w:val="24"/>
          <w:szCs w:val="24"/>
        </w:rPr>
        <w:t>o</w:t>
      </w:r>
      <w:r>
        <w:rPr>
          <w:b/>
          <w:spacing w:val="10"/>
          <w:w w:val="89"/>
          <w:position w:val="-1"/>
          <w:sz w:val="24"/>
          <w:szCs w:val="24"/>
        </w:rPr>
        <w:t>r</w:t>
      </w:r>
      <w:r>
        <w:rPr>
          <w:b/>
          <w:w w:val="89"/>
          <w:position w:val="-1"/>
          <w:sz w:val="24"/>
          <w:szCs w:val="24"/>
        </w:rPr>
        <w:t>m</w:t>
      </w:r>
      <w:r>
        <w:rPr>
          <w:b/>
          <w:spacing w:val="16"/>
          <w:w w:val="89"/>
          <w:position w:val="-1"/>
          <w:sz w:val="24"/>
          <w:szCs w:val="24"/>
        </w:rPr>
        <w:t xml:space="preserve"> </w:t>
      </w:r>
      <w:r>
        <w:rPr>
          <w:b/>
          <w:spacing w:val="3"/>
          <w:w w:val="89"/>
          <w:position w:val="-1"/>
          <w:sz w:val="24"/>
          <w:szCs w:val="24"/>
        </w:rPr>
        <w:t>a</w:t>
      </w:r>
      <w:r>
        <w:rPr>
          <w:b/>
          <w:spacing w:val="5"/>
          <w:w w:val="89"/>
          <w:position w:val="-1"/>
          <w:sz w:val="24"/>
          <w:szCs w:val="24"/>
        </w:rPr>
        <w:t>n</w:t>
      </w:r>
      <w:r>
        <w:rPr>
          <w:b/>
          <w:w w:val="89"/>
          <w:position w:val="-1"/>
          <w:sz w:val="24"/>
          <w:szCs w:val="24"/>
        </w:rPr>
        <w:t>d</w:t>
      </w:r>
      <w:r>
        <w:rPr>
          <w:b/>
          <w:spacing w:val="22"/>
          <w:w w:val="89"/>
          <w:position w:val="-1"/>
          <w:sz w:val="24"/>
          <w:szCs w:val="24"/>
        </w:rPr>
        <w:t xml:space="preserve"> </w:t>
      </w:r>
      <w:r>
        <w:rPr>
          <w:b/>
          <w:spacing w:val="4"/>
          <w:w w:val="89"/>
          <w:position w:val="-1"/>
          <w:sz w:val="24"/>
          <w:szCs w:val="24"/>
        </w:rPr>
        <w:t>P</w:t>
      </w:r>
      <w:r>
        <w:rPr>
          <w:b/>
          <w:spacing w:val="5"/>
          <w:w w:val="89"/>
          <w:position w:val="-1"/>
          <w:sz w:val="24"/>
          <w:szCs w:val="24"/>
        </w:rPr>
        <w:t>r</w:t>
      </w:r>
      <w:r>
        <w:rPr>
          <w:b/>
          <w:spacing w:val="3"/>
          <w:w w:val="89"/>
          <w:position w:val="-1"/>
          <w:sz w:val="24"/>
          <w:szCs w:val="24"/>
        </w:rPr>
        <w:t>i</w:t>
      </w:r>
      <w:r>
        <w:rPr>
          <w:b/>
          <w:spacing w:val="5"/>
          <w:w w:val="89"/>
          <w:position w:val="-1"/>
          <w:sz w:val="24"/>
          <w:szCs w:val="24"/>
        </w:rPr>
        <w:t>c</w:t>
      </w:r>
      <w:r>
        <w:rPr>
          <w:b/>
          <w:w w:val="89"/>
          <w:position w:val="-1"/>
          <w:sz w:val="24"/>
          <w:szCs w:val="24"/>
        </w:rPr>
        <w:t>e</w:t>
      </w:r>
      <w:r>
        <w:rPr>
          <w:b/>
          <w:spacing w:val="13"/>
          <w:w w:val="89"/>
          <w:position w:val="-1"/>
          <w:sz w:val="24"/>
          <w:szCs w:val="24"/>
        </w:rPr>
        <w:t xml:space="preserve"> </w:t>
      </w:r>
      <w:r>
        <w:rPr>
          <w:b/>
          <w:spacing w:val="6"/>
          <w:position w:val="-1"/>
          <w:sz w:val="24"/>
          <w:szCs w:val="24"/>
        </w:rPr>
        <w:t>Sche</w:t>
      </w:r>
      <w:r>
        <w:rPr>
          <w:b/>
          <w:spacing w:val="11"/>
          <w:position w:val="-1"/>
          <w:sz w:val="24"/>
          <w:szCs w:val="24"/>
        </w:rPr>
        <w:t>d</w:t>
      </w:r>
      <w:r>
        <w:rPr>
          <w:b/>
          <w:spacing w:val="6"/>
          <w:position w:val="-1"/>
          <w:sz w:val="24"/>
          <w:szCs w:val="24"/>
        </w:rPr>
        <w:t>u</w:t>
      </w:r>
      <w:r>
        <w:rPr>
          <w:b/>
          <w:spacing w:val="3"/>
          <w:position w:val="-1"/>
          <w:sz w:val="24"/>
          <w:szCs w:val="24"/>
        </w:rPr>
        <w:t>l</w:t>
      </w:r>
      <w:r>
        <w:rPr>
          <w:b/>
          <w:spacing w:val="6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D6223C" w:rsidRDefault="00D6223C">
      <w:pPr>
        <w:spacing w:before="18" w:line="220" w:lineRule="exact"/>
        <w:rPr>
          <w:sz w:val="22"/>
          <w:szCs w:val="22"/>
        </w:rPr>
      </w:pPr>
    </w:p>
    <w:p w:rsidR="00D6223C" w:rsidRDefault="002F6E37">
      <w:pPr>
        <w:tabs>
          <w:tab w:val="left" w:pos="9540"/>
        </w:tabs>
        <w:spacing w:before="29" w:line="246" w:lineRule="auto"/>
        <w:ind w:left="6123" w:right="678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>
        <w:rPr>
          <w:spacing w:val="-7"/>
          <w:sz w:val="24"/>
          <w:szCs w:val="24"/>
        </w:rPr>
        <w:t xml:space="preserve"> </w:t>
      </w:r>
      <w:r>
        <w:rPr>
          <w:w w:val="9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w w:val="99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5"/>
          <w:w w:val="99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N</w:t>
      </w:r>
      <w:r>
        <w:rPr>
          <w:spacing w:val="5"/>
          <w:w w:val="99"/>
          <w:sz w:val="24"/>
          <w:szCs w:val="24"/>
        </w:rPr>
        <w:t>o</w:t>
      </w:r>
      <w:r>
        <w:rPr>
          <w:spacing w:val="-4"/>
          <w:sz w:val="24"/>
          <w:szCs w:val="24"/>
        </w:rPr>
        <w:t>:</w:t>
      </w:r>
      <w:r>
        <w:rPr>
          <w:w w:val="9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w w:val="66"/>
          <w:sz w:val="24"/>
          <w:szCs w:val="24"/>
          <w:u w:val="single" w:color="000000"/>
        </w:rPr>
        <w:t xml:space="preserve"> </w:t>
      </w:r>
    </w:p>
    <w:p w:rsidR="00D6223C" w:rsidRDefault="00D6223C">
      <w:pPr>
        <w:spacing w:before="15" w:line="220" w:lineRule="exact"/>
        <w:rPr>
          <w:sz w:val="22"/>
          <w:szCs w:val="22"/>
        </w:rPr>
      </w:pPr>
    </w:p>
    <w:p w:rsidR="00D6223C" w:rsidRDefault="002F6E37" w:rsidP="00B40796">
      <w:pPr>
        <w:spacing w:before="29"/>
        <w:ind w:left="584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B40796">
        <w:rPr>
          <w:i/>
          <w:spacing w:val="-2"/>
          <w:sz w:val="24"/>
          <w:szCs w:val="24"/>
        </w:rPr>
        <w:t>Head Master</w:t>
      </w:r>
    </w:p>
    <w:p w:rsidR="00D6223C" w:rsidRDefault="002F6E37" w:rsidP="00CD72C0">
      <w:pPr>
        <w:spacing w:before="12" w:line="260" w:lineRule="exact"/>
        <w:ind w:left="584" w:right="5510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nm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3"/>
          <w:sz w:val="24"/>
          <w:szCs w:val="24"/>
        </w:rPr>
        <w:t xml:space="preserve"> </w:t>
      </w:r>
      <w:proofErr w:type="spellStart"/>
      <w:r w:rsidR="00CD72C0">
        <w:rPr>
          <w:i/>
          <w:spacing w:val="-13"/>
          <w:sz w:val="24"/>
          <w:szCs w:val="24"/>
        </w:rPr>
        <w:t>Boys</w:t>
      </w:r>
      <w:r>
        <w:rPr>
          <w:i/>
          <w:sz w:val="24"/>
          <w:szCs w:val="24"/>
        </w:rPr>
        <w:t>ls</w:t>
      </w:r>
      <w:proofErr w:type="spellEnd"/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Hi</w:t>
      </w:r>
      <w:r>
        <w:rPr>
          <w:i/>
          <w:spacing w:val="-5"/>
          <w:sz w:val="24"/>
          <w:szCs w:val="24"/>
        </w:rPr>
        <w:t>g</w:t>
      </w:r>
      <w:r>
        <w:rPr>
          <w:i/>
          <w:sz w:val="24"/>
          <w:szCs w:val="24"/>
        </w:rPr>
        <w:t>h</w:t>
      </w:r>
      <w:r>
        <w:rPr>
          <w:i/>
          <w:spacing w:val="5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</w:t>
      </w:r>
      <w:r>
        <w:rPr>
          <w:i/>
          <w:spacing w:val="-4"/>
          <w:sz w:val="24"/>
          <w:szCs w:val="24"/>
        </w:rPr>
        <w:t>l</w:t>
      </w:r>
      <w:r>
        <w:rPr>
          <w:i/>
          <w:sz w:val="24"/>
          <w:szCs w:val="24"/>
        </w:rPr>
        <w:t>,</w:t>
      </w:r>
      <w:r>
        <w:rPr>
          <w:i/>
          <w:spacing w:val="56"/>
          <w:sz w:val="24"/>
          <w:szCs w:val="24"/>
        </w:rPr>
        <w:t xml:space="preserve"> </w:t>
      </w:r>
      <w:proofErr w:type="spellStart"/>
      <w:r w:rsidR="0062090A">
        <w:rPr>
          <w:i/>
          <w:spacing w:val="56"/>
          <w:sz w:val="24"/>
          <w:szCs w:val="24"/>
        </w:rPr>
        <w:t>Kadhan</w:t>
      </w:r>
      <w:proofErr w:type="spellEnd"/>
      <w:r>
        <w:rPr>
          <w:i/>
          <w:sz w:val="24"/>
          <w:szCs w:val="24"/>
        </w:rPr>
        <w:t xml:space="preserve"> Di</w:t>
      </w:r>
      <w:r>
        <w:rPr>
          <w:i/>
          <w:spacing w:val="-2"/>
          <w:sz w:val="24"/>
          <w:szCs w:val="24"/>
        </w:rPr>
        <w:t>s</w:t>
      </w:r>
      <w:r>
        <w:rPr>
          <w:i/>
          <w:sz w:val="24"/>
          <w:szCs w:val="24"/>
        </w:rPr>
        <w:t>t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6"/>
          <w:sz w:val="24"/>
          <w:szCs w:val="24"/>
        </w:rPr>
        <w:t xml:space="preserve"> </w:t>
      </w:r>
      <w:r w:rsidR="0062090A">
        <w:rPr>
          <w:i/>
          <w:sz w:val="24"/>
          <w:szCs w:val="24"/>
        </w:rPr>
        <w:t>Badin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685"/>
        <w:rPr>
          <w:sz w:val="24"/>
          <w:szCs w:val="24"/>
        </w:rPr>
      </w:pP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/</w:t>
      </w:r>
      <w:r>
        <w:rPr>
          <w:spacing w:val="3"/>
          <w:sz w:val="24"/>
          <w:szCs w:val="24"/>
        </w:rPr>
        <w:t>M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D6223C" w:rsidRDefault="002F6E37">
      <w:pPr>
        <w:spacing w:before="55" w:line="243" w:lineRule="auto"/>
        <w:ind w:left="685" w:right="584" w:firstLine="542"/>
        <w:rPr>
          <w:sz w:val="24"/>
          <w:szCs w:val="24"/>
        </w:rPr>
      </w:pP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 xml:space="preserve">ing 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2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3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du</w:t>
      </w:r>
      <w:r>
        <w:rPr>
          <w:sz w:val="24"/>
          <w:szCs w:val="24"/>
        </w:rPr>
        <w:t xml:space="preserve">ly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pacing w:val="-5"/>
          <w:sz w:val="24"/>
          <w:szCs w:val="24"/>
        </w:rPr>
        <w:t>g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gn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5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 xml:space="preserve">o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 xml:space="preserve">ly </w:t>
      </w:r>
      <w:r>
        <w:rPr>
          <w:spacing w:val="4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 w:rsidR="00CD061E">
        <w:rPr>
          <w:b/>
          <w:i/>
          <w:sz w:val="22"/>
          <w:szCs w:val="22"/>
          <w:u w:val="thick" w:color="000000"/>
        </w:rPr>
        <w:t xml:space="preserve"> </w:t>
      </w:r>
      <w:r w:rsidR="00CD061E">
        <w:rPr>
          <w:b/>
          <w:sz w:val="22"/>
          <w:szCs w:val="22"/>
          <w:u w:val="thick" w:color="000000"/>
        </w:rPr>
        <w:t xml:space="preserve">others </w:t>
      </w:r>
      <w:r w:rsidR="00FD7399">
        <w:rPr>
          <w:b/>
          <w:sz w:val="22"/>
          <w:szCs w:val="22"/>
          <w:u w:val="thick" w:color="000000"/>
        </w:rPr>
        <w:t xml:space="preserve">item, furniture and fixture </w:t>
      </w:r>
      <w:r>
        <w:rPr>
          <w:b/>
          <w:i/>
          <w:spacing w:val="15"/>
          <w:w w:val="95"/>
          <w:sz w:val="22"/>
          <w:szCs w:val="22"/>
          <w:u w:val="thick" w:color="000000"/>
        </w:rPr>
        <w:t xml:space="preserve"> </w:t>
      </w:r>
      <w:r>
        <w:rPr>
          <w:b/>
          <w:i/>
          <w:spacing w:val="4"/>
          <w:sz w:val="22"/>
          <w:szCs w:val="22"/>
          <w:u w:val="thick" w:color="000000"/>
        </w:rPr>
        <w:t>it</w:t>
      </w:r>
      <w:r>
        <w:rPr>
          <w:b/>
          <w:i/>
          <w:spacing w:val="3"/>
          <w:sz w:val="22"/>
          <w:szCs w:val="22"/>
          <w:u w:val="thick" w:color="000000"/>
        </w:rPr>
        <w:t>e</w:t>
      </w:r>
      <w:r>
        <w:rPr>
          <w:b/>
          <w:i/>
          <w:spacing w:val="5"/>
          <w:sz w:val="22"/>
          <w:szCs w:val="22"/>
          <w:u w:val="thick" w:color="000000"/>
        </w:rPr>
        <w:t>m</w:t>
      </w:r>
      <w:r>
        <w:rPr>
          <w:b/>
          <w:i/>
          <w:sz w:val="22"/>
          <w:szCs w:val="22"/>
          <w:u w:val="thick" w:color="000000"/>
        </w:rPr>
        <w:t>s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pacing w:val="39"/>
          <w:sz w:val="22"/>
          <w:szCs w:val="22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5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-7"/>
          <w:sz w:val="24"/>
          <w:szCs w:val="24"/>
        </w:rPr>
        <w:t>s</w:t>
      </w:r>
      <w:r>
        <w:rPr>
          <w:i/>
          <w:sz w:val="24"/>
          <w:szCs w:val="24"/>
        </w:rPr>
        <w:t>.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3"/>
          <w:w w:val="93"/>
          <w:sz w:val="24"/>
          <w:szCs w:val="24"/>
        </w:rPr>
        <w:t>[</w:t>
      </w:r>
      <w:r>
        <w:rPr>
          <w:b/>
          <w:i/>
          <w:spacing w:val="-1"/>
          <w:w w:val="93"/>
          <w:sz w:val="24"/>
          <w:szCs w:val="24"/>
        </w:rPr>
        <w:t>T</w:t>
      </w:r>
      <w:r>
        <w:rPr>
          <w:b/>
          <w:i/>
          <w:w w:val="93"/>
          <w:sz w:val="24"/>
          <w:szCs w:val="24"/>
        </w:rPr>
        <w:t>o</w:t>
      </w:r>
      <w:r>
        <w:rPr>
          <w:b/>
          <w:i/>
          <w:spacing w:val="1"/>
          <w:w w:val="93"/>
          <w:sz w:val="24"/>
          <w:szCs w:val="24"/>
        </w:rPr>
        <w:t>t</w:t>
      </w:r>
      <w:r>
        <w:rPr>
          <w:b/>
          <w:i/>
          <w:w w:val="93"/>
          <w:sz w:val="24"/>
          <w:szCs w:val="24"/>
        </w:rPr>
        <w:t>al</w:t>
      </w:r>
      <w:r>
        <w:rPr>
          <w:b/>
          <w:i/>
          <w:spacing w:val="18"/>
          <w:w w:val="93"/>
          <w:sz w:val="24"/>
          <w:szCs w:val="24"/>
        </w:rPr>
        <w:t xml:space="preserve"> </w:t>
      </w:r>
      <w:r>
        <w:rPr>
          <w:b/>
          <w:i/>
          <w:spacing w:val="6"/>
          <w:sz w:val="24"/>
          <w:szCs w:val="24"/>
        </w:rPr>
        <w:t>B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-16"/>
          <w:sz w:val="24"/>
          <w:szCs w:val="24"/>
        </w:rPr>
        <w:t xml:space="preserve"> </w:t>
      </w:r>
      <w:r>
        <w:rPr>
          <w:b/>
          <w:i/>
          <w:spacing w:val="4"/>
          <w:w w:val="92"/>
          <w:sz w:val="24"/>
          <w:szCs w:val="24"/>
        </w:rPr>
        <w:t>a</w:t>
      </w:r>
      <w:r>
        <w:rPr>
          <w:b/>
          <w:i/>
          <w:spacing w:val="5"/>
          <w:w w:val="92"/>
          <w:sz w:val="24"/>
          <w:szCs w:val="24"/>
        </w:rPr>
        <w:t>m</w:t>
      </w:r>
      <w:r>
        <w:rPr>
          <w:b/>
          <w:i/>
          <w:w w:val="92"/>
          <w:sz w:val="24"/>
          <w:szCs w:val="24"/>
        </w:rPr>
        <w:t>o</w:t>
      </w:r>
      <w:r>
        <w:rPr>
          <w:b/>
          <w:i/>
          <w:spacing w:val="2"/>
          <w:w w:val="92"/>
          <w:sz w:val="24"/>
          <w:szCs w:val="24"/>
        </w:rPr>
        <w:t>un</w:t>
      </w:r>
      <w:r>
        <w:rPr>
          <w:b/>
          <w:i/>
          <w:w w:val="92"/>
          <w:sz w:val="24"/>
          <w:szCs w:val="24"/>
        </w:rPr>
        <w:t>t</w:t>
      </w:r>
      <w:r>
        <w:rPr>
          <w:b/>
          <w:i/>
          <w:spacing w:val="20"/>
          <w:w w:val="92"/>
          <w:sz w:val="24"/>
          <w:szCs w:val="24"/>
        </w:rPr>
        <w:t xml:space="preserve"> </w:t>
      </w:r>
      <w:r>
        <w:rPr>
          <w:b/>
          <w:i/>
          <w:spacing w:val="6"/>
          <w:sz w:val="24"/>
          <w:szCs w:val="24"/>
        </w:rPr>
        <w:t>i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pacing w:val="6"/>
          <w:w w:val="92"/>
          <w:sz w:val="24"/>
          <w:szCs w:val="24"/>
        </w:rPr>
        <w:t>w</w:t>
      </w:r>
      <w:r>
        <w:rPr>
          <w:b/>
          <w:i/>
          <w:w w:val="92"/>
          <w:sz w:val="24"/>
          <w:szCs w:val="24"/>
        </w:rPr>
        <w:t>o</w:t>
      </w:r>
      <w:r>
        <w:rPr>
          <w:b/>
          <w:i/>
          <w:spacing w:val="5"/>
          <w:w w:val="92"/>
          <w:sz w:val="24"/>
          <w:szCs w:val="24"/>
        </w:rPr>
        <w:t>r</w:t>
      </w:r>
      <w:r>
        <w:rPr>
          <w:b/>
          <w:i/>
          <w:w w:val="92"/>
          <w:sz w:val="24"/>
          <w:szCs w:val="24"/>
        </w:rPr>
        <w:t>ds</w:t>
      </w:r>
      <w:r>
        <w:rPr>
          <w:b/>
          <w:i/>
          <w:spacing w:val="23"/>
          <w:w w:val="92"/>
          <w:sz w:val="24"/>
          <w:szCs w:val="24"/>
        </w:rPr>
        <w:t xml:space="preserve"> </w:t>
      </w:r>
      <w:r>
        <w:rPr>
          <w:b/>
          <w:i/>
          <w:spacing w:val="4"/>
          <w:sz w:val="24"/>
          <w:szCs w:val="24"/>
        </w:rPr>
        <w:t>a</w:t>
      </w:r>
      <w:r>
        <w:rPr>
          <w:b/>
          <w:i/>
          <w:spacing w:val="2"/>
          <w:sz w:val="24"/>
          <w:szCs w:val="24"/>
        </w:rPr>
        <w:t>n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-13"/>
          <w:sz w:val="24"/>
          <w:szCs w:val="24"/>
        </w:rPr>
        <w:t xml:space="preserve"> </w:t>
      </w:r>
      <w:r>
        <w:rPr>
          <w:b/>
          <w:i/>
          <w:spacing w:val="-2"/>
          <w:w w:val="92"/>
          <w:sz w:val="24"/>
          <w:szCs w:val="24"/>
        </w:rPr>
        <w:t>f</w:t>
      </w:r>
      <w:r>
        <w:rPr>
          <w:b/>
          <w:i/>
          <w:spacing w:val="1"/>
          <w:w w:val="92"/>
          <w:sz w:val="24"/>
          <w:szCs w:val="24"/>
        </w:rPr>
        <w:t>i</w:t>
      </w:r>
      <w:r>
        <w:rPr>
          <w:b/>
          <w:i/>
          <w:w w:val="92"/>
          <w:sz w:val="24"/>
          <w:szCs w:val="24"/>
        </w:rPr>
        <w:t>g</w:t>
      </w:r>
      <w:r>
        <w:rPr>
          <w:b/>
          <w:i/>
          <w:spacing w:val="2"/>
          <w:w w:val="92"/>
          <w:sz w:val="24"/>
          <w:szCs w:val="24"/>
        </w:rPr>
        <w:t>u</w:t>
      </w:r>
      <w:r>
        <w:rPr>
          <w:b/>
          <w:i/>
          <w:spacing w:val="5"/>
          <w:w w:val="92"/>
          <w:sz w:val="24"/>
          <w:szCs w:val="24"/>
        </w:rPr>
        <w:t>r</w:t>
      </w:r>
      <w:r>
        <w:rPr>
          <w:b/>
          <w:i/>
          <w:spacing w:val="2"/>
          <w:w w:val="92"/>
          <w:sz w:val="24"/>
          <w:szCs w:val="24"/>
        </w:rPr>
        <w:t>e</w:t>
      </w:r>
      <w:r>
        <w:rPr>
          <w:b/>
          <w:i/>
          <w:spacing w:val="1"/>
          <w:w w:val="92"/>
          <w:sz w:val="24"/>
          <w:szCs w:val="24"/>
        </w:rPr>
        <w:t>s</w:t>
      </w:r>
      <w:r>
        <w:rPr>
          <w:i/>
          <w:w w:val="92"/>
          <w:sz w:val="24"/>
          <w:szCs w:val="24"/>
        </w:rPr>
        <w:t>]</w:t>
      </w:r>
      <w:r>
        <w:rPr>
          <w:i/>
          <w:spacing w:val="32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</w:p>
    <w:p w:rsidR="00D6223C" w:rsidRDefault="002F6E37">
      <w:pPr>
        <w:spacing w:before="3" w:line="260" w:lineRule="exact"/>
        <w:ind w:left="685" w:right="61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9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D6223C" w:rsidRDefault="002F6E37">
      <w:pPr>
        <w:spacing w:before="4" w:line="260" w:lineRule="exact"/>
        <w:ind w:left="685" w:right="568" w:firstLine="542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5"/>
          <w:sz w:val="24"/>
          <w:szCs w:val="24"/>
        </w:rPr>
        <w:t xml:space="preserve"> 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 in</w:t>
      </w:r>
      <w:r>
        <w:rPr>
          <w:spacing w:val="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D6223C" w:rsidRDefault="001A5A74">
      <w:pPr>
        <w:spacing w:before="4" w:line="260" w:lineRule="exact"/>
        <w:ind w:left="685" w:right="589" w:firstLine="542"/>
        <w:jc w:val="both"/>
        <w:rPr>
          <w:sz w:val="24"/>
          <w:szCs w:val="24"/>
        </w:rPr>
      </w:pPr>
      <w:r w:rsidRPr="001A5A74">
        <w:pict>
          <v:group id="_x0000_s1050" style="position:absolute;left:0;text-align:left;margin-left:238.1pt;margin-top:26.3pt;width:.5pt;height:0;z-index:-251658752;mso-position-horizontal-relative:page" coordorigin="4762,526" coordsize="10,0">
            <v:shape id="_x0000_s1051" style="position:absolute;left:4762;top:526;width:10;height:0" coordorigin="4762,526" coordsize="10,0" path="m4762,526r,l4771,526e" filled="f" strokeweight=".24pt">
              <v:path arrowok="t"/>
            </v:shape>
            <w10:wrap anchorx="page"/>
          </v:group>
        </w:pict>
      </w:r>
      <w:r w:rsidRPr="001A5A74">
        <w:pict>
          <v:group id="_x0000_s1048" style="position:absolute;left:0;text-align:left;margin-left:100.1pt;margin-top:8.05pt;width:25.9pt;height:0;z-index:-251657728;mso-position-horizontal-relative:page" coordorigin="2002,161" coordsize="518,0">
            <v:shape id="_x0000_s1049" style="position:absolute;left:2002;top:161;width:518;height:0" coordorigin="2002,161" coordsize="518,0" path="m2002,161r,l2520,161e" filled="f" strokeweight=".24pt">
              <v:path arrowok="t"/>
            </v:shape>
            <w10:wrap anchorx="page"/>
          </v:group>
        </w:pict>
      </w:r>
      <w:r w:rsidR="002F6E37">
        <w:rPr>
          <w:spacing w:val="-3"/>
          <w:sz w:val="24"/>
          <w:szCs w:val="24"/>
        </w:rPr>
        <w:t>I</w:t>
      </w:r>
      <w:r w:rsidR="002F6E37">
        <w:rPr>
          <w:sz w:val="24"/>
          <w:szCs w:val="24"/>
        </w:rPr>
        <w:t>f</w:t>
      </w:r>
      <w:r w:rsidR="002F6E37">
        <w:rPr>
          <w:spacing w:val="3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ur</w:t>
      </w:r>
      <w:r w:rsidR="002F6E37">
        <w:rPr>
          <w:spacing w:val="7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B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d</w:t>
      </w:r>
      <w:r w:rsidR="002F6E37">
        <w:rPr>
          <w:spacing w:val="10"/>
          <w:sz w:val="24"/>
          <w:szCs w:val="24"/>
        </w:rPr>
        <w:t xml:space="preserve"> 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s</w:t>
      </w:r>
      <w:r w:rsidR="002F6E37">
        <w:rPr>
          <w:spacing w:val="10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acce</w:t>
      </w:r>
      <w:r w:rsidR="002F6E37">
        <w:rPr>
          <w:spacing w:val="5"/>
          <w:sz w:val="24"/>
          <w:szCs w:val="24"/>
        </w:rPr>
        <w:t>p</w:t>
      </w:r>
      <w:r w:rsidR="002F6E37">
        <w:rPr>
          <w:sz w:val="24"/>
          <w:szCs w:val="24"/>
        </w:rPr>
        <w:t>t</w:t>
      </w:r>
      <w:r w:rsidR="002F6E37">
        <w:rPr>
          <w:spacing w:val="-6"/>
          <w:sz w:val="24"/>
          <w:szCs w:val="24"/>
        </w:rPr>
        <w:t>e</w:t>
      </w:r>
      <w:r w:rsidR="002F6E37">
        <w:rPr>
          <w:sz w:val="24"/>
          <w:szCs w:val="24"/>
        </w:rPr>
        <w:t>d,</w:t>
      </w:r>
      <w:r w:rsidR="002F6E37">
        <w:rPr>
          <w:spacing w:val="13"/>
          <w:sz w:val="24"/>
          <w:szCs w:val="24"/>
        </w:rPr>
        <w:t xml:space="preserve"> </w:t>
      </w:r>
      <w:r w:rsidR="002F6E37">
        <w:rPr>
          <w:sz w:val="24"/>
          <w:szCs w:val="24"/>
        </w:rPr>
        <w:t>we</w:t>
      </w:r>
      <w:r w:rsidR="002F6E37">
        <w:rPr>
          <w:spacing w:val="4"/>
          <w:sz w:val="24"/>
          <w:szCs w:val="24"/>
        </w:rPr>
        <w:t xml:space="preserve"> </w:t>
      </w:r>
      <w:r w:rsidR="002F6E37">
        <w:rPr>
          <w:sz w:val="24"/>
          <w:szCs w:val="24"/>
        </w:rPr>
        <w:t>w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ll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ob</w:t>
      </w:r>
      <w:r w:rsidR="002F6E37">
        <w:rPr>
          <w:sz w:val="24"/>
          <w:szCs w:val="24"/>
        </w:rPr>
        <w:t>t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 xml:space="preserve">n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n</w:t>
      </w:r>
      <w:r w:rsidR="002F6E37">
        <w:rPr>
          <w:spacing w:val="7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5"/>
          <w:sz w:val="24"/>
          <w:szCs w:val="24"/>
        </w:rPr>
        <w:t>d</w:t>
      </w:r>
      <w:r w:rsidR="002F6E37">
        <w:rPr>
          <w:spacing w:val="-9"/>
          <w:sz w:val="24"/>
          <w:szCs w:val="24"/>
        </w:rPr>
        <w:t>i</w:t>
      </w:r>
      <w:r w:rsidR="002F6E37">
        <w:rPr>
          <w:sz w:val="24"/>
          <w:szCs w:val="24"/>
        </w:rPr>
        <w:t>t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l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5"/>
          <w:sz w:val="24"/>
          <w:szCs w:val="24"/>
        </w:rPr>
        <w:t>g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e</w:t>
      </w:r>
      <w:r w:rsidR="002F6E37">
        <w:rPr>
          <w:spacing w:val="3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4"/>
          <w:sz w:val="24"/>
          <w:szCs w:val="24"/>
        </w:rPr>
        <w:t xml:space="preserve"> </w:t>
      </w:r>
      <w:r w:rsidR="002F6E37">
        <w:rPr>
          <w:sz w:val="24"/>
          <w:szCs w:val="24"/>
        </w:rPr>
        <w:t>a</w:t>
      </w:r>
      <w:r w:rsidR="002F6E37">
        <w:rPr>
          <w:spacing w:val="8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b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k</w:t>
      </w:r>
      <w:r w:rsidR="002F6E37">
        <w:rPr>
          <w:spacing w:val="5"/>
          <w:sz w:val="24"/>
          <w:szCs w:val="24"/>
        </w:rPr>
        <w:t xml:space="preserve"> </w:t>
      </w:r>
      <w:r w:rsidR="002F6E37">
        <w:rPr>
          <w:sz w:val="24"/>
          <w:szCs w:val="24"/>
        </w:rPr>
        <w:t>in</w:t>
      </w:r>
      <w:r w:rsidR="002F6E37">
        <w:rPr>
          <w:spacing w:val="7"/>
          <w:sz w:val="24"/>
          <w:szCs w:val="24"/>
        </w:rPr>
        <w:t xml:space="preserve"> </w:t>
      </w:r>
      <w:r w:rsidR="002F6E37">
        <w:rPr>
          <w:sz w:val="24"/>
          <w:szCs w:val="24"/>
        </w:rPr>
        <w:t>a</w:t>
      </w:r>
      <w:r w:rsidR="002F6E37">
        <w:rPr>
          <w:spacing w:val="8"/>
          <w:sz w:val="24"/>
          <w:szCs w:val="24"/>
        </w:rPr>
        <w:t xml:space="preserve"> 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5"/>
          <w:sz w:val="24"/>
          <w:szCs w:val="24"/>
        </w:rPr>
        <w:t>u</w:t>
      </w:r>
      <w:r w:rsidR="002F6E37">
        <w:rPr>
          <w:sz w:val="24"/>
          <w:szCs w:val="24"/>
        </w:rPr>
        <w:t xml:space="preserve">m 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q</w:t>
      </w:r>
      <w:r w:rsidR="002F6E37">
        <w:rPr>
          <w:spacing w:val="5"/>
          <w:sz w:val="24"/>
          <w:szCs w:val="24"/>
        </w:rPr>
        <w:t>u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5"/>
          <w:sz w:val="24"/>
          <w:szCs w:val="24"/>
        </w:rPr>
        <w:t>v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4"/>
          <w:sz w:val="24"/>
          <w:szCs w:val="24"/>
        </w:rPr>
        <w:t>l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3"/>
          <w:sz w:val="24"/>
          <w:szCs w:val="24"/>
        </w:rPr>
        <w:t xml:space="preserve"> </w:t>
      </w:r>
      <w:r w:rsidR="002F6E37">
        <w:rPr>
          <w:sz w:val="24"/>
          <w:szCs w:val="24"/>
        </w:rPr>
        <w:t>to</w:t>
      </w:r>
      <w:r w:rsidR="002F6E37">
        <w:rPr>
          <w:spacing w:val="11"/>
          <w:sz w:val="24"/>
          <w:szCs w:val="24"/>
        </w:rPr>
        <w:t xml:space="preserve"> </w:t>
      </w:r>
      <w:r w:rsidR="002F6E37">
        <w:rPr>
          <w:b/>
          <w:spacing w:val="7"/>
          <w:w w:val="89"/>
          <w:sz w:val="24"/>
          <w:szCs w:val="24"/>
        </w:rPr>
        <w:t>5</w:t>
      </w:r>
      <w:r w:rsidR="002F6E37">
        <w:rPr>
          <w:b/>
          <w:w w:val="89"/>
          <w:sz w:val="24"/>
          <w:szCs w:val="24"/>
        </w:rPr>
        <w:t>%</w:t>
      </w:r>
      <w:r w:rsidR="002F6E37">
        <w:rPr>
          <w:b/>
          <w:spacing w:val="21"/>
          <w:w w:val="89"/>
          <w:sz w:val="24"/>
          <w:szCs w:val="24"/>
        </w:rPr>
        <w:t xml:space="preserve"> </w:t>
      </w:r>
      <w:r w:rsidR="002F6E37">
        <w:rPr>
          <w:b/>
          <w:spacing w:val="3"/>
          <w:sz w:val="24"/>
          <w:szCs w:val="24"/>
        </w:rPr>
        <w:t>o</w:t>
      </w:r>
      <w:r w:rsidR="002F6E37">
        <w:rPr>
          <w:b/>
          <w:sz w:val="24"/>
          <w:szCs w:val="24"/>
        </w:rPr>
        <w:t>f</w:t>
      </w:r>
      <w:r w:rsidR="002F6E37">
        <w:rPr>
          <w:b/>
          <w:spacing w:val="-9"/>
          <w:sz w:val="24"/>
          <w:szCs w:val="24"/>
        </w:rPr>
        <w:t xml:space="preserve"> </w:t>
      </w:r>
      <w:r w:rsidR="002F6E37">
        <w:rPr>
          <w:b/>
          <w:spacing w:val="5"/>
          <w:w w:val="89"/>
          <w:sz w:val="24"/>
          <w:szCs w:val="24"/>
        </w:rPr>
        <w:t>th</w:t>
      </w:r>
      <w:r w:rsidR="002F6E37">
        <w:rPr>
          <w:b/>
          <w:w w:val="89"/>
          <w:sz w:val="24"/>
          <w:szCs w:val="24"/>
        </w:rPr>
        <w:t>e</w:t>
      </w:r>
      <w:r w:rsidR="002F6E37">
        <w:rPr>
          <w:b/>
          <w:spacing w:val="17"/>
          <w:w w:val="89"/>
          <w:sz w:val="24"/>
          <w:szCs w:val="24"/>
        </w:rPr>
        <w:t xml:space="preserve"> </w:t>
      </w:r>
      <w:r w:rsidR="002F6E37">
        <w:rPr>
          <w:b/>
          <w:spacing w:val="8"/>
          <w:w w:val="89"/>
          <w:sz w:val="24"/>
          <w:szCs w:val="24"/>
        </w:rPr>
        <w:t>C</w:t>
      </w:r>
      <w:r w:rsidR="002F6E37">
        <w:rPr>
          <w:b/>
          <w:spacing w:val="3"/>
          <w:w w:val="89"/>
          <w:sz w:val="24"/>
          <w:szCs w:val="24"/>
        </w:rPr>
        <w:t>o</w:t>
      </w:r>
      <w:r w:rsidR="002F6E37">
        <w:rPr>
          <w:b/>
          <w:spacing w:val="5"/>
          <w:w w:val="89"/>
          <w:sz w:val="24"/>
          <w:szCs w:val="24"/>
        </w:rPr>
        <w:t>ntr</w:t>
      </w:r>
      <w:r w:rsidR="002F6E37">
        <w:rPr>
          <w:b/>
          <w:spacing w:val="3"/>
          <w:w w:val="89"/>
          <w:sz w:val="24"/>
          <w:szCs w:val="24"/>
        </w:rPr>
        <w:t>a</w:t>
      </w:r>
      <w:r w:rsidR="002F6E37">
        <w:rPr>
          <w:b/>
          <w:spacing w:val="5"/>
          <w:w w:val="89"/>
          <w:sz w:val="24"/>
          <w:szCs w:val="24"/>
        </w:rPr>
        <w:t>c</w:t>
      </w:r>
      <w:r w:rsidR="002F6E37">
        <w:rPr>
          <w:b/>
          <w:w w:val="89"/>
          <w:sz w:val="24"/>
          <w:szCs w:val="24"/>
        </w:rPr>
        <w:t>t</w:t>
      </w:r>
      <w:r w:rsidR="002F6E37">
        <w:rPr>
          <w:b/>
          <w:spacing w:val="30"/>
          <w:w w:val="89"/>
          <w:sz w:val="24"/>
          <w:szCs w:val="24"/>
        </w:rPr>
        <w:t xml:space="preserve"> </w:t>
      </w:r>
      <w:r w:rsidR="002F6E37">
        <w:rPr>
          <w:b/>
          <w:spacing w:val="4"/>
          <w:w w:val="89"/>
          <w:sz w:val="24"/>
          <w:szCs w:val="24"/>
        </w:rPr>
        <w:t>P</w:t>
      </w:r>
      <w:r w:rsidR="002F6E37">
        <w:rPr>
          <w:b/>
          <w:spacing w:val="5"/>
          <w:w w:val="89"/>
          <w:sz w:val="24"/>
          <w:szCs w:val="24"/>
        </w:rPr>
        <w:t>r</w:t>
      </w:r>
      <w:r w:rsidR="002F6E37">
        <w:rPr>
          <w:b/>
          <w:spacing w:val="3"/>
          <w:w w:val="89"/>
          <w:sz w:val="24"/>
          <w:szCs w:val="24"/>
        </w:rPr>
        <w:t>i</w:t>
      </w:r>
      <w:r w:rsidR="002F6E37">
        <w:rPr>
          <w:b/>
          <w:spacing w:val="5"/>
          <w:w w:val="89"/>
          <w:sz w:val="24"/>
          <w:szCs w:val="24"/>
        </w:rPr>
        <w:t>c</w:t>
      </w:r>
      <w:r w:rsidR="002F6E37">
        <w:rPr>
          <w:b/>
          <w:w w:val="89"/>
          <w:sz w:val="24"/>
          <w:szCs w:val="24"/>
        </w:rPr>
        <w:t>e</w:t>
      </w:r>
      <w:r w:rsidR="002F6E37">
        <w:rPr>
          <w:b/>
          <w:spacing w:val="18"/>
          <w:w w:val="89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r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du</w:t>
      </w:r>
      <w:r w:rsidR="002F6E37">
        <w:rPr>
          <w:sz w:val="24"/>
          <w:szCs w:val="24"/>
        </w:rPr>
        <w:t>e</w:t>
      </w:r>
      <w:r w:rsidR="002F6E37">
        <w:rPr>
          <w:spacing w:val="-5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8"/>
          <w:sz w:val="24"/>
          <w:szCs w:val="24"/>
        </w:rPr>
        <w:t>f</w:t>
      </w:r>
      <w:r w:rsidR="002F6E37">
        <w:rPr>
          <w:sz w:val="24"/>
          <w:szCs w:val="24"/>
        </w:rPr>
        <w:t>o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1"/>
          <w:sz w:val="24"/>
          <w:szCs w:val="24"/>
        </w:rPr>
        <w:t>m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c</w:t>
      </w:r>
      <w:r w:rsidR="002F6E37">
        <w:rPr>
          <w:sz w:val="24"/>
          <w:szCs w:val="24"/>
        </w:rPr>
        <w:t>e</w:t>
      </w:r>
      <w:r w:rsidR="002F6E37">
        <w:rPr>
          <w:spacing w:val="-6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-2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ac</w:t>
      </w:r>
      <w:r w:rsidR="002F6E37">
        <w:rPr>
          <w:sz w:val="24"/>
          <w:szCs w:val="24"/>
        </w:rPr>
        <w:t>t, in</w:t>
      </w:r>
      <w:r w:rsidR="002F6E37">
        <w:rPr>
          <w:spacing w:val="-3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6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m</w:t>
      </w:r>
    </w:p>
    <w:p w:rsidR="00D6223C" w:rsidRDefault="002F6E37">
      <w:pPr>
        <w:spacing w:line="260" w:lineRule="exact"/>
        <w:ind w:left="685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D6223C" w:rsidRDefault="002F6E37">
      <w:pPr>
        <w:spacing w:before="41" w:line="248" w:lineRule="auto"/>
        <w:ind w:left="685" w:right="593" w:firstLine="542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1"/>
          <w:sz w:val="24"/>
          <w:szCs w:val="24"/>
        </w:rPr>
        <w:t xml:space="preserve"> </w:t>
      </w:r>
      <w:r>
        <w:rPr>
          <w:b/>
          <w:spacing w:val="-4"/>
        </w:rPr>
        <w:t>1</w:t>
      </w:r>
      <w:r>
        <w:rPr>
          <w:b/>
        </w:rPr>
        <w:t>20</w:t>
      </w:r>
      <w:r>
        <w:rPr>
          <w:b/>
          <w:spacing w:val="2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 o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22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od.</w:t>
      </w:r>
    </w:p>
    <w:p w:rsidR="00D6223C" w:rsidRDefault="002F6E37">
      <w:pPr>
        <w:spacing w:before="36" w:line="246" w:lineRule="auto"/>
        <w:ind w:left="685" w:right="584" w:firstLine="542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p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3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ur </w:t>
      </w:r>
      <w:r>
        <w:rPr>
          <w:spacing w:val="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 xml:space="preserve">d,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 xml:space="preserve">te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ng 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>b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D6223C" w:rsidRDefault="002F6E37">
      <w:pPr>
        <w:spacing w:line="260" w:lineRule="exact"/>
        <w:ind w:left="1189" w:right="748"/>
        <w:jc w:val="center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bo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5"/>
          <w:w w:val="99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.</w:t>
      </w:r>
    </w:p>
    <w:p w:rsidR="00D6223C" w:rsidRDefault="002F6E37">
      <w:pPr>
        <w:spacing w:before="7" w:line="260" w:lineRule="exact"/>
        <w:ind w:left="685" w:right="608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 to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li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9"/>
          <w:sz w:val="24"/>
          <w:szCs w:val="24"/>
        </w:rPr>
        <w:t>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w:</w:t>
      </w:r>
    </w:p>
    <w:p w:rsidR="00D6223C" w:rsidRDefault="00D6223C">
      <w:pPr>
        <w:spacing w:before="4" w:line="180" w:lineRule="exact"/>
        <w:rPr>
          <w:sz w:val="18"/>
          <w:szCs w:val="18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685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 xml:space="preserve">r   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 xml:space="preserve">y              </w:t>
      </w:r>
      <w:r>
        <w:rPr>
          <w:spacing w:val="3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2" w:line="200" w:lineRule="exact"/>
      </w:pPr>
    </w:p>
    <w:p w:rsidR="00D6223C" w:rsidRDefault="002F6E37">
      <w:pPr>
        <w:ind w:left="584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D6223C" w:rsidRDefault="00D6223C">
      <w:pPr>
        <w:spacing w:before="4" w:line="100" w:lineRule="exact"/>
        <w:rPr>
          <w:sz w:val="11"/>
          <w:szCs w:val="11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685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pacing w:val="-5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D6223C" w:rsidRDefault="002F6E37">
      <w:pPr>
        <w:spacing w:line="200" w:lineRule="exact"/>
        <w:ind w:left="685"/>
      </w:pPr>
      <w:r>
        <w:rPr>
          <w:i/>
          <w:spacing w:val="3"/>
          <w:position w:val="-1"/>
        </w:rPr>
        <w:t>[</w:t>
      </w:r>
      <w:r>
        <w:rPr>
          <w:i/>
          <w:spacing w:val="-6"/>
          <w:position w:val="-1"/>
        </w:rPr>
        <w:t>s</w:t>
      </w:r>
      <w:r>
        <w:rPr>
          <w:i/>
          <w:spacing w:val="2"/>
          <w:position w:val="-1"/>
        </w:rPr>
        <w:t>i</w:t>
      </w:r>
      <w:r>
        <w:rPr>
          <w:i/>
          <w:position w:val="-1"/>
        </w:rPr>
        <w:t>g</w:t>
      </w:r>
      <w:r>
        <w:rPr>
          <w:i/>
          <w:spacing w:val="-4"/>
          <w:position w:val="-1"/>
        </w:rPr>
        <w:t>n</w:t>
      </w:r>
      <w:r>
        <w:rPr>
          <w:i/>
          <w:position w:val="-1"/>
        </w:rPr>
        <w:t>a</w:t>
      </w:r>
      <w:r>
        <w:rPr>
          <w:i/>
          <w:spacing w:val="-3"/>
          <w:position w:val="-1"/>
        </w:rPr>
        <w:t>t</w:t>
      </w:r>
      <w:r>
        <w:rPr>
          <w:i/>
          <w:position w:val="-1"/>
        </w:rPr>
        <w:t>u</w:t>
      </w:r>
      <w:r>
        <w:rPr>
          <w:i/>
          <w:spacing w:val="-1"/>
          <w:position w:val="-1"/>
        </w:rPr>
        <w:t>r</w:t>
      </w:r>
      <w:r>
        <w:rPr>
          <w:i/>
          <w:spacing w:val="-3"/>
          <w:position w:val="-1"/>
        </w:rPr>
        <w:t>e</w:t>
      </w:r>
      <w:r>
        <w:rPr>
          <w:i/>
          <w:position w:val="-1"/>
        </w:rPr>
        <w:t>]</w:t>
      </w:r>
    </w:p>
    <w:p w:rsidR="00D6223C" w:rsidRDefault="002F6E37">
      <w:pPr>
        <w:spacing w:line="180" w:lineRule="exact"/>
        <w:ind w:left="685"/>
      </w:pPr>
      <w:r>
        <w:rPr>
          <w:i/>
          <w:spacing w:val="3"/>
        </w:rPr>
        <w:t>[</w:t>
      </w:r>
      <w:r>
        <w:rPr>
          <w:i/>
          <w:spacing w:val="2"/>
        </w:rPr>
        <w:t>i</w:t>
      </w:r>
      <w:r>
        <w:rPr>
          <w:i/>
        </w:rPr>
        <w:t>n</w:t>
      </w:r>
      <w:r>
        <w:rPr>
          <w:i/>
          <w:spacing w:val="-6"/>
        </w:rPr>
        <w:t xml:space="preserve"> </w:t>
      </w:r>
      <w:r>
        <w:rPr>
          <w:i/>
          <w:spacing w:val="2"/>
        </w:rPr>
        <w:t>t</w:t>
      </w:r>
      <w:r>
        <w:rPr>
          <w:i/>
          <w:spacing w:val="-4"/>
        </w:rPr>
        <w:t>h</w:t>
      </w:r>
      <w:r>
        <w:rPr>
          <w:i/>
        </w:rPr>
        <w:t xml:space="preserve">e </w:t>
      </w:r>
      <w:r>
        <w:rPr>
          <w:i/>
          <w:spacing w:val="2"/>
        </w:rPr>
        <w:t>c</w:t>
      </w:r>
      <w:r>
        <w:rPr>
          <w:i/>
          <w:spacing w:val="-4"/>
        </w:rPr>
        <w:t>a</w:t>
      </w:r>
      <w:r>
        <w:rPr>
          <w:i/>
        </w:rPr>
        <w:t>p</w:t>
      </w:r>
      <w:r>
        <w:rPr>
          <w:i/>
          <w:spacing w:val="-4"/>
        </w:rPr>
        <w:t>a</w:t>
      </w:r>
      <w:r>
        <w:rPr>
          <w:i/>
          <w:spacing w:val="-3"/>
        </w:rPr>
        <w:t>c</w:t>
      </w:r>
      <w:r>
        <w:rPr>
          <w:i/>
          <w:spacing w:val="2"/>
        </w:rPr>
        <w:t>i</w:t>
      </w:r>
      <w:r>
        <w:rPr>
          <w:i/>
          <w:spacing w:val="-3"/>
        </w:rPr>
        <w:t>t</w:t>
      </w:r>
      <w:r>
        <w:rPr>
          <w:i/>
        </w:rPr>
        <w:t xml:space="preserve">y </w:t>
      </w:r>
      <w:r>
        <w:rPr>
          <w:i/>
          <w:spacing w:val="-4"/>
        </w:rPr>
        <w:t>o</w:t>
      </w:r>
      <w:r>
        <w:rPr>
          <w:i/>
          <w:spacing w:val="-3"/>
        </w:rPr>
        <w:t>f</w:t>
      </w:r>
      <w:r>
        <w:rPr>
          <w:i/>
        </w:rPr>
        <w:t>]</w:t>
      </w:r>
    </w:p>
    <w:p w:rsidR="00D6223C" w:rsidRDefault="002F6E37">
      <w:pPr>
        <w:spacing w:line="260" w:lineRule="exact"/>
        <w:ind w:left="685"/>
        <w:rPr>
          <w:sz w:val="24"/>
          <w:szCs w:val="24"/>
        </w:rPr>
        <w:sectPr w:rsidR="00D6223C">
          <w:headerReference w:type="default" r:id="rId64"/>
          <w:footerReference w:type="default" r:id="rId65"/>
          <w:pgSz w:w="12240" w:h="15840"/>
          <w:pgMar w:top="1080" w:right="460" w:bottom="0" w:left="1480" w:header="0" w:footer="170" w:gutter="0"/>
          <w:pgNumType w:start="37"/>
          <w:cols w:space="720"/>
        </w:sectPr>
      </w:pP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ly</w:t>
      </w:r>
      <w:r>
        <w:rPr>
          <w:spacing w:val="-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ze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gn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D6223C" w:rsidRDefault="002F6E37">
      <w:pPr>
        <w:spacing w:before="57"/>
        <w:ind w:left="3927" w:right="3566"/>
        <w:jc w:val="center"/>
        <w:rPr>
          <w:sz w:val="28"/>
          <w:szCs w:val="28"/>
        </w:rPr>
      </w:pPr>
      <w:r>
        <w:rPr>
          <w:b/>
          <w:spacing w:val="5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>
        <w:rPr>
          <w:b/>
          <w:spacing w:val="-17"/>
          <w:sz w:val="28"/>
          <w:szCs w:val="28"/>
        </w:rPr>
        <w:t xml:space="preserve"> </w:t>
      </w:r>
      <w:r>
        <w:rPr>
          <w:b/>
          <w:w w:val="92"/>
          <w:sz w:val="28"/>
          <w:szCs w:val="28"/>
        </w:rPr>
        <w:t>B</w:t>
      </w:r>
      <w:r>
        <w:rPr>
          <w:b/>
          <w:spacing w:val="5"/>
          <w:w w:val="92"/>
          <w:sz w:val="28"/>
          <w:szCs w:val="28"/>
        </w:rPr>
        <w:t>i</w:t>
      </w:r>
      <w:r>
        <w:rPr>
          <w:b/>
          <w:w w:val="92"/>
          <w:sz w:val="28"/>
          <w:szCs w:val="28"/>
        </w:rPr>
        <w:t>d</w:t>
      </w:r>
      <w:r>
        <w:rPr>
          <w:b/>
          <w:spacing w:val="9"/>
          <w:w w:val="92"/>
          <w:sz w:val="28"/>
          <w:szCs w:val="28"/>
        </w:rPr>
        <w:t xml:space="preserve"> </w:t>
      </w:r>
      <w:r>
        <w:rPr>
          <w:b/>
          <w:w w:val="92"/>
          <w:sz w:val="28"/>
          <w:szCs w:val="28"/>
        </w:rPr>
        <w:t>Se</w:t>
      </w:r>
      <w:r>
        <w:rPr>
          <w:b/>
          <w:spacing w:val="5"/>
          <w:w w:val="92"/>
          <w:sz w:val="28"/>
          <w:szCs w:val="28"/>
        </w:rPr>
        <w:t>c</w:t>
      </w:r>
      <w:r>
        <w:rPr>
          <w:b/>
          <w:w w:val="92"/>
          <w:sz w:val="28"/>
          <w:szCs w:val="28"/>
        </w:rPr>
        <w:t>u</w:t>
      </w:r>
      <w:r>
        <w:rPr>
          <w:b/>
          <w:spacing w:val="5"/>
          <w:w w:val="92"/>
          <w:sz w:val="28"/>
          <w:szCs w:val="28"/>
        </w:rPr>
        <w:t>r</w:t>
      </w:r>
      <w:r>
        <w:rPr>
          <w:b/>
          <w:w w:val="92"/>
          <w:sz w:val="28"/>
          <w:szCs w:val="28"/>
        </w:rPr>
        <w:t>ity</w:t>
      </w:r>
      <w:r>
        <w:rPr>
          <w:b/>
          <w:spacing w:val="9"/>
          <w:w w:val="92"/>
          <w:sz w:val="28"/>
          <w:szCs w:val="28"/>
        </w:rPr>
        <w:t xml:space="preserve"> </w:t>
      </w:r>
      <w:r>
        <w:rPr>
          <w:b/>
          <w:spacing w:val="5"/>
          <w:w w:val="92"/>
          <w:sz w:val="28"/>
          <w:szCs w:val="28"/>
        </w:rPr>
        <w:t>F</w:t>
      </w:r>
      <w:r>
        <w:rPr>
          <w:b/>
          <w:w w:val="92"/>
          <w:sz w:val="28"/>
          <w:szCs w:val="28"/>
        </w:rPr>
        <w:t>o</w:t>
      </w:r>
      <w:r>
        <w:rPr>
          <w:b/>
          <w:spacing w:val="5"/>
          <w:w w:val="92"/>
          <w:sz w:val="28"/>
          <w:szCs w:val="28"/>
        </w:rPr>
        <w:t>r</w:t>
      </w:r>
      <w:r>
        <w:rPr>
          <w:b/>
          <w:w w:val="92"/>
          <w:sz w:val="28"/>
          <w:szCs w:val="28"/>
        </w:rPr>
        <w:t>m</w:t>
      </w:r>
    </w:p>
    <w:p w:rsidR="00D6223C" w:rsidRDefault="00D6223C">
      <w:pPr>
        <w:spacing w:before="1" w:line="140" w:lineRule="exact"/>
        <w:rPr>
          <w:sz w:val="15"/>
          <w:szCs w:val="15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ind w:left="685" w:right="269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3"/>
        </w:rPr>
        <w:t>[</w:t>
      </w:r>
      <w:r>
        <w:rPr>
          <w:i/>
        </w:rPr>
        <w:t>na</w:t>
      </w:r>
      <w:r>
        <w:rPr>
          <w:i/>
          <w:spacing w:val="-6"/>
        </w:rPr>
        <w:t>m</w:t>
      </w:r>
      <w:r>
        <w:rPr>
          <w:i/>
        </w:rPr>
        <w:t>e</w:t>
      </w:r>
      <w:r>
        <w:rPr>
          <w:i/>
          <w:spacing w:val="48"/>
        </w:rPr>
        <w:t xml:space="preserve"> </w:t>
      </w:r>
      <w:r>
        <w:rPr>
          <w:i/>
        </w:rPr>
        <w:t>of</w:t>
      </w:r>
      <w:r>
        <w:rPr>
          <w:i/>
          <w:spacing w:val="48"/>
        </w:rPr>
        <w:t xml:space="preserve"> </w:t>
      </w:r>
      <w:r>
        <w:rPr>
          <w:i/>
          <w:spacing w:val="2"/>
        </w:rPr>
        <w:t>t</w:t>
      </w:r>
      <w:r>
        <w:rPr>
          <w:i/>
          <w:spacing w:val="-4"/>
        </w:rPr>
        <w:t>h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  <w:spacing w:val="2"/>
        </w:rPr>
        <w:t>B</w:t>
      </w:r>
      <w:r>
        <w:rPr>
          <w:i/>
          <w:spacing w:val="-3"/>
        </w:rPr>
        <w:t>i</w:t>
      </w:r>
      <w:r>
        <w:rPr>
          <w:i/>
        </w:rPr>
        <w:t>d</w:t>
      </w:r>
      <w:r>
        <w:rPr>
          <w:i/>
          <w:spacing w:val="-4"/>
        </w:rPr>
        <w:t>d</w:t>
      </w:r>
      <w:r>
        <w:rPr>
          <w:i/>
          <w:spacing w:val="2"/>
        </w:rPr>
        <w:t>e</w:t>
      </w:r>
      <w:r>
        <w:rPr>
          <w:i/>
          <w:spacing w:val="-6"/>
        </w:rPr>
        <w:t>r</w:t>
      </w:r>
      <w:r>
        <w:rPr>
          <w:i/>
        </w:rPr>
        <w:t xml:space="preserve">] </w:t>
      </w:r>
      <w:r>
        <w:rPr>
          <w:i/>
          <w:spacing w:val="9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b/>
          <w:spacing w:val="6"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D6223C" w:rsidRPr="002D4370" w:rsidRDefault="002F6E37" w:rsidP="002D4370">
      <w:pPr>
        <w:spacing w:before="12"/>
        <w:ind w:left="685" w:right="579"/>
        <w:jc w:val="both"/>
        <w:rPr>
          <w:sz w:val="22"/>
          <w:szCs w:val="22"/>
        </w:rPr>
      </w:pPr>
      <w:r>
        <w:rPr>
          <w:b/>
          <w:spacing w:val="3"/>
          <w:w w:val="89"/>
          <w:sz w:val="24"/>
          <w:szCs w:val="24"/>
        </w:rPr>
        <w:t>_</w:t>
      </w:r>
      <w:r>
        <w:rPr>
          <w:b/>
          <w:spacing w:val="7"/>
          <w:w w:val="89"/>
          <w:sz w:val="24"/>
          <w:szCs w:val="24"/>
        </w:rPr>
        <w:t>_</w:t>
      </w:r>
      <w:r>
        <w:rPr>
          <w:b/>
          <w:spacing w:val="3"/>
          <w:w w:val="89"/>
          <w:sz w:val="24"/>
          <w:szCs w:val="24"/>
        </w:rPr>
        <w:t>_</w:t>
      </w:r>
      <w:r>
        <w:rPr>
          <w:b/>
          <w:spacing w:val="7"/>
          <w:w w:val="89"/>
          <w:sz w:val="24"/>
          <w:szCs w:val="24"/>
        </w:rPr>
        <w:t>_</w:t>
      </w:r>
      <w:r>
        <w:rPr>
          <w:b/>
          <w:spacing w:val="3"/>
          <w:w w:val="89"/>
          <w:sz w:val="24"/>
          <w:szCs w:val="24"/>
        </w:rPr>
        <w:t>_</w:t>
      </w:r>
      <w:r>
        <w:rPr>
          <w:b/>
          <w:w w:val="89"/>
          <w:sz w:val="24"/>
          <w:szCs w:val="24"/>
        </w:rPr>
        <w:t>_</w:t>
      </w:r>
      <w:r>
        <w:rPr>
          <w:b/>
          <w:spacing w:val="30"/>
          <w:w w:val="8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ly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 w:rsidR="002D4370">
        <w:rPr>
          <w:b/>
          <w:spacing w:val="1"/>
          <w:sz w:val="22"/>
          <w:szCs w:val="22"/>
        </w:rPr>
        <w:t>other</w:t>
      </w:r>
      <w:r w:rsidR="00433A06">
        <w:rPr>
          <w:b/>
          <w:spacing w:val="1"/>
          <w:sz w:val="22"/>
          <w:szCs w:val="22"/>
        </w:rPr>
        <w:t>s</w:t>
      </w:r>
      <w:r w:rsidR="00F5091A">
        <w:rPr>
          <w:b/>
          <w:spacing w:val="1"/>
          <w:sz w:val="22"/>
          <w:szCs w:val="22"/>
        </w:rPr>
        <w:t>,</w:t>
      </w:r>
      <w:r w:rsidR="00433A06">
        <w:rPr>
          <w:b/>
          <w:spacing w:val="1"/>
          <w:sz w:val="22"/>
          <w:szCs w:val="22"/>
        </w:rPr>
        <w:t xml:space="preserve"> furniture and </w:t>
      </w:r>
      <w:r w:rsidR="00E86B82">
        <w:rPr>
          <w:b/>
          <w:spacing w:val="1"/>
          <w:sz w:val="22"/>
          <w:szCs w:val="22"/>
        </w:rPr>
        <w:t>fixture</w:t>
      </w:r>
      <w:r w:rsidR="00E96BCA">
        <w:rPr>
          <w:b/>
          <w:spacing w:val="1"/>
          <w:sz w:val="22"/>
          <w:szCs w:val="22"/>
        </w:rPr>
        <w:t xml:space="preserve"> under one time grant</w:t>
      </w:r>
      <w:r w:rsidR="001726A5"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w w:val="98"/>
          <w:sz w:val="22"/>
          <w:szCs w:val="22"/>
        </w:rPr>
        <w:t>20</w:t>
      </w:r>
      <w:r>
        <w:rPr>
          <w:b/>
          <w:spacing w:val="-6"/>
          <w:w w:val="98"/>
          <w:sz w:val="22"/>
          <w:szCs w:val="22"/>
        </w:rPr>
        <w:t>1</w:t>
      </w:r>
      <w:r>
        <w:rPr>
          <w:b/>
          <w:spacing w:val="-2"/>
          <w:w w:val="98"/>
          <w:sz w:val="22"/>
          <w:szCs w:val="22"/>
        </w:rPr>
        <w:t>5</w:t>
      </w:r>
      <w:r>
        <w:rPr>
          <w:b/>
          <w:spacing w:val="-4"/>
          <w:w w:val="98"/>
          <w:sz w:val="22"/>
          <w:szCs w:val="22"/>
        </w:rPr>
        <w:t>-</w:t>
      </w:r>
      <w:r>
        <w:rPr>
          <w:b/>
          <w:spacing w:val="-1"/>
          <w:w w:val="98"/>
          <w:sz w:val="22"/>
          <w:szCs w:val="22"/>
        </w:rPr>
        <w:t>1</w:t>
      </w:r>
      <w:r>
        <w:rPr>
          <w:b/>
          <w:spacing w:val="-6"/>
          <w:w w:val="98"/>
          <w:sz w:val="22"/>
          <w:szCs w:val="22"/>
        </w:rPr>
        <w:t>6</w:t>
      </w:r>
      <w:r>
        <w:rPr>
          <w:b/>
          <w:spacing w:val="-4"/>
          <w:w w:val="98"/>
          <w:sz w:val="22"/>
          <w:szCs w:val="22"/>
        </w:rPr>
        <w:t>)</w:t>
      </w:r>
      <w:r>
        <w:rPr>
          <w:spacing w:val="2"/>
          <w:w w:val="98"/>
          <w:sz w:val="24"/>
          <w:szCs w:val="24"/>
        </w:rPr>
        <w:t>(</w:t>
      </w:r>
      <w:r>
        <w:rPr>
          <w:spacing w:val="-5"/>
          <w:w w:val="98"/>
          <w:sz w:val="24"/>
          <w:szCs w:val="24"/>
        </w:rPr>
        <w:t>h</w:t>
      </w:r>
      <w:r>
        <w:rPr>
          <w:spacing w:val="-1"/>
          <w:w w:val="98"/>
          <w:sz w:val="24"/>
          <w:szCs w:val="24"/>
        </w:rPr>
        <w:t>e</w:t>
      </w:r>
      <w:r>
        <w:rPr>
          <w:spacing w:val="2"/>
          <w:w w:val="98"/>
          <w:sz w:val="24"/>
          <w:szCs w:val="24"/>
        </w:rPr>
        <w:t>r</w:t>
      </w:r>
      <w:r>
        <w:rPr>
          <w:spacing w:val="-1"/>
          <w:w w:val="98"/>
          <w:sz w:val="24"/>
          <w:szCs w:val="24"/>
        </w:rPr>
        <w:t>e</w:t>
      </w:r>
      <w:r>
        <w:rPr>
          <w:spacing w:val="-4"/>
          <w:w w:val="98"/>
          <w:sz w:val="24"/>
          <w:szCs w:val="24"/>
        </w:rPr>
        <w:t>i</w:t>
      </w:r>
      <w:r>
        <w:rPr>
          <w:spacing w:val="-5"/>
          <w:w w:val="98"/>
          <w:sz w:val="24"/>
          <w:szCs w:val="24"/>
        </w:rPr>
        <w:t>n</w:t>
      </w:r>
      <w:r>
        <w:rPr>
          <w:spacing w:val="-1"/>
          <w:w w:val="98"/>
          <w:sz w:val="24"/>
          <w:szCs w:val="24"/>
        </w:rPr>
        <w:t>a</w:t>
      </w:r>
      <w:r>
        <w:rPr>
          <w:spacing w:val="-3"/>
          <w:w w:val="98"/>
          <w:sz w:val="24"/>
          <w:szCs w:val="24"/>
        </w:rPr>
        <w:t>f</w:t>
      </w:r>
      <w:r>
        <w:rPr>
          <w:w w:val="98"/>
          <w:sz w:val="24"/>
          <w:szCs w:val="24"/>
        </w:rPr>
        <w:t>t</w:t>
      </w:r>
      <w:r>
        <w:rPr>
          <w:spacing w:val="-1"/>
          <w:w w:val="98"/>
          <w:sz w:val="24"/>
          <w:szCs w:val="24"/>
        </w:rPr>
        <w:t>e</w:t>
      </w:r>
      <w:r>
        <w:rPr>
          <w:w w:val="98"/>
          <w:sz w:val="24"/>
          <w:szCs w:val="24"/>
        </w:rPr>
        <w:t>r</w:t>
      </w:r>
      <w:r>
        <w:rPr>
          <w:spacing w:val="9"/>
          <w:w w:val="9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”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6223C" w:rsidRDefault="00D6223C">
      <w:pPr>
        <w:spacing w:before="6" w:line="260" w:lineRule="exact"/>
        <w:rPr>
          <w:sz w:val="26"/>
          <w:szCs w:val="26"/>
        </w:rPr>
      </w:pPr>
    </w:p>
    <w:p w:rsidR="00D6223C" w:rsidRDefault="002F6E37">
      <w:pPr>
        <w:ind w:left="685" w:right="77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</w:t>
      </w:r>
      <w:r>
        <w:rPr>
          <w:sz w:val="15"/>
          <w:szCs w:val="15"/>
        </w:rPr>
        <w:t>E</w:t>
      </w:r>
      <w:r w:rsidR="00E930DD">
        <w:rPr>
          <w:sz w:val="15"/>
          <w:szCs w:val="15"/>
        </w:rPr>
        <w:t xml:space="preserve"> </w:t>
      </w:r>
      <w:r>
        <w:rPr>
          <w:i/>
          <w:spacing w:val="3"/>
        </w:rPr>
        <w:t>[</w:t>
      </w:r>
      <w:r>
        <w:rPr>
          <w:i/>
        </w:rPr>
        <w:t>na</w:t>
      </w:r>
      <w:r>
        <w:rPr>
          <w:i/>
          <w:spacing w:val="-1"/>
        </w:rPr>
        <w:t>m</w:t>
      </w:r>
      <w:r>
        <w:rPr>
          <w:i/>
        </w:rPr>
        <w:t>e</w:t>
      </w:r>
      <w:r>
        <w:rPr>
          <w:i/>
          <w:spacing w:val="17"/>
        </w:rPr>
        <w:t xml:space="preserve"> </w:t>
      </w:r>
      <w:r>
        <w:rPr>
          <w:i/>
        </w:rPr>
        <w:t>of</w:t>
      </w:r>
      <w:r>
        <w:rPr>
          <w:i/>
          <w:spacing w:val="14"/>
        </w:rPr>
        <w:t xml:space="preserve"> </w:t>
      </w:r>
      <w:r>
        <w:rPr>
          <w:i/>
          <w:spacing w:val="-4"/>
        </w:rPr>
        <w:t>b</w:t>
      </w:r>
      <w:r>
        <w:rPr>
          <w:i/>
        </w:rPr>
        <w:t>a</w:t>
      </w:r>
      <w:r>
        <w:rPr>
          <w:i/>
          <w:spacing w:val="-4"/>
        </w:rPr>
        <w:t>n</w:t>
      </w:r>
      <w:r>
        <w:rPr>
          <w:i/>
          <w:spacing w:val="-3"/>
        </w:rPr>
        <w:t>k</w:t>
      </w:r>
      <w:r>
        <w:rPr>
          <w:i/>
        </w:rPr>
        <w:t>]</w:t>
      </w:r>
      <w:r>
        <w:rPr>
          <w:i/>
          <w:spacing w:val="20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</w:rPr>
        <w:t>na</w:t>
      </w:r>
      <w:r>
        <w:rPr>
          <w:i/>
          <w:spacing w:val="-1"/>
        </w:rPr>
        <w:t>m</w:t>
      </w:r>
      <w:r>
        <w:rPr>
          <w:i/>
        </w:rPr>
        <w:t>e</w:t>
      </w:r>
      <w:r>
        <w:rPr>
          <w:i/>
          <w:spacing w:val="15"/>
        </w:rPr>
        <w:t xml:space="preserve"> </w:t>
      </w:r>
      <w:r>
        <w:rPr>
          <w:i/>
        </w:rPr>
        <w:t>of</w:t>
      </w:r>
      <w:r>
        <w:rPr>
          <w:i/>
          <w:spacing w:val="14"/>
        </w:rPr>
        <w:t xml:space="preserve"> </w:t>
      </w:r>
      <w:r>
        <w:rPr>
          <w:i/>
          <w:spacing w:val="-3"/>
        </w:rPr>
        <w:t>c</w:t>
      </w:r>
      <w:r>
        <w:rPr>
          <w:i/>
        </w:rPr>
        <w:t>ou</w:t>
      </w:r>
      <w:r>
        <w:rPr>
          <w:i/>
          <w:spacing w:val="-4"/>
        </w:rPr>
        <w:t>n</w:t>
      </w:r>
      <w:r>
        <w:rPr>
          <w:i/>
          <w:spacing w:val="2"/>
        </w:rPr>
        <w:t>t</w:t>
      </w:r>
      <w:r>
        <w:rPr>
          <w:i/>
          <w:spacing w:val="-6"/>
        </w:rPr>
        <w:t>r</w:t>
      </w:r>
      <w:r>
        <w:rPr>
          <w:i/>
          <w:spacing w:val="-3"/>
        </w:rPr>
        <w:t>y</w:t>
      </w:r>
      <w:r>
        <w:rPr>
          <w:i/>
          <w:spacing w:val="3"/>
        </w:rPr>
        <w:t>]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4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 w:rsidR="0040291D">
        <w:rPr>
          <w:spacing w:val="-1"/>
          <w:sz w:val="24"/>
          <w:szCs w:val="24"/>
        </w:rPr>
        <w:t>a</w:t>
      </w:r>
      <w:r w:rsidR="0040291D">
        <w:rPr>
          <w:sz w:val="24"/>
          <w:szCs w:val="24"/>
        </w:rPr>
        <w:t>t [</w:t>
      </w:r>
      <w:r w:rsidR="0040291D">
        <w:rPr>
          <w:i/>
        </w:rPr>
        <w:t>add</w:t>
      </w:r>
      <w:r w:rsidR="0040291D">
        <w:rPr>
          <w:i/>
          <w:spacing w:val="-6"/>
        </w:rPr>
        <w:t>r</w:t>
      </w:r>
      <w:r w:rsidR="0040291D">
        <w:rPr>
          <w:i/>
          <w:spacing w:val="2"/>
        </w:rPr>
        <w:t>e</w:t>
      </w:r>
      <w:r w:rsidR="0040291D">
        <w:rPr>
          <w:i/>
          <w:spacing w:val="-1"/>
        </w:rPr>
        <w:t>s</w:t>
      </w:r>
      <w:r w:rsidR="0040291D">
        <w:rPr>
          <w:i/>
        </w:rPr>
        <w:t xml:space="preserve">s </w:t>
      </w:r>
      <w:r w:rsidR="0040291D">
        <w:rPr>
          <w:i/>
          <w:spacing w:val="10"/>
        </w:rPr>
        <w:t>of</w:t>
      </w:r>
      <w:r w:rsidR="0040291D">
        <w:rPr>
          <w:i/>
        </w:rPr>
        <w:t xml:space="preserve"> </w:t>
      </w:r>
      <w:r w:rsidR="0040291D">
        <w:rPr>
          <w:i/>
          <w:spacing w:val="7"/>
        </w:rPr>
        <w:t>bank</w:t>
      </w:r>
      <w:r w:rsidR="0040291D">
        <w:rPr>
          <w:i/>
        </w:rPr>
        <w:t xml:space="preserve">] </w:t>
      </w:r>
      <w:r w:rsidR="0040291D">
        <w:rPr>
          <w:i/>
          <w:spacing w:val="18"/>
        </w:rPr>
        <w:t>(</w:t>
      </w:r>
      <w:r w:rsidR="0040291D">
        <w:rPr>
          <w:spacing w:val="-5"/>
          <w:sz w:val="24"/>
          <w:szCs w:val="24"/>
        </w:rPr>
        <w:t>h</w:t>
      </w:r>
      <w:r w:rsidR="0040291D">
        <w:rPr>
          <w:spacing w:val="-1"/>
          <w:sz w:val="24"/>
          <w:szCs w:val="24"/>
        </w:rPr>
        <w:t>e</w:t>
      </w:r>
      <w:r w:rsidR="0040291D">
        <w:rPr>
          <w:spacing w:val="2"/>
          <w:sz w:val="24"/>
          <w:szCs w:val="24"/>
        </w:rPr>
        <w:t>r</w:t>
      </w:r>
      <w:r w:rsidR="0040291D">
        <w:rPr>
          <w:spacing w:val="-1"/>
          <w:sz w:val="24"/>
          <w:szCs w:val="24"/>
        </w:rPr>
        <w:t>e</w:t>
      </w:r>
      <w:r w:rsidR="0040291D">
        <w:rPr>
          <w:spacing w:val="-4"/>
          <w:sz w:val="24"/>
          <w:szCs w:val="24"/>
        </w:rPr>
        <w:t>i</w:t>
      </w:r>
      <w:r w:rsidR="0040291D">
        <w:rPr>
          <w:spacing w:val="-5"/>
          <w:sz w:val="24"/>
          <w:szCs w:val="24"/>
        </w:rPr>
        <w:t>n</w:t>
      </w:r>
      <w:r w:rsidR="0040291D">
        <w:rPr>
          <w:spacing w:val="-1"/>
          <w:sz w:val="24"/>
          <w:szCs w:val="24"/>
        </w:rPr>
        <w:t>a</w:t>
      </w:r>
      <w:r w:rsidR="0040291D">
        <w:rPr>
          <w:spacing w:val="-3"/>
          <w:sz w:val="24"/>
          <w:szCs w:val="24"/>
        </w:rPr>
        <w:t>f</w:t>
      </w:r>
      <w:r w:rsidR="0040291D">
        <w:rPr>
          <w:sz w:val="24"/>
          <w:szCs w:val="24"/>
        </w:rPr>
        <w:t>t</w:t>
      </w:r>
      <w:r w:rsidR="0040291D">
        <w:rPr>
          <w:spacing w:val="-1"/>
          <w:sz w:val="24"/>
          <w:szCs w:val="24"/>
        </w:rPr>
        <w:t>e</w:t>
      </w:r>
      <w:r w:rsidR="0040291D">
        <w:rPr>
          <w:sz w:val="24"/>
          <w:szCs w:val="24"/>
        </w:rPr>
        <w:t xml:space="preserve">r </w:t>
      </w:r>
      <w:r w:rsidR="0040291D">
        <w:rPr>
          <w:spacing w:val="1"/>
          <w:sz w:val="24"/>
          <w:szCs w:val="24"/>
        </w:rPr>
        <w:t>called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bo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 xml:space="preserve"> </w:t>
      </w:r>
      <w:r>
        <w:rPr>
          <w:i/>
          <w:spacing w:val="-1"/>
        </w:rPr>
        <w:t>H</w:t>
      </w:r>
      <w:r>
        <w:rPr>
          <w:i/>
          <w:spacing w:val="-4"/>
        </w:rPr>
        <w:t>M</w:t>
      </w:r>
      <w:r>
        <w:rPr>
          <w:i/>
        </w:rPr>
        <w:t xml:space="preserve">, </w:t>
      </w:r>
      <w:r>
        <w:rPr>
          <w:i/>
          <w:spacing w:val="-1"/>
        </w:rPr>
        <w:t>G</w:t>
      </w:r>
      <w:r>
        <w:rPr>
          <w:i/>
          <w:spacing w:val="2"/>
        </w:rPr>
        <w:t>B</w:t>
      </w:r>
      <w:r>
        <w:rPr>
          <w:i/>
          <w:spacing w:val="-1"/>
        </w:rPr>
        <w:t>H</w:t>
      </w:r>
      <w:r w:rsidR="00D466CD">
        <w:rPr>
          <w:i/>
        </w:rPr>
        <w:t xml:space="preserve">S </w:t>
      </w:r>
      <w:proofErr w:type="spellStart"/>
      <w:r w:rsidR="00D466CD">
        <w:rPr>
          <w:i/>
        </w:rPr>
        <w:t>Kadhan</w:t>
      </w:r>
      <w:proofErr w:type="spellEnd"/>
      <w:r w:rsidR="00B208B7">
        <w:rPr>
          <w:i/>
        </w:rPr>
        <w:t xml:space="preserve"> </w:t>
      </w:r>
      <w:r>
        <w:rPr>
          <w:i/>
          <w:spacing w:val="-2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w w:val="99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14"/>
          <w:w w:val="99"/>
          <w:sz w:val="24"/>
          <w:szCs w:val="24"/>
        </w:rPr>
        <w:t>y</w:t>
      </w:r>
      <w:r>
        <w:rPr>
          <w:spacing w:val="1"/>
          <w:w w:val="99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w w:val="99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-1"/>
          <w:w w:val="99"/>
          <w:sz w:val="24"/>
          <w:szCs w:val="24"/>
        </w:rPr>
        <w:t>W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ly to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cce</w:t>
      </w:r>
      <w:r>
        <w:rPr>
          <w:spacing w:val="-2"/>
          <w:sz w:val="24"/>
          <w:szCs w:val="24"/>
        </w:rPr>
        <w:t>ss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 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ss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nk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pacing w:val="-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</w:p>
    <w:p w:rsidR="00D6223C" w:rsidRDefault="002F6E37">
      <w:pPr>
        <w:tabs>
          <w:tab w:val="left" w:pos="6080"/>
        </w:tabs>
        <w:spacing w:line="260" w:lineRule="exact"/>
        <w:ind w:left="685" w:right="3814"/>
        <w:jc w:val="both"/>
        <w:rPr>
          <w:sz w:val="24"/>
          <w:szCs w:val="24"/>
        </w:rPr>
      </w:pPr>
      <w:r>
        <w:rPr>
          <w:spacing w:val="5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 xml:space="preserve"> </w:t>
      </w:r>
      <w:r>
        <w:rPr>
          <w:w w:val="9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 xml:space="preserve">                     </w:t>
      </w:r>
      <w:r>
        <w:rPr>
          <w:spacing w:val="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  <w:u w:val="single" w:color="000000"/>
        </w:rPr>
        <w:t xml:space="preserve">20 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-2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  <w:u w:val="single" w:color="000000"/>
        </w:rPr>
        <w:t xml:space="preserve">. </w:t>
      </w:r>
      <w:r>
        <w:rPr>
          <w:sz w:val="24"/>
          <w:szCs w:val="24"/>
          <w:u w:val="single" w:color="000000"/>
        </w:rPr>
        <w:tab/>
      </w:r>
    </w:p>
    <w:p w:rsidR="00D6223C" w:rsidRDefault="00D6223C">
      <w:pPr>
        <w:spacing w:before="11" w:line="260" w:lineRule="exact"/>
        <w:rPr>
          <w:sz w:val="26"/>
          <w:szCs w:val="26"/>
        </w:rPr>
      </w:pPr>
    </w:p>
    <w:p w:rsidR="00D6223C" w:rsidRDefault="002F6E37">
      <w:pPr>
        <w:ind w:left="685" w:right="514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ob</w:t>
      </w:r>
      <w:r>
        <w:rPr>
          <w:spacing w:val="-4"/>
          <w:sz w:val="24"/>
          <w:szCs w:val="24"/>
        </w:rPr>
        <w:t>li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D6223C" w:rsidRDefault="00D6223C">
      <w:pPr>
        <w:spacing w:before="16" w:line="260" w:lineRule="exact"/>
        <w:rPr>
          <w:sz w:val="26"/>
          <w:szCs w:val="26"/>
        </w:rPr>
      </w:pPr>
    </w:p>
    <w:p w:rsidR="00D6223C" w:rsidRDefault="002F6E37">
      <w:pPr>
        <w:tabs>
          <w:tab w:val="left" w:pos="1200"/>
        </w:tabs>
        <w:spacing w:line="246" w:lineRule="auto"/>
        <w:ind w:left="1218" w:right="360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 du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li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</w:p>
    <w:p w:rsidR="00D6223C" w:rsidRDefault="00D6223C">
      <w:pPr>
        <w:spacing w:before="20" w:line="240" w:lineRule="exact"/>
        <w:rPr>
          <w:sz w:val="24"/>
          <w:szCs w:val="24"/>
        </w:rPr>
      </w:pPr>
    </w:p>
    <w:p w:rsidR="00D6223C" w:rsidRDefault="002F6E37">
      <w:pPr>
        <w:tabs>
          <w:tab w:val="left" w:pos="1200"/>
        </w:tabs>
        <w:spacing w:line="246" w:lineRule="auto"/>
        <w:ind w:left="1218" w:right="373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dd</w:t>
      </w:r>
      <w:r>
        <w:rPr>
          <w:spacing w:val="-6"/>
          <w:sz w:val="24"/>
          <w:szCs w:val="24"/>
        </w:rPr>
        <w:t>e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1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 du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D6223C" w:rsidRDefault="00D6223C">
      <w:pPr>
        <w:spacing w:before="4" w:line="260" w:lineRule="exact"/>
        <w:rPr>
          <w:sz w:val="26"/>
          <w:szCs w:val="26"/>
        </w:rPr>
      </w:pPr>
    </w:p>
    <w:p w:rsidR="00D6223C" w:rsidRDefault="002F6E37">
      <w:pPr>
        <w:ind w:left="1227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8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</w:p>
    <w:p w:rsidR="00D6223C" w:rsidRDefault="002F6E37">
      <w:pPr>
        <w:spacing w:before="7"/>
        <w:ind w:left="1227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)   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8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, in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D6223C" w:rsidRDefault="002F6E37">
      <w:pPr>
        <w:spacing w:line="260" w:lineRule="exact"/>
        <w:ind w:left="1227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</w:p>
    <w:p w:rsidR="00D6223C" w:rsidRDefault="00D6223C">
      <w:pPr>
        <w:spacing w:before="6" w:line="280" w:lineRule="exact"/>
        <w:rPr>
          <w:sz w:val="28"/>
          <w:szCs w:val="28"/>
        </w:rPr>
      </w:pPr>
    </w:p>
    <w:p w:rsidR="00D6223C" w:rsidRDefault="002F6E37">
      <w:pPr>
        <w:spacing w:line="243" w:lineRule="auto"/>
        <w:ind w:left="685" w:right="234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 w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7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3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d,</w:t>
      </w:r>
      <w:r>
        <w:rPr>
          <w:spacing w:val="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 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3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t,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two 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D6223C" w:rsidRDefault="00D6223C">
      <w:pPr>
        <w:spacing w:before="3" w:line="260" w:lineRule="exact"/>
        <w:rPr>
          <w:sz w:val="26"/>
          <w:szCs w:val="26"/>
        </w:rPr>
      </w:pPr>
    </w:p>
    <w:p w:rsidR="00D6223C" w:rsidRDefault="002F6E37">
      <w:pPr>
        <w:spacing w:line="244" w:lineRule="auto"/>
        <w:ind w:left="685" w:right="22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4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5"/>
          <w:sz w:val="24"/>
          <w:szCs w:val="24"/>
        </w:rPr>
        <w:t>ud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tw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spacing w:val="5"/>
          <w:sz w:val="24"/>
          <w:szCs w:val="24"/>
        </w:rPr>
        <w:t>8</w:t>
      </w:r>
      <w:r>
        <w:rPr>
          <w:sz w:val="24"/>
          <w:szCs w:val="24"/>
        </w:rPr>
        <w:t>)</w:t>
      </w:r>
      <w:r>
        <w:rPr>
          <w:spacing w:val="3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li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6223C" w:rsidRDefault="00D6223C">
      <w:pPr>
        <w:spacing w:before="8" w:line="180" w:lineRule="exact"/>
        <w:rPr>
          <w:sz w:val="19"/>
          <w:szCs w:val="19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ind w:left="584"/>
        <w:sectPr w:rsidR="00D6223C">
          <w:headerReference w:type="default" r:id="rId66"/>
          <w:footerReference w:type="default" r:id="rId67"/>
          <w:pgSz w:w="12240" w:h="15840"/>
          <w:pgMar w:top="1140" w:right="820" w:bottom="0" w:left="1480" w:header="0" w:footer="170" w:gutter="0"/>
          <w:pgNumType w:start="38"/>
          <w:cols w:space="720"/>
        </w:sectPr>
      </w:pPr>
      <w:r>
        <w:rPr>
          <w:i/>
          <w:spacing w:val="3"/>
        </w:rPr>
        <w:t>[</w:t>
      </w:r>
      <w:r>
        <w:rPr>
          <w:i/>
          <w:spacing w:val="-1"/>
        </w:rPr>
        <w:t>s</w:t>
      </w:r>
      <w:r>
        <w:rPr>
          <w:i/>
          <w:spacing w:val="2"/>
        </w:rPr>
        <w:t>i</w:t>
      </w:r>
      <w:r>
        <w:rPr>
          <w:i/>
        </w:rPr>
        <w:t>g</w:t>
      </w:r>
      <w:r>
        <w:rPr>
          <w:i/>
          <w:spacing w:val="-4"/>
        </w:rPr>
        <w:t>n</w:t>
      </w:r>
      <w:r>
        <w:rPr>
          <w:i/>
        </w:rPr>
        <w:t>a</w:t>
      </w:r>
      <w:r>
        <w:rPr>
          <w:i/>
          <w:spacing w:val="2"/>
        </w:rPr>
        <w:t>t</w:t>
      </w:r>
      <w:r>
        <w:rPr>
          <w:i/>
        </w:rPr>
        <w:t>u</w:t>
      </w:r>
      <w:r>
        <w:rPr>
          <w:i/>
          <w:spacing w:val="-1"/>
        </w:rPr>
        <w:t>r</w:t>
      </w:r>
      <w:r>
        <w:rPr>
          <w:i/>
        </w:rPr>
        <w:t xml:space="preserve">e </w:t>
      </w:r>
      <w:r>
        <w:rPr>
          <w:i/>
          <w:spacing w:val="-4"/>
        </w:rPr>
        <w:t>o</w:t>
      </w:r>
      <w:r>
        <w:rPr>
          <w:i/>
        </w:rPr>
        <w:t>f</w:t>
      </w:r>
      <w:r>
        <w:rPr>
          <w:i/>
          <w:spacing w:val="-1"/>
        </w:rPr>
        <w:t xml:space="preserve"> </w:t>
      </w:r>
      <w:r>
        <w:rPr>
          <w:i/>
          <w:spacing w:val="-3"/>
        </w:rPr>
        <w:t>t</w:t>
      </w:r>
      <w:r>
        <w:rPr>
          <w:i/>
        </w:rPr>
        <w:t>he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b</w:t>
      </w:r>
      <w:r>
        <w:rPr>
          <w:i/>
        </w:rPr>
        <w:t>a</w:t>
      </w:r>
      <w:r>
        <w:rPr>
          <w:i/>
          <w:spacing w:val="-4"/>
        </w:rPr>
        <w:t>n</w:t>
      </w:r>
      <w:r>
        <w:rPr>
          <w:i/>
          <w:spacing w:val="-3"/>
        </w:rPr>
        <w:t>k</w:t>
      </w:r>
      <w:r>
        <w:rPr>
          <w:i/>
        </w:rPr>
        <w:t>]</w:t>
      </w:r>
    </w:p>
    <w:p w:rsidR="00D6223C" w:rsidRDefault="002F6E37">
      <w:pPr>
        <w:spacing w:before="45" w:line="440" w:lineRule="exact"/>
        <w:ind w:left="3491" w:right="3691"/>
        <w:jc w:val="center"/>
        <w:rPr>
          <w:sz w:val="40"/>
          <w:szCs w:val="40"/>
        </w:rPr>
      </w:pPr>
      <w:r>
        <w:rPr>
          <w:b/>
          <w:position w:val="1"/>
          <w:sz w:val="28"/>
          <w:szCs w:val="28"/>
        </w:rPr>
        <w:lastRenderedPageBreak/>
        <w:t>.</w:t>
      </w:r>
      <w:r>
        <w:rPr>
          <w:b/>
          <w:spacing w:val="-6"/>
          <w:position w:val="1"/>
          <w:sz w:val="28"/>
          <w:szCs w:val="28"/>
        </w:rPr>
        <w:t xml:space="preserve"> </w:t>
      </w:r>
      <w:r>
        <w:rPr>
          <w:b/>
          <w:spacing w:val="3"/>
          <w:w w:val="92"/>
          <w:position w:val="-1"/>
          <w:sz w:val="40"/>
          <w:szCs w:val="40"/>
        </w:rPr>
        <w:t>F</w:t>
      </w:r>
      <w:r>
        <w:rPr>
          <w:b/>
          <w:spacing w:val="6"/>
          <w:w w:val="92"/>
          <w:position w:val="-1"/>
          <w:sz w:val="40"/>
          <w:szCs w:val="40"/>
        </w:rPr>
        <w:t>o</w:t>
      </w:r>
      <w:r>
        <w:rPr>
          <w:b/>
          <w:spacing w:val="3"/>
          <w:w w:val="92"/>
          <w:position w:val="-1"/>
          <w:sz w:val="40"/>
          <w:szCs w:val="40"/>
        </w:rPr>
        <w:t>r</w:t>
      </w:r>
      <w:r>
        <w:rPr>
          <w:b/>
          <w:w w:val="92"/>
          <w:position w:val="-1"/>
          <w:sz w:val="40"/>
          <w:szCs w:val="40"/>
        </w:rPr>
        <w:t>m</w:t>
      </w:r>
      <w:r>
        <w:rPr>
          <w:b/>
          <w:spacing w:val="13"/>
          <w:w w:val="92"/>
          <w:position w:val="-1"/>
          <w:sz w:val="40"/>
          <w:szCs w:val="40"/>
        </w:rPr>
        <w:t xml:space="preserve"> 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-25"/>
          <w:position w:val="-1"/>
          <w:sz w:val="40"/>
          <w:szCs w:val="40"/>
        </w:rPr>
        <w:t xml:space="preserve"> </w:t>
      </w:r>
      <w:r>
        <w:rPr>
          <w:b/>
          <w:spacing w:val="6"/>
          <w:w w:val="92"/>
          <w:position w:val="-1"/>
          <w:sz w:val="40"/>
          <w:szCs w:val="40"/>
        </w:rPr>
        <w:t>Co</w:t>
      </w:r>
      <w:r>
        <w:rPr>
          <w:b/>
          <w:w w:val="92"/>
          <w:position w:val="-1"/>
          <w:sz w:val="40"/>
          <w:szCs w:val="40"/>
        </w:rPr>
        <w:t>n</w:t>
      </w:r>
      <w:r>
        <w:rPr>
          <w:b/>
          <w:spacing w:val="6"/>
          <w:w w:val="92"/>
          <w:position w:val="-1"/>
          <w:sz w:val="40"/>
          <w:szCs w:val="40"/>
        </w:rPr>
        <w:t>t</w:t>
      </w:r>
      <w:r>
        <w:rPr>
          <w:b/>
          <w:spacing w:val="3"/>
          <w:w w:val="92"/>
          <w:position w:val="-1"/>
          <w:sz w:val="40"/>
          <w:szCs w:val="40"/>
        </w:rPr>
        <w:t>r</w:t>
      </w:r>
      <w:r>
        <w:rPr>
          <w:b/>
          <w:spacing w:val="6"/>
          <w:w w:val="92"/>
          <w:position w:val="-1"/>
          <w:sz w:val="40"/>
          <w:szCs w:val="40"/>
        </w:rPr>
        <w:t>a</w:t>
      </w:r>
      <w:r>
        <w:rPr>
          <w:b/>
          <w:spacing w:val="-1"/>
          <w:w w:val="92"/>
          <w:position w:val="-1"/>
          <w:sz w:val="40"/>
          <w:szCs w:val="40"/>
        </w:rPr>
        <w:t>c</w:t>
      </w:r>
      <w:r>
        <w:rPr>
          <w:b/>
          <w:w w:val="92"/>
          <w:position w:val="-1"/>
          <w:sz w:val="40"/>
          <w:szCs w:val="40"/>
        </w:rPr>
        <w:t>t</w:t>
      </w:r>
    </w:p>
    <w:p w:rsidR="00D6223C" w:rsidRDefault="00D6223C">
      <w:pPr>
        <w:spacing w:before="1" w:line="240" w:lineRule="exact"/>
        <w:rPr>
          <w:sz w:val="24"/>
          <w:szCs w:val="24"/>
        </w:rPr>
        <w:sectPr w:rsidR="00D6223C">
          <w:headerReference w:type="default" r:id="rId68"/>
          <w:footerReference w:type="default" r:id="rId69"/>
          <w:pgSz w:w="12240" w:h="15840"/>
          <w:pgMar w:top="1160" w:right="480" w:bottom="0" w:left="1480" w:header="0" w:footer="170" w:gutter="0"/>
          <w:pgNumType w:start="39"/>
          <w:cols w:space="720"/>
        </w:sectPr>
      </w:pPr>
    </w:p>
    <w:p w:rsidR="00D6223C" w:rsidRDefault="001A5A74">
      <w:pPr>
        <w:spacing w:before="32" w:line="240" w:lineRule="exact"/>
        <w:ind w:left="685" w:right="-53"/>
        <w:rPr>
          <w:sz w:val="22"/>
          <w:szCs w:val="22"/>
        </w:rPr>
      </w:pPr>
      <w:r w:rsidRPr="001A5A74">
        <w:lastRenderedPageBreak/>
        <w:pict>
          <v:group id="_x0000_s1045" style="position:absolute;left:0;text-align:left;margin-left:389.45pt;margin-top:13pt;width:37.55pt;height:1.15pt;z-index:-251656704;mso-position-horizontal-relative:page" coordorigin="7789,260" coordsize="751,23">
            <v:shape id="_x0000_s1047" style="position:absolute;left:7800;top:271;width:730;height:0" coordorigin="7800,271" coordsize="730,0" path="m7800,271r730,e" filled="f" strokeweight="1.06pt">
              <v:path arrowok="t"/>
            </v:shape>
            <v:shape id="_x0000_s1046" style="position:absolute;left:7800;top:277;width:732;height:0" coordorigin="7800,277" coordsize="732,0" path="m7800,277r732,e" filled="f" strokeweight=".23747mm">
              <v:path arrowok="t"/>
            </v:shape>
            <w10:wrap anchorx="page"/>
          </v:group>
        </w:pict>
      </w:r>
      <w:r w:rsidRPr="001A5A74">
        <w:pict>
          <v:group id="_x0000_s1042" style="position:absolute;left:0;text-align:left;margin-left:456.45pt;margin-top:13pt;width:56pt;height:1.15pt;z-index:-251655680;mso-position-horizontal-relative:page" coordorigin="9129,260" coordsize="1120,23">
            <v:shape id="_x0000_s1044" style="position:absolute;left:9139;top:271;width:1099;height:0" coordorigin="9139,271" coordsize="1099,0" path="m9139,271r1099,e" filled="f" strokeweight="1.06pt">
              <v:path arrowok="t"/>
            </v:shape>
            <v:shape id="_x0000_s1043" style="position:absolute;left:9197;top:277;width:1044;height:0" coordorigin="9197,277" coordsize="1044,0" path="m9197,277r1044,e" filled="f" strokeweight=".23747mm">
              <v:path arrowok="t"/>
            </v:shape>
            <w10:wrap anchorx="page"/>
          </v:group>
        </w:pict>
      </w:r>
      <w:r w:rsidR="002F6E37">
        <w:rPr>
          <w:spacing w:val="4"/>
          <w:position w:val="-1"/>
          <w:sz w:val="22"/>
          <w:szCs w:val="22"/>
        </w:rPr>
        <w:t>T</w:t>
      </w:r>
      <w:r w:rsidR="002F6E37">
        <w:rPr>
          <w:spacing w:val="-4"/>
          <w:position w:val="-1"/>
          <w:sz w:val="22"/>
          <w:szCs w:val="22"/>
        </w:rPr>
        <w:t>hi</w:t>
      </w:r>
      <w:r w:rsidR="002F6E37">
        <w:rPr>
          <w:position w:val="-1"/>
          <w:sz w:val="22"/>
          <w:szCs w:val="22"/>
        </w:rPr>
        <w:t>s</w:t>
      </w:r>
      <w:r w:rsidR="002F6E37">
        <w:rPr>
          <w:spacing w:val="3"/>
          <w:position w:val="-1"/>
          <w:sz w:val="22"/>
          <w:szCs w:val="22"/>
        </w:rPr>
        <w:t xml:space="preserve"> </w:t>
      </w:r>
      <w:r w:rsidR="002F6E37">
        <w:rPr>
          <w:spacing w:val="2"/>
          <w:position w:val="-1"/>
          <w:sz w:val="22"/>
          <w:szCs w:val="22"/>
        </w:rPr>
        <w:t>C</w:t>
      </w:r>
      <w:r w:rsidR="002F6E37">
        <w:rPr>
          <w:spacing w:val="-4"/>
          <w:position w:val="-1"/>
          <w:sz w:val="22"/>
          <w:szCs w:val="22"/>
        </w:rPr>
        <w:t>on</w:t>
      </w:r>
      <w:r w:rsidR="002F6E37">
        <w:rPr>
          <w:spacing w:val="1"/>
          <w:position w:val="-1"/>
          <w:sz w:val="22"/>
          <w:szCs w:val="22"/>
        </w:rPr>
        <w:t>t</w:t>
      </w:r>
      <w:r w:rsidR="002F6E37">
        <w:rPr>
          <w:spacing w:val="3"/>
          <w:position w:val="-1"/>
          <w:sz w:val="22"/>
          <w:szCs w:val="22"/>
        </w:rPr>
        <w:t>ra</w:t>
      </w:r>
      <w:r w:rsidR="002F6E37">
        <w:rPr>
          <w:spacing w:val="-2"/>
          <w:position w:val="-1"/>
          <w:sz w:val="22"/>
          <w:szCs w:val="22"/>
        </w:rPr>
        <w:t>c</w:t>
      </w:r>
      <w:r w:rsidR="002F6E37">
        <w:rPr>
          <w:position w:val="-1"/>
          <w:sz w:val="22"/>
          <w:szCs w:val="22"/>
        </w:rPr>
        <w:t>t</w:t>
      </w:r>
      <w:r w:rsidR="002F6E37">
        <w:rPr>
          <w:spacing w:val="4"/>
          <w:position w:val="-1"/>
          <w:sz w:val="22"/>
          <w:szCs w:val="22"/>
        </w:rPr>
        <w:t xml:space="preserve"> </w:t>
      </w:r>
      <w:r w:rsidR="002F6E37">
        <w:rPr>
          <w:spacing w:val="-1"/>
          <w:position w:val="-1"/>
          <w:sz w:val="22"/>
          <w:szCs w:val="22"/>
        </w:rPr>
        <w:t>(</w:t>
      </w:r>
      <w:r w:rsidR="002F6E37">
        <w:rPr>
          <w:spacing w:val="-4"/>
          <w:position w:val="-1"/>
          <w:sz w:val="22"/>
          <w:szCs w:val="22"/>
        </w:rPr>
        <w:t>h</w:t>
      </w:r>
      <w:r w:rsidR="002F6E37">
        <w:rPr>
          <w:spacing w:val="-7"/>
          <w:position w:val="-1"/>
          <w:sz w:val="22"/>
          <w:szCs w:val="22"/>
        </w:rPr>
        <w:t>e</w:t>
      </w:r>
      <w:r w:rsidR="002F6E37">
        <w:rPr>
          <w:spacing w:val="3"/>
          <w:position w:val="-1"/>
          <w:sz w:val="22"/>
          <w:szCs w:val="22"/>
        </w:rPr>
        <w:t>r</w:t>
      </w:r>
      <w:r w:rsidR="002F6E37">
        <w:rPr>
          <w:spacing w:val="-7"/>
          <w:position w:val="-1"/>
          <w:sz w:val="22"/>
          <w:szCs w:val="22"/>
        </w:rPr>
        <w:t>e</w:t>
      </w:r>
      <w:r w:rsidR="002F6E37">
        <w:rPr>
          <w:spacing w:val="1"/>
          <w:position w:val="-1"/>
          <w:sz w:val="22"/>
          <w:szCs w:val="22"/>
        </w:rPr>
        <w:t>i</w:t>
      </w:r>
      <w:r w:rsidR="002F6E37">
        <w:rPr>
          <w:spacing w:val="-4"/>
          <w:position w:val="-1"/>
          <w:sz w:val="22"/>
          <w:szCs w:val="22"/>
        </w:rPr>
        <w:t>n</w:t>
      </w:r>
      <w:r w:rsidR="002F6E37">
        <w:rPr>
          <w:spacing w:val="3"/>
          <w:position w:val="-1"/>
          <w:sz w:val="22"/>
          <w:szCs w:val="22"/>
        </w:rPr>
        <w:t>a</w:t>
      </w:r>
      <w:r w:rsidR="002F6E37">
        <w:rPr>
          <w:spacing w:val="-1"/>
          <w:position w:val="-1"/>
          <w:sz w:val="22"/>
          <w:szCs w:val="22"/>
        </w:rPr>
        <w:t>f</w:t>
      </w:r>
      <w:r w:rsidR="002F6E37">
        <w:rPr>
          <w:spacing w:val="1"/>
          <w:position w:val="-1"/>
          <w:sz w:val="22"/>
          <w:szCs w:val="22"/>
        </w:rPr>
        <w:t>t</w:t>
      </w:r>
      <w:r w:rsidR="002F6E37">
        <w:rPr>
          <w:spacing w:val="-7"/>
          <w:position w:val="-1"/>
          <w:sz w:val="22"/>
          <w:szCs w:val="22"/>
        </w:rPr>
        <w:t>e</w:t>
      </w:r>
      <w:r w:rsidR="002F6E37">
        <w:rPr>
          <w:position w:val="-1"/>
          <w:sz w:val="22"/>
          <w:szCs w:val="22"/>
        </w:rPr>
        <w:t>r</w:t>
      </w:r>
      <w:r w:rsidR="002F6E37">
        <w:rPr>
          <w:spacing w:val="6"/>
          <w:position w:val="-1"/>
          <w:sz w:val="22"/>
          <w:szCs w:val="22"/>
        </w:rPr>
        <w:t xml:space="preserve"> </w:t>
      </w:r>
      <w:r w:rsidR="002F6E37">
        <w:rPr>
          <w:spacing w:val="-2"/>
          <w:position w:val="-1"/>
          <w:sz w:val="22"/>
          <w:szCs w:val="22"/>
        </w:rPr>
        <w:t>c</w:t>
      </w:r>
      <w:r w:rsidR="002F6E37">
        <w:rPr>
          <w:spacing w:val="3"/>
          <w:position w:val="-1"/>
          <w:sz w:val="22"/>
          <w:szCs w:val="22"/>
        </w:rPr>
        <w:t>a</w:t>
      </w:r>
      <w:r w:rsidR="002F6E37">
        <w:rPr>
          <w:spacing w:val="-4"/>
          <w:position w:val="-1"/>
          <w:sz w:val="22"/>
          <w:szCs w:val="22"/>
        </w:rPr>
        <w:t>l</w:t>
      </w:r>
      <w:r w:rsidR="002F6E37">
        <w:rPr>
          <w:spacing w:val="1"/>
          <w:position w:val="-1"/>
          <w:sz w:val="22"/>
          <w:szCs w:val="22"/>
        </w:rPr>
        <w:t>l</w:t>
      </w:r>
      <w:r w:rsidR="002F6E37">
        <w:rPr>
          <w:spacing w:val="-2"/>
          <w:position w:val="-1"/>
          <w:sz w:val="22"/>
          <w:szCs w:val="22"/>
        </w:rPr>
        <w:t>e</w:t>
      </w:r>
      <w:r w:rsidR="002F6E37">
        <w:rPr>
          <w:position w:val="-1"/>
          <w:sz w:val="22"/>
          <w:szCs w:val="22"/>
        </w:rPr>
        <w:t>d</w:t>
      </w:r>
      <w:r w:rsidR="002F6E37">
        <w:rPr>
          <w:spacing w:val="-2"/>
          <w:position w:val="-1"/>
          <w:sz w:val="22"/>
          <w:szCs w:val="22"/>
        </w:rPr>
        <w:t xml:space="preserve"> </w:t>
      </w:r>
      <w:r w:rsidR="002F6E37">
        <w:rPr>
          <w:spacing w:val="1"/>
          <w:position w:val="-1"/>
          <w:sz w:val="22"/>
          <w:szCs w:val="22"/>
        </w:rPr>
        <w:t>t</w:t>
      </w:r>
      <w:r w:rsidR="002F6E37">
        <w:rPr>
          <w:position w:val="-1"/>
          <w:sz w:val="22"/>
          <w:szCs w:val="22"/>
        </w:rPr>
        <w:t>he</w:t>
      </w:r>
      <w:r w:rsidR="002F6E37">
        <w:rPr>
          <w:spacing w:val="-4"/>
          <w:position w:val="-1"/>
          <w:sz w:val="22"/>
          <w:szCs w:val="22"/>
        </w:rPr>
        <w:t xml:space="preserve"> </w:t>
      </w:r>
      <w:r w:rsidR="002F6E37">
        <w:rPr>
          <w:spacing w:val="3"/>
          <w:position w:val="-1"/>
          <w:sz w:val="22"/>
          <w:szCs w:val="22"/>
        </w:rPr>
        <w:t>“</w:t>
      </w:r>
      <w:r w:rsidR="002F6E37">
        <w:rPr>
          <w:spacing w:val="2"/>
          <w:position w:val="-1"/>
          <w:sz w:val="22"/>
          <w:szCs w:val="22"/>
        </w:rPr>
        <w:t>C</w:t>
      </w:r>
      <w:r w:rsidR="002F6E37">
        <w:rPr>
          <w:spacing w:val="-4"/>
          <w:position w:val="-1"/>
          <w:sz w:val="22"/>
          <w:szCs w:val="22"/>
        </w:rPr>
        <w:t>on</w:t>
      </w:r>
      <w:r w:rsidR="002F6E37">
        <w:rPr>
          <w:spacing w:val="1"/>
          <w:position w:val="-1"/>
          <w:sz w:val="22"/>
          <w:szCs w:val="22"/>
        </w:rPr>
        <w:t>t</w:t>
      </w:r>
      <w:r w:rsidR="002F6E37">
        <w:rPr>
          <w:spacing w:val="3"/>
          <w:position w:val="-1"/>
          <w:sz w:val="22"/>
          <w:szCs w:val="22"/>
        </w:rPr>
        <w:t>ra</w:t>
      </w:r>
      <w:r w:rsidR="002F6E37">
        <w:rPr>
          <w:spacing w:val="-2"/>
          <w:position w:val="-1"/>
          <w:sz w:val="22"/>
          <w:szCs w:val="22"/>
        </w:rPr>
        <w:t>c</w:t>
      </w:r>
      <w:r w:rsidR="002F6E37">
        <w:rPr>
          <w:spacing w:val="1"/>
          <w:position w:val="-1"/>
          <w:sz w:val="22"/>
          <w:szCs w:val="22"/>
        </w:rPr>
        <w:t>t</w:t>
      </w:r>
      <w:r w:rsidR="002F6E37">
        <w:rPr>
          <w:spacing w:val="-2"/>
          <w:position w:val="-1"/>
          <w:sz w:val="22"/>
          <w:szCs w:val="22"/>
        </w:rPr>
        <w:t>”</w:t>
      </w:r>
      <w:r w:rsidR="002F6E37">
        <w:rPr>
          <w:position w:val="-1"/>
          <w:sz w:val="22"/>
          <w:szCs w:val="22"/>
        </w:rPr>
        <w:t>)</w:t>
      </w:r>
      <w:r w:rsidR="002F6E37">
        <w:rPr>
          <w:spacing w:val="-4"/>
          <w:position w:val="-1"/>
          <w:sz w:val="22"/>
          <w:szCs w:val="22"/>
        </w:rPr>
        <w:t xml:space="preserve"> i</w:t>
      </w:r>
      <w:r w:rsidR="002F6E37">
        <w:rPr>
          <w:position w:val="-1"/>
          <w:sz w:val="22"/>
          <w:szCs w:val="22"/>
        </w:rPr>
        <w:t>s</w:t>
      </w:r>
      <w:r w:rsidR="002F6E37">
        <w:rPr>
          <w:spacing w:val="8"/>
          <w:position w:val="-1"/>
          <w:sz w:val="22"/>
          <w:szCs w:val="22"/>
        </w:rPr>
        <w:t xml:space="preserve"> </w:t>
      </w:r>
      <w:r w:rsidR="002F6E37">
        <w:rPr>
          <w:spacing w:val="-8"/>
          <w:position w:val="-1"/>
          <w:sz w:val="22"/>
          <w:szCs w:val="22"/>
        </w:rPr>
        <w:t>m</w:t>
      </w:r>
      <w:r w:rsidR="002F6E37">
        <w:rPr>
          <w:spacing w:val="3"/>
          <w:position w:val="-1"/>
          <w:sz w:val="22"/>
          <w:szCs w:val="22"/>
        </w:rPr>
        <w:t>a</w:t>
      </w:r>
      <w:r w:rsidR="002F6E37">
        <w:rPr>
          <w:position w:val="-1"/>
          <w:sz w:val="22"/>
          <w:szCs w:val="22"/>
        </w:rPr>
        <w:t>de</w:t>
      </w:r>
      <w:r w:rsidR="002F6E37">
        <w:rPr>
          <w:spacing w:val="1"/>
          <w:position w:val="-1"/>
          <w:sz w:val="22"/>
          <w:szCs w:val="22"/>
        </w:rPr>
        <w:t xml:space="preserve"> </w:t>
      </w:r>
      <w:r w:rsidR="002F6E37">
        <w:rPr>
          <w:position w:val="-1"/>
          <w:sz w:val="22"/>
          <w:szCs w:val="22"/>
        </w:rPr>
        <w:t>on</w:t>
      </w:r>
      <w:r w:rsidR="002F6E37">
        <w:rPr>
          <w:spacing w:val="-2"/>
          <w:position w:val="-1"/>
          <w:sz w:val="22"/>
          <w:szCs w:val="22"/>
        </w:rPr>
        <w:t xml:space="preserve"> </w:t>
      </w:r>
      <w:r w:rsidR="002F6E37">
        <w:rPr>
          <w:spacing w:val="6"/>
          <w:position w:val="-1"/>
          <w:sz w:val="22"/>
          <w:szCs w:val="22"/>
        </w:rPr>
        <w:t>t</w:t>
      </w:r>
      <w:r w:rsidR="002F6E37">
        <w:rPr>
          <w:position w:val="-1"/>
          <w:sz w:val="22"/>
          <w:szCs w:val="22"/>
        </w:rPr>
        <w:t>h</w:t>
      </w:r>
      <w:r w:rsidR="002F6E37">
        <w:rPr>
          <w:spacing w:val="-4"/>
          <w:position w:val="-1"/>
          <w:sz w:val="22"/>
          <w:szCs w:val="22"/>
        </w:rPr>
        <w:t>i</w:t>
      </w:r>
      <w:r w:rsidR="002F6E37">
        <w:rPr>
          <w:position w:val="-1"/>
          <w:sz w:val="22"/>
          <w:szCs w:val="22"/>
        </w:rPr>
        <w:t>s</w:t>
      </w:r>
    </w:p>
    <w:p w:rsidR="00D6223C" w:rsidRDefault="002F6E37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spacing w:val="-4"/>
          <w:position w:val="-1"/>
          <w:sz w:val="22"/>
          <w:szCs w:val="22"/>
        </w:rPr>
        <w:lastRenderedPageBreak/>
        <w:t>d</w:t>
      </w:r>
      <w:r>
        <w:rPr>
          <w:spacing w:val="3"/>
          <w:position w:val="-1"/>
          <w:sz w:val="22"/>
          <w:szCs w:val="22"/>
        </w:rPr>
        <w:t>a</w:t>
      </w:r>
      <w:r>
        <w:rPr>
          <w:position w:val="-1"/>
          <w:sz w:val="22"/>
          <w:szCs w:val="22"/>
        </w:rPr>
        <w:t>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spacing w:val="-4"/>
          <w:position w:val="-1"/>
          <w:sz w:val="22"/>
          <w:szCs w:val="22"/>
        </w:rPr>
        <w:t>o</w:t>
      </w:r>
      <w:r>
        <w:rPr>
          <w:position w:val="-1"/>
          <w:sz w:val="22"/>
          <w:szCs w:val="22"/>
        </w:rPr>
        <w:t>f</w:t>
      </w:r>
    </w:p>
    <w:p w:rsidR="00D6223C" w:rsidRDefault="002F6E37">
      <w:pPr>
        <w:spacing w:before="32" w:line="240" w:lineRule="exact"/>
        <w:rPr>
          <w:sz w:val="22"/>
          <w:szCs w:val="22"/>
        </w:rPr>
        <w:sectPr w:rsidR="00D6223C">
          <w:type w:val="continuous"/>
          <w:pgSz w:w="12240" w:h="15840"/>
          <w:pgMar w:top="1020" w:right="480" w:bottom="280" w:left="1480" w:header="720" w:footer="720" w:gutter="0"/>
          <w:cols w:num="3" w:space="720" w:equalWidth="0">
            <w:col w:w="6320" w:space="783"/>
            <w:col w:w="554" w:space="1160"/>
            <w:col w:w="1463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</w:t>
      </w:r>
      <w:r>
        <w:rPr>
          <w:spacing w:val="-7"/>
          <w:position w:val="-1"/>
          <w:sz w:val="22"/>
          <w:szCs w:val="22"/>
        </w:rPr>
        <w:t>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1"/>
          <w:position w:val="-1"/>
          <w:sz w:val="22"/>
          <w:szCs w:val="22"/>
        </w:rPr>
        <w:t>w</w:t>
      </w:r>
      <w:r>
        <w:rPr>
          <w:spacing w:val="-2"/>
          <w:position w:val="-1"/>
          <w:sz w:val="22"/>
          <w:szCs w:val="22"/>
        </w:rPr>
        <w:t>e</w:t>
      </w:r>
      <w:r>
        <w:rPr>
          <w:spacing w:val="-7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D6223C" w:rsidRDefault="002F6E37">
      <w:pPr>
        <w:spacing w:before="25" w:line="254" w:lineRule="auto"/>
        <w:ind w:left="685" w:right="689"/>
        <w:jc w:val="both"/>
        <w:rPr>
          <w:sz w:val="24"/>
          <w:szCs w:val="24"/>
        </w:rPr>
      </w:pPr>
      <w:r>
        <w:rPr>
          <w:i/>
          <w:spacing w:val="3"/>
          <w:w w:val="94"/>
        </w:rPr>
        <w:lastRenderedPageBreak/>
        <w:t>[</w:t>
      </w:r>
      <w:r>
        <w:rPr>
          <w:b/>
          <w:i/>
          <w:w w:val="94"/>
          <w:u w:val="thick" w:color="000000"/>
        </w:rPr>
        <w:t>N</w:t>
      </w:r>
      <w:r>
        <w:rPr>
          <w:b/>
          <w:i/>
          <w:spacing w:val="3"/>
          <w:w w:val="94"/>
          <w:u w:val="thick" w:color="000000"/>
        </w:rPr>
        <w:t>a</w:t>
      </w:r>
      <w:r>
        <w:rPr>
          <w:b/>
          <w:i/>
          <w:spacing w:val="4"/>
          <w:w w:val="94"/>
          <w:u w:val="thick" w:color="000000"/>
        </w:rPr>
        <w:t>m</w:t>
      </w:r>
      <w:r>
        <w:rPr>
          <w:b/>
          <w:i/>
          <w:w w:val="94"/>
          <w:u w:val="thick" w:color="000000"/>
        </w:rPr>
        <w:t>e</w:t>
      </w:r>
      <w:r>
        <w:rPr>
          <w:b/>
          <w:i/>
          <w:spacing w:val="10"/>
          <w:w w:val="94"/>
          <w:u w:val="thick" w:color="000000"/>
        </w:rPr>
        <w:t xml:space="preserve"> </w:t>
      </w:r>
      <w:r>
        <w:rPr>
          <w:b/>
          <w:i/>
          <w:spacing w:val="-2"/>
          <w:u w:val="thick" w:color="000000"/>
        </w:rPr>
        <w:t>o</w:t>
      </w:r>
      <w:r>
        <w:rPr>
          <w:b/>
          <w:i/>
          <w:u w:val="thick" w:color="000000"/>
        </w:rPr>
        <w:t>f</w:t>
      </w:r>
      <w:r>
        <w:rPr>
          <w:b/>
          <w:i/>
          <w:spacing w:val="-4"/>
          <w:u w:val="thick" w:color="000000"/>
        </w:rPr>
        <w:t xml:space="preserve"> </w:t>
      </w:r>
      <w:r>
        <w:rPr>
          <w:b/>
          <w:i/>
          <w:spacing w:val="3"/>
          <w:w w:val="93"/>
          <w:u w:val="thick" w:color="000000"/>
        </w:rPr>
        <w:t>p</w:t>
      </w:r>
      <w:r>
        <w:rPr>
          <w:b/>
          <w:i/>
          <w:spacing w:val="4"/>
          <w:w w:val="93"/>
          <w:u w:val="thick" w:color="000000"/>
        </w:rPr>
        <w:t>r</w:t>
      </w:r>
      <w:r>
        <w:rPr>
          <w:b/>
          <w:i/>
          <w:spacing w:val="3"/>
          <w:w w:val="93"/>
          <w:u w:val="thick" w:color="000000"/>
        </w:rPr>
        <w:t>o</w:t>
      </w:r>
      <w:r>
        <w:rPr>
          <w:b/>
          <w:i/>
          <w:spacing w:val="-1"/>
          <w:w w:val="93"/>
          <w:u w:val="thick" w:color="000000"/>
        </w:rPr>
        <w:t>c</w:t>
      </w:r>
      <w:r>
        <w:rPr>
          <w:b/>
          <w:i/>
          <w:spacing w:val="6"/>
          <w:w w:val="93"/>
          <w:u w:val="thick" w:color="000000"/>
        </w:rPr>
        <w:t>u</w:t>
      </w:r>
      <w:r>
        <w:rPr>
          <w:b/>
          <w:i/>
          <w:w w:val="93"/>
          <w:u w:val="thick" w:color="000000"/>
        </w:rPr>
        <w:t>r</w:t>
      </w:r>
      <w:r>
        <w:rPr>
          <w:b/>
          <w:i/>
          <w:spacing w:val="6"/>
          <w:w w:val="93"/>
          <w:u w:val="thick" w:color="000000"/>
        </w:rPr>
        <w:t>in</w:t>
      </w:r>
      <w:r>
        <w:rPr>
          <w:b/>
          <w:i/>
          <w:w w:val="93"/>
          <w:u w:val="thick" w:color="000000"/>
        </w:rPr>
        <w:t>g</w:t>
      </w:r>
      <w:r>
        <w:rPr>
          <w:b/>
          <w:i/>
          <w:spacing w:val="6"/>
          <w:w w:val="93"/>
          <w:u w:val="thick" w:color="000000"/>
        </w:rPr>
        <w:t xml:space="preserve"> </w:t>
      </w:r>
      <w:r>
        <w:rPr>
          <w:b/>
          <w:i/>
          <w:spacing w:val="5"/>
          <w:w w:val="93"/>
          <w:u w:val="thick" w:color="000000"/>
        </w:rPr>
        <w:t>A</w:t>
      </w:r>
      <w:r>
        <w:rPr>
          <w:b/>
          <w:i/>
          <w:spacing w:val="3"/>
          <w:w w:val="93"/>
          <w:u w:val="thick" w:color="000000"/>
        </w:rPr>
        <w:t>g</w:t>
      </w:r>
      <w:r>
        <w:rPr>
          <w:b/>
          <w:i/>
          <w:spacing w:val="4"/>
          <w:w w:val="93"/>
          <w:u w:val="thick" w:color="000000"/>
        </w:rPr>
        <w:t>e</w:t>
      </w:r>
      <w:r>
        <w:rPr>
          <w:b/>
          <w:i/>
          <w:spacing w:val="6"/>
          <w:w w:val="93"/>
          <w:u w:val="thick" w:color="000000"/>
        </w:rPr>
        <w:t>n</w:t>
      </w:r>
      <w:r>
        <w:rPr>
          <w:b/>
          <w:i/>
          <w:spacing w:val="4"/>
          <w:w w:val="93"/>
          <w:u w:val="thick" w:color="000000"/>
        </w:rPr>
        <w:t>c</w:t>
      </w:r>
      <w:r>
        <w:rPr>
          <w:b/>
          <w:i/>
          <w:spacing w:val="-1"/>
          <w:w w:val="93"/>
          <w:u w:val="thick" w:color="000000"/>
        </w:rPr>
        <w:t>y</w:t>
      </w:r>
      <w:r>
        <w:rPr>
          <w:i/>
          <w:w w:val="93"/>
        </w:rPr>
        <w:t>]</w:t>
      </w:r>
      <w:r>
        <w:rPr>
          <w:i/>
          <w:spacing w:val="31"/>
          <w:w w:val="93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pacing w:val="-9"/>
          <w:sz w:val="24"/>
          <w:szCs w:val="24"/>
        </w:rPr>
        <w:t>y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proofErr w:type="spellEnd"/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 xml:space="preserve">; </w:t>
      </w:r>
      <w:proofErr w:type="spellStart"/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proofErr w:type="spellEnd"/>
      <w:r>
        <w:rPr>
          <w:sz w:val="24"/>
          <w:szCs w:val="24"/>
        </w:rPr>
        <w:t>/s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3"/>
          <w:w w:val="93"/>
        </w:rPr>
        <w:t>[</w:t>
      </w:r>
      <w:proofErr w:type="spellStart"/>
      <w:r>
        <w:rPr>
          <w:b/>
          <w:i/>
          <w:spacing w:val="2"/>
          <w:w w:val="93"/>
          <w:u w:val="thick" w:color="000000"/>
        </w:rPr>
        <w:t>n</w:t>
      </w:r>
      <w:r>
        <w:rPr>
          <w:b/>
          <w:i/>
          <w:spacing w:val="3"/>
          <w:w w:val="93"/>
          <w:u w:val="thick" w:color="000000"/>
        </w:rPr>
        <w:t>a</w:t>
      </w:r>
      <w:r>
        <w:rPr>
          <w:b/>
          <w:i/>
          <w:spacing w:val="4"/>
          <w:w w:val="93"/>
          <w:u w:val="thick" w:color="000000"/>
        </w:rPr>
        <w:t>me</w:t>
      </w:r>
      <w:r>
        <w:rPr>
          <w:b/>
          <w:i/>
          <w:spacing w:val="3"/>
          <w:w w:val="93"/>
          <w:u w:val="thick" w:color="000000"/>
        </w:rPr>
        <w:t>o</w:t>
      </w:r>
      <w:r>
        <w:rPr>
          <w:b/>
          <w:i/>
          <w:w w:val="93"/>
          <w:u w:val="thick" w:color="000000"/>
        </w:rPr>
        <w:t>f</w:t>
      </w:r>
      <w:r>
        <w:rPr>
          <w:b/>
          <w:i/>
          <w:spacing w:val="6"/>
          <w:w w:val="93"/>
          <w:u w:val="thick" w:color="000000"/>
        </w:rPr>
        <w:t>Su</w:t>
      </w:r>
      <w:r>
        <w:rPr>
          <w:b/>
          <w:i/>
          <w:spacing w:val="3"/>
          <w:w w:val="93"/>
          <w:u w:val="thick" w:color="000000"/>
        </w:rPr>
        <w:t>p</w:t>
      </w:r>
      <w:r>
        <w:rPr>
          <w:b/>
          <w:i/>
          <w:spacing w:val="-2"/>
          <w:w w:val="93"/>
          <w:u w:val="thick" w:color="000000"/>
        </w:rPr>
        <w:t>p</w:t>
      </w:r>
      <w:r>
        <w:rPr>
          <w:b/>
          <w:i/>
          <w:spacing w:val="6"/>
          <w:w w:val="93"/>
          <w:u w:val="thick" w:color="000000"/>
        </w:rPr>
        <w:t>li</w:t>
      </w:r>
      <w:r>
        <w:rPr>
          <w:b/>
          <w:i/>
          <w:spacing w:val="4"/>
          <w:w w:val="93"/>
          <w:u w:val="thick" w:color="000000"/>
        </w:rPr>
        <w:t>e</w:t>
      </w:r>
      <w:r>
        <w:rPr>
          <w:b/>
          <w:i/>
          <w:w w:val="93"/>
          <w:u w:val="thick" w:color="000000"/>
        </w:rPr>
        <w:t>r</w:t>
      </w:r>
      <w:proofErr w:type="spellEnd"/>
      <w:r>
        <w:rPr>
          <w:i/>
          <w:w w:val="93"/>
        </w:rPr>
        <w:t>]</w:t>
      </w:r>
      <w:r>
        <w:rPr>
          <w:i/>
          <w:spacing w:val="43"/>
          <w:w w:val="93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i/>
          <w:spacing w:val="3"/>
          <w:w w:val="93"/>
        </w:rPr>
        <w:t>[</w:t>
      </w:r>
      <w:proofErr w:type="spellStart"/>
      <w:r>
        <w:rPr>
          <w:b/>
          <w:i/>
          <w:spacing w:val="-1"/>
          <w:w w:val="93"/>
          <w:u w:val="thick" w:color="000000"/>
        </w:rPr>
        <w:t>c</w:t>
      </w:r>
      <w:r>
        <w:rPr>
          <w:b/>
          <w:i/>
          <w:spacing w:val="1"/>
          <w:w w:val="93"/>
          <w:u w:val="thick" w:color="000000"/>
        </w:rPr>
        <w:t>it</w:t>
      </w:r>
      <w:r>
        <w:rPr>
          <w:b/>
          <w:i/>
          <w:spacing w:val="4"/>
          <w:w w:val="93"/>
          <w:u w:val="thick" w:color="000000"/>
        </w:rPr>
        <w:t>y</w:t>
      </w:r>
      <w:r>
        <w:rPr>
          <w:b/>
          <w:i/>
          <w:spacing w:val="-2"/>
          <w:w w:val="93"/>
          <w:u w:val="thick" w:color="000000"/>
        </w:rPr>
        <w:t>a</w:t>
      </w:r>
      <w:r>
        <w:rPr>
          <w:b/>
          <w:i/>
          <w:spacing w:val="6"/>
          <w:w w:val="93"/>
          <w:u w:val="thick" w:color="000000"/>
        </w:rPr>
        <w:t>n</w:t>
      </w:r>
      <w:r>
        <w:rPr>
          <w:b/>
          <w:i/>
          <w:spacing w:val="3"/>
          <w:w w:val="93"/>
          <w:u w:val="thick" w:color="000000"/>
        </w:rPr>
        <w:t>d</w:t>
      </w:r>
      <w:r>
        <w:rPr>
          <w:b/>
          <w:i/>
          <w:spacing w:val="4"/>
          <w:w w:val="93"/>
          <w:u w:val="thick" w:color="000000"/>
        </w:rPr>
        <w:t>c</w:t>
      </w:r>
      <w:r>
        <w:rPr>
          <w:b/>
          <w:i/>
          <w:spacing w:val="-2"/>
          <w:w w:val="93"/>
          <w:u w:val="thick" w:color="000000"/>
        </w:rPr>
        <w:t>o</w:t>
      </w:r>
      <w:r>
        <w:rPr>
          <w:b/>
          <w:i/>
          <w:spacing w:val="6"/>
          <w:w w:val="93"/>
          <w:u w:val="thick" w:color="000000"/>
        </w:rPr>
        <w:t>u</w:t>
      </w:r>
      <w:r>
        <w:rPr>
          <w:b/>
          <w:i/>
          <w:spacing w:val="2"/>
          <w:w w:val="93"/>
          <w:u w:val="thick" w:color="000000"/>
        </w:rPr>
        <w:t>n</w:t>
      </w:r>
      <w:r>
        <w:rPr>
          <w:b/>
          <w:i/>
          <w:spacing w:val="1"/>
          <w:w w:val="93"/>
          <w:u w:val="thick" w:color="000000"/>
        </w:rPr>
        <w:t>t</w:t>
      </w:r>
      <w:r>
        <w:rPr>
          <w:b/>
          <w:i/>
          <w:spacing w:val="4"/>
          <w:w w:val="93"/>
          <w:u w:val="thick" w:color="000000"/>
        </w:rPr>
        <w:t>ry</w:t>
      </w:r>
      <w:r>
        <w:rPr>
          <w:b/>
          <w:i/>
          <w:spacing w:val="-2"/>
          <w:w w:val="93"/>
          <w:u w:val="thick" w:color="000000"/>
        </w:rPr>
        <w:t>o</w:t>
      </w:r>
      <w:r>
        <w:rPr>
          <w:b/>
          <w:i/>
          <w:spacing w:val="5"/>
          <w:w w:val="93"/>
          <w:u w:val="thick" w:color="000000"/>
        </w:rPr>
        <w:t>f</w:t>
      </w:r>
      <w:r>
        <w:rPr>
          <w:b/>
          <w:i/>
          <w:spacing w:val="2"/>
          <w:w w:val="93"/>
          <w:u w:val="thick" w:color="000000"/>
        </w:rPr>
        <w:t>S</w:t>
      </w:r>
      <w:r>
        <w:rPr>
          <w:b/>
          <w:i/>
          <w:spacing w:val="6"/>
          <w:w w:val="93"/>
          <w:u w:val="thick" w:color="000000"/>
        </w:rPr>
        <w:t>u</w:t>
      </w:r>
      <w:r>
        <w:rPr>
          <w:b/>
          <w:i/>
          <w:spacing w:val="3"/>
          <w:w w:val="93"/>
          <w:u w:val="thick" w:color="000000"/>
        </w:rPr>
        <w:t>p</w:t>
      </w:r>
      <w:r>
        <w:rPr>
          <w:b/>
          <w:i/>
          <w:spacing w:val="-2"/>
          <w:w w:val="93"/>
          <w:u w:val="thick" w:color="000000"/>
        </w:rPr>
        <w:t>p</w:t>
      </w:r>
      <w:r>
        <w:rPr>
          <w:b/>
          <w:i/>
          <w:spacing w:val="1"/>
          <w:w w:val="93"/>
          <w:u w:val="thick" w:color="000000"/>
        </w:rPr>
        <w:t>l</w:t>
      </w:r>
      <w:r>
        <w:rPr>
          <w:b/>
          <w:i/>
          <w:spacing w:val="6"/>
          <w:w w:val="93"/>
          <w:u w:val="thick" w:color="000000"/>
        </w:rPr>
        <w:t>i</w:t>
      </w:r>
      <w:r>
        <w:rPr>
          <w:b/>
          <w:i/>
          <w:spacing w:val="4"/>
          <w:w w:val="93"/>
          <w:u w:val="thick" w:color="000000"/>
        </w:rPr>
        <w:t>e</w:t>
      </w:r>
      <w:r>
        <w:rPr>
          <w:b/>
          <w:i/>
          <w:spacing w:val="1"/>
          <w:w w:val="93"/>
          <w:u w:val="thick" w:color="000000"/>
        </w:rPr>
        <w:t>r</w:t>
      </w:r>
      <w:proofErr w:type="spellEnd"/>
      <w:r>
        <w:rPr>
          <w:i/>
          <w:w w:val="93"/>
        </w:rPr>
        <w:t xml:space="preserve">] </w:t>
      </w:r>
      <w:r>
        <w:rPr>
          <w:i/>
          <w:spacing w:val="7"/>
          <w:w w:val="93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ing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t</w:t>
      </w:r>
      <w:r>
        <w:rPr>
          <w:i/>
          <w:spacing w:val="16"/>
          <w:sz w:val="24"/>
          <w:szCs w:val="24"/>
          <w:u w:val="thick" w:color="000000"/>
        </w:rPr>
        <w:t xml:space="preserve"> </w:t>
      </w:r>
      <w:r>
        <w:rPr>
          <w:i/>
          <w:w w:val="99"/>
          <w:sz w:val="24"/>
          <w:szCs w:val="24"/>
          <w:u w:val="thick" w:color="000000"/>
        </w:rPr>
        <w:t>[</w:t>
      </w:r>
      <w:r>
        <w:rPr>
          <w:i/>
          <w:spacing w:val="-43"/>
          <w:w w:val="99"/>
          <w:sz w:val="24"/>
          <w:szCs w:val="24"/>
          <w:u w:val="thick" w:color="000000"/>
        </w:rPr>
        <w:t xml:space="preserve"> </w:t>
      </w:r>
      <w:r>
        <w:rPr>
          <w:b/>
          <w:i/>
          <w:spacing w:val="4"/>
          <w:w w:val="92"/>
          <w:sz w:val="24"/>
          <w:szCs w:val="24"/>
          <w:u w:val="thick" w:color="000000"/>
        </w:rPr>
        <w:t>add</w:t>
      </w:r>
      <w:r>
        <w:rPr>
          <w:b/>
          <w:i/>
          <w:spacing w:val="9"/>
          <w:w w:val="92"/>
          <w:sz w:val="24"/>
          <w:szCs w:val="24"/>
          <w:u w:val="thick" w:color="000000"/>
        </w:rPr>
        <w:t>r</w:t>
      </w:r>
      <w:r>
        <w:rPr>
          <w:b/>
          <w:i/>
          <w:spacing w:val="2"/>
          <w:w w:val="92"/>
          <w:sz w:val="24"/>
          <w:szCs w:val="24"/>
          <w:u w:val="thick" w:color="000000"/>
        </w:rPr>
        <w:t>e</w:t>
      </w:r>
      <w:r>
        <w:rPr>
          <w:b/>
          <w:i/>
          <w:spacing w:val="5"/>
          <w:w w:val="92"/>
          <w:sz w:val="24"/>
          <w:szCs w:val="24"/>
          <w:u w:val="thick" w:color="000000"/>
        </w:rPr>
        <w:t>s</w:t>
      </w:r>
      <w:r>
        <w:rPr>
          <w:b/>
          <w:i/>
          <w:w w:val="92"/>
          <w:sz w:val="24"/>
          <w:szCs w:val="24"/>
          <w:u w:val="thick" w:color="000000"/>
        </w:rPr>
        <w:t>s</w:t>
      </w:r>
      <w:r>
        <w:rPr>
          <w:b/>
          <w:i/>
          <w:spacing w:val="15"/>
          <w:w w:val="92"/>
          <w:sz w:val="24"/>
          <w:szCs w:val="24"/>
          <w:u w:val="thick" w:color="000000"/>
        </w:rPr>
        <w:t xml:space="preserve"> </w:t>
      </w:r>
      <w:r>
        <w:rPr>
          <w:b/>
          <w:i/>
          <w:spacing w:val="4"/>
          <w:sz w:val="24"/>
          <w:szCs w:val="24"/>
          <w:u w:val="thick" w:color="000000"/>
        </w:rPr>
        <w:t>o</w:t>
      </w:r>
      <w:r>
        <w:rPr>
          <w:b/>
          <w:i/>
          <w:sz w:val="24"/>
          <w:szCs w:val="24"/>
          <w:u w:val="thick" w:color="000000"/>
        </w:rPr>
        <w:t>f</w:t>
      </w:r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pacing w:val="6"/>
          <w:sz w:val="24"/>
          <w:szCs w:val="24"/>
          <w:u w:val="thick" w:color="000000"/>
        </w:rPr>
        <w:t>t</w:t>
      </w:r>
      <w:r>
        <w:rPr>
          <w:b/>
          <w:i/>
          <w:sz w:val="24"/>
          <w:szCs w:val="24"/>
          <w:u w:val="thick" w:color="000000"/>
        </w:rPr>
        <w:t>h</w:t>
      </w:r>
      <w:proofErr w:type="spellEnd"/>
      <w:r>
        <w:rPr>
          <w:b/>
          <w:i/>
          <w:spacing w:val="-44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e</w:t>
      </w:r>
      <w:r>
        <w:rPr>
          <w:b/>
          <w:i/>
          <w:spacing w:val="6"/>
          <w:sz w:val="24"/>
          <w:szCs w:val="24"/>
          <w:u w:val="thick" w:color="000000"/>
        </w:rPr>
        <w:t xml:space="preserve"> </w:t>
      </w:r>
      <w:proofErr w:type="spellStart"/>
      <w:r>
        <w:rPr>
          <w:b/>
          <w:i/>
          <w:spacing w:val="10"/>
          <w:w w:val="92"/>
          <w:sz w:val="24"/>
          <w:szCs w:val="24"/>
          <w:u w:val="thick" w:color="000000"/>
        </w:rPr>
        <w:t>s</w:t>
      </w:r>
      <w:r>
        <w:rPr>
          <w:b/>
          <w:i/>
          <w:w w:val="92"/>
          <w:sz w:val="24"/>
          <w:szCs w:val="24"/>
          <w:u w:val="thick" w:color="000000"/>
        </w:rPr>
        <w:t>u</w:t>
      </w:r>
      <w:proofErr w:type="spellEnd"/>
      <w:r>
        <w:rPr>
          <w:b/>
          <w:i/>
          <w:spacing w:val="-44"/>
          <w:w w:val="92"/>
          <w:sz w:val="24"/>
          <w:szCs w:val="24"/>
          <w:u w:val="thick" w:color="000000"/>
        </w:rPr>
        <w:t xml:space="preserve"> </w:t>
      </w:r>
      <w:proofErr w:type="spellStart"/>
      <w:r>
        <w:rPr>
          <w:b/>
          <w:i/>
          <w:spacing w:val="9"/>
          <w:sz w:val="24"/>
          <w:szCs w:val="24"/>
          <w:u w:val="thick" w:color="000000"/>
        </w:rPr>
        <w:t>pp</w:t>
      </w:r>
      <w:r>
        <w:rPr>
          <w:b/>
          <w:i/>
          <w:spacing w:val="10"/>
          <w:sz w:val="24"/>
          <w:szCs w:val="24"/>
          <w:u w:val="thick" w:color="000000"/>
        </w:rPr>
        <w:t>li</w:t>
      </w:r>
      <w:r>
        <w:rPr>
          <w:b/>
          <w:i/>
          <w:spacing w:val="7"/>
          <w:sz w:val="24"/>
          <w:szCs w:val="24"/>
          <w:u w:val="thick" w:color="000000"/>
        </w:rPr>
        <w:t>e</w:t>
      </w:r>
      <w:r>
        <w:rPr>
          <w:b/>
          <w:i/>
          <w:spacing w:val="6"/>
          <w:sz w:val="24"/>
          <w:szCs w:val="24"/>
          <w:u w:val="thick" w:color="000000"/>
        </w:rPr>
        <w:t>r</w:t>
      </w:r>
      <w:proofErr w:type="spellEnd"/>
      <w:r>
        <w:rPr>
          <w:i/>
          <w:spacing w:val="3"/>
          <w:sz w:val="24"/>
          <w:szCs w:val="24"/>
        </w:rPr>
        <w:t>]</w:t>
      </w:r>
      <w:r>
        <w:rPr>
          <w:spacing w:val="2"/>
          <w:sz w:val="24"/>
          <w:szCs w:val="24"/>
        </w:rPr>
        <w:t>(</w:t>
      </w:r>
      <w:proofErr w:type="spellStart"/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ca</w:t>
      </w:r>
      <w:r>
        <w:rPr>
          <w:spacing w:val="-4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5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 </w:t>
      </w:r>
      <w:r>
        <w:rPr>
          <w:spacing w:val="1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D6223C" w:rsidRDefault="001A5A74">
      <w:pPr>
        <w:ind w:left="685" w:right="3019"/>
        <w:jc w:val="both"/>
        <w:rPr>
          <w:sz w:val="24"/>
          <w:szCs w:val="24"/>
        </w:rPr>
      </w:pPr>
      <w:r w:rsidRPr="001A5A74">
        <w:pict>
          <v:group id="_x0000_s1040" style="position:absolute;left:0;text-align:left;margin-left:151.2pt;margin-top:9.3pt;width:.25pt;height:0;z-index:-251654656;mso-position-horizontal-relative:page" coordorigin="3024,186" coordsize="5,0">
            <v:shape id="_x0000_s1041" style="position:absolute;left:3024;top:186;width:5;height:0" coordorigin="3024,186" coordsize="5,0" path="m3024,186r,l3029,186e" filled="f" strokeweight=".33864mm">
              <v:path arrowok="t"/>
            </v:shape>
            <w10:wrap anchorx="page"/>
          </v:group>
        </w:pic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3"/>
          <w:sz w:val="24"/>
          <w:szCs w:val="24"/>
        </w:rPr>
        <w:t>f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rr</w:t>
      </w:r>
      <w:r w:rsidR="002F6E37">
        <w:rPr>
          <w:spacing w:val="-6"/>
          <w:sz w:val="24"/>
          <w:szCs w:val="24"/>
        </w:rPr>
        <w:t>e</w:t>
      </w:r>
      <w:r w:rsidR="002F6E37">
        <w:rPr>
          <w:sz w:val="24"/>
          <w:szCs w:val="24"/>
        </w:rPr>
        <w:t xml:space="preserve">d 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4"/>
          <w:sz w:val="24"/>
          <w:szCs w:val="24"/>
        </w:rPr>
        <w:t>t</w:t>
      </w:r>
      <w:r w:rsidR="002F6E37">
        <w:rPr>
          <w:sz w:val="24"/>
          <w:szCs w:val="24"/>
        </w:rPr>
        <w:t>o</w:t>
      </w:r>
      <w:r w:rsidR="002F6E37">
        <w:rPr>
          <w:spacing w:val="2"/>
          <w:sz w:val="24"/>
          <w:szCs w:val="24"/>
        </w:rPr>
        <w:t xml:space="preserve"> 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5"/>
          <w:sz w:val="24"/>
          <w:szCs w:val="24"/>
        </w:rPr>
        <w:t>d</w:t>
      </w:r>
      <w:r w:rsidR="002F6E37">
        <w:rPr>
          <w:sz w:val="24"/>
          <w:szCs w:val="24"/>
        </w:rPr>
        <w:t>iv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5"/>
          <w:sz w:val="24"/>
          <w:szCs w:val="24"/>
        </w:rPr>
        <w:t>du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4"/>
          <w:sz w:val="24"/>
          <w:szCs w:val="24"/>
        </w:rPr>
        <w:t>l</w:t>
      </w:r>
      <w:r w:rsidR="002F6E37">
        <w:rPr>
          <w:sz w:val="24"/>
          <w:szCs w:val="24"/>
        </w:rPr>
        <w:t>ly</w:t>
      </w:r>
      <w:r w:rsidR="002F6E37">
        <w:rPr>
          <w:spacing w:val="-19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s</w:t>
      </w:r>
      <w:r w:rsidR="002F6E37">
        <w:rPr>
          <w:spacing w:val="-5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“</w:t>
      </w:r>
      <w:r w:rsidR="002F6E37">
        <w:rPr>
          <w:spacing w:val="1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5"/>
          <w:sz w:val="24"/>
          <w:szCs w:val="24"/>
        </w:rPr>
        <w:t>t</w:t>
      </w:r>
      <w:r w:rsidR="002F6E37">
        <w:rPr>
          <w:spacing w:val="-9"/>
          <w:sz w:val="24"/>
          <w:szCs w:val="24"/>
        </w:rPr>
        <w:t>y</w:t>
      </w:r>
      <w:r w:rsidR="002F6E37">
        <w:rPr>
          <w:sz w:val="24"/>
          <w:szCs w:val="24"/>
        </w:rPr>
        <w:t>”</w:t>
      </w:r>
      <w:r w:rsidR="002F6E37">
        <w:rPr>
          <w:spacing w:val="-6"/>
          <w:sz w:val="24"/>
          <w:szCs w:val="24"/>
        </w:rPr>
        <w:t xml:space="preserve"> </w:t>
      </w:r>
      <w:r w:rsidR="002F6E37">
        <w:rPr>
          <w:spacing w:val="4"/>
          <w:sz w:val="24"/>
          <w:szCs w:val="24"/>
        </w:rPr>
        <w:t>a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d</w:t>
      </w:r>
      <w:r w:rsidR="002F6E37">
        <w:rPr>
          <w:spacing w:val="1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4"/>
          <w:sz w:val="24"/>
          <w:szCs w:val="24"/>
        </w:rPr>
        <w:t>l</w:t>
      </w:r>
      <w:r w:rsidR="002F6E37">
        <w:rPr>
          <w:sz w:val="24"/>
          <w:szCs w:val="24"/>
        </w:rPr>
        <w:t>l</w:t>
      </w:r>
      <w:r w:rsidR="002F6E37">
        <w:rPr>
          <w:spacing w:val="-1"/>
          <w:sz w:val="24"/>
          <w:szCs w:val="24"/>
        </w:rPr>
        <w:t>ec</w:t>
      </w:r>
      <w:r w:rsidR="002F6E37">
        <w:rPr>
          <w:spacing w:val="5"/>
          <w:sz w:val="24"/>
          <w:szCs w:val="24"/>
        </w:rPr>
        <w:t>t</w:t>
      </w:r>
      <w:r w:rsidR="002F6E37">
        <w:rPr>
          <w:sz w:val="24"/>
          <w:szCs w:val="24"/>
        </w:rPr>
        <w:t>i</w:t>
      </w:r>
      <w:r w:rsidR="002F6E37">
        <w:rPr>
          <w:spacing w:val="-5"/>
          <w:sz w:val="24"/>
          <w:szCs w:val="24"/>
        </w:rPr>
        <w:t>v</w:t>
      </w:r>
      <w:r w:rsidR="002F6E37">
        <w:rPr>
          <w:spacing w:val="4"/>
          <w:sz w:val="24"/>
          <w:szCs w:val="24"/>
        </w:rPr>
        <w:t>e</w:t>
      </w:r>
      <w:r w:rsidR="002F6E37">
        <w:rPr>
          <w:spacing w:val="5"/>
          <w:sz w:val="24"/>
          <w:szCs w:val="24"/>
        </w:rPr>
        <w:t>l</w:t>
      </w:r>
      <w:r w:rsidR="002F6E37">
        <w:rPr>
          <w:sz w:val="24"/>
          <w:szCs w:val="24"/>
        </w:rPr>
        <w:t>y</w:t>
      </w:r>
      <w:r w:rsidR="002F6E37">
        <w:rPr>
          <w:spacing w:val="-15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s</w:t>
      </w:r>
      <w:r w:rsidR="002F6E37">
        <w:rPr>
          <w:spacing w:val="-5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-4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“</w:t>
      </w:r>
      <w:r w:rsidR="002F6E37">
        <w:rPr>
          <w:spacing w:val="1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2"/>
          <w:sz w:val="24"/>
          <w:szCs w:val="24"/>
        </w:rPr>
        <w:t>r</w:t>
      </w:r>
      <w:r w:rsidR="002F6E37">
        <w:rPr>
          <w:sz w:val="24"/>
          <w:szCs w:val="24"/>
        </w:rPr>
        <w:t>t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-1"/>
          <w:sz w:val="24"/>
          <w:szCs w:val="24"/>
        </w:rPr>
        <w:t>”</w:t>
      </w:r>
      <w:r w:rsidR="002F6E37">
        <w:rPr>
          <w:spacing w:val="2"/>
          <w:sz w:val="24"/>
          <w:szCs w:val="24"/>
        </w:rPr>
        <w:t>)</w:t>
      </w:r>
      <w:r w:rsidR="002F6E37">
        <w:rPr>
          <w:sz w:val="24"/>
          <w:szCs w:val="24"/>
        </w:rPr>
        <w:t>.</w:t>
      </w:r>
    </w:p>
    <w:p w:rsidR="00D6223C" w:rsidRDefault="00D6223C">
      <w:pPr>
        <w:spacing w:before="10" w:line="280" w:lineRule="exact"/>
        <w:rPr>
          <w:sz w:val="28"/>
          <w:szCs w:val="28"/>
        </w:rPr>
      </w:pPr>
    </w:p>
    <w:p w:rsidR="00D6223C" w:rsidRDefault="002F6E37">
      <w:pPr>
        <w:spacing w:line="254" w:lineRule="auto"/>
        <w:ind w:left="685" w:right="2477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AS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oo</w:t>
      </w:r>
      <w:r>
        <w:rPr>
          <w:spacing w:val="5"/>
          <w:sz w:val="24"/>
          <w:szCs w:val="24"/>
        </w:rPr>
        <w:t>d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 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th</w:t>
      </w:r>
    </w:p>
    <w:p w:rsidR="00D6223C" w:rsidRDefault="002F6E37">
      <w:pPr>
        <w:spacing w:line="254" w:lineRule="auto"/>
        <w:ind w:left="685" w:right="641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pacing w:val="3"/>
          <w:sz w:val="24"/>
          <w:szCs w:val="24"/>
        </w:rPr>
        <w:t>.</w:t>
      </w:r>
      <w:r>
        <w:rPr>
          <w:b/>
          <w:i/>
          <w:spacing w:val="18"/>
          <w:sz w:val="24"/>
          <w:szCs w:val="24"/>
          <w:u w:val="thick" w:color="000000"/>
        </w:rPr>
        <w:t xml:space="preserve"> </w:t>
      </w:r>
      <w:r>
        <w:rPr>
          <w:b/>
          <w:i/>
          <w:spacing w:val="-2"/>
          <w:sz w:val="24"/>
          <w:szCs w:val="24"/>
          <w:u w:val="thick" w:color="000000"/>
        </w:rPr>
        <w:t>[</w:t>
      </w:r>
      <w:r>
        <w:rPr>
          <w:b/>
          <w:i/>
          <w:spacing w:val="4"/>
          <w:sz w:val="24"/>
          <w:szCs w:val="24"/>
          <w:u w:val="thick" w:color="000000"/>
        </w:rPr>
        <w:t>b</w:t>
      </w:r>
      <w:r>
        <w:rPr>
          <w:b/>
          <w:i/>
          <w:spacing w:val="10"/>
          <w:sz w:val="24"/>
          <w:szCs w:val="24"/>
          <w:u w:val="thick" w:color="000000"/>
        </w:rPr>
        <w:t>i</w:t>
      </w:r>
      <w:r>
        <w:rPr>
          <w:b/>
          <w:i/>
          <w:sz w:val="24"/>
          <w:szCs w:val="24"/>
          <w:u w:val="thick" w:color="000000"/>
        </w:rPr>
        <w:t>d</w:t>
      </w:r>
      <w:r>
        <w:rPr>
          <w:b/>
          <w:i/>
          <w:spacing w:val="-24"/>
          <w:sz w:val="24"/>
          <w:szCs w:val="24"/>
          <w:u w:val="thick" w:color="000000"/>
        </w:rPr>
        <w:t xml:space="preserve"> </w:t>
      </w:r>
      <w:r>
        <w:rPr>
          <w:b/>
          <w:i/>
          <w:spacing w:val="8"/>
          <w:w w:val="92"/>
          <w:sz w:val="24"/>
          <w:szCs w:val="24"/>
          <w:u w:val="thick" w:color="000000"/>
        </w:rPr>
        <w:t>d</w:t>
      </w:r>
      <w:r>
        <w:rPr>
          <w:b/>
          <w:i/>
          <w:spacing w:val="4"/>
          <w:w w:val="92"/>
          <w:sz w:val="24"/>
          <w:szCs w:val="24"/>
          <w:u w:val="thick" w:color="000000"/>
        </w:rPr>
        <w:t>o</w:t>
      </w:r>
      <w:r>
        <w:rPr>
          <w:b/>
          <w:i/>
          <w:spacing w:val="6"/>
          <w:w w:val="92"/>
          <w:sz w:val="24"/>
          <w:szCs w:val="24"/>
          <w:u w:val="thick" w:color="000000"/>
        </w:rPr>
        <w:t>cu</w:t>
      </w:r>
      <w:r>
        <w:rPr>
          <w:b/>
          <w:i/>
          <w:spacing w:val="9"/>
          <w:w w:val="92"/>
          <w:sz w:val="24"/>
          <w:szCs w:val="24"/>
          <w:u w:val="thick" w:color="000000"/>
        </w:rPr>
        <w:t>m</w:t>
      </w:r>
      <w:r>
        <w:rPr>
          <w:b/>
          <w:i/>
          <w:spacing w:val="6"/>
          <w:w w:val="92"/>
          <w:sz w:val="24"/>
          <w:szCs w:val="24"/>
          <w:u w:val="thick" w:color="000000"/>
        </w:rPr>
        <w:t>en</w:t>
      </w:r>
      <w:r>
        <w:rPr>
          <w:b/>
          <w:i/>
          <w:w w:val="92"/>
          <w:sz w:val="24"/>
          <w:szCs w:val="24"/>
          <w:u w:val="thick" w:color="000000"/>
        </w:rPr>
        <w:t>t</w:t>
      </w:r>
      <w:r>
        <w:rPr>
          <w:b/>
          <w:i/>
          <w:spacing w:val="17"/>
          <w:w w:val="92"/>
          <w:sz w:val="24"/>
          <w:szCs w:val="24"/>
          <w:u w:val="thick" w:color="000000"/>
        </w:rPr>
        <w:t xml:space="preserve"> </w:t>
      </w:r>
      <w:r>
        <w:rPr>
          <w:b/>
          <w:i/>
          <w:spacing w:val="5"/>
          <w:sz w:val="24"/>
          <w:szCs w:val="24"/>
          <w:u w:val="thick" w:color="000000"/>
        </w:rPr>
        <w:t>r</w:t>
      </w:r>
      <w:r>
        <w:rPr>
          <w:b/>
          <w:i/>
          <w:spacing w:val="7"/>
          <w:sz w:val="24"/>
          <w:szCs w:val="24"/>
          <w:u w:val="thick" w:color="000000"/>
        </w:rPr>
        <w:t>e</w:t>
      </w:r>
      <w:r>
        <w:rPr>
          <w:b/>
          <w:i/>
          <w:spacing w:val="3"/>
          <w:sz w:val="24"/>
          <w:szCs w:val="24"/>
          <w:u w:val="thick" w:color="000000"/>
        </w:rPr>
        <w:t>f</w:t>
      </w:r>
      <w:r>
        <w:rPr>
          <w:b/>
          <w:i/>
          <w:sz w:val="24"/>
          <w:szCs w:val="24"/>
          <w:u w:val="thick" w:color="000000"/>
        </w:rPr>
        <w:t>.</w:t>
      </w:r>
      <w:r>
        <w:rPr>
          <w:b/>
          <w:i/>
          <w:spacing w:val="-18"/>
          <w:sz w:val="24"/>
          <w:szCs w:val="24"/>
          <w:u w:val="thick" w:color="000000"/>
        </w:rPr>
        <w:t xml:space="preserve"> </w:t>
      </w:r>
      <w:r>
        <w:rPr>
          <w:b/>
          <w:i/>
          <w:spacing w:val="6"/>
          <w:sz w:val="24"/>
          <w:szCs w:val="24"/>
          <w:u w:val="thick" w:color="000000"/>
        </w:rPr>
        <w:t>n</w:t>
      </w:r>
      <w:r>
        <w:rPr>
          <w:b/>
          <w:i/>
          <w:sz w:val="24"/>
          <w:szCs w:val="24"/>
          <w:u w:val="thick" w:color="000000"/>
        </w:rPr>
        <w:t>u</w:t>
      </w:r>
      <w:r>
        <w:rPr>
          <w:b/>
          <w:i/>
          <w:spacing w:val="-44"/>
          <w:sz w:val="24"/>
          <w:szCs w:val="24"/>
          <w:u w:val="thick" w:color="000000"/>
        </w:rPr>
        <w:t xml:space="preserve"> </w:t>
      </w:r>
      <w:proofErr w:type="spellStart"/>
      <w:r>
        <w:rPr>
          <w:b/>
          <w:i/>
          <w:spacing w:val="5"/>
          <w:sz w:val="24"/>
          <w:szCs w:val="24"/>
          <w:u w:val="thick" w:color="000000"/>
        </w:rPr>
        <w:t>m</w:t>
      </w:r>
      <w:r>
        <w:rPr>
          <w:b/>
          <w:i/>
          <w:spacing w:val="9"/>
          <w:sz w:val="24"/>
          <w:szCs w:val="24"/>
          <w:u w:val="thick" w:color="000000"/>
        </w:rPr>
        <w:t>b</w:t>
      </w:r>
      <w:r>
        <w:rPr>
          <w:b/>
          <w:i/>
          <w:spacing w:val="2"/>
          <w:sz w:val="24"/>
          <w:szCs w:val="24"/>
          <w:u w:val="thick" w:color="000000"/>
        </w:rPr>
        <w:t>e</w:t>
      </w:r>
      <w:r>
        <w:rPr>
          <w:b/>
          <w:i/>
          <w:spacing w:val="10"/>
          <w:sz w:val="24"/>
          <w:szCs w:val="24"/>
          <w:u w:val="thick" w:color="000000"/>
        </w:rPr>
        <w:t>r</w:t>
      </w:r>
      <w:proofErr w:type="spellEnd"/>
      <w:r>
        <w:rPr>
          <w:b/>
          <w:i/>
          <w:spacing w:val="-2"/>
          <w:sz w:val="24"/>
          <w:szCs w:val="24"/>
          <w:u w:val="thick" w:color="000000"/>
        </w:rPr>
        <w:t>]</w:t>
      </w:r>
      <w:r>
        <w:rPr>
          <w:i/>
        </w:rPr>
        <w:t>,</w:t>
      </w:r>
      <w:r>
        <w:rPr>
          <w:i/>
          <w:spacing w:val="-18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/s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w w:val="93"/>
          <w:sz w:val="24"/>
          <w:szCs w:val="24"/>
        </w:rPr>
        <w:t>[</w:t>
      </w:r>
      <w:r>
        <w:rPr>
          <w:b/>
          <w:i/>
          <w:spacing w:val="6"/>
          <w:w w:val="93"/>
          <w:sz w:val="24"/>
          <w:szCs w:val="24"/>
          <w:u w:val="thick" w:color="000000"/>
        </w:rPr>
        <w:t>n</w:t>
      </w:r>
      <w:r>
        <w:rPr>
          <w:b/>
          <w:i/>
          <w:spacing w:val="8"/>
          <w:w w:val="93"/>
          <w:sz w:val="24"/>
          <w:szCs w:val="24"/>
          <w:u w:val="thick" w:color="000000"/>
        </w:rPr>
        <w:t>a</w:t>
      </w:r>
      <w:r>
        <w:rPr>
          <w:b/>
          <w:i/>
          <w:spacing w:val="9"/>
          <w:w w:val="93"/>
          <w:sz w:val="24"/>
          <w:szCs w:val="24"/>
          <w:u w:val="thick" w:color="000000"/>
        </w:rPr>
        <w:t>m</w:t>
      </w:r>
      <w:r>
        <w:rPr>
          <w:b/>
          <w:i/>
          <w:w w:val="93"/>
          <w:sz w:val="24"/>
          <w:szCs w:val="24"/>
          <w:u w:val="thick" w:color="000000"/>
        </w:rPr>
        <w:t>e</w:t>
      </w:r>
      <w:r>
        <w:rPr>
          <w:b/>
          <w:i/>
          <w:spacing w:val="11"/>
          <w:w w:val="93"/>
          <w:sz w:val="24"/>
          <w:szCs w:val="24"/>
          <w:u w:val="thick" w:color="000000"/>
        </w:rPr>
        <w:t xml:space="preserve"> </w:t>
      </w:r>
      <w:r>
        <w:rPr>
          <w:b/>
          <w:i/>
          <w:spacing w:val="9"/>
          <w:sz w:val="24"/>
          <w:szCs w:val="24"/>
          <w:u w:val="thick" w:color="000000"/>
        </w:rPr>
        <w:t>o</w:t>
      </w:r>
      <w:r>
        <w:rPr>
          <w:b/>
          <w:i/>
          <w:sz w:val="24"/>
          <w:szCs w:val="24"/>
          <w:u w:val="thick" w:color="000000"/>
        </w:rPr>
        <w:t>f</w:t>
      </w:r>
      <w:r>
        <w:rPr>
          <w:b/>
          <w:i/>
          <w:spacing w:val="-11"/>
          <w:sz w:val="24"/>
          <w:szCs w:val="24"/>
          <w:u w:val="thick" w:color="000000"/>
        </w:rPr>
        <w:t xml:space="preserve"> </w:t>
      </w:r>
      <w:r>
        <w:rPr>
          <w:b/>
          <w:i/>
          <w:spacing w:val="5"/>
          <w:w w:val="93"/>
          <w:sz w:val="24"/>
          <w:szCs w:val="24"/>
          <w:u w:val="thick" w:color="000000"/>
        </w:rPr>
        <w:t>s</w:t>
      </w:r>
      <w:r>
        <w:rPr>
          <w:b/>
          <w:i/>
          <w:spacing w:val="6"/>
          <w:w w:val="93"/>
          <w:sz w:val="24"/>
          <w:szCs w:val="24"/>
          <w:u w:val="thick" w:color="000000"/>
        </w:rPr>
        <w:t>u</w:t>
      </w:r>
      <w:r>
        <w:rPr>
          <w:b/>
          <w:i/>
          <w:spacing w:val="8"/>
          <w:w w:val="93"/>
          <w:sz w:val="24"/>
          <w:szCs w:val="24"/>
          <w:u w:val="thick" w:color="000000"/>
        </w:rPr>
        <w:t>p</w:t>
      </w:r>
      <w:r>
        <w:rPr>
          <w:b/>
          <w:i/>
          <w:spacing w:val="4"/>
          <w:w w:val="93"/>
          <w:sz w:val="24"/>
          <w:szCs w:val="24"/>
          <w:u w:val="thick" w:color="000000"/>
        </w:rPr>
        <w:t>p</w:t>
      </w:r>
      <w:r>
        <w:rPr>
          <w:b/>
          <w:i/>
          <w:spacing w:val="6"/>
          <w:w w:val="93"/>
          <w:sz w:val="24"/>
          <w:szCs w:val="24"/>
          <w:u w:val="thick" w:color="000000"/>
        </w:rPr>
        <w:t>l</w:t>
      </w:r>
      <w:r>
        <w:rPr>
          <w:b/>
          <w:i/>
          <w:spacing w:val="9"/>
          <w:w w:val="93"/>
          <w:sz w:val="24"/>
          <w:szCs w:val="24"/>
          <w:u w:val="thick" w:color="000000"/>
        </w:rPr>
        <w:t>i</w:t>
      </w:r>
      <w:r>
        <w:rPr>
          <w:b/>
          <w:i/>
          <w:spacing w:val="2"/>
          <w:w w:val="93"/>
          <w:sz w:val="24"/>
          <w:szCs w:val="24"/>
          <w:u w:val="thick" w:color="000000"/>
        </w:rPr>
        <w:t>e</w:t>
      </w:r>
      <w:r>
        <w:rPr>
          <w:b/>
          <w:i/>
          <w:spacing w:val="10"/>
          <w:w w:val="93"/>
          <w:sz w:val="24"/>
          <w:szCs w:val="24"/>
          <w:u w:val="thick" w:color="000000"/>
        </w:rPr>
        <w:t>r</w:t>
      </w:r>
      <w:r>
        <w:rPr>
          <w:w w:val="93"/>
          <w:sz w:val="24"/>
          <w:szCs w:val="24"/>
        </w:rPr>
        <w:t>]</w:t>
      </w:r>
      <w:r>
        <w:rPr>
          <w:spacing w:val="19"/>
          <w:w w:val="9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ly 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  <w:r>
        <w:rPr>
          <w:spacing w:val="5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</w:p>
    <w:p w:rsidR="00D6223C" w:rsidRDefault="002F6E37">
      <w:pPr>
        <w:ind w:left="800"/>
        <w:rPr>
          <w:sz w:val="24"/>
          <w:szCs w:val="24"/>
        </w:rPr>
      </w:pP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D6223C" w:rsidRDefault="001A5A74">
      <w:pPr>
        <w:spacing w:before="17" w:line="254" w:lineRule="auto"/>
        <w:ind w:left="685" w:right="71"/>
        <w:rPr>
          <w:sz w:val="24"/>
          <w:szCs w:val="24"/>
        </w:rPr>
      </w:pPr>
      <w:r w:rsidRPr="001A5A74">
        <w:pict>
          <v:group id="_x0000_s1038" style="position:absolute;left:0;text-align:left;margin-left:156.25pt;margin-top:4.35pt;width:.25pt;height:0;z-index:-251653632;mso-position-horizontal-relative:page" coordorigin="3125,87" coordsize="5,0">
            <v:shape id="_x0000_s1039" style="position:absolute;left:3125;top:87;width:5;height:0" coordorigin="3125,87" coordsize="5,0" path="m3125,87r,l3130,87e" filled="f" strokecolor="red" strokeweight=".33864mm">
              <v:path arrowok="t"/>
            </v:shape>
            <w10:wrap anchorx="page"/>
          </v:group>
        </w:pict>
      </w:r>
      <w:r w:rsidR="002F6E37">
        <w:rPr>
          <w:spacing w:val="-3"/>
          <w:sz w:val="24"/>
          <w:szCs w:val="24"/>
        </w:rPr>
        <w:t>S</w:t>
      </w:r>
      <w:r w:rsidR="002F6E37">
        <w:rPr>
          <w:sz w:val="24"/>
          <w:szCs w:val="24"/>
        </w:rPr>
        <w:t>up</w:t>
      </w:r>
      <w:r w:rsidR="002F6E37">
        <w:rPr>
          <w:spacing w:val="5"/>
          <w:sz w:val="24"/>
          <w:szCs w:val="24"/>
        </w:rPr>
        <w:t>p</w:t>
      </w:r>
      <w:r w:rsidR="002F6E37">
        <w:rPr>
          <w:spacing w:val="-4"/>
          <w:sz w:val="24"/>
          <w:szCs w:val="24"/>
        </w:rPr>
        <w:t>li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r</w:t>
      </w:r>
      <w:r w:rsidR="002F6E37">
        <w:rPr>
          <w:spacing w:val="32"/>
          <w:sz w:val="24"/>
          <w:szCs w:val="24"/>
        </w:rPr>
        <w:t xml:space="preserve"> </w:t>
      </w:r>
      <w:r w:rsidR="002F6E37">
        <w:rPr>
          <w:spacing w:val="-3"/>
          <w:sz w:val="24"/>
          <w:szCs w:val="24"/>
        </w:rPr>
        <w:t>f</w:t>
      </w:r>
      <w:r w:rsidR="002F6E37">
        <w:rPr>
          <w:sz w:val="24"/>
          <w:szCs w:val="24"/>
        </w:rPr>
        <w:t>or</w:t>
      </w:r>
      <w:r w:rsidR="002F6E37">
        <w:rPr>
          <w:spacing w:val="35"/>
          <w:sz w:val="24"/>
          <w:szCs w:val="24"/>
        </w:rPr>
        <w:t xml:space="preserve"> </w:t>
      </w:r>
      <w:r w:rsidR="002F6E37">
        <w:rPr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34"/>
          <w:sz w:val="24"/>
          <w:szCs w:val="24"/>
        </w:rPr>
        <w:t xml:space="preserve"> </w:t>
      </w:r>
      <w:r w:rsidR="002F6E37">
        <w:rPr>
          <w:spacing w:val="-2"/>
          <w:sz w:val="24"/>
          <w:szCs w:val="24"/>
        </w:rPr>
        <w:t>s</w:t>
      </w:r>
      <w:r w:rsidR="002F6E37">
        <w:rPr>
          <w:sz w:val="24"/>
          <w:szCs w:val="24"/>
        </w:rPr>
        <w:t>up</w:t>
      </w:r>
      <w:r w:rsidR="002F6E37">
        <w:rPr>
          <w:spacing w:val="5"/>
          <w:sz w:val="24"/>
          <w:szCs w:val="24"/>
        </w:rPr>
        <w:t>p</w:t>
      </w:r>
      <w:r w:rsidR="002F6E37">
        <w:rPr>
          <w:sz w:val="24"/>
          <w:szCs w:val="24"/>
        </w:rPr>
        <w:t>ly</w:t>
      </w:r>
      <w:r w:rsidR="002F6E37">
        <w:rPr>
          <w:spacing w:val="17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36"/>
          <w:sz w:val="24"/>
          <w:szCs w:val="24"/>
        </w:rPr>
        <w:t xml:space="preserve"> </w:t>
      </w:r>
      <w:r w:rsidR="002F6E37">
        <w:rPr>
          <w:b/>
          <w:spacing w:val="-3"/>
          <w:sz w:val="22"/>
          <w:szCs w:val="22"/>
        </w:rPr>
        <w:t>S</w:t>
      </w:r>
      <w:r w:rsidR="002F6E37">
        <w:rPr>
          <w:b/>
          <w:spacing w:val="-4"/>
          <w:sz w:val="22"/>
          <w:szCs w:val="22"/>
        </w:rPr>
        <w:t>c</w:t>
      </w:r>
      <w:r w:rsidR="002F6E37">
        <w:rPr>
          <w:b/>
          <w:spacing w:val="1"/>
          <w:sz w:val="22"/>
          <w:szCs w:val="22"/>
        </w:rPr>
        <w:t>h</w:t>
      </w:r>
      <w:r w:rsidR="002F6E37">
        <w:rPr>
          <w:b/>
          <w:spacing w:val="-1"/>
          <w:sz w:val="22"/>
          <w:szCs w:val="22"/>
        </w:rPr>
        <w:t>oo</w:t>
      </w:r>
      <w:r w:rsidR="002F6E37">
        <w:rPr>
          <w:b/>
          <w:sz w:val="22"/>
          <w:szCs w:val="22"/>
        </w:rPr>
        <w:t>l</w:t>
      </w:r>
      <w:r w:rsidR="002F6E37">
        <w:rPr>
          <w:b/>
          <w:spacing w:val="15"/>
          <w:sz w:val="22"/>
          <w:szCs w:val="22"/>
        </w:rPr>
        <w:t xml:space="preserve"> </w:t>
      </w:r>
      <w:r w:rsidR="002F6E37">
        <w:rPr>
          <w:b/>
          <w:spacing w:val="-6"/>
          <w:sz w:val="22"/>
          <w:szCs w:val="22"/>
        </w:rPr>
        <w:t>I</w:t>
      </w:r>
      <w:r w:rsidR="002F6E37">
        <w:rPr>
          <w:b/>
          <w:spacing w:val="1"/>
          <w:sz w:val="22"/>
          <w:szCs w:val="22"/>
        </w:rPr>
        <w:t>n</w:t>
      </w:r>
      <w:r w:rsidR="002F6E37">
        <w:rPr>
          <w:b/>
          <w:spacing w:val="-4"/>
          <w:sz w:val="22"/>
          <w:szCs w:val="22"/>
        </w:rPr>
        <w:t>-</w:t>
      </w:r>
      <w:r w:rsidR="002F6E37">
        <w:rPr>
          <w:b/>
          <w:spacing w:val="-1"/>
          <w:sz w:val="22"/>
          <w:szCs w:val="22"/>
        </w:rPr>
        <w:t>C</w:t>
      </w:r>
      <w:r w:rsidR="002F6E37">
        <w:rPr>
          <w:b/>
          <w:spacing w:val="-2"/>
          <w:sz w:val="22"/>
          <w:szCs w:val="22"/>
        </w:rPr>
        <w:t>l</w:t>
      </w:r>
      <w:r w:rsidR="002F6E37">
        <w:rPr>
          <w:b/>
          <w:spacing w:val="-1"/>
          <w:sz w:val="22"/>
          <w:szCs w:val="22"/>
        </w:rPr>
        <w:t>as</w:t>
      </w:r>
      <w:r w:rsidR="002F6E37">
        <w:rPr>
          <w:b/>
          <w:sz w:val="22"/>
          <w:szCs w:val="22"/>
        </w:rPr>
        <w:t>s</w:t>
      </w:r>
      <w:r w:rsidR="002F6E37">
        <w:rPr>
          <w:b/>
          <w:spacing w:val="2"/>
          <w:sz w:val="22"/>
          <w:szCs w:val="22"/>
        </w:rPr>
        <w:t xml:space="preserve"> </w:t>
      </w:r>
      <w:r w:rsidR="002F6E37">
        <w:rPr>
          <w:b/>
          <w:sz w:val="22"/>
          <w:szCs w:val="22"/>
        </w:rPr>
        <w:t>M</w:t>
      </w:r>
      <w:r w:rsidR="002F6E37">
        <w:rPr>
          <w:b/>
          <w:spacing w:val="-1"/>
          <w:sz w:val="22"/>
          <w:szCs w:val="22"/>
        </w:rPr>
        <w:t>a</w:t>
      </w:r>
      <w:r w:rsidR="002F6E37">
        <w:rPr>
          <w:b/>
          <w:spacing w:val="-4"/>
          <w:sz w:val="22"/>
          <w:szCs w:val="22"/>
        </w:rPr>
        <w:t>te</w:t>
      </w:r>
      <w:r w:rsidR="002F6E37">
        <w:rPr>
          <w:b/>
          <w:spacing w:val="1"/>
          <w:sz w:val="22"/>
          <w:szCs w:val="22"/>
        </w:rPr>
        <w:t>r</w:t>
      </w:r>
      <w:r w:rsidR="002F6E37">
        <w:rPr>
          <w:b/>
          <w:spacing w:val="-6"/>
          <w:sz w:val="22"/>
          <w:szCs w:val="22"/>
        </w:rPr>
        <w:t>i</w:t>
      </w:r>
      <w:r w:rsidR="002F6E37">
        <w:rPr>
          <w:b/>
          <w:spacing w:val="-1"/>
          <w:sz w:val="22"/>
          <w:szCs w:val="22"/>
        </w:rPr>
        <w:t>a</w:t>
      </w:r>
      <w:r w:rsidR="002F6E37">
        <w:rPr>
          <w:b/>
          <w:sz w:val="22"/>
          <w:szCs w:val="22"/>
        </w:rPr>
        <w:t>l</w:t>
      </w:r>
      <w:r w:rsidR="002F6E37">
        <w:rPr>
          <w:b/>
          <w:spacing w:val="9"/>
          <w:sz w:val="22"/>
          <w:szCs w:val="22"/>
        </w:rPr>
        <w:t xml:space="preserve"> </w:t>
      </w:r>
      <w:r w:rsidR="002F6E37">
        <w:rPr>
          <w:b/>
          <w:spacing w:val="-1"/>
          <w:sz w:val="22"/>
          <w:szCs w:val="22"/>
        </w:rPr>
        <w:t>I</w:t>
      </w:r>
      <w:r w:rsidR="002F6E37">
        <w:rPr>
          <w:b/>
          <w:spacing w:val="1"/>
          <w:sz w:val="22"/>
          <w:szCs w:val="22"/>
        </w:rPr>
        <w:t>t</w:t>
      </w:r>
      <w:r w:rsidR="002F6E37">
        <w:rPr>
          <w:b/>
          <w:spacing w:val="-4"/>
          <w:sz w:val="22"/>
          <w:szCs w:val="22"/>
        </w:rPr>
        <w:t>e</w:t>
      </w:r>
      <w:r w:rsidR="002F6E37">
        <w:rPr>
          <w:b/>
          <w:sz w:val="22"/>
          <w:szCs w:val="22"/>
        </w:rPr>
        <w:t>m</w:t>
      </w:r>
      <w:r w:rsidR="002F6E37">
        <w:rPr>
          <w:b/>
          <w:spacing w:val="-1"/>
          <w:sz w:val="22"/>
          <w:szCs w:val="22"/>
        </w:rPr>
        <w:t>s</w:t>
      </w:r>
      <w:r w:rsidR="002F6E37">
        <w:rPr>
          <w:b/>
          <w:sz w:val="22"/>
          <w:szCs w:val="22"/>
        </w:rPr>
        <w:t>,</w:t>
      </w:r>
      <w:r w:rsidR="002F6E37">
        <w:rPr>
          <w:b/>
          <w:spacing w:val="14"/>
          <w:sz w:val="22"/>
          <w:szCs w:val="22"/>
        </w:rPr>
        <w:t xml:space="preserve"> </w:t>
      </w:r>
      <w:r w:rsidR="002F6E37">
        <w:rPr>
          <w:b/>
          <w:spacing w:val="-3"/>
          <w:sz w:val="22"/>
          <w:szCs w:val="22"/>
        </w:rPr>
        <w:t>S</w:t>
      </w:r>
      <w:r w:rsidR="002F6E37">
        <w:rPr>
          <w:b/>
          <w:spacing w:val="1"/>
          <w:sz w:val="22"/>
          <w:szCs w:val="22"/>
        </w:rPr>
        <w:t>p</w:t>
      </w:r>
      <w:r w:rsidR="002F6E37">
        <w:rPr>
          <w:b/>
          <w:spacing w:val="-6"/>
          <w:sz w:val="22"/>
          <w:szCs w:val="22"/>
        </w:rPr>
        <w:t>o</w:t>
      </w:r>
      <w:r w:rsidR="002F6E37">
        <w:rPr>
          <w:b/>
          <w:spacing w:val="1"/>
          <w:sz w:val="22"/>
          <w:szCs w:val="22"/>
        </w:rPr>
        <w:t>rt</w:t>
      </w:r>
      <w:r w:rsidR="002F6E37">
        <w:rPr>
          <w:b/>
          <w:sz w:val="22"/>
          <w:szCs w:val="22"/>
        </w:rPr>
        <w:t>,</w:t>
      </w:r>
      <w:r w:rsidR="002F6E37">
        <w:rPr>
          <w:b/>
          <w:spacing w:val="14"/>
          <w:sz w:val="22"/>
          <w:szCs w:val="22"/>
        </w:rPr>
        <w:t xml:space="preserve"> </w:t>
      </w:r>
      <w:r w:rsidR="002F6E37">
        <w:rPr>
          <w:b/>
          <w:spacing w:val="-6"/>
          <w:w w:val="96"/>
          <w:sz w:val="22"/>
          <w:szCs w:val="22"/>
        </w:rPr>
        <w:t>F</w:t>
      </w:r>
      <w:r w:rsidR="002F6E37">
        <w:rPr>
          <w:b/>
          <w:spacing w:val="-3"/>
          <w:w w:val="96"/>
          <w:sz w:val="22"/>
          <w:szCs w:val="22"/>
        </w:rPr>
        <w:t>u</w:t>
      </w:r>
      <w:r w:rsidR="002F6E37">
        <w:rPr>
          <w:b/>
          <w:spacing w:val="-4"/>
          <w:w w:val="96"/>
          <w:sz w:val="22"/>
          <w:szCs w:val="22"/>
        </w:rPr>
        <w:t>r</w:t>
      </w:r>
      <w:r w:rsidR="002F6E37">
        <w:rPr>
          <w:b/>
          <w:spacing w:val="1"/>
          <w:w w:val="96"/>
          <w:sz w:val="22"/>
          <w:szCs w:val="22"/>
        </w:rPr>
        <w:t>n</w:t>
      </w:r>
      <w:r w:rsidR="002F6E37">
        <w:rPr>
          <w:b/>
          <w:spacing w:val="-6"/>
          <w:w w:val="96"/>
          <w:sz w:val="22"/>
          <w:szCs w:val="22"/>
        </w:rPr>
        <w:t>i</w:t>
      </w:r>
      <w:r w:rsidR="002F6E37">
        <w:rPr>
          <w:b/>
          <w:spacing w:val="-4"/>
          <w:w w:val="96"/>
          <w:sz w:val="22"/>
          <w:szCs w:val="22"/>
        </w:rPr>
        <w:t>t</w:t>
      </w:r>
      <w:r w:rsidR="002F6E37">
        <w:rPr>
          <w:b/>
          <w:spacing w:val="-3"/>
          <w:w w:val="96"/>
          <w:sz w:val="22"/>
          <w:szCs w:val="22"/>
        </w:rPr>
        <w:t>u</w:t>
      </w:r>
      <w:r w:rsidR="002F6E37">
        <w:rPr>
          <w:b/>
          <w:spacing w:val="-4"/>
          <w:w w:val="96"/>
          <w:sz w:val="22"/>
          <w:szCs w:val="22"/>
        </w:rPr>
        <w:t>r</w:t>
      </w:r>
      <w:r w:rsidR="002F6E37">
        <w:rPr>
          <w:b/>
          <w:w w:val="96"/>
          <w:sz w:val="22"/>
          <w:szCs w:val="22"/>
        </w:rPr>
        <w:t>e</w:t>
      </w:r>
      <w:r w:rsidR="002F6E37">
        <w:rPr>
          <w:b/>
          <w:spacing w:val="9"/>
          <w:w w:val="96"/>
          <w:sz w:val="22"/>
          <w:szCs w:val="22"/>
        </w:rPr>
        <w:t xml:space="preserve"> </w:t>
      </w:r>
      <w:r w:rsidR="002F6E37">
        <w:rPr>
          <w:b/>
          <w:sz w:val="22"/>
          <w:szCs w:val="22"/>
        </w:rPr>
        <w:t>/</w:t>
      </w:r>
      <w:r w:rsidR="002F6E37">
        <w:rPr>
          <w:b/>
          <w:spacing w:val="-11"/>
          <w:sz w:val="22"/>
          <w:szCs w:val="22"/>
        </w:rPr>
        <w:t xml:space="preserve"> </w:t>
      </w:r>
      <w:r w:rsidR="002F6E37">
        <w:rPr>
          <w:b/>
          <w:spacing w:val="-1"/>
          <w:sz w:val="22"/>
          <w:szCs w:val="22"/>
        </w:rPr>
        <w:t>F</w:t>
      </w:r>
      <w:r w:rsidR="002F6E37">
        <w:rPr>
          <w:b/>
          <w:spacing w:val="-6"/>
          <w:sz w:val="22"/>
          <w:szCs w:val="22"/>
        </w:rPr>
        <w:t>i</w:t>
      </w:r>
      <w:r w:rsidR="002F6E37">
        <w:rPr>
          <w:b/>
          <w:spacing w:val="-1"/>
          <w:sz w:val="22"/>
          <w:szCs w:val="22"/>
        </w:rPr>
        <w:t>x</w:t>
      </w:r>
      <w:r w:rsidR="002F6E37">
        <w:rPr>
          <w:b/>
          <w:spacing w:val="-4"/>
          <w:sz w:val="22"/>
          <w:szCs w:val="22"/>
        </w:rPr>
        <w:t>t</w:t>
      </w:r>
      <w:r w:rsidR="002F6E37">
        <w:rPr>
          <w:b/>
          <w:spacing w:val="-3"/>
          <w:sz w:val="22"/>
          <w:szCs w:val="22"/>
        </w:rPr>
        <w:t>u</w:t>
      </w:r>
      <w:r w:rsidR="002F6E37">
        <w:rPr>
          <w:b/>
          <w:spacing w:val="-4"/>
          <w:sz w:val="22"/>
          <w:szCs w:val="22"/>
        </w:rPr>
        <w:t>r</w:t>
      </w:r>
      <w:r w:rsidR="002F6E37">
        <w:rPr>
          <w:b/>
          <w:sz w:val="22"/>
          <w:szCs w:val="22"/>
        </w:rPr>
        <w:t>e</w:t>
      </w:r>
      <w:r w:rsidR="002F6E37">
        <w:rPr>
          <w:b/>
          <w:spacing w:val="10"/>
          <w:sz w:val="22"/>
          <w:szCs w:val="22"/>
        </w:rPr>
        <w:t xml:space="preserve"> </w:t>
      </w:r>
      <w:r w:rsidR="002F6E37">
        <w:rPr>
          <w:b/>
          <w:sz w:val="22"/>
          <w:szCs w:val="22"/>
        </w:rPr>
        <w:t>&amp;</w:t>
      </w:r>
      <w:r w:rsidR="002F6E37">
        <w:rPr>
          <w:b/>
          <w:spacing w:val="26"/>
          <w:sz w:val="22"/>
          <w:szCs w:val="22"/>
        </w:rPr>
        <w:t xml:space="preserve"> </w:t>
      </w:r>
      <w:r w:rsidR="002F6E37">
        <w:rPr>
          <w:b/>
          <w:spacing w:val="-3"/>
          <w:sz w:val="22"/>
          <w:szCs w:val="22"/>
        </w:rPr>
        <w:t>L</w:t>
      </w:r>
      <w:r w:rsidR="002F6E37">
        <w:rPr>
          <w:b/>
          <w:spacing w:val="-6"/>
          <w:sz w:val="22"/>
          <w:szCs w:val="22"/>
        </w:rPr>
        <w:t>a</w:t>
      </w:r>
      <w:r w:rsidR="002F6E37">
        <w:rPr>
          <w:b/>
          <w:spacing w:val="1"/>
          <w:sz w:val="22"/>
          <w:szCs w:val="22"/>
        </w:rPr>
        <w:t>b</w:t>
      </w:r>
      <w:r w:rsidR="002F6E37">
        <w:rPr>
          <w:b/>
          <w:spacing w:val="-6"/>
          <w:sz w:val="22"/>
          <w:szCs w:val="22"/>
        </w:rPr>
        <w:t>o</w:t>
      </w:r>
      <w:r w:rsidR="002F6E37">
        <w:rPr>
          <w:b/>
          <w:spacing w:val="-4"/>
          <w:sz w:val="22"/>
          <w:szCs w:val="22"/>
        </w:rPr>
        <w:t>r</w:t>
      </w:r>
      <w:r w:rsidR="002F6E37">
        <w:rPr>
          <w:b/>
          <w:spacing w:val="-1"/>
          <w:sz w:val="22"/>
          <w:szCs w:val="22"/>
        </w:rPr>
        <w:t>a</w:t>
      </w:r>
      <w:r w:rsidR="002F6E37">
        <w:rPr>
          <w:b/>
          <w:spacing w:val="-4"/>
          <w:sz w:val="22"/>
          <w:szCs w:val="22"/>
        </w:rPr>
        <w:t>t</w:t>
      </w:r>
      <w:r w:rsidR="002F6E37">
        <w:rPr>
          <w:b/>
          <w:spacing w:val="-6"/>
          <w:sz w:val="22"/>
          <w:szCs w:val="22"/>
        </w:rPr>
        <w:t>o</w:t>
      </w:r>
      <w:r w:rsidR="002F6E37">
        <w:rPr>
          <w:b/>
          <w:spacing w:val="1"/>
          <w:sz w:val="22"/>
          <w:szCs w:val="22"/>
        </w:rPr>
        <w:t>r</w:t>
      </w:r>
      <w:r w:rsidR="002F6E37">
        <w:rPr>
          <w:b/>
          <w:spacing w:val="-1"/>
          <w:sz w:val="22"/>
          <w:szCs w:val="22"/>
        </w:rPr>
        <w:t>y</w:t>
      </w:r>
      <w:r w:rsidR="002F6E37">
        <w:rPr>
          <w:b/>
          <w:sz w:val="22"/>
          <w:szCs w:val="22"/>
        </w:rPr>
        <w:t xml:space="preserve">/ </w:t>
      </w:r>
      <w:r w:rsidR="002F6E37">
        <w:rPr>
          <w:b/>
          <w:spacing w:val="1"/>
          <w:sz w:val="22"/>
          <w:szCs w:val="22"/>
        </w:rPr>
        <w:t>L</w:t>
      </w:r>
      <w:r w:rsidR="002F6E37">
        <w:rPr>
          <w:b/>
          <w:spacing w:val="-6"/>
          <w:sz w:val="22"/>
          <w:szCs w:val="22"/>
        </w:rPr>
        <w:t>i</w:t>
      </w:r>
      <w:r w:rsidR="002F6E37">
        <w:rPr>
          <w:b/>
          <w:spacing w:val="1"/>
          <w:sz w:val="22"/>
          <w:szCs w:val="22"/>
        </w:rPr>
        <w:t>b</w:t>
      </w:r>
      <w:r w:rsidR="002F6E37">
        <w:rPr>
          <w:b/>
          <w:spacing w:val="-4"/>
          <w:sz w:val="22"/>
          <w:szCs w:val="22"/>
        </w:rPr>
        <w:t>r</w:t>
      </w:r>
      <w:r w:rsidR="002F6E37">
        <w:rPr>
          <w:b/>
          <w:spacing w:val="-1"/>
          <w:sz w:val="22"/>
          <w:szCs w:val="22"/>
        </w:rPr>
        <w:t>a</w:t>
      </w:r>
      <w:r w:rsidR="002F6E37">
        <w:rPr>
          <w:b/>
          <w:spacing w:val="-4"/>
          <w:sz w:val="22"/>
          <w:szCs w:val="22"/>
        </w:rPr>
        <w:t>r</w:t>
      </w:r>
      <w:r w:rsidR="002F6E37">
        <w:rPr>
          <w:b/>
          <w:sz w:val="22"/>
          <w:szCs w:val="22"/>
        </w:rPr>
        <w:t>y</w:t>
      </w:r>
      <w:r w:rsidR="002F6E37">
        <w:rPr>
          <w:b/>
          <w:spacing w:val="-6"/>
          <w:sz w:val="22"/>
          <w:szCs w:val="22"/>
        </w:rPr>
        <w:t xml:space="preserve"> </w:t>
      </w:r>
      <w:r w:rsidR="002F6E37">
        <w:rPr>
          <w:b/>
          <w:spacing w:val="-2"/>
          <w:sz w:val="22"/>
          <w:szCs w:val="22"/>
        </w:rPr>
        <w:t>i</w:t>
      </w:r>
      <w:r w:rsidR="002F6E37">
        <w:rPr>
          <w:b/>
          <w:spacing w:val="-4"/>
          <w:sz w:val="22"/>
          <w:szCs w:val="22"/>
        </w:rPr>
        <w:t>te</w:t>
      </w:r>
      <w:r w:rsidR="002F6E37">
        <w:rPr>
          <w:b/>
          <w:sz w:val="22"/>
          <w:szCs w:val="22"/>
        </w:rPr>
        <w:t>ms</w:t>
      </w:r>
      <w:r w:rsidR="002F6E37">
        <w:rPr>
          <w:b/>
          <w:spacing w:val="10"/>
          <w:sz w:val="22"/>
          <w:szCs w:val="22"/>
        </w:rPr>
        <w:t xml:space="preserve"> </w:t>
      </w:r>
      <w:r w:rsidR="002F6E37">
        <w:rPr>
          <w:spacing w:val="-4"/>
          <w:sz w:val="24"/>
          <w:szCs w:val="24"/>
        </w:rPr>
        <w:t>i</w:t>
      </w:r>
      <w:r w:rsidR="002F6E37">
        <w:rPr>
          <w:sz w:val="24"/>
          <w:szCs w:val="24"/>
        </w:rPr>
        <w:t>n</w:t>
      </w:r>
      <w:r w:rsidR="002F6E37">
        <w:rPr>
          <w:spacing w:val="11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t</w:t>
      </w:r>
      <w:r w:rsidR="002F6E37">
        <w:rPr>
          <w:spacing w:val="-5"/>
          <w:sz w:val="24"/>
          <w:szCs w:val="24"/>
        </w:rPr>
        <w:t>h</w:t>
      </w:r>
      <w:r w:rsidR="002F6E37">
        <w:rPr>
          <w:sz w:val="24"/>
          <w:szCs w:val="24"/>
        </w:rPr>
        <w:t>e</w:t>
      </w:r>
      <w:r w:rsidR="002F6E37">
        <w:rPr>
          <w:spacing w:val="20"/>
          <w:sz w:val="24"/>
          <w:szCs w:val="24"/>
        </w:rPr>
        <w:t xml:space="preserve"> </w:t>
      </w:r>
      <w:r w:rsidR="002F6E37">
        <w:rPr>
          <w:spacing w:val="-2"/>
          <w:sz w:val="24"/>
          <w:szCs w:val="24"/>
        </w:rPr>
        <w:t>s</w:t>
      </w:r>
      <w:r w:rsidR="002F6E37">
        <w:rPr>
          <w:spacing w:val="5"/>
          <w:sz w:val="24"/>
          <w:szCs w:val="24"/>
        </w:rPr>
        <w:t>u</w:t>
      </w:r>
      <w:r w:rsidR="002F6E37">
        <w:rPr>
          <w:sz w:val="24"/>
          <w:szCs w:val="24"/>
        </w:rPr>
        <w:t>m</w:t>
      </w:r>
      <w:r w:rsidR="002F6E37">
        <w:rPr>
          <w:spacing w:val="9"/>
          <w:sz w:val="24"/>
          <w:szCs w:val="24"/>
        </w:rPr>
        <w:t xml:space="preserve"> </w:t>
      </w:r>
      <w:r w:rsidR="002F6E37">
        <w:rPr>
          <w:spacing w:val="5"/>
          <w:sz w:val="24"/>
          <w:szCs w:val="24"/>
        </w:rPr>
        <w:t>o</w:t>
      </w:r>
      <w:r w:rsidR="002F6E37">
        <w:rPr>
          <w:sz w:val="24"/>
          <w:szCs w:val="24"/>
        </w:rPr>
        <w:t>f</w:t>
      </w:r>
      <w:r w:rsidR="002F6E37">
        <w:rPr>
          <w:spacing w:val="12"/>
          <w:sz w:val="24"/>
          <w:szCs w:val="24"/>
        </w:rPr>
        <w:t xml:space="preserve"> </w:t>
      </w:r>
      <w:r w:rsidR="002F6E37">
        <w:rPr>
          <w:spacing w:val="1"/>
          <w:sz w:val="24"/>
          <w:szCs w:val="24"/>
        </w:rPr>
        <w:t>P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k</w:t>
      </w:r>
      <w:r w:rsidR="002F6E37">
        <w:rPr>
          <w:spacing w:val="9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R</w:t>
      </w:r>
      <w:r w:rsidR="002F6E37">
        <w:rPr>
          <w:spacing w:val="5"/>
          <w:sz w:val="24"/>
          <w:szCs w:val="24"/>
        </w:rPr>
        <w:t>up</w:t>
      </w:r>
      <w:r w:rsidR="002F6E37">
        <w:rPr>
          <w:spacing w:val="-1"/>
          <w:sz w:val="24"/>
          <w:szCs w:val="24"/>
        </w:rPr>
        <w:t>ee</w:t>
      </w:r>
      <w:r w:rsidR="002F6E37">
        <w:rPr>
          <w:sz w:val="24"/>
          <w:szCs w:val="24"/>
        </w:rPr>
        <w:t>s</w:t>
      </w:r>
      <w:r w:rsidR="002F6E37">
        <w:rPr>
          <w:spacing w:val="10"/>
          <w:sz w:val="24"/>
          <w:szCs w:val="24"/>
        </w:rPr>
        <w:t xml:space="preserve"> </w:t>
      </w:r>
      <w:r w:rsidR="002F6E37">
        <w:rPr>
          <w:i/>
          <w:spacing w:val="3"/>
          <w:w w:val="93"/>
        </w:rPr>
        <w:t>[</w:t>
      </w:r>
      <w:r w:rsidR="002F6E37">
        <w:rPr>
          <w:b/>
          <w:i/>
          <w:spacing w:val="4"/>
          <w:w w:val="93"/>
          <w:u w:val="thick" w:color="000000"/>
        </w:rPr>
        <w:t>c</w:t>
      </w:r>
      <w:r w:rsidR="002F6E37">
        <w:rPr>
          <w:b/>
          <w:i/>
          <w:spacing w:val="3"/>
          <w:w w:val="93"/>
          <w:u w:val="thick" w:color="000000"/>
        </w:rPr>
        <w:t>o</w:t>
      </w:r>
      <w:r w:rsidR="002F6E37">
        <w:rPr>
          <w:b/>
          <w:i/>
          <w:spacing w:val="6"/>
          <w:w w:val="93"/>
          <w:u w:val="thick" w:color="000000"/>
        </w:rPr>
        <w:t>nt</w:t>
      </w:r>
      <w:r w:rsidR="002F6E37">
        <w:rPr>
          <w:b/>
          <w:i/>
          <w:spacing w:val="4"/>
          <w:w w:val="93"/>
          <w:u w:val="thick" w:color="000000"/>
        </w:rPr>
        <w:t>r</w:t>
      </w:r>
      <w:r w:rsidR="002F6E37">
        <w:rPr>
          <w:b/>
          <w:i/>
          <w:spacing w:val="3"/>
          <w:w w:val="93"/>
          <w:u w:val="thick" w:color="000000"/>
        </w:rPr>
        <w:t>a</w:t>
      </w:r>
      <w:r w:rsidR="002F6E37">
        <w:rPr>
          <w:b/>
          <w:i/>
          <w:spacing w:val="4"/>
          <w:w w:val="93"/>
          <w:u w:val="thick" w:color="000000"/>
        </w:rPr>
        <w:t>c</w:t>
      </w:r>
      <w:r w:rsidR="002F6E37">
        <w:rPr>
          <w:b/>
          <w:i/>
          <w:w w:val="93"/>
          <w:u w:val="thick" w:color="000000"/>
        </w:rPr>
        <w:t>t</w:t>
      </w:r>
      <w:r w:rsidR="002F6E37">
        <w:rPr>
          <w:b/>
          <w:i/>
          <w:spacing w:val="20"/>
          <w:w w:val="93"/>
          <w:u w:val="thick" w:color="000000"/>
        </w:rPr>
        <w:t xml:space="preserve"> </w:t>
      </w:r>
      <w:r w:rsidR="002F6E37">
        <w:rPr>
          <w:b/>
          <w:i/>
          <w:spacing w:val="6"/>
          <w:w w:val="93"/>
          <w:u w:val="thick" w:color="000000"/>
        </w:rPr>
        <w:t>p</w:t>
      </w:r>
      <w:r w:rsidR="002F6E37">
        <w:rPr>
          <w:b/>
          <w:i/>
          <w:spacing w:val="4"/>
          <w:w w:val="93"/>
          <w:u w:val="thick" w:color="000000"/>
        </w:rPr>
        <w:t>r</w:t>
      </w:r>
      <w:r w:rsidR="002F6E37">
        <w:rPr>
          <w:b/>
          <w:i/>
          <w:spacing w:val="6"/>
          <w:w w:val="93"/>
          <w:u w:val="thick" w:color="000000"/>
        </w:rPr>
        <w:t>i</w:t>
      </w:r>
      <w:r w:rsidR="002F6E37">
        <w:rPr>
          <w:b/>
          <w:i/>
          <w:spacing w:val="4"/>
          <w:w w:val="93"/>
          <w:u w:val="thick" w:color="000000"/>
        </w:rPr>
        <w:t>c</w:t>
      </w:r>
      <w:r w:rsidR="002F6E37">
        <w:rPr>
          <w:b/>
          <w:i/>
          <w:w w:val="93"/>
          <w:u w:val="thick" w:color="000000"/>
        </w:rPr>
        <w:t>e</w:t>
      </w:r>
      <w:r w:rsidR="002F6E37">
        <w:rPr>
          <w:b/>
          <w:i/>
          <w:spacing w:val="11"/>
          <w:w w:val="93"/>
          <w:u w:val="thick" w:color="000000"/>
        </w:rPr>
        <w:t xml:space="preserve"> </w:t>
      </w:r>
      <w:r w:rsidR="002F6E37">
        <w:rPr>
          <w:b/>
          <w:i/>
          <w:spacing w:val="6"/>
          <w:u w:val="thick" w:color="000000"/>
        </w:rPr>
        <w:t>i</w:t>
      </w:r>
      <w:r w:rsidR="002F6E37">
        <w:rPr>
          <w:b/>
          <w:i/>
          <w:u w:val="thick" w:color="000000"/>
        </w:rPr>
        <w:t>n</w:t>
      </w:r>
      <w:r w:rsidR="002F6E37">
        <w:rPr>
          <w:b/>
          <w:i/>
          <w:spacing w:val="-2"/>
          <w:u w:val="thick" w:color="000000"/>
        </w:rPr>
        <w:t xml:space="preserve"> </w:t>
      </w:r>
      <w:r w:rsidR="002F6E37">
        <w:rPr>
          <w:b/>
          <w:i/>
          <w:spacing w:val="5"/>
          <w:w w:val="93"/>
          <w:u w:val="thick" w:color="000000"/>
        </w:rPr>
        <w:t>w</w:t>
      </w:r>
      <w:r w:rsidR="002F6E37">
        <w:rPr>
          <w:b/>
          <w:i/>
          <w:spacing w:val="3"/>
          <w:w w:val="93"/>
          <w:u w:val="thick" w:color="000000"/>
        </w:rPr>
        <w:t>o</w:t>
      </w:r>
      <w:r w:rsidR="002F6E37">
        <w:rPr>
          <w:b/>
          <w:i/>
          <w:spacing w:val="8"/>
          <w:w w:val="93"/>
          <w:u w:val="thick" w:color="000000"/>
        </w:rPr>
        <w:t>r</w:t>
      </w:r>
      <w:r w:rsidR="002F6E37">
        <w:rPr>
          <w:b/>
          <w:i/>
          <w:spacing w:val="3"/>
          <w:w w:val="93"/>
          <w:u w:val="thick" w:color="000000"/>
        </w:rPr>
        <w:t>d</w:t>
      </w:r>
      <w:r w:rsidR="002F6E37">
        <w:rPr>
          <w:b/>
          <w:i/>
          <w:w w:val="93"/>
          <w:u w:val="thick" w:color="000000"/>
        </w:rPr>
        <w:t>s</w:t>
      </w:r>
      <w:r w:rsidR="002F6E37">
        <w:rPr>
          <w:b/>
          <w:i/>
          <w:spacing w:val="12"/>
          <w:w w:val="93"/>
          <w:u w:val="thick" w:color="000000"/>
        </w:rPr>
        <w:t xml:space="preserve"> </w:t>
      </w:r>
      <w:r w:rsidR="002F6E37">
        <w:rPr>
          <w:b/>
          <w:i/>
          <w:spacing w:val="3"/>
          <w:u w:val="thick" w:color="000000"/>
        </w:rPr>
        <w:t>a</w:t>
      </w:r>
      <w:r w:rsidR="002F6E37">
        <w:rPr>
          <w:b/>
          <w:i/>
          <w:spacing w:val="7"/>
          <w:u w:val="thick" w:color="000000"/>
        </w:rPr>
        <w:t>n</w:t>
      </w:r>
      <w:r w:rsidR="002F6E37">
        <w:rPr>
          <w:b/>
          <w:i/>
          <w:u w:val="thick" w:color="000000"/>
        </w:rPr>
        <w:t>d</w:t>
      </w:r>
      <w:r w:rsidR="002F6E37">
        <w:rPr>
          <w:b/>
          <w:i/>
          <w:spacing w:val="-16"/>
          <w:u w:val="thick" w:color="000000"/>
        </w:rPr>
        <w:t xml:space="preserve"> </w:t>
      </w:r>
      <w:proofErr w:type="spellStart"/>
      <w:r w:rsidR="002F6E37">
        <w:rPr>
          <w:b/>
          <w:i/>
          <w:spacing w:val="5"/>
          <w:u w:val="thick" w:color="000000"/>
        </w:rPr>
        <w:t>f</w:t>
      </w:r>
      <w:r w:rsidR="002F6E37">
        <w:rPr>
          <w:b/>
          <w:i/>
          <w:u w:val="thick" w:color="000000"/>
        </w:rPr>
        <w:t>i</w:t>
      </w:r>
      <w:proofErr w:type="spellEnd"/>
      <w:r w:rsidR="002F6E37">
        <w:rPr>
          <w:b/>
          <w:i/>
          <w:spacing w:val="-36"/>
          <w:u w:val="thick" w:color="000000"/>
        </w:rPr>
        <w:t xml:space="preserve"> </w:t>
      </w:r>
      <w:proofErr w:type="spellStart"/>
      <w:r w:rsidR="002F6E37">
        <w:rPr>
          <w:b/>
          <w:i/>
          <w:spacing w:val="3"/>
          <w:u w:val="thick" w:color="000000"/>
        </w:rPr>
        <w:t>g</w:t>
      </w:r>
      <w:r w:rsidR="002F6E37">
        <w:rPr>
          <w:b/>
          <w:i/>
          <w:spacing w:val="7"/>
          <w:u w:val="thick" w:color="000000"/>
        </w:rPr>
        <w:t>u</w:t>
      </w:r>
      <w:r w:rsidR="002F6E37">
        <w:rPr>
          <w:b/>
          <w:i/>
          <w:spacing w:val="4"/>
          <w:u w:val="thick" w:color="000000"/>
        </w:rPr>
        <w:t>re</w:t>
      </w:r>
      <w:r w:rsidR="002F6E37">
        <w:rPr>
          <w:b/>
          <w:i/>
          <w:spacing w:val="5"/>
          <w:u w:val="thick" w:color="000000"/>
        </w:rPr>
        <w:t>s</w:t>
      </w:r>
      <w:proofErr w:type="spellEnd"/>
      <w:r w:rsidR="002F6E37">
        <w:rPr>
          <w:i/>
        </w:rPr>
        <w:t>]</w:t>
      </w:r>
      <w:r w:rsidR="002F6E37">
        <w:rPr>
          <w:i/>
          <w:spacing w:val="13"/>
        </w:rPr>
        <w:t xml:space="preserve"> </w:t>
      </w:r>
      <w:r w:rsidR="002F6E37">
        <w:rPr>
          <w:spacing w:val="2"/>
          <w:sz w:val="24"/>
          <w:szCs w:val="24"/>
        </w:rPr>
        <w:t>(</w:t>
      </w:r>
      <w:r w:rsidR="002F6E37">
        <w:rPr>
          <w:spacing w:val="-5"/>
          <w:sz w:val="24"/>
          <w:szCs w:val="24"/>
        </w:rPr>
        <w:t>h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e</w:t>
      </w:r>
      <w:r w:rsidR="002F6E37">
        <w:rPr>
          <w:spacing w:val="-4"/>
          <w:sz w:val="24"/>
          <w:szCs w:val="24"/>
        </w:rPr>
        <w:t>i</w:t>
      </w:r>
      <w:r w:rsidR="002F6E37">
        <w:rPr>
          <w:spacing w:val="-5"/>
          <w:sz w:val="24"/>
          <w:szCs w:val="24"/>
        </w:rPr>
        <w:t>n</w:t>
      </w:r>
      <w:r w:rsidR="002F6E37">
        <w:rPr>
          <w:spacing w:val="-1"/>
          <w:sz w:val="24"/>
          <w:szCs w:val="24"/>
        </w:rPr>
        <w:t>a</w:t>
      </w:r>
      <w:r w:rsidR="002F6E37">
        <w:rPr>
          <w:spacing w:val="-3"/>
          <w:sz w:val="24"/>
          <w:szCs w:val="24"/>
        </w:rPr>
        <w:t>f</w:t>
      </w:r>
      <w:r w:rsidR="002F6E37">
        <w:rPr>
          <w:sz w:val="24"/>
          <w:szCs w:val="24"/>
        </w:rPr>
        <w:t>t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r</w:t>
      </w:r>
      <w:r w:rsidR="002F6E37">
        <w:rPr>
          <w:spacing w:val="17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ca</w:t>
      </w:r>
      <w:r w:rsidR="002F6E37">
        <w:rPr>
          <w:spacing w:val="-4"/>
          <w:sz w:val="24"/>
          <w:szCs w:val="24"/>
        </w:rPr>
        <w:t>ll</w:t>
      </w:r>
      <w:r w:rsidR="002F6E37">
        <w:rPr>
          <w:spacing w:val="-1"/>
          <w:sz w:val="24"/>
          <w:szCs w:val="24"/>
        </w:rPr>
        <w:t>e</w:t>
      </w:r>
      <w:r w:rsidR="002F6E37">
        <w:rPr>
          <w:sz w:val="24"/>
          <w:szCs w:val="24"/>
        </w:rPr>
        <w:t>d</w:t>
      </w:r>
    </w:p>
    <w:p w:rsidR="00D6223C" w:rsidRDefault="002F6E37">
      <w:pPr>
        <w:spacing w:before="5"/>
        <w:ind w:left="685" w:right="749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ce”</w:t>
      </w:r>
      <w:r>
        <w:rPr>
          <w:spacing w:val="2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6223C" w:rsidRDefault="00D6223C">
      <w:pPr>
        <w:spacing w:before="10" w:line="280" w:lineRule="exact"/>
        <w:rPr>
          <w:sz w:val="28"/>
          <w:szCs w:val="28"/>
        </w:rPr>
      </w:pPr>
    </w:p>
    <w:p w:rsidR="00D6223C" w:rsidRDefault="002F6E37">
      <w:pPr>
        <w:ind w:left="685" w:right="369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N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3"/>
          <w:sz w:val="24"/>
          <w:szCs w:val="24"/>
        </w:rPr>
        <w:t>S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D6223C" w:rsidRDefault="00D6223C">
      <w:pPr>
        <w:spacing w:before="15" w:line="280" w:lineRule="exact"/>
        <w:rPr>
          <w:sz w:val="28"/>
          <w:szCs w:val="28"/>
        </w:rPr>
      </w:pPr>
    </w:p>
    <w:p w:rsidR="00D6223C" w:rsidRDefault="002F6E37">
      <w:pPr>
        <w:spacing w:line="254" w:lineRule="auto"/>
        <w:ind w:left="685" w:right="101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9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gs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 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D6223C" w:rsidRDefault="00D6223C">
      <w:pPr>
        <w:spacing w:before="14" w:line="260" w:lineRule="exact"/>
        <w:rPr>
          <w:sz w:val="26"/>
          <w:szCs w:val="26"/>
        </w:rPr>
      </w:pPr>
    </w:p>
    <w:p w:rsidR="00D6223C" w:rsidRDefault="002F6E37">
      <w:pPr>
        <w:spacing w:line="254" w:lineRule="auto"/>
        <w:ind w:left="1304" w:right="950" w:hanging="619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4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6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4"/>
          <w:sz w:val="24"/>
          <w:szCs w:val="24"/>
        </w:rPr>
        <w:t>z</w:t>
      </w:r>
      <w:proofErr w:type="spellEnd"/>
      <w:r>
        <w:rPr>
          <w:spacing w:val="-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D6223C" w:rsidRDefault="002F6E37">
      <w:pPr>
        <w:spacing w:line="254" w:lineRule="auto"/>
        <w:ind w:left="685" w:right="3022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; </w:t>
      </w:r>
      <w:r>
        <w:rPr>
          <w:spacing w:val="-3"/>
          <w:sz w:val="24"/>
          <w:szCs w:val="24"/>
        </w:rPr>
        <w:t>(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)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</w:p>
    <w:p w:rsidR="00D6223C" w:rsidRDefault="002F6E37">
      <w:pPr>
        <w:ind w:left="685" w:right="619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;</w:t>
      </w:r>
    </w:p>
    <w:p w:rsidR="00D6223C" w:rsidRDefault="002F6E37">
      <w:pPr>
        <w:spacing w:before="17" w:line="254" w:lineRule="auto"/>
        <w:ind w:left="685" w:right="5518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)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t; </w:t>
      </w:r>
      <w:r>
        <w:rPr>
          <w:spacing w:val="2"/>
          <w:sz w:val="24"/>
          <w:szCs w:val="24"/>
        </w:rPr>
        <w:t>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D6223C" w:rsidRDefault="002F6E37">
      <w:pPr>
        <w:ind w:left="685" w:right="411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 xml:space="preserve">)   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pacing w:val="-14"/>
          <w:sz w:val="24"/>
          <w:szCs w:val="24"/>
        </w:rPr>
        <w:t>y</w:t>
      </w:r>
      <w:r>
        <w:rPr>
          <w:spacing w:val="2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D6223C" w:rsidRDefault="002F6E37">
      <w:pPr>
        <w:spacing w:before="17"/>
        <w:ind w:left="685" w:right="777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 xml:space="preserve">)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D6223C" w:rsidRDefault="00D6223C">
      <w:pPr>
        <w:spacing w:before="15" w:line="280" w:lineRule="exact"/>
        <w:rPr>
          <w:sz w:val="28"/>
          <w:szCs w:val="28"/>
        </w:rPr>
      </w:pPr>
    </w:p>
    <w:p w:rsidR="00D6223C" w:rsidRDefault="002F6E37">
      <w:pPr>
        <w:spacing w:line="254" w:lineRule="auto"/>
        <w:ind w:left="685" w:right="1074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14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D6223C" w:rsidRDefault="002F6E37">
      <w:pPr>
        <w:spacing w:line="254" w:lineRule="auto"/>
        <w:ind w:left="685" w:right="73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oo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0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3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D6223C" w:rsidRDefault="00D6223C">
      <w:pPr>
        <w:spacing w:before="20" w:line="240" w:lineRule="exact"/>
        <w:rPr>
          <w:sz w:val="24"/>
          <w:szCs w:val="24"/>
        </w:rPr>
      </w:pPr>
    </w:p>
    <w:p w:rsidR="00D6223C" w:rsidRDefault="002F6E37">
      <w:pPr>
        <w:spacing w:line="244" w:lineRule="auto"/>
        <w:ind w:left="685" w:right="1052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 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9"/>
          <w:sz w:val="24"/>
          <w:szCs w:val="24"/>
        </w:rPr>
        <w:t>y</w:t>
      </w:r>
      <w:r>
        <w:rPr>
          <w:sz w:val="24"/>
          <w:szCs w:val="24"/>
        </w:rPr>
        <w:t>ing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b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9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</w:p>
    <w:p w:rsidR="00D6223C" w:rsidRDefault="002F6E37">
      <w:pPr>
        <w:spacing w:line="260" w:lineRule="exact"/>
        <w:ind w:left="685" w:right="761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</w:p>
    <w:p w:rsidR="00D6223C" w:rsidRDefault="002F6E37">
      <w:pPr>
        <w:spacing w:before="2"/>
        <w:ind w:left="685" w:right="515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D6223C" w:rsidRDefault="00D6223C">
      <w:pPr>
        <w:spacing w:before="6" w:line="260" w:lineRule="exact"/>
        <w:rPr>
          <w:sz w:val="26"/>
          <w:szCs w:val="26"/>
        </w:rPr>
      </w:pPr>
    </w:p>
    <w:p w:rsidR="00D6223C" w:rsidRDefault="002F6E37">
      <w:pPr>
        <w:ind w:left="685" w:right="1156"/>
        <w:jc w:val="both"/>
        <w:rPr>
          <w:sz w:val="24"/>
          <w:szCs w:val="24"/>
        </w:rPr>
        <w:sectPr w:rsidR="00D6223C">
          <w:type w:val="continuous"/>
          <w:pgSz w:w="12240" w:h="15840"/>
          <w:pgMar w:top="1020" w:right="480" w:bottom="280" w:left="1480" w:header="720" w:footer="720" w:gutter="0"/>
          <w:cols w:space="720"/>
        </w:sectPr>
      </w:pPr>
      <w:r>
        <w:rPr>
          <w:w w:val="93"/>
          <w:sz w:val="24"/>
          <w:szCs w:val="24"/>
        </w:rPr>
        <w:t>5</w:t>
      </w:r>
      <w:r>
        <w:rPr>
          <w:spacing w:val="-2"/>
          <w:w w:val="93"/>
          <w:sz w:val="24"/>
          <w:szCs w:val="24"/>
        </w:rPr>
        <w:t>.</w:t>
      </w:r>
      <w:r>
        <w:rPr>
          <w:i/>
          <w:spacing w:val="3"/>
          <w:w w:val="93"/>
          <w:sz w:val="24"/>
          <w:szCs w:val="24"/>
        </w:rPr>
        <w:t>[</w:t>
      </w:r>
      <w:r>
        <w:rPr>
          <w:b/>
          <w:i/>
          <w:spacing w:val="4"/>
          <w:w w:val="93"/>
          <w:sz w:val="24"/>
          <w:szCs w:val="24"/>
          <w:u w:val="thick" w:color="000000"/>
        </w:rPr>
        <w:t>T</w:t>
      </w:r>
      <w:r>
        <w:rPr>
          <w:b/>
          <w:i/>
          <w:spacing w:val="6"/>
          <w:w w:val="93"/>
          <w:sz w:val="24"/>
          <w:szCs w:val="24"/>
          <w:u w:val="thick" w:color="000000"/>
        </w:rPr>
        <w:t>h</w:t>
      </w:r>
      <w:r>
        <w:rPr>
          <w:b/>
          <w:i/>
          <w:w w:val="93"/>
          <w:sz w:val="24"/>
          <w:szCs w:val="24"/>
          <w:u w:val="thick" w:color="000000"/>
        </w:rPr>
        <w:t>e</w:t>
      </w:r>
      <w:r>
        <w:rPr>
          <w:b/>
          <w:i/>
          <w:spacing w:val="18"/>
          <w:w w:val="93"/>
          <w:sz w:val="24"/>
          <w:szCs w:val="24"/>
          <w:u w:val="thick" w:color="000000"/>
        </w:rPr>
        <w:t xml:space="preserve"> </w:t>
      </w:r>
      <w:r>
        <w:rPr>
          <w:b/>
          <w:i/>
          <w:spacing w:val="6"/>
          <w:w w:val="93"/>
          <w:sz w:val="24"/>
          <w:szCs w:val="24"/>
          <w:u w:val="thick" w:color="000000"/>
        </w:rPr>
        <w:t>Su</w:t>
      </w:r>
      <w:r>
        <w:rPr>
          <w:b/>
          <w:i/>
          <w:spacing w:val="4"/>
          <w:w w:val="93"/>
          <w:sz w:val="24"/>
          <w:szCs w:val="24"/>
          <w:u w:val="thick" w:color="000000"/>
        </w:rPr>
        <w:t>pp</w:t>
      </w:r>
      <w:r>
        <w:rPr>
          <w:b/>
          <w:i/>
          <w:spacing w:val="1"/>
          <w:w w:val="93"/>
          <w:sz w:val="24"/>
          <w:szCs w:val="24"/>
          <w:u w:val="thick" w:color="000000"/>
        </w:rPr>
        <w:t>l</w:t>
      </w:r>
      <w:r>
        <w:rPr>
          <w:b/>
          <w:i/>
          <w:spacing w:val="6"/>
          <w:w w:val="93"/>
          <w:sz w:val="24"/>
          <w:szCs w:val="24"/>
          <w:u w:val="thick" w:color="000000"/>
        </w:rPr>
        <w:t>i</w:t>
      </w:r>
      <w:r>
        <w:rPr>
          <w:b/>
          <w:i/>
          <w:spacing w:val="2"/>
          <w:w w:val="93"/>
          <w:sz w:val="24"/>
          <w:szCs w:val="24"/>
          <w:u w:val="thick" w:color="000000"/>
        </w:rPr>
        <w:t>e</w:t>
      </w:r>
      <w:r>
        <w:rPr>
          <w:b/>
          <w:i/>
          <w:spacing w:val="1"/>
          <w:w w:val="93"/>
          <w:sz w:val="24"/>
          <w:szCs w:val="24"/>
          <w:u w:val="thick" w:color="000000"/>
        </w:rPr>
        <w:t>r</w:t>
      </w:r>
      <w:r>
        <w:rPr>
          <w:i/>
          <w:w w:val="93"/>
          <w:sz w:val="24"/>
          <w:szCs w:val="24"/>
        </w:rPr>
        <w:t>]</w:t>
      </w:r>
      <w:r>
        <w:rPr>
          <w:i/>
          <w:spacing w:val="23"/>
          <w:w w:val="9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D6223C" w:rsidRDefault="002F6E37">
      <w:pPr>
        <w:spacing w:before="68"/>
        <w:ind w:left="685" w:right="896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ig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t,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b</w:t>
      </w:r>
      <w:r>
        <w:rPr>
          <w:spacing w:val="-9"/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proofErr w:type="spellEnd"/>
      <w:r>
        <w:rPr>
          <w:spacing w:val="1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h</w:t>
      </w:r>
      <w:proofErr w:type="spellEnd"/>
      <w:r>
        <w:rPr>
          <w:spacing w:val="4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9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D6223C" w:rsidRDefault="002F6E37">
      <w:pPr>
        <w:spacing w:line="260" w:lineRule="exact"/>
        <w:ind w:left="685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6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5"/>
          <w:sz w:val="24"/>
          <w:szCs w:val="24"/>
        </w:rPr>
        <w:t>h</w:t>
      </w:r>
      <w:proofErr w:type="spellEnd"/>
      <w:r>
        <w:rPr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-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upt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</w:t>
      </w:r>
    </w:p>
    <w:p w:rsidR="00D6223C" w:rsidRDefault="002F6E37">
      <w:pPr>
        <w:spacing w:before="2"/>
        <w:ind w:left="685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D6223C" w:rsidRDefault="002F6E37">
      <w:pPr>
        <w:spacing w:line="260" w:lineRule="exact"/>
        <w:ind w:left="685"/>
        <w:rPr>
          <w:sz w:val="24"/>
          <w:szCs w:val="24"/>
        </w:rPr>
      </w:pPr>
      <w:r>
        <w:rPr>
          <w:sz w:val="24"/>
          <w:szCs w:val="24"/>
        </w:rPr>
        <w:t xml:space="preserve">6.   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pacing w:val="3"/>
          <w:w w:val="99"/>
          <w:sz w:val="24"/>
          <w:szCs w:val="24"/>
        </w:rPr>
        <w:t>[</w:t>
      </w:r>
      <w:proofErr w:type="spellStart"/>
      <w:r>
        <w:rPr>
          <w:b/>
          <w:i/>
          <w:spacing w:val="4"/>
          <w:w w:val="92"/>
          <w:sz w:val="24"/>
          <w:szCs w:val="24"/>
          <w:u w:val="thick" w:color="000000"/>
        </w:rPr>
        <w:t>T</w:t>
      </w:r>
      <w:r>
        <w:rPr>
          <w:b/>
          <w:i/>
          <w:w w:val="92"/>
          <w:sz w:val="24"/>
          <w:szCs w:val="24"/>
          <w:u w:val="thick" w:color="000000"/>
        </w:rPr>
        <w:t>h</w:t>
      </w:r>
      <w:proofErr w:type="spellEnd"/>
      <w:r>
        <w:rPr>
          <w:b/>
          <w:i/>
          <w:spacing w:val="-44"/>
          <w:w w:val="9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e</w:t>
      </w:r>
      <w:r>
        <w:rPr>
          <w:b/>
          <w:i/>
          <w:spacing w:val="2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S</w:t>
      </w:r>
      <w:r>
        <w:rPr>
          <w:b/>
          <w:i/>
          <w:spacing w:val="-44"/>
          <w:sz w:val="24"/>
          <w:szCs w:val="24"/>
          <w:u w:val="thick" w:color="000000"/>
        </w:rPr>
        <w:t xml:space="preserve"> </w:t>
      </w:r>
      <w:r>
        <w:rPr>
          <w:b/>
          <w:i/>
          <w:sz w:val="24"/>
          <w:szCs w:val="24"/>
          <w:u w:val="thick" w:color="000000"/>
        </w:rPr>
        <w:t>u</w:t>
      </w:r>
      <w:r>
        <w:rPr>
          <w:b/>
          <w:i/>
          <w:spacing w:val="-44"/>
          <w:sz w:val="24"/>
          <w:szCs w:val="24"/>
          <w:u w:val="thick" w:color="000000"/>
        </w:rPr>
        <w:t xml:space="preserve"> </w:t>
      </w:r>
      <w:proofErr w:type="spellStart"/>
      <w:r>
        <w:rPr>
          <w:b/>
          <w:i/>
          <w:spacing w:val="9"/>
          <w:sz w:val="24"/>
          <w:szCs w:val="24"/>
          <w:u w:val="thick" w:color="000000"/>
        </w:rPr>
        <w:t>p</w:t>
      </w:r>
      <w:r>
        <w:rPr>
          <w:b/>
          <w:i/>
          <w:spacing w:val="4"/>
          <w:sz w:val="24"/>
          <w:szCs w:val="24"/>
          <w:u w:val="thick" w:color="000000"/>
        </w:rPr>
        <w:t>p</w:t>
      </w:r>
      <w:r>
        <w:rPr>
          <w:b/>
          <w:i/>
          <w:spacing w:val="10"/>
          <w:sz w:val="24"/>
          <w:szCs w:val="24"/>
          <w:u w:val="thick" w:color="000000"/>
        </w:rPr>
        <w:t>li</w:t>
      </w:r>
      <w:r>
        <w:rPr>
          <w:b/>
          <w:i/>
          <w:spacing w:val="7"/>
          <w:sz w:val="24"/>
          <w:szCs w:val="24"/>
          <w:u w:val="thick" w:color="000000"/>
        </w:rPr>
        <w:t>e</w:t>
      </w:r>
      <w:r>
        <w:rPr>
          <w:b/>
          <w:i/>
          <w:spacing w:val="6"/>
          <w:sz w:val="24"/>
          <w:szCs w:val="24"/>
          <w:u w:val="thick" w:color="000000"/>
        </w:rPr>
        <w:t>r</w:t>
      </w:r>
      <w:proofErr w:type="spellEnd"/>
      <w:r>
        <w:rPr>
          <w:i/>
          <w:sz w:val="24"/>
          <w:szCs w:val="24"/>
        </w:rPr>
        <w:t>]</w:t>
      </w:r>
      <w:r>
        <w:rPr>
          <w:i/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ts</w:t>
      </w:r>
      <w:r>
        <w:rPr>
          <w:spacing w:val="4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po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il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il</w:t>
      </w:r>
      <w:r>
        <w:rPr>
          <w:spacing w:val="-4"/>
          <w:sz w:val="24"/>
          <w:szCs w:val="24"/>
        </w:rPr>
        <w:t>i</w:t>
      </w:r>
      <w:r>
        <w:rPr>
          <w:spacing w:val="10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e</w:t>
      </w:r>
    </w:p>
    <w:p w:rsidR="00D6223C" w:rsidRDefault="002F6E37">
      <w:pPr>
        <w:spacing w:before="3"/>
        <w:ind w:left="685" w:right="214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1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-4"/>
          <w:sz w:val="24"/>
          <w:szCs w:val="24"/>
        </w:rPr>
        <w:t>l</w:t>
      </w:r>
      <w:r>
        <w:rPr>
          <w:spacing w:val="5"/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ing</w:t>
      </w:r>
      <w:r>
        <w:rPr>
          <w:spacing w:val="1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5"/>
          <w:sz w:val="24"/>
          <w:szCs w:val="24"/>
        </w:rPr>
        <w:t>k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to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 xml:space="preserve">e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1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gh</w:t>
      </w:r>
      <w:r>
        <w:rPr>
          <w:sz w:val="24"/>
          <w:szCs w:val="24"/>
        </w:rPr>
        <w:t>t,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ob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ll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-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j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9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r</w:t>
      </w:r>
      <w:r>
        <w:rPr>
          <w:sz w:val="24"/>
          <w:szCs w:val="24"/>
        </w:rPr>
        <w:t>ight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 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h</w:t>
      </w:r>
      <w:proofErr w:type="spellEnd"/>
      <w:r>
        <w:rPr>
          <w:sz w:val="24"/>
          <w:szCs w:val="24"/>
        </w:rPr>
        <w:t xml:space="preserve"> 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w, 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5"/>
          <w:sz w:val="24"/>
          <w:szCs w:val="24"/>
        </w:rPr>
        <w:t xml:space="preserve"> 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t, 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pt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 G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5"/>
          <w:sz w:val="24"/>
          <w:szCs w:val="24"/>
        </w:rPr>
        <w:t>h</w:t>
      </w:r>
      <w:proofErr w:type="spellEnd"/>
      <w:r>
        <w:rPr>
          <w:sz w:val="24"/>
          <w:szCs w:val="24"/>
        </w:rPr>
        <w:t>.</w:t>
      </w:r>
    </w:p>
    <w:p w:rsidR="00D6223C" w:rsidRDefault="00D6223C">
      <w:pPr>
        <w:spacing w:before="11" w:line="260" w:lineRule="exact"/>
        <w:rPr>
          <w:sz w:val="26"/>
          <w:szCs w:val="26"/>
        </w:rPr>
      </w:pPr>
    </w:p>
    <w:p w:rsidR="00D6223C" w:rsidRDefault="002F6E37">
      <w:pPr>
        <w:spacing w:line="252" w:lineRule="auto"/>
        <w:ind w:left="685" w:right="219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5"/>
          <w:sz w:val="24"/>
          <w:szCs w:val="24"/>
        </w:rPr>
        <w:t>u</w:t>
      </w:r>
      <w:r>
        <w:rPr>
          <w:spacing w:val="-2"/>
          <w:sz w:val="24"/>
          <w:szCs w:val="24"/>
        </w:rPr>
        <w:t>s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i/>
          <w:spacing w:val="-1"/>
          <w:sz w:val="22"/>
          <w:szCs w:val="22"/>
        </w:rPr>
        <w:t>G</w:t>
      </w:r>
      <w:r>
        <w:rPr>
          <w:i/>
          <w:sz w:val="22"/>
          <w:szCs w:val="22"/>
        </w:rPr>
        <w:t>B</w:t>
      </w:r>
      <w:r>
        <w:rPr>
          <w:i/>
          <w:spacing w:val="-1"/>
          <w:sz w:val="22"/>
          <w:szCs w:val="22"/>
        </w:rPr>
        <w:t>H</w:t>
      </w:r>
      <w:r>
        <w:rPr>
          <w:i/>
          <w:sz w:val="22"/>
          <w:szCs w:val="22"/>
        </w:rPr>
        <w:t xml:space="preserve">SS </w:t>
      </w:r>
      <w:r>
        <w:rPr>
          <w:i/>
          <w:spacing w:val="49"/>
          <w:sz w:val="22"/>
          <w:szCs w:val="22"/>
        </w:rPr>
        <w:t xml:space="preserve"> </w:t>
      </w:r>
      <w:proofErr w:type="spellStart"/>
      <w:r>
        <w:rPr>
          <w:i/>
          <w:spacing w:val="2"/>
          <w:sz w:val="22"/>
          <w:szCs w:val="22"/>
        </w:rPr>
        <w:t>K</w:t>
      </w:r>
      <w:r>
        <w:rPr>
          <w:i/>
          <w:spacing w:val="-4"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zi</w:t>
      </w:r>
      <w:r>
        <w:rPr>
          <w:i/>
          <w:spacing w:val="-5"/>
          <w:sz w:val="22"/>
          <w:szCs w:val="22"/>
        </w:rPr>
        <w:t>A</w:t>
      </w:r>
      <w:r>
        <w:rPr>
          <w:i/>
          <w:sz w:val="22"/>
          <w:szCs w:val="22"/>
        </w:rPr>
        <w:t>h</w:t>
      </w:r>
      <w:r>
        <w:rPr>
          <w:i/>
          <w:spacing w:val="-1"/>
          <w:sz w:val="22"/>
          <w:szCs w:val="22"/>
        </w:rPr>
        <w:t>m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-5"/>
          <w:sz w:val="22"/>
          <w:szCs w:val="22"/>
        </w:rPr>
        <w:t>d</w:t>
      </w:r>
      <w:proofErr w:type="spellEnd"/>
      <w:r>
        <w:rPr>
          <w:i/>
          <w:sz w:val="22"/>
          <w:szCs w:val="22"/>
        </w:rPr>
        <w:t xml:space="preserve">, </w:t>
      </w:r>
      <w:r>
        <w:rPr>
          <w:i/>
          <w:spacing w:val="46"/>
          <w:sz w:val="22"/>
          <w:szCs w:val="22"/>
        </w:rPr>
        <w:t xml:space="preserve"> </w:t>
      </w:r>
      <w:r>
        <w:rPr>
          <w:i/>
          <w:spacing w:val="-6"/>
          <w:sz w:val="22"/>
          <w:szCs w:val="22"/>
        </w:rPr>
        <w:t>D</w:t>
      </w:r>
      <w:r>
        <w:rPr>
          <w:i/>
          <w:spacing w:val="1"/>
          <w:sz w:val="22"/>
          <w:szCs w:val="22"/>
        </w:rPr>
        <w:t>is</w:t>
      </w:r>
      <w:r>
        <w:rPr>
          <w:i/>
          <w:spacing w:val="-4"/>
          <w:sz w:val="22"/>
          <w:szCs w:val="22"/>
        </w:rPr>
        <w:t>t</w:t>
      </w:r>
      <w:r>
        <w:rPr>
          <w:i/>
          <w:spacing w:val="1"/>
          <w:sz w:val="22"/>
          <w:szCs w:val="22"/>
        </w:rPr>
        <w:t>ri</w:t>
      </w:r>
      <w:r>
        <w:rPr>
          <w:i/>
          <w:spacing w:val="-7"/>
          <w:sz w:val="22"/>
          <w:szCs w:val="22"/>
        </w:rPr>
        <w:t>c</w:t>
      </w:r>
      <w:r>
        <w:rPr>
          <w:i/>
          <w:sz w:val="22"/>
          <w:szCs w:val="22"/>
        </w:rPr>
        <w:t xml:space="preserve">t </w:t>
      </w:r>
      <w:r>
        <w:rPr>
          <w:i/>
          <w:spacing w:val="45"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Sh</w:t>
      </w:r>
      <w:r>
        <w:rPr>
          <w:i/>
          <w:spacing w:val="-4"/>
          <w:sz w:val="22"/>
          <w:szCs w:val="22"/>
        </w:rPr>
        <w:t>a</w:t>
      </w:r>
      <w:r>
        <w:rPr>
          <w:i/>
          <w:sz w:val="22"/>
          <w:szCs w:val="22"/>
        </w:rPr>
        <w:t>h</w:t>
      </w:r>
      <w:r>
        <w:rPr>
          <w:i/>
          <w:spacing w:val="-2"/>
          <w:sz w:val="22"/>
          <w:szCs w:val="22"/>
        </w:rPr>
        <w:t>ee</w:t>
      </w:r>
      <w:r>
        <w:rPr>
          <w:i/>
          <w:sz w:val="22"/>
          <w:szCs w:val="22"/>
        </w:rPr>
        <w:t>d</w:t>
      </w:r>
      <w:proofErr w:type="spellEnd"/>
      <w:r>
        <w:rPr>
          <w:i/>
          <w:sz w:val="22"/>
          <w:szCs w:val="22"/>
        </w:rPr>
        <w:t xml:space="preserve"> </w:t>
      </w:r>
      <w:r>
        <w:rPr>
          <w:i/>
          <w:spacing w:val="44"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B</w:t>
      </w:r>
      <w:r>
        <w:rPr>
          <w:i/>
          <w:spacing w:val="-2"/>
          <w:sz w:val="22"/>
          <w:szCs w:val="22"/>
        </w:rPr>
        <w:t>e</w:t>
      </w:r>
      <w:r>
        <w:rPr>
          <w:i/>
          <w:sz w:val="22"/>
          <w:szCs w:val="22"/>
        </w:rPr>
        <w:t>na</w:t>
      </w:r>
      <w:r>
        <w:rPr>
          <w:i/>
          <w:spacing w:val="1"/>
          <w:sz w:val="22"/>
          <w:szCs w:val="22"/>
        </w:rPr>
        <w:t>z</w:t>
      </w:r>
      <w:r>
        <w:rPr>
          <w:i/>
          <w:spacing w:val="-4"/>
          <w:sz w:val="22"/>
          <w:szCs w:val="22"/>
        </w:rPr>
        <w:t>i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abad</w:t>
      </w:r>
      <w:proofErr w:type="spellEnd"/>
      <w:r>
        <w:rPr>
          <w:i/>
          <w:sz w:val="22"/>
          <w:szCs w:val="22"/>
        </w:rPr>
        <w:t xml:space="preserve"> </w:t>
      </w:r>
      <w:r>
        <w:rPr>
          <w:i/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r>
        <w:rPr>
          <w:spacing w:val="3"/>
          <w:sz w:val="22"/>
          <w:szCs w:val="22"/>
        </w:rPr>
        <w:t>“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l</w:t>
      </w:r>
      <w:r>
        <w:rPr>
          <w:spacing w:val="3"/>
          <w:sz w:val="22"/>
          <w:szCs w:val="22"/>
        </w:rPr>
        <w:t>ac</w:t>
      </w:r>
      <w:r>
        <w:rPr>
          <w:spacing w:val="-7"/>
          <w:sz w:val="22"/>
          <w:szCs w:val="22"/>
        </w:rPr>
        <w:t>e</w:t>
      </w:r>
      <w:r>
        <w:rPr>
          <w:spacing w:val="-2"/>
          <w:sz w:val="22"/>
          <w:szCs w:val="22"/>
        </w:rPr>
        <w:t>”</w:t>
      </w:r>
      <w:r>
        <w:rPr>
          <w:sz w:val="22"/>
          <w:szCs w:val="22"/>
        </w:rPr>
        <w:t xml:space="preserve">) 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cc</w:t>
      </w:r>
      <w:r>
        <w:rPr>
          <w:spacing w:val="-4"/>
          <w:sz w:val="22"/>
          <w:szCs w:val="22"/>
        </w:rPr>
        <w:t>o</w:t>
      </w:r>
      <w:r>
        <w:rPr>
          <w:spacing w:val="3"/>
          <w:sz w:val="22"/>
          <w:szCs w:val="22"/>
        </w:rPr>
        <w:t>r</w:t>
      </w:r>
      <w:r>
        <w:rPr>
          <w:spacing w:val="-4"/>
          <w:sz w:val="22"/>
          <w:szCs w:val="22"/>
        </w:rPr>
        <w:t>d</w:t>
      </w:r>
      <w:r>
        <w:rPr>
          <w:spacing w:val="3"/>
          <w:sz w:val="22"/>
          <w:szCs w:val="22"/>
        </w:rPr>
        <w:t>a</w:t>
      </w:r>
      <w:r>
        <w:rPr>
          <w:spacing w:val="-4"/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>e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0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f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bo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D6223C" w:rsidRDefault="00D6223C">
      <w:pPr>
        <w:spacing w:before="12" w:line="260" w:lineRule="exact"/>
        <w:rPr>
          <w:sz w:val="26"/>
          <w:szCs w:val="26"/>
        </w:rPr>
      </w:pPr>
    </w:p>
    <w:p w:rsidR="00D6223C" w:rsidRDefault="002F6E37">
      <w:pPr>
        <w:spacing w:line="240" w:lineRule="exact"/>
        <w:ind w:left="584"/>
        <w:rPr>
          <w:sz w:val="22"/>
          <w:szCs w:val="22"/>
        </w:rPr>
      </w:pPr>
      <w:r>
        <w:rPr>
          <w:spacing w:val="2"/>
          <w:position w:val="-1"/>
          <w:sz w:val="22"/>
          <w:szCs w:val="22"/>
        </w:rPr>
        <w:t>F</w:t>
      </w:r>
      <w:r>
        <w:rPr>
          <w:spacing w:val="-4"/>
          <w:position w:val="-1"/>
          <w:sz w:val="22"/>
          <w:szCs w:val="22"/>
        </w:rPr>
        <w:t>o</w:t>
      </w:r>
      <w:r>
        <w:rPr>
          <w:position w:val="-1"/>
          <w:sz w:val="22"/>
          <w:szCs w:val="22"/>
        </w:rPr>
        <w:t>r</w:t>
      </w:r>
      <w:r>
        <w:rPr>
          <w:spacing w:val="1"/>
          <w:position w:val="-1"/>
          <w:sz w:val="22"/>
          <w:szCs w:val="22"/>
        </w:rPr>
        <w:t xml:space="preserve"> </w:t>
      </w:r>
      <w:r>
        <w:rPr>
          <w:spacing w:val="3"/>
          <w:position w:val="-1"/>
          <w:sz w:val="22"/>
          <w:szCs w:val="22"/>
        </w:rPr>
        <w:t>a</w:t>
      </w:r>
      <w:r>
        <w:rPr>
          <w:spacing w:val="-4"/>
          <w:position w:val="-1"/>
          <w:sz w:val="22"/>
          <w:szCs w:val="22"/>
        </w:rPr>
        <w:t>n</w:t>
      </w:r>
      <w:r>
        <w:rPr>
          <w:position w:val="-1"/>
          <w:sz w:val="22"/>
          <w:szCs w:val="22"/>
        </w:rPr>
        <w:t>d</w:t>
      </w:r>
      <w:r>
        <w:rPr>
          <w:spacing w:val="-2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on</w:t>
      </w:r>
      <w:r>
        <w:rPr>
          <w:spacing w:val="-7"/>
          <w:position w:val="-1"/>
          <w:sz w:val="22"/>
          <w:szCs w:val="22"/>
        </w:rPr>
        <w:t xml:space="preserve"> </w:t>
      </w:r>
      <w:r>
        <w:rPr>
          <w:spacing w:val="5"/>
          <w:position w:val="-1"/>
          <w:sz w:val="22"/>
          <w:szCs w:val="22"/>
        </w:rPr>
        <w:t>b</w:t>
      </w:r>
      <w:r>
        <w:rPr>
          <w:spacing w:val="-2"/>
          <w:position w:val="-1"/>
          <w:sz w:val="22"/>
          <w:szCs w:val="22"/>
        </w:rPr>
        <w:t>e</w:t>
      </w:r>
      <w:r>
        <w:rPr>
          <w:spacing w:val="-4"/>
          <w:position w:val="-1"/>
          <w:sz w:val="22"/>
          <w:szCs w:val="22"/>
        </w:rPr>
        <w:t>h</w:t>
      </w:r>
      <w:r>
        <w:rPr>
          <w:spacing w:val="3"/>
          <w:position w:val="-1"/>
          <w:sz w:val="22"/>
          <w:szCs w:val="22"/>
        </w:rPr>
        <w:t>a</w:t>
      </w:r>
      <w:r>
        <w:rPr>
          <w:spacing w:val="-4"/>
          <w:position w:val="-1"/>
          <w:sz w:val="22"/>
          <w:szCs w:val="22"/>
        </w:rPr>
        <w:t>l</w:t>
      </w:r>
      <w:r>
        <w:rPr>
          <w:position w:val="-1"/>
          <w:sz w:val="22"/>
          <w:szCs w:val="22"/>
        </w:rPr>
        <w:t>f</w:t>
      </w:r>
      <w:r>
        <w:rPr>
          <w:spacing w:val="-4"/>
          <w:position w:val="-1"/>
          <w:sz w:val="22"/>
          <w:szCs w:val="22"/>
        </w:rPr>
        <w:t xml:space="preserve"> o</w:t>
      </w:r>
      <w:r>
        <w:rPr>
          <w:spacing w:val="3"/>
          <w:position w:val="-1"/>
          <w:sz w:val="22"/>
          <w:szCs w:val="22"/>
        </w:rPr>
        <w:t>f</w:t>
      </w:r>
      <w:r>
        <w:rPr>
          <w:b/>
          <w:i/>
          <w:spacing w:val="-3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E</w:t>
      </w:r>
      <w:r>
        <w:rPr>
          <w:b/>
          <w:i/>
          <w:spacing w:val="5"/>
          <w:w w:val="95"/>
          <w:position w:val="-1"/>
          <w:sz w:val="22"/>
          <w:szCs w:val="22"/>
          <w:u w:val="thick" w:color="000000"/>
        </w:rPr>
        <w:t>d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u</w:t>
      </w:r>
      <w:r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>c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>a</w:t>
      </w:r>
      <w:r>
        <w:rPr>
          <w:b/>
          <w:i/>
          <w:spacing w:val="4"/>
          <w:w w:val="95"/>
          <w:position w:val="-1"/>
          <w:sz w:val="22"/>
          <w:szCs w:val="22"/>
          <w:u w:val="thick" w:color="000000"/>
        </w:rPr>
        <w:t>t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i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>o</w:t>
      </w:r>
      <w:r>
        <w:rPr>
          <w:b/>
          <w:i/>
          <w:w w:val="95"/>
          <w:position w:val="-1"/>
          <w:sz w:val="22"/>
          <w:szCs w:val="22"/>
          <w:u w:val="thick" w:color="000000"/>
        </w:rPr>
        <w:t>n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position w:val="-1"/>
          <w:sz w:val="22"/>
          <w:szCs w:val="22"/>
          <w:u w:val="thick" w:color="000000"/>
        </w:rPr>
        <w:t>&amp;</w:t>
      </w:r>
      <w:r>
        <w:rPr>
          <w:b/>
          <w:i/>
          <w:spacing w:val="-11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>L</w:t>
      </w:r>
      <w:r>
        <w:rPr>
          <w:b/>
          <w:i/>
          <w:spacing w:val="4"/>
          <w:w w:val="95"/>
          <w:position w:val="-1"/>
          <w:sz w:val="22"/>
          <w:szCs w:val="22"/>
          <w:u w:val="thick" w:color="000000"/>
        </w:rPr>
        <w:t>i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t</w:t>
      </w:r>
      <w:r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>e</w:t>
      </w:r>
      <w:r>
        <w:rPr>
          <w:b/>
          <w:i/>
          <w:w w:val="95"/>
          <w:position w:val="-1"/>
          <w:sz w:val="22"/>
          <w:szCs w:val="22"/>
          <w:u w:val="thick" w:color="000000"/>
        </w:rPr>
        <w:t>r</w:t>
      </w:r>
      <w:r>
        <w:rPr>
          <w:b/>
          <w:i/>
          <w:spacing w:val="5"/>
          <w:w w:val="95"/>
          <w:position w:val="-1"/>
          <w:sz w:val="22"/>
          <w:szCs w:val="22"/>
          <w:u w:val="thick" w:color="000000"/>
        </w:rPr>
        <w:t>a</w:t>
      </w:r>
      <w:r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>c</w:t>
      </w:r>
      <w:r>
        <w:rPr>
          <w:b/>
          <w:i/>
          <w:w w:val="95"/>
          <w:position w:val="-1"/>
          <w:sz w:val="22"/>
          <w:szCs w:val="22"/>
          <w:u w:val="thick" w:color="000000"/>
        </w:rPr>
        <w:t>y</w:t>
      </w:r>
      <w:r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spacing w:val="2"/>
          <w:w w:val="95"/>
          <w:position w:val="-1"/>
          <w:sz w:val="22"/>
          <w:szCs w:val="22"/>
          <w:u w:val="thick" w:color="000000"/>
        </w:rPr>
        <w:t>D</w:t>
      </w:r>
      <w:r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>e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>pa</w:t>
      </w:r>
      <w:r>
        <w:rPr>
          <w:b/>
          <w:i/>
          <w:spacing w:val="5"/>
          <w:w w:val="95"/>
          <w:position w:val="-1"/>
          <w:sz w:val="22"/>
          <w:szCs w:val="22"/>
          <w:u w:val="thick" w:color="000000"/>
        </w:rPr>
        <w:t>r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t</w:t>
      </w:r>
      <w:r>
        <w:rPr>
          <w:b/>
          <w:i/>
          <w:w w:val="95"/>
          <w:position w:val="-1"/>
          <w:sz w:val="22"/>
          <w:szCs w:val="22"/>
          <w:u w:val="thick" w:color="000000"/>
        </w:rPr>
        <w:t>m</w:t>
      </w:r>
      <w:r>
        <w:rPr>
          <w:b/>
          <w:i/>
          <w:spacing w:val="3"/>
          <w:w w:val="95"/>
          <w:position w:val="-1"/>
          <w:sz w:val="22"/>
          <w:szCs w:val="22"/>
          <w:u w:val="thick" w:color="000000"/>
        </w:rPr>
        <w:t>e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nt</w:t>
      </w:r>
      <w:r>
        <w:rPr>
          <w:b/>
          <w:i/>
          <w:w w:val="95"/>
          <w:position w:val="-1"/>
          <w:sz w:val="22"/>
          <w:szCs w:val="22"/>
          <w:u w:val="thick" w:color="000000"/>
        </w:rPr>
        <w:t>,</w:t>
      </w:r>
      <w:r>
        <w:rPr>
          <w:b/>
          <w:i/>
          <w:spacing w:val="6"/>
          <w:w w:val="95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spacing w:val="2"/>
          <w:w w:val="95"/>
          <w:position w:val="-1"/>
          <w:sz w:val="22"/>
          <w:szCs w:val="22"/>
          <w:u w:val="thick" w:color="000000"/>
        </w:rPr>
        <w:t>G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>o</w:t>
      </w:r>
      <w:r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>v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t</w:t>
      </w:r>
      <w:r>
        <w:rPr>
          <w:b/>
          <w:i/>
          <w:w w:val="95"/>
          <w:position w:val="-1"/>
          <w:sz w:val="22"/>
          <w:szCs w:val="22"/>
          <w:u w:val="thick" w:color="000000"/>
        </w:rPr>
        <w:t>.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position w:val="-1"/>
          <w:sz w:val="22"/>
          <w:szCs w:val="22"/>
          <w:u w:val="thick" w:color="000000"/>
        </w:rPr>
        <w:t>o</w:t>
      </w:r>
      <w:r>
        <w:rPr>
          <w:b/>
          <w:i/>
          <w:position w:val="-1"/>
          <w:sz w:val="22"/>
          <w:szCs w:val="22"/>
          <w:u w:val="thick" w:color="000000"/>
        </w:rPr>
        <w:t>f</w:t>
      </w:r>
      <w:r>
        <w:rPr>
          <w:b/>
          <w:i/>
          <w:spacing w:val="-9"/>
          <w:position w:val="-1"/>
          <w:sz w:val="22"/>
          <w:szCs w:val="22"/>
          <w:u w:val="thick" w:color="000000"/>
        </w:rPr>
        <w:t xml:space="preserve"> </w:t>
      </w:r>
      <w:proofErr w:type="spellStart"/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Sin</w:t>
      </w:r>
      <w:r>
        <w:rPr>
          <w:b/>
          <w:i/>
          <w:spacing w:val="5"/>
          <w:w w:val="95"/>
          <w:position w:val="-1"/>
          <w:sz w:val="22"/>
          <w:szCs w:val="22"/>
          <w:u w:val="thick" w:color="000000"/>
        </w:rPr>
        <w:t>d</w:t>
      </w:r>
      <w:r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h</w:t>
      </w:r>
      <w:proofErr w:type="spellEnd"/>
      <w:r>
        <w:rPr>
          <w:b/>
          <w:i/>
          <w:w w:val="95"/>
          <w:position w:val="-1"/>
          <w:sz w:val="22"/>
          <w:szCs w:val="22"/>
          <w:u w:val="thick" w:color="000000"/>
        </w:rPr>
        <w:t>,</w:t>
      </w:r>
      <w:r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 xml:space="preserve"> </w:t>
      </w:r>
      <w:r>
        <w:rPr>
          <w:b/>
          <w:i/>
          <w:spacing w:val="-1"/>
          <w:position w:val="-1"/>
          <w:sz w:val="22"/>
          <w:szCs w:val="22"/>
          <w:u w:val="thick" w:color="000000"/>
        </w:rPr>
        <w:t>K</w:t>
      </w:r>
      <w:r>
        <w:rPr>
          <w:b/>
          <w:i/>
          <w:spacing w:val="1"/>
          <w:position w:val="-1"/>
          <w:sz w:val="22"/>
          <w:szCs w:val="22"/>
          <w:u w:val="thick" w:color="000000"/>
        </w:rPr>
        <w:t>a</w:t>
      </w:r>
      <w:r>
        <w:rPr>
          <w:b/>
          <w:i/>
          <w:position w:val="-1"/>
          <w:sz w:val="22"/>
          <w:szCs w:val="22"/>
          <w:u w:val="thick" w:color="000000"/>
        </w:rPr>
        <w:t>r</w:t>
      </w:r>
      <w:r>
        <w:rPr>
          <w:b/>
          <w:i/>
          <w:spacing w:val="5"/>
          <w:position w:val="-1"/>
          <w:sz w:val="22"/>
          <w:szCs w:val="22"/>
          <w:u w:val="thick" w:color="000000"/>
        </w:rPr>
        <w:t>a</w:t>
      </w:r>
      <w:r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>
        <w:rPr>
          <w:b/>
          <w:i/>
          <w:spacing w:val="-1"/>
          <w:position w:val="-1"/>
          <w:sz w:val="22"/>
          <w:szCs w:val="22"/>
          <w:u w:val="thick" w:color="000000"/>
        </w:rPr>
        <w:t>h</w:t>
      </w:r>
      <w:r>
        <w:rPr>
          <w:b/>
          <w:i/>
          <w:position w:val="-1"/>
          <w:sz w:val="22"/>
          <w:szCs w:val="22"/>
          <w:u w:val="thick" w:color="000000"/>
        </w:rPr>
        <w:t>i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8" w:line="260" w:lineRule="exact"/>
        <w:rPr>
          <w:sz w:val="26"/>
          <w:szCs w:val="26"/>
        </w:rPr>
      </w:pPr>
    </w:p>
    <w:p w:rsidR="00D6223C" w:rsidRDefault="001A5A74">
      <w:pPr>
        <w:spacing w:before="29"/>
        <w:ind w:left="584"/>
        <w:rPr>
          <w:sz w:val="24"/>
          <w:szCs w:val="24"/>
        </w:rPr>
      </w:pPr>
      <w:r w:rsidRPr="001A5A74">
        <w:pict>
          <v:group id="_x0000_s1036" style="position:absolute;left:0;text-align:left;margin-left:103.2pt;margin-top:1.8pt;width:130.85pt;height:0;z-index:-251652608;mso-position-horizontal-relative:page" coordorigin="2064,36" coordsize="2617,0">
            <v:shape id="_x0000_s1037" style="position:absolute;left:2064;top:36;width:2617;height:0" coordorigin="2064,36" coordsize="2617,0" path="m2064,36r2617,e" filled="f" strokeweight=".17325mm">
              <v:path arrowok="t"/>
            </v:shape>
            <w10:wrap anchorx="page"/>
          </v:group>
        </w:pict>
      </w:r>
      <w:r w:rsidR="002F6E37">
        <w:rPr>
          <w:i/>
          <w:sz w:val="24"/>
          <w:szCs w:val="24"/>
        </w:rPr>
        <w:t>Go</w:t>
      </w:r>
      <w:r w:rsidR="002F6E37">
        <w:rPr>
          <w:i/>
          <w:spacing w:val="-1"/>
          <w:sz w:val="24"/>
          <w:szCs w:val="24"/>
        </w:rPr>
        <w:t>ve</w:t>
      </w:r>
      <w:r w:rsidR="002F6E37">
        <w:rPr>
          <w:i/>
          <w:spacing w:val="-2"/>
          <w:sz w:val="24"/>
          <w:szCs w:val="24"/>
        </w:rPr>
        <w:t>r</w:t>
      </w:r>
      <w:r w:rsidR="002F6E37">
        <w:rPr>
          <w:i/>
          <w:sz w:val="24"/>
          <w:szCs w:val="24"/>
        </w:rPr>
        <w:t>nm</w:t>
      </w:r>
      <w:r w:rsidR="002F6E37">
        <w:rPr>
          <w:i/>
          <w:spacing w:val="-1"/>
          <w:sz w:val="24"/>
          <w:szCs w:val="24"/>
        </w:rPr>
        <w:t>e</w:t>
      </w:r>
      <w:r w:rsidR="002F6E37">
        <w:rPr>
          <w:i/>
          <w:sz w:val="24"/>
          <w:szCs w:val="24"/>
        </w:rPr>
        <w:t>nt</w:t>
      </w:r>
      <w:r w:rsidR="002F6E37">
        <w:rPr>
          <w:i/>
          <w:spacing w:val="-13"/>
          <w:sz w:val="24"/>
          <w:szCs w:val="24"/>
        </w:rPr>
        <w:t xml:space="preserve"> </w:t>
      </w:r>
      <w:r w:rsidR="002F6E37">
        <w:rPr>
          <w:i/>
          <w:sz w:val="24"/>
          <w:szCs w:val="24"/>
        </w:rPr>
        <w:t>High</w:t>
      </w:r>
      <w:r w:rsidR="002F6E37">
        <w:rPr>
          <w:i/>
          <w:spacing w:val="-7"/>
          <w:sz w:val="24"/>
          <w:szCs w:val="24"/>
        </w:rPr>
        <w:t xml:space="preserve"> </w:t>
      </w:r>
      <w:r w:rsidR="002F6E37">
        <w:rPr>
          <w:i/>
          <w:sz w:val="24"/>
          <w:szCs w:val="24"/>
        </w:rPr>
        <w:t>S</w:t>
      </w:r>
      <w:r w:rsidR="002F6E37">
        <w:rPr>
          <w:i/>
          <w:spacing w:val="-1"/>
          <w:sz w:val="24"/>
          <w:szCs w:val="24"/>
        </w:rPr>
        <w:t>c</w:t>
      </w:r>
      <w:r w:rsidR="002F6E37">
        <w:rPr>
          <w:i/>
          <w:sz w:val="24"/>
          <w:szCs w:val="24"/>
        </w:rPr>
        <w:t>hool</w:t>
      </w:r>
      <w:r w:rsidR="002F6E37">
        <w:rPr>
          <w:i/>
          <w:spacing w:val="-8"/>
          <w:sz w:val="24"/>
          <w:szCs w:val="24"/>
        </w:rPr>
        <w:t xml:space="preserve"> </w:t>
      </w:r>
      <w:proofErr w:type="spellStart"/>
      <w:r w:rsidR="002F6E37">
        <w:rPr>
          <w:i/>
          <w:sz w:val="24"/>
          <w:szCs w:val="24"/>
        </w:rPr>
        <w:t>Sa</w:t>
      </w:r>
      <w:r w:rsidR="002F6E37">
        <w:rPr>
          <w:i/>
          <w:spacing w:val="-1"/>
          <w:sz w:val="24"/>
          <w:szCs w:val="24"/>
        </w:rPr>
        <w:t>k</w:t>
      </w:r>
      <w:r w:rsidR="002F6E37">
        <w:rPr>
          <w:i/>
          <w:spacing w:val="-2"/>
          <w:sz w:val="24"/>
          <w:szCs w:val="24"/>
        </w:rPr>
        <w:t>r</w:t>
      </w:r>
      <w:r w:rsidR="002F6E37">
        <w:rPr>
          <w:i/>
          <w:sz w:val="24"/>
          <w:szCs w:val="24"/>
        </w:rPr>
        <w:t>an</w:t>
      </w:r>
      <w:r w:rsidR="002F6E37">
        <w:rPr>
          <w:i/>
          <w:spacing w:val="1"/>
          <w:sz w:val="24"/>
          <w:szCs w:val="24"/>
        </w:rPr>
        <w:t>d</w:t>
      </w:r>
      <w:proofErr w:type="spellEnd"/>
      <w:r w:rsidR="002F6E37">
        <w:rPr>
          <w:i/>
          <w:spacing w:val="2"/>
          <w:sz w:val="24"/>
          <w:szCs w:val="24"/>
        </w:rPr>
        <w:t>-I</w:t>
      </w:r>
      <w:r w:rsidR="002F6E37">
        <w:rPr>
          <w:i/>
          <w:sz w:val="24"/>
          <w:szCs w:val="24"/>
        </w:rPr>
        <w:t>,</w:t>
      </w:r>
      <w:r w:rsidR="002F6E37">
        <w:rPr>
          <w:i/>
          <w:spacing w:val="-10"/>
          <w:sz w:val="24"/>
          <w:szCs w:val="24"/>
        </w:rPr>
        <w:t xml:space="preserve"> </w:t>
      </w:r>
      <w:r w:rsidR="002F6E37">
        <w:rPr>
          <w:i/>
          <w:sz w:val="24"/>
          <w:szCs w:val="24"/>
        </w:rPr>
        <w:t>Di</w:t>
      </w:r>
      <w:r w:rsidR="002F6E37">
        <w:rPr>
          <w:i/>
          <w:spacing w:val="-7"/>
          <w:sz w:val="24"/>
          <w:szCs w:val="24"/>
        </w:rPr>
        <w:t>s</w:t>
      </w:r>
      <w:r w:rsidR="002F6E37">
        <w:rPr>
          <w:i/>
          <w:sz w:val="24"/>
          <w:szCs w:val="24"/>
        </w:rPr>
        <w:t>t</w:t>
      </w:r>
      <w:r w:rsidR="002F6E37">
        <w:rPr>
          <w:i/>
          <w:spacing w:val="-2"/>
          <w:sz w:val="24"/>
          <w:szCs w:val="24"/>
        </w:rPr>
        <w:t>r</w:t>
      </w:r>
      <w:r w:rsidR="002F6E37">
        <w:rPr>
          <w:i/>
          <w:sz w:val="24"/>
          <w:szCs w:val="24"/>
        </w:rPr>
        <w:t>i</w:t>
      </w:r>
      <w:r w:rsidR="002F6E37">
        <w:rPr>
          <w:i/>
          <w:spacing w:val="-1"/>
          <w:sz w:val="24"/>
          <w:szCs w:val="24"/>
        </w:rPr>
        <w:t>c</w:t>
      </w:r>
      <w:r w:rsidR="002F6E37">
        <w:rPr>
          <w:i/>
          <w:spacing w:val="1"/>
          <w:sz w:val="24"/>
          <w:szCs w:val="24"/>
        </w:rPr>
        <w:t>t</w:t>
      </w:r>
      <w:r w:rsidR="002F6E37">
        <w:rPr>
          <w:b/>
          <w:i/>
          <w:spacing w:val="-7"/>
          <w:sz w:val="24"/>
          <w:szCs w:val="24"/>
          <w:u w:val="thick" w:color="000000"/>
        </w:rPr>
        <w:t xml:space="preserve"> </w:t>
      </w:r>
      <w:proofErr w:type="spellStart"/>
      <w:r w:rsidR="002F6E37">
        <w:rPr>
          <w:b/>
          <w:i/>
          <w:spacing w:val="6"/>
          <w:w w:val="92"/>
          <w:sz w:val="24"/>
          <w:szCs w:val="24"/>
          <w:u w:val="thick" w:color="000000"/>
        </w:rPr>
        <w:t>Sh</w:t>
      </w:r>
      <w:r w:rsidR="002F6E37">
        <w:rPr>
          <w:b/>
          <w:i/>
          <w:spacing w:val="4"/>
          <w:w w:val="92"/>
          <w:sz w:val="24"/>
          <w:szCs w:val="24"/>
          <w:u w:val="thick" w:color="000000"/>
        </w:rPr>
        <w:t>a</w:t>
      </w:r>
      <w:r w:rsidR="002F6E37">
        <w:rPr>
          <w:b/>
          <w:i/>
          <w:spacing w:val="6"/>
          <w:w w:val="92"/>
          <w:sz w:val="24"/>
          <w:szCs w:val="24"/>
          <w:u w:val="thick" w:color="000000"/>
        </w:rPr>
        <w:t>h</w:t>
      </w:r>
      <w:r w:rsidR="002F6E37">
        <w:rPr>
          <w:b/>
          <w:i/>
          <w:spacing w:val="2"/>
          <w:w w:val="92"/>
          <w:sz w:val="24"/>
          <w:szCs w:val="24"/>
          <w:u w:val="thick" w:color="000000"/>
        </w:rPr>
        <w:t>e</w:t>
      </w:r>
      <w:r w:rsidR="002F6E37">
        <w:rPr>
          <w:b/>
          <w:i/>
          <w:spacing w:val="6"/>
          <w:w w:val="92"/>
          <w:sz w:val="24"/>
          <w:szCs w:val="24"/>
          <w:u w:val="thick" w:color="000000"/>
        </w:rPr>
        <w:t>e</w:t>
      </w:r>
      <w:r w:rsidR="002F6E37">
        <w:rPr>
          <w:b/>
          <w:i/>
          <w:w w:val="92"/>
          <w:sz w:val="24"/>
          <w:szCs w:val="24"/>
          <w:u w:val="thick" w:color="000000"/>
        </w:rPr>
        <w:t>d</w:t>
      </w:r>
      <w:proofErr w:type="spellEnd"/>
      <w:r w:rsidR="002F6E37">
        <w:rPr>
          <w:b/>
          <w:i/>
          <w:spacing w:val="14"/>
          <w:w w:val="92"/>
          <w:sz w:val="24"/>
          <w:szCs w:val="24"/>
          <w:u w:val="thick" w:color="000000"/>
        </w:rPr>
        <w:t xml:space="preserve"> </w:t>
      </w:r>
      <w:r w:rsidR="002F6E37">
        <w:rPr>
          <w:b/>
          <w:i/>
          <w:spacing w:val="6"/>
          <w:w w:val="92"/>
          <w:sz w:val="24"/>
          <w:szCs w:val="24"/>
          <w:u w:val="thick" w:color="000000"/>
        </w:rPr>
        <w:t>B</w:t>
      </w:r>
      <w:r w:rsidR="002F6E37">
        <w:rPr>
          <w:b/>
          <w:i/>
          <w:spacing w:val="2"/>
          <w:w w:val="92"/>
          <w:sz w:val="24"/>
          <w:szCs w:val="24"/>
          <w:u w:val="thick" w:color="000000"/>
        </w:rPr>
        <w:t>e</w:t>
      </w:r>
      <w:r w:rsidR="002F6E37">
        <w:rPr>
          <w:b/>
          <w:i/>
          <w:w w:val="92"/>
          <w:sz w:val="24"/>
          <w:szCs w:val="24"/>
          <w:u w:val="thick" w:color="000000"/>
        </w:rPr>
        <w:t>n</w:t>
      </w:r>
      <w:r w:rsidR="002F6E37">
        <w:rPr>
          <w:b/>
          <w:i/>
          <w:spacing w:val="-44"/>
          <w:w w:val="92"/>
          <w:sz w:val="24"/>
          <w:szCs w:val="24"/>
          <w:u w:val="thick" w:color="000000"/>
        </w:rPr>
        <w:t xml:space="preserve"> </w:t>
      </w:r>
      <w:proofErr w:type="spellStart"/>
      <w:r w:rsidR="002F6E37">
        <w:rPr>
          <w:b/>
          <w:i/>
          <w:spacing w:val="4"/>
          <w:sz w:val="24"/>
          <w:szCs w:val="24"/>
          <w:u w:val="thick" w:color="000000"/>
        </w:rPr>
        <w:t>a</w:t>
      </w:r>
      <w:r w:rsidR="002F6E37">
        <w:rPr>
          <w:b/>
          <w:i/>
          <w:spacing w:val="5"/>
          <w:sz w:val="24"/>
          <w:szCs w:val="24"/>
          <w:u w:val="thick" w:color="000000"/>
        </w:rPr>
        <w:t>z</w:t>
      </w:r>
      <w:r w:rsidR="002F6E37">
        <w:rPr>
          <w:b/>
          <w:i/>
          <w:spacing w:val="6"/>
          <w:sz w:val="24"/>
          <w:szCs w:val="24"/>
          <w:u w:val="thick" w:color="000000"/>
        </w:rPr>
        <w:t>i</w:t>
      </w:r>
      <w:r w:rsidR="002F6E37">
        <w:rPr>
          <w:b/>
          <w:i/>
          <w:spacing w:val="5"/>
          <w:sz w:val="24"/>
          <w:szCs w:val="24"/>
          <w:u w:val="thick" w:color="000000"/>
        </w:rPr>
        <w:t>r</w:t>
      </w:r>
      <w:r w:rsidR="002F6E37">
        <w:rPr>
          <w:b/>
          <w:i/>
          <w:spacing w:val="4"/>
          <w:sz w:val="24"/>
          <w:szCs w:val="24"/>
          <w:u w:val="thick" w:color="000000"/>
        </w:rPr>
        <w:t>a</w:t>
      </w:r>
      <w:r w:rsidR="002F6E37">
        <w:rPr>
          <w:b/>
          <w:i/>
          <w:spacing w:val="9"/>
          <w:sz w:val="24"/>
          <w:szCs w:val="24"/>
          <w:u w:val="thick" w:color="000000"/>
        </w:rPr>
        <w:t>b</w:t>
      </w:r>
      <w:r w:rsidR="002F6E37">
        <w:rPr>
          <w:b/>
          <w:i/>
          <w:spacing w:val="4"/>
          <w:sz w:val="24"/>
          <w:szCs w:val="24"/>
          <w:u w:val="thick" w:color="000000"/>
        </w:rPr>
        <w:t>a</w:t>
      </w:r>
      <w:r w:rsidR="002F6E37">
        <w:rPr>
          <w:b/>
          <w:i/>
          <w:sz w:val="24"/>
          <w:szCs w:val="24"/>
          <w:u w:val="thick" w:color="000000"/>
        </w:rPr>
        <w:t>d</w:t>
      </w:r>
      <w:proofErr w:type="spellEnd"/>
    </w:p>
    <w:p w:rsidR="00D6223C" w:rsidRDefault="002F6E37">
      <w:pPr>
        <w:spacing w:line="260" w:lineRule="exact"/>
        <w:ind w:left="584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E</w:t>
      </w:r>
      <w:r>
        <w:rPr>
          <w:i/>
          <w:sz w:val="24"/>
          <w:szCs w:val="24"/>
        </w:rPr>
        <w:t>du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-5"/>
          <w:sz w:val="24"/>
          <w:szCs w:val="24"/>
        </w:rPr>
        <w:t>a</w:t>
      </w:r>
      <w:r>
        <w:rPr>
          <w:i/>
          <w:sz w:val="24"/>
          <w:szCs w:val="24"/>
        </w:rPr>
        <w:t>tion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1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-4"/>
          <w:sz w:val="24"/>
          <w:szCs w:val="24"/>
        </w:rPr>
        <w:t>t</w:t>
      </w:r>
      <w:r>
        <w:rPr>
          <w:i/>
          <w:sz w:val="24"/>
          <w:szCs w:val="24"/>
        </w:rPr>
        <w:t>.</w:t>
      </w:r>
      <w:r>
        <w:rPr>
          <w:i/>
          <w:spacing w:val="-5"/>
          <w:sz w:val="24"/>
          <w:szCs w:val="24"/>
        </w:rPr>
        <w:t xml:space="preserve"> o</w:t>
      </w:r>
      <w:r>
        <w:rPr>
          <w:i/>
          <w:sz w:val="24"/>
          <w:szCs w:val="24"/>
        </w:rPr>
        <w:t>f</w:t>
      </w:r>
      <w:r>
        <w:rPr>
          <w:i/>
          <w:spacing w:val="2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Si</w:t>
      </w:r>
      <w:r>
        <w:rPr>
          <w:i/>
          <w:spacing w:val="-5"/>
          <w:sz w:val="24"/>
          <w:szCs w:val="24"/>
        </w:rPr>
        <w:t>n</w:t>
      </w:r>
      <w:r>
        <w:rPr>
          <w:i/>
          <w:sz w:val="24"/>
          <w:szCs w:val="24"/>
        </w:rPr>
        <w:t>dh</w:t>
      </w:r>
      <w:proofErr w:type="spellEnd"/>
      <w:r>
        <w:rPr>
          <w:i/>
          <w:sz w:val="24"/>
          <w:szCs w:val="24"/>
        </w:rPr>
        <w:t>.</w:t>
      </w:r>
    </w:p>
    <w:p w:rsidR="00D6223C" w:rsidRDefault="00D6223C">
      <w:pPr>
        <w:spacing w:line="120" w:lineRule="exact"/>
        <w:rPr>
          <w:sz w:val="12"/>
          <w:szCs w:val="12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1A5A74">
      <w:pPr>
        <w:spacing w:line="240" w:lineRule="exact"/>
        <w:ind w:left="584"/>
        <w:rPr>
          <w:sz w:val="22"/>
          <w:szCs w:val="22"/>
        </w:rPr>
      </w:pPr>
      <w:r w:rsidRPr="001A5A74">
        <w:pict>
          <v:group id="_x0000_s1034" style="position:absolute;left:0;text-align:left;margin-left:103.2pt;margin-top:39.75pt;width:136.85pt;height:0;z-index:-251651584;mso-position-horizontal-relative:page" coordorigin="2064,795" coordsize="2737,0">
            <v:shape id="_x0000_s1035" style="position:absolute;left:2064;top:795;width:2737;height:0" coordorigin="2064,795" coordsize="2737,0" path="m2064,795r2737,e" filled="f" strokeweight=".17325mm">
              <v:path arrowok="t"/>
            </v:shape>
            <w10:wrap anchorx="page"/>
          </v:group>
        </w:pict>
      </w:r>
      <w:r w:rsidR="002F6E37">
        <w:rPr>
          <w:spacing w:val="2"/>
          <w:position w:val="-1"/>
          <w:sz w:val="22"/>
          <w:szCs w:val="22"/>
        </w:rPr>
        <w:t>F</w:t>
      </w:r>
      <w:r w:rsidR="002F6E37">
        <w:rPr>
          <w:spacing w:val="-4"/>
          <w:position w:val="-1"/>
          <w:sz w:val="22"/>
          <w:szCs w:val="22"/>
        </w:rPr>
        <w:t>o</w:t>
      </w:r>
      <w:r w:rsidR="002F6E37">
        <w:rPr>
          <w:position w:val="-1"/>
          <w:sz w:val="22"/>
          <w:szCs w:val="22"/>
        </w:rPr>
        <w:t>r</w:t>
      </w:r>
      <w:r w:rsidR="002F6E37">
        <w:rPr>
          <w:spacing w:val="1"/>
          <w:position w:val="-1"/>
          <w:sz w:val="22"/>
          <w:szCs w:val="22"/>
        </w:rPr>
        <w:t xml:space="preserve"> </w:t>
      </w:r>
      <w:r w:rsidR="002F6E37">
        <w:rPr>
          <w:spacing w:val="3"/>
          <w:position w:val="-1"/>
          <w:sz w:val="22"/>
          <w:szCs w:val="22"/>
        </w:rPr>
        <w:t>a</w:t>
      </w:r>
      <w:r w:rsidR="002F6E37">
        <w:rPr>
          <w:spacing w:val="-4"/>
          <w:position w:val="-1"/>
          <w:sz w:val="22"/>
          <w:szCs w:val="22"/>
        </w:rPr>
        <w:t>n</w:t>
      </w:r>
      <w:r w:rsidR="002F6E37">
        <w:rPr>
          <w:position w:val="-1"/>
          <w:sz w:val="22"/>
          <w:szCs w:val="22"/>
        </w:rPr>
        <w:t>d</w:t>
      </w:r>
      <w:r w:rsidR="002F6E37">
        <w:rPr>
          <w:spacing w:val="-2"/>
          <w:position w:val="-1"/>
          <w:sz w:val="22"/>
          <w:szCs w:val="22"/>
        </w:rPr>
        <w:t xml:space="preserve"> </w:t>
      </w:r>
      <w:r w:rsidR="002F6E37">
        <w:rPr>
          <w:position w:val="-1"/>
          <w:sz w:val="22"/>
          <w:szCs w:val="22"/>
        </w:rPr>
        <w:t>on</w:t>
      </w:r>
      <w:r w:rsidR="002F6E37">
        <w:rPr>
          <w:spacing w:val="-7"/>
          <w:position w:val="-1"/>
          <w:sz w:val="22"/>
          <w:szCs w:val="22"/>
        </w:rPr>
        <w:t xml:space="preserve"> </w:t>
      </w:r>
      <w:r w:rsidR="002F6E37">
        <w:rPr>
          <w:spacing w:val="5"/>
          <w:position w:val="-1"/>
          <w:sz w:val="22"/>
          <w:szCs w:val="22"/>
        </w:rPr>
        <w:t>b</w:t>
      </w:r>
      <w:r w:rsidR="002F6E37">
        <w:rPr>
          <w:spacing w:val="-2"/>
          <w:position w:val="-1"/>
          <w:sz w:val="22"/>
          <w:szCs w:val="22"/>
        </w:rPr>
        <w:t>e</w:t>
      </w:r>
      <w:r w:rsidR="002F6E37">
        <w:rPr>
          <w:spacing w:val="-4"/>
          <w:position w:val="-1"/>
          <w:sz w:val="22"/>
          <w:szCs w:val="22"/>
        </w:rPr>
        <w:t>h</w:t>
      </w:r>
      <w:r w:rsidR="002F6E37">
        <w:rPr>
          <w:spacing w:val="3"/>
          <w:position w:val="-1"/>
          <w:sz w:val="22"/>
          <w:szCs w:val="22"/>
        </w:rPr>
        <w:t>a</w:t>
      </w:r>
      <w:r w:rsidR="002F6E37">
        <w:rPr>
          <w:spacing w:val="-4"/>
          <w:position w:val="-1"/>
          <w:sz w:val="22"/>
          <w:szCs w:val="22"/>
        </w:rPr>
        <w:t>l</w:t>
      </w:r>
      <w:r w:rsidR="002F6E37">
        <w:rPr>
          <w:position w:val="-1"/>
          <w:sz w:val="22"/>
          <w:szCs w:val="22"/>
        </w:rPr>
        <w:t>f</w:t>
      </w:r>
      <w:r w:rsidR="002F6E37">
        <w:rPr>
          <w:spacing w:val="-4"/>
          <w:position w:val="-1"/>
          <w:sz w:val="22"/>
          <w:szCs w:val="22"/>
        </w:rPr>
        <w:t xml:space="preserve"> o</w:t>
      </w:r>
      <w:r w:rsidR="002F6E37">
        <w:rPr>
          <w:spacing w:val="3"/>
          <w:position w:val="-1"/>
          <w:sz w:val="22"/>
          <w:szCs w:val="22"/>
        </w:rPr>
        <w:t>f</w:t>
      </w:r>
      <w:r w:rsidR="002F6E37">
        <w:rPr>
          <w:b/>
          <w:i/>
          <w:spacing w:val="-3"/>
          <w:position w:val="-1"/>
          <w:sz w:val="22"/>
          <w:szCs w:val="22"/>
          <w:u w:val="thick" w:color="000000"/>
        </w:rPr>
        <w:t xml:space="preserve"> </w:t>
      </w:r>
      <w:r w:rsidR="002F6E37">
        <w:rPr>
          <w:b/>
          <w:i/>
          <w:spacing w:val="3"/>
          <w:w w:val="95"/>
          <w:position w:val="-1"/>
          <w:sz w:val="22"/>
          <w:szCs w:val="22"/>
          <w:u w:val="thick" w:color="000000"/>
        </w:rPr>
        <w:t>S</w:t>
      </w:r>
      <w:r w:rsidR="002F6E37"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u</w:t>
      </w:r>
      <w:r w:rsidR="002F6E37"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>pp</w:t>
      </w:r>
      <w:r w:rsidR="002F6E37">
        <w:rPr>
          <w:b/>
          <w:i/>
          <w:spacing w:val="-1"/>
          <w:w w:val="95"/>
          <w:position w:val="-1"/>
          <w:sz w:val="22"/>
          <w:szCs w:val="22"/>
          <w:u w:val="thick" w:color="000000"/>
        </w:rPr>
        <w:t>l</w:t>
      </w:r>
      <w:r w:rsidR="002F6E37">
        <w:rPr>
          <w:b/>
          <w:i/>
          <w:spacing w:val="4"/>
          <w:w w:val="95"/>
          <w:position w:val="-1"/>
          <w:sz w:val="22"/>
          <w:szCs w:val="22"/>
          <w:u w:val="thick" w:color="000000"/>
        </w:rPr>
        <w:t>i</w:t>
      </w:r>
      <w:r w:rsidR="002F6E37">
        <w:rPr>
          <w:b/>
          <w:i/>
          <w:spacing w:val="-2"/>
          <w:w w:val="95"/>
          <w:position w:val="-1"/>
          <w:sz w:val="22"/>
          <w:szCs w:val="22"/>
          <w:u w:val="thick" w:color="000000"/>
        </w:rPr>
        <w:t>e</w:t>
      </w:r>
      <w:r w:rsidR="002F6E37">
        <w:rPr>
          <w:b/>
          <w:i/>
          <w:w w:val="95"/>
          <w:position w:val="-1"/>
          <w:sz w:val="22"/>
          <w:szCs w:val="22"/>
          <w:u w:val="thick" w:color="000000"/>
        </w:rPr>
        <w:t>r</w:t>
      </w:r>
      <w:r w:rsidR="002F6E37">
        <w:rPr>
          <w:b/>
          <w:i/>
          <w:spacing w:val="2"/>
          <w:w w:val="95"/>
          <w:position w:val="-1"/>
          <w:sz w:val="22"/>
          <w:szCs w:val="22"/>
          <w:u w:val="thick" w:color="000000"/>
        </w:rPr>
        <w:t>’</w:t>
      </w:r>
      <w:r w:rsidR="002F6E37">
        <w:rPr>
          <w:b/>
          <w:i/>
          <w:w w:val="95"/>
          <w:position w:val="-1"/>
          <w:sz w:val="22"/>
          <w:szCs w:val="22"/>
          <w:u w:val="thick" w:color="000000"/>
        </w:rPr>
        <w:t>s</w:t>
      </w:r>
      <w:r w:rsidR="002F6E37">
        <w:rPr>
          <w:b/>
          <w:i/>
          <w:spacing w:val="1"/>
          <w:w w:val="95"/>
          <w:position w:val="-1"/>
          <w:sz w:val="22"/>
          <w:szCs w:val="22"/>
          <w:u w:val="thick" w:color="000000"/>
        </w:rPr>
        <w:t xml:space="preserve"> </w:t>
      </w:r>
      <w:r w:rsidR="002F6E37">
        <w:rPr>
          <w:b/>
          <w:i/>
          <w:spacing w:val="2"/>
          <w:position w:val="-1"/>
          <w:sz w:val="22"/>
          <w:szCs w:val="22"/>
          <w:u w:val="thick" w:color="000000"/>
        </w:rPr>
        <w:t>N</w:t>
      </w:r>
      <w:r w:rsidR="002F6E37">
        <w:rPr>
          <w:b/>
          <w:i/>
          <w:spacing w:val="1"/>
          <w:position w:val="-1"/>
          <w:sz w:val="22"/>
          <w:szCs w:val="22"/>
          <w:u w:val="thick" w:color="000000"/>
        </w:rPr>
        <w:t>a</w:t>
      </w:r>
      <w:r w:rsidR="002F6E37">
        <w:rPr>
          <w:b/>
          <w:i/>
          <w:position w:val="-1"/>
          <w:sz w:val="22"/>
          <w:szCs w:val="22"/>
          <w:u w:val="thick" w:color="000000"/>
        </w:rPr>
        <w:t>me</w:t>
      </w:r>
    </w:p>
    <w:p w:rsidR="00D6223C" w:rsidRDefault="00D6223C">
      <w:pPr>
        <w:spacing w:line="120" w:lineRule="exact"/>
        <w:rPr>
          <w:sz w:val="13"/>
          <w:szCs w:val="13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spacing w:before="37" w:line="240" w:lineRule="exact"/>
        <w:ind w:left="584" w:right="6866"/>
        <w:rPr>
          <w:sz w:val="22"/>
          <w:szCs w:val="22"/>
        </w:rPr>
        <w:sectPr w:rsidR="00D6223C">
          <w:headerReference w:type="default" r:id="rId70"/>
          <w:footerReference w:type="default" r:id="rId71"/>
          <w:pgSz w:w="12240" w:h="15840"/>
          <w:pgMar w:top="1080" w:right="820" w:bottom="0" w:left="1480" w:header="0" w:footer="170" w:gutter="0"/>
          <w:pgNumType w:start="40"/>
          <w:cols w:space="720"/>
        </w:sectPr>
      </w:pPr>
      <w:proofErr w:type="spellStart"/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1"/>
          <w:sz w:val="22"/>
          <w:szCs w:val="22"/>
        </w:rPr>
        <w:t>ris</w:t>
      </w:r>
      <w:r>
        <w:rPr>
          <w:i/>
          <w:spacing w:val="-2"/>
          <w:sz w:val="22"/>
          <w:szCs w:val="22"/>
        </w:rPr>
        <w:t>e</w:t>
      </w:r>
      <w:r>
        <w:rPr>
          <w:i/>
          <w:sz w:val="22"/>
          <w:szCs w:val="22"/>
        </w:rPr>
        <w:t>d</w:t>
      </w:r>
      <w:proofErr w:type="spellEnd"/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-5"/>
          <w:sz w:val="22"/>
          <w:szCs w:val="22"/>
        </w:rPr>
        <w:t>P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rs</w:t>
      </w:r>
      <w:r>
        <w:rPr>
          <w:i/>
          <w:sz w:val="22"/>
          <w:szCs w:val="22"/>
        </w:rPr>
        <w:t>onn</w:t>
      </w:r>
      <w:r>
        <w:rPr>
          <w:i/>
          <w:spacing w:val="-7"/>
          <w:sz w:val="22"/>
          <w:szCs w:val="22"/>
        </w:rPr>
        <w:t>e</w:t>
      </w:r>
      <w:r>
        <w:rPr>
          <w:i/>
          <w:sz w:val="22"/>
          <w:szCs w:val="22"/>
        </w:rPr>
        <w:t xml:space="preserve">l </w:t>
      </w:r>
      <w:r>
        <w:rPr>
          <w:i/>
          <w:spacing w:val="2"/>
          <w:sz w:val="22"/>
          <w:szCs w:val="22"/>
        </w:rPr>
        <w:t>N</w:t>
      </w:r>
      <w:r>
        <w:rPr>
          <w:i/>
          <w:sz w:val="22"/>
          <w:szCs w:val="22"/>
        </w:rPr>
        <w:t>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15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ti</w:t>
      </w:r>
      <w:r>
        <w:rPr>
          <w:i/>
          <w:sz w:val="22"/>
          <w:szCs w:val="22"/>
        </w:rPr>
        <w:t>on Supp</w:t>
      </w:r>
      <w:r>
        <w:rPr>
          <w:i/>
          <w:spacing w:val="1"/>
          <w:sz w:val="22"/>
          <w:szCs w:val="22"/>
        </w:rPr>
        <w:t>li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’</w:t>
      </w:r>
      <w:r>
        <w:rPr>
          <w:i/>
          <w:sz w:val="22"/>
          <w:szCs w:val="22"/>
        </w:rPr>
        <w:t>s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2"/>
          <w:sz w:val="22"/>
          <w:szCs w:val="22"/>
        </w:rPr>
        <w:t>N</w:t>
      </w:r>
      <w:r>
        <w:rPr>
          <w:i/>
          <w:sz w:val="22"/>
          <w:szCs w:val="22"/>
        </w:rPr>
        <w:t>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9"/>
          <w:sz w:val="22"/>
          <w:szCs w:val="22"/>
        </w:rPr>
        <w:t xml:space="preserve"> </w:t>
      </w:r>
      <w:r>
        <w:rPr>
          <w:i/>
          <w:sz w:val="22"/>
          <w:szCs w:val="22"/>
        </w:rPr>
        <w:t>and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>S</w:t>
      </w:r>
      <w:r>
        <w:rPr>
          <w:i/>
          <w:spacing w:val="-4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D6223C" w:rsidRDefault="002F6E37">
      <w:pPr>
        <w:spacing w:before="72" w:line="300" w:lineRule="exact"/>
        <w:ind w:left="3363"/>
        <w:rPr>
          <w:sz w:val="28"/>
          <w:szCs w:val="28"/>
        </w:rPr>
      </w:pPr>
      <w:r>
        <w:rPr>
          <w:b/>
          <w:spacing w:val="5"/>
          <w:position w:val="-1"/>
          <w:sz w:val="28"/>
          <w:szCs w:val="28"/>
        </w:rPr>
        <w:lastRenderedPageBreak/>
        <w:t>4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22"/>
          <w:position w:val="-1"/>
          <w:sz w:val="28"/>
          <w:szCs w:val="28"/>
        </w:rPr>
        <w:t xml:space="preserve"> </w:t>
      </w:r>
      <w:r>
        <w:rPr>
          <w:b/>
          <w:spacing w:val="5"/>
          <w:w w:val="92"/>
          <w:position w:val="-1"/>
          <w:sz w:val="28"/>
          <w:szCs w:val="28"/>
        </w:rPr>
        <w:t>P</w:t>
      </w:r>
      <w:r>
        <w:rPr>
          <w:b/>
          <w:w w:val="92"/>
          <w:position w:val="-1"/>
          <w:sz w:val="28"/>
          <w:szCs w:val="28"/>
        </w:rPr>
        <w:t>er</w:t>
      </w:r>
      <w:r>
        <w:rPr>
          <w:b/>
          <w:spacing w:val="5"/>
          <w:w w:val="92"/>
          <w:position w:val="-1"/>
          <w:sz w:val="28"/>
          <w:szCs w:val="28"/>
        </w:rPr>
        <w:t>f</w:t>
      </w:r>
      <w:r>
        <w:rPr>
          <w:b/>
          <w:w w:val="92"/>
          <w:position w:val="-1"/>
          <w:sz w:val="28"/>
          <w:szCs w:val="28"/>
        </w:rPr>
        <w:t>o</w:t>
      </w:r>
      <w:r>
        <w:rPr>
          <w:b/>
          <w:spacing w:val="5"/>
          <w:w w:val="92"/>
          <w:position w:val="-1"/>
          <w:sz w:val="28"/>
          <w:szCs w:val="28"/>
        </w:rPr>
        <w:t>r</w:t>
      </w:r>
      <w:r>
        <w:rPr>
          <w:b/>
          <w:w w:val="92"/>
          <w:position w:val="-1"/>
          <w:sz w:val="28"/>
          <w:szCs w:val="28"/>
        </w:rPr>
        <w:t>m</w:t>
      </w:r>
      <w:r>
        <w:rPr>
          <w:b/>
          <w:spacing w:val="5"/>
          <w:w w:val="92"/>
          <w:position w:val="-1"/>
          <w:sz w:val="28"/>
          <w:szCs w:val="28"/>
        </w:rPr>
        <w:t>a</w:t>
      </w:r>
      <w:r>
        <w:rPr>
          <w:b/>
          <w:w w:val="92"/>
          <w:position w:val="-1"/>
          <w:sz w:val="28"/>
          <w:szCs w:val="28"/>
        </w:rPr>
        <w:t>n</w:t>
      </w:r>
      <w:r>
        <w:rPr>
          <w:b/>
          <w:spacing w:val="5"/>
          <w:w w:val="92"/>
          <w:position w:val="-1"/>
          <w:sz w:val="28"/>
          <w:szCs w:val="28"/>
        </w:rPr>
        <w:t>c</w:t>
      </w:r>
      <w:r>
        <w:rPr>
          <w:b/>
          <w:w w:val="92"/>
          <w:position w:val="-1"/>
          <w:sz w:val="28"/>
          <w:szCs w:val="28"/>
        </w:rPr>
        <w:t>e</w:t>
      </w:r>
      <w:r>
        <w:rPr>
          <w:b/>
          <w:spacing w:val="12"/>
          <w:w w:val="92"/>
          <w:position w:val="-1"/>
          <w:sz w:val="28"/>
          <w:szCs w:val="28"/>
        </w:rPr>
        <w:t xml:space="preserve"> </w:t>
      </w:r>
      <w:r>
        <w:rPr>
          <w:b/>
          <w:w w:val="92"/>
          <w:position w:val="-1"/>
          <w:sz w:val="28"/>
          <w:szCs w:val="28"/>
        </w:rPr>
        <w:t>Se</w:t>
      </w:r>
      <w:r>
        <w:rPr>
          <w:b/>
          <w:spacing w:val="5"/>
          <w:w w:val="92"/>
          <w:position w:val="-1"/>
          <w:sz w:val="28"/>
          <w:szCs w:val="28"/>
        </w:rPr>
        <w:t>c</w:t>
      </w:r>
      <w:r>
        <w:rPr>
          <w:b/>
          <w:w w:val="92"/>
          <w:position w:val="-1"/>
          <w:sz w:val="28"/>
          <w:szCs w:val="28"/>
        </w:rPr>
        <w:t>ur</w:t>
      </w:r>
      <w:r>
        <w:rPr>
          <w:b/>
          <w:spacing w:val="5"/>
          <w:w w:val="92"/>
          <w:position w:val="-1"/>
          <w:sz w:val="28"/>
          <w:szCs w:val="28"/>
        </w:rPr>
        <w:t>i</w:t>
      </w:r>
      <w:r>
        <w:rPr>
          <w:b/>
          <w:w w:val="92"/>
          <w:position w:val="-1"/>
          <w:sz w:val="28"/>
          <w:szCs w:val="28"/>
        </w:rPr>
        <w:t>ty</w:t>
      </w:r>
      <w:r>
        <w:rPr>
          <w:b/>
          <w:spacing w:val="9"/>
          <w:w w:val="92"/>
          <w:position w:val="-1"/>
          <w:sz w:val="28"/>
          <w:szCs w:val="28"/>
        </w:rPr>
        <w:t xml:space="preserve"> </w:t>
      </w:r>
      <w:r>
        <w:rPr>
          <w:b/>
          <w:spacing w:val="5"/>
          <w:position w:val="-1"/>
          <w:sz w:val="28"/>
          <w:szCs w:val="28"/>
        </w:rPr>
        <w:t>For</w:t>
      </w:r>
      <w:r>
        <w:rPr>
          <w:b/>
          <w:position w:val="-1"/>
          <w:sz w:val="28"/>
          <w:szCs w:val="28"/>
        </w:rPr>
        <w:t>m</w:t>
      </w:r>
    </w:p>
    <w:p w:rsidR="00D6223C" w:rsidRDefault="00D6223C">
      <w:pPr>
        <w:spacing w:line="200" w:lineRule="exact"/>
      </w:pPr>
    </w:p>
    <w:p w:rsidR="00D6223C" w:rsidRDefault="00D6223C">
      <w:pPr>
        <w:spacing w:before="14" w:line="280" w:lineRule="exact"/>
        <w:rPr>
          <w:sz w:val="28"/>
          <w:szCs w:val="28"/>
        </w:rPr>
      </w:pPr>
    </w:p>
    <w:p w:rsidR="00D6223C" w:rsidRDefault="002F6E37">
      <w:pPr>
        <w:spacing w:before="29"/>
        <w:ind w:left="685" w:right="6466"/>
        <w:jc w:val="both"/>
      </w:pPr>
      <w:r>
        <w:rPr>
          <w:spacing w:val="-2"/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:</w:t>
      </w:r>
      <w:r>
        <w:rPr>
          <w:i/>
          <w:spacing w:val="3"/>
        </w:rPr>
        <w:t>[</w:t>
      </w:r>
      <w:r>
        <w:rPr>
          <w:i/>
        </w:rPr>
        <w:t>na</w:t>
      </w:r>
      <w:r>
        <w:rPr>
          <w:i/>
          <w:spacing w:val="-6"/>
        </w:rPr>
        <w:t>m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-4"/>
        </w:rPr>
        <w:t>o</w:t>
      </w:r>
      <w:r>
        <w:rPr>
          <w:i/>
        </w:rPr>
        <w:t>f</w:t>
      </w:r>
      <w:r>
        <w:rPr>
          <w:i/>
          <w:spacing w:val="4"/>
        </w:rPr>
        <w:t xml:space="preserve"> </w:t>
      </w:r>
      <w:r>
        <w:rPr>
          <w:i/>
          <w:spacing w:val="-3"/>
        </w:rPr>
        <w:t>P</w:t>
      </w:r>
      <w:r>
        <w:rPr>
          <w:i/>
          <w:spacing w:val="-1"/>
        </w:rPr>
        <w:t>r</w:t>
      </w:r>
      <w:r>
        <w:rPr>
          <w:i/>
          <w:spacing w:val="-4"/>
        </w:rPr>
        <w:t>o</w:t>
      </w:r>
      <w:r>
        <w:rPr>
          <w:i/>
          <w:spacing w:val="2"/>
        </w:rPr>
        <w:t>c</w:t>
      </w:r>
      <w:r>
        <w:rPr>
          <w:i/>
        </w:rPr>
        <w:t>u</w:t>
      </w:r>
      <w:r>
        <w:rPr>
          <w:i/>
          <w:spacing w:val="-6"/>
        </w:rPr>
        <w:t>r</w:t>
      </w:r>
      <w:r>
        <w:rPr>
          <w:i/>
          <w:spacing w:val="-3"/>
        </w:rPr>
        <w:t>i</w:t>
      </w:r>
      <w:r>
        <w:rPr>
          <w:i/>
        </w:rPr>
        <w:t>ng</w:t>
      </w:r>
      <w:r>
        <w:rPr>
          <w:i/>
          <w:spacing w:val="-2"/>
        </w:rPr>
        <w:t xml:space="preserve"> </w:t>
      </w:r>
      <w:r>
        <w:rPr>
          <w:i/>
          <w:spacing w:val="-4"/>
        </w:rPr>
        <w:t>a</w:t>
      </w:r>
      <w:r>
        <w:rPr>
          <w:i/>
        </w:rPr>
        <w:t>g</w:t>
      </w:r>
      <w:r>
        <w:rPr>
          <w:i/>
          <w:spacing w:val="-3"/>
        </w:rPr>
        <w:t>e</w:t>
      </w:r>
      <w:r>
        <w:rPr>
          <w:i/>
        </w:rPr>
        <w:t>n</w:t>
      </w:r>
      <w:r>
        <w:rPr>
          <w:i/>
          <w:spacing w:val="-3"/>
        </w:rPr>
        <w:t>cy</w:t>
      </w:r>
      <w:r>
        <w:rPr>
          <w:i/>
        </w:rPr>
        <w:t>]</w:t>
      </w:r>
    </w:p>
    <w:p w:rsidR="00D6223C" w:rsidRDefault="00D6223C">
      <w:pPr>
        <w:spacing w:before="1" w:line="280" w:lineRule="exact"/>
        <w:rPr>
          <w:sz w:val="28"/>
          <w:szCs w:val="28"/>
        </w:rPr>
      </w:pPr>
    </w:p>
    <w:p w:rsidR="00D6223C" w:rsidRDefault="002F6E37">
      <w:pPr>
        <w:ind w:left="685" w:right="217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AS</w:t>
      </w:r>
      <w:r>
        <w:rPr>
          <w:spacing w:val="-9"/>
          <w:sz w:val="24"/>
          <w:szCs w:val="24"/>
        </w:rPr>
        <w:t xml:space="preserve"> </w:t>
      </w:r>
      <w:r>
        <w:rPr>
          <w:i/>
          <w:spacing w:val="3"/>
        </w:rPr>
        <w:t>[</w:t>
      </w:r>
      <w:r>
        <w:rPr>
          <w:i/>
          <w:spacing w:val="-4"/>
        </w:rPr>
        <w:t>n</w:t>
      </w:r>
      <w:r>
        <w:rPr>
          <w:i/>
        </w:rPr>
        <w:t>a</w:t>
      </w:r>
      <w:r>
        <w:rPr>
          <w:i/>
          <w:spacing w:val="-1"/>
        </w:rPr>
        <w:t>m</w:t>
      </w:r>
      <w:r>
        <w:rPr>
          <w:i/>
        </w:rPr>
        <w:t xml:space="preserve">e </w:t>
      </w:r>
      <w:r>
        <w:rPr>
          <w:i/>
          <w:spacing w:val="-4"/>
        </w:rPr>
        <w:t>o</w:t>
      </w:r>
      <w:r>
        <w:rPr>
          <w:i/>
        </w:rPr>
        <w:t>f</w:t>
      </w:r>
      <w:r>
        <w:rPr>
          <w:i/>
          <w:spacing w:val="-5"/>
        </w:rPr>
        <w:t xml:space="preserve"> </w:t>
      </w:r>
      <w:r>
        <w:rPr>
          <w:i/>
        </w:rPr>
        <w:t>Su</w:t>
      </w:r>
      <w:r>
        <w:rPr>
          <w:i/>
          <w:spacing w:val="-4"/>
        </w:rPr>
        <w:t>p</w:t>
      </w:r>
      <w:r>
        <w:rPr>
          <w:i/>
        </w:rPr>
        <w:t>p</w:t>
      </w:r>
      <w:r>
        <w:rPr>
          <w:i/>
          <w:spacing w:val="-3"/>
        </w:rPr>
        <w:t>li</w:t>
      </w:r>
      <w:r>
        <w:rPr>
          <w:i/>
          <w:spacing w:val="2"/>
        </w:rPr>
        <w:t>e</w:t>
      </w:r>
      <w:r>
        <w:rPr>
          <w:i/>
          <w:spacing w:val="-6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D6223C" w:rsidRDefault="001A5A74">
      <w:pPr>
        <w:spacing w:before="21"/>
        <w:ind w:left="685" w:right="3962"/>
        <w:jc w:val="both"/>
        <w:rPr>
          <w:sz w:val="24"/>
          <w:szCs w:val="24"/>
        </w:rPr>
      </w:pPr>
      <w:r w:rsidRPr="001A5A74">
        <w:pict>
          <v:group id="_x0000_s1032" style="position:absolute;left:0;text-align:left;margin-left:346.3pt;margin-top:33.15pt;width:40.3pt;height:0;z-index:-251650560;mso-position-horizontal-relative:page" coordorigin="6926,663" coordsize="806,0">
            <v:shape id="_x0000_s1033" style="position:absolute;left:6926;top:663;width:806;height:0" coordorigin="6926,663" coordsize="806,0" path="m6926,663r,l7733,663e" filled="f" strokeweight=".24pt">
              <v:path arrowok="t"/>
            </v:shape>
            <w10:wrap anchorx="page"/>
          </v:group>
        </w:pict>
      </w:r>
      <w:r w:rsidR="002F6E37">
        <w:rPr>
          <w:sz w:val="24"/>
          <w:szCs w:val="24"/>
        </w:rPr>
        <w:t>Of</w:t>
      </w:r>
      <w:r w:rsidR="002F6E37">
        <w:rPr>
          <w:spacing w:val="-9"/>
          <w:sz w:val="24"/>
          <w:szCs w:val="24"/>
        </w:rPr>
        <w:t xml:space="preserve"> </w:t>
      </w:r>
      <w:r w:rsidR="002F6E37">
        <w:rPr>
          <w:spacing w:val="-1"/>
          <w:sz w:val="24"/>
          <w:szCs w:val="24"/>
        </w:rPr>
        <w:t>C</w:t>
      </w:r>
      <w:r w:rsidR="002F6E37">
        <w:rPr>
          <w:spacing w:val="5"/>
          <w:sz w:val="24"/>
          <w:szCs w:val="24"/>
        </w:rPr>
        <w:t>o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>t</w:t>
      </w:r>
      <w:r w:rsidR="002F6E37">
        <w:rPr>
          <w:spacing w:val="2"/>
          <w:sz w:val="24"/>
          <w:szCs w:val="24"/>
        </w:rPr>
        <w:t>r</w:t>
      </w:r>
      <w:r w:rsidR="002F6E37">
        <w:rPr>
          <w:spacing w:val="-1"/>
          <w:sz w:val="24"/>
          <w:szCs w:val="24"/>
        </w:rPr>
        <w:t>ac</w:t>
      </w:r>
      <w:r w:rsidR="002F6E37">
        <w:rPr>
          <w:sz w:val="24"/>
          <w:szCs w:val="24"/>
        </w:rPr>
        <w:t>t</w:t>
      </w:r>
      <w:r w:rsidR="002F6E37">
        <w:rPr>
          <w:spacing w:val="-7"/>
          <w:sz w:val="24"/>
          <w:szCs w:val="24"/>
        </w:rPr>
        <w:t xml:space="preserve"> </w:t>
      </w:r>
      <w:r w:rsidR="002F6E37">
        <w:rPr>
          <w:spacing w:val="-5"/>
          <w:sz w:val="24"/>
          <w:szCs w:val="24"/>
        </w:rPr>
        <w:t>N</w:t>
      </w:r>
      <w:r w:rsidR="002F6E37">
        <w:rPr>
          <w:sz w:val="24"/>
          <w:szCs w:val="24"/>
        </w:rPr>
        <w:t xml:space="preserve">o.   </w:t>
      </w:r>
      <w:r w:rsidR="002F6E37">
        <w:rPr>
          <w:spacing w:val="37"/>
          <w:sz w:val="24"/>
          <w:szCs w:val="24"/>
        </w:rPr>
        <w:t xml:space="preserve"> </w:t>
      </w:r>
      <w:r w:rsidR="002F6E37">
        <w:rPr>
          <w:i/>
          <w:spacing w:val="3"/>
        </w:rPr>
        <w:t>[</w:t>
      </w:r>
      <w:r w:rsidR="002F6E37">
        <w:rPr>
          <w:i/>
          <w:spacing w:val="-6"/>
        </w:rPr>
        <w:t>r</w:t>
      </w:r>
      <w:r w:rsidR="002F6E37">
        <w:rPr>
          <w:i/>
          <w:spacing w:val="2"/>
        </w:rPr>
        <w:t>e</w:t>
      </w:r>
      <w:r w:rsidR="002F6E37">
        <w:rPr>
          <w:i/>
          <w:spacing w:val="-3"/>
        </w:rPr>
        <w:t>f</w:t>
      </w:r>
      <w:r w:rsidR="002F6E37">
        <w:rPr>
          <w:i/>
          <w:spacing w:val="2"/>
        </w:rPr>
        <w:t>e</w:t>
      </w:r>
      <w:r w:rsidR="002F6E37">
        <w:rPr>
          <w:i/>
          <w:spacing w:val="-6"/>
        </w:rPr>
        <w:t>r</w:t>
      </w:r>
      <w:r w:rsidR="002F6E37">
        <w:rPr>
          <w:i/>
          <w:spacing w:val="2"/>
        </w:rPr>
        <w:t>e</w:t>
      </w:r>
      <w:r w:rsidR="002F6E37">
        <w:rPr>
          <w:i/>
          <w:spacing w:val="-4"/>
        </w:rPr>
        <w:t>n</w:t>
      </w:r>
      <w:r w:rsidR="002F6E37">
        <w:rPr>
          <w:i/>
          <w:spacing w:val="-3"/>
        </w:rPr>
        <w:t>c</w:t>
      </w:r>
      <w:r w:rsidR="002F6E37">
        <w:rPr>
          <w:i/>
        </w:rPr>
        <w:t>e nu</w:t>
      </w:r>
      <w:r w:rsidR="002F6E37">
        <w:rPr>
          <w:i/>
          <w:spacing w:val="-1"/>
        </w:rPr>
        <w:t>m</w:t>
      </w:r>
      <w:r w:rsidR="002F6E37">
        <w:rPr>
          <w:i/>
        </w:rPr>
        <w:t>b</w:t>
      </w:r>
      <w:r w:rsidR="002F6E37">
        <w:rPr>
          <w:i/>
          <w:spacing w:val="2"/>
        </w:rPr>
        <w:t>e</w:t>
      </w:r>
      <w:r w:rsidR="002F6E37">
        <w:rPr>
          <w:i/>
        </w:rPr>
        <w:t>r</w:t>
      </w:r>
      <w:r w:rsidR="002F6E37">
        <w:rPr>
          <w:i/>
          <w:spacing w:val="-3"/>
        </w:rPr>
        <w:t xml:space="preserve"> </w:t>
      </w:r>
      <w:r w:rsidR="002F6E37">
        <w:rPr>
          <w:i/>
          <w:spacing w:val="-4"/>
        </w:rPr>
        <w:t>o</w:t>
      </w:r>
      <w:r w:rsidR="002F6E37">
        <w:rPr>
          <w:i/>
        </w:rPr>
        <w:t>f</w:t>
      </w:r>
      <w:r w:rsidR="002F6E37">
        <w:rPr>
          <w:i/>
          <w:spacing w:val="-1"/>
        </w:rPr>
        <w:t xml:space="preserve"> </w:t>
      </w:r>
      <w:r w:rsidR="002F6E37">
        <w:rPr>
          <w:i/>
          <w:spacing w:val="2"/>
        </w:rPr>
        <w:t>t</w:t>
      </w:r>
      <w:r w:rsidR="002F6E37">
        <w:rPr>
          <w:i/>
          <w:spacing w:val="-4"/>
        </w:rPr>
        <w:t>h</w:t>
      </w:r>
      <w:r w:rsidR="002F6E37">
        <w:rPr>
          <w:i/>
        </w:rPr>
        <w:t>e</w:t>
      </w:r>
      <w:r w:rsidR="002F6E37">
        <w:rPr>
          <w:i/>
          <w:spacing w:val="-5"/>
        </w:rPr>
        <w:t xml:space="preserve"> </w:t>
      </w:r>
      <w:r w:rsidR="002F6E37">
        <w:rPr>
          <w:i/>
          <w:spacing w:val="2"/>
        </w:rPr>
        <w:t>c</w:t>
      </w:r>
      <w:r w:rsidR="002F6E37">
        <w:rPr>
          <w:i/>
        </w:rPr>
        <w:t>o</w:t>
      </w:r>
      <w:r w:rsidR="002F6E37">
        <w:rPr>
          <w:i/>
          <w:spacing w:val="-4"/>
        </w:rPr>
        <w:t>n</w:t>
      </w:r>
      <w:r w:rsidR="002F6E37">
        <w:rPr>
          <w:i/>
          <w:spacing w:val="2"/>
        </w:rPr>
        <w:t>t</w:t>
      </w:r>
      <w:r w:rsidR="002F6E37">
        <w:rPr>
          <w:i/>
          <w:spacing w:val="-1"/>
        </w:rPr>
        <w:t>r</w:t>
      </w:r>
      <w:r w:rsidR="002F6E37">
        <w:rPr>
          <w:i/>
          <w:spacing w:val="-4"/>
        </w:rPr>
        <w:t>a</w:t>
      </w:r>
      <w:r w:rsidR="002F6E37">
        <w:rPr>
          <w:i/>
          <w:spacing w:val="-3"/>
        </w:rPr>
        <w:t>ct</w:t>
      </w:r>
      <w:r w:rsidR="002F6E37">
        <w:rPr>
          <w:i/>
          <w:spacing w:val="3"/>
        </w:rPr>
        <w:t>]</w:t>
      </w:r>
      <w:r w:rsidR="002F6E37">
        <w:rPr>
          <w:sz w:val="24"/>
          <w:szCs w:val="24"/>
        </w:rPr>
        <w:t>d</w:t>
      </w:r>
      <w:r w:rsidR="002F6E37">
        <w:rPr>
          <w:spacing w:val="-1"/>
          <w:sz w:val="24"/>
          <w:szCs w:val="24"/>
        </w:rPr>
        <w:t>a</w:t>
      </w:r>
      <w:r w:rsidR="002F6E37">
        <w:rPr>
          <w:sz w:val="24"/>
          <w:szCs w:val="24"/>
        </w:rPr>
        <w:t>t</w:t>
      </w:r>
      <w:r w:rsidR="002F6E37">
        <w:rPr>
          <w:spacing w:val="-6"/>
          <w:sz w:val="24"/>
          <w:szCs w:val="24"/>
        </w:rPr>
        <w:t>e</w:t>
      </w:r>
      <w:r w:rsidR="002F6E37">
        <w:rPr>
          <w:sz w:val="24"/>
          <w:szCs w:val="24"/>
        </w:rPr>
        <w:t>d</w:t>
      </w:r>
    </w:p>
    <w:p w:rsidR="00D6223C" w:rsidRDefault="002F6E37">
      <w:pPr>
        <w:spacing w:line="260" w:lineRule="exact"/>
        <w:ind w:left="685" w:right="2889"/>
        <w:jc w:val="both"/>
        <w:rPr>
          <w:sz w:val="24"/>
          <w:szCs w:val="24"/>
        </w:rPr>
      </w:pPr>
      <w:r>
        <w:rPr>
          <w:i/>
          <w:spacing w:val="3"/>
        </w:rPr>
        <w:t>[</w:t>
      </w:r>
      <w:r>
        <w:rPr>
          <w:i/>
          <w:spacing w:val="-4"/>
        </w:rPr>
        <w:t>d</w:t>
      </w:r>
      <w:r>
        <w:rPr>
          <w:i/>
          <w:spacing w:val="2"/>
        </w:rPr>
        <w:t>e</w:t>
      </w:r>
      <w:r>
        <w:rPr>
          <w:i/>
          <w:spacing w:val="-6"/>
        </w:rPr>
        <w:t>s</w:t>
      </w:r>
      <w:r>
        <w:rPr>
          <w:i/>
          <w:spacing w:val="2"/>
        </w:rPr>
        <w:t>c</w:t>
      </w:r>
      <w:r>
        <w:rPr>
          <w:i/>
          <w:spacing w:val="-1"/>
        </w:rPr>
        <w:t>r</w:t>
      </w:r>
      <w:r>
        <w:rPr>
          <w:i/>
          <w:spacing w:val="-3"/>
        </w:rPr>
        <w:t>i</w:t>
      </w:r>
      <w:r>
        <w:rPr>
          <w:i/>
        </w:rPr>
        <w:t>p</w:t>
      </w:r>
      <w:r>
        <w:rPr>
          <w:i/>
          <w:spacing w:val="-3"/>
        </w:rPr>
        <w:t>t</w:t>
      </w:r>
      <w:r>
        <w:rPr>
          <w:i/>
          <w:spacing w:val="2"/>
        </w:rPr>
        <w:t>i</w:t>
      </w:r>
      <w:r>
        <w:rPr>
          <w:i/>
          <w:spacing w:val="-4"/>
        </w:rPr>
        <w:t>o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i/>
        </w:rPr>
        <w:t>of g</w:t>
      </w:r>
      <w:r>
        <w:rPr>
          <w:i/>
          <w:spacing w:val="-4"/>
        </w:rPr>
        <w:t>o</w:t>
      </w:r>
      <w:r>
        <w:rPr>
          <w:i/>
        </w:rPr>
        <w:t>ods</w:t>
      </w:r>
      <w:r>
        <w:rPr>
          <w:i/>
          <w:spacing w:val="-8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  <w:spacing w:val="-6"/>
        </w:rPr>
        <w:t>s</w:t>
      </w:r>
      <w:r>
        <w:rPr>
          <w:i/>
          <w:spacing w:val="2"/>
        </w:rPr>
        <w:t>e</w:t>
      </w:r>
      <w:r>
        <w:rPr>
          <w:i/>
          <w:spacing w:val="-1"/>
        </w:rPr>
        <w:t>r</w:t>
      </w:r>
      <w:r>
        <w:rPr>
          <w:i/>
          <w:spacing w:val="-3"/>
        </w:rPr>
        <w:t>vi</w:t>
      </w:r>
      <w:r>
        <w:rPr>
          <w:i/>
          <w:spacing w:val="2"/>
        </w:rPr>
        <w:t>ce</w:t>
      </w:r>
      <w:r>
        <w:rPr>
          <w:i/>
          <w:spacing w:val="-6"/>
        </w:rPr>
        <w:t>s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6223C" w:rsidRDefault="00D6223C">
      <w:pPr>
        <w:spacing w:before="6" w:line="260" w:lineRule="exact"/>
        <w:rPr>
          <w:sz w:val="26"/>
          <w:szCs w:val="26"/>
        </w:rPr>
      </w:pPr>
    </w:p>
    <w:p w:rsidR="00D6223C" w:rsidRDefault="002F6E37">
      <w:pPr>
        <w:ind w:left="685" w:right="7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AS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1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pu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4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4"/>
          <w:sz w:val="24"/>
          <w:szCs w:val="24"/>
        </w:rPr>
        <w:t>m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li</w:t>
      </w:r>
      <w:r>
        <w:rPr>
          <w:spacing w:val="-5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D6223C" w:rsidRDefault="00D6223C">
      <w:pPr>
        <w:spacing w:before="9" w:line="260" w:lineRule="exact"/>
        <w:rPr>
          <w:sz w:val="26"/>
          <w:szCs w:val="26"/>
        </w:rPr>
      </w:pPr>
    </w:p>
    <w:p w:rsidR="00D6223C" w:rsidRDefault="002F6E37">
      <w:pPr>
        <w:ind w:left="685" w:right="2638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AS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d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ppl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D6223C" w:rsidRDefault="00D6223C">
      <w:pPr>
        <w:spacing w:before="16" w:line="260" w:lineRule="exact"/>
        <w:rPr>
          <w:sz w:val="26"/>
          <w:szCs w:val="26"/>
        </w:rPr>
      </w:pPr>
    </w:p>
    <w:p w:rsidR="00D6223C" w:rsidRDefault="002F6E37">
      <w:pPr>
        <w:ind w:left="685" w:right="76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1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0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f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 up</w:t>
      </w:r>
      <w:r>
        <w:rPr>
          <w:spacing w:val="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i/>
          <w:spacing w:val="3"/>
        </w:rPr>
        <w:t>[</w:t>
      </w:r>
      <w:r>
        <w:rPr>
          <w:i/>
        </w:rPr>
        <w:t>a</w:t>
      </w:r>
      <w:r>
        <w:rPr>
          <w:i/>
          <w:spacing w:val="-1"/>
        </w:rPr>
        <w:t>m</w:t>
      </w:r>
      <w:r>
        <w:rPr>
          <w:i/>
        </w:rPr>
        <w:t>o</w:t>
      </w:r>
      <w:r>
        <w:rPr>
          <w:i/>
          <w:spacing w:val="-4"/>
        </w:rPr>
        <w:t>u</w:t>
      </w:r>
      <w:r>
        <w:rPr>
          <w:i/>
        </w:rPr>
        <w:t>nt</w:t>
      </w:r>
      <w:r>
        <w:rPr>
          <w:i/>
          <w:spacing w:val="11"/>
        </w:rPr>
        <w:t xml:space="preserve"> </w:t>
      </w:r>
      <w:r>
        <w:rPr>
          <w:i/>
        </w:rPr>
        <w:t>of</w:t>
      </w:r>
      <w:r>
        <w:rPr>
          <w:i/>
          <w:spacing w:val="6"/>
        </w:rPr>
        <w:t xml:space="preserve"> </w:t>
      </w:r>
      <w:r>
        <w:rPr>
          <w:i/>
          <w:spacing w:val="2"/>
        </w:rPr>
        <w:t>t</w:t>
      </w:r>
      <w:r>
        <w:rPr>
          <w:i/>
          <w:spacing w:val="-4"/>
        </w:rPr>
        <w:t>h</w:t>
      </w:r>
      <w:r>
        <w:rPr>
          <w:i/>
        </w:rPr>
        <w:t>e</w:t>
      </w:r>
      <w:r>
        <w:rPr>
          <w:i/>
          <w:spacing w:val="11"/>
        </w:rPr>
        <w:t xml:space="preserve"> </w:t>
      </w:r>
      <w:r>
        <w:rPr>
          <w:i/>
          <w:spacing w:val="-4"/>
        </w:rPr>
        <w:t>g</w:t>
      </w:r>
      <w:r>
        <w:rPr>
          <w:i/>
        </w:rPr>
        <w:t>ua</w:t>
      </w:r>
      <w:r>
        <w:rPr>
          <w:i/>
          <w:spacing w:val="-1"/>
        </w:rPr>
        <w:t>r</w:t>
      </w:r>
      <w:r>
        <w:rPr>
          <w:i/>
          <w:spacing w:val="-4"/>
        </w:rPr>
        <w:t>a</w:t>
      </w:r>
      <w:r>
        <w:rPr>
          <w:i/>
        </w:rPr>
        <w:t>n</w:t>
      </w:r>
      <w:r>
        <w:rPr>
          <w:i/>
          <w:spacing w:val="-3"/>
        </w:rPr>
        <w:t>te</w:t>
      </w:r>
      <w:r>
        <w:rPr>
          <w:i/>
        </w:rPr>
        <w:t>e</w:t>
      </w:r>
      <w:r>
        <w:rPr>
          <w:i/>
          <w:spacing w:val="11"/>
        </w:rPr>
        <w:t xml:space="preserve"> </w:t>
      </w:r>
      <w:r>
        <w:rPr>
          <w:i/>
          <w:spacing w:val="-3"/>
        </w:rPr>
        <w:t>i</w:t>
      </w:r>
      <w:r>
        <w:rPr>
          <w:i/>
        </w:rPr>
        <w:t>n</w:t>
      </w:r>
      <w:r>
        <w:rPr>
          <w:i/>
          <w:spacing w:val="9"/>
        </w:rPr>
        <w:t xml:space="preserve"> </w:t>
      </w:r>
      <w:r>
        <w:rPr>
          <w:i/>
          <w:spacing w:val="-9"/>
        </w:rPr>
        <w:t>w</w:t>
      </w:r>
      <w:r>
        <w:rPr>
          <w:i/>
        </w:rPr>
        <w:t>o</w:t>
      </w:r>
      <w:r>
        <w:rPr>
          <w:i/>
          <w:spacing w:val="-1"/>
        </w:rPr>
        <w:t>r</w:t>
      </w:r>
      <w:r>
        <w:rPr>
          <w:i/>
        </w:rPr>
        <w:t>ds</w:t>
      </w:r>
      <w:r>
        <w:rPr>
          <w:i/>
          <w:spacing w:val="13"/>
        </w:rPr>
        <w:t xml:space="preserve"> </w:t>
      </w:r>
      <w:r>
        <w:rPr>
          <w:i/>
        </w:rPr>
        <w:t>and</w:t>
      </w:r>
      <w:r>
        <w:rPr>
          <w:i/>
          <w:spacing w:val="10"/>
        </w:rPr>
        <w:t xml:space="preserve"> </w:t>
      </w:r>
      <w:r>
        <w:rPr>
          <w:i/>
          <w:spacing w:val="2"/>
        </w:rPr>
        <w:t>f</w:t>
      </w:r>
      <w:r>
        <w:rPr>
          <w:i/>
          <w:spacing w:val="-3"/>
        </w:rPr>
        <w:t>i</w:t>
      </w:r>
      <w:r>
        <w:rPr>
          <w:i/>
        </w:rPr>
        <w:t>gu</w:t>
      </w:r>
      <w:r>
        <w:rPr>
          <w:i/>
          <w:spacing w:val="-6"/>
        </w:rPr>
        <w:t>r</w:t>
      </w:r>
      <w:r>
        <w:rPr>
          <w:i/>
          <w:spacing w:val="2"/>
        </w:rPr>
        <w:t>e</w:t>
      </w:r>
      <w:r>
        <w:rPr>
          <w:i/>
          <w:spacing w:val="-6"/>
        </w:rPr>
        <w:t>s</w:t>
      </w:r>
      <w:r>
        <w:rPr>
          <w:i/>
          <w:spacing w:val="4"/>
        </w:rPr>
        <w:t>]</w:t>
      </w:r>
      <w:r>
        <w:rPr>
          <w:i/>
          <w:sz w:val="24"/>
          <w:szCs w:val="24"/>
        </w:rPr>
        <w:t>,</w:t>
      </w:r>
      <w:r>
        <w:rPr>
          <w:i/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we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9"/>
          <w:sz w:val="24"/>
          <w:szCs w:val="24"/>
        </w:rPr>
        <w:t>y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>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 w</w:t>
      </w:r>
      <w:r>
        <w:rPr>
          <w:spacing w:val="2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>p</w:t>
      </w:r>
      <w:r>
        <w:rPr>
          <w:spacing w:val="-4"/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u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5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pacing w:val="-5"/>
          <w:sz w:val="24"/>
          <w:szCs w:val="24"/>
        </w:rPr>
        <w:t>v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hin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li</w:t>
      </w:r>
      <w:r>
        <w:rPr>
          <w:spacing w:val="6"/>
          <w:sz w:val="24"/>
          <w:szCs w:val="24"/>
        </w:rPr>
        <w:t>m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3"/>
        </w:rPr>
        <w:t>[</w:t>
      </w:r>
      <w:r>
        <w:rPr>
          <w:i/>
        </w:rPr>
        <w:t>a</w:t>
      </w:r>
      <w:r>
        <w:rPr>
          <w:i/>
          <w:spacing w:val="-1"/>
        </w:rPr>
        <w:t>m</w:t>
      </w:r>
      <w:r>
        <w:rPr>
          <w:i/>
        </w:rPr>
        <w:t>ount</w:t>
      </w:r>
      <w:r>
        <w:rPr>
          <w:i/>
          <w:spacing w:val="15"/>
        </w:rPr>
        <w:t xml:space="preserve"> </w:t>
      </w:r>
      <w:r>
        <w:rPr>
          <w:i/>
          <w:spacing w:val="-4"/>
        </w:rPr>
        <w:t>o</w:t>
      </w:r>
      <w:r>
        <w:rPr>
          <w:i/>
        </w:rPr>
        <w:t>f</w:t>
      </w:r>
      <w:r>
        <w:rPr>
          <w:i/>
          <w:spacing w:val="14"/>
        </w:rPr>
        <w:t xml:space="preserve"> </w:t>
      </w:r>
      <w:r>
        <w:rPr>
          <w:i/>
        </w:rPr>
        <w:t>gua</w:t>
      </w:r>
      <w:r>
        <w:rPr>
          <w:i/>
          <w:spacing w:val="-1"/>
        </w:rPr>
        <w:t>r</w:t>
      </w:r>
      <w:r>
        <w:rPr>
          <w:i/>
        </w:rPr>
        <w:t>-</w:t>
      </w:r>
      <w:r>
        <w:rPr>
          <w:i/>
          <w:spacing w:val="13"/>
        </w:rPr>
        <w:t xml:space="preserve"> </w:t>
      </w:r>
      <w:proofErr w:type="spellStart"/>
      <w:r>
        <w:rPr>
          <w:i/>
        </w:rPr>
        <w:t>a</w:t>
      </w:r>
      <w:r>
        <w:rPr>
          <w:i/>
          <w:spacing w:val="-4"/>
        </w:rPr>
        <w:t>n</w:t>
      </w:r>
      <w:r>
        <w:rPr>
          <w:i/>
          <w:spacing w:val="-3"/>
        </w:rPr>
        <w:t>t</w:t>
      </w:r>
      <w:r>
        <w:rPr>
          <w:i/>
          <w:spacing w:val="2"/>
        </w:rPr>
        <w:t>e</w:t>
      </w:r>
      <w:r>
        <w:rPr>
          <w:i/>
          <w:spacing w:val="-3"/>
        </w:rPr>
        <w:t>e</w:t>
      </w:r>
      <w:proofErr w:type="spellEnd"/>
      <w:r>
        <w:rPr>
          <w:i/>
        </w:rPr>
        <w:t>]</w:t>
      </w:r>
      <w:r>
        <w:rPr>
          <w:i/>
          <w:spacing w:val="20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out</w:t>
      </w:r>
      <w:r>
        <w:rPr>
          <w:spacing w:val="15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pacing w:val="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ow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pacing w:val="-9"/>
          <w:sz w:val="24"/>
          <w:szCs w:val="24"/>
        </w:rPr>
        <w:t>n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-4"/>
          <w:sz w:val="24"/>
          <w:szCs w:val="24"/>
        </w:rPr>
        <w:t>i</w:t>
      </w:r>
      <w:r>
        <w:rPr>
          <w:spacing w:val="-3"/>
          <w:sz w:val="24"/>
          <w:szCs w:val="24"/>
        </w:rPr>
        <w:t>f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spacing w:line="713" w:lineRule="auto"/>
        <w:ind w:left="685" w:right="2538"/>
        <w:rPr>
          <w:sz w:val="24"/>
          <w:szCs w:val="24"/>
        </w:rPr>
      </w:pP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til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  <w:u w:val="single" w:color="000000"/>
        </w:rPr>
        <w:t xml:space="preserve">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-5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2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S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-4"/>
          <w:sz w:val="24"/>
          <w:szCs w:val="24"/>
        </w:rPr>
        <w:t>/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k</w:t>
      </w:r>
    </w:p>
    <w:p w:rsidR="00D6223C" w:rsidRDefault="00D6223C">
      <w:pPr>
        <w:spacing w:before="2" w:line="100" w:lineRule="exact"/>
        <w:rPr>
          <w:sz w:val="10"/>
          <w:szCs w:val="10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1405"/>
      </w:pPr>
      <w:r>
        <w:rPr>
          <w:i/>
          <w:spacing w:val="3"/>
        </w:rPr>
        <w:t>[</w:t>
      </w:r>
      <w:r>
        <w:rPr>
          <w:i/>
        </w:rPr>
        <w:t>na</w:t>
      </w:r>
      <w:r>
        <w:rPr>
          <w:i/>
          <w:spacing w:val="-6"/>
        </w:rPr>
        <w:t>m</w:t>
      </w:r>
      <w:r>
        <w:rPr>
          <w:i/>
        </w:rPr>
        <w:t xml:space="preserve">e of </w:t>
      </w:r>
      <w:r>
        <w:rPr>
          <w:i/>
          <w:spacing w:val="-4"/>
        </w:rPr>
        <w:t>b</w:t>
      </w:r>
      <w:r>
        <w:rPr>
          <w:i/>
        </w:rPr>
        <w:t>a</w:t>
      </w:r>
      <w:r>
        <w:rPr>
          <w:i/>
          <w:spacing w:val="-4"/>
        </w:rPr>
        <w:t>n</w:t>
      </w:r>
      <w:r>
        <w:rPr>
          <w:i/>
        </w:rPr>
        <w:t>k or</w:t>
      </w:r>
      <w:r>
        <w:rPr>
          <w:i/>
          <w:spacing w:val="-3"/>
        </w:rPr>
        <w:t xml:space="preserve"> f</w:t>
      </w:r>
      <w:r>
        <w:rPr>
          <w:i/>
          <w:spacing w:val="2"/>
        </w:rPr>
        <w:t>i</w:t>
      </w:r>
      <w:r>
        <w:rPr>
          <w:i/>
          <w:spacing w:val="-4"/>
        </w:rPr>
        <w:t>n</w:t>
      </w:r>
      <w:r>
        <w:rPr>
          <w:i/>
        </w:rPr>
        <w:t>a</w:t>
      </w:r>
      <w:r>
        <w:rPr>
          <w:i/>
          <w:spacing w:val="-4"/>
        </w:rPr>
        <w:t>n</w:t>
      </w:r>
      <w:r>
        <w:rPr>
          <w:i/>
          <w:spacing w:val="2"/>
        </w:rPr>
        <w:t>c</w:t>
      </w:r>
      <w:r>
        <w:rPr>
          <w:i/>
          <w:spacing w:val="-3"/>
        </w:rPr>
        <w:t>i</w:t>
      </w:r>
      <w:r>
        <w:rPr>
          <w:i/>
        </w:rPr>
        <w:t>al</w:t>
      </w:r>
      <w:r>
        <w:rPr>
          <w:i/>
          <w:spacing w:val="-5"/>
        </w:rPr>
        <w:t xml:space="preserve"> </w:t>
      </w:r>
      <w:r>
        <w:rPr>
          <w:i/>
          <w:spacing w:val="2"/>
        </w:rPr>
        <w:t>i</w:t>
      </w:r>
      <w:r>
        <w:rPr>
          <w:i/>
        </w:rPr>
        <w:t>n</w:t>
      </w:r>
      <w:r>
        <w:rPr>
          <w:i/>
          <w:spacing w:val="-6"/>
        </w:rPr>
        <w:t>s</w:t>
      </w:r>
      <w:r>
        <w:rPr>
          <w:i/>
          <w:spacing w:val="2"/>
        </w:rPr>
        <w:t>t</w:t>
      </w:r>
      <w:r>
        <w:rPr>
          <w:i/>
          <w:spacing w:val="-3"/>
        </w:rPr>
        <w:t>i</w:t>
      </w:r>
      <w:r>
        <w:rPr>
          <w:i/>
          <w:spacing w:val="2"/>
        </w:rPr>
        <w:t>t</w:t>
      </w:r>
      <w:r>
        <w:rPr>
          <w:i/>
          <w:spacing w:val="-4"/>
        </w:rPr>
        <w:t>u</w:t>
      </w:r>
      <w:r>
        <w:rPr>
          <w:i/>
          <w:spacing w:val="-3"/>
        </w:rPr>
        <w:t>t</w:t>
      </w:r>
      <w:r>
        <w:rPr>
          <w:i/>
          <w:spacing w:val="2"/>
        </w:rPr>
        <w:t>i</w:t>
      </w:r>
      <w:r>
        <w:rPr>
          <w:i/>
        </w:rPr>
        <w:t>o</w:t>
      </w:r>
      <w:r>
        <w:rPr>
          <w:i/>
          <w:spacing w:val="-4"/>
        </w:rPr>
        <w:t>n</w:t>
      </w:r>
      <w:r>
        <w:rPr>
          <w:i/>
        </w:rPr>
        <w:t>]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6" w:line="220" w:lineRule="exact"/>
        <w:rPr>
          <w:sz w:val="22"/>
          <w:szCs w:val="22"/>
        </w:rPr>
      </w:pPr>
    </w:p>
    <w:p w:rsidR="00D6223C" w:rsidRDefault="002F6E37">
      <w:pPr>
        <w:ind w:left="1405"/>
      </w:pPr>
      <w:r>
        <w:rPr>
          <w:i/>
          <w:spacing w:val="3"/>
        </w:rPr>
        <w:t>[</w:t>
      </w:r>
      <w:r>
        <w:rPr>
          <w:i/>
          <w:spacing w:val="-4"/>
        </w:rPr>
        <w:t>a</w:t>
      </w:r>
      <w:r>
        <w:rPr>
          <w:i/>
        </w:rPr>
        <w:t>dd</w:t>
      </w:r>
      <w:r>
        <w:rPr>
          <w:i/>
          <w:spacing w:val="-6"/>
        </w:rPr>
        <w:t>r</w:t>
      </w:r>
      <w:r>
        <w:rPr>
          <w:i/>
          <w:spacing w:val="2"/>
        </w:rPr>
        <w:t>e</w:t>
      </w:r>
      <w:r>
        <w:rPr>
          <w:i/>
          <w:spacing w:val="-1"/>
        </w:rPr>
        <w:t>s</w:t>
      </w:r>
      <w:r>
        <w:rPr>
          <w:i/>
          <w:spacing w:val="-6"/>
        </w:rPr>
        <w:t>s</w:t>
      </w:r>
      <w:r>
        <w:rPr>
          <w:i/>
        </w:rPr>
        <w:t>]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1" w:line="220" w:lineRule="exact"/>
        <w:rPr>
          <w:sz w:val="22"/>
          <w:szCs w:val="22"/>
        </w:rPr>
      </w:pPr>
    </w:p>
    <w:p w:rsidR="00D6223C" w:rsidRDefault="002F6E37">
      <w:pPr>
        <w:ind w:left="1405"/>
      </w:pPr>
      <w:r>
        <w:rPr>
          <w:i/>
          <w:spacing w:val="3"/>
        </w:rPr>
        <w:t>[</w:t>
      </w:r>
      <w:r>
        <w:rPr>
          <w:i/>
          <w:spacing w:val="-4"/>
        </w:rPr>
        <w:t>d</w:t>
      </w:r>
      <w:r>
        <w:rPr>
          <w:i/>
        </w:rPr>
        <w:t>a</w:t>
      </w:r>
      <w:r>
        <w:rPr>
          <w:i/>
          <w:spacing w:val="-3"/>
        </w:rPr>
        <w:t>te</w:t>
      </w:r>
      <w:r>
        <w:rPr>
          <w:i/>
        </w:rPr>
        <w:t>]</w:t>
      </w:r>
    </w:p>
    <w:p w:rsidR="00D6223C" w:rsidRDefault="00D6223C">
      <w:pPr>
        <w:spacing w:before="9" w:line="180" w:lineRule="exact"/>
        <w:rPr>
          <w:sz w:val="18"/>
          <w:szCs w:val="18"/>
        </w:rPr>
      </w:pPr>
    </w:p>
    <w:p w:rsidR="00D6223C" w:rsidRDefault="00D6223C">
      <w:pPr>
        <w:spacing w:line="200" w:lineRule="exact"/>
      </w:pPr>
    </w:p>
    <w:p w:rsidR="00D6223C" w:rsidRDefault="002F6E37">
      <w:pPr>
        <w:spacing w:line="270" w:lineRule="auto"/>
        <w:ind w:left="584" w:right="595"/>
        <w:sectPr w:rsidR="00D6223C">
          <w:headerReference w:type="default" r:id="rId72"/>
          <w:footerReference w:type="default" r:id="rId73"/>
          <w:pgSz w:w="12240" w:h="15840"/>
          <w:pgMar w:top="1260" w:right="980" w:bottom="0" w:left="1480" w:header="0" w:footer="170" w:gutter="0"/>
          <w:pgNumType w:start="41"/>
          <w:cols w:space="720"/>
        </w:sectPr>
      </w:pPr>
      <w:r>
        <w:rPr>
          <w:b/>
          <w:spacing w:val="1"/>
          <w:w w:val="95"/>
        </w:rPr>
        <w:t>N</w:t>
      </w:r>
      <w:r>
        <w:rPr>
          <w:b/>
          <w:w w:val="95"/>
        </w:rPr>
        <w:t>o</w:t>
      </w:r>
      <w:r>
        <w:rPr>
          <w:b/>
          <w:spacing w:val="-1"/>
          <w:w w:val="95"/>
        </w:rPr>
        <w:t>t</w:t>
      </w:r>
      <w:r>
        <w:rPr>
          <w:b/>
          <w:spacing w:val="1"/>
          <w:w w:val="95"/>
        </w:rPr>
        <w:t>e</w:t>
      </w:r>
      <w:r>
        <w:rPr>
          <w:b/>
          <w:w w:val="95"/>
        </w:rPr>
        <w:t xml:space="preserve">: </w:t>
      </w:r>
      <w:r>
        <w:rPr>
          <w:b/>
          <w:spacing w:val="2"/>
        </w:rPr>
        <w:t>I</w:t>
      </w:r>
      <w:r>
        <w:rPr>
          <w:b/>
        </w:rPr>
        <w:t>t</w:t>
      </w:r>
      <w:r>
        <w:rPr>
          <w:b/>
          <w:spacing w:val="-15"/>
        </w:rPr>
        <w:t xml:space="preserve"> </w:t>
      </w:r>
      <w:r>
        <w:rPr>
          <w:b/>
          <w:spacing w:val="2"/>
          <w:w w:val="94"/>
        </w:rPr>
        <w:t>s</w:t>
      </w:r>
      <w:r>
        <w:rPr>
          <w:b/>
          <w:spacing w:val="-5"/>
          <w:w w:val="94"/>
        </w:rPr>
        <w:t>h</w:t>
      </w:r>
      <w:r>
        <w:rPr>
          <w:b/>
          <w:w w:val="94"/>
        </w:rPr>
        <w:t>o</w:t>
      </w:r>
      <w:r>
        <w:rPr>
          <w:b/>
          <w:spacing w:val="-1"/>
          <w:w w:val="94"/>
        </w:rPr>
        <w:t>u</w:t>
      </w:r>
      <w:r>
        <w:rPr>
          <w:b/>
          <w:w w:val="94"/>
        </w:rPr>
        <w:t>ld</w:t>
      </w:r>
      <w:r>
        <w:rPr>
          <w:b/>
          <w:spacing w:val="5"/>
          <w:w w:val="94"/>
        </w:rPr>
        <w:t xml:space="preserve"> </w:t>
      </w:r>
      <w:r>
        <w:rPr>
          <w:b/>
          <w:spacing w:val="-5"/>
        </w:rPr>
        <w:t>b</w:t>
      </w:r>
      <w:r>
        <w:rPr>
          <w:b/>
        </w:rPr>
        <w:t>e</w:t>
      </w:r>
      <w:r>
        <w:rPr>
          <w:b/>
          <w:spacing w:val="-11"/>
        </w:rPr>
        <w:t xml:space="preserve"> </w:t>
      </w:r>
      <w:r>
        <w:rPr>
          <w:b/>
          <w:w w:val="94"/>
        </w:rPr>
        <w:t>v</w:t>
      </w:r>
      <w:r>
        <w:rPr>
          <w:b/>
          <w:spacing w:val="-4"/>
          <w:w w:val="94"/>
        </w:rPr>
        <w:t>a</w:t>
      </w:r>
      <w:r>
        <w:rPr>
          <w:b/>
          <w:w w:val="94"/>
        </w:rPr>
        <w:t>lid</w:t>
      </w:r>
      <w:r>
        <w:rPr>
          <w:b/>
          <w:spacing w:val="4"/>
          <w:w w:val="94"/>
        </w:rPr>
        <w:t xml:space="preserve"> </w:t>
      </w:r>
      <w:r>
        <w:rPr>
          <w:b/>
          <w:spacing w:val="-1"/>
        </w:rPr>
        <w:t>f</w:t>
      </w:r>
      <w:r>
        <w:rPr>
          <w:b/>
        </w:rPr>
        <w:t>or</w:t>
      </w:r>
      <w:r>
        <w:rPr>
          <w:b/>
          <w:spacing w:val="-14"/>
        </w:rPr>
        <w:t xml:space="preserve"> </w:t>
      </w:r>
      <w:r>
        <w:rPr>
          <w:b/>
        </w:rPr>
        <w:t>a</w:t>
      </w:r>
      <w:r>
        <w:rPr>
          <w:b/>
          <w:spacing w:val="-11"/>
        </w:rPr>
        <w:t xml:space="preserve"> </w:t>
      </w:r>
      <w:r>
        <w:rPr>
          <w:b/>
          <w:spacing w:val="-1"/>
          <w:w w:val="94"/>
        </w:rPr>
        <w:t>p</w:t>
      </w:r>
      <w:r>
        <w:rPr>
          <w:b/>
          <w:spacing w:val="-3"/>
          <w:w w:val="94"/>
        </w:rPr>
        <w:t>e</w:t>
      </w:r>
      <w:r>
        <w:rPr>
          <w:b/>
          <w:spacing w:val="1"/>
          <w:w w:val="94"/>
        </w:rPr>
        <w:t>r</w:t>
      </w:r>
      <w:r>
        <w:rPr>
          <w:b/>
          <w:spacing w:val="-5"/>
          <w:w w:val="94"/>
        </w:rPr>
        <w:t>i</w:t>
      </w:r>
      <w:r>
        <w:rPr>
          <w:b/>
          <w:w w:val="94"/>
        </w:rPr>
        <w:t>od</w:t>
      </w:r>
      <w:r>
        <w:rPr>
          <w:b/>
          <w:spacing w:val="5"/>
          <w:w w:val="94"/>
        </w:rPr>
        <w:t xml:space="preserve"> </w:t>
      </w:r>
      <w:r>
        <w:rPr>
          <w:b/>
          <w:spacing w:val="1"/>
          <w:w w:val="94"/>
        </w:rPr>
        <w:t>e</w:t>
      </w:r>
      <w:r>
        <w:rPr>
          <w:b/>
          <w:spacing w:val="-5"/>
          <w:w w:val="94"/>
        </w:rPr>
        <w:t>q</w:t>
      </w:r>
      <w:r>
        <w:rPr>
          <w:b/>
          <w:spacing w:val="-1"/>
          <w:w w:val="94"/>
        </w:rPr>
        <w:t>u</w:t>
      </w:r>
      <w:r>
        <w:rPr>
          <w:b/>
          <w:w w:val="94"/>
        </w:rPr>
        <w:t>al</w:t>
      </w:r>
      <w:r>
        <w:rPr>
          <w:b/>
          <w:spacing w:val="5"/>
          <w:w w:val="94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o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t</w:t>
      </w:r>
      <w:r>
        <w:rPr>
          <w:b/>
          <w:spacing w:val="-5"/>
        </w:rPr>
        <w:t>h</w:t>
      </w:r>
      <w:r>
        <w:rPr>
          <w:b/>
        </w:rPr>
        <w:t>e</w:t>
      </w:r>
      <w:r>
        <w:rPr>
          <w:b/>
          <w:spacing w:val="-14"/>
        </w:rPr>
        <w:t xml:space="preserve"> </w:t>
      </w:r>
      <w:r>
        <w:rPr>
          <w:b/>
          <w:spacing w:val="-4"/>
          <w:w w:val="94"/>
        </w:rPr>
        <w:t>w</w:t>
      </w:r>
      <w:r>
        <w:rPr>
          <w:b/>
          <w:w w:val="94"/>
        </w:rPr>
        <w:t>a</w:t>
      </w:r>
      <w:r>
        <w:rPr>
          <w:b/>
          <w:spacing w:val="-3"/>
          <w:w w:val="94"/>
        </w:rPr>
        <w:t>r</w:t>
      </w:r>
      <w:r>
        <w:rPr>
          <w:b/>
          <w:spacing w:val="1"/>
          <w:w w:val="94"/>
        </w:rPr>
        <w:t>r</w:t>
      </w:r>
      <w:r>
        <w:rPr>
          <w:b/>
          <w:spacing w:val="-4"/>
          <w:w w:val="94"/>
        </w:rPr>
        <w:t>a</w:t>
      </w:r>
      <w:r>
        <w:rPr>
          <w:b/>
          <w:spacing w:val="-1"/>
          <w:w w:val="94"/>
        </w:rPr>
        <w:t>nt</w:t>
      </w:r>
      <w:r>
        <w:rPr>
          <w:b/>
          <w:w w:val="94"/>
        </w:rPr>
        <w:t>y</w:t>
      </w:r>
      <w:r>
        <w:rPr>
          <w:b/>
          <w:spacing w:val="8"/>
          <w:w w:val="94"/>
        </w:rPr>
        <w:t xml:space="preserve"> </w:t>
      </w:r>
      <w:r>
        <w:rPr>
          <w:b/>
          <w:spacing w:val="-5"/>
          <w:w w:val="94"/>
        </w:rPr>
        <w:t>p</w:t>
      </w:r>
      <w:r>
        <w:rPr>
          <w:b/>
          <w:spacing w:val="1"/>
          <w:w w:val="94"/>
        </w:rPr>
        <w:t>e</w:t>
      </w:r>
      <w:r>
        <w:rPr>
          <w:b/>
          <w:spacing w:val="-3"/>
          <w:w w:val="94"/>
        </w:rPr>
        <w:t>r</w:t>
      </w:r>
      <w:r>
        <w:rPr>
          <w:b/>
          <w:w w:val="94"/>
        </w:rPr>
        <w:t>io</w:t>
      </w:r>
      <w:r>
        <w:rPr>
          <w:b/>
          <w:spacing w:val="-1"/>
          <w:w w:val="94"/>
        </w:rPr>
        <w:t>d</w:t>
      </w:r>
      <w:r>
        <w:rPr>
          <w:b/>
          <w:w w:val="94"/>
        </w:rPr>
        <w:t>.</w:t>
      </w:r>
      <w:r>
        <w:rPr>
          <w:b/>
          <w:spacing w:val="2"/>
          <w:w w:val="94"/>
        </w:rPr>
        <w:t xml:space="preserve"> </w:t>
      </w:r>
      <w:r>
        <w:rPr>
          <w:b/>
          <w:spacing w:val="2"/>
        </w:rPr>
        <w:t>T</w:t>
      </w:r>
      <w:r>
        <w:rPr>
          <w:b/>
          <w:spacing w:val="-5"/>
        </w:rPr>
        <w:t>h</w:t>
      </w:r>
      <w:r>
        <w:rPr>
          <w:b/>
        </w:rPr>
        <w:t>e</w:t>
      </w:r>
      <w:r>
        <w:rPr>
          <w:b/>
          <w:spacing w:val="-17"/>
        </w:rPr>
        <w:t xml:space="preserve"> </w:t>
      </w:r>
      <w:r>
        <w:rPr>
          <w:b/>
          <w:spacing w:val="1"/>
          <w:w w:val="94"/>
        </w:rPr>
        <w:t>c</w:t>
      </w:r>
      <w:r>
        <w:rPr>
          <w:b/>
          <w:w w:val="94"/>
        </w:rPr>
        <w:t>o</w:t>
      </w:r>
      <w:r>
        <w:rPr>
          <w:b/>
          <w:spacing w:val="-1"/>
          <w:w w:val="94"/>
        </w:rPr>
        <w:t>n</w:t>
      </w:r>
      <w:r>
        <w:rPr>
          <w:b/>
          <w:spacing w:val="-6"/>
          <w:w w:val="94"/>
        </w:rPr>
        <w:t>t</w:t>
      </w:r>
      <w:r>
        <w:rPr>
          <w:b/>
          <w:spacing w:val="1"/>
          <w:w w:val="94"/>
        </w:rPr>
        <w:t>r</w:t>
      </w:r>
      <w:r>
        <w:rPr>
          <w:b/>
          <w:w w:val="94"/>
        </w:rPr>
        <w:t>a</w:t>
      </w:r>
      <w:r>
        <w:rPr>
          <w:b/>
          <w:spacing w:val="1"/>
          <w:w w:val="94"/>
        </w:rPr>
        <w:t>c</w:t>
      </w:r>
      <w:r>
        <w:rPr>
          <w:b/>
          <w:w w:val="94"/>
        </w:rPr>
        <w:t>t</w:t>
      </w:r>
      <w:r>
        <w:rPr>
          <w:b/>
          <w:spacing w:val="7"/>
          <w:w w:val="94"/>
        </w:rPr>
        <w:t xml:space="preserve"> </w:t>
      </w:r>
      <w:r>
        <w:rPr>
          <w:b/>
          <w:spacing w:val="1"/>
        </w:rPr>
        <w:t>w</w:t>
      </w:r>
      <w:r>
        <w:rPr>
          <w:b/>
        </w:rPr>
        <w:t>ill</w:t>
      </w:r>
      <w:r>
        <w:rPr>
          <w:b/>
          <w:spacing w:val="-18"/>
        </w:rPr>
        <w:t xml:space="preserve"> </w:t>
      </w:r>
      <w:r>
        <w:rPr>
          <w:b/>
          <w:spacing w:val="-5"/>
        </w:rPr>
        <w:t>b</w:t>
      </w:r>
      <w:r>
        <w:rPr>
          <w:b/>
        </w:rPr>
        <w:t>e</w:t>
      </w:r>
      <w:r>
        <w:rPr>
          <w:b/>
          <w:spacing w:val="-15"/>
        </w:rPr>
        <w:t xml:space="preserve"> </w:t>
      </w:r>
      <w:r>
        <w:rPr>
          <w:b/>
          <w:spacing w:val="2"/>
          <w:w w:val="94"/>
        </w:rPr>
        <w:t>s</w:t>
      </w:r>
      <w:r>
        <w:rPr>
          <w:b/>
          <w:spacing w:val="-5"/>
          <w:w w:val="94"/>
        </w:rPr>
        <w:t>i</w:t>
      </w:r>
      <w:r>
        <w:rPr>
          <w:b/>
          <w:w w:val="94"/>
        </w:rPr>
        <w:t>g</w:t>
      </w:r>
      <w:r>
        <w:rPr>
          <w:b/>
          <w:spacing w:val="-1"/>
          <w:w w:val="94"/>
        </w:rPr>
        <w:t>n</w:t>
      </w:r>
      <w:r>
        <w:rPr>
          <w:b/>
          <w:spacing w:val="-3"/>
          <w:w w:val="94"/>
        </w:rPr>
        <w:t>e</w:t>
      </w:r>
      <w:r>
        <w:rPr>
          <w:b/>
          <w:spacing w:val="-1"/>
          <w:w w:val="94"/>
        </w:rPr>
        <w:t>d</w:t>
      </w:r>
      <w:r>
        <w:rPr>
          <w:b/>
          <w:w w:val="94"/>
        </w:rPr>
        <w:t>/</w:t>
      </w:r>
      <w:r>
        <w:rPr>
          <w:b/>
          <w:spacing w:val="6"/>
          <w:w w:val="94"/>
        </w:rPr>
        <w:t xml:space="preserve"> </w:t>
      </w:r>
      <w:r>
        <w:rPr>
          <w:b/>
          <w:spacing w:val="-5"/>
          <w:w w:val="94"/>
        </w:rPr>
        <w:t>i</w:t>
      </w:r>
      <w:r>
        <w:rPr>
          <w:b/>
          <w:spacing w:val="2"/>
          <w:w w:val="94"/>
        </w:rPr>
        <w:t>s</w:t>
      </w:r>
      <w:r>
        <w:rPr>
          <w:b/>
          <w:spacing w:val="-2"/>
          <w:w w:val="94"/>
        </w:rPr>
        <w:t>s</w:t>
      </w:r>
      <w:r>
        <w:rPr>
          <w:b/>
          <w:spacing w:val="-1"/>
          <w:w w:val="94"/>
        </w:rPr>
        <w:t>u</w:t>
      </w:r>
      <w:r>
        <w:rPr>
          <w:b/>
          <w:spacing w:val="1"/>
          <w:w w:val="94"/>
        </w:rPr>
        <w:t>e</w:t>
      </w:r>
      <w:r>
        <w:rPr>
          <w:b/>
          <w:w w:val="94"/>
        </w:rPr>
        <w:t>d</w:t>
      </w:r>
      <w:r>
        <w:rPr>
          <w:b/>
          <w:spacing w:val="5"/>
          <w:w w:val="94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>f</w:t>
      </w:r>
      <w:r>
        <w:rPr>
          <w:b/>
          <w:spacing w:val="-6"/>
        </w:rPr>
        <w:t>t</w:t>
      </w:r>
      <w:r>
        <w:rPr>
          <w:b/>
          <w:spacing w:val="1"/>
        </w:rPr>
        <w:t>e</w:t>
      </w:r>
      <w:r>
        <w:rPr>
          <w:b/>
        </w:rPr>
        <w:t xml:space="preserve">r </w:t>
      </w:r>
      <w:r>
        <w:rPr>
          <w:b/>
          <w:spacing w:val="2"/>
          <w:w w:val="94"/>
        </w:rPr>
        <w:t>s</w:t>
      </w:r>
      <w:r>
        <w:rPr>
          <w:b/>
          <w:spacing w:val="-1"/>
          <w:w w:val="94"/>
        </w:rPr>
        <w:t>ub</w:t>
      </w:r>
      <w:r>
        <w:rPr>
          <w:b/>
          <w:spacing w:val="-6"/>
          <w:w w:val="94"/>
        </w:rPr>
        <w:t>m</w:t>
      </w:r>
      <w:r>
        <w:rPr>
          <w:b/>
          <w:w w:val="94"/>
        </w:rPr>
        <w:t>i</w:t>
      </w:r>
      <w:r>
        <w:rPr>
          <w:b/>
          <w:spacing w:val="-2"/>
          <w:w w:val="94"/>
        </w:rPr>
        <w:t>ss</w:t>
      </w:r>
      <w:r>
        <w:rPr>
          <w:b/>
          <w:w w:val="94"/>
        </w:rPr>
        <w:t>ion</w:t>
      </w:r>
      <w:r>
        <w:rPr>
          <w:b/>
          <w:spacing w:val="9"/>
          <w:w w:val="94"/>
        </w:rPr>
        <w:t xml:space="preserve"> </w:t>
      </w:r>
      <w:r>
        <w:rPr>
          <w:b/>
        </w:rPr>
        <w:t>of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th</w:t>
      </w:r>
      <w:r>
        <w:rPr>
          <w:b/>
          <w:spacing w:val="-5"/>
        </w:rPr>
        <w:t>i</w:t>
      </w:r>
      <w:r>
        <w:rPr>
          <w:b/>
        </w:rPr>
        <w:t>s</w:t>
      </w:r>
      <w:r>
        <w:rPr>
          <w:b/>
          <w:spacing w:val="-16"/>
        </w:rPr>
        <w:t xml:space="preserve"> </w:t>
      </w:r>
      <w:r>
        <w:rPr>
          <w:b/>
          <w:spacing w:val="-6"/>
          <w:w w:val="94"/>
        </w:rPr>
        <w:t>P</w:t>
      </w:r>
      <w:r>
        <w:rPr>
          <w:b/>
          <w:spacing w:val="1"/>
          <w:w w:val="94"/>
        </w:rPr>
        <w:t>er</w:t>
      </w:r>
      <w:r>
        <w:rPr>
          <w:b/>
          <w:spacing w:val="-6"/>
          <w:w w:val="94"/>
        </w:rPr>
        <w:t>f</w:t>
      </w:r>
      <w:r>
        <w:rPr>
          <w:b/>
          <w:w w:val="94"/>
        </w:rPr>
        <w:t>o</w:t>
      </w:r>
      <w:r>
        <w:rPr>
          <w:b/>
          <w:spacing w:val="-3"/>
          <w:w w:val="94"/>
        </w:rPr>
        <w:t>r</w:t>
      </w:r>
      <w:r>
        <w:rPr>
          <w:b/>
          <w:spacing w:val="-1"/>
          <w:w w:val="94"/>
        </w:rPr>
        <w:t>m</w:t>
      </w:r>
      <w:r>
        <w:rPr>
          <w:b/>
          <w:w w:val="94"/>
        </w:rPr>
        <w:t>a</w:t>
      </w:r>
      <w:r>
        <w:rPr>
          <w:b/>
          <w:spacing w:val="-5"/>
          <w:w w:val="94"/>
        </w:rPr>
        <w:t>n</w:t>
      </w:r>
      <w:r>
        <w:rPr>
          <w:b/>
          <w:spacing w:val="-3"/>
          <w:w w:val="94"/>
        </w:rPr>
        <w:t>c</w:t>
      </w:r>
      <w:r>
        <w:rPr>
          <w:b/>
          <w:w w:val="94"/>
        </w:rPr>
        <w:t>e</w:t>
      </w:r>
      <w:r>
        <w:rPr>
          <w:b/>
          <w:spacing w:val="17"/>
          <w:w w:val="94"/>
        </w:rPr>
        <w:t xml:space="preserve"> </w:t>
      </w:r>
      <w:r>
        <w:rPr>
          <w:b/>
          <w:spacing w:val="-5"/>
        </w:rPr>
        <w:t>S</w:t>
      </w:r>
      <w:r>
        <w:rPr>
          <w:b/>
          <w:spacing w:val="-3"/>
        </w:rPr>
        <w:t>e</w:t>
      </w:r>
      <w:r>
        <w:rPr>
          <w:b/>
          <w:spacing w:val="1"/>
        </w:rPr>
        <w:t>c</w:t>
      </w:r>
      <w:r>
        <w:rPr>
          <w:b/>
          <w:spacing w:val="-1"/>
        </w:rPr>
        <w:t>u</w:t>
      </w:r>
      <w:r>
        <w:rPr>
          <w:b/>
          <w:spacing w:val="-3"/>
        </w:rPr>
        <w:t>r</w:t>
      </w:r>
      <w:r>
        <w:rPr>
          <w:b/>
        </w:rPr>
        <w:t>i</w:t>
      </w:r>
      <w:r>
        <w:rPr>
          <w:b/>
          <w:spacing w:val="-1"/>
        </w:rPr>
        <w:t>t</w:t>
      </w:r>
      <w:r>
        <w:rPr>
          <w:b/>
        </w:rPr>
        <w:t>y.</w:t>
      </w:r>
    </w:p>
    <w:p w:rsidR="00D6223C" w:rsidRDefault="002F6E37">
      <w:pPr>
        <w:spacing w:before="65"/>
        <w:ind w:left="2709" w:right="3346"/>
        <w:jc w:val="center"/>
        <w:rPr>
          <w:sz w:val="26"/>
          <w:szCs w:val="26"/>
        </w:rPr>
      </w:pPr>
      <w:r>
        <w:rPr>
          <w:b/>
          <w:spacing w:val="3"/>
          <w:sz w:val="26"/>
          <w:szCs w:val="26"/>
        </w:rPr>
        <w:lastRenderedPageBreak/>
        <w:t>5</w:t>
      </w:r>
      <w:r>
        <w:rPr>
          <w:b/>
          <w:sz w:val="26"/>
          <w:szCs w:val="26"/>
        </w:rPr>
        <w:t>.</w:t>
      </w:r>
      <w:r>
        <w:rPr>
          <w:b/>
          <w:spacing w:val="-15"/>
          <w:sz w:val="26"/>
          <w:szCs w:val="26"/>
        </w:rPr>
        <w:t xml:space="preserve"> </w:t>
      </w:r>
      <w:r>
        <w:rPr>
          <w:b/>
          <w:spacing w:val="1"/>
          <w:w w:val="93"/>
          <w:sz w:val="26"/>
          <w:szCs w:val="26"/>
        </w:rPr>
        <w:t>B</w:t>
      </w:r>
      <w:r>
        <w:rPr>
          <w:b/>
          <w:spacing w:val="3"/>
          <w:w w:val="93"/>
          <w:sz w:val="26"/>
          <w:szCs w:val="26"/>
        </w:rPr>
        <w:t>a</w:t>
      </w:r>
      <w:r>
        <w:rPr>
          <w:b/>
          <w:spacing w:val="4"/>
          <w:w w:val="93"/>
          <w:sz w:val="26"/>
          <w:szCs w:val="26"/>
        </w:rPr>
        <w:t>n</w:t>
      </w:r>
      <w:r>
        <w:rPr>
          <w:b/>
          <w:w w:val="93"/>
          <w:sz w:val="26"/>
          <w:szCs w:val="26"/>
        </w:rPr>
        <w:t>k</w:t>
      </w:r>
      <w:r>
        <w:rPr>
          <w:b/>
          <w:spacing w:val="2"/>
          <w:w w:val="93"/>
          <w:sz w:val="26"/>
          <w:szCs w:val="26"/>
        </w:rPr>
        <w:t xml:space="preserve"> </w:t>
      </w:r>
      <w:r>
        <w:rPr>
          <w:b/>
          <w:spacing w:val="7"/>
          <w:w w:val="93"/>
          <w:sz w:val="26"/>
          <w:szCs w:val="26"/>
        </w:rPr>
        <w:t>G</w:t>
      </w:r>
      <w:r>
        <w:rPr>
          <w:b/>
          <w:spacing w:val="-1"/>
          <w:w w:val="93"/>
          <w:sz w:val="26"/>
          <w:szCs w:val="26"/>
        </w:rPr>
        <w:t>u</w:t>
      </w:r>
      <w:r>
        <w:rPr>
          <w:b/>
          <w:spacing w:val="12"/>
          <w:w w:val="93"/>
          <w:sz w:val="26"/>
          <w:szCs w:val="26"/>
        </w:rPr>
        <w:t>a</w:t>
      </w:r>
      <w:r>
        <w:rPr>
          <w:b/>
          <w:spacing w:val="-2"/>
          <w:w w:val="93"/>
          <w:sz w:val="26"/>
          <w:szCs w:val="26"/>
        </w:rPr>
        <w:t>r</w:t>
      </w:r>
      <w:r>
        <w:rPr>
          <w:b/>
          <w:spacing w:val="7"/>
          <w:w w:val="93"/>
          <w:sz w:val="26"/>
          <w:szCs w:val="26"/>
        </w:rPr>
        <w:t>a</w:t>
      </w:r>
      <w:r>
        <w:rPr>
          <w:b/>
          <w:spacing w:val="-1"/>
          <w:w w:val="93"/>
          <w:sz w:val="26"/>
          <w:szCs w:val="26"/>
        </w:rPr>
        <w:t>n</w:t>
      </w:r>
      <w:r>
        <w:rPr>
          <w:b/>
          <w:spacing w:val="5"/>
          <w:w w:val="93"/>
          <w:sz w:val="26"/>
          <w:szCs w:val="26"/>
        </w:rPr>
        <w:t>t</w:t>
      </w:r>
      <w:r>
        <w:rPr>
          <w:b/>
          <w:spacing w:val="2"/>
          <w:w w:val="93"/>
          <w:sz w:val="26"/>
          <w:szCs w:val="26"/>
        </w:rPr>
        <w:t>e</w:t>
      </w:r>
      <w:r>
        <w:rPr>
          <w:b/>
          <w:w w:val="93"/>
          <w:sz w:val="26"/>
          <w:szCs w:val="26"/>
        </w:rPr>
        <w:t>e</w:t>
      </w:r>
      <w:r>
        <w:rPr>
          <w:b/>
          <w:spacing w:val="7"/>
          <w:w w:val="9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3"/>
          <w:sz w:val="26"/>
          <w:szCs w:val="26"/>
        </w:rPr>
        <w:t>o</w:t>
      </w:r>
      <w:r>
        <w:rPr>
          <w:b/>
          <w:sz w:val="26"/>
          <w:szCs w:val="26"/>
        </w:rPr>
        <w:t>r</w:t>
      </w:r>
      <w:r>
        <w:rPr>
          <w:b/>
          <w:spacing w:val="-18"/>
          <w:sz w:val="26"/>
          <w:szCs w:val="26"/>
        </w:rPr>
        <w:t xml:space="preserve"> </w:t>
      </w:r>
      <w:r>
        <w:rPr>
          <w:b/>
          <w:spacing w:val="2"/>
          <w:w w:val="93"/>
          <w:sz w:val="26"/>
          <w:szCs w:val="26"/>
        </w:rPr>
        <w:t>A</w:t>
      </w:r>
      <w:r>
        <w:rPr>
          <w:b/>
          <w:spacing w:val="4"/>
          <w:w w:val="93"/>
          <w:sz w:val="26"/>
          <w:szCs w:val="26"/>
        </w:rPr>
        <w:t>d</w:t>
      </w:r>
      <w:r>
        <w:rPr>
          <w:b/>
          <w:spacing w:val="3"/>
          <w:w w:val="93"/>
          <w:sz w:val="26"/>
          <w:szCs w:val="26"/>
        </w:rPr>
        <w:t>va</w:t>
      </w:r>
      <w:r>
        <w:rPr>
          <w:b/>
          <w:spacing w:val="4"/>
          <w:w w:val="93"/>
          <w:sz w:val="26"/>
          <w:szCs w:val="26"/>
        </w:rPr>
        <w:t>n</w:t>
      </w:r>
      <w:r>
        <w:rPr>
          <w:b/>
          <w:spacing w:val="2"/>
          <w:w w:val="93"/>
          <w:sz w:val="26"/>
          <w:szCs w:val="26"/>
        </w:rPr>
        <w:t>c</w:t>
      </w:r>
      <w:r>
        <w:rPr>
          <w:b/>
          <w:w w:val="93"/>
          <w:sz w:val="26"/>
          <w:szCs w:val="26"/>
        </w:rPr>
        <w:t>e</w:t>
      </w:r>
      <w:r>
        <w:rPr>
          <w:b/>
          <w:spacing w:val="11"/>
          <w:w w:val="93"/>
          <w:sz w:val="26"/>
          <w:szCs w:val="26"/>
        </w:rPr>
        <w:t xml:space="preserve"> </w:t>
      </w:r>
      <w:r>
        <w:rPr>
          <w:b/>
          <w:w w:val="93"/>
          <w:sz w:val="26"/>
          <w:szCs w:val="26"/>
        </w:rPr>
        <w:t>P</w:t>
      </w:r>
      <w:r>
        <w:rPr>
          <w:b/>
          <w:spacing w:val="3"/>
          <w:w w:val="93"/>
          <w:sz w:val="26"/>
          <w:szCs w:val="26"/>
        </w:rPr>
        <w:t>ay</w:t>
      </w:r>
      <w:r>
        <w:rPr>
          <w:b/>
          <w:spacing w:val="4"/>
          <w:w w:val="93"/>
          <w:sz w:val="26"/>
          <w:szCs w:val="26"/>
        </w:rPr>
        <w:t>m</w:t>
      </w:r>
      <w:r>
        <w:rPr>
          <w:b/>
          <w:spacing w:val="2"/>
          <w:w w:val="93"/>
          <w:sz w:val="26"/>
          <w:szCs w:val="26"/>
        </w:rPr>
        <w:t>e</w:t>
      </w:r>
      <w:r>
        <w:rPr>
          <w:b/>
          <w:spacing w:val="-1"/>
          <w:w w:val="93"/>
          <w:sz w:val="26"/>
          <w:szCs w:val="26"/>
        </w:rPr>
        <w:t>n</w:t>
      </w:r>
      <w:r>
        <w:rPr>
          <w:b/>
          <w:w w:val="93"/>
          <w:sz w:val="26"/>
          <w:szCs w:val="26"/>
        </w:rPr>
        <w:t>t</w:t>
      </w:r>
    </w:p>
    <w:p w:rsidR="00D6223C" w:rsidRDefault="00D6223C">
      <w:pPr>
        <w:spacing w:before="1" w:line="120" w:lineRule="exact"/>
        <w:rPr>
          <w:sz w:val="12"/>
          <w:szCs w:val="12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2F6E37">
      <w:pPr>
        <w:spacing w:line="495" w:lineRule="auto"/>
        <w:ind w:left="834" w:right="7212"/>
        <w:rPr>
          <w:sz w:val="19"/>
          <w:szCs w:val="19"/>
        </w:rPr>
      </w:pPr>
      <w:r>
        <w:rPr>
          <w:spacing w:val="-3"/>
          <w:sz w:val="22"/>
          <w:szCs w:val="22"/>
        </w:rPr>
        <w:t>T</w:t>
      </w:r>
      <w:r>
        <w:rPr>
          <w:spacing w:val="7"/>
          <w:sz w:val="22"/>
          <w:szCs w:val="22"/>
        </w:rPr>
        <w:t>o</w:t>
      </w:r>
      <w:r>
        <w:rPr>
          <w:spacing w:val="-5"/>
          <w:sz w:val="22"/>
          <w:szCs w:val="22"/>
        </w:rPr>
        <w:t>: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-1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>f P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-3"/>
          <w:sz w:val="19"/>
          <w:szCs w:val="19"/>
        </w:rPr>
        <w:t>o</w:t>
      </w:r>
      <w:r>
        <w:rPr>
          <w:i/>
          <w:spacing w:val="-2"/>
          <w:sz w:val="19"/>
          <w:szCs w:val="19"/>
        </w:rPr>
        <w:t>c</w:t>
      </w:r>
      <w:r>
        <w:rPr>
          <w:i/>
          <w:spacing w:val="1"/>
          <w:sz w:val="19"/>
          <w:szCs w:val="19"/>
        </w:rPr>
        <w:t>u</w:t>
      </w:r>
      <w:r>
        <w:rPr>
          <w:i/>
          <w:spacing w:val="-6"/>
          <w:sz w:val="19"/>
          <w:szCs w:val="19"/>
        </w:rPr>
        <w:t>r</w:t>
      </w:r>
      <w:r>
        <w:rPr>
          <w:i/>
          <w:sz w:val="19"/>
          <w:szCs w:val="19"/>
        </w:rPr>
        <w:t>i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g</w:t>
      </w:r>
      <w:r>
        <w:rPr>
          <w:i/>
          <w:spacing w:val="-12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g</w:t>
      </w:r>
      <w:r>
        <w:rPr>
          <w:i/>
          <w:spacing w:val="-2"/>
          <w:sz w:val="19"/>
          <w:szCs w:val="19"/>
        </w:rPr>
        <w:t>e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2"/>
          <w:sz w:val="19"/>
          <w:szCs w:val="19"/>
        </w:rPr>
        <w:t>cy</w:t>
      </w:r>
      <w:r>
        <w:rPr>
          <w:i/>
          <w:sz w:val="19"/>
          <w:szCs w:val="19"/>
        </w:rPr>
        <w:t xml:space="preserve">]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-7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f</w:t>
      </w:r>
      <w:r>
        <w:rPr>
          <w:i/>
          <w:spacing w:val="-5"/>
          <w:sz w:val="19"/>
          <w:szCs w:val="19"/>
        </w:rPr>
        <w:t xml:space="preserve"> </w:t>
      </w:r>
      <w:r>
        <w:rPr>
          <w:i/>
          <w:spacing w:val="-1"/>
          <w:sz w:val="19"/>
          <w:szCs w:val="19"/>
        </w:rPr>
        <w:t>C</w:t>
      </w:r>
      <w:r>
        <w:rPr>
          <w:i/>
          <w:spacing w:val="-3"/>
          <w:sz w:val="19"/>
          <w:szCs w:val="19"/>
        </w:rPr>
        <w:t>on</w:t>
      </w:r>
      <w:r>
        <w:rPr>
          <w:i/>
          <w:spacing w:val="5"/>
          <w:sz w:val="19"/>
          <w:szCs w:val="19"/>
        </w:rPr>
        <w:t>t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-8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c</w:t>
      </w:r>
      <w:r>
        <w:rPr>
          <w:i/>
          <w:sz w:val="19"/>
          <w:szCs w:val="19"/>
        </w:rPr>
        <w:t>t]</w:t>
      </w:r>
    </w:p>
    <w:p w:rsidR="00D6223C" w:rsidRDefault="002F6E37">
      <w:pPr>
        <w:spacing w:before="43"/>
        <w:ind w:left="834"/>
        <w:rPr>
          <w:sz w:val="22"/>
          <w:szCs w:val="22"/>
        </w:rPr>
      </w:pPr>
      <w:r>
        <w:rPr>
          <w:sz w:val="22"/>
          <w:szCs w:val="22"/>
        </w:rPr>
        <w:t>G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/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L</w:t>
      </w:r>
      <w:r>
        <w:rPr>
          <w:spacing w:val="-4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spacing w:val="1"/>
          <w:w w:val="102"/>
          <w:sz w:val="22"/>
          <w:szCs w:val="22"/>
        </w:rPr>
        <w:t>e</w:t>
      </w:r>
      <w:r>
        <w:rPr>
          <w:spacing w:val="4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: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spacing w:line="273" w:lineRule="auto"/>
        <w:ind w:left="834" w:right="1603"/>
        <w:rPr>
          <w:sz w:val="22"/>
          <w:szCs w:val="22"/>
        </w:rPr>
      </w:pP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ac</w:t>
      </w:r>
      <w:r>
        <w:rPr>
          <w:spacing w:val="-4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3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7"/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7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on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t </w:t>
      </w:r>
      <w:proofErr w:type="spellStart"/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</w:t>
      </w:r>
      <w:proofErr w:type="spellEnd"/>
      <w:r>
        <w:rPr>
          <w:w w:val="102"/>
          <w:sz w:val="22"/>
          <w:szCs w:val="22"/>
        </w:rPr>
        <w:t>,</w:t>
      </w:r>
    </w:p>
    <w:p w:rsidR="00D6223C" w:rsidRDefault="002F6E37">
      <w:pPr>
        <w:spacing w:line="240" w:lineRule="exact"/>
        <w:ind w:left="834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1</w:t>
      </w:r>
      <w:r>
        <w:rPr>
          <w:sz w:val="22"/>
          <w:szCs w:val="22"/>
        </w:rPr>
        <w:t>6</w:t>
      </w:r>
      <w:r>
        <w:rPr>
          <w:spacing w:val="5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1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 xml:space="preserve">to 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 xml:space="preserve">e 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v</w:t>
      </w:r>
    </w:p>
    <w:p w:rsidR="00D6223C" w:rsidRDefault="002F6E37">
      <w:pPr>
        <w:spacing w:before="1"/>
        <w:ind w:left="834"/>
        <w:rPr>
          <w:sz w:val="22"/>
          <w:szCs w:val="22"/>
        </w:rPr>
      </w:pPr>
      <w:proofErr w:type="spellStart"/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e</w:t>
      </w:r>
      <w:proofErr w:type="spellEnd"/>
    </w:p>
    <w:p w:rsidR="00D6223C" w:rsidRDefault="002F6E37">
      <w:pPr>
        <w:spacing w:before="11"/>
        <w:ind w:left="834" w:right="1666"/>
        <w:rPr>
          <w:sz w:val="22"/>
          <w:szCs w:val="22"/>
        </w:rPr>
      </w:pPr>
      <w:r>
        <w:rPr>
          <w:spacing w:val="2"/>
          <w:sz w:val="22"/>
          <w:szCs w:val="22"/>
        </w:rPr>
        <w:t>p</w:t>
      </w:r>
      <w:r>
        <w:rPr>
          <w:spacing w:val="5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t,</w:t>
      </w:r>
      <w:r>
        <w:rPr>
          <w:spacing w:val="29"/>
          <w:sz w:val="22"/>
          <w:szCs w:val="22"/>
        </w:rPr>
        <w:t xml:space="preserve"> </w:t>
      </w:r>
      <w:r>
        <w:rPr>
          <w:i/>
          <w:spacing w:val="-2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na</w:t>
      </w:r>
      <w:r>
        <w:rPr>
          <w:i/>
          <w:spacing w:val="-2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3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n</w:t>
      </w:r>
      <w:r>
        <w:rPr>
          <w:i/>
          <w:sz w:val="19"/>
          <w:szCs w:val="19"/>
        </w:rPr>
        <w:t>d</w:t>
      </w:r>
      <w:r>
        <w:rPr>
          <w:i/>
          <w:spacing w:val="4"/>
          <w:sz w:val="19"/>
          <w:szCs w:val="19"/>
        </w:rPr>
        <w:t xml:space="preserve"> </w:t>
      </w:r>
      <w:r>
        <w:rPr>
          <w:i/>
          <w:spacing w:val="-8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dd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>s</w:t>
      </w:r>
      <w:r>
        <w:rPr>
          <w:i/>
          <w:sz w:val="19"/>
          <w:szCs w:val="19"/>
        </w:rPr>
        <w:t>s</w:t>
      </w:r>
      <w:r>
        <w:rPr>
          <w:i/>
          <w:spacing w:val="-2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1"/>
          <w:sz w:val="19"/>
          <w:szCs w:val="19"/>
        </w:rPr>
        <w:t>Su</w:t>
      </w:r>
      <w:r>
        <w:rPr>
          <w:i/>
          <w:spacing w:val="-3"/>
          <w:sz w:val="19"/>
          <w:szCs w:val="19"/>
        </w:rPr>
        <w:t>pp</w:t>
      </w:r>
      <w:r>
        <w:rPr>
          <w:i/>
          <w:sz w:val="19"/>
          <w:szCs w:val="19"/>
        </w:rPr>
        <w:t>l</w:t>
      </w:r>
      <w:r>
        <w:rPr>
          <w:i/>
          <w:spacing w:val="-5"/>
          <w:sz w:val="19"/>
          <w:szCs w:val="19"/>
        </w:rPr>
        <w:t>i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6"/>
          <w:sz w:val="19"/>
          <w:szCs w:val="19"/>
        </w:rPr>
        <w:t>r</w:t>
      </w:r>
      <w:r>
        <w:rPr>
          <w:i/>
          <w:sz w:val="19"/>
          <w:szCs w:val="19"/>
        </w:rPr>
        <w:t>]</w:t>
      </w:r>
      <w:r>
        <w:rPr>
          <w:i/>
          <w:spacing w:val="11"/>
          <w:sz w:val="19"/>
          <w:szCs w:val="19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ll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“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”</w:t>
      </w:r>
      <w:r>
        <w:rPr>
          <w:sz w:val="22"/>
          <w:szCs w:val="22"/>
        </w:rPr>
        <w:t>)</w:t>
      </w:r>
      <w:r>
        <w:rPr>
          <w:spacing w:val="3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9"/>
          <w:sz w:val="22"/>
          <w:szCs w:val="22"/>
        </w:rPr>
        <w:t>e</w:t>
      </w:r>
      <w:r>
        <w:rPr>
          <w:spacing w:val="2"/>
          <w:sz w:val="22"/>
          <w:szCs w:val="22"/>
        </w:rPr>
        <w:t>po</w:t>
      </w:r>
      <w:r>
        <w:rPr>
          <w:spacing w:val="-1"/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w</w:t>
      </w:r>
      <w:r>
        <w:rPr>
          <w:w w:val="102"/>
          <w:sz w:val="22"/>
          <w:szCs w:val="22"/>
        </w:rPr>
        <w:t xml:space="preserve">it </w:t>
      </w:r>
      <w:r>
        <w:rPr>
          <w:sz w:val="22"/>
          <w:szCs w:val="22"/>
        </w:rPr>
        <w:t>h</w:t>
      </w:r>
      <w:r>
        <w:rPr>
          <w:spacing w:val="1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7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>e</w:t>
      </w:r>
    </w:p>
    <w:p w:rsidR="00D6223C" w:rsidRDefault="002F6E37">
      <w:pPr>
        <w:spacing w:before="9"/>
        <w:ind w:left="834" w:right="1629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k</w:t>
      </w:r>
      <w:r>
        <w:rPr>
          <w:spacing w:val="14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20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p</w:t>
      </w:r>
      <w:r>
        <w:rPr>
          <w:spacing w:val="-9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f</w:t>
      </w:r>
      <w:r>
        <w:rPr>
          <w:spacing w:val="-4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-3"/>
          <w:sz w:val="22"/>
          <w:szCs w:val="22"/>
        </w:rPr>
        <w:t>f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8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proofErr w:type="spellStart"/>
      <w:r>
        <w:rPr>
          <w:spacing w:val="7"/>
          <w:w w:val="102"/>
          <w:sz w:val="22"/>
          <w:szCs w:val="22"/>
        </w:rPr>
        <w:t>u</w:t>
      </w:r>
      <w:r>
        <w:rPr>
          <w:spacing w:val="-7"/>
          <w:w w:val="102"/>
          <w:sz w:val="22"/>
          <w:szCs w:val="22"/>
        </w:rPr>
        <w:t>n</w:t>
      </w:r>
      <w:r>
        <w:rPr>
          <w:spacing w:val="7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e</w:t>
      </w:r>
      <w:proofErr w:type="spellEnd"/>
      <w:r>
        <w:rPr>
          <w:w w:val="102"/>
          <w:sz w:val="22"/>
          <w:szCs w:val="22"/>
        </w:rPr>
        <w:t xml:space="preserve"> r</w:t>
      </w:r>
      <w:r>
        <w:rPr>
          <w:spacing w:val="3"/>
          <w:w w:val="10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>e</w:t>
      </w:r>
    </w:p>
    <w:p w:rsidR="00D6223C" w:rsidRDefault="002F6E37">
      <w:pPr>
        <w:spacing w:before="9"/>
        <w:ind w:left="834"/>
        <w:rPr>
          <w:sz w:val="22"/>
          <w:szCs w:val="22"/>
        </w:rPr>
      </w:pP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9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mo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m</w:t>
      </w:r>
      <w:r>
        <w:rPr>
          <w:i/>
          <w:spacing w:val="1"/>
          <w:sz w:val="19"/>
          <w:szCs w:val="19"/>
        </w:rPr>
        <w:t>ou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t</w:t>
      </w:r>
      <w:r>
        <w:rPr>
          <w:i/>
          <w:spacing w:val="-10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-3"/>
          <w:sz w:val="19"/>
          <w:szCs w:val="19"/>
        </w:rPr>
        <w:t>gu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t</w:t>
      </w:r>
      <w:r>
        <w:rPr>
          <w:i/>
          <w:spacing w:val="-2"/>
          <w:sz w:val="19"/>
          <w:szCs w:val="19"/>
        </w:rPr>
        <w:t>e</w:t>
      </w:r>
      <w:r>
        <w:rPr>
          <w:i/>
          <w:sz w:val="19"/>
          <w:szCs w:val="19"/>
        </w:rPr>
        <w:t>e</w:t>
      </w:r>
      <w:r>
        <w:rPr>
          <w:i/>
          <w:spacing w:val="-10"/>
          <w:sz w:val="19"/>
          <w:szCs w:val="19"/>
        </w:rPr>
        <w:t xml:space="preserve"> </w:t>
      </w:r>
      <w:r>
        <w:rPr>
          <w:i/>
          <w:sz w:val="19"/>
          <w:szCs w:val="19"/>
        </w:rPr>
        <w:t>in</w:t>
      </w:r>
      <w:r>
        <w:rPr>
          <w:i/>
          <w:spacing w:val="-4"/>
          <w:sz w:val="19"/>
          <w:szCs w:val="19"/>
        </w:rPr>
        <w:t xml:space="preserve"> </w:t>
      </w:r>
      <w:r>
        <w:rPr>
          <w:i/>
          <w:spacing w:val="-5"/>
          <w:sz w:val="19"/>
          <w:szCs w:val="19"/>
        </w:rPr>
        <w:t>f</w:t>
      </w:r>
      <w:r>
        <w:rPr>
          <w:i/>
          <w:sz w:val="19"/>
          <w:szCs w:val="19"/>
        </w:rPr>
        <w:t>i</w:t>
      </w:r>
      <w:r>
        <w:rPr>
          <w:i/>
          <w:spacing w:val="1"/>
          <w:sz w:val="19"/>
          <w:szCs w:val="19"/>
        </w:rPr>
        <w:t>gu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z w:val="19"/>
          <w:szCs w:val="19"/>
        </w:rPr>
        <w:t>s</w:t>
      </w:r>
      <w:r>
        <w:rPr>
          <w:i/>
          <w:spacing w:val="-11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n</w:t>
      </w:r>
      <w:r>
        <w:rPr>
          <w:i/>
          <w:sz w:val="19"/>
          <w:szCs w:val="19"/>
        </w:rPr>
        <w:t>d</w:t>
      </w:r>
      <w:r>
        <w:rPr>
          <w:i/>
          <w:spacing w:val="-6"/>
          <w:sz w:val="19"/>
          <w:szCs w:val="19"/>
        </w:rPr>
        <w:t xml:space="preserve"> </w:t>
      </w:r>
      <w:r>
        <w:rPr>
          <w:i/>
          <w:spacing w:val="-11"/>
          <w:sz w:val="19"/>
          <w:szCs w:val="19"/>
        </w:rPr>
        <w:t>w</w:t>
      </w:r>
      <w:r>
        <w:rPr>
          <w:i/>
          <w:spacing w:val="1"/>
          <w:sz w:val="19"/>
          <w:szCs w:val="19"/>
        </w:rPr>
        <w:t>o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1"/>
          <w:sz w:val="19"/>
          <w:szCs w:val="19"/>
        </w:rPr>
        <w:t>d</w:t>
      </w:r>
      <w:r>
        <w:rPr>
          <w:i/>
          <w:spacing w:val="-6"/>
          <w:sz w:val="19"/>
          <w:szCs w:val="19"/>
        </w:rPr>
        <w:t>s</w:t>
      </w:r>
      <w:r>
        <w:rPr>
          <w:i/>
          <w:spacing w:val="3"/>
          <w:sz w:val="19"/>
          <w:szCs w:val="19"/>
        </w:rPr>
        <w:t>]</w:t>
      </w:r>
      <w:r>
        <w:rPr>
          <w:sz w:val="22"/>
          <w:szCs w:val="22"/>
        </w:rPr>
        <w:t>.</w:t>
      </w:r>
    </w:p>
    <w:p w:rsidR="00D6223C" w:rsidRDefault="00D6223C">
      <w:pPr>
        <w:spacing w:before="16" w:line="240" w:lineRule="exact"/>
        <w:rPr>
          <w:sz w:val="24"/>
          <w:szCs w:val="24"/>
        </w:rPr>
      </w:pPr>
    </w:p>
    <w:p w:rsidR="00D6223C" w:rsidRDefault="002F6E37">
      <w:pPr>
        <w:spacing w:line="277" w:lineRule="auto"/>
        <w:ind w:left="915" w:right="1612" w:hanging="82"/>
        <w:rPr>
          <w:sz w:val="22"/>
          <w:szCs w:val="22"/>
        </w:rPr>
      </w:pP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ba</w:t>
      </w:r>
      <w:r>
        <w:rPr>
          <w:i/>
          <w:spacing w:val="-8"/>
          <w:sz w:val="19"/>
          <w:szCs w:val="19"/>
        </w:rPr>
        <w:t>n</w:t>
      </w:r>
      <w:r>
        <w:rPr>
          <w:i/>
          <w:sz w:val="19"/>
          <w:szCs w:val="19"/>
        </w:rPr>
        <w:t>k</w:t>
      </w:r>
      <w:r>
        <w:rPr>
          <w:i/>
          <w:spacing w:val="27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r</w:t>
      </w:r>
      <w:r>
        <w:rPr>
          <w:i/>
          <w:spacing w:val="21"/>
          <w:sz w:val="19"/>
          <w:szCs w:val="19"/>
        </w:rPr>
        <w:t xml:space="preserve"> </w:t>
      </w:r>
      <w:r>
        <w:rPr>
          <w:i/>
          <w:spacing w:val="-5"/>
          <w:sz w:val="19"/>
          <w:szCs w:val="19"/>
        </w:rPr>
        <w:t>f</w:t>
      </w:r>
      <w:r>
        <w:rPr>
          <w:i/>
          <w:spacing w:val="5"/>
          <w:sz w:val="19"/>
          <w:szCs w:val="19"/>
        </w:rPr>
        <w:t>i</w:t>
      </w:r>
      <w:r>
        <w:rPr>
          <w:i/>
          <w:spacing w:val="-3"/>
          <w:sz w:val="19"/>
          <w:szCs w:val="19"/>
        </w:rPr>
        <w:t>nan</w:t>
      </w:r>
      <w:r>
        <w:rPr>
          <w:i/>
          <w:spacing w:val="2"/>
          <w:sz w:val="19"/>
          <w:szCs w:val="19"/>
        </w:rPr>
        <w:t>c</w:t>
      </w:r>
      <w:r>
        <w:rPr>
          <w:i/>
          <w:spacing w:val="-5"/>
          <w:sz w:val="19"/>
          <w:szCs w:val="19"/>
        </w:rPr>
        <w:t>i</w:t>
      </w:r>
      <w:r>
        <w:rPr>
          <w:i/>
          <w:spacing w:val="1"/>
          <w:sz w:val="19"/>
          <w:szCs w:val="19"/>
        </w:rPr>
        <w:t>a</w:t>
      </w:r>
      <w:r>
        <w:rPr>
          <w:i/>
          <w:sz w:val="19"/>
          <w:szCs w:val="19"/>
        </w:rPr>
        <w:t>l</w:t>
      </w:r>
      <w:r>
        <w:rPr>
          <w:i/>
          <w:spacing w:val="13"/>
          <w:sz w:val="19"/>
          <w:szCs w:val="19"/>
        </w:rPr>
        <w:t xml:space="preserve"> </w:t>
      </w:r>
      <w:r>
        <w:rPr>
          <w:i/>
          <w:sz w:val="19"/>
          <w:szCs w:val="19"/>
        </w:rPr>
        <w:t>i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3"/>
          <w:sz w:val="19"/>
          <w:szCs w:val="19"/>
        </w:rPr>
        <w:t>s</w:t>
      </w:r>
      <w:r>
        <w:rPr>
          <w:i/>
          <w:spacing w:val="-5"/>
          <w:sz w:val="19"/>
          <w:szCs w:val="19"/>
        </w:rPr>
        <w:t>t</w:t>
      </w:r>
      <w:r>
        <w:rPr>
          <w:i/>
          <w:sz w:val="19"/>
          <w:szCs w:val="19"/>
        </w:rPr>
        <w:t>i</w:t>
      </w:r>
      <w:r>
        <w:rPr>
          <w:i/>
          <w:spacing w:val="-5"/>
          <w:sz w:val="19"/>
          <w:szCs w:val="19"/>
        </w:rPr>
        <w:t>t</w:t>
      </w:r>
      <w:r>
        <w:rPr>
          <w:i/>
          <w:spacing w:val="1"/>
          <w:sz w:val="19"/>
          <w:szCs w:val="19"/>
        </w:rPr>
        <w:t>u</w:t>
      </w:r>
      <w:r>
        <w:rPr>
          <w:i/>
          <w:sz w:val="19"/>
          <w:szCs w:val="19"/>
        </w:rPr>
        <w:t>ti</w:t>
      </w:r>
      <w:r>
        <w:rPr>
          <w:i/>
          <w:spacing w:val="-3"/>
          <w:sz w:val="19"/>
          <w:szCs w:val="19"/>
        </w:rPr>
        <w:t>o</w:t>
      </w:r>
      <w:r>
        <w:rPr>
          <w:i/>
          <w:spacing w:val="-8"/>
          <w:sz w:val="19"/>
          <w:szCs w:val="19"/>
        </w:rPr>
        <w:t>n</w:t>
      </w:r>
      <w:r>
        <w:rPr>
          <w:i/>
          <w:spacing w:val="3"/>
          <w:sz w:val="19"/>
          <w:szCs w:val="19"/>
        </w:rPr>
        <w:t>]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u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spacing w:val="-5"/>
          <w:w w:val="102"/>
          <w:sz w:val="22"/>
          <w:szCs w:val="22"/>
        </w:rPr>
        <w:t>i</w:t>
      </w:r>
      <w:r>
        <w:rPr>
          <w:spacing w:val="5"/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a</w:t>
      </w:r>
      <w:r>
        <w:rPr>
          <w:spacing w:val="5"/>
          <w:w w:val="102"/>
          <w:sz w:val="22"/>
          <w:szCs w:val="22"/>
        </w:rPr>
        <w:t>ll</w:t>
      </w:r>
      <w:r>
        <w:rPr>
          <w:w w:val="102"/>
          <w:sz w:val="22"/>
          <w:szCs w:val="22"/>
        </w:rPr>
        <w:t xml:space="preserve">y 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d</w:t>
      </w:r>
    </w:p>
    <w:p w:rsidR="00D6223C" w:rsidRDefault="002F6E37">
      <w:pPr>
        <w:spacing w:line="220" w:lineRule="exact"/>
        <w:ind w:left="834"/>
        <w:rPr>
          <w:sz w:val="22"/>
          <w:szCs w:val="22"/>
        </w:rPr>
      </w:pP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rr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7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pacing w:val="-4"/>
          <w:sz w:val="22"/>
          <w:szCs w:val="22"/>
        </w:rPr>
        <w:t>a</w:t>
      </w:r>
      <w:r>
        <w:rPr>
          <w:spacing w:val="7"/>
          <w:sz w:val="22"/>
          <w:szCs w:val="22"/>
        </w:rPr>
        <w:t>b</w:t>
      </w:r>
      <w:r>
        <w:rPr>
          <w:spacing w:val="5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7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5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5"/>
          <w:sz w:val="22"/>
          <w:szCs w:val="22"/>
        </w:rPr>
        <w:t>l</w:t>
      </w:r>
      <w:r>
        <w:rPr>
          <w:spacing w:val="-1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p</w:t>
      </w:r>
      <w:r>
        <w:rPr>
          <w:spacing w:val="1"/>
          <w:sz w:val="22"/>
          <w:szCs w:val="22"/>
        </w:rPr>
        <w:t>a</w:t>
      </w:r>
      <w:r>
        <w:rPr>
          <w:spacing w:val="-12"/>
          <w:sz w:val="22"/>
          <w:szCs w:val="22"/>
        </w:rPr>
        <w:t>y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t</w:t>
      </w:r>
    </w:p>
    <w:p w:rsidR="00D6223C" w:rsidRDefault="002F6E37">
      <w:pPr>
        <w:spacing w:before="6"/>
        <w:ind w:left="834"/>
        <w:rPr>
          <w:sz w:val="22"/>
          <w:szCs w:val="22"/>
        </w:rPr>
      </w:pP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w w:val="102"/>
          <w:sz w:val="22"/>
          <w:szCs w:val="22"/>
        </w:rPr>
        <w:t>t</w:t>
      </w:r>
      <w:r>
        <w:rPr>
          <w:spacing w:val="-7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>e</w:t>
      </w:r>
    </w:p>
    <w:p w:rsidR="00D6223C" w:rsidRDefault="002F6E37">
      <w:pPr>
        <w:spacing w:before="6" w:line="245" w:lineRule="auto"/>
        <w:ind w:left="910" w:right="1623" w:hanging="77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1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>s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ob</w:t>
      </w:r>
      <w:r>
        <w:rPr>
          <w:spacing w:val="-5"/>
          <w:sz w:val="22"/>
          <w:szCs w:val="22"/>
        </w:rPr>
        <w:t>j</w:t>
      </w:r>
      <w:r>
        <w:rPr>
          <w:spacing w:val="1"/>
          <w:sz w:val="22"/>
          <w:szCs w:val="22"/>
        </w:rPr>
        <w:t>ec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w w:val="102"/>
          <w:sz w:val="22"/>
          <w:szCs w:val="22"/>
        </w:rPr>
        <w:t xml:space="preserve">t 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d</w:t>
      </w:r>
    </w:p>
    <w:p w:rsidR="00D6223C" w:rsidRDefault="002F6E37">
      <w:pPr>
        <w:spacing w:line="272" w:lineRule="auto"/>
        <w:ind w:left="834" w:right="1622"/>
        <w:rPr>
          <w:sz w:val="19"/>
          <w:szCs w:val="19"/>
        </w:rPr>
      </w:pPr>
      <w:r>
        <w:rPr>
          <w:sz w:val="22"/>
          <w:szCs w:val="22"/>
        </w:rPr>
        <w:t>w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ou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ts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7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m</w:t>
      </w:r>
      <w:r>
        <w:rPr>
          <w:spacing w:val="2"/>
          <w:sz w:val="22"/>
          <w:szCs w:val="22"/>
        </w:rPr>
        <w:t>ou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ee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23"/>
          <w:sz w:val="22"/>
          <w:szCs w:val="22"/>
        </w:rPr>
        <w:t xml:space="preserve">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2"/>
          <w:sz w:val="19"/>
          <w:szCs w:val="19"/>
        </w:rPr>
        <w:t>m</w:t>
      </w:r>
      <w:r>
        <w:rPr>
          <w:i/>
          <w:spacing w:val="-3"/>
          <w:sz w:val="19"/>
          <w:szCs w:val="19"/>
        </w:rPr>
        <w:t>o</w:t>
      </w:r>
      <w:r>
        <w:rPr>
          <w:i/>
          <w:spacing w:val="1"/>
          <w:sz w:val="19"/>
          <w:szCs w:val="19"/>
        </w:rPr>
        <w:t>un</w:t>
      </w:r>
      <w:r>
        <w:rPr>
          <w:i/>
          <w:sz w:val="19"/>
          <w:szCs w:val="19"/>
        </w:rPr>
        <w:t>t</w:t>
      </w:r>
      <w:r>
        <w:rPr>
          <w:i/>
          <w:spacing w:val="-5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1"/>
          <w:sz w:val="19"/>
          <w:szCs w:val="19"/>
        </w:rPr>
        <w:t>g</w:t>
      </w:r>
      <w:r>
        <w:rPr>
          <w:i/>
          <w:spacing w:val="-3"/>
          <w:sz w:val="19"/>
          <w:szCs w:val="19"/>
        </w:rPr>
        <w:t>u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t</w:t>
      </w:r>
      <w:r>
        <w:rPr>
          <w:i/>
          <w:spacing w:val="-2"/>
          <w:sz w:val="19"/>
          <w:szCs w:val="19"/>
        </w:rPr>
        <w:t>e</w:t>
      </w:r>
      <w:r>
        <w:rPr>
          <w:i/>
          <w:sz w:val="19"/>
          <w:szCs w:val="19"/>
        </w:rPr>
        <w:t>e</w:t>
      </w:r>
      <w:r>
        <w:rPr>
          <w:i/>
          <w:spacing w:val="-10"/>
          <w:sz w:val="19"/>
          <w:szCs w:val="19"/>
        </w:rPr>
        <w:t xml:space="preserve"> </w:t>
      </w:r>
      <w:r>
        <w:rPr>
          <w:i/>
          <w:sz w:val="19"/>
          <w:szCs w:val="19"/>
        </w:rPr>
        <w:t>in</w:t>
      </w:r>
      <w:r>
        <w:rPr>
          <w:i/>
          <w:spacing w:val="1"/>
          <w:sz w:val="19"/>
          <w:szCs w:val="19"/>
        </w:rPr>
        <w:t xml:space="preserve"> </w:t>
      </w:r>
      <w:proofErr w:type="spellStart"/>
      <w:r>
        <w:rPr>
          <w:i/>
          <w:sz w:val="19"/>
          <w:szCs w:val="19"/>
        </w:rPr>
        <w:t>fi</w:t>
      </w:r>
      <w:proofErr w:type="spellEnd"/>
      <w:r>
        <w:rPr>
          <w:i/>
          <w:sz w:val="19"/>
          <w:szCs w:val="19"/>
        </w:rPr>
        <w:t xml:space="preserve"> </w:t>
      </w:r>
      <w:proofErr w:type="spellStart"/>
      <w:r>
        <w:rPr>
          <w:i/>
          <w:spacing w:val="1"/>
          <w:sz w:val="19"/>
          <w:szCs w:val="19"/>
        </w:rPr>
        <w:t>g</w:t>
      </w:r>
      <w:r>
        <w:rPr>
          <w:i/>
          <w:spacing w:val="-3"/>
          <w:sz w:val="19"/>
          <w:szCs w:val="19"/>
        </w:rPr>
        <w:t>u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z w:val="19"/>
          <w:szCs w:val="19"/>
        </w:rPr>
        <w:t>s</w:t>
      </w:r>
      <w:proofErr w:type="spellEnd"/>
    </w:p>
    <w:p w:rsidR="00D6223C" w:rsidRDefault="002F6E37">
      <w:pPr>
        <w:spacing w:line="220" w:lineRule="exact"/>
        <w:ind w:left="834"/>
        <w:rPr>
          <w:sz w:val="22"/>
          <w:szCs w:val="22"/>
        </w:rPr>
      </w:pPr>
      <w:r>
        <w:rPr>
          <w:i/>
          <w:spacing w:val="1"/>
          <w:sz w:val="19"/>
          <w:szCs w:val="19"/>
        </w:rPr>
        <w:t>a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d</w:t>
      </w:r>
      <w:r>
        <w:rPr>
          <w:i/>
          <w:spacing w:val="4"/>
          <w:sz w:val="19"/>
          <w:szCs w:val="19"/>
        </w:rPr>
        <w:t xml:space="preserve"> </w:t>
      </w:r>
      <w:r>
        <w:rPr>
          <w:i/>
          <w:spacing w:val="-11"/>
          <w:sz w:val="19"/>
          <w:szCs w:val="19"/>
        </w:rPr>
        <w:t>w</w:t>
      </w:r>
      <w:r>
        <w:rPr>
          <w:i/>
          <w:spacing w:val="1"/>
          <w:sz w:val="19"/>
          <w:szCs w:val="19"/>
        </w:rPr>
        <w:t>o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-3"/>
          <w:sz w:val="19"/>
          <w:szCs w:val="19"/>
        </w:rPr>
        <w:t>d</w:t>
      </w:r>
      <w:r>
        <w:rPr>
          <w:i/>
          <w:spacing w:val="-2"/>
          <w:sz w:val="19"/>
          <w:szCs w:val="19"/>
        </w:rPr>
        <w:t>s</w:t>
      </w:r>
      <w:r>
        <w:rPr>
          <w:i/>
          <w:spacing w:val="3"/>
          <w:sz w:val="19"/>
          <w:szCs w:val="19"/>
        </w:rPr>
        <w:t>]</w:t>
      </w:r>
      <w:r>
        <w:rPr>
          <w:sz w:val="22"/>
          <w:szCs w:val="22"/>
        </w:rPr>
        <w:t>.</w:t>
      </w:r>
    </w:p>
    <w:p w:rsidR="00D6223C" w:rsidRDefault="00D6223C">
      <w:pPr>
        <w:spacing w:before="8" w:line="220" w:lineRule="exact"/>
        <w:rPr>
          <w:sz w:val="22"/>
          <w:szCs w:val="22"/>
        </w:rPr>
      </w:pPr>
    </w:p>
    <w:p w:rsidR="00D6223C" w:rsidRDefault="002F6E37">
      <w:pPr>
        <w:spacing w:before="36" w:line="277" w:lineRule="auto"/>
        <w:ind w:left="930" w:right="1577" w:hanging="96"/>
        <w:rPr>
          <w:sz w:val="22"/>
          <w:szCs w:val="22"/>
        </w:rPr>
      </w:pP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47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3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-7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to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</w:t>
      </w:r>
      <w:r>
        <w:rPr>
          <w:spacing w:val="7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ca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rm</w:t>
      </w:r>
      <w:r>
        <w:rPr>
          <w:sz w:val="22"/>
          <w:szCs w:val="22"/>
        </w:rPr>
        <w:t>s</w:t>
      </w:r>
      <w:r>
        <w:rPr>
          <w:spacing w:val="45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f t</w:t>
      </w:r>
      <w:r>
        <w:rPr>
          <w:spacing w:val="-7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>e</w:t>
      </w:r>
    </w:p>
    <w:p w:rsidR="00D6223C" w:rsidRDefault="002F6E37">
      <w:pPr>
        <w:spacing w:line="220" w:lineRule="exact"/>
        <w:ind w:left="834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8"/>
          <w:sz w:val="22"/>
          <w:szCs w:val="22"/>
        </w:rPr>
        <w:t>f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r</w:t>
      </w:r>
      <w:r>
        <w:rPr>
          <w:spacing w:val="-2"/>
          <w:sz w:val="22"/>
          <w:szCs w:val="22"/>
        </w:rPr>
        <w:t>m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5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do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e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45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m</w:t>
      </w:r>
      <w:r>
        <w:rPr>
          <w:w w:val="102"/>
          <w:sz w:val="22"/>
          <w:szCs w:val="22"/>
        </w:rPr>
        <w:t>a</w:t>
      </w:r>
    </w:p>
    <w:p w:rsidR="00D6223C" w:rsidRDefault="002F6E37">
      <w:pPr>
        <w:spacing w:before="1"/>
        <w:ind w:left="834"/>
        <w:rPr>
          <w:sz w:val="22"/>
          <w:szCs w:val="22"/>
        </w:rPr>
      </w:pP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pacing w:val="7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e</w:t>
      </w:r>
    </w:p>
    <w:p w:rsidR="00D6223C" w:rsidRDefault="002F6E37">
      <w:pPr>
        <w:spacing w:before="11"/>
        <w:ind w:left="910" w:right="1620" w:hanging="77"/>
        <w:rPr>
          <w:sz w:val="22"/>
          <w:szCs w:val="22"/>
        </w:rPr>
      </w:pPr>
      <w:r>
        <w:rPr>
          <w:spacing w:val="2"/>
          <w:sz w:val="22"/>
          <w:szCs w:val="22"/>
        </w:rPr>
        <w:t>m</w:t>
      </w:r>
      <w:r>
        <w:rPr>
          <w:spacing w:val="-9"/>
          <w:sz w:val="22"/>
          <w:szCs w:val="22"/>
        </w:rPr>
        <w:t>a</w:t>
      </w:r>
      <w:r>
        <w:rPr>
          <w:spacing w:val="7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tw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r</w:t>
      </w:r>
      <w:r>
        <w:rPr>
          <w:spacing w:val="7"/>
          <w:sz w:val="22"/>
          <w:szCs w:val="22"/>
        </w:rPr>
        <w:t>o</w:t>
      </w:r>
      <w:r>
        <w:rPr>
          <w:spacing w:val="-4"/>
          <w:sz w:val="22"/>
          <w:szCs w:val="22"/>
        </w:rPr>
        <w:t>c</w:t>
      </w:r>
      <w:r>
        <w:rPr>
          <w:spacing w:val="2"/>
          <w:sz w:val="22"/>
          <w:szCs w:val="22"/>
        </w:rPr>
        <w:t>ur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5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5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S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2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8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l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w w:val="102"/>
          <w:sz w:val="22"/>
          <w:szCs w:val="22"/>
        </w:rPr>
        <w:t>fr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 xml:space="preserve">m 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y</w:t>
      </w:r>
    </w:p>
    <w:p w:rsidR="00D6223C" w:rsidRDefault="002F6E37">
      <w:pPr>
        <w:spacing w:before="9"/>
        <w:ind w:left="834"/>
        <w:rPr>
          <w:sz w:val="22"/>
          <w:szCs w:val="22"/>
        </w:rPr>
      </w:pP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u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ee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w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21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7"/>
          <w:sz w:val="22"/>
          <w:szCs w:val="22"/>
        </w:rPr>
        <w:t>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c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2"/>
          <w:sz w:val="22"/>
          <w:szCs w:val="22"/>
        </w:rPr>
        <w:t xml:space="preserve"> </w:t>
      </w:r>
      <w:proofErr w:type="spellStart"/>
      <w:r>
        <w:rPr>
          <w:spacing w:val="-4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dd</w:t>
      </w:r>
      <w:r>
        <w:rPr>
          <w:w w:val="102"/>
          <w:sz w:val="22"/>
          <w:szCs w:val="22"/>
        </w:rPr>
        <w:t>it</w:t>
      </w:r>
      <w:r>
        <w:rPr>
          <w:spacing w:val="-5"/>
          <w:w w:val="102"/>
          <w:sz w:val="22"/>
          <w:szCs w:val="22"/>
        </w:rPr>
        <w:t>i</w:t>
      </w:r>
      <w:r>
        <w:rPr>
          <w:w w:val="102"/>
          <w:sz w:val="22"/>
          <w:szCs w:val="22"/>
        </w:rPr>
        <w:t>o</w:t>
      </w:r>
      <w:proofErr w:type="spellEnd"/>
    </w:p>
    <w:p w:rsidR="00D6223C" w:rsidRDefault="002F6E37" w:rsidP="007E6A09">
      <w:pPr>
        <w:tabs>
          <w:tab w:val="left" w:pos="10520"/>
        </w:tabs>
        <w:spacing w:before="1"/>
        <w:ind w:left="834" w:right="-58"/>
        <w:rPr>
          <w:sz w:val="22"/>
          <w:szCs w:val="22"/>
        </w:rPr>
      </w:pP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pacing w:val="-27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o</w:t>
      </w:r>
      <w:r>
        <w:rPr>
          <w:strike/>
          <w:w w:val="102"/>
          <w:sz w:val="22"/>
          <w:szCs w:val="22"/>
        </w:rPr>
        <w:t>r</w:t>
      </w:r>
      <w:r w:rsidR="007E6A09">
        <w:rPr>
          <w:strike/>
          <w:w w:val="102"/>
          <w:sz w:val="22"/>
          <w:szCs w:val="22"/>
        </w:rPr>
        <w:t xml:space="preserve"> </w:t>
      </w:r>
      <w:r>
        <w:rPr>
          <w:spacing w:val="-2"/>
          <w:w w:val="102"/>
          <w:position w:val="-1"/>
          <w:sz w:val="22"/>
          <w:szCs w:val="22"/>
        </w:rPr>
        <w:t>mo</w:t>
      </w:r>
      <w:r>
        <w:rPr>
          <w:spacing w:val="7"/>
          <w:w w:val="102"/>
          <w:position w:val="-1"/>
          <w:sz w:val="22"/>
          <w:szCs w:val="22"/>
        </w:rPr>
        <w:t>d</w:t>
      </w:r>
      <w:r>
        <w:rPr>
          <w:spacing w:val="-5"/>
          <w:w w:val="102"/>
          <w:position w:val="-1"/>
          <w:sz w:val="22"/>
          <w:szCs w:val="22"/>
        </w:rPr>
        <w:t>i</w:t>
      </w:r>
      <w:r>
        <w:rPr>
          <w:spacing w:val="-3"/>
          <w:w w:val="102"/>
          <w:position w:val="-1"/>
          <w:sz w:val="22"/>
          <w:szCs w:val="22"/>
        </w:rPr>
        <w:t>f</w:t>
      </w:r>
      <w:r>
        <w:rPr>
          <w:spacing w:val="-5"/>
          <w:w w:val="102"/>
          <w:position w:val="-1"/>
          <w:sz w:val="22"/>
          <w:szCs w:val="22"/>
        </w:rPr>
        <w:t>i</w:t>
      </w:r>
      <w:r>
        <w:rPr>
          <w:spacing w:val="1"/>
          <w:w w:val="102"/>
          <w:position w:val="-1"/>
          <w:sz w:val="22"/>
          <w:szCs w:val="22"/>
        </w:rPr>
        <w:t>c</w:t>
      </w:r>
      <w:r>
        <w:rPr>
          <w:spacing w:val="-4"/>
          <w:w w:val="102"/>
          <w:position w:val="-1"/>
          <w:sz w:val="22"/>
          <w:szCs w:val="22"/>
        </w:rPr>
        <w:t>a</w:t>
      </w:r>
      <w:r>
        <w:rPr>
          <w:spacing w:val="5"/>
          <w:w w:val="102"/>
          <w:position w:val="-1"/>
          <w:sz w:val="22"/>
          <w:szCs w:val="22"/>
        </w:rPr>
        <w:t>t</w:t>
      </w:r>
      <w:r>
        <w:rPr>
          <w:spacing w:val="-5"/>
          <w:w w:val="102"/>
          <w:position w:val="-1"/>
          <w:sz w:val="22"/>
          <w:szCs w:val="22"/>
        </w:rPr>
        <w:t>i</w:t>
      </w:r>
      <w:r>
        <w:rPr>
          <w:spacing w:val="2"/>
          <w:w w:val="102"/>
          <w:position w:val="-1"/>
          <w:sz w:val="22"/>
          <w:szCs w:val="22"/>
        </w:rPr>
        <w:t>o</w:t>
      </w:r>
      <w:r>
        <w:rPr>
          <w:spacing w:val="-2"/>
          <w:w w:val="102"/>
          <w:position w:val="-1"/>
          <w:sz w:val="22"/>
          <w:szCs w:val="22"/>
        </w:rPr>
        <w:t>n</w:t>
      </w:r>
      <w:r>
        <w:rPr>
          <w:w w:val="102"/>
          <w:position w:val="-1"/>
          <w:sz w:val="22"/>
          <w:szCs w:val="22"/>
        </w:rPr>
        <w:t>.</w:t>
      </w:r>
    </w:p>
    <w:p w:rsidR="00D6223C" w:rsidRDefault="00D6223C">
      <w:pPr>
        <w:spacing w:before="3" w:line="220" w:lineRule="exact"/>
        <w:rPr>
          <w:sz w:val="22"/>
          <w:szCs w:val="22"/>
        </w:rPr>
      </w:pPr>
    </w:p>
    <w:p w:rsidR="00D6223C" w:rsidRDefault="002F6E37">
      <w:pPr>
        <w:spacing w:before="36" w:line="277" w:lineRule="auto"/>
        <w:ind w:left="834" w:right="1645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3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g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ll</w:t>
      </w:r>
      <w:r>
        <w:rPr>
          <w:spacing w:val="3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m</w:t>
      </w:r>
      <w:r>
        <w:rPr>
          <w:spacing w:val="5"/>
          <w:sz w:val="22"/>
          <w:szCs w:val="22"/>
        </w:rPr>
        <w:t>a</w:t>
      </w:r>
      <w:r>
        <w:rPr>
          <w:sz w:val="22"/>
          <w:szCs w:val="22"/>
        </w:rPr>
        <w:t>in</w:t>
      </w:r>
      <w:r>
        <w:rPr>
          <w:spacing w:val="46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v</w:t>
      </w:r>
      <w:r>
        <w:rPr>
          <w:spacing w:val="5"/>
          <w:sz w:val="22"/>
          <w:szCs w:val="22"/>
        </w:rPr>
        <w:t>a</w:t>
      </w:r>
      <w:r>
        <w:rPr>
          <w:spacing w:val="-5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ll</w:t>
      </w:r>
      <w:r>
        <w:rPr>
          <w:spacing w:val="32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e</w:t>
      </w:r>
      <w:r>
        <w:rPr>
          <w:spacing w:val="-3"/>
          <w:sz w:val="22"/>
          <w:szCs w:val="22"/>
        </w:rPr>
        <w:t>ff</w:t>
      </w:r>
      <w:r>
        <w:rPr>
          <w:spacing w:val="5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fr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te</w:t>
      </w:r>
      <w:r>
        <w:rPr>
          <w:spacing w:val="3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p</w:t>
      </w:r>
      <w:r>
        <w:rPr>
          <w:spacing w:val="5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 xml:space="preserve">y </w:t>
      </w:r>
      <w:proofErr w:type="spellStart"/>
      <w:r>
        <w:rPr>
          <w:spacing w:val="2"/>
          <w:w w:val="102"/>
          <w:sz w:val="22"/>
          <w:szCs w:val="22"/>
        </w:rPr>
        <w:t>m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proofErr w:type="spellEnd"/>
    </w:p>
    <w:p w:rsidR="00D6223C" w:rsidRDefault="002F6E37">
      <w:pPr>
        <w:spacing w:line="220" w:lineRule="exact"/>
        <w:ind w:left="834"/>
        <w:rPr>
          <w:sz w:val="22"/>
          <w:szCs w:val="22"/>
        </w:rPr>
      </w:pP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c</w:t>
      </w:r>
      <w:r>
        <w:rPr>
          <w:spacing w:val="1"/>
          <w:sz w:val="22"/>
          <w:szCs w:val="22"/>
        </w:rPr>
        <w:t>e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0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pacing w:val="-5"/>
          <w:sz w:val="22"/>
          <w:szCs w:val="22"/>
        </w:rPr>
        <w:t>li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u</w:t>
      </w:r>
      <w:r>
        <w:rPr>
          <w:spacing w:val="-12"/>
          <w:sz w:val="22"/>
          <w:szCs w:val="22"/>
        </w:rPr>
        <w:t>n</w:t>
      </w:r>
      <w:r>
        <w:rPr>
          <w:spacing w:val="7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til</w:t>
      </w:r>
      <w:r>
        <w:rPr>
          <w:spacing w:val="10"/>
          <w:sz w:val="22"/>
          <w:szCs w:val="22"/>
        </w:rPr>
        <w:t xml:space="preserve">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-3"/>
          <w:sz w:val="19"/>
          <w:szCs w:val="19"/>
        </w:rPr>
        <w:t>d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5"/>
          <w:sz w:val="19"/>
          <w:szCs w:val="19"/>
        </w:rPr>
        <w:t>t</w:t>
      </w:r>
      <w:r>
        <w:rPr>
          <w:i/>
          <w:spacing w:val="-2"/>
          <w:sz w:val="19"/>
          <w:szCs w:val="19"/>
        </w:rPr>
        <w:t>e</w:t>
      </w:r>
      <w:r>
        <w:rPr>
          <w:i/>
          <w:spacing w:val="3"/>
          <w:sz w:val="19"/>
          <w:szCs w:val="19"/>
        </w:rPr>
        <w:t>]</w:t>
      </w:r>
      <w:r>
        <w:rPr>
          <w:sz w:val="22"/>
          <w:szCs w:val="22"/>
        </w:rPr>
        <w:t>.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ind w:left="834"/>
        <w:rPr>
          <w:sz w:val="22"/>
          <w:szCs w:val="22"/>
        </w:rPr>
      </w:pP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>o</w:t>
      </w:r>
      <w:r>
        <w:rPr>
          <w:spacing w:val="2"/>
          <w:sz w:val="22"/>
          <w:szCs w:val="22"/>
        </w:rPr>
        <w:t>ur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5"/>
          <w:w w:val="102"/>
          <w:sz w:val="22"/>
          <w:szCs w:val="22"/>
        </w:rPr>
        <w:t>t</w:t>
      </w:r>
      <w:r>
        <w:rPr>
          <w:spacing w:val="-3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u</w:t>
      </w:r>
      <w:r>
        <w:rPr>
          <w:w w:val="102"/>
          <w:sz w:val="22"/>
          <w:szCs w:val="22"/>
        </w:rPr>
        <w:t>l</w:t>
      </w:r>
      <w:r>
        <w:rPr>
          <w:spacing w:val="-16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,</w:t>
      </w:r>
    </w:p>
    <w:p w:rsidR="00D6223C" w:rsidRDefault="00D6223C">
      <w:pPr>
        <w:spacing w:before="5" w:line="260" w:lineRule="exact"/>
        <w:rPr>
          <w:sz w:val="26"/>
          <w:szCs w:val="26"/>
        </w:rPr>
      </w:pPr>
    </w:p>
    <w:p w:rsidR="00D6223C" w:rsidRDefault="002F6E37">
      <w:pPr>
        <w:ind w:left="325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g</w:t>
      </w:r>
      <w:r>
        <w:rPr>
          <w:spacing w:val="-7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7"/>
          <w:sz w:val="22"/>
          <w:szCs w:val="22"/>
        </w:rPr>
        <w:t>u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1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1"/>
          <w:sz w:val="22"/>
          <w:szCs w:val="22"/>
        </w:rPr>
        <w:t>ea</w:t>
      </w:r>
      <w:r>
        <w:rPr>
          <w:sz w:val="22"/>
          <w:szCs w:val="22"/>
        </w:rPr>
        <w:t xml:space="preserve">l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w w:val="102"/>
          <w:sz w:val="22"/>
          <w:szCs w:val="22"/>
        </w:rPr>
        <w:t>G</w:t>
      </w:r>
      <w:r>
        <w:rPr>
          <w:spacing w:val="7"/>
          <w:w w:val="102"/>
          <w:sz w:val="22"/>
          <w:szCs w:val="22"/>
        </w:rPr>
        <w:t>u</w:t>
      </w:r>
      <w:r>
        <w:rPr>
          <w:spacing w:val="-4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2"/>
          <w:w w:val="102"/>
          <w:sz w:val="22"/>
          <w:szCs w:val="22"/>
        </w:rPr>
        <w:t>or</w:t>
      </w:r>
      <w:r>
        <w:rPr>
          <w:w w:val="102"/>
          <w:sz w:val="22"/>
          <w:szCs w:val="22"/>
        </w:rPr>
        <w:t>s</w:t>
      </w:r>
    </w:p>
    <w:p w:rsidR="00D6223C" w:rsidRDefault="002F6E37">
      <w:pPr>
        <w:spacing w:before="92"/>
        <w:ind w:left="291" w:right="7289"/>
        <w:jc w:val="center"/>
        <w:rPr>
          <w:sz w:val="19"/>
          <w:szCs w:val="19"/>
        </w:rPr>
      </w:pPr>
      <w:r>
        <w:rPr>
          <w:i/>
          <w:spacing w:val="3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-7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-3"/>
          <w:sz w:val="19"/>
          <w:szCs w:val="19"/>
        </w:rPr>
        <w:t>b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8"/>
          <w:sz w:val="19"/>
          <w:szCs w:val="19"/>
        </w:rPr>
        <w:t>n</w:t>
      </w:r>
      <w:r>
        <w:rPr>
          <w:i/>
          <w:sz w:val="19"/>
          <w:szCs w:val="19"/>
        </w:rPr>
        <w:t>k</w:t>
      </w:r>
      <w:r>
        <w:rPr>
          <w:i/>
          <w:spacing w:val="-1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r</w:t>
      </w:r>
      <w:r>
        <w:rPr>
          <w:i/>
          <w:spacing w:val="-8"/>
          <w:sz w:val="19"/>
          <w:szCs w:val="19"/>
        </w:rPr>
        <w:t xml:space="preserve"> </w:t>
      </w:r>
      <w:r>
        <w:rPr>
          <w:i/>
          <w:spacing w:val="-5"/>
          <w:sz w:val="19"/>
          <w:szCs w:val="19"/>
        </w:rPr>
        <w:t>f</w:t>
      </w:r>
      <w:r>
        <w:rPr>
          <w:i/>
          <w:spacing w:val="5"/>
          <w:sz w:val="19"/>
          <w:szCs w:val="19"/>
        </w:rPr>
        <w:t>i</w:t>
      </w:r>
      <w:r>
        <w:rPr>
          <w:i/>
          <w:spacing w:val="-8"/>
          <w:sz w:val="19"/>
          <w:szCs w:val="19"/>
        </w:rPr>
        <w:t>n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2"/>
          <w:sz w:val="19"/>
          <w:szCs w:val="19"/>
        </w:rPr>
        <w:t>c</w:t>
      </w:r>
      <w:r>
        <w:rPr>
          <w:i/>
          <w:spacing w:val="-5"/>
          <w:sz w:val="19"/>
          <w:szCs w:val="19"/>
        </w:rPr>
        <w:t>i</w:t>
      </w:r>
      <w:r>
        <w:rPr>
          <w:i/>
          <w:spacing w:val="1"/>
          <w:sz w:val="19"/>
          <w:szCs w:val="19"/>
        </w:rPr>
        <w:t>a</w:t>
      </w:r>
      <w:r>
        <w:rPr>
          <w:i/>
          <w:sz w:val="19"/>
          <w:szCs w:val="19"/>
        </w:rPr>
        <w:t>l</w:t>
      </w:r>
      <w:r>
        <w:rPr>
          <w:i/>
          <w:spacing w:val="-11"/>
          <w:sz w:val="19"/>
          <w:szCs w:val="19"/>
        </w:rPr>
        <w:t xml:space="preserve"> </w:t>
      </w:r>
      <w:r>
        <w:rPr>
          <w:i/>
          <w:w w:val="99"/>
          <w:sz w:val="19"/>
          <w:szCs w:val="19"/>
        </w:rPr>
        <w:t>i</w:t>
      </w:r>
      <w:r>
        <w:rPr>
          <w:i/>
          <w:spacing w:val="1"/>
          <w:w w:val="99"/>
          <w:sz w:val="19"/>
          <w:szCs w:val="19"/>
        </w:rPr>
        <w:t>n</w:t>
      </w:r>
      <w:r>
        <w:rPr>
          <w:i/>
          <w:spacing w:val="-6"/>
          <w:w w:val="99"/>
          <w:sz w:val="19"/>
          <w:szCs w:val="19"/>
        </w:rPr>
        <w:t>s</w:t>
      </w:r>
      <w:r>
        <w:rPr>
          <w:i/>
          <w:w w:val="99"/>
          <w:sz w:val="19"/>
          <w:szCs w:val="19"/>
        </w:rPr>
        <w:t>t</w:t>
      </w:r>
      <w:r>
        <w:rPr>
          <w:i/>
          <w:spacing w:val="-5"/>
          <w:w w:val="99"/>
          <w:sz w:val="19"/>
          <w:szCs w:val="19"/>
        </w:rPr>
        <w:t>i</w:t>
      </w:r>
      <w:r>
        <w:rPr>
          <w:i/>
          <w:spacing w:val="5"/>
          <w:w w:val="99"/>
          <w:sz w:val="19"/>
          <w:szCs w:val="19"/>
        </w:rPr>
        <w:t>t</w:t>
      </w:r>
      <w:r>
        <w:rPr>
          <w:i/>
          <w:spacing w:val="-8"/>
          <w:w w:val="99"/>
          <w:sz w:val="19"/>
          <w:szCs w:val="19"/>
        </w:rPr>
        <w:t>u</w:t>
      </w:r>
      <w:r>
        <w:rPr>
          <w:i/>
          <w:w w:val="99"/>
          <w:sz w:val="19"/>
          <w:szCs w:val="19"/>
        </w:rPr>
        <w:t>ti</w:t>
      </w:r>
      <w:r>
        <w:rPr>
          <w:i/>
          <w:spacing w:val="1"/>
          <w:w w:val="99"/>
          <w:sz w:val="19"/>
          <w:szCs w:val="19"/>
        </w:rPr>
        <w:t>o</w:t>
      </w:r>
      <w:r>
        <w:rPr>
          <w:i/>
          <w:spacing w:val="-3"/>
          <w:w w:val="99"/>
          <w:sz w:val="19"/>
          <w:szCs w:val="19"/>
        </w:rPr>
        <w:t>n</w:t>
      </w:r>
      <w:r>
        <w:rPr>
          <w:i/>
          <w:w w:val="99"/>
          <w:sz w:val="19"/>
          <w:szCs w:val="19"/>
        </w:rPr>
        <w:t>]</w:t>
      </w:r>
    </w:p>
    <w:p w:rsidR="00D6223C" w:rsidRDefault="00D6223C">
      <w:pPr>
        <w:spacing w:before="4" w:line="120" w:lineRule="exact"/>
        <w:rPr>
          <w:sz w:val="12"/>
          <w:szCs w:val="12"/>
        </w:rPr>
      </w:pPr>
    </w:p>
    <w:p w:rsidR="00D6223C" w:rsidRDefault="00D6223C">
      <w:pPr>
        <w:spacing w:line="200" w:lineRule="exact"/>
      </w:pPr>
    </w:p>
    <w:p w:rsidR="00D6223C" w:rsidRDefault="002F6E37">
      <w:pPr>
        <w:ind w:left="1474" w:right="8319"/>
        <w:jc w:val="center"/>
        <w:rPr>
          <w:sz w:val="19"/>
          <w:szCs w:val="19"/>
        </w:rPr>
      </w:pPr>
      <w:r>
        <w:rPr>
          <w:i/>
          <w:spacing w:val="3"/>
          <w:w w:val="99"/>
          <w:sz w:val="19"/>
          <w:szCs w:val="19"/>
        </w:rPr>
        <w:t>[</w:t>
      </w:r>
      <w:r>
        <w:rPr>
          <w:i/>
          <w:spacing w:val="-3"/>
          <w:w w:val="99"/>
          <w:sz w:val="19"/>
          <w:szCs w:val="19"/>
        </w:rPr>
        <w:t>ad</w:t>
      </w:r>
      <w:r>
        <w:rPr>
          <w:i/>
          <w:spacing w:val="1"/>
          <w:w w:val="99"/>
          <w:sz w:val="19"/>
          <w:szCs w:val="19"/>
        </w:rPr>
        <w:t>d</w:t>
      </w:r>
      <w:r>
        <w:rPr>
          <w:i/>
          <w:spacing w:val="-6"/>
          <w:w w:val="99"/>
          <w:sz w:val="19"/>
          <w:szCs w:val="19"/>
        </w:rPr>
        <w:t>r</w:t>
      </w:r>
      <w:r>
        <w:rPr>
          <w:i/>
          <w:spacing w:val="2"/>
          <w:w w:val="99"/>
          <w:sz w:val="19"/>
          <w:szCs w:val="19"/>
        </w:rPr>
        <w:t>e</w:t>
      </w:r>
      <w:r>
        <w:rPr>
          <w:i/>
          <w:spacing w:val="-2"/>
          <w:w w:val="99"/>
          <w:sz w:val="19"/>
          <w:szCs w:val="19"/>
        </w:rPr>
        <w:t>s</w:t>
      </w:r>
      <w:r>
        <w:rPr>
          <w:i/>
          <w:w w:val="99"/>
          <w:sz w:val="19"/>
          <w:szCs w:val="19"/>
        </w:rPr>
        <w:t>s</w:t>
      </w:r>
    </w:p>
    <w:p w:rsidR="00D6223C" w:rsidRDefault="002F6E37">
      <w:pPr>
        <w:spacing w:before="98" w:line="200" w:lineRule="exact"/>
        <w:ind w:left="1476" w:right="8508"/>
        <w:jc w:val="center"/>
        <w:rPr>
          <w:sz w:val="19"/>
          <w:szCs w:val="19"/>
        </w:rPr>
      </w:pPr>
      <w:r>
        <w:rPr>
          <w:i/>
          <w:spacing w:val="3"/>
          <w:w w:val="99"/>
          <w:position w:val="-1"/>
          <w:sz w:val="19"/>
          <w:szCs w:val="19"/>
        </w:rPr>
        <w:t>[</w:t>
      </w:r>
      <w:r>
        <w:rPr>
          <w:i/>
          <w:spacing w:val="-3"/>
          <w:w w:val="99"/>
          <w:position w:val="-1"/>
          <w:sz w:val="19"/>
          <w:szCs w:val="19"/>
        </w:rPr>
        <w:t>da</w:t>
      </w:r>
      <w:r>
        <w:rPr>
          <w:i/>
          <w:w w:val="99"/>
          <w:position w:val="-1"/>
          <w:sz w:val="19"/>
          <w:szCs w:val="19"/>
        </w:rPr>
        <w:t>t</w:t>
      </w:r>
      <w:r>
        <w:rPr>
          <w:i/>
          <w:spacing w:val="-2"/>
          <w:w w:val="99"/>
          <w:position w:val="-1"/>
          <w:sz w:val="19"/>
          <w:szCs w:val="19"/>
        </w:rPr>
        <w:t>e</w:t>
      </w:r>
      <w:r>
        <w:rPr>
          <w:i/>
          <w:w w:val="99"/>
          <w:position w:val="-1"/>
          <w:sz w:val="19"/>
          <w:szCs w:val="19"/>
        </w:rPr>
        <w:t>]</w:t>
      </w: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before="12" w:line="260" w:lineRule="exact"/>
        <w:rPr>
          <w:sz w:val="26"/>
          <w:szCs w:val="26"/>
        </w:rPr>
      </w:pPr>
    </w:p>
    <w:p w:rsidR="00D6223C" w:rsidRDefault="001A5A74">
      <w:pPr>
        <w:spacing w:before="36"/>
        <w:ind w:right="1662"/>
        <w:jc w:val="right"/>
        <w:rPr>
          <w:sz w:val="22"/>
          <w:szCs w:val="22"/>
        </w:rPr>
        <w:sectPr w:rsidR="00D6223C">
          <w:headerReference w:type="default" r:id="rId74"/>
          <w:footerReference w:type="default" r:id="rId75"/>
          <w:pgSz w:w="12240" w:h="15840"/>
          <w:pgMar w:top="1300" w:right="0" w:bottom="0" w:left="1720" w:header="0" w:footer="0" w:gutter="0"/>
          <w:cols w:space="720"/>
        </w:sectPr>
      </w:pPr>
      <w:r w:rsidRPr="001A5A74">
        <w:pict>
          <v:group id="_x0000_s1030" style="position:absolute;left:0;text-align:left;margin-left:100.8pt;margin-top:.55pt;width:6in;height:0;z-index:-251649536;mso-position-horizontal-relative:page" coordorigin="2016,11" coordsize="8640,0">
            <v:shape id="_x0000_s1031" style="position:absolute;left:2016;top:11;width:8640;height:0" coordorigin="2016,11" coordsize="8640,0" path="m2016,11r8640,e" filled="f" strokecolor="#d8d8d8" strokeweight=".58pt">
              <v:path arrowok="t"/>
            </v:shape>
            <w10:wrap anchorx="page"/>
          </v:group>
        </w:pict>
      </w:r>
      <w:r w:rsidR="002F6E37">
        <w:rPr>
          <w:spacing w:val="2"/>
          <w:sz w:val="22"/>
          <w:szCs w:val="22"/>
        </w:rPr>
        <w:t>4</w:t>
      </w:r>
      <w:r w:rsidR="002F6E37">
        <w:rPr>
          <w:sz w:val="22"/>
          <w:szCs w:val="22"/>
        </w:rPr>
        <w:t>2</w:t>
      </w:r>
      <w:r w:rsidR="002F6E37">
        <w:rPr>
          <w:spacing w:val="9"/>
          <w:sz w:val="22"/>
          <w:szCs w:val="22"/>
        </w:rPr>
        <w:t xml:space="preserve"> </w:t>
      </w:r>
      <w:r w:rsidR="002F6E37">
        <w:rPr>
          <w:sz w:val="22"/>
          <w:szCs w:val="22"/>
        </w:rPr>
        <w:t>|</w:t>
      </w:r>
      <w:r w:rsidR="002F6E37">
        <w:rPr>
          <w:spacing w:val="-3"/>
          <w:sz w:val="22"/>
          <w:szCs w:val="22"/>
        </w:rPr>
        <w:t xml:space="preserve"> </w:t>
      </w:r>
      <w:r w:rsidR="002F6E37">
        <w:rPr>
          <w:color w:val="7E7E7E"/>
          <w:sz w:val="22"/>
          <w:szCs w:val="22"/>
        </w:rPr>
        <w:t>P</w:t>
      </w:r>
      <w:r w:rsidR="002F6E37">
        <w:rPr>
          <w:color w:val="7E7E7E"/>
          <w:spacing w:val="9"/>
          <w:sz w:val="22"/>
          <w:szCs w:val="22"/>
        </w:rPr>
        <w:t xml:space="preserve"> </w:t>
      </w:r>
      <w:r w:rsidR="002F6E37">
        <w:rPr>
          <w:color w:val="7E7E7E"/>
          <w:sz w:val="22"/>
          <w:szCs w:val="22"/>
        </w:rPr>
        <w:t>a</w:t>
      </w:r>
      <w:r w:rsidR="002F6E37">
        <w:rPr>
          <w:color w:val="7E7E7E"/>
          <w:spacing w:val="5"/>
          <w:sz w:val="22"/>
          <w:szCs w:val="22"/>
        </w:rPr>
        <w:t xml:space="preserve"> </w:t>
      </w:r>
      <w:r w:rsidR="002F6E37">
        <w:rPr>
          <w:color w:val="7E7E7E"/>
          <w:sz w:val="22"/>
          <w:szCs w:val="22"/>
        </w:rPr>
        <w:t>g</w:t>
      </w:r>
      <w:r w:rsidR="002F6E37">
        <w:rPr>
          <w:color w:val="7E7E7E"/>
          <w:spacing w:val="2"/>
          <w:sz w:val="22"/>
          <w:szCs w:val="22"/>
        </w:rPr>
        <w:t xml:space="preserve"> </w:t>
      </w:r>
      <w:r w:rsidR="002F6E37">
        <w:rPr>
          <w:color w:val="7E7E7E"/>
          <w:w w:val="102"/>
          <w:sz w:val="22"/>
          <w:szCs w:val="22"/>
        </w:rPr>
        <w:t>e</w:t>
      </w:r>
    </w:p>
    <w:p w:rsidR="00D6223C" w:rsidRDefault="002F6E37">
      <w:pPr>
        <w:spacing w:before="69"/>
        <w:ind w:left="2658" w:right="2109"/>
        <w:jc w:val="center"/>
        <w:rPr>
          <w:sz w:val="26"/>
          <w:szCs w:val="26"/>
        </w:rPr>
      </w:pPr>
      <w:r>
        <w:rPr>
          <w:b/>
          <w:spacing w:val="3"/>
          <w:sz w:val="26"/>
          <w:szCs w:val="26"/>
        </w:rPr>
        <w:lastRenderedPageBreak/>
        <w:t>6</w:t>
      </w:r>
      <w:r>
        <w:rPr>
          <w:b/>
          <w:sz w:val="26"/>
          <w:szCs w:val="26"/>
        </w:rPr>
        <w:t>.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1"/>
          <w:w w:val="93"/>
          <w:sz w:val="26"/>
          <w:szCs w:val="26"/>
        </w:rPr>
        <w:t>M</w:t>
      </w:r>
      <w:r>
        <w:rPr>
          <w:b/>
          <w:spacing w:val="3"/>
          <w:w w:val="93"/>
          <w:sz w:val="26"/>
          <w:szCs w:val="26"/>
        </w:rPr>
        <w:t>a</w:t>
      </w:r>
      <w:r>
        <w:rPr>
          <w:b/>
          <w:spacing w:val="-1"/>
          <w:w w:val="93"/>
          <w:sz w:val="26"/>
          <w:szCs w:val="26"/>
        </w:rPr>
        <w:t>n</w:t>
      </w:r>
      <w:r>
        <w:rPr>
          <w:b/>
          <w:spacing w:val="4"/>
          <w:w w:val="93"/>
          <w:sz w:val="26"/>
          <w:szCs w:val="26"/>
        </w:rPr>
        <w:t>u</w:t>
      </w:r>
      <w:r>
        <w:rPr>
          <w:b/>
          <w:w w:val="93"/>
          <w:sz w:val="26"/>
          <w:szCs w:val="26"/>
        </w:rPr>
        <w:t>f</w:t>
      </w:r>
      <w:r>
        <w:rPr>
          <w:b/>
          <w:spacing w:val="7"/>
          <w:w w:val="93"/>
          <w:sz w:val="26"/>
          <w:szCs w:val="26"/>
        </w:rPr>
        <w:t>a</w:t>
      </w:r>
      <w:r>
        <w:rPr>
          <w:b/>
          <w:spacing w:val="-2"/>
          <w:w w:val="93"/>
          <w:sz w:val="26"/>
          <w:szCs w:val="26"/>
        </w:rPr>
        <w:t>c</w:t>
      </w:r>
      <w:r>
        <w:rPr>
          <w:b/>
          <w:w w:val="93"/>
          <w:sz w:val="26"/>
          <w:szCs w:val="26"/>
        </w:rPr>
        <w:t>t</w:t>
      </w:r>
      <w:r>
        <w:rPr>
          <w:b/>
          <w:spacing w:val="4"/>
          <w:w w:val="93"/>
          <w:sz w:val="26"/>
          <w:szCs w:val="26"/>
        </w:rPr>
        <w:t>u</w:t>
      </w:r>
      <w:r>
        <w:rPr>
          <w:b/>
          <w:spacing w:val="2"/>
          <w:w w:val="93"/>
          <w:sz w:val="26"/>
          <w:szCs w:val="26"/>
        </w:rPr>
        <w:t>r</w:t>
      </w:r>
      <w:r>
        <w:rPr>
          <w:b/>
          <w:spacing w:val="-2"/>
          <w:w w:val="93"/>
          <w:sz w:val="26"/>
          <w:szCs w:val="26"/>
        </w:rPr>
        <w:t>e</w:t>
      </w:r>
      <w:r>
        <w:rPr>
          <w:b/>
          <w:spacing w:val="6"/>
          <w:w w:val="93"/>
          <w:sz w:val="26"/>
          <w:szCs w:val="26"/>
        </w:rPr>
        <w:t>r</w:t>
      </w:r>
      <w:r>
        <w:rPr>
          <w:b/>
          <w:w w:val="93"/>
          <w:sz w:val="26"/>
          <w:szCs w:val="26"/>
        </w:rPr>
        <w:t>’s</w:t>
      </w:r>
      <w:r>
        <w:rPr>
          <w:b/>
          <w:spacing w:val="11"/>
          <w:w w:val="93"/>
          <w:sz w:val="26"/>
          <w:szCs w:val="26"/>
        </w:rPr>
        <w:t xml:space="preserve"> </w:t>
      </w:r>
      <w:r>
        <w:rPr>
          <w:b/>
          <w:spacing w:val="2"/>
          <w:w w:val="93"/>
          <w:sz w:val="26"/>
          <w:szCs w:val="26"/>
        </w:rPr>
        <w:t>A</w:t>
      </w:r>
      <w:r>
        <w:rPr>
          <w:b/>
          <w:spacing w:val="4"/>
          <w:w w:val="93"/>
          <w:sz w:val="26"/>
          <w:szCs w:val="26"/>
        </w:rPr>
        <w:t>u</w:t>
      </w:r>
      <w:r>
        <w:rPr>
          <w:b/>
          <w:spacing w:val="5"/>
          <w:w w:val="93"/>
          <w:sz w:val="26"/>
          <w:szCs w:val="26"/>
        </w:rPr>
        <w:t>t</w:t>
      </w:r>
      <w:r>
        <w:rPr>
          <w:b/>
          <w:spacing w:val="-1"/>
          <w:w w:val="93"/>
          <w:sz w:val="26"/>
          <w:szCs w:val="26"/>
        </w:rPr>
        <w:t>h</w:t>
      </w:r>
      <w:r>
        <w:rPr>
          <w:b/>
          <w:spacing w:val="7"/>
          <w:w w:val="93"/>
          <w:sz w:val="26"/>
          <w:szCs w:val="26"/>
        </w:rPr>
        <w:t>o</w:t>
      </w:r>
      <w:r>
        <w:rPr>
          <w:b/>
          <w:spacing w:val="-2"/>
          <w:w w:val="93"/>
          <w:sz w:val="26"/>
          <w:szCs w:val="26"/>
        </w:rPr>
        <w:t>r</w:t>
      </w:r>
      <w:r>
        <w:rPr>
          <w:b/>
          <w:spacing w:val="4"/>
          <w:w w:val="93"/>
          <w:sz w:val="26"/>
          <w:szCs w:val="26"/>
        </w:rPr>
        <w:t>i</w:t>
      </w:r>
      <w:r>
        <w:rPr>
          <w:b/>
          <w:spacing w:val="2"/>
          <w:w w:val="93"/>
          <w:sz w:val="26"/>
          <w:szCs w:val="26"/>
        </w:rPr>
        <w:t>z</w:t>
      </w:r>
      <w:r>
        <w:rPr>
          <w:b/>
          <w:spacing w:val="3"/>
          <w:w w:val="93"/>
          <w:sz w:val="26"/>
          <w:szCs w:val="26"/>
        </w:rPr>
        <w:t>a</w:t>
      </w:r>
      <w:r>
        <w:rPr>
          <w:b/>
          <w:w w:val="93"/>
          <w:sz w:val="26"/>
          <w:szCs w:val="26"/>
        </w:rPr>
        <w:t>ti</w:t>
      </w:r>
      <w:r>
        <w:rPr>
          <w:b/>
          <w:spacing w:val="7"/>
          <w:w w:val="93"/>
          <w:sz w:val="26"/>
          <w:szCs w:val="26"/>
        </w:rPr>
        <w:t>o</w:t>
      </w:r>
      <w:r>
        <w:rPr>
          <w:b/>
          <w:w w:val="93"/>
          <w:sz w:val="26"/>
          <w:szCs w:val="26"/>
        </w:rPr>
        <w:t>n</w:t>
      </w:r>
      <w:r>
        <w:rPr>
          <w:b/>
          <w:spacing w:val="14"/>
          <w:w w:val="93"/>
          <w:sz w:val="26"/>
          <w:szCs w:val="26"/>
        </w:rPr>
        <w:t xml:space="preserve"> </w:t>
      </w:r>
      <w:r>
        <w:rPr>
          <w:b/>
          <w:w w:val="93"/>
          <w:sz w:val="26"/>
          <w:szCs w:val="26"/>
        </w:rPr>
        <w:t>F</w:t>
      </w:r>
      <w:r>
        <w:rPr>
          <w:b/>
          <w:spacing w:val="3"/>
          <w:w w:val="93"/>
          <w:sz w:val="26"/>
          <w:szCs w:val="26"/>
        </w:rPr>
        <w:t>o</w:t>
      </w:r>
      <w:r>
        <w:rPr>
          <w:b/>
          <w:spacing w:val="2"/>
          <w:w w:val="93"/>
          <w:sz w:val="26"/>
          <w:szCs w:val="26"/>
        </w:rPr>
        <w:t>r</w:t>
      </w:r>
      <w:r>
        <w:rPr>
          <w:b/>
          <w:w w:val="93"/>
          <w:sz w:val="26"/>
          <w:szCs w:val="26"/>
        </w:rPr>
        <w:t>m</w:t>
      </w:r>
    </w:p>
    <w:p w:rsidR="00D6223C" w:rsidRDefault="002F6E37">
      <w:pPr>
        <w:spacing w:before="13"/>
        <w:ind w:left="4629" w:right="3867"/>
        <w:jc w:val="center"/>
        <w:rPr>
          <w:sz w:val="26"/>
          <w:szCs w:val="26"/>
        </w:rPr>
      </w:pPr>
      <w:r>
        <w:rPr>
          <w:b/>
          <w:spacing w:val="2"/>
          <w:w w:val="93"/>
          <w:sz w:val="26"/>
          <w:szCs w:val="26"/>
        </w:rPr>
        <w:t>N</w:t>
      </w:r>
      <w:r>
        <w:rPr>
          <w:b/>
          <w:spacing w:val="4"/>
          <w:w w:val="93"/>
          <w:sz w:val="26"/>
          <w:szCs w:val="26"/>
        </w:rPr>
        <w:t>/</w:t>
      </w:r>
      <w:r>
        <w:rPr>
          <w:b/>
          <w:w w:val="93"/>
          <w:sz w:val="26"/>
          <w:szCs w:val="26"/>
        </w:rPr>
        <w:t>A</w:t>
      </w:r>
    </w:p>
    <w:p w:rsidR="00D6223C" w:rsidRDefault="00D6223C">
      <w:pPr>
        <w:spacing w:before="4" w:line="100" w:lineRule="exact"/>
        <w:rPr>
          <w:sz w:val="10"/>
          <w:szCs w:val="10"/>
        </w:rPr>
      </w:pPr>
    </w:p>
    <w:p w:rsidR="00D6223C" w:rsidRDefault="002F6E37">
      <w:pPr>
        <w:spacing w:line="760" w:lineRule="exact"/>
        <w:ind w:left="474" w:right="1977" w:firstLine="1901"/>
        <w:rPr>
          <w:sz w:val="19"/>
          <w:szCs w:val="19"/>
        </w:rPr>
      </w:pPr>
      <w:r>
        <w:rPr>
          <w:spacing w:val="2"/>
          <w:sz w:val="22"/>
          <w:szCs w:val="22"/>
        </w:rPr>
        <w:t>[</w:t>
      </w:r>
      <w:r>
        <w:rPr>
          <w:spacing w:val="4"/>
          <w:sz w:val="22"/>
          <w:szCs w:val="22"/>
        </w:rPr>
        <w:t>S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l</w:t>
      </w:r>
      <w:r>
        <w:rPr>
          <w:spacing w:val="-9"/>
          <w:sz w:val="22"/>
          <w:szCs w:val="22"/>
        </w:rPr>
        <w:t>a</w:t>
      </w:r>
      <w:r>
        <w:rPr>
          <w:spacing w:val="7"/>
          <w:sz w:val="22"/>
          <w:szCs w:val="22"/>
        </w:rPr>
        <w:t>u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1</w:t>
      </w:r>
      <w:r>
        <w:rPr>
          <w:spacing w:val="7"/>
          <w:sz w:val="22"/>
          <w:szCs w:val="22"/>
        </w:rPr>
        <w:t>3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>3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(</w:t>
      </w:r>
      <w:r>
        <w:rPr>
          <w:spacing w:val="-9"/>
          <w:sz w:val="22"/>
          <w:szCs w:val="22"/>
        </w:rPr>
        <w:t>a</w:t>
      </w:r>
      <w:r>
        <w:rPr>
          <w:sz w:val="22"/>
          <w:szCs w:val="22"/>
        </w:rPr>
        <w:t>)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spacing w:val="-2"/>
          <w:w w:val="102"/>
          <w:sz w:val="22"/>
          <w:szCs w:val="22"/>
        </w:rPr>
        <w:t>d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6"/>
          <w:w w:val="102"/>
          <w:sz w:val="22"/>
          <w:szCs w:val="22"/>
        </w:rPr>
        <w:t>s</w:t>
      </w:r>
      <w:r>
        <w:rPr>
          <w:spacing w:val="1"/>
          <w:w w:val="102"/>
          <w:sz w:val="22"/>
          <w:szCs w:val="22"/>
        </w:rPr>
        <w:t>.</w:t>
      </w:r>
      <w:r>
        <w:rPr>
          <w:w w:val="102"/>
          <w:sz w:val="22"/>
          <w:szCs w:val="22"/>
        </w:rPr>
        <w:t xml:space="preserve">] </w:t>
      </w:r>
      <w:r>
        <w:rPr>
          <w:spacing w:val="-3"/>
          <w:sz w:val="22"/>
          <w:szCs w:val="22"/>
        </w:rPr>
        <w:t>T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: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7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4"/>
          <w:sz w:val="19"/>
          <w:szCs w:val="19"/>
        </w:rPr>
        <w:t xml:space="preserve"> </w:t>
      </w:r>
      <w:r>
        <w:rPr>
          <w:i/>
          <w:spacing w:val="-8"/>
          <w:sz w:val="19"/>
          <w:szCs w:val="19"/>
        </w:rPr>
        <w:t>o</w:t>
      </w:r>
      <w:r>
        <w:rPr>
          <w:i/>
          <w:sz w:val="19"/>
          <w:szCs w:val="19"/>
        </w:rPr>
        <w:t>f t</w:t>
      </w:r>
      <w:r>
        <w:rPr>
          <w:i/>
          <w:spacing w:val="1"/>
          <w:sz w:val="19"/>
          <w:szCs w:val="19"/>
        </w:rPr>
        <w:t>h</w:t>
      </w:r>
      <w:r>
        <w:rPr>
          <w:i/>
          <w:sz w:val="19"/>
          <w:szCs w:val="19"/>
        </w:rPr>
        <w:t>e</w:t>
      </w:r>
      <w:r>
        <w:rPr>
          <w:i/>
          <w:spacing w:val="-4"/>
          <w:sz w:val="19"/>
          <w:szCs w:val="19"/>
        </w:rPr>
        <w:t xml:space="preserve"> </w:t>
      </w:r>
      <w:r>
        <w:rPr>
          <w:i/>
          <w:sz w:val="19"/>
          <w:szCs w:val="19"/>
        </w:rPr>
        <w:t>P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-3"/>
          <w:sz w:val="19"/>
          <w:szCs w:val="19"/>
        </w:rPr>
        <w:t>o</w:t>
      </w:r>
      <w:r>
        <w:rPr>
          <w:i/>
          <w:spacing w:val="-2"/>
          <w:sz w:val="19"/>
          <w:szCs w:val="19"/>
        </w:rPr>
        <w:t>c</w:t>
      </w:r>
      <w:r>
        <w:rPr>
          <w:i/>
          <w:spacing w:val="1"/>
          <w:sz w:val="19"/>
          <w:szCs w:val="19"/>
        </w:rPr>
        <w:t>u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5"/>
          <w:sz w:val="19"/>
          <w:szCs w:val="19"/>
        </w:rPr>
        <w:t>i</w:t>
      </w:r>
      <w:r>
        <w:rPr>
          <w:i/>
          <w:spacing w:val="-8"/>
          <w:sz w:val="19"/>
          <w:szCs w:val="19"/>
        </w:rPr>
        <w:t>n</w:t>
      </w:r>
      <w:r>
        <w:rPr>
          <w:i/>
          <w:sz w:val="19"/>
          <w:szCs w:val="19"/>
        </w:rPr>
        <w:t>g</w:t>
      </w:r>
      <w:r>
        <w:rPr>
          <w:i/>
          <w:spacing w:val="-7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ag</w:t>
      </w:r>
      <w:r>
        <w:rPr>
          <w:i/>
          <w:spacing w:val="-2"/>
          <w:sz w:val="19"/>
          <w:szCs w:val="19"/>
        </w:rPr>
        <w:t>e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2"/>
          <w:sz w:val="19"/>
          <w:szCs w:val="19"/>
        </w:rPr>
        <w:t>cy</w:t>
      </w:r>
      <w:r>
        <w:rPr>
          <w:i/>
          <w:sz w:val="19"/>
          <w:szCs w:val="19"/>
        </w:rPr>
        <w:t>]</w:t>
      </w:r>
    </w:p>
    <w:p w:rsidR="00D6223C" w:rsidRDefault="00D6223C">
      <w:pPr>
        <w:spacing w:before="3" w:line="160" w:lineRule="exact"/>
        <w:rPr>
          <w:sz w:val="16"/>
          <w:szCs w:val="16"/>
        </w:rPr>
      </w:pPr>
    </w:p>
    <w:p w:rsidR="00D6223C" w:rsidRDefault="002F6E37">
      <w:pPr>
        <w:ind w:left="474"/>
        <w:rPr>
          <w:sz w:val="22"/>
          <w:szCs w:val="22"/>
        </w:rPr>
      </w:pPr>
      <w:r>
        <w:rPr>
          <w:spacing w:val="-1"/>
          <w:sz w:val="22"/>
          <w:szCs w:val="22"/>
        </w:rPr>
        <w:t>W</w:t>
      </w:r>
      <w:r>
        <w:rPr>
          <w:spacing w:val="-4"/>
          <w:sz w:val="22"/>
          <w:szCs w:val="22"/>
        </w:rPr>
        <w:t>H</w:t>
      </w:r>
      <w:r>
        <w:rPr>
          <w:spacing w:val="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AS</w:t>
      </w:r>
      <w:r>
        <w:rPr>
          <w:spacing w:val="23"/>
          <w:sz w:val="22"/>
          <w:szCs w:val="22"/>
        </w:rPr>
        <w:t xml:space="preserve">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-7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>f t</w:t>
      </w:r>
      <w:r>
        <w:rPr>
          <w:i/>
          <w:spacing w:val="-3"/>
          <w:sz w:val="19"/>
          <w:szCs w:val="19"/>
        </w:rPr>
        <w:t>h</w:t>
      </w:r>
      <w:r>
        <w:rPr>
          <w:i/>
          <w:sz w:val="19"/>
          <w:szCs w:val="19"/>
        </w:rPr>
        <w:t>e</w:t>
      </w:r>
      <w:r>
        <w:rPr>
          <w:i/>
          <w:spacing w:val="-4"/>
          <w:sz w:val="19"/>
          <w:szCs w:val="19"/>
        </w:rPr>
        <w:t xml:space="preserve"> M</w:t>
      </w:r>
      <w:r>
        <w:rPr>
          <w:i/>
          <w:spacing w:val="1"/>
          <w:sz w:val="19"/>
          <w:szCs w:val="19"/>
        </w:rPr>
        <w:t>an</w:t>
      </w:r>
      <w:r>
        <w:rPr>
          <w:i/>
          <w:spacing w:val="-3"/>
          <w:sz w:val="19"/>
          <w:szCs w:val="19"/>
        </w:rPr>
        <w:t>u</w:t>
      </w:r>
      <w:r>
        <w:rPr>
          <w:i/>
          <w:sz w:val="19"/>
          <w:szCs w:val="19"/>
        </w:rPr>
        <w:t>f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c</w:t>
      </w:r>
      <w:r>
        <w:rPr>
          <w:i/>
          <w:sz w:val="19"/>
          <w:szCs w:val="19"/>
        </w:rPr>
        <w:t>t</w:t>
      </w:r>
      <w:r>
        <w:rPr>
          <w:i/>
          <w:spacing w:val="1"/>
          <w:sz w:val="19"/>
          <w:szCs w:val="19"/>
        </w:rPr>
        <w:t>u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3"/>
          <w:sz w:val="19"/>
          <w:szCs w:val="19"/>
        </w:rPr>
        <w:t>]</w:t>
      </w:r>
      <w:r>
        <w:rPr>
          <w:spacing w:val="-4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pacing w:val="-9"/>
          <w:sz w:val="22"/>
          <w:szCs w:val="22"/>
        </w:rPr>
        <w:t>a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pacing w:val="-5"/>
          <w:sz w:val="22"/>
          <w:szCs w:val="22"/>
        </w:rPr>
        <w:t>l</w:t>
      </w:r>
      <w:r>
        <w:rPr>
          <w:spacing w:val="5"/>
          <w:sz w:val="22"/>
          <w:szCs w:val="22"/>
        </w:rPr>
        <w:t>i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pu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le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7"/>
          <w:sz w:val="22"/>
          <w:szCs w:val="22"/>
        </w:rPr>
        <w:t>u</w:t>
      </w:r>
      <w:r>
        <w:rPr>
          <w:spacing w:val="-3"/>
          <w:sz w:val="22"/>
          <w:szCs w:val="22"/>
        </w:rPr>
        <w:t>f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f</w:t>
      </w:r>
    </w:p>
    <w:p w:rsidR="00D6223C" w:rsidRDefault="002F6E37">
      <w:pPr>
        <w:spacing w:before="11"/>
        <w:ind w:left="474"/>
        <w:rPr>
          <w:sz w:val="19"/>
          <w:szCs w:val="19"/>
        </w:rPr>
      </w:pPr>
      <w:r>
        <w:rPr>
          <w:i/>
          <w:spacing w:val="3"/>
          <w:sz w:val="19"/>
          <w:szCs w:val="19"/>
        </w:rPr>
        <w:t>[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7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3"/>
          <w:sz w:val="19"/>
          <w:szCs w:val="19"/>
        </w:rPr>
        <w:t>d</w:t>
      </w:r>
      <w:r>
        <w:rPr>
          <w:i/>
          <w:sz w:val="19"/>
          <w:szCs w:val="19"/>
        </w:rPr>
        <w:t>/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r</w:t>
      </w:r>
      <w:r>
        <w:rPr>
          <w:i/>
          <w:spacing w:val="-11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d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>s</w:t>
      </w:r>
      <w:r>
        <w:rPr>
          <w:i/>
          <w:spacing w:val="2"/>
          <w:sz w:val="19"/>
          <w:szCs w:val="19"/>
        </w:rPr>
        <w:t>c</w:t>
      </w:r>
      <w:r>
        <w:rPr>
          <w:i/>
          <w:spacing w:val="-6"/>
          <w:sz w:val="19"/>
          <w:szCs w:val="19"/>
        </w:rPr>
        <w:t>r</w:t>
      </w:r>
      <w:r>
        <w:rPr>
          <w:i/>
          <w:sz w:val="19"/>
          <w:szCs w:val="19"/>
        </w:rPr>
        <w:t>i</w:t>
      </w:r>
      <w:r>
        <w:rPr>
          <w:i/>
          <w:spacing w:val="-3"/>
          <w:sz w:val="19"/>
          <w:szCs w:val="19"/>
        </w:rPr>
        <w:t>p</w:t>
      </w:r>
      <w:r>
        <w:rPr>
          <w:i/>
          <w:spacing w:val="-5"/>
          <w:sz w:val="19"/>
          <w:szCs w:val="19"/>
        </w:rPr>
        <w:t>t</w:t>
      </w:r>
      <w:r>
        <w:rPr>
          <w:i/>
          <w:spacing w:val="5"/>
          <w:sz w:val="19"/>
          <w:szCs w:val="19"/>
        </w:rPr>
        <w:t>i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n</w:t>
      </w:r>
      <w:r>
        <w:rPr>
          <w:i/>
          <w:spacing w:val="-17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-5"/>
          <w:sz w:val="19"/>
          <w:szCs w:val="19"/>
        </w:rPr>
        <w:t>t</w:t>
      </w:r>
      <w:r>
        <w:rPr>
          <w:i/>
          <w:spacing w:val="1"/>
          <w:sz w:val="19"/>
          <w:szCs w:val="19"/>
        </w:rPr>
        <w:t>h</w:t>
      </w:r>
      <w:r>
        <w:rPr>
          <w:i/>
          <w:sz w:val="19"/>
          <w:szCs w:val="19"/>
        </w:rPr>
        <w:t>e</w:t>
      </w:r>
      <w:r>
        <w:rPr>
          <w:i/>
          <w:spacing w:val="-4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g</w:t>
      </w:r>
      <w:r>
        <w:rPr>
          <w:i/>
          <w:spacing w:val="1"/>
          <w:sz w:val="19"/>
          <w:szCs w:val="19"/>
        </w:rPr>
        <w:t>o</w:t>
      </w:r>
      <w:r>
        <w:rPr>
          <w:i/>
          <w:spacing w:val="-3"/>
          <w:sz w:val="19"/>
          <w:szCs w:val="19"/>
        </w:rPr>
        <w:t>o</w:t>
      </w:r>
      <w:r>
        <w:rPr>
          <w:i/>
          <w:spacing w:val="1"/>
          <w:sz w:val="19"/>
          <w:szCs w:val="19"/>
        </w:rPr>
        <w:t>d</w:t>
      </w:r>
      <w:r>
        <w:rPr>
          <w:i/>
          <w:spacing w:val="-6"/>
          <w:sz w:val="19"/>
          <w:szCs w:val="19"/>
        </w:rPr>
        <w:t>s</w:t>
      </w:r>
      <w:r>
        <w:rPr>
          <w:i/>
          <w:sz w:val="19"/>
          <w:szCs w:val="19"/>
        </w:rPr>
        <w:t>]</w:t>
      </w:r>
      <w:r>
        <w:rPr>
          <w:i/>
          <w:spacing w:val="3"/>
          <w:sz w:val="19"/>
          <w:szCs w:val="19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3"/>
          <w:sz w:val="19"/>
          <w:szCs w:val="19"/>
        </w:rPr>
        <w:t>d</w:t>
      </w:r>
      <w:r>
        <w:rPr>
          <w:i/>
          <w:spacing w:val="1"/>
          <w:sz w:val="19"/>
          <w:szCs w:val="19"/>
        </w:rPr>
        <w:t>d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>s</w:t>
      </w:r>
      <w:r>
        <w:rPr>
          <w:i/>
          <w:sz w:val="19"/>
          <w:szCs w:val="19"/>
        </w:rPr>
        <w:t>s</w:t>
      </w:r>
      <w:r>
        <w:rPr>
          <w:i/>
          <w:spacing w:val="-18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-5"/>
          <w:sz w:val="19"/>
          <w:szCs w:val="19"/>
        </w:rPr>
        <w:t>f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c</w:t>
      </w:r>
      <w:r>
        <w:rPr>
          <w:i/>
          <w:sz w:val="19"/>
          <w:szCs w:val="19"/>
        </w:rPr>
        <w:t>t</w:t>
      </w:r>
      <w:r>
        <w:rPr>
          <w:i/>
          <w:spacing w:val="1"/>
          <w:sz w:val="19"/>
          <w:szCs w:val="19"/>
        </w:rPr>
        <w:t>o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-2"/>
          <w:sz w:val="19"/>
          <w:szCs w:val="19"/>
        </w:rPr>
        <w:t>y</w:t>
      </w:r>
      <w:r>
        <w:rPr>
          <w:i/>
          <w:sz w:val="19"/>
          <w:szCs w:val="19"/>
        </w:rPr>
        <w:t>]</w:t>
      </w:r>
    </w:p>
    <w:p w:rsidR="00D6223C" w:rsidRDefault="00D6223C">
      <w:pPr>
        <w:spacing w:before="1" w:line="260" w:lineRule="exact"/>
        <w:rPr>
          <w:sz w:val="26"/>
          <w:szCs w:val="26"/>
        </w:rPr>
      </w:pPr>
    </w:p>
    <w:p w:rsidR="00D6223C" w:rsidRDefault="002F6E37">
      <w:pPr>
        <w:spacing w:line="277" w:lineRule="auto"/>
        <w:ind w:left="536" w:right="101" w:hanging="62"/>
        <w:rPr>
          <w:sz w:val="22"/>
          <w:szCs w:val="22"/>
        </w:rPr>
      </w:pP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h</w:t>
      </w:r>
      <w:r>
        <w:rPr>
          <w:spacing w:val="1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1"/>
          <w:sz w:val="22"/>
          <w:szCs w:val="22"/>
        </w:rPr>
        <w:t>e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or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1"/>
          <w:sz w:val="19"/>
          <w:szCs w:val="19"/>
        </w:rPr>
        <w:t>n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2"/>
          <w:sz w:val="19"/>
          <w:szCs w:val="19"/>
        </w:rPr>
        <w:t>m</w:t>
      </w:r>
      <w:r>
        <w:rPr>
          <w:i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an</w:t>
      </w:r>
      <w:r>
        <w:rPr>
          <w:i/>
          <w:sz w:val="19"/>
          <w:szCs w:val="19"/>
        </w:rPr>
        <w:t>d</w:t>
      </w:r>
      <w:r>
        <w:rPr>
          <w:i/>
          <w:spacing w:val="3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dd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>s</w:t>
      </w:r>
      <w:r>
        <w:rPr>
          <w:i/>
          <w:sz w:val="19"/>
          <w:szCs w:val="19"/>
        </w:rPr>
        <w:t>s</w:t>
      </w:r>
      <w:r>
        <w:rPr>
          <w:i/>
          <w:spacing w:val="-7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>f</w:t>
      </w:r>
      <w:r>
        <w:rPr>
          <w:i/>
          <w:spacing w:val="4"/>
          <w:sz w:val="19"/>
          <w:szCs w:val="19"/>
        </w:rPr>
        <w:t xml:space="preserve"> </w:t>
      </w:r>
      <w:r>
        <w:rPr>
          <w:i/>
          <w:spacing w:val="-5"/>
          <w:sz w:val="19"/>
          <w:szCs w:val="19"/>
        </w:rPr>
        <w:t>A</w:t>
      </w:r>
      <w:r>
        <w:rPr>
          <w:i/>
          <w:spacing w:val="1"/>
          <w:sz w:val="19"/>
          <w:szCs w:val="19"/>
        </w:rPr>
        <w:t>g</w:t>
      </w:r>
      <w:r>
        <w:rPr>
          <w:i/>
          <w:spacing w:val="-2"/>
          <w:sz w:val="19"/>
          <w:szCs w:val="19"/>
        </w:rPr>
        <w:t>e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t]</w:t>
      </w:r>
      <w:r>
        <w:rPr>
          <w:i/>
          <w:spacing w:val="3"/>
          <w:sz w:val="19"/>
          <w:szCs w:val="19"/>
        </w:rPr>
        <w:t xml:space="preserve"> </w:t>
      </w:r>
      <w:r>
        <w:rPr>
          <w:spacing w:val="-5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3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b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it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1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6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s</w:t>
      </w:r>
      <w:r>
        <w:rPr>
          <w:spacing w:val="2"/>
          <w:sz w:val="22"/>
          <w:szCs w:val="22"/>
        </w:rPr>
        <w:t>ub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pacing w:val="7"/>
          <w:sz w:val="22"/>
          <w:szCs w:val="22"/>
        </w:rPr>
        <w:t>u</w:t>
      </w:r>
      <w:r>
        <w:rPr>
          <w:spacing w:val="-4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tly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o</w:t>
      </w:r>
      <w:r>
        <w:rPr>
          <w:spacing w:val="5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 xml:space="preserve">d 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>n</w:t>
      </w:r>
    </w:p>
    <w:p w:rsidR="00D6223C" w:rsidRDefault="002F6E37">
      <w:pPr>
        <w:spacing w:line="220" w:lineRule="exact"/>
        <w:ind w:left="474"/>
        <w:rPr>
          <w:sz w:val="22"/>
          <w:szCs w:val="22"/>
        </w:rPr>
      </w:pP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n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a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 xml:space="preserve">with </w:t>
      </w:r>
      <w:r>
        <w:rPr>
          <w:spacing w:val="25"/>
          <w:sz w:val="22"/>
          <w:szCs w:val="22"/>
        </w:rPr>
        <w:t xml:space="preserve"> </w:t>
      </w:r>
      <w:r>
        <w:rPr>
          <w:spacing w:val="-16"/>
          <w:sz w:val="22"/>
          <w:szCs w:val="22"/>
        </w:rPr>
        <w:t>y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 xml:space="preserve">u 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-4"/>
          <w:sz w:val="22"/>
          <w:szCs w:val="22"/>
        </w:rPr>
        <w:t>a</w:t>
      </w:r>
      <w:r>
        <w:rPr>
          <w:spacing w:val="5"/>
          <w:sz w:val="22"/>
          <w:szCs w:val="22"/>
        </w:rPr>
        <w:t>i</w:t>
      </w:r>
      <w:r>
        <w:rPr>
          <w:spacing w:val="-7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2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FB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>o.</w:t>
      </w:r>
      <w:r>
        <w:rPr>
          <w:i/>
          <w:spacing w:val="3"/>
          <w:sz w:val="19"/>
          <w:szCs w:val="19"/>
        </w:rPr>
        <w:t>[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5"/>
          <w:sz w:val="19"/>
          <w:szCs w:val="19"/>
        </w:rPr>
        <w:t>f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2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-2"/>
          <w:sz w:val="19"/>
          <w:szCs w:val="19"/>
        </w:rPr>
        <w:t>c</w:t>
      </w:r>
      <w:r>
        <w:rPr>
          <w:i/>
          <w:sz w:val="19"/>
          <w:szCs w:val="19"/>
        </w:rPr>
        <w:t xml:space="preserve">e </w:t>
      </w:r>
      <w:r>
        <w:rPr>
          <w:i/>
          <w:spacing w:val="22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 xml:space="preserve">f </w:t>
      </w:r>
      <w:r>
        <w:rPr>
          <w:i/>
          <w:spacing w:val="14"/>
          <w:sz w:val="19"/>
          <w:szCs w:val="19"/>
        </w:rPr>
        <w:t xml:space="preserve"> </w:t>
      </w:r>
      <w:r>
        <w:rPr>
          <w:i/>
          <w:spacing w:val="5"/>
          <w:sz w:val="19"/>
          <w:szCs w:val="19"/>
        </w:rPr>
        <w:t>t</w:t>
      </w:r>
      <w:r>
        <w:rPr>
          <w:i/>
          <w:spacing w:val="-8"/>
          <w:sz w:val="19"/>
          <w:szCs w:val="19"/>
        </w:rPr>
        <w:t>h</w:t>
      </w:r>
      <w:r>
        <w:rPr>
          <w:i/>
          <w:sz w:val="19"/>
          <w:szCs w:val="19"/>
        </w:rPr>
        <w:t xml:space="preserve">e </w:t>
      </w:r>
      <w:r>
        <w:rPr>
          <w:i/>
          <w:spacing w:val="21"/>
          <w:sz w:val="19"/>
          <w:szCs w:val="19"/>
        </w:rPr>
        <w:t xml:space="preserve"> </w:t>
      </w:r>
      <w:r>
        <w:rPr>
          <w:i/>
          <w:spacing w:val="-1"/>
          <w:sz w:val="19"/>
          <w:szCs w:val="19"/>
        </w:rPr>
        <w:t>I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2"/>
          <w:sz w:val="19"/>
          <w:szCs w:val="19"/>
        </w:rPr>
        <w:t>v</w:t>
      </w:r>
      <w:r>
        <w:rPr>
          <w:i/>
          <w:sz w:val="19"/>
          <w:szCs w:val="19"/>
        </w:rPr>
        <w:t>i</w:t>
      </w:r>
      <w:r>
        <w:rPr>
          <w:i/>
          <w:spacing w:val="-5"/>
          <w:sz w:val="19"/>
          <w:szCs w:val="19"/>
        </w:rPr>
        <w:t>t</w:t>
      </w:r>
      <w:r>
        <w:rPr>
          <w:i/>
          <w:spacing w:val="1"/>
          <w:sz w:val="19"/>
          <w:szCs w:val="19"/>
        </w:rPr>
        <w:t>a</w:t>
      </w:r>
      <w:r>
        <w:rPr>
          <w:i/>
          <w:sz w:val="19"/>
          <w:szCs w:val="19"/>
        </w:rPr>
        <w:t>ti</w:t>
      </w:r>
      <w:r>
        <w:rPr>
          <w:i/>
          <w:spacing w:val="-3"/>
          <w:sz w:val="19"/>
          <w:szCs w:val="19"/>
        </w:rPr>
        <w:t>o</w:t>
      </w:r>
      <w:r>
        <w:rPr>
          <w:i/>
          <w:sz w:val="19"/>
          <w:szCs w:val="19"/>
        </w:rPr>
        <w:t xml:space="preserve">n </w:t>
      </w:r>
      <w:r>
        <w:rPr>
          <w:i/>
          <w:spacing w:val="15"/>
          <w:sz w:val="19"/>
          <w:szCs w:val="19"/>
        </w:rPr>
        <w:t xml:space="preserve"> </w:t>
      </w:r>
      <w:r>
        <w:rPr>
          <w:i/>
          <w:spacing w:val="-5"/>
          <w:sz w:val="19"/>
          <w:szCs w:val="19"/>
        </w:rPr>
        <w:t>t</w:t>
      </w:r>
      <w:r>
        <w:rPr>
          <w:i/>
          <w:sz w:val="19"/>
          <w:szCs w:val="19"/>
        </w:rPr>
        <w:t xml:space="preserve">o </w:t>
      </w:r>
      <w:r>
        <w:rPr>
          <w:i/>
          <w:spacing w:val="11"/>
          <w:sz w:val="19"/>
          <w:szCs w:val="19"/>
        </w:rPr>
        <w:t xml:space="preserve"> </w:t>
      </w:r>
      <w:r>
        <w:rPr>
          <w:i/>
          <w:spacing w:val="4"/>
          <w:sz w:val="19"/>
          <w:szCs w:val="19"/>
        </w:rPr>
        <w:t>B</w:t>
      </w:r>
      <w:r>
        <w:rPr>
          <w:i/>
          <w:spacing w:val="-5"/>
          <w:sz w:val="19"/>
          <w:szCs w:val="19"/>
        </w:rPr>
        <w:t>i</w:t>
      </w:r>
      <w:r>
        <w:rPr>
          <w:i/>
          <w:spacing w:val="-3"/>
          <w:sz w:val="19"/>
          <w:szCs w:val="19"/>
        </w:rPr>
        <w:t>d</w:t>
      </w:r>
      <w:r>
        <w:rPr>
          <w:i/>
          <w:sz w:val="19"/>
          <w:szCs w:val="19"/>
        </w:rPr>
        <w:t xml:space="preserve">] </w:t>
      </w:r>
      <w:r>
        <w:rPr>
          <w:i/>
          <w:spacing w:val="20"/>
          <w:sz w:val="19"/>
          <w:szCs w:val="19"/>
        </w:rPr>
        <w:t xml:space="preserve"> </w:t>
      </w:r>
      <w:r>
        <w:rPr>
          <w:spacing w:val="-8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6"/>
          <w:sz w:val="22"/>
          <w:szCs w:val="22"/>
        </w:rPr>
        <w:t xml:space="preserve"> </w:t>
      </w:r>
      <w:r>
        <w:rPr>
          <w:w w:val="102"/>
          <w:sz w:val="22"/>
          <w:szCs w:val="22"/>
        </w:rPr>
        <w:t>g</w:t>
      </w:r>
    </w:p>
    <w:p w:rsidR="00D6223C" w:rsidRDefault="002F6E37">
      <w:pPr>
        <w:spacing w:before="1"/>
        <w:ind w:left="474"/>
        <w:rPr>
          <w:sz w:val="22"/>
          <w:szCs w:val="22"/>
        </w:rPr>
      </w:pPr>
      <w:proofErr w:type="spellStart"/>
      <w:r>
        <w:rPr>
          <w:spacing w:val="-2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od</w:t>
      </w:r>
      <w:r>
        <w:rPr>
          <w:w w:val="102"/>
          <w:sz w:val="22"/>
          <w:szCs w:val="22"/>
        </w:rPr>
        <w:t>s</w:t>
      </w:r>
      <w:proofErr w:type="spellEnd"/>
    </w:p>
    <w:p w:rsidR="00D6223C" w:rsidRDefault="002F6E37">
      <w:pPr>
        <w:spacing w:before="11"/>
        <w:ind w:left="474"/>
        <w:rPr>
          <w:sz w:val="22"/>
          <w:szCs w:val="22"/>
        </w:rPr>
      </w:pP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4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10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u</w:t>
      </w:r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before="16" w:line="240" w:lineRule="exact"/>
        <w:rPr>
          <w:sz w:val="24"/>
          <w:szCs w:val="24"/>
        </w:rPr>
      </w:pPr>
    </w:p>
    <w:p w:rsidR="00D6223C" w:rsidRDefault="002F6E37">
      <w:pPr>
        <w:spacing w:line="277" w:lineRule="auto"/>
        <w:ind w:left="474" w:right="77"/>
        <w:rPr>
          <w:sz w:val="22"/>
          <w:szCs w:val="22"/>
        </w:rPr>
      </w:pP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4"/>
          <w:w w:val="102"/>
          <w:sz w:val="22"/>
          <w:szCs w:val="22"/>
        </w:rPr>
        <w:t>e</w:t>
      </w:r>
      <w:r>
        <w:rPr>
          <w:spacing w:val="12"/>
          <w:w w:val="102"/>
          <w:sz w:val="22"/>
          <w:szCs w:val="22"/>
        </w:rPr>
        <w:t>b</w:t>
      </w:r>
      <w:r>
        <w:rPr>
          <w:spacing w:val="-16"/>
          <w:w w:val="102"/>
          <w:sz w:val="22"/>
          <w:szCs w:val="22"/>
        </w:rPr>
        <w:t>y</w:t>
      </w:r>
      <w:r>
        <w:rPr>
          <w:spacing w:val="5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x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do</w:t>
      </w:r>
      <w:r>
        <w:rPr>
          <w:spacing w:val="-2"/>
          <w:w w:val="102"/>
          <w:sz w:val="22"/>
          <w:szCs w:val="22"/>
        </w:rPr>
        <w:t>u</w:t>
      </w:r>
      <w:r>
        <w:rPr>
          <w:spacing w:val="2"/>
          <w:w w:val="102"/>
          <w:sz w:val="22"/>
          <w:szCs w:val="22"/>
        </w:rPr>
        <w:t>r</w:t>
      </w:r>
      <w:r>
        <w:rPr>
          <w:spacing w:val="-8"/>
          <w:w w:val="102"/>
          <w:sz w:val="22"/>
          <w:szCs w:val="22"/>
        </w:rPr>
        <w:t>f</w:t>
      </w:r>
      <w:r>
        <w:rPr>
          <w:spacing w:val="7"/>
          <w:w w:val="102"/>
          <w:sz w:val="22"/>
          <w:szCs w:val="22"/>
        </w:rPr>
        <w:t>u</w:t>
      </w:r>
      <w:r>
        <w:rPr>
          <w:spacing w:val="-5"/>
          <w:w w:val="102"/>
          <w:sz w:val="22"/>
          <w:szCs w:val="22"/>
        </w:rPr>
        <w:t>ll</w:t>
      </w:r>
      <w:r>
        <w:rPr>
          <w:spacing w:val="-2"/>
          <w:w w:val="102"/>
          <w:sz w:val="22"/>
          <w:szCs w:val="22"/>
        </w:rPr>
        <w:t>g</w:t>
      </w:r>
      <w:r>
        <w:rPr>
          <w:spacing w:val="2"/>
          <w:w w:val="102"/>
          <w:sz w:val="22"/>
          <w:szCs w:val="22"/>
        </w:rPr>
        <w:t>u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ee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w w:val="102"/>
          <w:sz w:val="22"/>
          <w:szCs w:val="22"/>
        </w:rPr>
        <w:t>w</w:t>
      </w:r>
      <w:r>
        <w:rPr>
          <w:spacing w:val="1"/>
          <w:w w:val="102"/>
          <w:sz w:val="22"/>
          <w:szCs w:val="22"/>
        </w:rPr>
        <w:t>a</w:t>
      </w:r>
      <w:r>
        <w:rPr>
          <w:spacing w:val="-3"/>
          <w:w w:val="102"/>
          <w:sz w:val="22"/>
          <w:szCs w:val="22"/>
        </w:rPr>
        <w:t>r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spacing w:val="-12"/>
          <w:w w:val="102"/>
          <w:sz w:val="22"/>
          <w:szCs w:val="22"/>
        </w:rPr>
        <w:t>y</w:t>
      </w:r>
      <w:r>
        <w:rPr>
          <w:spacing w:val="5"/>
          <w:w w:val="102"/>
          <w:sz w:val="22"/>
          <w:szCs w:val="22"/>
        </w:rPr>
        <w:t>a</w:t>
      </w:r>
      <w:r>
        <w:rPr>
          <w:spacing w:val="-6"/>
          <w:w w:val="102"/>
          <w:sz w:val="22"/>
          <w:szCs w:val="22"/>
        </w:rPr>
        <w:t>s</w:t>
      </w:r>
      <w:r>
        <w:rPr>
          <w:spacing w:val="7"/>
          <w:w w:val="102"/>
          <w:sz w:val="22"/>
          <w:szCs w:val="22"/>
        </w:rPr>
        <w:t>p</w:t>
      </w:r>
      <w:r>
        <w:rPr>
          <w:spacing w:val="-4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1"/>
          <w:w w:val="102"/>
          <w:sz w:val="22"/>
          <w:szCs w:val="22"/>
        </w:rPr>
        <w:t>C</w:t>
      </w:r>
      <w:r>
        <w:rPr>
          <w:spacing w:val="-5"/>
          <w:w w:val="102"/>
          <w:sz w:val="22"/>
          <w:szCs w:val="22"/>
        </w:rPr>
        <w:t>l</w:t>
      </w:r>
      <w:r>
        <w:rPr>
          <w:spacing w:val="-4"/>
          <w:w w:val="102"/>
          <w:sz w:val="22"/>
          <w:szCs w:val="22"/>
        </w:rPr>
        <w:t>a</w:t>
      </w:r>
      <w:r>
        <w:rPr>
          <w:spacing w:val="7"/>
          <w:w w:val="102"/>
          <w:sz w:val="22"/>
          <w:szCs w:val="22"/>
        </w:rPr>
        <w:t>u</w:t>
      </w:r>
      <w:r>
        <w:rPr>
          <w:spacing w:val="-1"/>
          <w:w w:val="102"/>
          <w:sz w:val="22"/>
          <w:szCs w:val="22"/>
        </w:rPr>
        <w:t>s</w:t>
      </w:r>
      <w:r>
        <w:rPr>
          <w:spacing w:val="-9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1</w:t>
      </w:r>
      <w:r>
        <w:rPr>
          <w:spacing w:val="-2"/>
          <w:w w:val="102"/>
          <w:sz w:val="22"/>
          <w:szCs w:val="22"/>
        </w:rPr>
        <w:t>5</w:t>
      </w:r>
      <w:r>
        <w:rPr>
          <w:spacing w:val="7"/>
          <w:w w:val="102"/>
          <w:sz w:val="22"/>
          <w:szCs w:val="22"/>
        </w:rPr>
        <w:t>o</w:t>
      </w:r>
      <w:r>
        <w:rPr>
          <w:spacing w:val="-3"/>
          <w:w w:val="102"/>
          <w:sz w:val="22"/>
          <w:szCs w:val="22"/>
        </w:rPr>
        <w:t>f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spacing w:val="-4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G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l</w:t>
      </w:r>
      <w:r>
        <w:rPr>
          <w:spacing w:val="37"/>
          <w:w w:val="10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d</w:t>
      </w:r>
      <w:r>
        <w:rPr>
          <w:spacing w:val="-5"/>
          <w:sz w:val="22"/>
          <w:szCs w:val="22"/>
        </w:rPr>
        <w:t>i</w:t>
      </w:r>
      <w:r>
        <w:rPr>
          <w:spacing w:val="9"/>
          <w:sz w:val="22"/>
          <w:szCs w:val="22"/>
        </w:rPr>
        <w:t>t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54"/>
          <w:sz w:val="22"/>
          <w:szCs w:val="22"/>
        </w:rPr>
        <w:t xml:space="preserve"> </w:t>
      </w:r>
      <w:proofErr w:type="spellStart"/>
      <w:r>
        <w:rPr>
          <w:spacing w:val="7"/>
          <w:w w:val="102"/>
          <w:sz w:val="22"/>
          <w:szCs w:val="22"/>
        </w:rPr>
        <w:t>o</w:t>
      </w:r>
      <w:r>
        <w:rPr>
          <w:spacing w:val="-3"/>
          <w:w w:val="102"/>
          <w:sz w:val="22"/>
          <w:szCs w:val="22"/>
        </w:rPr>
        <w:t>f</w:t>
      </w:r>
      <w:r>
        <w:rPr>
          <w:spacing w:val="-1"/>
          <w:w w:val="102"/>
          <w:sz w:val="22"/>
          <w:szCs w:val="22"/>
        </w:rPr>
        <w:t>C</w:t>
      </w:r>
      <w:r>
        <w:rPr>
          <w:spacing w:val="2"/>
          <w:w w:val="102"/>
          <w:sz w:val="22"/>
          <w:szCs w:val="22"/>
        </w:rPr>
        <w:t>o</w:t>
      </w:r>
      <w:r>
        <w:rPr>
          <w:w w:val="102"/>
          <w:sz w:val="22"/>
          <w:szCs w:val="22"/>
        </w:rPr>
        <w:t>n</w:t>
      </w:r>
      <w:proofErr w:type="spellEnd"/>
      <w:r>
        <w:rPr>
          <w:w w:val="102"/>
          <w:sz w:val="22"/>
          <w:szCs w:val="22"/>
        </w:rPr>
        <w:t xml:space="preserve"> t</w:t>
      </w:r>
      <w:r>
        <w:rPr>
          <w:spacing w:val="2"/>
          <w:w w:val="102"/>
          <w:sz w:val="22"/>
          <w:szCs w:val="22"/>
        </w:rPr>
        <w:t>r</w:t>
      </w:r>
      <w:r>
        <w:rPr>
          <w:spacing w:val="1"/>
          <w:w w:val="102"/>
          <w:sz w:val="22"/>
          <w:szCs w:val="22"/>
        </w:rPr>
        <w:t>a</w:t>
      </w:r>
      <w:r>
        <w:rPr>
          <w:spacing w:val="-4"/>
          <w:w w:val="102"/>
          <w:sz w:val="22"/>
          <w:szCs w:val="22"/>
        </w:rPr>
        <w:t>c</w:t>
      </w:r>
      <w:r>
        <w:rPr>
          <w:w w:val="102"/>
          <w:sz w:val="22"/>
          <w:szCs w:val="22"/>
        </w:rPr>
        <w:t>t</w:t>
      </w:r>
    </w:p>
    <w:p w:rsidR="00D6223C" w:rsidRDefault="002F6E37">
      <w:pPr>
        <w:spacing w:line="220" w:lineRule="exact"/>
        <w:ind w:left="474"/>
        <w:rPr>
          <w:sz w:val="22"/>
          <w:szCs w:val="22"/>
        </w:rPr>
      </w:pP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go</w:t>
      </w:r>
      <w:r>
        <w:rPr>
          <w:spacing w:val="2"/>
          <w:sz w:val="22"/>
          <w:szCs w:val="22"/>
        </w:rPr>
        <w:t>od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pacing w:val="-3"/>
          <w:sz w:val="22"/>
          <w:szCs w:val="22"/>
        </w:rPr>
        <w:t>ff</w:t>
      </w:r>
      <w:r>
        <w:rPr>
          <w:spacing w:val="-4"/>
          <w:sz w:val="22"/>
          <w:szCs w:val="22"/>
        </w:rPr>
        <w:t>e</w:t>
      </w:r>
      <w:r>
        <w:rPr>
          <w:spacing w:val="2"/>
          <w:sz w:val="22"/>
          <w:szCs w:val="22"/>
        </w:rPr>
        <w:t>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pacing w:val="2"/>
          <w:sz w:val="22"/>
          <w:szCs w:val="22"/>
        </w:rPr>
        <w:t>pp</w:t>
      </w:r>
      <w:r>
        <w:rPr>
          <w:sz w:val="22"/>
          <w:szCs w:val="22"/>
        </w:rPr>
        <w:t>ly</w:t>
      </w:r>
      <w:r>
        <w:rPr>
          <w:spacing w:val="-2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-10"/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7"/>
          <w:sz w:val="22"/>
          <w:szCs w:val="22"/>
        </w:rPr>
        <w:t>o</w:t>
      </w:r>
      <w:r>
        <w:rPr>
          <w:spacing w:val="-7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-5"/>
          <w:sz w:val="22"/>
          <w:szCs w:val="22"/>
        </w:rPr>
        <w:t>i</w:t>
      </w:r>
      <w:r>
        <w:rPr>
          <w:spacing w:val="2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g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is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ti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d</w:t>
      </w:r>
      <w:r>
        <w:rPr>
          <w:spacing w:val="-6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.</w:t>
      </w:r>
    </w:p>
    <w:p w:rsidR="00D6223C" w:rsidRDefault="00D6223C">
      <w:pPr>
        <w:spacing w:line="200" w:lineRule="exact"/>
      </w:pPr>
    </w:p>
    <w:p w:rsidR="00D6223C" w:rsidRDefault="00D6223C">
      <w:pPr>
        <w:spacing w:before="15" w:line="280" w:lineRule="exact"/>
        <w:rPr>
          <w:sz w:val="28"/>
          <w:szCs w:val="28"/>
        </w:rPr>
      </w:pPr>
    </w:p>
    <w:p w:rsidR="00D6223C" w:rsidRDefault="002F6E37">
      <w:pPr>
        <w:ind w:left="320"/>
        <w:rPr>
          <w:sz w:val="19"/>
          <w:szCs w:val="19"/>
        </w:rPr>
      </w:pPr>
      <w:r>
        <w:rPr>
          <w:i/>
          <w:spacing w:val="3"/>
          <w:sz w:val="19"/>
          <w:szCs w:val="19"/>
        </w:rPr>
        <w:t>[</w:t>
      </w:r>
      <w:r>
        <w:rPr>
          <w:i/>
          <w:spacing w:val="-2"/>
          <w:sz w:val="19"/>
          <w:szCs w:val="19"/>
        </w:rPr>
        <w:t>s</w:t>
      </w:r>
      <w:r>
        <w:rPr>
          <w:i/>
          <w:sz w:val="19"/>
          <w:szCs w:val="19"/>
        </w:rPr>
        <w:t>i</w:t>
      </w:r>
      <w:r>
        <w:rPr>
          <w:i/>
          <w:spacing w:val="1"/>
          <w:sz w:val="19"/>
          <w:szCs w:val="19"/>
        </w:rPr>
        <w:t>g</w:t>
      </w:r>
      <w:r>
        <w:rPr>
          <w:i/>
          <w:spacing w:val="-3"/>
          <w:sz w:val="19"/>
          <w:szCs w:val="19"/>
        </w:rPr>
        <w:t>na</w:t>
      </w:r>
      <w:r>
        <w:rPr>
          <w:i/>
          <w:spacing w:val="5"/>
          <w:sz w:val="19"/>
          <w:szCs w:val="19"/>
        </w:rPr>
        <w:t>t</w:t>
      </w:r>
      <w:r>
        <w:rPr>
          <w:i/>
          <w:spacing w:val="-3"/>
          <w:sz w:val="19"/>
          <w:szCs w:val="19"/>
        </w:rPr>
        <w:t>u</w:t>
      </w:r>
      <w:r>
        <w:rPr>
          <w:i/>
          <w:spacing w:val="-2"/>
          <w:sz w:val="19"/>
          <w:szCs w:val="19"/>
        </w:rPr>
        <w:t>r</w:t>
      </w:r>
      <w:r>
        <w:rPr>
          <w:i/>
          <w:sz w:val="19"/>
          <w:szCs w:val="19"/>
        </w:rPr>
        <w:t>e</w:t>
      </w:r>
      <w:r>
        <w:rPr>
          <w:i/>
          <w:spacing w:val="-10"/>
          <w:sz w:val="19"/>
          <w:szCs w:val="19"/>
        </w:rPr>
        <w:t xml:space="preserve"> </w:t>
      </w:r>
      <w:r>
        <w:rPr>
          <w:i/>
          <w:sz w:val="19"/>
          <w:szCs w:val="19"/>
        </w:rPr>
        <w:t>f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r</w:t>
      </w:r>
      <w:r>
        <w:rPr>
          <w:i/>
          <w:spacing w:val="-8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3"/>
          <w:sz w:val="19"/>
          <w:szCs w:val="19"/>
        </w:rPr>
        <w:t>n</w:t>
      </w:r>
      <w:r>
        <w:rPr>
          <w:i/>
          <w:sz w:val="19"/>
          <w:szCs w:val="19"/>
        </w:rPr>
        <w:t>d</w:t>
      </w:r>
      <w:r>
        <w:rPr>
          <w:i/>
          <w:spacing w:val="-6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n</w:t>
      </w:r>
      <w:r>
        <w:rPr>
          <w:i/>
          <w:spacing w:val="-5"/>
          <w:sz w:val="19"/>
          <w:szCs w:val="19"/>
        </w:rPr>
        <w:t xml:space="preserve"> </w:t>
      </w:r>
      <w:r>
        <w:rPr>
          <w:i/>
          <w:spacing w:val="-3"/>
          <w:sz w:val="19"/>
          <w:szCs w:val="19"/>
        </w:rPr>
        <w:t>b</w:t>
      </w:r>
      <w:r>
        <w:rPr>
          <w:i/>
          <w:spacing w:val="-2"/>
          <w:sz w:val="19"/>
          <w:szCs w:val="19"/>
        </w:rPr>
        <w:t>e</w:t>
      </w:r>
      <w:r>
        <w:rPr>
          <w:i/>
          <w:spacing w:val="1"/>
          <w:sz w:val="19"/>
          <w:szCs w:val="19"/>
        </w:rPr>
        <w:t>h</w:t>
      </w:r>
      <w:r>
        <w:rPr>
          <w:i/>
          <w:spacing w:val="-3"/>
          <w:sz w:val="19"/>
          <w:szCs w:val="19"/>
        </w:rPr>
        <w:t>a</w:t>
      </w:r>
      <w:r>
        <w:rPr>
          <w:i/>
          <w:spacing w:val="-5"/>
          <w:sz w:val="19"/>
          <w:szCs w:val="19"/>
        </w:rPr>
        <w:t>l</w:t>
      </w:r>
      <w:r>
        <w:rPr>
          <w:i/>
          <w:sz w:val="19"/>
          <w:szCs w:val="19"/>
        </w:rPr>
        <w:t>f</w:t>
      </w:r>
      <w:r>
        <w:rPr>
          <w:i/>
          <w:spacing w:val="-5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o</w:t>
      </w:r>
      <w:r>
        <w:rPr>
          <w:i/>
          <w:sz w:val="19"/>
          <w:szCs w:val="19"/>
        </w:rPr>
        <w:t>f</w:t>
      </w:r>
      <w:r>
        <w:rPr>
          <w:i/>
          <w:spacing w:val="-10"/>
          <w:sz w:val="19"/>
          <w:szCs w:val="19"/>
        </w:rPr>
        <w:t xml:space="preserve"> </w:t>
      </w:r>
      <w:r>
        <w:rPr>
          <w:i/>
          <w:spacing w:val="1"/>
          <w:sz w:val="19"/>
          <w:szCs w:val="19"/>
        </w:rPr>
        <w:t>Ma</w:t>
      </w:r>
      <w:r>
        <w:rPr>
          <w:i/>
          <w:spacing w:val="-3"/>
          <w:sz w:val="19"/>
          <w:szCs w:val="19"/>
        </w:rPr>
        <w:t>n</w:t>
      </w:r>
      <w:r>
        <w:rPr>
          <w:i/>
          <w:spacing w:val="1"/>
          <w:sz w:val="19"/>
          <w:szCs w:val="19"/>
        </w:rPr>
        <w:t>u</w:t>
      </w:r>
      <w:r>
        <w:rPr>
          <w:i/>
          <w:spacing w:val="-5"/>
          <w:sz w:val="19"/>
          <w:szCs w:val="19"/>
        </w:rPr>
        <w:t>f</w:t>
      </w:r>
      <w:r>
        <w:rPr>
          <w:i/>
          <w:spacing w:val="1"/>
          <w:sz w:val="19"/>
          <w:szCs w:val="19"/>
        </w:rPr>
        <w:t>a</w:t>
      </w:r>
      <w:r>
        <w:rPr>
          <w:i/>
          <w:spacing w:val="-2"/>
          <w:sz w:val="19"/>
          <w:szCs w:val="19"/>
        </w:rPr>
        <w:t>c</w:t>
      </w:r>
      <w:r>
        <w:rPr>
          <w:i/>
          <w:sz w:val="19"/>
          <w:szCs w:val="19"/>
        </w:rPr>
        <w:t>t</w:t>
      </w:r>
      <w:r>
        <w:rPr>
          <w:i/>
          <w:spacing w:val="1"/>
          <w:sz w:val="19"/>
          <w:szCs w:val="19"/>
        </w:rPr>
        <w:t>u</w:t>
      </w:r>
      <w:r>
        <w:rPr>
          <w:i/>
          <w:spacing w:val="-6"/>
          <w:sz w:val="19"/>
          <w:szCs w:val="19"/>
        </w:rPr>
        <w:t>r</w:t>
      </w:r>
      <w:r>
        <w:rPr>
          <w:i/>
          <w:spacing w:val="2"/>
          <w:sz w:val="19"/>
          <w:szCs w:val="19"/>
        </w:rPr>
        <w:t>e</w:t>
      </w:r>
      <w:r>
        <w:rPr>
          <w:i/>
          <w:spacing w:val="-6"/>
          <w:sz w:val="19"/>
          <w:szCs w:val="19"/>
        </w:rPr>
        <w:t>r</w:t>
      </w:r>
      <w:r>
        <w:rPr>
          <w:i/>
          <w:sz w:val="19"/>
          <w:szCs w:val="19"/>
        </w:rPr>
        <w:t>]</w:t>
      </w:r>
    </w:p>
    <w:p w:rsidR="00D6223C" w:rsidRDefault="00D6223C">
      <w:pPr>
        <w:spacing w:before="16" w:line="280" w:lineRule="exact"/>
        <w:rPr>
          <w:sz w:val="28"/>
          <w:szCs w:val="28"/>
        </w:rPr>
      </w:pPr>
    </w:p>
    <w:p w:rsidR="00D6223C" w:rsidRDefault="002F6E37">
      <w:pPr>
        <w:spacing w:line="286" w:lineRule="auto"/>
        <w:ind w:left="378" w:right="224"/>
        <w:rPr>
          <w:sz w:val="22"/>
          <w:szCs w:val="22"/>
        </w:rPr>
      </w:pPr>
      <w:proofErr w:type="spellStart"/>
      <w:r>
        <w:rPr>
          <w:i/>
          <w:spacing w:val="-1"/>
          <w:sz w:val="22"/>
          <w:szCs w:val="22"/>
        </w:rPr>
        <w:t>N</w:t>
      </w:r>
      <w:r>
        <w:rPr>
          <w:i/>
          <w:spacing w:val="2"/>
          <w:sz w:val="22"/>
          <w:szCs w:val="22"/>
        </w:rPr>
        <w:t>o</w:t>
      </w:r>
      <w:r>
        <w:rPr>
          <w:i/>
          <w:spacing w:val="5"/>
          <w:sz w:val="22"/>
          <w:szCs w:val="22"/>
        </w:rPr>
        <w:t>t</w:t>
      </w:r>
      <w:r>
        <w:rPr>
          <w:i/>
          <w:spacing w:val="-9"/>
          <w:sz w:val="22"/>
          <w:szCs w:val="22"/>
        </w:rPr>
        <w:t>e</w:t>
      </w:r>
      <w:r>
        <w:rPr>
          <w:i/>
          <w:spacing w:val="2"/>
          <w:sz w:val="22"/>
          <w:szCs w:val="22"/>
        </w:rPr>
        <w:t>: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5"/>
          <w:sz w:val="22"/>
          <w:szCs w:val="22"/>
        </w:rPr>
        <w:t>i</w:t>
      </w:r>
      <w:r>
        <w:rPr>
          <w:sz w:val="22"/>
          <w:szCs w:val="22"/>
        </w:rPr>
        <w:t>s</w:t>
      </w:r>
      <w:proofErr w:type="spellEnd"/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a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or</w:t>
      </w:r>
      <w:r>
        <w:rPr>
          <w:spacing w:val="-5"/>
          <w:sz w:val="22"/>
          <w:szCs w:val="22"/>
        </w:rPr>
        <w:t>i</w:t>
      </w:r>
      <w:r>
        <w:rPr>
          <w:spacing w:val="5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7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s</w:t>
      </w:r>
      <w:r>
        <w:rPr>
          <w:spacing w:val="-7"/>
          <w:sz w:val="22"/>
          <w:szCs w:val="22"/>
        </w:rPr>
        <w:t>h</w:t>
      </w:r>
      <w:r>
        <w:rPr>
          <w:spacing w:val="7"/>
          <w:sz w:val="22"/>
          <w:szCs w:val="22"/>
        </w:rPr>
        <w:t>o</w:t>
      </w:r>
      <w:r>
        <w:rPr>
          <w:spacing w:val="2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1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7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>t</w:t>
      </w:r>
      <w:r>
        <w:rPr>
          <w:spacing w:val="-4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-2"/>
          <w:sz w:val="22"/>
          <w:szCs w:val="22"/>
        </w:rPr>
        <w:t>h</w:t>
      </w:r>
      <w:r>
        <w:rPr>
          <w:spacing w:val="-4"/>
          <w:sz w:val="22"/>
          <w:szCs w:val="22"/>
        </w:rPr>
        <w:t>e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2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M</w:t>
      </w:r>
      <w:r>
        <w:rPr>
          <w:spacing w:val="-4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pacing w:val="2"/>
          <w:sz w:val="22"/>
          <w:szCs w:val="22"/>
        </w:rPr>
        <w:t>u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ac</w:t>
      </w:r>
      <w:r>
        <w:rPr>
          <w:spacing w:val="-5"/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-4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7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5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 xml:space="preserve">e </w:t>
      </w:r>
      <w:proofErr w:type="spellStart"/>
      <w:r>
        <w:rPr>
          <w:spacing w:val="-1"/>
          <w:w w:val="102"/>
          <w:sz w:val="22"/>
          <w:szCs w:val="22"/>
        </w:rPr>
        <w:t>s</w:t>
      </w:r>
      <w:r>
        <w:rPr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gn</w:t>
      </w:r>
      <w:r>
        <w:rPr>
          <w:spacing w:val="1"/>
          <w:w w:val="102"/>
          <w:sz w:val="22"/>
          <w:szCs w:val="22"/>
        </w:rPr>
        <w:t>e</w:t>
      </w:r>
      <w:r>
        <w:rPr>
          <w:spacing w:val="-2"/>
          <w:w w:val="102"/>
          <w:sz w:val="22"/>
          <w:szCs w:val="22"/>
        </w:rPr>
        <w:t>d</w:t>
      </w:r>
      <w:r>
        <w:rPr>
          <w:spacing w:val="12"/>
          <w:w w:val="102"/>
          <w:sz w:val="22"/>
          <w:szCs w:val="22"/>
        </w:rPr>
        <w:t>b</w:t>
      </w:r>
      <w:r>
        <w:rPr>
          <w:spacing w:val="-16"/>
          <w:w w:val="102"/>
          <w:sz w:val="22"/>
          <w:szCs w:val="22"/>
        </w:rPr>
        <w:t>y</w:t>
      </w:r>
      <w:r>
        <w:rPr>
          <w:spacing w:val="1"/>
          <w:w w:val="102"/>
          <w:sz w:val="22"/>
          <w:szCs w:val="22"/>
        </w:rPr>
        <w:t>a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r</w:t>
      </w:r>
      <w:r>
        <w:rPr>
          <w:spacing w:val="-6"/>
          <w:w w:val="102"/>
          <w:sz w:val="22"/>
          <w:szCs w:val="22"/>
        </w:rPr>
        <w:t>s</w:t>
      </w:r>
      <w:r>
        <w:rPr>
          <w:spacing w:val="2"/>
          <w:w w:val="102"/>
          <w:sz w:val="22"/>
          <w:szCs w:val="22"/>
        </w:rPr>
        <w:t>o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c</w:t>
      </w:r>
      <w:r>
        <w:rPr>
          <w:spacing w:val="-2"/>
          <w:w w:val="102"/>
          <w:sz w:val="22"/>
          <w:szCs w:val="22"/>
        </w:rPr>
        <w:t>om</w:t>
      </w:r>
      <w:r>
        <w:rPr>
          <w:spacing w:val="2"/>
          <w:w w:val="102"/>
          <w:sz w:val="22"/>
          <w:szCs w:val="22"/>
        </w:rPr>
        <w:t>p</w:t>
      </w:r>
      <w:r>
        <w:rPr>
          <w:spacing w:val="1"/>
          <w:w w:val="102"/>
          <w:sz w:val="22"/>
          <w:szCs w:val="22"/>
        </w:rPr>
        <w:t>e</w:t>
      </w:r>
      <w:r>
        <w:rPr>
          <w:w w:val="102"/>
          <w:sz w:val="22"/>
          <w:szCs w:val="22"/>
        </w:rPr>
        <w:t>t</w:t>
      </w:r>
      <w:r>
        <w:rPr>
          <w:spacing w:val="1"/>
          <w:w w:val="102"/>
          <w:sz w:val="22"/>
          <w:szCs w:val="22"/>
        </w:rPr>
        <w:t>e</w:t>
      </w:r>
      <w:r>
        <w:rPr>
          <w:spacing w:val="-7"/>
          <w:w w:val="102"/>
          <w:sz w:val="22"/>
          <w:szCs w:val="22"/>
        </w:rPr>
        <w:t>n</w:t>
      </w:r>
      <w:r>
        <w:rPr>
          <w:spacing w:val="5"/>
          <w:w w:val="102"/>
          <w:sz w:val="22"/>
          <w:szCs w:val="22"/>
        </w:rPr>
        <w:t>t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spacing w:val="-2"/>
          <w:w w:val="102"/>
          <w:sz w:val="22"/>
          <w:szCs w:val="22"/>
        </w:rPr>
        <w:t>h</w:t>
      </w:r>
      <w:r>
        <w:rPr>
          <w:spacing w:val="-4"/>
          <w:w w:val="102"/>
          <w:sz w:val="22"/>
          <w:szCs w:val="22"/>
        </w:rPr>
        <w:t>a</w:t>
      </w:r>
      <w:r>
        <w:rPr>
          <w:spacing w:val="-2"/>
          <w:w w:val="102"/>
          <w:sz w:val="22"/>
          <w:szCs w:val="22"/>
        </w:rPr>
        <w:t>v</w:t>
      </w:r>
      <w:r>
        <w:rPr>
          <w:w w:val="102"/>
          <w:sz w:val="22"/>
          <w:szCs w:val="22"/>
        </w:rPr>
        <w:t>i</w:t>
      </w:r>
      <w:r>
        <w:rPr>
          <w:spacing w:val="2"/>
          <w:w w:val="102"/>
          <w:sz w:val="22"/>
          <w:szCs w:val="22"/>
        </w:rPr>
        <w:t>n</w:t>
      </w:r>
      <w:r>
        <w:rPr>
          <w:spacing w:val="-7"/>
          <w:w w:val="102"/>
          <w:sz w:val="22"/>
          <w:szCs w:val="22"/>
        </w:rPr>
        <w:t>g</w:t>
      </w:r>
      <w:r>
        <w:rPr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h</w:t>
      </w:r>
      <w:r>
        <w:rPr>
          <w:spacing w:val="1"/>
          <w:w w:val="102"/>
          <w:sz w:val="22"/>
          <w:szCs w:val="22"/>
        </w:rPr>
        <w:t>e</w:t>
      </w:r>
      <w:r>
        <w:rPr>
          <w:spacing w:val="2"/>
          <w:w w:val="102"/>
          <w:sz w:val="22"/>
          <w:szCs w:val="22"/>
        </w:rPr>
        <w:t>po</w:t>
      </w:r>
      <w:r>
        <w:rPr>
          <w:spacing w:val="-4"/>
          <w:w w:val="102"/>
          <w:sz w:val="22"/>
          <w:szCs w:val="22"/>
        </w:rPr>
        <w:t>w</w:t>
      </w:r>
      <w:r>
        <w:rPr>
          <w:spacing w:val="1"/>
          <w:w w:val="102"/>
          <w:sz w:val="22"/>
          <w:szCs w:val="22"/>
        </w:rPr>
        <w:t>e</w:t>
      </w:r>
      <w:r>
        <w:rPr>
          <w:spacing w:val="-3"/>
          <w:w w:val="102"/>
          <w:sz w:val="22"/>
          <w:szCs w:val="22"/>
        </w:rPr>
        <w:t>r</w:t>
      </w:r>
      <w:r>
        <w:rPr>
          <w:spacing w:val="7"/>
          <w:w w:val="102"/>
          <w:sz w:val="22"/>
          <w:szCs w:val="22"/>
        </w:rPr>
        <w:t>o</w:t>
      </w:r>
      <w:r>
        <w:rPr>
          <w:spacing w:val="-3"/>
          <w:w w:val="102"/>
          <w:sz w:val="22"/>
          <w:szCs w:val="22"/>
        </w:rPr>
        <w:t>f</w:t>
      </w:r>
      <w:r>
        <w:rPr>
          <w:spacing w:val="-4"/>
          <w:w w:val="102"/>
          <w:sz w:val="22"/>
          <w:szCs w:val="22"/>
        </w:rPr>
        <w:t>a</w:t>
      </w:r>
      <w:r>
        <w:rPr>
          <w:w w:val="102"/>
          <w:sz w:val="22"/>
          <w:szCs w:val="22"/>
        </w:rPr>
        <w:t>t</w:t>
      </w:r>
      <w:r>
        <w:rPr>
          <w:spacing w:val="-5"/>
          <w:w w:val="102"/>
          <w:sz w:val="22"/>
          <w:szCs w:val="22"/>
        </w:rPr>
        <w:t>t</w:t>
      </w:r>
      <w:r>
        <w:rPr>
          <w:spacing w:val="-2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r</w:t>
      </w:r>
      <w:r>
        <w:rPr>
          <w:spacing w:val="-2"/>
          <w:w w:val="102"/>
          <w:sz w:val="22"/>
          <w:szCs w:val="22"/>
        </w:rPr>
        <w:t>n</w:t>
      </w:r>
      <w:r>
        <w:rPr>
          <w:spacing w:val="1"/>
          <w:w w:val="102"/>
          <w:sz w:val="22"/>
          <w:szCs w:val="22"/>
        </w:rPr>
        <w:t>e</w:t>
      </w:r>
      <w:r>
        <w:rPr>
          <w:spacing w:val="-12"/>
          <w:w w:val="102"/>
          <w:sz w:val="22"/>
          <w:szCs w:val="22"/>
        </w:rPr>
        <w:t>y</w:t>
      </w:r>
      <w:r>
        <w:rPr>
          <w:w w:val="102"/>
          <w:sz w:val="22"/>
          <w:szCs w:val="22"/>
        </w:rPr>
        <w:t>t</w:t>
      </w:r>
      <w:r>
        <w:rPr>
          <w:spacing w:val="7"/>
          <w:w w:val="102"/>
          <w:sz w:val="22"/>
          <w:szCs w:val="22"/>
        </w:rPr>
        <w:t>o</w:t>
      </w:r>
      <w:r>
        <w:rPr>
          <w:spacing w:val="2"/>
          <w:w w:val="102"/>
          <w:sz w:val="22"/>
          <w:szCs w:val="22"/>
        </w:rPr>
        <w:t>b</w:t>
      </w:r>
      <w:r>
        <w:rPr>
          <w:spacing w:val="-5"/>
          <w:w w:val="102"/>
          <w:sz w:val="22"/>
          <w:szCs w:val="22"/>
        </w:rPr>
        <w:t>i</w:t>
      </w:r>
      <w:r>
        <w:rPr>
          <w:spacing w:val="-2"/>
          <w:w w:val="102"/>
          <w:sz w:val="22"/>
          <w:szCs w:val="22"/>
        </w:rPr>
        <w:t>n</w:t>
      </w:r>
      <w:r>
        <w:rPr>
          <w:spacing w:val="2"/>
          <w:w w:val="102"/>
          <w:sz w:val="22"/>
          <w:szCs w:val="22"/>
        </w:rPr>
        <w:t>d</w:t>
      </w:r>
      <w:r>
        <w:rPr>
          <w:spacing w:val="5"/>
          <w:w w:val="102"/>
          <w:sz w:val="22"/>
          <w:szCs w:val="22"/>
        </w:rPr>
        <w:t>t</w:t>
      </w:r>
      <w:r>
        <w:rPr>
          <w:spacing w:val="-7"/>
          <w:w w:val="102"/>
          <w:sz w:val="22"/>
          <w:szCs w:val="22"/>
        </w:rPr>
        <w:t>h</w:t>
      </w:r>
      <w:r>
        <w:rPr>
          <w:w w:val="102"/>
          <w:sz w:val="22"/>
          <w:szCs w:val="22"/>
        </w:rPr>
        <w:t>e</w:t>
      </w:r>
      <w:proofErr w:type="spellEnd"/>
      <w:r>
        <w:rPr>
          <w:spacing w:val="-3"/>
          <w:w w:val="102"/>
          <w:sz w:val="22"/>
          <w:szCs w:val="22"/>
        </w:rPr>
        <w:t xml:space="preserve"> </w:t>
      </w:r>
      <w:proofErr w:type="spellStart"/>
      <w:r>
        <w:rPr>
          <w:spacing w:val="1"/>
          <w:sz w:val="22"/>
          <w:szCs w:val="22"/>
        </w:rPr>
        <w:t>Ma</w:t>
      </w:r>
      <w:r>
        <w:rPr>
          <w:spacing w:val="-2"/>
          <w:sz w:val="22"/>
          <w:szCs w:val="22"/>
        </w:rPr>
        <w:t>n</w:t>
      </w:r>
      <w:r>
        <w:rPr>
          <w:spacing w:val="2"/>
          <w:sz w:val="22"/>
          <w:szCs w:val="22"/>
        </w:rPr>
        <w:t>u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c</w:t>
      </w:r>
      <w:r>
        <w:rPr>
          <w:spacing w:val="5"/>
          <w:sz w:val="22"/>
          <w:szCs w:val="22"/>
        </w:rPr>
        <w:t>t</w:t>
      </w:r>
      <w:r>
        <w:rPr>
          <w:spacing w:val="2"/>
          <w:sz w:val="22"/>
          <w:szCs w:val="22"/>
        </w:rPr>
        <w:t>ur</w:t>
      </w:r>
      <w:r>
        <w:rPr>
          <w:spacing w:val="1"/>
          <w:sz w:val="22"/>
          <w:szCs w:val="22"/>
        </w:rPr>
        <w:t>e</w:t>
      </w:r>
      <w:r>
        <w:rPr>
          <w:spacing w:val="-3"/>
          <w:sz w:val="22"/>
          <w:szCs w:val="22"/>
        </w:rPr>
        <w:t>r</w:t>
      </w:r>
      <w:r>
        <w:rPr>
          <w:spacing w:val="1"/>
          <w:sz w:val="22"/>
          <w:szCs w:val="22"/>
        </w:rPr>
        <w:t>.</w:t>
      </w:r>
      <w:r>
        <w:rPr>
          <w:spacing w:val="-3"/>
          <w:sz w:val="22"/>
          <w:szCs w:val="22"/>
        </w:rPr>
        <w:t>I</w:t>
      </w:r>
      <w:r>
        <w:rPr>
          <w:sz w:val="22"/>
          <w:szCs w:val="22"/>
        </w:rPr>
        <w:t>t</w:t>
      </w:r>
      <w:proofErr w:type="spellEnd"/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2"/>
          <w:sz w:val="22"/>
          <w:szCs w:val="22"/>
        </w:rPr>
        <w:t>o</w:t>
      </w:r>
      <w:r>
        <w:rPr>
          <w:spacing w:val="7"/>
          <w:sz w:val="22"/>
          <w:szCs w:val="22"/>
        </w:rPr>
        <w:t>u</w:t>
      </w:r>
      <w:r>
        <w:rPr>
          <w:spacing w:val="-10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w w:val="102"/>
          <w:sz w:val="22"/>
          <w:szCs w:val="22"/>
        </w:rPr>
        <w:t>b</w:t>
      </w:r>
      <w:r>
        <w:rPr>
          <w:w w:val="102"/>
          <w:sz w:val="22"/>
          <w:szCs w:val="22"/>
        </w:rPr>
        <w:t>e</w:t>
      </w:r>
    </w:p>
    <w:p w:rsidR="00D6223C" w:rsidRDefault="001A5A74">
      <w:pPr>
        <w:spacing w:line="240" w:lineRule="exact"/>
        <w:ind w:left="378"/>
        <w:rPr>
          <w:sz w:val="22"/>
          <w:szCs w:val="22"/>
        </w:rPr>
      </w:pPr>
      <w:r w:rsidRPr="001A5A74">
        <w:pict>
          <v:group id="_x0000_s1028" style="position:absolute;left:0;text-align:left;margin-left:103.45pt;margin-top:29.7pt;width:429.35pt;height:0;z-index:-251647488;mso-position-horizontal-relative:page" coordorigin="2069,594" coordsize="8587,0">
            <v:shape id="_x0000_s1029" style="position:absolute;left:2069;top:594;width:8587;height:0" coordorigin="2069,594" coordsize="8587,0" path="m2069,594r8587,e" filled="f" strokeweight="1.3pt">
              <v:path arrowok="t"/>
            </v:shape>
            <w10:wrap anchorx="page"/>
          </v:group>
        </w:pict>
      </w:r>
      <w:r w:rsidR="002F6E37">
        <w:rPr>
          <w:spacing w:val="-5"/>
          <w:position w:val="-1"/>
          <w:sz w:val="22"/>
          <w:szCs w:val="22"/>
        </w:rPr>
        <w:t>i</w:t>
      </w:r>
      <w:r w:rsidR="002F6E37">
        <w:rPr>
          <w:spacing w:val="-2"/>
          <w:position w:val="-1"/>
          <w:sz w:val="22"/>
          <w:szCs w:val="22"/>
        </w:rPr>
        <w:t>n</w:t>
      </w:r>
      <w:r w:rsidR="002F6E37">
        <w:rPr>
          <w:spacing w:val="1"/>
          <w:position w:val="-1"/>
          <w:sz w:val="22"/>
          <w:szCs w:val="22"/>
        </w:rPr>
        <w:t>c</w:t>
      </w:r>
      <w:r w:rsidR="002F6E37">
        <w:rPr>
          <w:position w:val="-1"/>
          <w:sz w:val="22"/>
          <w:szCs w:val="22"/>
        </w:rPr>
        <w:t>l</w:t>
      </w:r>
      <w:r w:rsidR="002F6E37">
        <w:rPr>
          <w:spacing w:val="2"/>
          <w:position w:val="-1"/>
          <w:sz w:val="22"/>
          <w:szCs w:val="22"/>
        </w:rPr>
        <w:t>ud</w:t>
      </w:r>
      <w:r w:rsidR="002F6E37">
        <w:rPr>
          <w:spacing w:val="-4"/>
          <w:position w:val="-1"/>
          <w:sz w:val="22"/>
          <w:szCs w:val="22"/>
        </w:rPr>
        <w:t>e</w:t>
      </w:r>
      <w:r w:rsidR="002F6E37">
        <w:rPr>
          <w:position w:val="-1"/>
          <w:sz w:val="22"/>
          <w:szCs w:val="22"/>
        </w:rPr>
        <w:t>d</w:t>
      </w:r>
      <w:r w:rsidR="002F6E37">
        <w:rPr>
          <w:spacing w:val="15"/>
          <w:position w:val="-1"/>
          <w:sz w:val="22"/>
          <w:szCs w:val="22"/>
        </w:rPr>
        <w:t xml:space="preserve"> </w:t>
      </w:r>
      <w:r w:rsidR="002F6E37">
        <w:rPr>
          <w:spacing w:val="7"/>
          <w:position w:val="-1"/>
          <w:sz w:val="22"/>
          <w:szCs w:val="22"/>
        </w:rPr>
        <w:t>b</w:t>
      </w:r>
      <w:r w:rsidR="002F6E37">
        <w:rPr>
          <w:position w:val="-1"/>
          <w:sz w:val="22"/>
          <w:szCs w:val="22"/>
        </w:rPr>
        <w:t>y</w:t>
      </w:r>
      <w:r w:rsidR="002F6E37">
        <w:rPr>
          <w:spacing w:val="-10"/>
          <w:position w:val="-1"/>
          <w:sz w:val="22"/>
          <w:szCs w:val="22"/>
        </w:rPr>
        <w:t xml:space="preserve"> </w:t>
      </w:r>
      <w:r w:rsidR="002F6E37">
        <w:rPr>
          <w:spacing w:val="5"/>
          <w:position w:val="-1"/>
          <w:sz w:val="22"/>
          <w:szCs w:val="22"/>
        </w:rPr>
        <w:t>t</w:t>
      </w:r>
      <w:r w:rsidR="002F6E37">
        <w:rPr>
          <w:spacing w:val="-7"/>
          <w:position w:val="-1"/>
          <w:sz w:val="22"/>
          <w:szCs w:val="22"/>
        </w:rPr>
        <w:t>h</w:t>
      </w:r>
      <w:r w:rsidR="002F6E37">
        <w:rPr>
          <w:position w:val="-1"/>
          <w:sz w:val="22"/>
          <w:szCs w:val="22"/>
        </w:rPr>
        <w:t>e</w:t>
      </w:r>
      <w:r w:rsidR="002F6E37">
        <w:rPr>
          <w:spacing w:val="9"/>
          <w:position w:val="-1"/>
          <w:sz w:val="22"/>
          <w:szCs w:val="22"/>
        </w:rPr>
        <w:t xml:space="preserve"> </w:t>
      </w:r>
      <w:r w:rsidR="002F6E37">
        <w:rPr>
          <w:spacing w:val="-1"/>
          <w:position w:val="-1"/>
          <w:sz w:val="22"/>
          <w:szCs w:val="22"/>
        </w:rPr>
        <w:t>B</w:t>
      </w:r>
      <w:r w:rsidR="002F6E37">
        <w:rPr>
          <w:spacing w:val="-5"/>
          <w:position w:val="-1"/>
          <w:sz w:val="22"/>
          <w:szCs w:val="22"/>
        </w:rPr>
        <w:t>i</w:t>
      </w:r>
      <w:r w:rsidR="002F6E37">
        <w:rPr>
          <w:spacing w:val="2"/>
          <w:position w:val="-1"/>
          <w:sz w:val="22"/>
          <w:szCs w:val="22"/>
        </w:rPr>
        <w:t>dd</w:t>
      </w:r>
      <w:r w:rsidR="002F6E37">
        <w:rPr>
          <w:spacing w:val="1"/>
          <w:position w:val="-1"/>
          <w:sz w:val="22"/>
          <w:szCs w:val="22"/>
        </w:rPr>
        <w:t>e</w:t>
      </w:r>
      <w:r w:rsidR="002F6E37">
        <w:rPr>
          <w:position w:val="-1"/>
          <w:sz w:val="22"/>
          <w:szCs w:val="22"/>
        </w:rPr>
        <w:t>r</w:t>
      </w:r>
      <w:r w:rsidR="002F6E37">
        <w:rPr>
          <w:spacing w:val="12"/>
          <w:position w:val="-1"/>
          <w:sz w:val="22"/>
          <w:szCs w:val="22"/>
        </w:rPr>
        <w:t xml:space="preserve"> </w:t>
      </w:r>
      <w:r w:rsidR="002F6E37">
        <w:rPr>
          <w:spacing w:val="-5"/>
          <w:position w:val="-1"/>
          <w:sz w:val="22"/>
          <w:szCs w:val="22"/>
        </w:rPr>
        <w:t>i</w:t>
      </w:r>
      <w:r w:rsidR="002F6E37">
        <w:rPr>
          <w:position w:val="-1"/>
          <w:sz w:val="22"/>
          <w:szCs w:val="22"/>
        </w:rPr>
        <w:t>n</w:t>
      </w:r>
      <w:r w:rsidR="002F6E37">
        <w:rPr>
          <w:spacing w:val="3"/>
          <w:position w:val="-1"/>
          <w:sz w:val="22"/>
          <w:szCs w:val="22"/>
        </w:rPr>
        <w:t xml:space="preserve"> </w:t>
      </w:r>
      <w:r w:rsidR="002F6E37">
        <w:rPr>
          <w:spacing w:val="-5"/>
          <w:position w:val="-1"/>
          <w:sz w:val="22"/>
          <w:szCs w:val="22"/>
        </w:rPr>
        <w:t>i</w:t>
      </w:r>
      <w:r w:rsidR="002F6E37">
        <w:rPr>
          <w:spacing w:val="5"/>
          <w:position w:val="-1"/>
          <w:sz w:val="22"/>
          <w:szCs w:val="22"/>
        </w:rPr>
        <w:t>t</w:t>
      </w:r>
      <w:r w:rsidR="002F6E37">
        <w:rPr>
          <w:position w:val="-1"/>
          <w:sz w:val="22"/>
          <w:szCs w:val="22"/>
        </w:rPr>
        <w:t>s</w:t>
      </w:r>
      <w:r w:rsidR="002F6E37">
        <w:rPr>
          <w:spacing w:val="5"/>
          <w:position w:val="-1"/>
          <w:sz w:val="22"/>
          <w:szCs w:val="22"/>
        </w:rPr>
        <w:t xml:space="preserve"> </w:t>
      </w:r>
      <w:r w:rsidR="002F6E37">
        <w:rPr>
          <w:spacing w:val="7"/>
          <w:w w:val="102"/>
          <w:position w:val="-1"/>
          <w:sz w:val="22"/>
          <w:szCs w:val="22"/>
        </w:rPr>
        <w:t>b</w:t>
      </w:r>
      <w:r w:rsidR="002F6E37">
        <w:rPr>
          <w:spacing w:val="-5"/>
          <w:w w:val="102"/>
          <w:position w:val="-1"/>
          <w:sz w:val="22"/>
          <w:szCs w:val="22"/>
        </w:rPr>
        <w:t>i</w:t>
      </w:r>
      <w:r w:rsidR="002F6E37">
        <w:rPr>
          <w:spacing w:val="2"/>
          <w:w w:val="102"/>
          <w:position w:val="-1"/>
          <w:sz w:val="22"/>
          <w:szCs w:val="22"/>
        </w:rPr>
        <w:t>d</w:t>
      </w:r>
      <w:r w:rsidR="002F6E37">
        <w:rPr>
          <w:w w:val="102"/>
          <w:position w:val="-1"/>
          <w:sz w:val="22"/>
          <w:szCs w:val="22"/>
        </w:rPr>
        <w:t>.</w:t>
      </w:r>
    </w:p>
    <w:p w:rsidR="00D6223C" w:rsidRDefault="00D6223C">
      <w:pPr>
        <w:spacing w:before="8" w:line="100" w:lineRule="exact"/>
        <w:rPr>
          <w:sz w:val="10"/>
          <w:szCs w:val="10"/>
        </w:rPr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A53058" w:rsidRDefault="00A53058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D6223C">
      <w:pPr>
        <w:spacing w:line="200" w:lineRule="exact"/>
      </w:pPr>
    </w:p>
    <w:p w:rsidR="00D6223C" w:rsidRDefault="001A5A74" w:rsidP="00A53058">
      <w:pPr>
        <w:spacing w:before="36"/>
        <w:ind w:right="142"/>
        <w:jc w:val="right"/>
        <w:rPr>
          <w:sz w:val="22"/>
          <w:szCs w:val="22"/>
        </w:rPr>
      </w:pPr>
      <w:r w:rsidRPr="001A5A74">
        <w:pict>
          <v:group id="_x0000_s1026" style="position:absolute;left:0;text-align:left;margin-left:100.55pt;margin-top:.55pt;width:432.25pt;height:0;z-index:-251648512;mso-position-horizontal-relative:page" coordorigin="2011,11" coordsize="8645,0">
            <v:shape id="_x0000_s1027" style="position:absolute;left:2011;top:11;width:8645;height:0" coordorigin="2011,11" coordsize="8645,0" path="m2011,11r8645,e" filled="f" strokecolor="#d8d8d8" strokeweight=".58pt">
              <v:path arrowok="t"/>
            </v:shape>
            <w10:wrap anchorx="page"/>
          </v:group>
        </w:pict>
      </w:r>
      <w:r w:rsidR="00503190">
        <w:rPr>
          <w:sz w:val="22"/>
          <w:szCs w:val="22"/>
        </w:rPr>
        <w:t>43. page</w:t>
      </w:r>
    </w:p>
    <w:sectPr w:rsidR="00D6223C" w:rsidSect="00D6223C">
      <w:headerReference w:type="default" r:id="rId76"/>
      <w:footerReference w:type="default" r:id="rId77"/>
      <w:pgSz w:w="12240" w:h="15840"/>
      <w:pgMar w:top="960" w:right="15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DF2" w:rsidRDefault="00581DF2" w:rsidP="00D6223C">
      <w:r>
        <w:separator/>
      </w:r>
    </w:p>
  </w:endnote>
  <w:endnote w:type="continuationSeparator" w:id="1">
    <w:p w:rsidR="00581DF2" w:rsidRDefault="00581DF2" w:rsidP="00D62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496.7pt;margin-top:764.8pt;width:55.8pt;height:14pt;z-index:-4655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32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74" style="position:absolute;margin-left:79.7pt;margin-top:763.2pt;width:476.4pt;height:0;z-index:-4654;mso-position-horizontal-relative:page;mso-position-vertical-relative:page" coordorigin="1594,15264" coordsize="9528,0">
          <v:shape id="_x0000_s2075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496.7pt;margin-top:764.8pt;width:55.8pt;height:14pt;z-index:-4653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33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71" style="position:absolute;margin-left:79.7pt;margin-top:763.2pt;width:476.4pt;height:0;z-index:-4652;mso-position-horizontal-relative:page;mso-position-vertical-relative:page" coordorigin="1594,15264" coordsize="9528,0">
          <v:shape id="_x0000_s2072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496.7pt;margin-top:764.8pt;width:55.8pt;height:14pt;z-index:-4651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34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68" style="position:absolute;margin-left:79.7pt;margin-top:763.2pt;width:476.4pt;height:0;z-index:-4650;mso-position-horizontal-relative:page;mso-position-vertical-relative:page" coordorigin="1594,15264" coordsize="9528,0">
          <v:shape id="_x0000_s2069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96.7pt;margin-top:764.8pt;width:55.8pt;height:14pt;z-index:-4649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35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65" style="position:absolute;margin-left:79.7pt;margin-top:763.2pt;width:476.4pt;height:0;z-index:-4648;mso-position-horizontal-relative:page;mso-position-vertical-relative:page" coordorigin="1594,15264" coordsize="9528,0">
          <v:shape id="_x0000_s2066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96.7pt;margin-top:764.8pt;width:55.8pt;height:14pt;z-index:-4647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36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62" style="position:absolute;margin-left:79.7pt;margin-top:763.2pt;width:476.4pt;height:0;z-index:-4646;mso-position-horizontal-relative:page;mso-position-vertical-relative:page" coordorigin="1594,15264" coordsize="9528,0">
          <v:shape id="_x0000_s2063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496.7pt;margin-top:764.8pt;width:55.8pt;height:14pt;z-index:-4645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37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59" style="position:absolute;margin-left:79.7pt;margin-top:763.2pt;width:476.4pt;height:0;z-index:-4644;mso-position-horizontal-relative:page;mso-position-vertical-relative:page" coordorigin="1594,15264" coordsize="9528,0">
          <v:shape id="_x0000_s2060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96.7pt;margin-top:764.8pt;width:55.8pt;height:14pt;z-index:-4643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38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56" style="position:absolute;margin-left:79.7pt;margin-top:763.2pt;width:476.4pt;height:0;z-index:-4642;mso-position-horizontal-relative:page;mso-position-vertical-relative:page" coordorigin="1594,15264" coordsize="9528,0">
          <v:shape id="_x0000_s2057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96.7pt;margin-top:764.8pt;width:55.8pt;height:14pt;z-index:-4641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39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53" style="position:absolute;margin-left:79.7pt;margin-top:763.2pt;width:476.4pt;height:0;z-index:-4640;mso-position-horizontal-relative:page;mso-position-vertical-relative:page" coordorigin="1594,15264" coordsize="9528,0">
          <v:shape id="_x0000_s2054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96.7pt;margin-top:764.8pt;width:55.8pt;height:14pt;z-index:-4639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40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1A5A74">
    <w:pPr>
      <w:spacing w:line="200" w:lineRule="exact"/>
    </w:pPr>
    <w:r>
      <w:pict>
        <v:group id="_x0000_s2050" style="position:absolute;margin-left:79.7pt;margin-top:763.2pt;width:476.4pt;height:0;z-index:-4638;mso-position-horizontal-relative:page;mso-position-vertical-relative:page" coordorigin="1594,15264" coordsize="9528,0">
          <v:shape id="_x0000_s2051" style="position:absolute;left:1594;top:15264;width:9528;height:0" coordorigin="1594,15264" coordsize="9528,0" path="m1594,15264r9528,e" filled="f" strokecolor="#d8d8d8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6.7pt;margin-top:764.8pt;width:55.8pt;height:14pt;z-index:-4637;mso-position-horizontal-relative:page;mso-position-vertical-relative:page" filled="f" stroked="f">
          <v:textbox inset="0,0,0,0">
            <w:txbxContent>
              <w:p w:rsidR="00FA2169" w:rsidRDefault="001A5A74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FA2169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F2CC4">
                  <w:rPr>
                    <w:noProof/>
                    <w:sz w:val="24"/>
                    <w:szCs w:val="24"/>
                  </w:rPr>
                  <w:t>41</w:t>
                </w:r>
                <w:r>
                  <w:fldChar w:fldCharType="end"/>
                </w:r>
                <w:r w:rsidR="00FA2169">
                  <w:rPr>
                    <w:spacing w:val="1"/>
                    <w:sz w:val="24"/>
                    <w:szCs w:val="24"/>
                  </w:rPr>
                  <w:t xml:space="preserve"> </w:t>
                </w:r>
                <w:r w:rsidR="00FA2169">
                  <w:rPr>
                    <w:sz w:val="24"/>
                    <w:szCs w:val="24"/>
                  </w:rPr>
                  <w:t>|</w:t>
                </w:r>
                <w:r w:rsidR="00FA2169">
                  <w:rPr>
                    <w:spacing w:val="-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P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a</w:t>
                </w:r>
                <w:r w:rsidR="00FA2169">
                  <w:rPr>
                    <w:color w:val="7E7E7E"/>
                    <w:spacing w:val="2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g</w:t>
                </w:r>
                <w:r w:rsidR="00FA2169">
                  <w:rPr>
                    <w:color w:val="7E7E7E"/>
                    <w:spacing w:val="-3"/>
                    <w:sz w:val="24"/>
                    <w:szCs w:val="24"/>
                  </w:rPr>
                  <w:t xml:space="preserve"> </w:t>
                </w:r>
                <w:r w:rsidR="00FA2169">
                  <w:rPr>
                    <w:color w:val="7E7E7E"/>
                    <w:sz w:val="24"/>
                    <w:szCs w:val="24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DF2" w:rsidRDefault="00581DF2" w:rsidP="00D6223C">
      <w:r>
        <w:separator/>
      </w:r>
    </w:p>
  </w:footnote>
  <w:footnote w:type="continuationSeparator" w:id="1">
    <w:p w:rsidR="00581DF2" w:rsidRDefault="00581DF2" w:rsidP="00D62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2148"/>
      <w:docPartObj>
        <w:docPartGallery w:val="Page Numbers (Top of Page)"/>
        <w:docPartUnique/>
      </w:docPartObj>
    </w:sdtPr>
    <w:sdtContent>
      <w:p w:rsidR="00FA2169" w:rsidRDefault="001A5A74">
        <w:pPr>
          <w:pStyle w:val="Header"/>
          <w:jc w:val="right"/>
        </w:pPr>
        <w:fldSimple w:instr=" PAGE   \* MERGEFORMAT ">
          <w:r w:rsidR="00C76CC4">
            <w:rPr>
              <w:noProof/>
            </w:rPr>
            <w:t>1</w:t>
          </w:r>
        </w:fldSimple>
      </w:p>
    </w:sdtContent>
  </w:sdt>
  <w:p w:rsidR="00FA2169" w:rsidRDefault="00FA2169">
    <w:pPr>
      <w:pStyle w:val="Head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69" w:rsidRDefault="00FA2169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628D"/>
    <w:multiLevelType w:val="multilevel"/>
    <w:tmpl w:val="1E365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87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6223C"/>
    <w:rsid w:val="0002305C"/>
    <w:rsid w:val="0003049D"/>
    <w:rsid w:val="0003639F"/>
    <w:rsid w:val="00037FAE"/>
    <w:rsid w:val="000440DE"/>
    <w:rsid w:val="000442A9"/>
    <w:rsid w:val="000536A2"/>
    <w:rsid w:val="0005560D"/>
    <w:rsid w:val="00056E42"/>
    <w:rsid w:val="000601C6"/>
    <w:rsid w:val="00073151"/>
    <w:rsid w:val="00081514"/>
    <w:rsid w:val="00082799"/>
    <w:rsid w:val="000852A2"/>
    <w:rsid w:val="000A541E"/>
    <w:rsid w:val="000A7F0B"/>
    <w:rsid w:val="000B57D0"/>
    <w:rsid w:val="000B6345"/>
    <w:rsid w:val="000C559C"/>
    <w:rsid w:val="000E7549"/>
    <w:rsid w:val="000F493E"/>
    <w:rsid w:val="000F54C1"/>
    <w:rsid w:val="00120A95"/>
    <w:rsid w:val="00121B46"/>
    <w:rsid w:val="00125765"/>
    <w:rsid w:val="00133238"/>
    <w:rsid w:val="001335EF"/>
    <w:rsid w:val="00142DFF"/>
    <w:rsid w:val="001466EF"/>
    <w:rsid w:val="0015352A"/>
    <w:rsid w:val="00154D34"/>
    <w:rsid w:val="00161144"/>
    <w:rsid w:val="00165752"/>
    <w:rsid w:val="001726A5"/>
    <w:rsid w:val="00175A89"/>
    <w:rsid w:val="00184B89"/>
    <w:rsid w:val="00186B38"/>
    <w:rsid w:val="00190804"/>
    <w:rsid w:val="001922C8"/>
    <w:rsid w:val="001A0D7B"/>
    <w:rsid w:val="001A42AB"/>
    <w:rsid w:val="001A5A74"/>
    <w:rsid w:val="001C59A4"/>
    <w:rsid w:val="001C6694"/>
    <w:rsid w:val="001C688B"/>
    <w:rsid w:val="001D04B9"/>
    <w:rsid w:val="001D3549"/>
    <w:rsid w:val="001D4445"/>
    <w:rsid w:val="001D4E67"/>
    <w:rsid w:val="001E5135"/>
    <w:rsid w:val="00202473"/>
    <w:rsid w:val="00222697"/>
    <w:rsid w:val="00237E3B"/>
    <w:rsid w:val="00243C7C"/>
    <w:rsid w:val="002469C8"/>
    <w:rsid w:val="002600DE"/>
    <w:rsid w:val="00261767"/>
    <w:rsid w:val="00264EBD"/>
    <w:rsid w:val="00275BC8"/>
    <w:rsid w:val="002867DE"/>
    <w:rsid w:val="00287E70"/>
    <w:rsid w:val="002949D5"/>
    <w:rsid w:val="002952BA"/>
    <w:rsid w:val="002957FD"/>
    <w:rsid w:val="002A702C"/>
    <w:rsid w:val="002B03F2"/>
    <w:rsid w:val="002B2F45"/>
    <w:rsid w:val="002B795B"/>
    <w:rsid w:val="002D4241"/>
    <w:rsid w:val="002D4370"/>
    <w:rsid w:val="002F04F2"/>
    <w:rsid w:val="002F1528"/>
    <w:rsid w:val="002F5DA9"/>
    <w:rsid w:val="002F6E37"/>
    <w:rsid w:val="00302C99"/>
    <w:rsid w:val="00313126"/>
    <w:rsid w:val="0031740B"/>
    <w:rsid w:val="00326BFE"/>
    <w:rsid w:val="00340E51"/>
    <w:rsid w:val="0035102B"/>
    <w:rsid w:val="00353E1A"/>
    <w:rsid w:val="00365686"/>
    <w:rsid w:val="00377928"/>
    <w:rsid w:val="0039080B"/>
    <w:rsid w:val="003910CD"/>
    <w:rsid w:val="003A0C66"/>
    <w:rsid w:val="003A6071"/>
    <w:rsid w:val="003A7FE4"/>
    <w:rsid w:val="003B2A4E"/>
    <w:rsid w:val="003C0FF6"/>
    <w:rsid w:val="003C5D6C"/>
    <w:rsid w:val="003D0CEA"/>
    <w:rsid w:val="003D200D"/>
    <w:rsid w:val="003E0F5A"/>
    <w:rsid w:val="003E6C78"/>
    <w:rsid w:val="003F2F37"/>
    <w:rsid w:val="0040291D"/>
    <w:rsid w:val="00412E54"/>
    <w:rsid w:val="00414EB0"/>
    <w:rsid w:val="00421B8E"/>
    <w:rsid w:val="00423B4E"/>
    <w:rsid w:val="00433A06"/>
    <w:rsid w:val="00434E63"/>
    <w:rsid w:val="00451AA6"/>
    <w:rsid w:val="0046533C"/>
    <w:rsid w:val="00467DB4"/>
    <w:rsid w:val="004725E8"/>
    <w:rsid w:val="00472B63"/>
    <w:rsid w:val="00475C5F"/>
    <w:rsid w:val="00476206"/>
    <w:rsid w:val="00481261"/>
    <w:rsid w:val="00483861"/>
    <w:rsid w:val="004846D5"/>
    <w:rsid w:val="00491D58"/>
    <w:rsid w:val="004A3EAD"/>
    <w:rsid w:val="004B4516"/>
    <w:rsid w:val="004B4F0D"/>
    <w:rsid w:val="004B7653"/>
    <w:rsid w:val="004C021A"/>
    <w:rsid w:val="004C276D"/>
    <w:rsid w:val="004D19B2"/>
    <w:rsid w:val="004D362D"/>
    <w:rsid w:val="004D3F4C"/>
    <w:rsid w:val="004D6993"/>
    <w:rsid w:val="004E3FB5"/>
    <w:rsid w:val="004E44D2"/>
    <w:rsid w:val="004F40C5"/>
    <w:rsid w:val="0050089D"/>
    <w:rsid w:val="0050133C"/>
    <w:rsid w:val="00503190"/>
    <w:rsid w:val="005224F8"/>
    <w:rsid w:val="00522986"/>
    <w:rsid w:val="005325B5"/>
    <w:rsid w:val="00540341"/>
    <w:rsid w:val="00543A42"/>
    <w:rsid w:val="00560775"/>
    <w:rsid w:val="00581DF2"/>
    <w:rsid w:val="00595560"/>
    <w:rsid w:val="005967C3"/>
    <w:rsid w:val="005A045A"/>
    <w:rsid w:val="005A4158"/>
    <w:rsid w:val="005B17FC"/>
    <w:rsid w:val="005B47C4"/>
    <w:rsid w:val="005B738D"/>
    <w:rsid w:val="005C3FBB"/>
    <w:rsid w:val="005D29BB"/>
    <w:rsid w:val="005D343C"/>
    <w:rsid w:val="005D432E"/>
    <w:rsid w:val="005E12EF"/>
    <w:rsid w:val="005E484A"/>
    <w:rsid w:val="005F2928"/>
    <w:rsid w:val="005F2CC4"/>
    <w:rsid w:val="005F4790"/>
    <w:rsid w:val="005F7D90"/>
    <w:rsid w:val="0062090A"/>
    <w:rsid w:val="00622F40"/>
    <w:rsid w:val="00625009"/>
    <w:rsid w:val="0064133C"/>
    <w:rsid w:val="00652F30"/>
    <w:rsid w:val="006603BE"/>
    <w:rsid w:val="00663EEF"/>
    <w:rsid w:val="00666DD5"/>
    <w:rsid w:val="0067761D"/>
    <w:rsid w:val="00681F13"/>
    <w:rsid w:val="00684EAD"/>
    <w:rsid w:val="00691732"/>
    <w:rsid w:val="00694159"/>
    <w:rsid w:val="006A156D"/>
    <w:rsid w:val="006A47BD"/>
    <w:rsid w:val="006B331C"/>
    <w:rsid w:val="006C0D72"/>
    <w:rsid w:val="006D1FA0"/>
    <w:rsid w:val="006E095C"/>
    <w:rsid w:val="006E649A"/>
    <w:rsid w:val="006F1407"/>
    <w:rsid w:val="006F5B35"/>
    <w:rsid w:val="006F62DC"/>
    <w:rsid w:val="006F6CED"/>
    <w:rsid w:val="00700F21"/>
    <w:rsid w:val="007046BD"/>
    <w:rsid w:val="007069B7"/>
    <w:rsid w:val="007159A0"/>
    <w:rsid w:val="00717797"/>
    <w:rsid w:val="00732106"/>
    <w:rsid w:val="00740D50"/>
    <w:rsid w:val="00746E4E"/>
    <w:rsid w:val="00752914"/>
    <w:rsid w:val="007571E3"/>
    <w:rsid w:val="0078363B"/>
    <w:rsid w:val="00786186"/>
    <w:rsid w:val="0078650F"/>
    <w:rsid w:val="007A0E7F"/>
    <w:rsid w:val="007A2D81"/>
    <w:rsid w:val="007A7AAF"/>
    <w:rsid w:val="007B3DB3"/>
    <w:rsid w:val="007B41A2"/>
    <w:rsid w:val="007C3326"/>
    <w:rsid w:val="007E6A09"/>
    <w:rsid w:val="007F1038"/>
    <w:rsid w:val="008060A9"/>
    <w:rsid w:val="00806122"/>
    <w:rsid w:val="00806688"/>
    <w:rsid w:val="0082624A"/>
    <w:rsid w:val="00830DDC"/>
    <w:rsid w:val="008335DC"/>
    <w:rsid w:val="00871A2E"/>
    <w:rsid w:val="00871F1B"/>
    <w:rsid w:val="008730FF"/>
    <w:rsid w:val="008777F4"/>
    <w:rsid w:val="00881868"/>
    <w:rsid w:val="0089287B"/>
    <w:rsid w:val="0089633A"/>
    <w:rsid w:val="0089714E"/>
    <w:rsid w:val="008A3BDD"/>
    <w:rsid w:val="008B4D56"/>
    <w:rsid w:val="008C334D"/>
    <w:rsid w:val="008C36B2"/>
    <w:rsid w:val="008C7B39"/>
    <w:rsid w:val="008C7F37"/>
    <w:rsid w:val="008D66F7"/>
    <w:rsid w:val="008E1E90"/>
    <w:rsid w:val="008E3C68"/>
    <w:rsid w:val="008F1561"/>
    <w:rsid w:val="00900FC1"/>
    <w:rsid w:val="009041BF"/>
    <w:rsid w:val="00904D85"/>
    <w:rsid w:val="00913F0B"/>
    <w:rsid w:val="00931521"/>
    <w:rsid w:val="00944B56"/>
    <w:rsid w:val="0095050D"/>
    <w:rsid w:val="0095444C"/>
    <w:rsid w:val="0095546E"/>
    <w:rsid w:val="00963A98"/>
    <w:rsid w:val="00973747"/>
    <w:rsid w:val="00974ED8"/>
    <w:rsid w:val="00976DE7"/>
    <w:rsid w:val="009771C0"/>
    <w:rsid w:val="009923C1"/>
    <w:rsid w:val="009969DC"/>
    <w:rsid w:val="009B2505"/>
    <w:rsid w:val="009B41B4"/>
    <w:rsid w:val="009B577B"/>
    <w:rsid w:val="009C6F16"/>
    <w:rsid w:val="009C6FF8"/>
    <w:rsid w:val="009C7532"/>
    <w:rsid w:val="009D7068"/>
    <w:rsid w:val="009E4C84"/>
    <w:rsid w:val="009F4B28"/>
    <w:rsid w:val="00A11EC4"/>
    <w:rsid w:val="00A12BA5"/>
    <w:rsid w:val="00A21998"/>
    <w:rsid w:val="00A23DB9"/>
    <w:rsid w:val="00A24103"/>
    <w:rsid w:val="00A25ADC"/>
    <w:rsid w:val="00A26A43"/>
    <w:rsid w:val="00A30666"/>
    <w:rsid w:val="00A32B1D"/>
    <w:rsid w:val="00A53058"/>
    <w:rsid w:val="00A64782"/>
    <w:rsid w:val="00A70A16"/>
    <w:rsid w:val="00A81432"/>
    <w:rsid w:val="00AA0654"/>
    <w:rsid w:val="00AB0EAA"/>
    <w:rsid w:val="00AC1583"/>
    <w:rsid w:val="00AC79C5"/>
    <w:rsid w:val="00AE0477"/>
    <w:rsid w:val="00AE4D48"/>
    <w:rsid w:val="00AE7C7F"/>
    <w:rsid w:val="00AF66BD"/>
    <w:rsid w:val="00B05F6F"/>
    <w:rsid w:val="00B207BC"/>
    <w:rsid w:val="00B208B7"/>
    <w:rsid w:val="00B40796"/>
    <w:rsid w:val="00B4227F"/>
    <w:rsid w:val="00B479CF"/>
    <w:rsid w:val="00B5687E"/>
    <w:rsid w:val="00B626F5"/>
    <w:rsid w:val="00B636FB"/>
    <w:rsid w:val="00B74887"/>
    <w:rsid w:val="00B81D51"/>
    <w:rsid w:val="00B945BC"/>
    <w:rsid w:val="00BA2130"/>
    <w:rsid w:val="00BA3ED3"/>
    <w:rsid w:val="00BB0A1A"/>
    <w:rsid w:val="00BB1712"/>
    <w:rsid w:val="00BC12A7"/>
    <w:rsid w:val="00BF4931"/>
    <w:rsid w:val="00BF581E"/>
    <w:rsid w:val="00BF68ED"/>
    <w:rsid w:val="00BF7AED"/>
    <w:rsid w:val="00C065A4"/>
    <w:rsid w:val="00C32856"/>
    <w:rsid w:val="00C34FCC"/>
    <w:rsid w:val="00C523E5"/>
    <w:rsid w:val="00C64A0D"/>
    <w:rsid w:val="00C76CC4"/>
    <w:rsid w:val="00CA4A54"/>
    <w:rsid w:val="00CB4B8B"/>
    <w:rsid w:val="00CC11D6"/>
    <w:rsid w:val="00CD061E"/>
    <w:rsid w:val="00CD1703"/>
    <w:rsid w:val="00CD2877"/>
    <w:rsid w:val="00CD3EEF"/>
    <w:rsid w:val="00CD72C0"/>
    <w:rsid w:val="00CF268E"/>
    <w:rsid w:val="00CF5B9D"/>
    <w:rsid w:val="00CF7C4E"/>
    <w:rsid w:val="00D15AC1"/>
    <w:rsid w:val="00D17DA7"/>
    <w:rsid w:val="00D30A14"/>
    <w:rsid w:val="00D30EDE"/>
    <w:rsid w:val="00D31F19"/>
    <w:rsid w:val="00D35621"/>
    <w:rsid w:val="00D377AA"/>
    <w:rsid w:val="00D466CD"/>
    <w:rsid w:val="00D521AE"/>
    <w:rsid w:val="00D53A10"/>
    <w:rsid w:val="00D53EEC"/>
    <w:rsid w:val="00D6223C"/>
    <w:rsid w:val="00D63923"/>
    <w:rsid w:val="00D6398C"/>
    <w:rsid w:val="00D63B8A"/>
    <w:rsid w:val="00D71AB1"/>
    <w:rsid w:val="00D768B3"/>
    <w:rsid w:val="00D76E05"/>
    <w:rsid w:val="00D811CC"/>
    <w:rsid w:val="00D81C98"/>
    <w:rsid w:val="00D916A5"/>
    <w:rsid w:val="00DA4B18"/>
    <w:rsid w:val="00DA6E3E"/>
    <w:rsid w:val="00DB18AE"/>
    <w:rsid w:val="00DB709A"/>
    <w:rsid w:val="00DC4C2E"/>
    <w:rsid w:val="00DD1DBC"/>
    <w:rsid w:val="00DD25B1"/>
    <w:rsid w:val="00DF5F4D"/>
    <w:rsid w:val="00E03A63"/>
    <w:rsid w:val="00E03FFB"/>
    <w:rsid w:val="00E20FA3"/>
    <w:rsid w:val="00E2773F"/>
    <w:rsid w:val="00E35327"/>
    <w:rsid w:val="00E35A30"/>
    <w:rsid w:val="00E502FB"/>
    <w:rsid w:val="00E504C8"/>
    <w:rsid w:val="00E50B04"/>
    <w:rsid w:val="00E60BC6"/>
    <w:rsid w:val="00E63564"/>
    <w:rsid w:val="00E84724"/>
    <w:rsid w:val="00E86B82"/>
    <w:rsid w:val="00E930DD"/>
    <w:rsid w:val="00E96BCA"/>
    <w:rsid w:val="00E97D40"/>
    <w:rsid w:val="00EB5477"/>
    <w:rsid w:val="00EB7C3A"/>
    <w:rsid w:val="00EC11E4"/>
    <w:rsid w:val="00EC721B"/>
    <w:rsid w:val="00EE191C"/>
    <w:rsid w:val="00EE2D47"/>
    <w:rsid w:val="00EE4BC7"/>
    <w:rsid w:val="00EF0AC4"/>
    <w:rsid w:val="00EF37B6"/>
    <w:rsid w:val="00F0778D"/>
    <w:rsid w:val="00F07E48"/>
    <w:rsid w:val="00F13CBC"/>
    <w:rsid w:val="00F461BA"/>
    <w:rsid w:val="00F5091A"/>
    <w:rsid w:val="00F511C0"/>
    <w:rsid w:val="00F5258E"/>
    <w:rsid w:val="00F54BCB"/>
    <w:rsid w:val="00F56BC0"/>
    <w:rsid w:val="00F67887"/>
    <w:rsid w:val="00F6791F"/>
    <w:rsid w:val="00F9146C"/>
    <w:rsid w:val="00F95DB7"/>
    <w:rsid w:val="00FA2169"/>
    <w:rsid w:val="00FA38C5"/>
    <w:rsid w:val="00FB4242"/>
    <w:rsid w:val="00FC021B"/>
    <w:rsid w:val="00FC73CE"/>
    <w:rsid w:val="00FD7399"/>
    <w:rsid w:val="00FF61FC"/>
    <w:rsid w:val="00FF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00F2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1F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F19"/>
  </w:style>
  <w:style w:type="paragraph" w:styleId="Footer">
    <w:name w:val="footer"/>
    <w:basedOn w:val="Normal"/>
    <w:link w:val="FooterChar"/>
    <w:uiPriority w:val="99"/>
    <w:unhideWhenUsed/>
    <w:rsid w:val="00D31F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F19"/>
  </w:style>
  <w:style w:type="table" w:styleId="TableGrid">
    <w:name w:val="Table Grid"/>
    <w:basedOn w:val="TableNormal"/>
    <w:uiPriority w:val="59"/>
    <w:rsid w:val="004D69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3.xml"/><Relationship Id="rId21" Type="http://schemas.openxmlformats.org/officeDocument/2006/relationships/header" Target="header4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7.xml"/><Relationship Id="rId50" Type="http://schemas.openxmlformats.org/officeDocument/2006/relationships/footer" Target="footer20.xml"/><Relationship Id="rId55" Type="http://schemas.openxmlformats.org/officeDocument/2006/relationships/footer" Target="footer22.xml"/><Relationship Id="rId63" Type="http://schemas.openxmlformats.org/officeDocument/2006/relationships/footer" Target="footer26.xml"/><Relationship Id="rId68" Type="http://schemas.openxmlformats.org/officeDocument/2006/relationships/header" Target="header27.xml"/><Relationship Id="rId76" Type="http://schemas.openxmlformats.org/officeDocument/2006/relationships/header" Target="header31.xml"/><Relationship Id="rId7" Type="http://schemas.openxmlformats.org/officeDocument/2006/relationships/endnotes" Target="endnotes.xml"/><Relationship Id="rId71" Type="http://schemas.openxmlformats.org/officeDocument/2006/relationships/footer" Target="footer30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9" Type="http://schemas.openxmlformats.org/officeDocument/2006/relationships/header" Target="header8.xml"/><Relationship Id="rId11" Type="http://schemas.openxmlformats.org/officeDocument/2006/relationships/image" Target="media/image2.png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2.xml"/><Relationship Id="rId40" Type="http://schemas.openxmlformats.org/officeDocument/2006/relationships/footer" Target="footer15.xml"/><Relationship Id="rId45" Type="http://schemas.openxmlformats.org/officeDocument/2006/relationships/header" Target="header16.xml"/><Relationship Id="rId53" Type="http://schemas.openxmlformats.org/officeDocument/2006/relationships/footer" Target="footer21.xml"/><Relationship Id="rId58" Type="http://schemas.openxmlformats.org/officeDocument/2006/relationships/header" Target="header22.xml"/><Relationship Id="rId66" Type="http://schemas.openxmlformats.org/officeDocument/2006/relationships/header" Target="header26.xml"/><Relationship Id="rId74" Type="http://schemas.openxmlformats.org/officeDocument/2006/relationships/header" Target="header30.xm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footer" Target="footer25.xml"/><Relationship Id="rId10" Type="http://schemas.openxmlformats.org/officeDocument/2006/relationships/hyperlink" Target="http://www.pprasindh.gov.pk)" TargetMode="External"/><Relationship Id="rId19" Type="http://schemas.openxmlformats.org/officeDocument/2006/relationships/header" Target="header3.xml"/><Relationship Id="rId31" Type="http://schemas.openxmlformats.org/officeDocument/2006/relationships/header" Target="header9.xml"/><Relationship Id="rId44" Type="http://schemas.openxmlformats.org/officeDocument/2006/relationships/footer" Target="footer17.xml"/><Relationship Id="rId52" Type="http://schemas.openxmlformats.org/officeDocument/2006/relationships/header" Target="header19.xml"/><Relationship Id="rId60" Type="http://schemas.openxmlformats.org/officeDocument/2006/relationships/header" Target="header23.xml"/><Relationship Id="rId65" Type="http://schemas.openxmlformats.org/officeDocument/2006/relationships/footer" Target="footer27.xml"/><Relationship Id="rId73" Type="http://schemas.openxmlformats.org/officeDocument/2006/relationships/footer" Target="footer31.xm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footer" Target="footer6.xml"/><Relationship Id="rId27" Type="http://schemas.openxmlformats.org/officeDocument/2006/relationships/header" Target="header7.xml"/><Relationship Id="rId30" Type="http://schemas.openxmlformats.org/officeDocument/2006/relationships/footer" Target="footer10.xml"/><Relationship Id="rId35" Type="http://schemas.openxmlformats.org/officeDocument/2006/relationships/header" Target="header11.xml"/><Relationship Id="rId43" Type="http://schemas.openxmlformats.org/officeDocument/2006/relationships/header" Target="header15.xml"/><Relationship Id="rId48" Type="http://schemas.openxmlformats.org/officeDocument/2006/relationships/footer" Target="footer19.xml"/><Relationship Id="rId56" Type="http://schemas.openxmlformats.org/officeDocument/2006/relationships/header" Target="header21.xml"/><Relationship Id="rId64" Type="http://schemas.openxmlformats.org/officeDocument/2006/relationships/header" Target="header25.xml"/><Relationship Id="rId69" Type="http://schemas.openxmlformats.org/officeDocument/2006/relationships/footer" Target="footer29.xml"/><Relationship Id="rId77" Type="http://schemas.openxmlformats.org/officeDocument/2006/relationships/footer" Target="footer33.xml"/><Relationship Id="rId8" Type="http://schemas.openxmlformats.org/officeDocument/2006/relationships/image" Target="media/image1.png"/><Relationship Id="rId51" Type="http://schemas.openxmlformats.org/officeDocument/2006/relationships/hyperlink" Target="http://www.pprasindh.gov.pk)" TargetMode="External"/><Relationship Id="rId72" Type="http://schemas.openxmlformats.org/officeDocument/2006/relationships/header" Target="header29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oter" Target="footer24.xml"/><Relationship Id="rId67" Type="http://schemas.openxmlformats.org/officeDocument/2006/relationships/footer" Target="footer28.xml"/><Relationship Id="rId20" Type="http://schemas.openxmlformats.org/officeDocument/2006/relationships/footer" Target="footer5.xml"/><Relationship Id="rId41" Type="http://schemas.openxmlformats.org/officeDocument/2006/relationships/header" Target="header14.xml"/><Relationship Id="rId54" Type="http://schemas.openxmlformats.org/officeDocument/2006/relationships/header" Target="header20.xml"/><Relationship Id="rId62" Type="http://schemas.openxmlformats.org/officeDocument/2006/relationships/header" Target="header24.xml"/><Relationship Id="rId70" Type="http://schemas.openxmlformats.org/officeDocument/2006/relationships/header" Target="header28.xml"/><Relationship Id="rId75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18.xml"/><Relationship Id="rId57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7163-2CC9-4030-9248-FD7EEED3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42</Pages>
  <Words>12899</Words>
  <Characters>73527</Characters>
  <Application>Microsoft Office Word</Application>
  <DocSecurity>0</DocSecurity>
  <Lines>612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GBHS-BADIN</dc:creator>
  <cp:lastModifiedBy>Aizaz Arain</cp:lastModifiedBy>
  <cp:revision>356</cp:revision>
  <cp:lastPrinted>2016-04-27T11:12:00Z</cp:lastPrinted>
  <dcterms:created xsi:type="dcterms:W3CDTF">2016-03-28T06:08:00Z</dcterms:created>
  <dcterms:modified xsi:type="dcterms:W3CDTF">2016-04-27T11:36:00Z</dcterms:modified>
</cp:coreProperties>
</file>