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9ED" w:rsidRDefault="00C920CF">
      <w:pPr>
        <w:spacing w:line="200" w:lineRule="exact"/>
      </w:pPr>
      <w:r>
        <w:rPr>
          <w:noProof/>
        </w:rPr>
        <w:pict>
          <v:shapetype id="_x0000_t202" coordsize="21600,21600" o:spt="202" path="m,l,21600r21600,l21600,xe">
            <v:stroke joinstyle="miter"/>
            <v:path gradientshapeok="t" o:connecttype="rect"/>
          </v:shapetype>
          <v:shape id="_x0000_s1145" type="#_x0000_t202" style="position:absolute;margin-left:-6.15pt;margin-top:.4pt;width:516.85pt;height:662.1pt;z-index:251689472" strokeweight="6pt">
            <v:stroke linestyle="thickBetweenThin"/>
            <v:textbox>
              <w:txbxContent>
                <w:p w:rsidR="00ED1996" w:rsidRDefault="00ED1996"/>
                <w:p w:rsidR="00ED1996" w:rsidRDefault="00727712">
                  <w:r>
                    <w:rPr>
                      <w:noProof/>
                    </w:rPr>
                    <w:drawing>
                      <wp:inline distT="0" distB="0" distL="0" distR="0">
                        <wp:extent cx="1352550" cy="1428750"/>
                        <wp:effectExtent l="19050" t="0" r="0" b="0"/>
                        <wp:docPr id="4" name="Picture 0" descr="Polic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e Logo.png"/>
                                <pic:cNvPicPr/>
                              </pic:nvPicPr>
                              <pic:blipFill>
                                <a:blip r:embed="rId7"/>
                                <a:stretch>
                                  <a:fillRect/>
                                </a:stretch>
                              </pic:blipFill>
                              <pic:spPr>
                                <a:xfrm>
                                  <a:off x="0" y="0"/>
                                  <a:ext cx="1358955" cy="1435516"/>
                                </a:xfrm>
                                <a:prstGeom prst="rect">
                                  <a:avLst/>
                                </a:prstGeom>
                              </pic:spPr>
                            </pic:pic>
                          </a:graphicData>
                        </a:graphic>
                      </wp:inline>
                    </w:drawing>
                  </w:r>
                </w:p>
                <w:p w:rsidR="00ED1996" w:rsidRDefault="00ED1996"/>
                <w:p w:rsidR="00ED1996" w:rsidRDefault="00ED1996"/>
                <w:p w:rsidR="00ED1996" w:rsidRDefault="00ED1996"/>
                <w:p w:rsidR="00727712" w:rsidRDefault="00727712"/>
                <w:p w:rsidR="00727712" w:rsidRDefault="00727712"/>
                <w:p w:rsidR="00727712" w:rsidRDefault="00727712" w:rsidP="00727712">
                  <w:pPr>
                    <w:jc w:val="center"/>
                    <w:rPr>
                      <w:rFonts w:ascii="Verdana" w:hAnsi="Verdana"/>
                      <w:b/>
                      <w:sz w:val="32"/>
                      <w:szCs w:val="32"/>
                    </w:rPr>
                  </w:pPr>
                </w:p>
                <w:p w:rsidR="00727712" w:rsidRPr="00412A18" w:rsidRDefault="00727712" w:rsidP="00727712">
                  <w:pPr>
                    <w:jc w:val="center"/>
                    <w:rPr>
                      <w:rFonts w:ascii="Verdana" w:hAnsi="Verdana"/>
                      <w:b/>
                      <w:sz w:val="38"/>
                      <w:szCs w:val="32"/>
                    </w:rPr>
                  </w:pPr>
                  <w:r w:rsidRPr="00412A18">
                    <w:rPr>
                      <w:rFonts w:ascii="Verdana" w:hAnsi="Verdana"/>
                      <w:b/>
                      <w:sz w:val="38"/>
                      <w:szCs w:val="32"/>
                    </w:rPr>
                    <w:t>BIDDING DOCUMENT</w:t>
                  </w:r>
                </w:p>
                <w:p w:rsidR="00727712" w:rsidRPr="00727712" w:rsidRDefault="00727712" w:rsidP="00727712">
                  <w:pPr>
                    <w:jc w:val="center"/>
                    <w:rPr>
                      <w:rFonts w:ascii="Verdana" w:hAnsi="Verdana"/>
                      <w:b/>
                      <w:sz w:val="32"/>
                      <w:szCs w:val="32"/>
                    </w:rPr>
                  </w:pPr>
                </w:p>
                <w:p w:rsidR="00727712" w:rsidRPr="00727712" w:rsidRDefault="00727712" w:rsidP="00727712">
                  <w:pPr>
                    <w:jc w:val="center"/>
                    <w:rPr>
                      <w:rFonts w:ascii="Verdana" w:hAnsi="Verdana"/>
                      <w:b/>
                      <w:sz w:val="32"/>
                      <w:szCs w:val="32"/>
                    </w:rPr>
                  </w:pPr>
                </w:p>
                <w:p w:rsidR="00727712" w:rsidRDefault="00727712" w:rsidP="00727712">
                  <w:pPr>
                    <w:jc w:val="center"/>
                    <w:rPr>
                      <w:rFonts w:ascii="Verdana" w:hAnsi="Verdana"/>
                      <w:b/>
                      <w:sz w:val="32"/>
                      <w:szCs w:val="32"/>
                    </w:rPr>
                  </w:pPr>
                  <w:r w:rsidRPr="00727712">
                    <w:rPr>
                      <w:rFonts w:ascii="Verdana" w:hAnsi="Verdana"/>
                      <w:b/>
                      <w:sz w:val="32"/>
                      <w:szCs w:val="32"/>
                    </w:rPr>
                    <w:t>REPAIR / RENOVATION WORK</w:t>
                  </w:r>
                </w:p>
                <w:p w:rsidR="00727712" w:rsidRPr="00727712" w:rsidRDefault="00727712" w:rsidP="00727712">
                  <w:pPr>
                    <w:jc w:val="center"/>
                    <w:rPr>
                      <w:rFonts w:ascii="Verdana" w:hAnsi="Verdana"/>
                      <w:b/>
                      <w:sz w:val="32"/>
                      <w:szCs w:val="32"/>
                    </w:rPr>
                  </w:pPr>
                  <w:r w:rsidRPr="00727712">
                    <w:rPr>
                      <w:rFonts w:ascii="Verdana" w:hAnsi="Verdana"/>
                      <w:b/>
                      <w:sz w:val="32"/>
                      <w:szCs w:val="32"/>
                    </w:rPr>
                    <w:t xml:space="preserve"> POLICE STATION</w:t>
                  </w:r>
                </w:p>
                <w:p w:rsidR="00727712" w:rsidRPr="00727712" w:rsidRDefault="00727712" w:rsidP="00727712">
                  <w:pPr>
                    <w:jc w:val="center"/>
                    <w:rPr>
                      <w:rFonts w:ascii="Verdana" w:hAnsi="Verdana"/>
                      <w:b/>
                      <w:sz w:val="32"/>
                      <w:szCs w:val="32"/>
                    </w:rPr>
                  </w:pPr>
                </w:p>
                <w:p w:rsidR="00727712" w:rsidRDefault="00727712" w:rsidP="00727712">
                  <w:pPr>
                    <w:jc w:val="center"/>
                    <w:rPr>
                      <w:rFonts w:ascii="Verdana" w:hAnsi="Verdana"/>
                      <w:b/>
                      <w:sz w:val="32"/>
                      <w:szCs w:val="32"/>
                    </w:rPr>
                  </w:pPr>
                </w:p>
                <w:p w:rsidR="00727712" w:rsidRPr="00727712" w:rsidRDefault="0085073B" w:rsidP="00727712">
                  <w:pPr>
                    <w:jc w:val="center"/>
                    <w:rPr>
                      <w:rFonts w:ascii="Verdana" w:hAnsi="Verdana"/>
                      <w:b/>
                      <w:sz w:val="48"/>
                      <w:szCs w:val="32"/>
                    </w:rPr>
                  </w:pPr>
                  <w:r>
                    <w:rPr>
                      <w:rFonts w:ascii="Verdana" w:hAnsi="Verdana"/>
                      <w:b/>
                      <w:sz w:val="48"/>
                      <w:szCs w:val="32"/>
                    </w:rPr>
                    <w:t>MATIARI</w:t>
                  </w:r>
                </w:p>
                <w:p w:rsidR="00727712" w:rsidRPr="00727712" w:rsidRDefault="00727712" w:rsidP="00727712">
                  <w:pPr>
                    <w:jc w:val="center"/>
                    <w:rPr>
                      <w:rFonts w:ascii="Verdana" w:hAnsi="Verdana"/>
                      <w:b/>
                      <w:sz w:val="32"/>
                      <w:szCs w:val="32"/>
                    </w:rPr>
                  </w:pPr>
                </w:p>
                <w:p w:rsidR="00727712" w:rsidRPr="00727712" w:rsidRDefault="00727712" w:rsidP="00727712">
                  <w:pPr>
                    <w:jc w:val="center"/>
                    <w:rPr>
                      <w:rFonts w:ascii="Verdana" w:hAnsi="Verdana"/>
                      <w:b/>
                      <w:sz w:val="32"/>
                      <w:szCs w:val="32"/>
                    </w:rPr>
                  </w:pPr>
                </w:p>
                <w:p w:rsidR="00727712" w:rsidRPr="00727712" w:rsidRDefault="00727712" w:rsidP="00727712">
                  <w:pPr>
                    <w:jc w:val="center"/>
                    <w:rPr>
                      <w:rFonts w:ascii="Verdana" w:hAnsi="Verdana"/>
                      <w:b/>
                      <w:sz w:val="32"/>
                      <w:szCs w:val="32"/>
                    </w:rPr>
                  </w:pPr>
                  <w:r w:rsidRPr="00727712">
                    <w:rPr>
                      <w:rFonts w:ascii="Verdana" w:hAnsi="Verdana"/>
                      <w:b/>
                      <w:sz w:val="32"/>
                      <w:szCs w:val="32"/>
                    </w:rPr>
                    <w:t>DISTRICT MATIARI</w:t>
                  </w:r>
                </w:p>
                <w:p w:rsidR="00727712" w:rsidRDefault="00727712"/>
                <w:p w:rsidR="00727712" w:rsidRDefault="00727712"/>
                <w:p w:rsidR="00727712" w:rsidRDefault="00727712"/>
                <w:p w:rsidR="00727712" w:rsidRDefault="00727712"/>
                <w:p w:rsidR="00727712" w:rsidRDefault="00727712"/>
                <w:p w:rsidR="00727712" w:rsidRDefault="00727712"/>
                <w:p w:rsidR="00412A18" w:rsidRDefault="00412A18"/>
                <w:p w:rsidR="00412A18" w:rsidRDefault="00412A18"/>
                <w:p w:rsidR="00727712" w:rsidRPr="00727712" w:rsidRDefault="00727712">
                  <w:pPr>
                    <w:rPr>
                      <w:sz w:val="28"/>
                      <w:szCs w:val="28"/>
                    </w:rPr>
                  </w:pPr>
                </w:p>
                <w:p w:rsidR="00727712" w:rsidRPr="00727712" w:rsidRDefault="00727712">
                  <w:pPr>
                    <w:rPr>
                      <w:sz w:val="28"/>
                      <w:szCs w:val="28"/>
                    </w:rPr>
                  </w:pPr>
                  <w:r w:rsidRPr="00727712">
                    <w:rPr>
                      <w:sz w:val="28"/>
                      <w:szCs w:val="28"/>
                    </w:rPr>
                    <w:t xml:space="preserve">Issued to </w:t>
                  </w:r>
                  <w:r w:rsidRPr="00727712">
                    <w:rPr>
                      <w:b/>
                      <w:sz w:val="28"/>
                      <w:szCs w:val="28"/>
                    </w:rPr>
                    <w:t>M/s</w:t>
                  </w:r>
                  <w:r w:rsidRPr="00727712">
                    <w:rPr>
                      <w:sz w:val="28"/>
                      <w:szCs w:val="28"/>
                    </w:rPr>
                    <w:t xml:space="preserve"> ___________________________________________________________</w:t>
                  </w:r>
                </w:p>
                <w:p w:rsidR="00727712" w:rsidRPr="00727712" w:rsidRDefault="00727712">
                  <w:pPr>
                    <w:rPr>
                      <w:sz w:val="28"/>
                      <w:szCs w:val="28"/>
                    </w:rPr>
                  </w:pPr>
                </w:p>
                <w:p w:rsidR="00727712" w:rsidRDefault="00727712"/>
              </w:txbxContent>
            </v:textbox>
          </v:shape>
        </w:pict>
      </w:r>
    </w:p>
    <w:p w:rsidR="001259ED" w:rsidRDefault="001259ED">
      <w:pPr>
        <w:spacing w:line="200" w:lineRule="exact"/>
      </w:pPr>
    </w:p>
    <w:p w:rsidR="001259ED" w:rsidRDefault="00C920CF">
      <w:pPr>
        <w:spacing w:line="200" w:lineRule="exact"/>
      </w:pPr>
      <w:r>
        <w:rPr>
          <w:noProof/>
        </w:rPr>
        <w:pict>
          <v:shape id="_x0000_s1146" type="#_x0000_t202" style="position:absolute;margin-left:127.35pt;margin-top:.7pt;width:376.3pt;height:100.3pt;z-index:251690496" stroked="f">
            <v:textbox>
              <w:txbxContent>
                <w:p w:rsidR="00ED1996" w:rsidRPr="00ED1996" w:rsidRDefault="00ED1996" w:rsidP="00ED1996">
                  <w:pPr>
                    <w:jc w:val="center"/>
                    <w:rPr>
                      <w:b/>
                      <w:sz w:val="36"/>
                      <w:szCs w:val="32"/>
                    </w:rPr>
                  </w:pPr>
                  <w:r w:rsidRPr="00ED1996">
                    <w:rPr>
                      <w:b/>
                      <w:sz w:val="36"/>
                      <w:szCs w:val="32"/>
                    </w:rPr>
                    <w:t>OFFICE OF THE</w:t>
                  </w:r>
                </w:p>
                <w:p w:rsidR="00ED1996" w:rsidRPr="00ED1996" w:rsidRDefault="00ED1996" w:rsidP="00ED1996">
                  <w:pPr>
                    <w:jc w:val="center"/>
                    <w:rPr>
                      <w:b/>
                      <w:sz w:val="36"/>
                      <w:szCs w:val="32"/>
                    </w:rPr>
                  </w:pPr>
                  <w:r w:rsidRPr="00ED1996">
                    <w:rPr>
                      <w:b/>
                      <w:sz w:val="36"/>
                      <w:szCs w:val="32"/>
                    </w:rPr>
                    <w:t>SENIOR SUPERINTENDENT OF POLICE</w:t>
                  </w:r>
                </w:p>
                <w:p w:rsidR="00ED1996" w:rsidRDefault="00ED1996" w:rsidP="00ED1996">
                  <w:pPr>
                    <w:jc w:val="center"/>
                    <w:rPr>
                      <w:b/>
                      <w:sz w:val="36"/>
                      <w:szCs w:val="32"/>
                    </w:rPr>
                  </w:pPr>
                  <w:r w:rsidRPr="00727712">
                    <w:rPr>
                      <w:b/>
                      <w:sz w:val="36"/>
                      <w:szCs w:val="32"/>
                    </w:rPr>
                    <w:t>MATIARI</w:t>
                  </w:r>
                </w:p>
                <w:p w:rsidR="00727712" w:rsidRDefault="00727712" w:rsidP="00ED1996">
                  <w:pPr>
                    <w:jc w:val="center"/>
                    <w:rPr>
                      <w:i/>
                      <w:sz w:val="28"/>
                      <w:szCs w:val="32"/>
                    </w:rPr>
                  </w:pPr>
                  <w:r w:rsidRPr="00727712">
                    <w:rPr>
                      <w:i/>
                      <w:sz w:val="28"/>
                      <w:szCs w:val="32"/>
                    </w:rPr>
                    <w:t>Address:Main Road Matiari Near Zam Zam CNG Matiari</w:t>
                  </w:r>
                </w:p>
                <w:p w:rsidR="00727712" w:rsidRPr="00727712" w:rsidRDefault="00727712" w:rsidP="00ED1996">
                  <w:pPr>
                    <w:jc w:val="center"/>
                    <w:rPr>
                      <w:i/>
                    </w:rPr>
                  </w:pPr>
                  <w:r w:rsidRPr="00727712">
                    <w:rPr>
                      <w:i/>
                    </w:rPr>
                    <w:t>Tel No. 022-2760065</w:t>
                  </w:r>
                </w:p>
                <w:p w:rsidR="00ED1996" w:rsidRDefault="00ED1996"/>
              </w:txbxContent>
            </v:textbox>
          </v:shape>
        </w:pict>
      </w: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before="18" w:line="260" w:lineRule="exact"/>
        <w:rPr>
          <w:sz w:val="26"/>
          <w:szCs w:val="26"/>
        </w:rPr>
      </w:pPr>
    </w:p>
    <w:p w:rsidR="001259ED" w:rsidRDefault="001259ED">
      <w:pPr>
        <w:spacing w:before="8" w:line="140" w:lineRule="exact"/>
        <w:rPr>
          <w:sz w:val="15"/>
          <w:szCs w:val="15"/>
        </w:rPr>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C920CF">
      <w:pPr>
        <w:spacing w:line="200" w:lineRule="exact"/>
      </w:pPr>
      <w:r>
        <w:rPr>
          <w:noProof/>
        </w:rPr>
        <w:pict>
          <v:shapetype id="_x0000_t32" coordsize="21600,21600" o:spt="32" o:oned="t" path="m,l21600,21600e" filled="f">
            <v:path arrowok="t" fillok="f" o:connecttype="none"/>
            <o:lock v:ext="edit" shapetype="t"/>
          </v:shapetype>
          <v:shape id="_x0000_s1149" type="#_x0000_t32" style="position:absolute;margin-left:-6.15pt;margin-top:3.85pt;width:516.85pt;height:0;z-index:251691520" o:connectortype="straight" strokeweight="2pt"/>
        </w:pict>
      </w: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line="200" w:lineRule="exact"/>
      </w:pPr>
    </w:p>
    <w:p w:rsidR="001259ED" w:rsidRDefault="001259ED">
      <w:pPr>
        <w:spacing w:before="5" w:line="220" w:lineRule="exact"/>
        <w:rPr>
          <w:sz w:val="22"/>
          <w:szCs w:val="22"/>
        </w:rPr>
      </w:pPr>
    </w:p>
    <w:p w:rsidR="00ED1996" w:rsidRDefault="00ED1996">
      <w:pPr>
        <w:spacing w:before="28" w:line="320" w:lineRule="exact"/>
        <w:ind w:left="100" w:right="69" w:firstLine="720"/>
        <w:jc w:val="both"/>
        <w:rPr>
          <w:sz w:val="28"/>
          <w:szCs w:val="28"/>
        </w:rPr>
      </w:pPr>
    </w:p>
    <w:p w:rsidR="00ED1996" w:rsidRDefault="00ED1996">
      <w:pPr>
        <w:spacing w:before="28" w:line="320" w:lineRule="exact"/>
        <w:ind w:left="100" w:right="69" w:firstLine="720"/>
        <w:jc w:val="both"/>
        <w:rPr>
          <w:sz w:val="28"/>
          <w:szCs w:val="28"/>
        </w:rPr>
      </w:pPr>
    </w:p>
    <w:p w:rsidR="00ED1996" w:rsidRDefault="00ED1996">
      <w:pPr>
        <w:spacing w:before="28" w:line="320" w:lineRule="exact"/>
        <w:ind w:left="100" w:right="69" w:firstLine="720"/>
        <w:jc w:val="both"/>
        <w:rPr>
          <w:sz w:val="28"/>
          <w:szCs w:val="28"/>
        </w:rPr>
      </w:pPr>
    </w:p>
    <w:p w:rsidR="00ED1996" w:rsidRDefault="00ED1996">
      <w:pPr>
        <w:spacing w:before="28" w:line="320" w:lineRule="exact"/>
        <w:ind w:left="100" w:right="69" w:firstLine="720"/>
        <w:jc w:val="both"/>
        <w:rPr>
          <w:sz w:val="28"/>
          <w:szCs w:val="28"/>
        </w:rPr>
      </w:pPr>
    </w:p>
    <w:p w:rsidR="001259ED" w:rsidRDefault="001259ED">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pPr>
        <w:spacing w:before="28" w:line="320" w:lineRule="exact"/>
        <w:ind w:left="100" w:right="69" w:firstLine="720"/>
        <w:jc w:val="both"/>
        <w:rPr>
          <w:sz w:val="28"/>
          <w:szCs w:val="28"/>
        </w:rPr>
      </w:pPr>
    </w:p>
    <w:p w:rsidR="00727712" w:rsidRDefault="00727712" w:rsidP="00352E51">
      <w:pPr>
        <w:spacing w:before="28" w:line="320" w:lineRule="exact"/>
        <w:ind w:left="100" w:right="69" w:hanging="10"/>
        <w:jc w:val="center"/>
        <w:rPr>
          <w:rFonts w:ascii="Book Antiqua" w:hAnsi="Book Antiqua"/>
          <w:sz w:val="30"/>
          <w:szCs w:val="30"/>
        </w:rPr>
      </w:pPr>
      <w:r>
        <w:rPr>
          <w:rFonts w:ascii="Book Antiqua" w:hAnsi="Book Antiqua"/>
          <w:sz w:val="30"/>
          <w:szCs w:val="30"/>
        </w:rPr>
        <w:t>STANDARD BIDDING DOCUMENTS TERMS &amp; CONDICTIONS</w:t>
      </w:r>
    </w:p>
    <w:p w:rsidR="00727712" w:rsidRDefault="00727712" w:rsidP="00352E51">
      <w:pPr>
        <w:spacing w:before="28" w:line="320" w:lineRule="exact"/>
        <w:ind w:left="100" w:right="69" w:hanging="10"/>
        <w:jc w:val="center"/>
        <w:rPr>
          <w:rFonts w:ascii="Book Antiqua" w:hAnsi="Book Antiqua"/>
          <w:sz w:val="30"/>
          <w:szCs w:val="30"/>
        </w:rPr>
      </w:pPr>
    </w:p>
    <w:p w:rsidR="00727712" w:rsidRDefault="00727712" w:rsidP="00352E51">
      <w:pPr>
        <w:spacing w:before="28" w:line="320" w:lineRule="exact"/>
        <w:ind w:left="100" w:right="69" w:hanging="10"/>
        <w:jc w:val="center"/>
        <w:rPr>
          <w:rFonts w:ascii="Book Antiqua" w:hAnsi="Book Antiqua"/>
          <w:sz w:val="30"/>
          <w:szCs w:val="30"/>
        </w:rPr>
      </w:pPr>
      <w:r>
        <w:rPr>
          <w:rFonts w:ascii="Book Antiqua" w:hAnsi="Book Antiqua"/>
          <w:sz w:val="30"/>
          <w:szCs w:val="30"/>
        </w:rPr>
        <w:t>For</w:t>
      </w:r>
    </w:p>
    <w:p w:rsidR="00727712" w:rsidRDefault="00727712" w:rsidP="00352E51">
      <w:pPr>
        <w:spacing w:before="28" w:line="320" w:lineRule="exact"/>
        <w:ind w:left="100" w:right="69" w:hanging="10"/>
        <w:jc w:val="center"/>
        <w:rPr>
          <w:rFonts w:ascii="Book Antiqua" w:hAnsi="Book Antiqua"/>
          <w:sz w:val="30"/>
          <w:szCs w:val="30"/>
        </w:rPr>
      </w:pPr>
    </w:p>
    <w:p w:rsidR="00727712" w:rsidRDefault="00727712" w:rsidP="00352E51">
      <w:pPr>
        <w:spacing w:before="28" w:line="320" w:lineRule="exact"/>
        <w:ind w:left="100" w:right="69" w:hanging="10"/>
        <w:jc w:val="center"/>
        <w:rPr>
          <w:rFonts w:ascii="Book Antiqua" w:hAnsi="Book Antiqua"/>
          <w:sz w:val="30"/>
          <w:szCs w:val="30"/>
        </w:rPr>
      </w:pPr>
    </w:p>
    <w:p w:rsidR="00727712" w:rsidRDefault="00727712" w:rsidP="00352E51">
      <w:pPr>
        <w:spacing w:before="28" w:line="320" w:lineRule="exact"/>
        <w:ind w:left="100" w:right="69" w:hanging="10"/>
        <w:jc w:val="center"/>
        <w:rPr>
          <w:rFonts w:ascii="Book Antiqua" w:hAnsi="Book Antiqua"/>
          <w:sz w:val="30"/>
          <w:szCs w:val="30"/>
        </w:rPr>
      </w:pPr>
    </w:p>
    <w:p w:rsidR="00352E51" w:rsidRDefault="00727712" w:rsidP="00352E51">
      <w:pPr>
        <w:spacing w:before="28" w:line="320" w:lineRule="exact"/>
        <w:ind w:left="100" w:right="69" w:hanging="10"/>
        <w:jc w:val="center"/>
        <w:rPr>
          <w:rFonts w:ascii="Book Antiqua" w:hAnsi="Book Antiqua"/>
          <w:sz w:val="30"/>
          <w:szCs w:val="30"/>
        </w:rPr>
      </w:pPr>
      <w:r>
        <w:rPr>
          <w:rFonts w:ascii="Book Antiqua" w:hAnsi="Book Antiqua"/>
          <w:sz w:val="30"/>
          <w:szCs w:val="30"/>
        </w:rPr>
        <w:t xml:space="preserve">REPAIR/RENOVATION WORK OF POLICE STATION </w:t>
      </w:r>
    </w:p>
    <w:p w:rsidR="00727712" w:rsidRPr="00352E51" w:rsidRDefault="0085073B" w:rsidP="00352E51">
      <w:pPr>
        <w:spacing w:before="28" w:line="320" w:lineRule="exact"/>
        <w:ind w:left="100" w:right="69" w:hanging="10"/>
        <w:jc w:val="center"/>
        <w:rPr>
          <w:rFonts w:ascii="Book Antiqua" w:hAnsi="Book Antiqua"/>
          <w:b/>
          <w:sz w:val="30"/>
          <w:szCs w:val="30"/>
        </w:rPr>
      </w:pPr>
      <w:r>
        <w:rPr>
          <w:rFonts w:ascii="Book Antiqua" w:hAnsi="Book Antiqua"/>
          <w:b/>
          <w:sz w:val="30"/>
          <w:szCs w:val="30"/>
        </w:rPr>
        <w:t xml:space="preserve">MATIARI </w:t>
      </w:r>
      <w:r w:rsidR="00352E51">
        <w:rPr>
          <w:rFonts w:ascii="Book Antiqua" w:hAnsi="Book Antiqua"/>
          <w:b/>
          <w:sz w:val="30"/>
          <w:szCs w:val="30"/>
        </w:rPr>
        <w:t xml:space="preserve">DISTRICT MATIARI </w:t>
      </w:r>
    </w:p>
    <w:p w:rsidR="00727712" w:rsidRPr="00352E51" w:rsidRDefault="00727712" w:rsidP="00352E51">
      <w:pPr>
        <w:spacing w:before="28" w:line="320" w:lineRule="exact"/>
        <w:ind w:left="100" w:right="69" w:firstLine="720"/>
        <w:jc w:val="center"/>
        <w:rPr>
          <w:b/>
          <w:sz w:val="28"/>
          <w:szCs w:val="28"/>
        </w:rPr>
      </w:pPr>
    </w:p>
    <w:p w:rsidR="00727712" w:rsidRDefault="00727712" w:rsidP="00352E51">
      <w:pPr>
        <w:spacing w:before="28" w:line="320" w:lineRule="exact"/>
        <w:ind w:left="100" w:right="69" w:firstLine="720"/>
        <w:jc w:val="center"/>
        <w:rPr>
          <w:sz w:val="28"/>
          <w:szCs w:val="28"/>
        </w:rPr>
      </w:pPr>
    </w:p>
    <w:p w:rsidR="00727712" w:rsidRPr="00014371" w:rsidRDefault="00727712" w:rsidP="00352E51">
      <w:pPr>
        <w:spacing w:before="28" w:line="320" w:lineRule="exact"/>
        <w:ind w:left="100" w:right="69" w:firstLine="720"/>
        <w:jc w:val="center"/>
        <w:rPr>
          <w:sz w:val="28"/>
          <w:szCs w:val="28"/>
        </w:rPr>
      </w:pPr>
    </w:p>
    <w:p w:rsidR="00727712" w:rsidRPr="00014371" w:rsidRDefault="00727712" w:rsidP="00352E51">
      <w:pPr>
        <w:spacing w:before="28" w:line="320" w:lineRule="exact"/>
        <w:ind w:left="100" w:right="69" w:firstLine="720"/>
        <w:jc w:val="center"/>
        <w:rPr>
          <w:sz w:val="24"/>
          <w:szCs w:val="28"/>
        </w:rPr>
      </w:pPr>
      <w:r w:rsidRPr="00014371">
        <w:rPr>
          <w:sz w:val="24"/>
          <w:szCs w:val="28"/>
        </w:rPr>
        <w:t>Contract Cost upto Rs.</w:t>
      </w:r>
      <w:r w:rsidR="0085073B" w:rsidRPr="00014371">
        <w:rPr>
          <w:sz w:val="24"/>
          <w:szCs w:val="28"/>
        </w:rPr>
        <w:t>7</w:t>
      </w:r>
      <w:r w:rsidR="00352E51" w:rsidRPr="00014371">
        <w:rPr>
          <w:sz w:val="24"/>
          <w:szCs w:val="28"/>
        </w:rPr>
        <w:t>,</w:t>
      </w:r>
      <w:r w:rsidR="0085073B" w:rsidRPr="00014371">
        <w:rPr>
          <w:sz w:val="24"/>
          <w:szCs w:val="28"/>
        </w:rPr>
        <w:t>5</w:t>
      </w:r>
      <w:r w:rsidR="00352E51" w:rsidRPr="00014371">
        <w:rPr>
          <w:sz w:val="24"/>
          <w:szCs w:val="28"/>
        </w:rPr>
        <w:t>0,000/-</w:t>
      </w:r>
    </w:p>
    <w:p w:rsidR="00352E51" w:rsidRDefault="00352E51" w:rsidP="00352E51">
      <w:pPr>
        <w:spacing w:before="28" w:line="320" w:lineRule="exact"/>
        <w:ind w:left="100" w:right="69" w:firstLine="720"/>
        <w:jc w:val="center"/>
        <w:rPr>
          <w:sz w:val="28"/>
          <w:szCs w:val="28"/>
        </w:rPr>
      </w:pPr>
    </w:p>
    <w:p w:rsidR="00352E51" w:rsidRDefault="00352E51" w:rsidP="00352E51">
      <w:pPr>
        <w:spacing w:before="28" w:line="320" w:lineRule="exact"/>
        <w:ind w:left="100" w:right="69" w:firstLine="720"/>
        <w:jc w:val="center"/>
        <w:rPr>
          <w:sz w:val="28"/>
          <w:szCs w:val="28"/>
        </w:rPr>
      </w:pPr>
      <w:r>
        <w:rPr>
          <w:sz w:val="28"/>
          <w:szCs w:val="28"/>
        </w:rPr>
        <w:t>Through</w:t>
      </w:r>
    </w:p>
    <w:p w:rsidR="00352E51" w:rsidRPr="00352E51" w:rsidRDefault="00352E51" w:rsidP="00352E51">
      <w:pPr>
        <w:spacing w:before="28" w:line="320" w:lineRule="exact"/>
        <w:ind w:left="100" w:right="69" w:firstLine="720"/>
        <w:jc w:val="center"/>
        <w:rPr>
          <w:sz w:val="30"/>
          <w:szCs w:val="30"/>
        </w:rPr>
      </w:pPr>
    </w:p>
    <w:p w:rsidR="00352E51" w:rsidRPr="00352E51" w:rsidRDefault="00352E51" w:rsidP="00352E51">
      <w:pPr>
        <w:spacing w:before="28" w:line="320" w:lineRule="exact"/>
        <w:ind w:left="100" w:right="69" w:firstLine="720"/>
        <w:jc w:val="center"/>
        <w:rPr>
          <w:sz w:val="30"/>
          <w:szCs w:val="30"/>
        </w:rPr>
      </w:pPr>
      <w:r w:rsidRPr="00352E51">
        <w:rPr>
          <w:sz w:val="30"/>
          <w:szCs w:val="30"/>
        </w:rPr>
        <w:t>National Competitive Bidding (NCB)</w:t>
      </w:r>
    </w:p>
    <w:p w:rsidR="00352E51" w:rsidRPr="003537AF" w:rsidRDefault="00352E51" w:rsidP="003537AF">
      <w:pPr>
        <w:spacing w:before="28" w:line="320" w:lineRule="exact"/>
        <w:ind w:left="100" w:right="69" w:firstLine="720"/>
        <w:jc w:val="center"/>
        <w:rPr>
          <w:sz w:val="30"/>
          <w:szCs w:val="30"/>
        </w:rPr>
        <w:sectPr w:rsidR="00352E51" w:rsidRPr="003537AF">
          <w:pgSz w:w="12240" w:h="15840"/>
          <w:pgMar w:top="1480" w:right="1320" w:bottom="280" w:left="1340" w:header="720" w:footer="720" w:gutter="0"/>
          <w:cols w:space="720"/>
        </w:sectPr>
      </w:pPr>
      <w:r w:rsidRPr="00352E51">
        <w:rPr>
          <w:sz w:val="30"/>
          <w:szCs w:val="30"/>
        </w:rPr>
        <w:t>(NEWS PAPERS, S</w:t>
      </w:r>
      <w:r w:rsidR="003537AF">
        <w:rPr>
          <w:sz w:val="30"/>
          <w:szCs w:val="30"/>
        </w:rPr>
        <w:t>PPRA / POLICE DEPARTMENT WEBSITE)</w:t>
      </w:r>
    </w:p>
    <w:p w:rsidR="001259ED" w:rsidRDefault="001259ED" w:rsidP="003537AF">
      <w:pPr>
        <w:tabs>
          <w:tab w:val="left" w:pos="4166"/>
        </w:tabs>
        <w:spacing w:line="200" w:lineRule="exact"/>
      </w:pPr>
    </w:p>
    <w:p w:rsidR="003537AF" w:rsidRDefault="003537AF" w:rsidP="003537AF">
      <w:pPr>
        <w:tabs>
          <w:tab w:val="left" w:pos="3000"/>
          <w:tab w:val="left" w:pos="3651"/>
        </w:tabs>
        <w:spacing w:line="200" w:lineRule="exact"/>
      </w:pPr>
    </w:p>
    <w:p w:rsidR="001259ED" w:rsidRDefault="001259ED">
      <w:pPr>
        <w:spacing w:line="200" w:lineRule="exact"/>
      </w:pPr>
    </w:p>
    <w:p w:rsidR="001259ED" w:rsidRDefault="001259ED">
      <w:pPr>
        <w:spacing w:before="10" w:line="220" w:lineRule="exact"/>
        <w:rPr>
          <w:sz w:val="22"/>
          <w:szCs w:val="22"/>
        </w:rPr>
      </w:pPr>
    </w:p>
    <w:p w:rsidR="001259ED" w:rsidRDefault="00F44706">
      <w:pPr>
        <w:spacing w:before="24" w:line="479" w:lineRule="auto"/>
        <w:ind w:left="240" w:right="2061" w:firstLine="2023"/>
        <w:rPr>
          <w:sz w:val="28"/>
          <w:szCs w:val="28"/>
        </w:rPr>
      </w:pPr>
      <w:r>
        <w:rPr>
          <w:b/>
          <w:spacing w:val="1"/>
          <w:sz w:val="28"/>
          <w:szCs w:val="28"/>
        </w:rPr>
        <w:t>I</w:t>
      </w:r>
      <w:r>
        <w:rPr>
          <w:b/>
          <w:sz w:val="28"/>
          <w:szCs w:val="28"/>
        </w:rPr>
        <w:t>n</w:t>
      </w:r>
      <w:r>
        <w:rPr>
          <w:b/>
          <w:spacing w:val="1"/>
          <w:sz w:val="28"/>
          <w:szCs w:val="28"/>
        </w:rPr>
        <w:t>s</w:t>
      </w:r>
      <w:r>
        <w:rPr>
          <w:b/>
          <w:spacing w:val="-2"/>
          <w:sz w:val="28"/>
          <w:szCs w:val="28"/>
        </w:rPr>
        <w:t>t</w:t>
      </w:r>
      <w:r>
        <w:rPr>
          <w:b/>
          <w:sz w:val="28"/>
          <w:szCs w:val="28"/>
        </w:rPr>
        <w:t>ruc</w:t>
      </w:r>
      <w:r>
        <w:rPr>
          <w:b/>
          <w:spacing w:val="-2"/>
          <w:sz w:val="28"/>
          <w:szCs w:val="28"/>
        </w:rPr>
        <w:t>t</w:t>
      </w:r>
      <w:r>
        <w:rPr>
          <w:b/>
          <w:spacing w:val="1"/>
          <w:sz w:val="28"/>
          <w:szCs w:val="28"/>
        </w:rPr>
        <w:t>io</w:t>
      </w:r>
      <w:r>
        <w:rPr>
          <w:b/>
          <w:spacing w:val="-3"/>
          <w:sz w:val="28"/>
          <w:szCs w:val="28"/>
        </w:rPr>
        <w:t>n</w:t>
      </w:r>
      <w:r>
        <w:rPr>
          <w:b/>
          <w:sz w:val="28"/>
          <w:szCs w:val="28"/>
        </w:rPr>
        <w:t>s</w:t>
      </w:r>
      <w:r>
        <w:rPr>
          <w:b/>
          <w:spacing w:val="1"/>
          <w:sz w:val="28"/>
          <w:szCs w:val="28"/>
        </w:rPr>
        <w:t xml:space="preserve"> </w:t>
      </w:r>
      <w:r>
        <w:rPr>
          <w:b/>
          <w:spacing w:val="-3"/>
          <w:sz w:val="28"/>
          <w:szCs w:val="28"/>
        </w:rPr>
        <w:t>t</w:t>
      </w:r>
      <w:r>
        <w:rPr>
          <w:b/>
          <w:sz w:val="28"/>
          <w:szCs w:val="28"/>
        </w:rPr>
        <w:t>o</w:t>
      </w:r>
      <w:r>
        <w:rPr>
          <w:b/>
          <w:spacing w:val="1"/>
          <w:sz w:val="28"/>
          <w:szCs w:val="28"/>
        </w:rPr>
        <w:t xml:space="preserve"> </w:t>
      </w:r>
      <w:r>
        <w:rPr>
          <w:b/>
          <w:sz w:val="28"/>
          <w:szCs w:val="28"/>
        </w:rPr>
        <w:t>Bi</w:t>
      </w:r>
      <w:r>
        <w:rPr>
          <w:b/>
          <w:spacing w:val="-2"/>
          <w:sz w:val="28"/>
          <w:szCs w:val="28"/>
        </w:rPr>
        <w:t>d</w:t>
      </w:r>
      <w:r>
        <w:rPr>
          <w:b/>
          <w:spacing w:val="-3"/>
          <w:sz w:val="28"/>
          <w:szCs w:val="28"/>
        </w:rPr>
        <w:t>d</w:t>
      </w:r>
      <w:r>
        <w:rPr>
          <w:b/>
          <w:sz w:val="28"/>
          <w:szCs w:val="28"/>
        </w:rPr>
        <w:t>er</w:t>
      </w:r>
      <w:r>
        <w:rPr>
          <w:b/>
          <w:spacing w:val="-1"/>
          <w:sz w:val="28"/>
          <w:szCs w:val="28"/>
        </w:rPr>
        <w:t>s</w:t>
      </w:r>
      <w:r>
        <w:rPr>
          <w:b/>
          <w:sz w:val="28"/>
          <w:szCs w:val="28"/>
        </w:rPr>
        <w:t>/</w:t>
      </w:r>
      <w:r>
        <w:rPr>
          <w:b/>
          <w:spacing w:val="3"/>
          <w:sz w:val="28"/>
          <w:szCs w:val="28"/>
        </w:rPr>
        <w:t xml:space="preserve"> </w:t>
      </w:r>
      <w:r>
        <w:rPr>
          <w:b/>
          <w:spacing w:val="-1"/>
          <w:sz w:val="28"/>
          <w:szCs w:val="28"/>
        </w:rPr>
        <w:t>P</w:t>
      </w:r>
      <w:r>
        <w:rPr>
          <w:b/>
          <w:sz w:val="28"/>
          <w:szCs w:val="28"/>
        </w:rPr>
        <w:t>r</w:t>
      </w:r>
      <w:r>
        <w:rPr>
          <w:b/>
          <w:spacing w:val="1"/>
          <w:sz w:val="28"/>
          <w:szCs w:val="28"/>
        </w:rPr>
        <w:t>o</w:t>
      </w:r>
      <w:r>
        <w:rPr>
          <w:b/>
          <w:sz w:val="28"/>
          <w:szCs w:val="28"/>
        </w:rPr>
        <w:t>c</w:t>
      </w:r>
      <w:r>
        <w:rPr>
          <w:b/>
          <w:spacing w:val="-3"/>
          <w:sz w:val="28"/>
          <w:szCs w:val="28"/>
        </w:rPr>
        <w:t>u</w:t>
      </w:r>
      <w:r>
        <w:rPr>
          <w:b/>
          <w:sz w:val="28"/>
          <w:szCs w:val="28"/>
        </w:rPr>
        <w:t>r</w:t>
      </w:r>
      <w:r>
        <w:rPr>
          <w:b/>
          <w:spacing w:val="1"/>
          <w:sz w:val="28"/>
          <w:szCs w:val="28"/>
        </w:rPr>
        <w:t>i</w:t>
      </w:r>
      <w:r>
        <w:rPr>
          <w:b/>
          <w:spacing w:val="-3"/>
          <w:sz w:val="28"/>
          <w:szCs w:val="28"/>
        </w:rPr>
        <w:t>n</w:t>
      </w:r>
      <w:r>
        <w:rPr>
          <w:b/>
          <w:sz w:val="28"/>
          <w:szCs w:val="28"/>
        </w:rPr>
        <w:t>g</w:t>
      </w:r>
      <w:r>
        <w:rPr>
          <w:b/>
          <w:spacing w:val="1"/>
          <w:sz w:val="28"/>
          <w:szCs w:val="28"/>
        </w:rPr>
        <w:t xml:space="preserve"> </w:t>
      </w:r>
      <w:r>
        <w:rPr>
          <w:b/>
          <w:spacing w:val="-2"/>
          <w:sz w:val="28"/>
          <w:szCs w:val="28"/>
        </w:rPr>
        <w:t>A</w:t>
      </w:r>
      <w:r>
        <w:rPr>
          <w:b/>
          <w:spacing w:val="1"/>
          <w:sz w:val="28"/>
          <w:szCs w:val="28"/>
        </w:rPr>
        <w:t>g</w:t>
      </w:r>
      <w:r>
        <w:rPr>
          <w:b/>
          <w:sz w:val="28"/>
          <w:szCs w:val="28"/>
        </w:rPr>
        <w:t>e</w:t>
      </w:r>
      <w:r>
        <w:rPr>
          <w:b/>
          <w:spacing w:val="-3"/>
          <w:sz w:val="28"/>
          <w:szCs w:val="28"/>
        </w:rPr>
        <w:t>n</w:t>
      </w:r>
      <w:r>
        <w:rPr>
          <w:b/>
          <w:sz w:val="28"/>
          <w:szCs w:val="28"/>
        </w:rPr>
        <w:t>c</w:t>
      </w:r>
      <w:r>
        <w:rPr>
          <w:b/>
          <w:spacing w:val="1"/>
          <w:sz w:val="28"/>
          <w:szCs w:val="28"/>
        </w:rPr>
        <w:t>i</w:t>
      </w:r>
      <w:r>
        <w:rPr>
          <w:b/>
          <w:spacing w:val="-2"/>
          <w:sz w:val="28"/>
          <w:szCs w:val="28"/>
        </w:rPr>
        <w:t>e</w:t>
      </w:r>
      <w:r>
        <w:rPr>
          <w:b/>
          <w:spacing w:val="1"/>
          <w:sz w:val="28"/>
          <w:szCs w:val="28"/>
        </w:rPr>
        <w:t>s</w:t>
      </w:r>
      <w:r>
        <w:rPr>
          <w:b/>
          <w:sz w:val="28"/>
          <w:szCs w:val="28"/>
        </w:rPr>
        <w:t>. Gene</w:t>
      </w:r>
      <w:r>
        <w:rPr>
          <w:b/>
          <w:spacing w:val="-2"/>
          <w:sz w:val="28"/>
          <w:szCs w:val="28"/>
        </w:rPr>
        <w:t>r</w:t>
      </w:r>
      <w:r>
        <w:rPr>
          <w:b/>
          <w:spacing w:val="1"/>
          <w:sz w:val="28"/>
          <w:szCs w:val="28"/>
        </w:rPr>
        <w:t>a</w:t>
      </w:r>
      <w:r>
        <w:rPr>
          <w:b/>
          <w:sz w:val="28"/>
          <w:szCs w:val="28"/>
        </w:rPr>
        <w:t>l</w:t>
      </w:r>
      <w:r>
        <w:rPr>
          <w:b/>
          <w:spacing w:val="1"/>
          <w:sz w:val="28"/>
          <w:szCs w:val="28"/>
        </w:rPr>
        <w:t xml:space="preserve"> </w:t>
      </w:r>
      <w:r>
        <w:rPr>
          <w:b/>
          <w:spacing w:val="-2"/>
          <w:sz w:val="28"/>
          <w:szCs w:val="28"/>
        </w:rPr>
        <w:t>R</w:t>
      </w:r>
      <w:r>
        <w:rPr>
          <w:b/>
          <w:spacing w:val="-3"/>
          <w:sz w:val="28"/>
          <w:szCs w:val="28"/>
        </w:rPr>
        <w:t>u</w:t>
      </w:r>
      <w:r>
        <w:rPr>
          <w:b/>
          <w:spacing w:val="1"/>
          <w:sz w:val="28"/>
          <w:szCs w:val="28"/>
        </w:rPr>
        <w:t>l</w:t>
      </w:r>
      <w:r>
        <w:rPr>
          <w:b/>
          <w:sz w:val="28"/>
          <w:szCs w:val="28"/>
        </w:rPr>
        <w:t>es</w:t>
      </w:r>
      <w:r>
        <w:rPr>
          <w:b/>
          <w:spacing w:val="-2"/>
          <w:sz w:val="28"/>
          <w:szCs w:val="28"/>
        </w:rPr>
        <w:t xml:space="preserve"> </w:t>
      </w:r>
      <w:r>
        <w:rPr>
          <w:b/>
          <w:spacing w:val="1"/>
          <w:sz w:val="28"/>
          <w:szCs w:val="28"/>
        </w:rPr>
        <w:t>a</w:t>
      </w:r>
      <w:r>
        <w:rPr>
          <w:b/>
          <w:sz w:val="28"/>
          <w:szCs w:val="28"/>
        </w:rPr>
        <w:t>nd</w:t>
      </w:r>
      <w:r>
        <w:rPr>
          <w:b/>
          <w:spacing w:val="-3"/>
          <w:sz w:val="28"/>
          <w:szCs w:val="28"/>
        </w:rPr>
        <w:t xml:space="preserve"> </w:t>
      </w:r>
      <w:r>
        <w:rPr>
          <w:b/>
          <w:spacing w:val="-1"/>
          <w:sz w:val="28"/>
          <w:szCs w:val="28"/>
        </w:rPr>
        <w:t>D</w:t>
      </w:r>
      <w:r>
        <w:rPr>
          <w:b/>
          <w:spacing w:val="1"/>
          <w:sz w:val="28"/>
          <w:szCs w:val="28"/>
        </w:rPr>
        <w:t>i</w:t>
      </w:r>
      <w:r>
        <w:rPr>
          <w:b/>
          <w:sz w:val="28"/>
          <w:szCs w:val="28"/>
        </w:rPr>
        <w:t>rec</w:t>
      </w:r>
      <w:r>
        <w:rPr>
          <w:b/>
          <w:spacing w:val="-2"/>
          <w:sz w:val="28"/>
          <w:szCs w:val="28"/>
        </w:rPr>
        <w:t>t</w:t>
      </w:r>
      <w:r>
        <w:rPr>
          <w:b/>
          <w:spacing w:val="1"/>
          <w:sz w:val="28"/>
          <w:szCs w:val="28"/>
        </w:rPr>
        <w:t>io</w:t>
      </w:r>
      <w:r>
        <w:rPr>
          <w:b/>
          <w:spacing w:val="-3"/>
          <w:sz w:val="28"/>
          <w:szCs w:val="28"/>
        </w:rPr>
        <w:t>n</w:t>
      </w:r>
      <w:r>
        <w:rPr>
          <w:b/>
          <w:sz w:val="28"/>
          <w:szCs w:val="28"/>
        </w:rPr>
        <w:t>s</w:t>
      </w:r>
      <w:r>
        <w:rPr>
          <w:b/>
          <w:spacing w:val="1"/>
          <w:sz w:val="28"/>
          <w:szCs w:val="28"/>
        </w:rPr>
        <w:t xml:space="preserve"> </w:t>
      </w:r>
      <w:r>
        <w:rPr>
          <w:b/>
          <w:spacing w:val="-3"/>
          <w:sz w:val="28"/>
          <w:szCs w:val="28"/>
        </w:rPr>
        <w:t>f</w:t>
      </w:r>
      <w:r>
        <w:rPr>
          <w:b/>
          <w:spacing w:val="1"/>
          <w:sz w:val="28"/>
          <w:szCs w:val="28"/>
        </w:rPr>
        <w:t>o</w:t>
      </w:r>
      <w:r>
        <w:rPr>
          <w:b/>
          <w:sz w:val="28"/>
          <w:szCs w:val="28"/>
        </w:rPr>
        <w:t xml:space="preserve">r the </w:t>
      </w:r>
      <w:r>
        <w:rPr>
          <w:b/>
          <w:spacing w:val="-3"/>
          <w:sz w:val="28"/>
          <w:szCs w:val="28"/>
        </w:rPr>
        <w:t>G</w:t>
      </w:r>
      <w:r>
        <w:rPr>
          <w:b/>
          <w:sz w:val="28"/>
          <w:szCs w:val="28"/>
        </w:rPr>
        <w:t>u</w:t>
      </w:r>
      <w:r>
        <w:rPr>
          <w:b/>
          <w:spacing w:val="1"/>
          <w:sz w:val="28"/>
          <w:szCs w:val="28"/>
        </w:rPr>
        <w:t>i</w:t>
      </w:r>
      <w:r>
        <w:rPr>
          <w:b/>
          <w:sz w:val="28"/>
          <w:szCs w:val="28"/>
        </w:rPr>
        <w:t>d</w:t>
      </w:r>
      <w:r>
        <w:rPr>
          <w:b/>
          <w:spacing w:val="-1"/>
          <w:sz w:val="28"/>
          <w:szCs w:val="28"/>
        </w:rPr>
        <w:t>a</w:t>
      </w:r>
      <w:r>
        <w:rPr>
          <w:b/>
          <w:sz w:val="28"/>
          <w:szCs w:val="28"/>
        </w:rPr>
        <w:t xml:space="preserve">nce </w:t>
      </w:r>
      <w:r>
        <w:rPr>
          <w:b/>
          <w:spacing w:val="-2"/>
          <w:sz w:val="28"/>
          <w:szCs w:val="28"/>
        </w:rPr>
        <w:t>o</w:t>
      </w:r>
      <w:r>
        <w:rPr>
          <w:b/>
          <w:sz w:val="28"/>
          <w:szCs w:val="28"/>
        </w:rPr>
        <w:t xml:space="preserve">f </w:t>
      </w:r>
      <w:r>
        <w:rPr>
          <w:b/>
          <w:spacing w:val="-2"/>
          <w:sz w:val="28"/>
          <w:szCs w:val="28"/>
        </w:rPr>
        <w:t>C</w:t>
      </w:r>
      <w:r>
        <w:rPr>
          <w:b/>
          <w:spacing w:val="1"/>
          <w:sz w:val="28"/>
          <w:szCs w:val="28"/>
        </w:rPr>
        <w:t>o</w:t>
      </w:r>
      <w:r>
        <w:rPr>
          <w:b/>
          <w:sz w:val="28"/>
          <w:szCs w:val="28"/>
        </w:rPr>
        <w:t>nt</w:t>
      </w:r>
      <w:r>
        <w:rPr>
          <w:b/>
          <w:spacing w:val="-2"/>
          <w:sz w:val="28"/>
          <w:szCs w:val="28"/>
        </w:rPr>
        <w:t>r</w:t>
      </w:r>
      <w:r>
        <w:rPr>
          <w:b/>
          <w:spacing w:val="1"/>
          <w:sz w:val="28"/>
          <w:szCs w:val="28"/>
        </w:rPr>
        <w:t>a</w:t>
      </w:r>
      <w:r>
        <w:rPr>
          <w:b/>
          <w:sz w:val="28"/>
          <w:szCs w:val="28"/>
        </w:rPr>
        <w:t>c</w:t>
      </w:r>
      <w:r>
        <w:rPr>
          <w:b/>
          <w:spacing w:val="3"/>
          <w:sz w:val="28"/>
          <w:szCs w:val="28"/>
        </w:rPr>
        <w:t>t</w:t>
      </w:r>
      <w:r>
        <w:rPr>
          <w:b/>
          <w:spacing w:val="1"/>
          <w:sz w:val="28"/>
          <w:szCs w:val="28"/>
        </w:rPr>
        <w:t>o</w:t>
      </w:r>
      <w:r>
        <w:rPr>
          <w:b/>
          <w:sz w:val="28"/>
          <w:szCs w:val="28"/>
        </w:rPr>
        <w:t>r</w:t>
      </w:r>
      <w:r>
        <w:rPr>
          <w:b/>
          <w:spacing w:val="1"/>
          <w:sz w:val="28"/>
          <w:szCs w:val="28"/>
        </w:rPr>
        <w:t>s</w:t>
      </w:r>
      <w:r>
        <w:rPr>
          <w:b/>
          <w:sz w:val="28"/>
          <w:szCs w:val="28"/>
        </w:rPr>
        <w:t>.</w:t>
      </w:r>
    </w:p>
    <w:p w:rsidR="001259ED" w:rsidRDefault="00F44706">
      <w:pPr>
        <w:spacing w:before="6"/>
        <w:ind w:left="240" w:right="21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10"/>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1259ED" w:rsidRDefault="001259ED">
      <w:pPr>
        <w:spacing w:before="19" w:line="280" w:lineRule="exact"/>
        <w:rPr>
          <w:sz w:val="28"/>
          <w:szCs w:val="28"/>
        </w:rPr>
      </w:pPr>
    </w:p>
    <w:p w:rsidR="001259ED" w:rsidRDefault="00F44706">
      <w:pPr>
        <w:ind w:left="240" w:right="22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sz w:val="26"/>
          <w:szCs w:val="26"/>
        </w:rPr>
        <w:t>C</w:t>
      </w:r>
      <w:r>
        <w:rPr>
          <w:i/>
          <w:spacing w:val="2"/>
          <w:sz w:val="26"/>
          <w:szCs w:val="26"/>
        </w:rPr>
        <w:t>o</w:t>
      </w:r>
      <w:r>
        <w:rPr>
          <w:i/>
          <w:sz w:val="26"/>
          <w:szCs w:val="26"/>
        </w:rPr>
        <w:t>ntr</w:t>
      </w:r>
      <w:r>
        <w:rPr>
          <w:i/>
          <w:spacing w:val="2"/>
          <w:sz w:val="26"/>
          <w:szCs w:val="26"/>
        </w:rPr>
        <w:t>a</w:t>
      </w:r>
      <w:r>
        <w:rPr>
          <w:i/>
          <w:sz w:val="26"/>
          <w:szCs w:val="26"/>
        </w:rPr>
        <w:t>ct</w:t>
      </w:r>
      <w:r>
        <w:rPr>
          <w:i/>
          <w:spacing w:val="-9"/>
          <w:sz w:val="26"/>
          <w:szCs w:val="26"/>
        </w:rPr>
        <w:t xml:space="preserve"> </w:t>
      </w:r>
      <w:r>
        <w:rPr>
          <w:i/>
          <w:sz w:val="26"/>
          <w:szCs w:val="26"/>
        </w:rPr>
        <w:t>Data</w:t>
      </w:r>
      <w:r>
        <w:rPr>
          <w:sz w:val="26"/>
          <w:szCs w:val="26"/>
        </w:rPr>
        <w:t>.</w:t>
      </w:r>
    </w:p>
    <w:p w:rsidR="001259ED" w:rsidRDefault="001259ED">
      <w:pPr>
        <w:spacing w:before="19" w:line="280" w:lineRule="exact"/>
        <w:rPr>
          <w:sz w:val="28"/>
          <w:szCs w:val="28"/>
        </w:rPr>
      </w:pPr>
    </w:p>
    <w:p w:rsidR="001259ED" w:rsidRDefault="00F44706">
      <w:pPr>
        <w:ind w:left="240" w:right="216"/>
        <w:jc w:val="both"/>
        <w:rPr>
          <w:sz w:val="26"/>
          <w:szCs w:val="26"/>
        </w:rPr>
      </w:pPr>
      <w:r>
        <w:rPr>
          <w:sz w:val="26"/>
          <w:szCs w:val="26"/>
        </w:rPr>
        <w:t>The</w:t>
      </w:r>
      <w:r>
        <w:rPr>
          <w:spacing w:val="8"/>
          <w:sz w:val="26"/>
          <w:szCs w:val="26"/>
        </w:rPr>
        <w:t xml:space="preserve"> </w:t>
      </w:r>
      <w:r>
        <w:rPr>
          <w:i/>
          <w:sz w:val="26"/>
          <w:szCs w:val="26"/>
        </w:rPr>
        <w:t>Instruct</w:t>
      </w:r>
      <w:r>
        <w:rPr>
          <w:i/>
          <w:spacing w:val="1"/>
          <w:sz w:val="26"/>
          <w:szCs w:val="26"/>
        </w:rPr>
        <w:t>i</w:t>
      </w:r>
      <w:r>
        <w:rPr>
          <w:i/>
          <w:sz w:val="26"/>
          <w:szCs w:val="26"/>
        </w:rPr>
        <w:t>ons to</w:t>
      </w:r>
      <w:r>
        <w:rPr>
          <w:i/>
          <w:spacing w:val="10"/>
          <w:sz w:val="26"/>
          <w:szCs w:val="26"/>
        </w:rPr>
        <w:t xml:space="preserve"> </w:t>
      </w:r>
      <w:r>
        <w:rPr>
          <w:i/>
          <w:sz w:val="26"/>
          <w:szCs w:val="26"/>
        </w:rPr>
        <w:t>Bi</w:t>
      </w:r>
      <w:r>
        <w:rPr>
          <w:i/>
          <w:spacing w:val="2"/>
          <w:sz w:val="26"/>
          <w:szCs w:val="26"/>
        </w:rPr>
        <w:t>d</w:t>
      </w:r>
      <w:r>
        <w:rPr>
          <w:i/>
          <w:sz w:val="26"/>
          <w:szCs w:val="26"/>
        </w:rPr>
        <w:t>ders</w:t>
      </w:r>
      <w:r>
        <w:rPr>
          <w:i/>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9"/>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1259ED" w:rsidRDefault="001259ED">
      <w:pPr>
        <w:spacing w:before="18" w:line="280" w:lineRule="exact"/>
        <w:rPr>
          <w:sz w:val="28"/>
          <w:szCs w:val="28"/>
        </w:rPr>
      </w:pPr>
    </w:p>
    <w:p w:rsidR="001259ED" w:rsidRDefault="00F44706">
      <w:pPr>
        <w:ind w:left="240" w:right="213"/>
        <w:jc w:val="both"/>
        <w:rPr>
          <w:sz w:val="26"/>
          <w:szCs w:val="26"/>
        </w:rPr>
      </w:pPr>
      <w:r>
        <w:rPr>
          <w:b/>
          <w:sz w:val="26"/>
          <w:szCs w:val="26"/>
        </w:rPr>
        <w:t xml:space="preserve">1.       </w:t>
      </w:r>
      <w:r>
        <w:rPr>
          <w:b/>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57"/>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n</w:t>
      </w:r>
      <w:r>
        <w:rPr>
          <w:spacing w:val="49"/>
          <w:sz w:val="26"/>
          <w:szCs w:val="26"/>
        </w:rPr>
        <w:t xml:space="preserve"> </w:t>
      </w:r>
      <w:r>
        <w:rPr>
          <w:spacing w:val="2"/>
          <w:sz w:val="26"/>
          <w:szCs w:val="26"/>
        </w:rPr>
        <w:t>f</w:t>
      </w:r>
      <w:r>
        <w:rPr>
          <w:sz w:val="26"/>
          <w:szCs w:val="26"/>
        </w:rPr>
        <w:t>or</w:t>
      </w:r>
      <w:r>
        <w:rPr>
          <w:spacing w:val="62"/>
          <w:sz w:val="26"/>
          <w:szCs w:val="26"/>
        </w:rPr>
        <w:t xml:space="preserve"> </w:t>
      </w:r>
      <w:r>
        <w:rPr>
          <w:spacing w:val="1"/>
          <w:sz w:val="26"/>
          <w:szCs w:val="26"/>
        </w:rPr>
        <w:t>B</w:t>
      </w:r>
      <w:r>
        <w:rPr>
          <w:sz w:val="26"/>
          <w:szCs w:val="26"/>
        </w:rPr>
        <w:t>id</w:t>
      </w:r>
      <w:r>
        <w:rPr>
          <w:spacing w:val="61"/>
          <w:sz w:val="26"/>
          <w:szCs w:val="26"/>
        </w:rPr>
        <w:t xml:space="preserve"> </w:t>
      </w:r>
      <w:r>
        <w:rPr>
          <w:sz w:val="26"/>
          <w:szCs w:val="26"/>
        </w:rPr>
        <w:t>(</w:t>
      </w:r>
      <w:r>
        <w:rPr>
          <w:spacing w:val="2"/>
          <w:sz w:val="26"/>
          <w:szCs w:val="26"/>
        </w:rPr>
        <w:t>I</w:t>
      </w:r>
      <w:r>
        <w:rPr>
          <w:sz w:val="26"/>
          <w:szCs w:val="26"/>
        </w:rPr>
        <w:t>FB)</w:t>
      </w:r>
      <w:r>
        <w:rPr>
          <w:spacing w:val="59"/>
          <w:sz w:val="26"/>
          <w:szCs w:val="26"/>
        </w:rPr>
        <w:t xml:space="preserve"> </w:t>
      </w:r>
      <w:r>
        <w:rPr>
          <w:sz w:val="26"/>
          <w:szCs w:val="26"/>
        </w:rPr>
        <w:t>hoisted</w:t>
      </w:r>
      <w:r>
        <w:rPr>
          <w:spacing w:val="58"/>
          <w:sz w:val="26"/>
          <w:szCs w:val="26"/>
        </w:rPr>
        <w:t xml:space="preserve"> </w:t>
      </w:r>
      <w:r>
        <w:rPr>
          <w:sz w:val="26"/>
          <w:szCs w:val="26"/>
        </w:rPr>
        <w:t>on</w:t>
      </w:r>
      <w:r>
        <w:rPr>
          <w:spacing w:val="63"/>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57"/>
          <w:sz w:val="26"/>
          <w:szCs w:val="26"/>
        </w:rPr>
        <w:t xml:space="preserve"> </w:t>
      </w:r>
      <w:r>
        <w:rPr>
          <w:sz w:val="26"/>
          <w:szCs w:val="26"/>
        </w:rPr>
        <w:t>of  Authori</w:t>
      </w:r>
      <w:r>
        <w:rPr>
          <w:spacing w:val="2"/>
          <w:sz w:val="26"/>
          <w:szCs w:val="26"/>
        </w:rPr>
        <w:t>t</w:t>
      </w:r>
      <w:r>
        <w:rPr>
          <w:sz w:val="26"/>
          <w:szCs w:val="26"/>
        </w:rPr>
        <w:t>y</w:t>
      </w:r>
      <w:r>
        <w:rPr>
          <w:spacing w:val="50"/>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1259ED" w:rsidRDefault="001259ED">
      <w:pPr>
        <w:spacing w:before="19" w:line="280" w:lineRule="exact"/>
        <w:rPr>
          <w:sz w:val="28"/>
          <w:szCs w:val="28"/>
        </w:rPr>
      </w:pPr>
    </w:p>
    <w:p w:rsidR="001259ED" w:rsidRDefault="00F44706">
      <w:pPr>
        <w:ind w:left="240" w:right="21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
          <w:sz w:val="26"/>
          <w:szCs w:val="26"/>
        </w:rPr>
        <w:t xml:space="preserve"> </w:t>
      </w:r>
      <w:r>
        <w:rPr>
          <w:sz w:val="26"/>
          <w:szCs w:val="26"/>
        </w:rPr>
        <w:t>of</w:t>
      </w:r>
      <w:r>
        <w:rPr>
          <w:spacing w:val="12"/>
          <w:sz w:val="26"/>
          <w:szCs w:val="26"/>
        </w:rPr>
        <w:t xml:space="preserve"> </w:t>
      </w:r>
      <w:r>
        <w:rPr>
          <w:sz w:val="26"/>
          <w:szCs w:val="26"/>
        </w:rPr>
        <w:t>bid</w:t>
      </w:r>
      <w:r>
        <w:rPr>
          <w:spacing w:val="1"/>
          <w:sz w:val="26"/>
          <w:szCs w:val="26"/>
        </w:rPr>
        <w:t>s</w:t>
      </w:r>
      <w:r>
        <w:rPr>
          <w:sz w:val="26"/>
          <w:szCs w:val="26"/>
        </w:rPr>
        <w:t>,</w:t>
      </w:r>
      <w:r>
        <w:rPr>
          <w:spacing w:val="7"/>
          <w:sz w:val="26"/>
          <w:szCs w:val="26"/>
        </w:rPr>
        <w:t xml:space="preserve"> </w:t>
      </w:r>
      <w:r>
        <w:rPr>
          <w:sz w:val="26"/>
          <w:szCs w:val="26"/>
        </w:rPr>
        <w:t>com</w:t>
      </w:r>
      <w:r>
        <w:rPr>
          <w:spacing w:val="2"/>
          <w:sz w:val="26"/>
          <w:szCs w:val="26"/>
        </w:rPr>
        <w:t>p</w:t>
      </w:r>
      <w:r>
        <w:rPr>
          <w:sz w:val="26"/>
          <w:szCs w:val="26"/>
        </w:rPr>
        <w:t>letion 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cost</w:t>
      </w:r>
      <w:r>
        <w:rPr>
          <w:spacing w:val="8"/>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4"/>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
          <w:sz w:val="26"/>
          <w:szCs w:val="26"/>
        </w:rPr>
        <w:t xml:space="preserve"> </w:t>
      </w:r>
      <w:r>
        <w:rPr>
          <w:sz w:val="26"/>
          <w:szCs w:val="26"/>
        </w:rPr>
        <w:t>and</w:t>
      </w:r>
      <w:r>
        <w:rPr>
          <w:spacing w:val="8"/>
          <w:sz w:val="26"/>
          <w:szCs w:val="26"/>
        </w:rPr>
        <w:t xml:space="preserve"> </w:t>
      </w:r>
      <w:r>
        <w:rPr>
          <w:spacing w:val="2"/>
          <w:sz w:val="26"/>
          <w:szCs w:val="26"/>
        </w:rPr>
        <w:t>b</w:t>
      </w:r>
      <w:r>
        <w:rPr>
          <w:sz w:val="26"/>
          <w:szCs w:val="26"/>
        </w:rPr>
        <w:t>id</w:t>
      </w:r>
      <w:r>
        <w:rPr>
          <w:spacing w:val="8"/>
          <w:sz w:val="26"/>
          <w:szCs w:val="26"/>
        </w:rPr>
        <w:t xml:space="preserve"> </w:t>
      </w:r>
      <w:r>
        <w:rPr>
          <w:sz w:val="26"/>
          <w:szCs w:val="26"/>
        </w:rPr>
        <w:t>securi</w:t>
      </w:r>
      <w:r>
        <w:rPr>
          <w:spacing w:val="5"/>
          <w:sz w:val="26"/>
          <w:szCs w:val="26"/>
        </w:rPr>
        <w:t>t</w:t>
      </w:r>
      <w:r>
        <w:rPr>
          <w:sz w:val="26"/>
          <w:szCs w:val="26"/>
        </w:rPr>
        <w:t>y either</w:t>
      </w:r>
      <w:r>
        <w:rPr>
          <w:spacing w:val="6"/>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6"/>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z w:val="26"/>
          <w:szCs w:val="26"/>
        </w:rPr>
        <w:t>or</w:t>
      </w:r>
      <w:r>
        <w:rPr>
          <w:spacing w:val="11"/>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 of</w:t>
      </w:r>
      <w:r>
        <w:rPr>
          <w:spacing w:val="11"/>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1"/>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5"/>
          <w:sz w:val="26"/>
          <w:szCs w:val="26"/>
        </w:rPr>
        <w:t xml:space="preserve"> </w:t>
      </w:r>
      <w:r>
        <w:rPr>
          <w:sz w:val="26"/>
          <w:szCs w:val="26"/>
        </w:rPr>
        <w:t>C</w:t>
      </w:r>
      <w:r>
        <w:rPr>
          <w:spacing w:val="2"/>
          <w:sz w:val="26"/>
          <w:szCs w:val="26"/>
        </w:rPr>
        <w:t>o</w:t>
      </w:r>
      <w:r>
        <w:rPr>
          <w:sz w:val="26"/>
          <w:szCs w:val="26"/>
        </w:rPr>
        <w:t>st.</w:t>
      </w:r>
      <w:r>
        <w:rPr>
          <w:spacing w:val="7"/>
          <w:sz w:val="26"/>
          <w:szCs w:val="26"/>
        </w:rPr>
        <w:t xml:space="preserve"> </w:t>
      </w:r>
      <w:r>
        <w:rPr>
          <w:spacing w:val="2"/>
          <w:sz w:val="26"/>
          <w:szCs w:val="26"/>
        </w:rPr>
        <w:t>T</w:t>
      </w:r>
      <w:r>
        <w:rPr>
          <w:sz w:val="26"/>
          <w:szCs w:val="26"/>
        </w:rPr>
        <w:t>he</w:t>
      </w:r>
      <w:r>
        <w:rPr>
          <w:spacing w:val="7"/>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1"/>
          <w:sz w:val="26"/>
          <w:szCs w:val="26"/>
        </w:rPr>
        <w:t xml:space="preserve"> </w:t>
      </w:r>
      <w:r>
        <w:rPr>
          <w:sz w:val="26"/>
          <w:szCs w:val="26"/>
        </w:rPr>
        <w:t>bidder</w:t>
      </w:r>
      <w:r>
        <w:rPr>
          <w:spacing w:val="10"/>
          <w:sz w:val="26"/>
          <w:szCs w:val="26"/>
        </w:rPr>
        <w:t xml:space="preserve"> </w:t>
      </w:r>
      <w:r>
        <w:rPr>
          <w:spacing w:val="-2"/>
          <w:sz w:val="26"/>
          <w:szCs w:val="26"/>
        </w:rPr>
        <w:t>m</w:t>
      </w:r>
      <w:r>
        <w:rPr>
          <w:spacing w:val="2"/>
          <w:sz w:val="26"/>
          <w:szCs w:val="26"/>
        </w:rPr>
        <w:t>u</w:t>
      </w:r>
      <w:r>
        <w:rPr>
          <w:sz w:val="26"/>
          <w:szCs w:val="26"/>
        </w:rPr>
        <w:t>st</w:t>
      </w:r>
      <w:r>
        <w:rPr>
          <w:spacing w:val="6"/>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1259ED" w:rsidRDefault="001259ED">
      <w:pPr>
        <w:spacing w:before="19" w:line="280" w:lineRule="exact"/>
        <w:rPr>
          <w:sz w:val="28"/>
          <w:szCs w:val="28"/>
        </w:rPr>
      </w:pPr>
    </w:p>
    <w:p w:rsidR="001259ED" w:rsidRDefault="00F44706">
      <w:pPr>
        <w:ind w:left="240" w:right="214"/>
        <w:jc w:val="both"/>
        <w:rPr>
          <w:sz w:val="26"/>
          <w:szCs w:val="26"/>
        </w:rPr>
      </w:pPr>
      <w:r>
        <w:rPr>
          <w:b/>
          <w:sz w:val="26"/>
          <w:szCs w:val="26"/>
        </w:rPr>
        <w:t xml:space="preserve">2.        </w:t>
      </w:r>
      <w:r>
        <w:rPr>
          <w:sz w:val="26"/>
          <w:szCs w:val="26"/>
        </w:rPr>
        <w:t>Content</w:t>
      </w:r>
      <w:r>
        <w:rPr>
          <w:spacing w:val="38"/>
          <w:sz w:val="26"/>
          <w:szCs w:val="26"/>
        </w:rPr>
        <w:t xml:space="preserve"> </w:t>
      </w:r>
      <w:r>
        <w:rPr>
          <w:sz w:val="26"/>
          <w:szCs w:val="26"/>
        </w:rPr>
        <w:t>of</w:t>
      </w:r>
      <w:r>
        <w:rPr>
          <w:spacing w:val="47"/>
          <w:sz w:val="26"/>
          <w:szCs w:val="26"/>
        </w:rPr>
        <w:t xml:space="preserve"> </w:t>
      </w:r>
      <w:r>
        <w:rPr>
          <w:sz w:val="26"/>
          <w:szCs w:val="26"/>
        </w:rPr>
        <w:t>Bi</w:t>
      </w:r>
      <w:r>
        <w:rPr>
          <w:spacing w:val="2"/>
          <w:sz w:val="26"/>
          <w:szCs w:val="26"/>
        </w:rPr>
        <w:t>d</w:t>
      </w:r>
      <w:r>
        <w:rPr>
          <w:sz w:val="26"/>
          <w:szCs w:val="26"/>
        </w:rPr>
        <w:t>ding</w:t>
      </w:r>
      <w:r>
        <w:rPr>
          <w:spacing w:val="38"/>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36"/>
          <w:sz w:val="26"/>
          <w:szCs w:val="26"/>
        </w:rPr>
        <w:t xml:space="preserve"> </w:t>
      </w:r>
      <w:r>
        <w:rPr>
          <w:sz w:val="26"/>
          <w:szCs w:val="26"/>
        </w:rPr>
        <w:t>must</w:t>
      </w:r>
      <w:r>
        <w:rPr>
          <w:spacing w:val="43"/>
          <w:sz w:val="26"/>
          <w:szCs w:val="26"/>
        </w:rPr>
        <w:t xml:space="preserve"> </w:t>
      </w:r>
      <w:r>
        <w:rPr>
          <w:sz w:val="26"/>
          <w:szCs w:val="26"/>
        </w:rPr>
        <w:t>inclu</w:t>
      </w:r>
      <w:r>
        <w:rPr>
          <w:spacing w:val="2"/>
          <w:sz w:val="26"/>
          <w:szCs w:val="26"/>
        </w:rPr>
        <w:t>d</w:t>
      </w:r>
      <w:r>
        <w:rPr>
          <w:sz w:val="26"/>
          <w:szCs w:val="26"/>
        </w:rPr>
        <w:t>e</w:t>
      </w:r>
      <w:r>
        <w:rPr>
          <w:spacing w:val="38"/>
          <w:sz w:val="26"/>
          <w:szCs w:val="26"/>
        </w:rPr>
        <w:t xml:space="preserve"> </w:t>
      </w:r>
      <w:r>
        <w:rPr>
          <w:sz w:val="26"/>
          <w:szCs w:val="26"/>
        </w:rPr>
        <w:t>but</w:t>
      </w:r>
      <w:r>
        <w:rPr>
          <w:spacing w:val="43"/>
          <w:sz w:val="26"/>
          <w:szCs w:val="26"/>
        </w:rPr>
        <w:t xml:space="preserve"> </w:t>
      </w:r>
      <w:r>
        <w:rPr>
          <w:sz w:val="26"/>
          <w:szCs w:val="26"/>
        </w:rPr>
        <w:t>not</w:t>
      </w:r>
      <w:r>
        <w:rPr>
          <w:spacing w:val="45"/>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0"/>
          <w:sz w:val="26"/>
          <w:szCs w:val="26"/>
        </w:rPr>
        <w:t xml:space="preserve"> </w:t>
      </w:r>
      <w:r>
        <w:rPr>
          <w:sz w:val="26"/>
          <w:szCs w:val="26"/>
        </w:rPr>
        <w:t>to:</w:t>
      </w:r>
      <w:r>
        <w:rPr>
          <w:spacing w:val="47"/>
          <w:sz w:val="26"/>
          <w:szCs w:val="26"/>
        </w:rPr>
        <w:t xml:space="preserve"> </w:t>
      </w:r>
      <w:r>
        <w:rPr>
          <w:sz w:val="26"/>
          <w:szCs w:val="26"/>
        </w:rPr>
        <w:t>Conditio</w:t>
      </w:r>
      <w:r>
        <w:rPr>
          <w:spacing w:val="2"/>
          <w:sz w:val="26"/>
          <w:szCs w:val="26"/>
        </w:rPr>
        <w:t>n</w:t>
      </w:r>
      <w:r>
        <w:rPr>
          <w:sz w:val="26"/>
          <w:szCs w:val="26"/>
        </w:rPr>
        <w:t>s</w:t>
      </w:r>
      <w:r>
        <w:rPr>
          <w:spacing w:val="35"/>
          <w:sz w:val="26"/>
          <w:szCs w:val="26"/>
        </w:rPr>
        <w:t xml:space="preserve"> </w:t>
      </w:r>
      <w:r>
        <w:rPr>
          <w:sz w:val="26"/>
          <w:szCs w:val="26"/>
        </w:rPr>
        <w:t>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1259ED" w:rsidRDefault="001259ED">
      <w:pPr>
        <w:spacing w:before="19" w:line="280" w:lineRule="exact"/>
        <w:rPr>
          <w:sz w:val="28"/>
          <w:szCs w:val="28"/>
        </w:rPr>
      </w:pPr>
    </w:p>
    <w:p w:rsidR="001259ED" w:rsidRDefault="00F44706">
      <w:pPr>
        <w:ind w:left="240" w:right="217"/>
        <w:jc w:val="both"/>
        <w:rPr>
          <w:sz w:val="26"/>
          <w:szCs w:val="26"/>
        </w:rPr>
      </w:pPr>
      <w:r>
        <w:rPr>
          <w:b/>
          <w:sz w:val="26"/>
          <w:szCs w:val="26"/>
        </w:rPr>
        <w:t>3.        Fi</w:t>
      </w:r>
      <w:r>
        <w:rPr>
          <w:b/>
          <w:spacing w:val="2"/>
          <w:sz w:val="26"/>
          <w:szCs w:val="26"/>
        </w:rPr>
        <w:t>x</w:t>
      </w:r>
      <w:r>
        <w:rPr>
          <w:b/>
          <w:sz w:val="26"/>
          <w:szCs w:val="26"/>
        </w:rPr>
        <w:t>ed</w:t>
      </w:r>
      <w:r>
        <w:rPr>
          <w:b/>
          <w:spacing w:val="35"/>
          <w:sz w:val="26"/>
          <w:szCs w:val="26"/>
        </w:rPr>
        <w:t xml:space="preserve"> </w:t>
      </w:r>
      <w:r>
        <w:rPr>
          <w:b/>
          <w:sz w:val="26"/>
          <w:szCs w:val="26"/>
        </w:rPr>
        <w:t>Price</w:t>
      </w:r>
      <w:r>
        <w:rPr>
          <w:b/>
          <w:spacing w:val="36"/>
          <w:sz w:val="26"/>
          <w:szCs w:val="26"/>
        </w:rPr>
        <w:t xml:space="preserve"> </w:t>
      </w:r>
      <w:r>
        <w:rPr>
          <w:b/>
          <w:sz w:val="26"/>
          <w:szCs w:val="26"/>
        </w:rPr>
        <w:t>C</w:t>
      </w:r>
      <w:r>
        <w:rPr>
          <w:b/>
          <w:spacing w:val="2"/>
          <w:sz w:val="26"/>
          <w:szCs w:val="26"/>
        </w:rPr>
        <w:t>o</w:t>
      </w:r>
      <w:r>
        <w:rPr>
          <w:b/>
          <w:sz w:val="26"/>
          <w:szCs w:val="26"/>
        </w:rPr>
        <w:t>ntrac</w:t>
      </w:r>
      <w:r>
        <w:rPr>
          <w:b/>
          <w:spacing w:val="2"/>
          <w:sz w:val="26"/>
          <w:szCs w:val="26"/>
        </w:rPr>
        <w:t>t</w:t>
      </w:r>
      <w:r>
        <w:rPr>
          <w:b/>
          <w:spacing w:val="1"/>
          <w:sz w:val="26"/>
          <w:szCs w:val="26"/>
        </w:rPr>
        <w:t>s</w:t>
      </w:r>
      <w:r>
        <w:rPr>
          <w:b/>
          <w:sz w:val="26"/>
          <w:szCs w:val="26"/>
        </w:rPr>
        <w:t>:</w:t>
      </w:r>
      <w:r>
        <w:rPr>
          <w:b/>
          <w:spacing w:val="29"/>
          <w:sz w:val="26"/>
          <w:szCs w:val="26"/>
        </w:rPr>
        <w:t xml:space="preserve"> </w:t>
      </w:r>
      <w:r>
        <w:rPr>
          <w:sz w:val="26"/>
          <w:szCs w:val="26"/>
        </w:rPr>
        <w:t>The</w:t>
      </w:r>
      <w:r>
        <w:rPr>
          <w:spacing w:val="40"/>
          <w:sz w:val="26"/>
          <w:szCs w:val="26"/>
        </w:rPr>
        <w:t xml:space="preserve"> </w:t>
      </w:r>
      <w:r>
        <w:rPr>
          <w:sz w:val="26"/>
          <w:szCs w:val="26"/>
        </w:rPr>
        <w:t>Bid</w:t>
      </w:r>
      <w:r>
        <w:rPr>
          <w:spacing w:val="37"/>
          <w:sz w:val="26"/>
          <w:szCs w:val="26"/>
        </w:rPr>
        <w:t xml:space="preserve"> </w:t>
      </w:r>
      <w:r>
        <w:rPr>
          <w:sz w:val="26"/>
          <w:szCs w:val="26"/>
        </w:rPr>
        <w:t>p</w:t>
      </w:r>
      <w:r>
        <w:rPr>
          <w:spacing w:val="2"/>
          <w:sz w:val="26"/>
          <w:szCs w:val="26"/>
        </w:rPr>
        <w:t>r</w:t>
      </w:r>
      <w:r>
        <w:rPr>
          <w:sz w:val="26"/>
          <w:szCs w:val="26"/>
        </w:rPr>
        <w:t>ices</w:t>
      </w:r>
      <w:r>
        <w:rPr>
          <w:spacing w:val="36"/>
          <w:sz w:val="26"/>
          <w:szCs w:val="26"/>
        </w:rPr>
        <w:t xml:space="preserve"> </w:t>
      </w:r>
      <w:r>
        <w:rPr>
          <w:spacing w:val="2"/>
          <w:sz w:val="26"/>
          <w:szCs w:val="26"/>
        </w:rPr>
        <w:t>a</w:t>
      </w:r>
      <w:r>
        <w:rPr>
          <w:sz w:val="26"/>
          <w:szCs w:val="26"/>
        </w:rPr>
        <w:t>nd</w:t>
      </w:r>
      <w:r>
        <w:rPr>
          <w:spacing w:val="39"/>
          <w:sz w:val="26"/>
          <w:szCs w:val="26"/>
        </w:rPr>
        <w:t xml:space="preserve"> </w:t>
      </w:r>
      <w:r>
        <w:rPr>
          <w:sz w:val="26"/>
          <w:szCs w:val="26"/>
        </w:rPr>
        <w:t>rates</w:t>
      </w:r>
      <w:r>
        <w:rPr>
          <w:spacing w:val="38"/>
          <w:sz w:val="26"/>
          <w:szCs w:val="26"/>
        </w:rPr>
        <w:t xml:space="preserve"> </w:t>
      </w:r>
      <w:r>
        <w:rPr>
          <w:sz w:val="26"/>
          <w:szCs w:val="26"/>
        </w:rPr>
        <w:t>are</w:t>
      </w:r>
      <w:r>
        <w:rPr>
          <w:spacing w:val="40"/>
          <w:sz w:val="26"/>
          <w:szCs w:val="26"/>
        </w:rPr>
        <w:t xml:space="preserve"> </w:t>
      </w:r>
      <w:r>
        <w:rPr>
          <w:spacing w:val="2"/>
          <w:sz w:val="26"/>
          <w:szCs w:val="26"/>
        </w:rPr>
        <w:t>f</w:t>
      </w:r>
      <w:r>
        <w:rPr>
          <w:spacing w:val="1"/>
          <w:sz w:val="26"/>
          <w:szCs w:val="26"/>
        </w:rPr>
        <w:t>i</w:t>
      </w:r>
      <w:r>
        <w:rPr>
          <w:sz w:val="26"/>
          <w:szCs w:val="26"/>
        </w:rPr>
        <w:t>xed</w:t>
      </w:r>
      <w:r>
        <w:rPr>
          <w:spacing w:val="37"/>
          <w:sz w:val="26"/>
          <w:szCs w:val="26"/>
        </w:rPr>
        <w:t xml:space="preserve"> </w:t>
      </w:r>
      <w:r>
        <w:rPr>
          <w:sz w:val="26"/>
          <w:szCs w:val="26"/>
        </w:rPr>
        <w:t>duri</w:t>
      </w:r>
      <w:r>
        <w:rPr>
          <w:spacing w:val="2"/>
          <w:sz w:val="26"/>
          <w:szCs w:val="26"/>
        </w:rPr>
        <w:t>n</w:t>
      </w:r>
      <w:r>
        <w:rPr>
          <w:sz w:val="26"/>
          <w:szCs w:val="26"/>
        </w:rPr>
        <w:t>g</w:t>
      </w:r>
      <w:r>
        <w:rPr>
          <w:spacing w:val="34"/>
          <w:sz w:val="26"/>
          <w:szCs w:val="26"/>
        </w:rPr>
        <w:t xml:space="preserve"> </w:t>
      </w:r>
      <w:r>
        <w:rPr>
          <w:sz w:val="26"/>
          <w:szCs w:val="26"/>
        </w:rPr>
        <w:t>curren</w:t>
      </w:r>
      <w:r>
        <w:rPr>
          <w:spacing w:val="5"/>
          <w:sz w:val="26"/>
          <w:szCs w:val="26"/>
        </w:rPr>
        <w:t>c</w:t>
      </w:r>
      <w:r>
        <w:rPr>
          <w:sz w:val="26"/>
          <w:szCs w:val="26"/>
        </w:rPr>
        <w:t>y</w:t>
      </w:r>
      <w:r>
        <w:rPr>
          <w:spacing w:val="30"/>
          <w:sz w:val="26"/>
          <w:szCs w:val="26"/>
        </w:rPr>
        <w:t xml:space="preserve"> </w:t>
      </w:r>
      <w:r>
        <w:rPr>
          <w:sz w:val="26"/>
          <w:szCs w:val="26"/>
        </w:rPr>
        <w:t>of contract</w:t>
      </w:r>
      <w:r>
        <w:rPr>
          <w:spacing w:val="4"/>
          <w:sz w:val="26"/>
          <w:szCs w:val="26"/>
        </w:rPr>
        <w:t xml:space="preserve"> </w:t>
      </w:r>
      <w:r>
        <w:rPr>
          <w:sz w:val="26"/>
          <w:szCs w:val="26"/>
        </w:rPr>
        <w:t>a</w:t>
      </w:r>
      <w:r>
        <w:rPr>
          <w:spacing w:val="2"/>
          <w:sz w:val="26"/>
          <w:szCs w:val="26"/>
        </w:rPr>
        <w:t>n</w:t>
      </w:r>
      <w:r>
        <w:rPr>
          <w:sz w:val="26"/>
          <w:szCs w:val="26"/>
        </w:rPr>
        <w:t>d</w:t>
      </w:r>
      <w:r>
        <w:rPr>
          <w:spacing w:val="10"/>
          <w:sz w:val="26"/>
          <w:szCs w:val="26"/>
        </w:rPr>
        <w:t xml:space="preserve"> </w:t>
      </w:r>
      <w:r>
        <w:rPr>
          <w:sz w:val="26"/>
          <w:szCs w:val="26"/>
        </w:rPr>
        <w:t>und</w:t>
      </w:r>
      <w:r>
        <w:rPr>
          <w:spacing w:val="2"/>
          <w:sz w:val="26"/>
          <w:szCs w:val="26"/>
        </w:rPr>
        <w:t>e</w:t>
      </w:r>
      <w:r>
        <w:rPr>
          <w:sz w:val="26"/>
          <w:szCs w:val="26"/>
        </w:rPr>
        <w:t>r</w:t>
      </w:r>
      <w:r>
        <w:rPr>
          <w:spacing w:val="8"/>
          <w:sz w:val="26"/>
          <w:szCs w:val="26"/>
        </w:rPr>
        <w:t xml:space="preserve"> </w:t>
      </w:r>
      <w:r>
        <w:rPr>
          <w:sz w:val="26"/>
          <w:szCs w:val="26"/>
        </w:rPr>
        <w:t>no</w:t>
      </w:r>
      <w:r>
        <w:rPr>
          <w:spacing w:val="13"/>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 sh</w:t>
      </w:r>
      <w:r>
        <w:rPr>
          <w:spacing w:val="2"/>
          <w:sz w:val="26"/>
          <w:szCs w:val="26"/>
        </w:rPr>
        <w:t>a</w:t>
      </w:r>
      <w:r>
        <w:rPr>
          <w:sz w:val="26"/>
          <w:szCs w:val="26"/>
        </w:rPr>
        <w:t>ll</w:t>
      </w:r>
      <w:r>
        <w:rPr>
          <w:spacing w:val="9"/>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3"/>
          <w:sz w:val="26"/>
          <w:szCs w:val="26"/>
        </w:rPr>
        <w:t xml:space="preserve"> </w:t>
      </w:r>
      <w:r>
        <w:rPr>
          <w:sz w:val="26"/>
          <w:szCs w:val="26"/>
        </w:rPr>
        <w:t>be</w:t>
      </w:r>
      <w:r>
        <w:rPr>
          <w:spacing w:val="11"/>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6"/>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8"/>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1259ED" w:rsidRDefault="001259ED">
      <w:pPr>
        <w:spacing w:before="19" w:line="280" w:lineRule="exact"/>
        <w:rPr>
          <w:sz w:val="28"/>
          <w:szCs w:val="28"/>
        </w:rPr>
      </w:pPr>
    </w:p>
    <w:p w:rsidR="001259ED" w:rsidRDefault="00F44706">
      <w:pPr>
        <w:ind w:left="240" w:right="215"/>
        <w:jc w:val="both"/>
        <w:rPr>
          <w:sz w:val="26"/>
          <w:szCs w:val="26"/>
        </w:rPr>
      </w:pPr>
      <w:r>
        <w:rPr>
          <w:b/>
          <w:sz w:val="26"/>
          <w:szCs w:val="26"/>
        </w:rPr>
        <w:t xml:space="preserve">4.       </w:t>
      </w:r>
      <w:r>
        <w:rPr>
          <w:b/>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2"/>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1259ED" w:rsidRDefault="001259ED">
      <w:pPr>
        <w:spacing w:before="18" w:line="280" w:lineRule="exact"/>
        <w:rPr>
          <w:sz w:val="28"/>
          <w:szCs w:val="28"/>
        </w:rPr>
      </w:pPr>
    </w:p>
    <w:p w:rsidR="001259ED" w:rsidRDefault="00F44706">
      <w:pPr>
        <w:ind w:left="240" w:right="215"/>
        <w:jc w:val="both"/>
        <w:rPr>
          <w:sz w:val="26"/>
          <w:szCs w:val="26"/>
        </w:rPr>
        <w:sectPr w:rsidR="001259ED">
          <w:headerReference w:type="default" r:id="rId8"/>
          <w:footerReference w:type="default" r:id="rId9"/>
          <w:pgSz w:w="12240" w:h="15840"/>
          <w:pgMar w:top="500" w:right="1180" w:bottom="280" w:left="1200" w:header="314" w:footer="722" w:gutter="0"/>
          <w:pgNumType w:start="2"/>
          <w:cols w:space="720"/>
        </w:sectPr>
      </w:pPr>
      <w:r>
        <w:rPr>
          <w:b/>
          <w:sz w:val="26"/>
          <w:szCs w:val="26"/>
        </w:rPr>
        <w:t xml:space="preserve">5.       </w:t>
      </w:r>
      <w:r>
        <w:rPr>
          <w:b/>
          <w:spacing w:val="4"/>
          <w:sz w:val="26"/>
          <w:szCs w:val="26"/>
        </w:rPr>
        <w:t xml:space="preserve"> </w:t>
      </w:r>
      <w:r>
        <w:rPr>
          <w:b/>
          <w:sz w:val="26"/>
          <w:szCs w:val="26"/>
        </w:rPr>
        <w:t>Conditi</w:t>
      </w:r>
      <w:r>
        <w:rPr>
          <w:b/>
          <w:spacing w:val="2"/>
          <w:sz w:val="26"/>
          <w:szCs w:val="26"/>
        </w:rPr>
        <w:t>o</w:t>
      </w:r>
      <w:r>
        <w:rPr>
          <w:b/>
          <w:sz w:val="26"/>
          <w:szCs w:val="26"/>
        </w:rPr>
        <w:t>nal</w:t>
      </w:r>
      <w:r>
        <w:rPr>
          <w:b/>
          <w:spacing w:val="52"/>
          <w:sz w:val="26"/>
          <w:szCs w:val="26"/>
        </w:rPr>
        <w:t xml:space="preserve"> </w:t>
      </w:r>
      <w:r>
        <w:rPr>
          <w:b/>
          <w:spacing w:val="2"/>
          <w:sz w:val="26"/>
          <w:szCs w:val="26"/>
        </w:rPr>
        <w:t>O</w:t>
      </w:r>
      <w:r>
        <w:rPr>
          <w:b/>
          <w:sz w:val="26"/>
          <w:szCs w:val="26"/>
        </w:rPr>
        <w:t>ffe</w:t>
      </w:r>
      <w:r>
        <w:rPr>
          <w:b/>
          <w:spacing w:val="1"/>
          <w:sz w:val="26"/>
          <w:szCs w:val="26"/>
        </w:rPr>
        <w:t>r</w:t>
      </w:r>
      <w:r>
        <w:rPr>
          <w:sz w:val="26"/>
          <w:szCs w:val="26"/>
        </w:rPr>
        <w:t>:</w:t>
      </w:r>
      <w:r>
        <w:rPr>
          <w:spacing w:val="59"/>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7"/>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60"/>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3"/>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5"/>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7"/>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6"/>
          <w:sz w:val="26"/>
          <w:szCs w:val="26"/>
        </w:rPr>
        <w:t xml:space="preserve"> </w:t>
      </w:r>
      <w:r>
        <w:rPr>
          <w:spacing w:val="2"/>
          <w:sz w:val="26"/>
          <w:szCs w:val="26"/>
        </w:rPr>
        <w:t>i</w:t>
      </w:r>
      <w:r>
        <w:rPr>
          <w:sz w:val="26"/>
          <w:szCs w:val="26"/>
        </w:rPr>
        <w:t>n</w:t>
      </w:r>
      <w:r>
        <w:rPr>
          <w:spacing w:val="25"/>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5"/>
          <w:sz w:val="26"/>
          <w:szCs w:val="26"/>
        </w:rPr>
        <w:t xml:space="preserve"> </w:t>
      </w:r>
      <w:r>
        <w:rPr>
          <w:spacing w:val="2"/>
          <w:sz w:val="26"/>
          <w:szCs w:val="26"/>
        </w:rPr>
        <w:t>t</w:t>
      </w:r>
      <w:r>
        <w:rPr>
          <w:sz w:val="26"/>
          <w:szCs w:val="26"/>
        </w:rPr>
        <w:t>ender</w:t>
      </w:r>
      <w:r>
        <w:rPr>
          <w:spacing w:val="20"/>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4"/>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240" w:right="21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5"/>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9"/>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3"/>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8"/>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1259ED" w:rsidRDefault="001259ED">
      <w:pPr>
        <w:spacing w:before="19" w:line="280" w:lineRule="exact"/>
        <w:rPr>
          <w:sz w:val="28"/>
          <w:szCs w:val="28"/>
        </w:rPr>
      </w:pPr>
    </w:p>
    <w:p w:rsidR="001259ED" w:rsidRDefault="00F44706">
      <w:pPr>
        <w:ind w:left="240" w:right="21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1259ED" w:rsidRDefault="001259ED">
      <w:pPr>
        <w:spacing w:before="18" w:line="280" w:lineRule="exact"/>
        <w:rPr>
          <w:sz w:val="28"/>
          <w:szCs w:val="28"/>
        </w:rPr>
      </w:pPr>
    </w:p>
    <w:p w:rsidR="001259ED" w:rsidRDefault="00F44706">
      <w:pPr>
        <w:ind w:left="240" w:right="975"/>
        <w:jc w:val="both"/>
        <w:rPr>
          <w:sz w:val="26"/>
          <w:szCs w:val="26"/>
        </w:rPr>
      </w:pPr>
      <w:r>
        <w:rPr>
          <w:b/>
          <w:sz w:val="26"/>
          <w:szCs w:val="26"/>
        </w:rPr>
        <w:t xml:space="preserve">6.       </w:t>
      </w:r>
      <w:r>
        <w:rPr>
          <w:b/>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0"/>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1259ED" w:rsidRDefault="001259ED">
      <w:pPr>
        <w:spacing w:before="19" w:line="280" w:lineRule="exact"/>
        <w:rPr>
          <w:sz w:val="28"/>
          <w:szCs w:val="28"/>
        </w:rPr>
      </w:pPr>
    </w:p>
    <w:p w:rsidR="001259ED" w:rsidRDefault="00F44706">
      <w:pPr>
        <w:ind w:left="240" w:right="219"/>
        <w:jc w:val="both"/>
        <w:rPr>
          <w:sz w:val="26"/>
          <w:szCs w:val="26"/>
        </w:rPr>
      </w:pPr>
      <w:r>
        <w:rPr>
          <w:b/>
          <w:sz w:val="26"/>
          <w:szCs w:val="26"/>
        </w:rPr>
        <w:t xml:space="preserve">7.       </w:t>
      </w:r>
      <w:r>
        <w:rPr>
          <w:b/>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1259ED" w:rsidRDefault="00F44706">
      <w:pPr>
        <w:spacing w:before="1"/>
        <w:ind w:left="240" w:right="762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1259ED" w:rsidRDefault="001259ED">
      <w:pPr>
        <w:spacing w:before="19" w:line="280" w:lineRule="exact"/>
        <w:rPr>
          <w:sz w:val="28"/>
          <w:szCs w:val="28"/>
        </w:rPr>
      </w:pPr>
    </w:p>
    <w:p w:rsidR="001259ED" w:rsidRDefault="00F44706">
      <w:pPr>
        <w:ind w:left="240" w:right="216"/>
        <w:jc w:val="both"/>
        <w:rPr>
          <w:sz w:val="26"/>
          <w:szCs w:val="26"/>
        </w:rPr>
      </w:pPr>
      <w:r>
        <w:rPr>
          <w:b/>
          <w:sz w:val="26"/>
          <w:szCs w:val="26"/>
        </w:rPr>
        <w:t xml:space="preserve">8.       </w:t>
      </w:r>
      <w:r>
        <w:rPr>
          <w:b/>
          <w:spacing w:val="4"/>
          <w:sz w:val="26"/>
          <w:szCs w:val="26"/>
        </w:rPr>
        <w:t xml:space="preserve"> </w:t>
      </w:r>
      <w:r>
        <w:rPr>
          <w:sz w:val="26"/>
          <w:szCs w:val="26"/>
        </w:rPr>
        <w:t>A</w:t>
      </w:r>
      <w:r>
        <w:rPr>
          <w:spacing w:val="5"/>
          <w:sz w:val="26"/>
          <w:szCs w:val="26"/>
        </w:rPr>
        <w:t>n</w:t>
      </w:r>
      <w:r>
        <w:rPr>
          <w:sz w:val="26"/>
          <w:szCs w:val="26"/>
        </w:rPr>
        <w:t xml:space="preserve">y  </w:t>
      </w:r>
      <w:r>
        <w:rPr>
          <w:spacing w:val="17"/>
          <w:sz w:val="26"/>
          <w:szCs w:val="26"/>
        </w:rPr>
        <w:t xml:space="preserve"> </w:t>
      </w:r>
      <w:r>
        <w:rPr>
          <w:sz w:val="26"/>
          <w:szCs w:val="26"/>
        </w:rPr>
        <w:t>b</w:t>
      </w:r>
      <w:r>
        <w:rPr>
          <w:spacing w:val="2"/>
          <w:sz w:val="26"/>
          <w:szCs w:val="26"/>
        </w:rPr>
        <w:t>i</w:t>
      </w:r>
      <w:r>
        <w:rPr>
          <w:sz w:val="26"/>
          <w:szCs w:val="26"/>
        </w:rPr>
        <w:t xml:space="preserve">d   </w:t>
      </w:r>
      <w:r>
        <w:rPr>
          <w:spacing w:val="33"/>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3"/>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1259ED" w:rsidRDefault="001259ED">
      <w:pPr>
        <w:spacing w:before="2" w:line="100" w:lineRule="exact"/>
        <w:rPr>
          <w:sz w:val="10"/>
          <w:szCs w:val="10"/>
        </w:rPr>
      </w:pPr>
    </w:p>
    <w:p w:rsidR="001259ED" w:rsidRDefault="001259ED">
      <w:pPr>
        <w:spacing w:line="200" w:lineRule="exact"/>
      </w:pPr>
    </w:p>
    <w:p w:rsidR="001259ED" w:rsidRDefault="00F44706">
      <w:pPr>
        <w:spacing w:line="320" w:lineRule="exact"/>
        <w:ind w:left="240" w:right="218"/>
        <w:jc w:val="both"/>
        <w:rPr>
          <w:sz w:val="28"/>
          <w:szCs w:val="28"/>
        </w:rPr>
      </w:pPr>
      <w:r>
        <w:rPr>
          <w:b/>
          <w:spacing w:val="1"/>
          <w:sz w:val="28"/>
          <w:szCs w:val="28"/>
        </w:rPr>
        <w:t>9</w:t>
      </w:r>
      <w:r>
        <w:rPr>
          <w:b/>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1259ED" w:rsidRDefault="001259ED">
      <w:pPr>
        <w:spacing w:before="15" w:line="280" w:lineRule="exact"/>
        <w:rPr>
          <w:sz w:val="28"/>
          <w:szCs w:val="28"/>
        </w:rPr>
      </w:pPr>
    </w:p>
    <w:p w:rsidR="001259ED" w:rsidRDefault="00F44706">
      <w:pPr>
        <w:ind w:left="240" w:right="304"/>
        <w:jc w:val="both"/>
        <w:rPr>
          <w:sz w:val="26"/>
          <w:szCs w:val="26"/>
        </w:rPr>
      </w:pPr>
      <w:r>
        <w:rPr>
          <w:b/>
          <w:sz w:val="26"/>
          <w:szCs w:val="26"/>
        </w:rPr>
        <w:t xml:space="preserve">10.     </w:t>
      </w:r>
      <w:r>
        <w:rPr>
          <w:b/>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7"/>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3"/>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1259ED" w:rsidRDefault="001259ED">
      <w:pPr>
        <w:spacing w:before="19" w:line="280" w:lineRule="exact"/>
        <w:rPr>
          <w:sz w:val="28"/>
          <w:szCs w:val="28"/>
        </w:rPr>
      </w:pPr>
    </w:p>
    <w:p w:rsidR="001259ED" w:rsidRDefault="00F44706">
      <w:pPr>
        <w:ind w:left="240" w:right="215"/>
        <w:jc w:val="both"/>
        <w:rPr>
          <w:sz w:val="26"/>
          <w:szCs w:val="26"/>
        </w:rPr>
      </w:pPr>
      <w:r>
        <w:rPr>
          <w:b/>
          <w:sz w:val="26"/>
          <w:szCs w:val="26"/>
        </w:rPr>
        <w:t xml:space="preserve">11.     </w:t>
      </w:r>
      <w:r>
        <w:rPr>
          <w:b/>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0"/>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4"/>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0"/>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3"/>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1259ED" w:rsidRDefault="001259ED">
      <w:pPr>
        <w:spacing w:before="18" w:line="280" w:lineRule="exact"/>
        <w:rPr>
          <w:sz w:val="28"/>
          <w:szCs w:val="28"/>
        </w:rPr>
      </w:pPr>
    </w:p>
    <w:p w:rsidR="001259ED" w:rsidRDefault="00F44706">
      <w:pPr>
        <w:ind w:left="1320" w:right="214" w:hanging="720"/>
        <w:jc w:val="both"/>
        <w:rPr>
          <w:sz w:val="26"/>
          <w:szCs w:val="26"/>
        </w:rPr>
      </w:pPr>
      <w:r>
        <w:rPr>
          <w:b/>
          <w:sz w:val="26"/>
          <w:szCs w:val="26"/>
        </w:rPr>
        <w:t xml:space="preserve">(A)    </w:t>
      </w:r>
      <w:r>
        <w:rPr>
          <w:b/>
          <w:spacing w:val="31"/>
          <w:sz w:val="26"/>
          <w:szCs w:val="26"/>
        </w:rPr>
        <w:t xml:space="preserve"> </w:t>
      </w:r>
      <w:r>
        <w:rPr>
          <w:b/>
          <w:sz w:val="26"/>
          <w:szCs w:val="26"/>
        </w:rPr>
        <w:t>In</w:t>
      </w:r>
      <w:r>
        <w:rPr>
          <w:b/>
          <w:spacing w:val="31"/>
          <w:sz w:val="26"/>
          <w:szCs w:val="26"/>
        </w:rPr>
        <w:t xml:space="preserve"> </w:t>
      </w:r>
      <w:r>
        <w:rPr>
          <w:b/>
          <w:sz w:val="26"/>
          <w:szCs w:val="26"/>
        </w:rPr>
        <w:t>case</w:t>
      </w:r>
      <w:r>
        <w:rPr>
          <w:b/>
          <w:spacing w:val="28"/>
          <w:sz w:val="26"/>
          <w:szCs w:val="26"/>
        </w:rPr>
        <w:t xml:space="preserve"> </w:t>
      </w:r>
      <w:r>
        <w:rPr>
          <w:b/>
          <w:sz w:val="26"/>
          <w:szCs w:val="26"/>
        </w:rPr>
        <w:t>of</w:t>
      </w:r>
      <w:r>
        <w:rPr>
          <w:b/>
          <w:spacing w:val="31"/>
          <w:sz w:val="26"/>
          <w:szCs w:val="26"/>
        </w:rPr>
        <w:t xml:space="preserve"> </w:t>
      </w:r>
      <w:r>
        <w:rPr>
          <w:b/>
          <w:sz w:val="26"/>
          <w:szCs w:val="26"/>
        </w:rPr>
        <w:t>schedule</w:t>
      </w:r>
      <w:r>
        <w:rPr>
          <w:b/>
          <w:spacing w:val="25"/>
          <w:sz w:val="26"/>
          <w:szCs w:val="26"/>
        </w:rPr>
        <w:t xml:space="preserve"> </w:t>
      </w:r>
      <w:r>
        <w:rPr>
          <w:b/>
          <w:spacing w:val="2"/>
          <w:sz w:val="26"/>
          <w:szCs w:val="26"/>
        </w:rPr>
        <w:t>r</w:t>
      </w:r>
      <w:r>
        <w:rPr>
          <w:b/>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1259ED" w:rsidRDefault="001259ED">
      <w:pPr>
        <w:spacing w:before="19" w:line="280" w:lineRule="exact"/>
        <w:rPr>
          <w:sz w:val="28"/>
          <w:szCs w:val="28"/>
        </w:rPr>
      </w:pPr>
    </w:p>
    <w:p w:rsidR="001259ED" w:rsidRDefault="00F44706">
      <w:pPr>
        <w:ind w:left="1320" w:right="215" w:hanging="720"/>
        <w:jc w:val="both"/>
        <w:rPr>
          <w:sz w:val="26"/>
          <w:szCs w:val="26"/>
        </w:rPr>
      </w:pPr>
      <w:r>
        <w:rPr>
          <w:b/>
          <w:sz w:val="26"/>
          <w:szCs w:val="26"/>
        </w:rPr>
        <w:t xml:space="preserve">(B)    </w:t>
      </w:r>
      <w:r>
        <w:rPr>
          <w:b/>
          <w:spacing w:val="42"/>
          <w:sz w:val="26"/>
          <w:szCs w:val="26"/>
        </w:rPr>
        <w:t xml:space="preserve"> </w:t>
      </w:r>
      <w:r>
        <w:rPr>
          <w:b/>
          <w:sz w:val="26"/>
          <w:szCs w:val="26"/>
        </w:rPr>
        <w:t>In</w:t>
      </w:r>
      <w:r>
        <w:rPr>
          <w:b/>
          <w:spacing w:val="15"/>
          <w:sz w:val="26"/>
          <w:szCs w:val="26"/>
        </w:rPr>
        <w:t xml:space="preserve"> </w:t>
      </w:r>
      <w:r>
        <w:rPr>
          <w:b/>
          <w:sz w:val="26"/>
          <w:szCs w:val="26"/>
        </w:rPr>
        <w:t>case</w:t>
      </w:r>
      <w:r>
        <w:rPr>
          <w:b/>
          <w:spacing w:val="13"/>
          <w:sz w:val="26"/>
          <w:szCs w:val="26"/>
        </w:rPr>
        <w:t xml:space="preserve"> </w:t>
      </w:r>
      <w:r>
        <w:rPr>
          <w:b/>
          <w:sz w:val="26"/>
          <w:szCs w:val="26"/>
        </w:rPr>
        <w:t>of</w:t>
      </w:r>
      <w:r>
        <w:rPr>
          <w:b/>
          <w:spacing w:val="15"/>
          <w:sz w:val="26"/>
          <w:szCs w:val="26"/>
        </w:rPr>
        <w:t xml:space="preserve"> </w:t>
      </w:r>
      <w:r>
        <w:rPr>
          <w:b/>
          <w:sz w:val="26"/>
          <w:szCs w:val="26"/>
        </w:rPr>
        <w:t>it</w:t>
      </w:r>
      <w:r>
        <w:rPr>
          <w:b/>
          <w:spacing w:val="2"/>
          <w:sz w:val="26"/>
          <w:szCs w:val="26"/>
        </w:rPr>
        <w:t>e</w:t>
      </w:r>
      <w:r>
        <w:rPr>
          <w:b/>
          <w:sz w:val="26"/>
          <w:szCs w:val="26"/>
        </w:rPr>
        <w:t>m</w:t>
      </w:r>
      <w:r>
        <w:rPr>
          <w:b/>
          <w:spacing w:val="10"/>
          <w:sz w:val="26"/>
          <w:szCs w:val="26"/>
        </w:rPr>
        <w:t xml:space="preserve"> </w:t>
      </w:r>
      <w:r>
        <w:rPr>
          <w:b/>
          <w:spacing w:val="2"/>
          <w:sz w:val="26"/>
          <w:szCs w:val="26"/>
        </w:rPr>
        <w:t>r</w:t>
      </w:r>
      <w:r>
        <w:rPr>
          <w:b/>
          <w:sz w:val="26"/>
          <w:szCs w:val="26"/>
        </w:rPr>
        <w:t>ates,</w:t>
      </w:r>
      <w:r>
        <w:rPr>
          <w:b/>
          <w:spacing w:val="16"/>
          <w:sz w:val="26"/>
          <w:szCs w:val="26"/>
        </w:rPr>
        <w:t xml:space="preserve"> </w:t>
      </w:r>
      <w:r>
        <w:rPr>
          <w:sz w:val="26"/>
          <w:szCs w:val="26"/>
        </w:rPr>
        <w:t>.If</w:t>
      </w:r>
      <w:r>
        <w:rPr>
          <w:spacing w:val="17"/>
          <w:sz w:val="26"/>
          <w:szCs w:val="26"/>
        </w:rPr>
        <w:t xml:space="preserve"> </w:t>
      </w:r>
      <w:r>
        <w:rPr>
          <w:sz w:val="26"/>
          <w:szCs w:val="26"/>
        </w:rPr>
        <w:t>there</w:t>
      </w:r>
      <w:r>
        <w:rPr>
          <w:spacing w:val="12"/>
          <w:sz w:val="26"/>
          <w:szCs w:val="26"/>
        </w:rPr>
        <w:t xml:space="preserve"> </w:t>
      </w:r>
      <w:r>
        <w:rPr>
          <w:sz w:val="26"/>
          <w:szCs w:val="26"/>
        </w:rPr>
        <w:t>is</w:t>
      </w:r>
      <w:r>
        <w:rPr>
          <w:spacing w:val="16"/>
          <w:sz w:val="26"/>
          <w:szCs w:val="26"/>
        </w:rPr>
        <w:t xml:space="preserve"> </w:t>
      </w:r>
      <w:r>
        <w:rPr>
          <w:sz w:val="26"/>
          <w:szCs w:val="26"/>
        </w:rPr>
        <w:t>a</w:t>
      </w:r>
      <w:r>
        <w:rPr>
          <w:spacing w:val="16"/>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 xml:space="preserve">y </w:t>
      </w:r>
      <w:r>
        <w:rPr>
          <w:spacing w:val="2"/>
          <w:sz w:val="26"/>
          <w:szCs w:val="26"/>
        </w:rPr>
        <w:t>b</w:t>
      </w:r>
      <w:r>
        <w:rPr>
          <w:sz w:val="26"/>
          <w:szCs w:val="26"/>
        </w:rPr>
        <w:t>etween</w:t>
      </w:r>
      <w:r>
        <w:rPr>
          <w:spacing w:val="10"/>
          <w:sz w:val="26"/>
          <w:szCs w:val="26"/>
        </w:rPr>
        <w:t xml:space="preserve"> </w:t>
      </w:r>
      <w:r>
        <w:rPr>
          <w:sz w:val="26"/>
          <w:szCs w:val="26"/>
        </w:rPr>
        <w:t>t</w:t>
      </w:r>
      <w:r>
        <w:rPr>
          <w:spacing w:val="2"/>
          <w:sz w:val="26"/>
          <w:szCs w:val="26"/>
        </w:rPr>
        <w:t>h</w:t>
      </w:r>
      <w:r>
        <w:rPr>
          <w:sz w:val="26"/>
          <w:szCs w:val="26"/>
        </w:rPr>
        <w:t>e</w:t>
      </w:r>
      <w:r>
        <w:rPr>
          <w:spacing w:val="14"/>
          <w:sz w:val="26"/>
          <w:szCs w:val="26"/>
        </w:rPr>
        <w:t xml:space="preserve"> </w:t>
      </w:r>
      <w:r>
        <w:rPr>
          <w:sz w:val="26"/>
          <w:szCs w:val="26"/>
        </w:rPr>
        <w:t>unit</w:t>
      </w:r>
      <w:r>
        <w:rPr>
          <w:spacing w:val="13"/>
          <w:sz w:val="26"/>
          <w:szCs w:val="26"/>
        </w:rPr>
        <w:t xml:space="preserve"> </w:t>
      </w:r>
      <w:r>
        <w:rPr>
          <w:spacing w:val="2"/>
          <w:sz w:val="26"/>
          <w:szCs w:val="26"/>
        </w:rPr>
        <w:t>r</w:t>
      </w:r>
      <w:r>
        <w:rPr>
          <w:sz w:val="26"/>
          <w:szCs w:val="26"/>
        </w:rPr>
        <w:t>ate</w:t>
      </w:r>
      <w:r>
        <w:rPr>
          <w:spacing w:val="13"/>
          <w:sz w:val="26"/>
          <w:szCs w:val="26"/>
        </w:rPr>
        <w:t xml:space="preserve"> </w:t>
      </w:r>
      <w:r>
        <w:rPr>
          <w:sz w:val="26"/>
          <w:szCs w:val="26"/>
        </w:rPr>
        <w:t>and</w:t>
      </w:r>
      <w:r>
        <w:rPr>
          <w:spacing w:val="14"/>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9"/>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5"/>
          <w:sz w:val="26"/>
          <w:szCs w:val="26"/>
        </w:rPr>
        <w:t xml:space="preserve"> </w:t>
      </w:r>
      <w:r>
        <w:rPr>
          <w:sz w:val="26"/>
          <w:szCs w:val="26"/>
        </w:rPr>
        <w:t>prevail</w:t>
      </w:r>
      <w:r>
        <w:rPr>
          <w:spacing w:val="5"/>
          <w:sz w:val="26"/>
          <w:szCs w:val="26"/>
        </w:rPr>
        <w:t xml:space="preserve"> </w:t>
      </w:r>
      <w:r>
        <w:rPr>
          <w:sz w:val="26"/>
          <w:szCs w:val="26"/>
        </w:rPr>
        <w:t>and</w:t>
      </w:r>
      <w:r>
        <w:rPr>
          <w:spacing w:val="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otal</w:t>
      </w:r>
      <w:r>
        <w:rPr>
          <w:spacing w:val="6"/>
          <w:sz w:val="26"/>
          <w:szCs w:val="26"/>
        </w:rPr>
        <w:t xml:space="preserve"> </w:t>
      </w:r>
      <w:r>
        <w:rPr>
          <w:sz w:val="26"/>
          <w:szCs w:val="26"/>
        </w:rPr>
        <w:t>cost</w:t>
      </w:r>
      <w:r>
        <w:rPr>
          <w:spacing w:val="5"/>
          <w:sz w:val="26"/>
          <w:szCs w:val="26"/>
        </w:rPr>
        <w:t xml:space="preserve"> </w:t>
      </w:r>
      <w:r>
        <w:rPr>
          <w:sz w:val="26"/>
          <w:szCs w:val="26"/>
        </w:rPr>
        <w:t>wi</w:t>
      </w:r>
      <w:r>
        <w:rPr>
          <w:spacing w:val="2"/>
          <w:sz w:val="26"/>
          <w:szCs w:val="26"/>
        </w:rPr>
        <w:t>l</w:t>
      </w:r>
      <w:r>
        <w:rPr>
          <w:sz w:val="26"/>
          <w:szCs w:val="26"/>
        </w:rPr>
        <w:t>l</w:t>
      </w:r>
      <w:r>
        <w:rPr>
          <w:spacing w:val="6"/>
          <w:sz w:val="26"/>
          <w:szCs w:val="26"/>
        </w:rPr>
        <w:t xml:space="preserve"> </w:t>
      </w:r>
      <w:r>
        <w:rPr>
          <w:sz w:val="26"/>
          <w:szCs w:val="26"/>
        </w:rPr>
        <w:t>be</w:t>
      </w:r>
      <w:r>
        <w:rPr>
          <w:spacing w:val="7"/>
          <w:sz w:val="26"/>
          <w:szCs w:val="26"/>
        </w:rPr>
        <w:t xml:space="preserve"> </w:t>
      </w:r>
      <w:r>
        <w:rPr>
          <w:sz w:val="26"/>
          <w:szCs w:val="26"/>
        </w:rPr>
        <w:t>corr</w:t>
      </w:r>
      <w:r>
        <w:rPr>
          <w:spacing w:val="3"/>
          <w:sz w:val="26"/>
          <w:szCs w:val="26"/>
        </w:rPr>
        <w:t>e</w:t>
      </w:r>
      <w:r>
        <w:rPr>
          <w:sz w:val="26"/>
          <w:szCs w:val="26"/>
        </w:rPr>
        <w:t>cted unless</w:t>
      </w:r>
      <w:r>
        <w:rPr>
          <w:spacing w:val="3"/>
          <w:sz w:val="26"/>
          <w:szCs w:val="26"/>
        </w:rPr>
        <w:t xml:space="preserve"> </w:t>
      </w:r>
      <w:r>
        <w:rPr>
          <w:spacing w:val="2"/>
          <w:sz w:val="26"/>
          <w:szCs w:val="26"/>
        </w:rPr>
        <w:t>i</w:t>
      </w:r>
      <w:r>
        <w:rPr>
          <w:sz w:val="26"/>
          <w:szCs w:val="26"/>
        </w:rPr>
        <w:t>n</w:t>
      </w:r>
      <w:r>
        <w:rPr>
          <w:spacing w:val="8"/>
          <w:sz w:val="26"/>
          <w:szCs w:val="26"/>
        </w:rPr>
        <w:t xml:space="preserve"> </w:t>
      </w:r>
      <w:r>
        <w:rPr>
          <w:sz w:val="26"/>
          <w:szCs w:val="26"/>
        </w:rPr>
        <w:t>the</w:t>
      </w:r>
      <w:r>
        <w:rPr>
          <w:spacing w:val="6"/>
          <w:sz w:val="26"/>
          <w:szCs w:val="26"/>
        </w:rPr>
        <w:t xml:space="preserve"> </w:t>
      </w:r>
      <w:r>
        <w:rPr>
          <w:sz w:val="26"/>
          <w:szCs w:val="26"/>
        </w:rPr>
        <w:t>op</w:t>
      </w:r>
      <w:r>
        <w:rPr>
          <w:spacing w:val="2"/>
          <w:sz w:val="26"/>
          <w:szCs w:val="26"/>
        </w:rPr>
        <w:t>i</w:t>
      </w:r>
      <w:r>
        <w:rPr>
          <w:sz w:val="26"/>
          <w:szCs w:val="26"/>
        </w:rPr>
        <w:t>nion</w:t>
      </w:r>
      <w:r>
        <w:rPr>
          <w:spacing w:val="2"/>
          <w:sz w:val="26"/>
          <w:szCs w:val="26"/>
        </w:rPr>
        <w:t xml:space="preserve"> </w:t>
      </w:r>
      <w:r>
        <w:rPr>
          <w:sz w:val="26"/>
          <w:szCs w:val="26"/>
        </w:rPr>
        <w:t>of</w:t>
      </w:r>
      <w:r>
        <w:rPr>
          <w:spacing w:val="10"/>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10"/>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2"/>
          <w:sz w:val="26"/>
          <w:szCs w:val="26"/>
        </w:rPr>
        <w:t xml:space="preserve"> </w:t>
      </w:r>
      <w:r>
        <w:rPr>
          <w:sz w:val="26"/>
          <w:szCs w:val="26"/>
        </w:rPr>
        <w:t>un</w:t>
      </w:r>
      <w:r>
        <w:rPr>
          <w:spacing w:val="6"/>
          <w:sz w:val="26"/>
          <w:szCs w:val="26"/>
        </w:rPr>
        <w:t>i</w:t>
      </w:r>
      <w:r>
        <w:rPr>
          <w:sz w:val="26"/>
          <w:szCs w:val="26"/>
        </w:rPr>
        <w:t>t</w:t>
      </w:r>
      <w:r>
        <w:rPr>
          <w:spacing w:val="4"/>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58"/>
          <w:sz w:val="26"/>
          <w:szCs w:val="26"/>
        </w:rPr>
        <w:t xml:space="preserve"> </w:t>
      </w:r>
      <w:r>
        <w:rPr>
          <w:sz w:val="26"/>
          <w:szCs w:val="26"/>
        </w:rPr>
        <w:t>s</w:t>
      </w:r>
      <w:r>
        <w:rPr>
          <w:spacing w:val="2"/>
          <w:sz w:val="26"/>
          <w:szCs w:val="26"/>
        </w:rPr>
        <w:t>u</w:t>
      </w:r>
      <w:r>
        <w:rPr>
          <w:sz w:val="26"/>
          <w:szCs w:val="26"/>
        </w:rPr>
        <w:t>m</w:t>
      </w:r>
      <w:r>
        <w:rPr>
          <w:spacing w:val="57"/>
          <w:sz w:val="26"/>
          <w:szCs w:val="26"/>
        </w:rPr>
        <w:t xml:space="preserve"> </w:t>
      </w:r>
      <w:r>
        <w:rPr>
          <w:sz w:val="26"/>
          <w:szCs w:val="26"/>
        </w:rPr>
        <w:t>of</w:t>
      </w:r>
      <w:r>
        <w:rPr>
          <w:spacing w:val="61"/>
          <w:sz w:val="26"/>
          <w:szCs w:val="26"/>
        </w:rPr>
        <w:t xml:space="preserve"> </w:t>
      </w:r>
      <w:r>
        <w:rPr>
          <w:sz w:val="26"/>
          <w:szCs w:val="26"/>
        </w:rPr>
        <w:t>the</w:t>
      </w:r>
      <w:r>
        <w:rPr>
          <w:spacing w:val="60"/>
          <w:sz w:val="26"/>
          <w:szCs w:val="26"/>
        </w:rPr>
        <w:t xml:space="preserve"> </w:t>
      </w:r>
      <w:r>
        <w:rPr>
          <w:sz w:val="26"/>
          <w:szCs w:val="26"/>
        </w:rPr>
        <w:t>total</w:t>
      </w:r>
      <w:r>
        <w:rPr>
          <w:spacing w:val="59"/>
          <w:sz w:val="26"/>
          <w:szCs w:val="26"/>
        </w:rPr>
        <w:t xml:space="preserve"> </w:t>
      </w:r>
      <w:r>
        <w:rPr>
          <w:sz w:val="26"/>
          <w:szCs w:val="26"/>
        </w:rPr>
        <w:t>costs</w:t>
      </w:r>
      <w:r>
        <w:rPr>
          <w:spacing w:val="56"/>
          <w:sz w:val="26"/>
          <w:szCs w:val="26"/>
        </w:rPr>
        <w:t xml:space="preserve"> </w:t>
      </w:r>
      <w:r>
        <w:rPr>
          <w:sz w:val="26"/>
          <w:szCs w:val="26"/>
        </w:rPr>
        <w:t>s</w:t>
      </w:r>
      <w:r>
        <w:rPr>
          <w:spacing w:val="2"/>
          <w:sz w:val="26"/>
          <w:szCs w:val="26"/>
        </w:rPr>
        <w:t>h</w:t>
      </w:r>
      <w:r>
        <w:rPr>
          <w:sz w:val="26"/>
          <w:szCs w:val="26"/>
        </w:rPr>
        <w:t>all</w:t>
      </w:r>
      <w:r>
        <w:rPr>
          <w:spacing w:val="56"/>
          <w:sz w:val="26"/>
          <w:szCs w:val="26"/>
        </w:rPr>
        <w:t xml:space="preserve"> </w:t>
      </w:r>
      <w:r>
        <w:rPr>
          <w:sz w:val="26"/>
          <w:szCs w:val="26"/>
        </w:rPr>
        <w:t>p</w:t>
      </w:r>
      <w:r>
        <w:rPr>
          <w:spacing w:val="2"/>
          <w:sz w:val="26"/>
          <w:szCs w:val="26"/>
        </w:rPr>
        <w:t>r</w:t>
      </w:r>
      <w:r>
        <w:rPr>
          <w:sz w:val="26"/>
          <w:szCs w:val="26"/>
        </w:rPr>
        <w:t>evail</w:t>
      </w:r>
      <w:r>
        <w:rPr>
          <w:spacing w:val="56"/>
          <w:sz w:val="26"/>
          <w:szCs w:val="26"/>
        </w:rPr>
        <w:t xml:space="preserve"> </w:t>
      </w:r>
      <w:r>
        <w:rPr>
          <w:sz w:val="26"/>
          <w:szCs w:val="26"/>
        </w:rPr>
        <w:t>a</w:t>
      </w:r>
      <w:r>
        <w:rPr>
          <w:spacing w:val="2"/>
          <w:sz w:val="26"/>
          <w:szCs w:val="26"/>
        </w:rPr>
        <w:t>n</w:t>
      </w:r>
      <w:r>
        <w:rPr>
          <w:sz w:val="26"/>
          <w:szCs w:val="26"/>
        </w:rPr>
        <w:t>d</w:t>
      </w:r>
      <w:r>
        <w:rPr>
          <w:spacing w:val="57"/>
          <w:sz w:val="26"/>
          <w:szCs w:val="26"/>
        </w:rPr>
        <w:t xml:space="preserve"> </w:t>
      </w:r>
      <w:r>
        <w:rPr>
          <w:sz w:val="26"/>
          <w:szCs w:val="26"/>
        </w:rPr>
        <w:t>the  total</w:t>
      </w:r>
      <w:r>
        <w:rPr>
          <w:spacing w:val="59"/>
          <w:sz w:val="26"/>
          <w:szCs w:val="26"/>
        </w:rPr>
        <w:t xml:space="preserve"> </w:t>
      </w:r>
      <w:r>
        <w:rPr>
          <w:sz w:val="26"/>
          <w:szCs w:val="26"/>
        </w:rPr>
        <w:t>bid</w:t>
      </w:r>
      <w:r>
        <w:rPr>
          <w:spacing w:val="58"/>
          <w:sz w:val="26"/>
          <w:szCs w:val="26"/>
        </w:rPr>
        <w:t xml:space="preserve"> </w:t>
      </w:r>
      <w:r>
        <w:rPr>
          <w:spacing w:val="2"/>
          <w:sz w:val="26"/>
          <w:szCs w:val="26"/>
        </w:rPr>
        <w:t>a</w:t>
      </w:r>
      <w:r>
        <w:rPr>
          <w:sz w:val="26"/>
          <w:szCs w:val="26"/>
        </w:rPr>
        <w:t>mo</w:t>
      </w:r>
      <w:r>
        <w:rPr>
          <w:spacing w:val="2"/>
          <w:sz w:val="26"/>
          <w:szCs w:val="26"/>
        </w:rPr>
        <w:t>u</w:t>
      </w:r>
      <w:r>
        <w:rPr>
          <w:sz w:val="26"/>
          <w:szCs w:val="26"/>
        </w:rPr>
        <w:t>nt</w:t>
      </w:r>
      <w:r>
        <w:rPr>
          <w:spacing w:val="55"/>
          <w:sz w:val="26"/>
          <w:szCs w:val="26"/>
        </w:rPr>
        <w:t xml:space="preserve"> </w:t>
      </w:r>
      <w:r>
        <w:rPr>
          <w:sz w:val="26"/>
          <w:szCs w:val="26"/>
        </w:rPr>
        <w:t>shall</w:t>
      </w:r>
      <w:r>
        <w:rPr>
          <w:spacing w:val="60"/>
          <w:sz w:val="26"/>
          <w:szCs w:val="26"/>
        </w:rPr>
        <w:t xml:space="preserve"> </w:t>
      </w:r>
      <w:r>
        <w:rPr>
          <w:sz w:val="26"/>
          <w:szCs w:val="26"/>
        </w:rPr>
        <w:t>be corrected.</w:t>
      </w:r>
    </w:p>
    <w:p w:rsidR="001259ED" w:rsidRDefault="001259ED">
      <w:pPr>
        <w:spacing w:before="19" w:line="280" w:lineRule="exact"/>
        <w:rPr>
          <w:sz w:val="28"/>
          <w:szCs w:val="28"/>
        </w:rPr>
      </w:pPr>
    </w:p>
    <w:p w:rsidR="001259ED" w:rsidRDefault="00F44706">
      <w:pPr>
        <w:ind w:left="1320" w:right="222" w:hanging="720"/>
        <w:jc w:val="both"/>
        <w:rPr>
          <w:sz w:val="26"/>
          <w:szCs w:val="26"/>
        </w:rPr>
        <w:sectPr w:rsidR="001259ED">
          <w:pgSz w:w="12240" w:h="15840"/>
          <w:pgMar w:top="500" w:right="1180" w:bottom="280" w:left="1200" w:header="314" w:footer="722" w:gutter="0"/>
          <w:cols w:space="720"/>
        </w:sectPr>
      </w:pPr>
      <w:r>
        <w:rPr>
          <w:b/>
          <w:sz w:val="26"/>
          <w:szCs w:val="26"/>
        </w:rPr>
        <w:t xml:space="preserve">(C)    </w:t>
      </w:r>
      <w:r>
        <w:rPr>
          <w:b/>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1259ED" w:rsidRDefault="001259ED">
      <w:pPr>
        <w:spacing w:line="200" w:lineRule="exact"/>
      </w:pPr>
    </w:p>
    <w:p w:rsidR="001259ED" w:rsidRDefault="001259ED">
      <w:pPr>
        <w:spacing w:line="200" w:lineRule="exact"/>
      </w:pPr>
    </w:p>
    <w:p w:rsidR="001259ED" w:rsidRDefault="001259ED">
      <w:pPr>
        <w:spacing w:before="13" w:line="220" w:lineRule="exact"/>
        <w:rPr>
          <w:sz w:val="22"/>
          <w:szCs w:val="22"/>
        </w:rPr>
      </w:pPr>
    </w:p>
    <w:p w:rsidR="001259ED" w:rsidRDefault="00F44706">
      <w:pPr>
        <w:spacing w:before="26"/>
        <w:ind w:left="3910" w:right="3931"/>
        <w:jc w:val="center"/>
        <w:rPr>
          <w:sz w:val="26"/>
          <w:szCs w:val="26"/>
        </w:rPr>
      </w:pPr>
      <w:r>
        <w:rPr>
          <w:b/>
          <w:sz w:val="26"/>
          <w:szCs w:val="26"/>
        </w:rPr>
        <w:t>BIDDI</w:t>
      </w:r>
      <w:r>
        <w:rPr>
          <w:b/>
          <w:spacing w:val="2"/>
          <w:sz w:val="26"/>
          <w:szCs w:val="26"/>
        </w:rPr>
        <w:t>N</w:t>
      </w:r>
      <w:r>
        <w:rPr>
          <w:b/>
          <w:sz w:val="26"/>
          <w:szCs w:val="26"/>
        </w:rPr>
        <w:t>G</w:t>
      </w:r>
      <w:r>
        <w:rPr>
          <w:b/>
          <w:spacing w:val="-11"/>
          <w:sz w:val="26"/>
          <w:szCs w:val="26"/>
        </w:rPr>
        <w:t xml:space="preserve"> </w:t>
      </w:r>
      <w:r>
        <w:rPr>
          <w:b/>
          <w:w w:val="99"/>
          <w:sz w:val="26"/>
          <w:szCs w:val="26"/>
        </w:rPr>
        <w:t>DA</w:t>
      </w:r>
      <w:r>
        <w:rPr>
          <w:b/>
          <w:spacing w:val="2"/>
          <w:w w:val="99"/>
          <w:sz w:val="26"/>
          <w:szCs w:val="26"/>
        </w:rPr>
        <w:t>T</w:t>
      </w:r>
      <w:r>
        <w:rPr>
          <w:b/>
          <w:w w:val="99"/>
          <w:sz w:val="26"/>
          <w:szCs w:val="26"/>
        </w:rPr>
        <w:t>A</w:t>
      </w:r>
    </w:p>
    <w:p w:rsidR="001259ED" w:rsidRDefault="001259ED">
      <w:pPr>
        <w:spacing w:before="14" w:line="280" w:lineRule="exact"/>
        <w:rPr>
          <w:sz w:val="28"/>
          <w:szCs w:val="28"/>
        </w:rPr>
      </w:pPr>
    </w:p>
    <w:p w:rsidR="001259ED" w:rsidRDefault="001259ED" w:rsidP="003537AF">
      <w:pPr>
        <w:ind w:left="240"/>
        <w:rPr>
          <w:sz w:val="26"/>
          <w:szCs w:val="26"/>
        </w:rPr>
      </w:pPr>
    </w:p>
    <w:p w:rsidR="001259ED" w:rsidRDefault="001259ED">
      <w:pPr>
        <w:spacing w:before="1" w:line="100" w:lineRule="exact"/>
        <w:rPr>
          <w:sz w:val="10"/>
          <w:szCs w:val="10"/>
        </w:rPr>
      </w:pPr>
    </w:p>
    <w:p w:rsidR="001259ED" w:rsidRDefault="001259ED">
      <w:pPr>
        <w:spacing w:line="200" w:lineRule="exact"/>
      </w:pPr>
    </w:p>
    <w:p w:rsidR="003537AF" w:rsidRDefault="00C920CF">
      <w:pPr>
        <w:spacing w:line="280" w:lineRule="exact"/>
        <w:ind w:left="240"/>
        <w:rPr>
          <w:b/>
          <w:position w:val="-1"/>
          <w:sz w:val="26"/>
          <w:szCs w:val="26"/>
        </w:rPr>
      </w:pPr>
      <w:r w:rsidRPr="00C920CF">
        <w:pict>
          <v:group id="_x0000_s1096" style="position:absolute;left:0;text-align:left;margin-left:244pt;margin-top:14.4pt;width:279.85pt;height:.5pt;z-index:-251663872;mso-position-horizontal-relative:page" coordorigin="4880,288" coordsize="5597,10">
            <v:shape id="_x0000_s1103" style="position:absolute;left:4885;top:294;width:907;height:0" coordorigin="4885,294" coordsize="907,0" path="m4885,294r907,e" filled="f" strokeweight=".18289mm">
              <v:path arrowok="t"/>
            </v:shape>
            <v:shape id="_x0000_s1102" style="position:absolute;left:5794;top:294;width:518;height:0" coordorigin="5794,294" coordsize="518,0" path="m5794,294r519,e" filled="f" strokeweight=".18289mm">
              <v:path arrowok="t"/>
            </v:shape>
            <v:shape id="_x0000_s1101" style="position:absolute;left:6315;top:294;width:1037;height:0" coordorigin="6315,294" coordsize="1037,0" path="m6315,294r1037,e" filled="f" strokeweight=".18289mm">
              <v:path arrowok="t"/>
            </v:shape>
            <v:shape id="_x0000_s1100" style="position:absolute;left:7354;top:294;width:778;height:0" coordorigin="7354,294" coordsize="778,0" path="m7354,294r777,e" filled="f" strokeweight=".18289mm">
              <v:path arrowok="t"/>
            </v:shape>
            <v:shape id="_x0000_s1099" style="position:absolute;left:8135;top:294;width:518;height:0" coordorigin="8135,294" coordsize="518,0" path="m8135,294r518,e" filled="f" strokeweight=".18289mm">
              <v:path arrowok="t"/>
            </v:shape>
            <v:shape id="_x0000_s1098" style="position:absolute;left:8655;top:294;width:1037;height:0" coordorigin="8655,294" coordsize="1037,0" path="m8655,294r1037,e" filled="f" strokeweight=".18289mm">
              <v:path arrowok="t"/>
            </v:shape>
            <v:shape id="_x0000_s1097" style="position:absolute;left:9694;top:294;width:778;height:0" coordorigin="9694,294" coordsize="778,0" path="m9694,294r778,e" filled="f" strokeweight=".18289mm">
              <v:path arrowok="t"/>
            </v:shape>
            <w10:wrap anchorx="page"/>
          </v:group>
        </w:pict>
      </w:r>
      <w:r w:rsidR="00F44706">
        <w:rPr>
          <w:b/>
          <w:position w:val="-1"/>
          <w:sz w:val="26"/>
          <w:szCs w:val="26"/>
        </w:rPr>
        <w:t>(a).</w:t>
      </w:r>
      <w:r w:rsidR="00F44706">
        <w:rPr>
          <w:b/>
          <w:spacing w:val="-4"/>
          <w:position w:val="-1"/>
          <w:sz w:val="26"/>
          <w:szCs w:val="26"/>
        </w:rPr>
        <w:t xml:space="preserve"> </w:t>
      </w:r>
      <w:r w:rsidR="00F44706">
        <w:rPr>
          <w:b/>
          <w:position w:val="-1"/>
          <w:sz w:val="26"/>
          <w:szCs w:val="26"/>
        </w:rPr>
        <w:t>N</w:t>
      </w:r>
      <w:r w:rsidR="00F44706">
        <w:rPr>
          <w:b/>
          <w:spacing w:val="2"/>
          <w:position w:val="-1"/>
          <w:sz w:val="26"/>
          <w:szCs w:val="26"/>
        </w:rPr>
        <w:t>a</w:t>
      </w:r>
      <w:r w:rsidR="00F44706">
        <w:rPr>
          <w:b/>
          <w:spacing w:val="-2"/>
          <w:position w:val="-1"/>
          <w:sz w:val="26"/>
          <w:szCs w:val="26"/>
        </w:rPr>
        <w:t>m</w:t>
      </w:r>
      <w:r w:rsidR="00F44706">
        <w:rPr>
          <w:b/>
          <w:position w:val="-1"/>
          <w:sz w:val="26"/>
          <w:szCs w:val="26"/>
        </w:rPr>
        <w:t>e</w:t>
      </w:r>
      <w:r w:rsidR="00F44706">
        <w:rPr>
          <w:b/>
          <w:spacing w:val="-4"/>
          <w:position w:val="-1"/>
          <w:sz w:val="26"/>
          <w:szCs w:val="26"/>
        </w:rPr>
        <w:t xml:space="preserve"> </w:t>
      </w:r>
      <w:r w:rsidR="00F44706">
        <w:rPr>
          <w:b/>
          <w:position w:val="-1"/>
          <w:sz w:val="26"/>
          <w:szCs w:val="26"/>
        </w:rPr>
        <w:t>of</w:t>
      </w:r>
      <w:r w:rsidR="00F44706">
        <w:rPr>
          <w:b/>
          <w:spacing w:val="-2"/>
          <w:position w:val="-1"/>
          <w:sz w:val="26"/>
          <w:szCs w:val="26"/>
        </w:rPr>
        <w:t xml:space="preserve"> </w:t>
      </w:r>
      <w:r w:rsidR="00F44706">
        <w:rPr>
          <w:b/>
          <w:position w:val="-1"/>
          <w:sz w:val="26"/>
          <w:szCs w:val="26"/>
        </w:rPr>
        <w:t>Proc</w:t>
      </w:r>
      <w:r w:rsidR="00F44706">
        <w:rPr>
          <w:b/>
          <w:spacing w:val="2"/>
          <w:position w:val="-1"/>
          <w:sz w:val="26"/>
          <w:szCs w:val="26"/>
        </w:rPr>
        <w:t>u</w:t>
      </w:r>
      <w:r w:rsidR="00F44706">
        <w:rPr>
          <w:b/>
          <w:position w:val="-1"/>
          <w:sz w:val="26"/>
          <w:szCs w:val="26"/>
        </w:rPr>
        <w:t>ri</w:t>
      </w:r>
      <w:r w:rsidR="00F44706">
        <w:rPr>
          <w:b/>
          <w:spacing w:val="2"/>
          <w:position w:val="-1"/>
          <w:sz w:val="26"/>
          <w:szCs w:val="26"/>
        </w:rPr>
        <w:t>n</w:t>
      </w:r>
      <w:r w:rsidR="00F44706">
        <w:rPr>
          <w:b/>
          <w:position w:val="-1"/>
          <w:sz w:val="26"/>
          <w:szCs w:val="26"/>
        </w:rPr>
        <w:t>g</w:t>
      </w:r>
      <w:r w:rsidR="00F44706">
        <w:rPr>
          <w:b/>
          <w:spacing w:val="-10"/>
          <w:position w:val="-1"/>
          <w:sz w:val="26"/>
          <w:szCs w:val="26"/>
        </w:rPr>
        <w:t xml:space="preserve"> </w:t>
      </w:r>
      <w:r w:rsidR="00F44706">
        <w:rPr>
          <w:b/>
          <w:position w:val="-1"/>
          <w:sz w:val="26"/>
          <w:szCs w:val="26"/>
        </w:rPr>
        <w:t>Agency</w:t>
      </w:r>
      <w:r w:rsidR="003537AF">
        <w:rPr>
          <w:b/>
          <w:position w:val="-1"/>
          <w:sz w:val="26"/>
          <w:szCs w:val="26"/>
        </w:rPr>
        <w:t xml:space="preserve">  Office of the Senior Superintendent of Police Matiari</w:t>
      </w:r>
    </w:p>
    <w:p w:rsidR="003537AF" w:rsidRDefault="003537AF">
      <w:pPr>
        <w:spacing w:before="1" w:line="280" w:lineRule="exact"/>
        <w:rPr>
          <w:sz w:val="28"/>
          <w:szCs w:val="28"/>
        </w:rPr>
      </w:pPr>
      <w:r>
        <w:rPr>
          <w:sz w:val="28"/>
          <w:szCs w:val="28"/>
        </w:rPr>
        <w:tab/>
      </w:r>
      <w:r>
        <w:rPr>
          <w:sz w:val="28"/>
          <w:szCs w:val="28"/>
        </w:rPr>
        <w:tab/>
      </w:r>
      <w:r>
        <w:rPr>
          <w:sz w:val="28"/>
          <w:szCs w:val="28"/>
        </w:rPr>
        <w:tab/>
      </w:r>
      <w:r>
        <w:rPr>
          <w:sz w:val="28"/>
          <w:szCs w:val="28"/>
        </w:rPr>
        <w:tab/>
      </w:r>
      <w:r>
        <w:rPr>
          <w:sz w:val="28"/>
          <w:szCs w:val="28"/>
        </w:rPr>
        <w:tab/>
        <w:t>SDPO Matiari &amp; Chairman Building Committee Police</w:t>
      </w:r>
    </w:p>
    <w:p w:rsidR="001259ED" w:rsidRDefault="003537AF" w:rsidP="003537AF">
      <w:pPr>
        <w:spacing w:before="1" w:line="280" w:lineRule="exact"/>
        <w:ind w:left="2880" w:firstLine="720"/>
        <w:rPr>
          <w:sz w:val="28"/>
          <w:szCs w:val="28"/>
        </w:rPr>
      </w:pPr>
      <w:r>
        <w:rPr>
          <w:sz w:val="28"/>
          <w:szCs w:val="28"/>
        </w:rPr>
        <w:t xml:space="preserve"> Station </w:t>
      </w:r>
      <w:r w:rsidR="0085073B">
        <w:rPr>
          <w:sz w:val="28"/>
          <w:szCs w:val="28"/>
        </w:rPr>
        <w:t>Matiari</w:t>
      </w:r>
      <w:r>
        <w:rPr>
          <w:sz w:val="28"/>
          <w:szCs w:val="28"/>
        </w:rPr>
        <w:t>.</w:t>
      </w:r>
    </w:p>
    <w:p w:rsidR="003537AF" w:rsidRDefault="003537AF" w:rsidP="003537AF">
      <w:pPr>
        <w:spacing w:before="1" w:line="280" w:lineRule="exact"/>
        <w:ind w:left="2880" w:firstLine="720"/>
        <w:rPr>
          <w:sz w:val="28"/>
          <w:szCs w:val="28"/>
        </w:rPr>
      </w:pPr>
    </w:p>
    <w:p w:rsidR="001259ED" w:rsidRDefault="00C920CF">
      <w:pPr>
        <w:spacing w:before="26" w:line="280" w:lineRule="exact"/>
        <w:ind w:left="240"/>
        <w:rPr>
          <w:sz w:val="26"/>
          <w:szCs w:val="26"/>
        </w:rPr>
      </w:pPr>
      <w:r w:rsidRPr="00C920CF">
        <w:pict>
          <v:group id="_x0000_s1088" style="position:absolute;left:0;text-align:left;margin-left:247.95pt;margin-top:15.7pt;width:273.35pt;height:.5pt;z-index:-251662848;mso-position-horizontal-relative:page" coordorigin="4959,314" coordsize="5467,10">
            <v:shape id="_x0000_s1095" style="position:absolute;left:4964;top:320;width:778;height:0" coordorigin="4964,320" coordsize="778,0" path="m4964,320r778,e" filled="f" strokeweight=".18289mm">
              <v:path arrowok="t"/>
            </v:shape>
            <v:shape id="_x0000_s1094" style="position:absolute;left:5744;top:320;width:518;height:0" coordorigin="5744,320" coordsize="518,0" path="m5744,320r518,e" filled="f" strokeweight=".18289mm">
              <v:path arrowok="t"/>
            </v:shape>
            <v:shape id="_x0000_s1093" style="position:absolute;left:6264;top:320;width:1037;height:0" coordorigin="6264,320" coordsize="1037,0" path="m6264,320r1037,e" filled="f" strokeweight=".18289mm">
              <v:path arrowok="t"/>
            </v:shape>
            <v:shape id="_x0000_s1092" style="position:absolute;left:7303;top:320;width:779;height:0" coordorigin="7303,320" coordsize="779,0" path="m7303,320r779,e" filled="f" strokeweight=".18289mm">
              <v:path arrowok="t"/>
            </v:shape>
            <v:shape id="_x0000_s1091" style="position:absolute;left:8084;top:320;width:518;height:0" coordorigin="8084,320" coordsize="518,0" path="m8084,320r519,e" filled="f" strokeweight=".18289mm">
              <v:path arrowok="t"/>
            </v:shape>
            <v:shape id="_x0000_s1090" style="position:absolute;left:8605;top:320;width:1037;height:0" coordorigin="8605,320" coordsize="1037,0" path="m8605,320r1037,e" filled="f" strokeweight=".18289mm">
              <v:path arrowok="t"/>
            </v:shape>
            <v:shape id="_x0000_s1089" style="position:absolute;left:9644;top:320;width:778;height:0" coordorigin="9644,320" coordsize="778,0" path="m9644,320r777,e" filled="f" strokeweight=".18289mm">
              <v:path arrowok="t"/>
            </v:shape>
            <w10:wrap anchorx="page"/>
          </v:group>
        </w:pict>
      </w:r>
      <w:r w:rsidR="00F44706">
        <w:rPr>
          <w:b/>
          <w:position w:val="-1"/>
          <w:sz w:val="26"/>
          <w:szCs w:val="26"/>
        </w:rPr>
        <w:t>(b).</w:t>
      </w:r>
      <w:r w:rsidR="00F44706">
        <w:rPr>
          <w:b/>
          <w:spacing w:val="-4"/>
          <w:position w:val="-1"/>
          <w:sz w:val="26"/>
          <w:szCs w:val="26"/>
        </w:rPr>
        <w:t xml:space="preserve"> </w:t>
      </w:r>
      <w:r w:rsidR="00F44706">
        <w:rPr>
          <w:b/>
          <w:position w:val="-1"/>
          <w:sz w:val="26"/>
          <w:szCs w:val="26"/>
        </w:rPr>
        <w:t>Brief</w:t>
      </w:r>
      <w:r w:rsidR="00F44706">
        <w:rPr>
          <w:b/>
          <w:spacing w:val="-4"/>
          <w:position w:val="-1"/>
          <w:sz w:val="26"/>
          <w:szCs w:val="26"/>
        </w:rPr>
        <w:t xml:space="preserve"> </w:t>
      </w:r>
      <w:r w:rsidR="00F44706">
        <w:rPr>
          <w:b/>
          <w:position w:val="-1"/>
          <w:sz w:val="26"/>
          <w:szCs w:val="26"/>
        </w:rPr>
        <w:t>Descript</w:t>
      </w:r>
      <w:r w:rsidR="00F44706">
        <w:rPr>
          <w:b/>
          <w:spacing w:val="2"/>
          <w:position w:val="-1"/>
          <w:sz w:val="26"/>
          <w:szCs w:val="26"/>
        </w:rPr>
        <w:t>i</w:t>
      </w:r>
      <w:r w:rsidR="00F44706">
        <w:rPr>
          <w:b/>
          <w:position w:val="-1"/>
          <w:sz w:val="26"/>
          <w:szCs w:val="26"/>
        </w:rPr>
        <w:t>on</w:t>
      </w:r>
      <w:r w:rsidR="00F44706">
        <w:rPr>
          <w:b/>
          <w:spacing w:val="-11"/>
          <w:position w:val="-1"/>
          <w:sz w:val="26"/>
          <w:szCs w:val="26"/>
        </w:rPr>
        <w:t xml:space="preserve"> </w:t>
      </w:r>
      <w:r w:rsidR="00F44706">
        <w:rPr>
          <w:b/>
          <w:position w:val="-1"/>
          <w:sz w:val="26"/>
          <w:szCs w:val="26"/>
        </w:rPr>
        <w:t>of</w:t>
      </w:r>
      <w:r w:rsidR="00F44706">
        <w:rPr>
          <w:b/>
          <w:spacing w:val="-2"/>
          <w:position w:val="-1"/>
          <w:sz w:val="26"/>
          <w:szCs w:val="26"/>
        </w:rPr>
        <w:t xml:space="preserve"> </w:t>
      </w:r>
      <w:r w:rsidR="00F44706">
        <w:rPr>
          <w:b/>
          <w:position w:val="-1"/>
          <w:sz w:val="26"/>
          <w:szCs w:val="26"/>
        </w:rPr>
        <w:t>Works</w:t>
      </w:r>
      <w:r w:rsidR="003537AF">
        <w:rPr>
          <w:b/>
          <w:position w:val="-1"/>
          <w:sz w:val="26"/>
          <w:szCs w:val="26"/>
        </w:rPr>
        <w:t xml:space="preserve">  Repair/ Renovation work of Police Station </w:t>
      </w:r>
      <w:r w:rsidR="0085073B">
        <w:rPr>
          <w:b/>
          <w:position w:val="-1"/>
          <w:sz w:val="26"/>
          <w:szCs w:val="26"/>
        </w:rPr>
        <w:t>Matiari</w:t>
      </w:r>
      <w:r w:rsidR="00F44706">
        <w:rPr>
          <w:b/>
          <w:position w:val="-1"/>
          <w:sz w:val="26"/>
          <w:szCs w:val="26"/>
        </w:rPr>
        <w:t xml:space="preserve">                                                                                   </w:t>
      </w:r>
      <w:r w:rsidR="00F44706">
        <w:rPr>
          <w:b/>
          <w:spacing w:val="62"/>
          <w:position w:val="-1"/>
          <w:sz w:val="26"/>
          <w:szCs w:val="26"/>
        </w:rPr>
        <w:t xml:space="preserve"> </w:t>
      </w:r>
      <w:r w:rsidR="00F44706">
        <w:rPr>
          <w:position w:val="-1"/>
          <w:sz w:val="26"/>
          <w:szCs w:val="26"/>
        </w:rPr>
        <w:t>_</w:t>
      </w:r>
    </w:p>
    <w:p w:rsidR="001259ED" w:rsidRDefault="001259ED">
      <w:pPr>
        <w:spacing w:before="1" w:line="280" w:lineRule="exact"/>
        <w:rPr>
          <w:sz w:val="28"/>
          <w:szCs w:val="28"/>
        </w:rPr>
      </w:pPr>
    </w:p>
    <w:p w:rsidR="001259ED" w:rsidRDefault="00C920CF">
      <w:pPr>
        <w:spacing w:before="26" w:line="280" w:lineRule="exact"/>
        <w:ind w:left="240"/>
        <w:rPr>
          <w:sz w:val="26"/>
          <w:szCs w:val="26"/>
        </w:rPr>
      </w:pPr>
      <w:r w:rsidRPr="00C920CF">
        <w:pict>
          <v:group id="_x0000_s1078" style="position:absolute;left:0;text-align:left;margin-left:254.05pt;margin-top:15.7pt;width:280.05pt;height:.5pt;z-index:-251661824;mso-position-horizontal-relative:page" coordorigin="5081,314" coordsize="5601,10">
            <v:shape id="_x0000_s1087" style="position:absolute;left:5087;top:320;width:648;height:0" coordorigin="5087,320" coordsize="648,0" path="m5087,320r648,e" filled="f" strokeweight=".18289mm">
              <v:path arrowok="t"/>
            </v:shape>
            <v:shape id="_x0000_s1086" style="position:absolute;left:5737;top:320;width:518;height:0" coordorigin="5737,320" coordsize="518,0" path="m5737,320r518,e" filled="f" strokeweight=".18289mm">
              <v:path arrowok="t"/>
            </v:shape>
            <v:shape id="_x0000_s1085" style="position:absolute;left:6257;top:320;width:1037;height:0" coordorigin="6257,320" coordsize="1037,0" path="m6257,320r1037,e" filled="f" strokeweight=".18289mm">
              <v:path arrowok="t"/>
            </v:shape>
            <v:shape id="_x0000_s1084" style="position:absolute;left:7296;top:320;width:778;height:0" coordorigin="7296,320" coordsize="778,0" path="m7296,320r778,e" filled="f" strokeweight=".18289mm">
              <v:path arrowok="t"/>
            </v:shape>
            <v:shape id="_x0000_s1083" style="position:absolute;left:8076;top:320;width:518;height:0" coordorigin="8076,320" coordsize="518,0" path="m8076,320r518,e" filled="f" strokeweight=".18289mm">
              <v:path arrowok="t"/>
            </v:shape>
            <v:shape id="_x0000_s1082" style="position:absolute;left:8596;top:320;width:259;height:0" coordorigin="8596,320" coordsize="259,0" path="m8596,320r259,e" filled="f" strokeweight=".18289mm">
              <v:path arrowok="t"/>
            </v:shape>
            <v:shape id="_x0000_s1081" style="position:absolute;left:8857;top:320;width:778;height:0" coordorigin="8857,320" coordsize="778,0" path="m8857,320r778,e" filled="f" strokeweight=".18289mm">
              <v:path arrowok="t"/>
            </v:shape>
            <v:shape id="_x0000_s1080" style="position:absolute;left:9637;top:320;width:778;height:0" coordorigin="9637,320" coordsize="778,0" path="m9637,320r778,e" filled="f" strokeweight=".18289mm">
              <v:path arrowok="t"/>
            </v:shape>
            <v:shape id="_x0000_s1079" style="position:absolute;left:10418;top:320;width:259;height:0" coordorigin="10418,320" coordsize="259,0" path="m10418,320r259,e" filled="f" strokeweight=".18289mm">
              <v:path arrowok="t"/>
            </v:shape>
            <w10:wrap anchorx="page"/>
          </v:group>
        </w:pict>
      </w:r>
      <w:r w:rsidR="00F44706">
        <w:rPr>
          <w:b/>
          <w:position w:val="-1"/>
          <w:sz w:val="26"/>
          <w:szCs w:val="26"/>
        </w:rPr>
        <w:t>(c).Procur</w:t>
      </w:r>
      <w:r w:rsidR="00F44706">
        <w:rPr>
          <w:b/>
          <w:spacing w:val="2"/>
          <w:position w:val="-1"/>
          <w:sz w:val="26"/>
          <w:szCs w:val="26"/>
        </w:rPr>
        <w:t>i</w:t>
      </w:r>
      <w:r w:rsidR="00F44706">
        <w:rPr>
          <w:b/>
          <w:position w:val="-1"/>
          <w:sz w:val="26"/>
          <w:szCs w:val="26"/>
        </w:rPr>
        <w:t>ng</w:t>
      </w:r>
      <w:r w:rsidR="00F44706">
        <w:rPr>
          <w:b/>
          <w:spacing w:val="-15"/>
          <w:position w:val="-1"/>
          <w:sz w:val="26"/>
          <w:szCs w:val="26"/>
        </w:rPr>
        <w:t xml:space="preserve"> </w:t>
      </w:r>
      <w:r w:rsidR="00F44706">
        <w:rPr>
          <w:b/>
          <w:position w:val="-1"/>
          <w:sz w:val="26"/>
          <w:szCs w:val="26"/>
        </w:rPr>
        <w:t>Ag</w:t>
      </w:r>
      <w:r w:rsidR="00F44706">
        <w:rPr>
          <w:b/>
          <w:spacing w:val="2"/>
          <w:position w:val="-1"/>
          <w:sz w:val="26"/>
          <w:szCs w:val="26"/>
        </w:rPr>
        <w:t>e</w:t>
      </w:r>
      <w:r w:rsidR="00F44706">
        <w:rPr>
          <w:b/>
          <w:position w:val="-1"/>
          <w:sz w:val="26"/>
          <w:szCs w:val="26"/>
        </w:rPr>
        <w:t>nc</w:t>
      </w:r>
      <w:r w:rsidR="00F44706">
        <w:rPr>
          <w:b/>
          <w:spacing w:val="2"/>
          <w:position w:val="-1"/>
          <w:sz w:val="26"/>
          <w:szCs w:val="26"/>
        </w:rPr>
        <w:t>y</w:t>
      </w:r>
      <w:r w:rsidR="00F44706">
        <w:rPr>
          <w:b/>
          <w:position w:val="-1"/>
          <w:sz w:val="26"/>
          <w:szCs w:val="26"/>
        </w:rPr>
        <w:t>’s</w:t>
      </w:r>
      <w:r w:rsidR="00F44706">
        <w:rPr>
          <w:b/>
          <w:spacing w:val="-10"/>
          <w:position w:val="-1"/>
          <w:sz w:val="26"/>
          <w:szCs w:val="26"/>
        </w:rPr>
        <w:t xml:space="preserve"> </w:t>
      </w:r>
      <w:r w:rsidR="00F44706">
        <w:rPr>
          <w:b/>
          <w:position w:val="-1"/>
          <w:sz w:val="26"/>
          <w:szCs w:val="26"/>
        </w:rPr>
        <w:t>addres</w:t>
      </w:r>
      <w:r w:rsidR="00F44706">
        <w:rPr>
          <w:b/>
          <w:spacing w:val="1"/>
          <w:position w:val="-1"/>
          <w:sz w:val="26"/>
          <w:szCs w:val="26"/>
        </w:rPr>
        <w:t>s</w:t>
      </w:r>
      <w:r w:rsidR="00F44706">
        <w:rPr>
          <w:b/>
          <w:spacing w:val="2"/>
          <w:position w:val="-1"/>
          <w:sz w:val="26"/>
          <w:szCs w:val="26"/>
        </w:rPr>
        <w:t>:</w:t>
      </w:r>
      <w:r w:rsidR="00F44706">
        <w:rPr>
          <w:b/>
          <w:position w:val="-1"/>
          <w:sz w:val="26"/>
          <w:szCs w:val="26"/>
        </w:rPr>
        <w:t>-</w:t>
      </w:r>
      <w:r w:rsidR="003537AF">
        <w:rPr>
          <w:b/>
          <w:position w:val="-1"/>
          <w:sz w:val="26"/>
          <w:szCs w:val="26"/>
        </w:rPr>
        <w:t xml:space="preserve"> Near Zam Zam CNG Matiari</w:t>
      </w:r>
    </w:p>
    <w:p w:rsidR="001259ED" w:rsidRDefault="001259ED">
      <w:pPr>
        <w:spacing w:before="1" w:line="280" w:lineRule="exact"/>
        <w:rPr>
          <w:sz w:val="28"/>
          <w:szCs w:val="28"/>
        </w:rPr>
      </w:pPr>
    </w:p>
    <w:p w:rsidR="001259ED" w:rsidRDefault="00C920CF">
      <w:pPr>
        <w:spacing w:before="26" w:line="280" w:lineRule="exact"/>
        <w:ind w:left="240"/>
        <w:rPr>
          <w:sz w:val="26"/>
          <w:szCs w:val="26"/>
        </w:rPr>
      </w:pPr>
      <w:r w:rsidRPr="00C920CF">
        <w:pict>
          <v:group id="_x0000_s1068" style="position:absolute;left:0;text-align:left;margin-left:194.15pt;margin-top:15.7pt;width:325.45pt;height:.5pt;z-index:-251660800;mso-position-horizontal-relative:page" coordorigin="3883,314" coordsize="6509,10">
            <v:shape id="_x0000_s1077" style="position:absolute;left:3888;top:320;width:1037;height:0" coordorigin="3888,320" coordsize="1037,0" path="m3888,320r1037,e" filled="f" strokeweight=".18289mm">
              <v:path arrowok="t"/>
            </v:shape>
            <v:shape id="_x0000_s1076" style="position:absolute;left:4927;top:320;width:778;height:0" coordorigin="4927,320" coordsize="778,0" path="m4927,320r778,e" filled="f" strokeweight=".18289mm">
              <v:path arrowok="t"/>
            </v:shape>
            <v:shape id="_x0000_s1075" style="position:absolute;left:5707;top:320;width:518;height:0" coordorigin="5707,320" coordsize="518,0" path="m5707,320r518,e" filled="f" strokeweight=".18289mm">
              <v:path arrowok="t"/>
            </v:shape>
            <v:shape id="_x0000_s1074" style="position:absolute;left:6227;top:320;width:1037;height:0" coordorigin="6227,320" coordsize="1037,0" path="m6227,320r1037,e" filled="f" strokeweight=".18289mm">
              <v:path arrowok="t"/>
            </v:shape>
            <v:shape id="_x0000_s1073" style="position:absolute;left:7266;top:320;width:778;height:0" coordorigin="7266,320" coordsize="778,0" path="m7266,320r778,e" filled="f" strokeweight=".18289mm">
              <v:path arrowok="t"/>
            </v:shape>
            <v:shape id="_x0000_s1072" style="position:absolute;left:8046;top:320;width:259;height:0" coordorigin="8046,320" coordsize="259,0" path="m8046,320r259,e" filled="f" strokeweight=".18289mm">
              <v:path arrowok="t"/>
            </v:shape>
            <v:shape id="_x0000_s1071" style="position:absolute;left:8308;top:320;width:259;height:0" coordorigin="8308,320" coordsize="259,0" path="m8308,320r259,e" filled="f" strokeweight=".18289mm">
              <v:path arrowok="t"/>
            </v:shape>
            <v:shape id="_x0000_s1070" style="position:absolute;left:8569;top:320;width:1037;height:0" coordorigin="8569,320" coordsize="1037,0" path="m8569,320r1037,e" filled="f" strokeweight=".18289mm">
              <v:path arrowok="t"/>
            </v:shape>
            <v:shape id="_x0000_s1069" style="position:absolute;left:9608;top:320;width:779;height:0" coordorigin="9608,320" coordsize="779,0" path="m9608,320r779,e" filled="f" strokeweight=".18289mm">
              <v:path arrowok="t"/>
            </v:shape>
            <w10:wrap anchorx="page"/>
          </v:group>
        </w:pict>
      </w:r>
      <w:r w:rsidR="00F44706">
        <w:rPr>
          <w:b/>
          <w:position w:val="-1"/>
          <w:sz w:val="26"/>
          <w:szCs w:val="26"/>
        </w:rPr>
        <w:t>(d).</w:t>
      </w:r>
      <w:r w:rsidR="00F44706">
        <w:rPr>
          <w:b/>
          <w:spacing w:val="-4"/>
          <w:position w:val="-1"/>
          <w:sz w:val="26"/>
          <w:szCs w:val="26"/>
        </w:rPr>
        <w:t xml:space="preserve"> </w:t>
      </w:r>
      <w:r w:rsidR="00F44706">
        <w:rPr>
          <w:b/>
          <w:position w:val="-1"/>
          <w:sz w:val="26"/>
          <w:szCs w:val="26"/>
        </w:rPr>
        <w:t>Est</w:t>
      </w:r>
      <w:r w:rsidR="00F44706">
        <w:rPr>
          <w:b/>
          <w:spacing w:val="2"/>
          <w:position w:val="-1"/>
          <w:sz w:val="26"/>
          <w:szCs w:val="26"/>
        </w:rPr>
        <w:t>i</w:t>
      </w:r>
      <w:r w:rsidR="00F44706">
        <w:rPr>
          <w:b/>
          <w:position w:val="-1"/>
          <w:sz w:val="26"/>
          <w:szCs w:val="26"/>
        </w:rPr>
        <w:t>mated</w:t>
      </w:r>
      <w:r w:rsidR="00F44706">
        <w:rPr>
          <w:b/>
          <w:spacing w:val="-11"/>
          <w:position w:val="-1"/>
          <w:sz w:val="26"/>
          <w:szCs w:val="26"/>
        </w:rPr>
        <w:t xml:space="preserve"> </w:t>
      </w:r>
      <w:r w:rsidR="00F44706">
        <w:rPr>
          <w:b/>
          <w:spacing w:val="2"/>
          <w:position w:val="-1"/>
          <w:sz w:val="26"/>
          <w:szCs w:val="26"/>
        </w:rPr>
        <w:t>C</w:t>
      </w:r>
      <w:r w:rsidR="00F44706">
        <w:rPr>
          <w:b/>
          <w:position w:val="-1"/>
          <w:sz w:val="26"/>
          <w:szCs w:val="26"/>
        </w:rPr>
        <w:t>ost</w:t>
      </w:r>
      <w:r w:rsidR="00F44706">
        <w:rPr>
          <w:b/>
          <w:spacing w:val="1"/>
          <w:position w:val="-1"/>
          <w:sz w:val="26"/>
          <w:szCs w:val="26"/>
        </w:rPr>
        <w:t>:</w:t>
      </w:r>
      <w:r w:rsidR="00F44706">
        <w:rPr>
          <w:b/>
          <w:position w:val="-1"/>
          <w:sz w:val="26"/>
          <w:szCs w:val="26"/>
        </w:rPr>
        <w:t>-</w:t>
      </w:r>
      <w:r w:rsidR="00F44706">
        <w:rPr>
          <w:position w:val="-1"/>
          <w:sz w:val="26"/>
          <w:szCs w:val="26"/>
        </w:rPr>
        <w:t>_</w:t>
      </w:r>
      <w:r w:rsidR="003537AF">
        <w:rPr>
          <w:position w:val="-1"/>
          <w:sz w:val="26"/>
          <w:szCs w:val="26"/>
        </w:rPr>
        <w:t xml:space="preserve"> </w:t>
      </w:r>
      <w:r w:rsidR="003537AF" w:rsidRPr="00014371">
        <w:rPr>
          <w:position w:val="-1"/>
          <w:sz w:val="24"/>
          <w:szCs w:val="26"/>
        </w:rPr>
        <w:t>Rs.</w:t>
      </w:r>
      <w:r w:rsidR="0085073B" w:rsidRPr="00014371">
        <w:rPr>
          <w:position w:val="-1"/>
          <w:sz w:val="24"/>
          <w:szCs w:val="26"/>
        </w:rPr>
        <w:t>7</w:t>
      </w:r>
      <w:r w:rsidR="003537AF" w:rsidRPr="00014371">
        <w:rPr>
          <w:position w:val="-1"/>
          <w:sz w:val="24"/>
          <w:szCs w:val="26"/>
        </w:rPr>
        <w:t>,</w:t>
      </w:r>
      <w:r w:rsidR="0085073B" w:rsidRPr="00014371">
        <w:rPr>
          <w:position w:val="-1"/>
          <w:sz w:val="24"/>
          <w:szCs w:val="26"/>
        </w:rPr>
        <w:t>5</w:t>
      </w:r>
      <w:r w:rsidR="003537AF" w:rsidRPr="00014371">
        <w:rPr>
          <w:position w:val="-1"/>
          <w:sz w:val="24"/>
          <w:szCs w:val="26"/>
        </w:rPr>
        <w:t>0,000/-</w:t>
      </w:r>
      <w:r w:rsidR="0085073B" w:rsidRPr="00014371">
        <w:rPr>
          <w:position w:val="-1"/>
          <w:sz w:val="24"/>
          <w:szCs w:val="26"/>
        </w:rPr>
        <w:t xml:space="preserve"> </w:t>
      </w:r>
      <w:r w:rsidR="00014371">
        <w:rPr>
          <w:position w:val="-1"/>
          <w:sz w:val="24"/>
          <w:szCs w:val="26"/>
        </w:rPr>
        <w:t xml:space="preserve">(0.750 mln) </w:t>
      </w:r>
      <w:r w:rsidR="0085073B" w:rsidRPr="00014371">
        <w:rPr>
          <w:position w:val="-1"/>
          <w:sz w:val="24"/>
          <w:szCs w:val="26"/>
        </w:rPr>
        <w:t>approx</w:t>
      </w:r>
      <w:r w:rsidR="0085073B">
        <w:rPr>
          <w:position w:val="-1"/>
          <w:sz w:val="26"/>
          <w:szCs w:val="26"/>
        </w:rPr>
        <w:t>.</w:t>
      </w:r>
    </w:p>
    <w:p w:rsidR="001259ED" w:rsidRDefault="001259ED">
      <w:pPr>
        <w:spacing w:before="7" w:line="200" w:lineRule="exact"/>
        <w:sectPr w:rsidR="001259ED">
          <w:pgSz w:w="12240" w:h="15840"/>
          <w:pgMar w:top="500" w:right="1180" w:bottom="280" w:left="1200" w:header="314" w:footer="722" w:gutter="0"/>
          <w:cols w:space="720"/>
        </w:sectPr>
      </w:pPr>
    </w:p>
    <w:p w:rsidR="001259ED" w:rsidRDefault="00F44706">
      <w:pPr>
        <w:spacing w:before="26" w:line="280" w:lineRule="exact"/>
        <w:ind w:left="240" w:right="-59"/>
        <w:rPr>
          <w:sz w:val="26"/>
          <w:szCs w:val="26"/>
        </w:rPr>
      </w:pPr>
      <w:r>
        <w:rPr>
          <w:b/>
          <w:position w:val="-1"/>
          <w:sz w:val="26"/>
          <w:szCs w:val="26"/>
        </w:rPr>
        <w:lastRenderedPageBreak/>
        <w:t>(e).</w:t>
      </w:r>
      <w:r>
        <w:rPr>
          <w:b/>
          <w:spacing w:val="-2"/>
          <w:position w:val="-1"/>
          <w:sz w:val="26"/>
          <w:szCs w:val="26"/>
        </w:rPr>
        <w:t xml:space="preserve"> </w:t>
      </w:r>
      <w:r>
        <w:rPr>
          <w:b/>
          <w:spacing w:val="2"/>
          <w:position w:val="-1"/>
          <w:sz w:val="26"/>
          <w:szCs w:val="26"/>
        </w:rPr>
        <w:t>A</w:t>
      </w:r>
      <w:r>
        <w:rPr>
          <w:b/>
          <w:spacing w:val="-2"/>
          <w:position w:val="-1"/>
          <w:sz w:val="26"/>
          <w:szCs w:val="26"/>
        </w:rPr>
        <w:t>m</w:t>
      </w:r>
      <w:r>
        <w:rPr>
          <w:b/>
          <w:spacing w:val="2"/>
          <w:position w:val="-1"/>
          <w:sz w:val="26"/>
          <w:szCs w:val="26"/>
        </w:rPr>
        <w:t>o</w:t>
      </w:r>
      <w:r>
        <w:rPr>
          <w:b/>
          <w:position w:val="-1"/>
          <w:sz w:val="26"/>
          <w:szCs w:val="26"/>
        </w:rPr>
        <w:t>unt</w:t>
      </w:r>
      <w:r>
        <w:rPr>
          <w:b/>
          <w:spacing w:val="-5"/>
          <w:position w:val="-1"/>
          <w:sz w:val="26"/>
          <w:szCs w:val="26"/>
        </w:rPr>
        <w:t xml:space="preserve"> </w:t>
      </w:r>
      <w:r>
        <w:rPr>
          <w:b/>
          <w:position w:val="-1"/>
          <w:sz w:val="26"/>
          <w:szCs w:val="26"/>
        </w:rPr>
        <w:t xml:space="preserve">of </w:t>
      </w:r>
      <w:r>
        <w:rPr>
          <w:b/>
          <w:spacing w:val="2"/>
          <w:position w:val="-1"/>
          <w:sz w:val="26"/>
          <w:szCs w:val="26"/>
        </w:rPr>
        <w:t>B</w:t>
      </w:r>
      <w:r>
        <w:rPr>
          <w:b/>
          <w:position w:val="-1"/>
          <w:sz w:val="26"/>
          <w:szCs w:val="26"/>
        </w:rPr>
        <w:t>id</w:t>
      </w:r>
      <w:r>
        <w:rPr>
          <w:b/>
          <w:spacing w:val="-2"/>
          <w:position w:val="-1"/>
          <w:sz w:val="26"/>
          <w:szCs w:val="26"/>
        </w:rPr>
        <w:t xml:space="preserve"> </w:t>
      </w:r>
      <w:r>
        <w:rPr>
          <w:b/>
          <w:spacing w:val="2"/>
          <w:position w:val="-1"/>
          <w:sz w:val="26"/>
          <w:szCs w:val="26"/>
        </w:rPr>
        <w:t>Se</w:t>
      </w:r>
      <w:r>
        <w:rPr>
          <w:b/>
          <w:position w:val="-1"/>
          <w:sz w:val="26"/>
          <w:szCs w:val="26"/>
        </w:rPr>
        <w:t>curit</w:t>
      </w:r>
      <w:r>
        <w:rPr>
          <w:b/>
          <w:spacing w:val="2"/>
          <w:position w:val="-1"/>
          <w:sz w:val="26"/>
          <w:szCs w:val="26"/>
        </w:rPr>
        <w:t>y</w:t>
      </w:r>
      <w:r>
        <w:rPr>
          <w:b/>
          <w:spacing w:val="3"/>
          <w:position w:val="-1"/>
          <w:sz w:val="26"/>
          <w:szCs w:val="26"/>
        </w:rPr>
        <w:t>:</w:t>
      </w:r>
      <w:r>
        <w:rPr>
          <w:b/>
          <w:position w:val="-1"/>
          <w:sz w:val="26"/>
          <w:szCs w:val="26"/>
        </w:rPr>
        <w:t>-</w:t>
      </w:r>
    </w:p>
    <w:p w:rsidR="001259ED" w:rsidRDefault="003537AF">
      <w:pPr>
        <w:spacing w:before="26" w:line="280" w:lineRule="exact"/>
        <w:rPr>
          <w:sz w:val="26"/>
          <w:szCs w:val="26"/>
        </w:rPr>
        <w:sectPr w:rsidR="001259ED" w:rsidSect="003537AF">
          <w:type w:val="continuous"/>
          <w:pgSz w:w="12240" w:h="15840"/>
          <w:pgMar w:top="1480" w:right="1180" w:bottom="280" w:left="1200" w:header="720" w:footer="720" w:gutter="0"/>
          <w:cols w:num="2" w:space="720" w:equalWidth="0">
            <w:col w:w="3484" w:space="896"/>
            <w:col w:w="5480"/>
          </w:cols>
        </w:sectPr>
      </w:pPr>
      <w:r w:rsidRPr="003537AF">
        <w:rPr>
          <w:b/>
        </w:rPr>
        <w:lastRenderedPageBreak/>
        <w:t>1%</w:t>
      </w:r>
      <w:r>
        <w:t xml:space="preserve">   of estimate cost (</w:t>
      </w:r>
      <w:r w:rsidR="00F44706">
        <w:rPr>
          <w:position w:val="-1"/>
          <w:sz w:val="26"/>
          <w:szCs w:val="26"/>
        </w:rPr>
        <w:t>Fill</w:t>
      </w:r>
      <w:r w:rsidR="00F44706">
        <w:rPr>
          <w:spacing w:val="-2"/>
          <w:position w:val="-1"/>
          <w:sz w:val="26"/>
          <w:szCs w:val="26"/>
        </w:rPr>
        <w:t xml:space="preserve"> </w:t>
      </w:r>
      <w:r w:rsidR="00F44706">
        <w:rPr>
          <w:position w:val="-1"/>
          <w:sz w:val="26"/>
          <w:szCs w:val="26"/>
        </w:rPr>
        <w:t>in l</w:t>
      </w:r>
      <w:r w:rsidR="00F44706">
        <w:rPr>
          <w:spacing w:val="2"/>
          <w:position w:val="-1"/>
          <w:sz w:val="26"/>
          <w:szCs w:val="26"/>
        </w:rPr>
        <w:t>u</w:t>
      </w:r>
      <w:r w:rsidR="00F44706">
        <w:rPr>
          <w:position w:val="-1"/>
          <w:sz w:val="26"/>
          <w:szCs w:val="26"/>
        </w:rPr>
        <w:t>mp</w:t>
      </w:r>
      <w:r w:rsidR="00F44706">
        <w:rPr>
          <w:spacing w:val="-3"/>
          <w:position w:val="-1"/>
          <w:sz w:val="26"/>
          <w:szCs w:val="26"/>
        </w:rPr>
        <w:t xml:space="preserve"> </w:t>
      </w:r>
      <w:r w:rsidR="00F44706">
        <w:rPr>
          <w:spacing w:val="2"/>
          <w:position w:val="-1"/>
          <w:sz w:val="26"/>
          <w:szCs w:val="26"/>
        </w:rPr>
        <w:t>su</w:t>
      </w:r>
      <w:r w:rsidR="00F44706">
        <w:rPr>
          <w:position w:val="-1"/>
          <w:sz w:val="26"/>
          <w:szCs w:val="26"/>
        </w:rPr>
        <w:t>m</w:t>
      </w:r>
      <w:r w:rsidR="00F44706">
        <w:rPr>
          <w:spacing w:val="-4"/>
          <w:position w:val="-1"/>
          <w:sz w:val="26"/>
          <w:szCs w:val="26"/>
        </w:rPr>
        <w:t xml:space="preserve"> </w:t>
      </w:r>
      <w:r w:rsidR="00F44706">
        <w:rPr>
          <w:spacing w:val="2"/>
          <w:position w:val="-1"/>
          <w:sz w:val="26"/>
          <w:szCs w:val="26"/>
        </w:rPr>
        <w:t>a</w:t>
      </w:r>
      <w:r w:rsidR="00F44706">
        <w:rPr>
          <w:position w:val="-1"/>
          <w:sz w:val="26"/>
          <w:szCs w:val="26"/>
        </w:rPr>
        <w:t>mount</w:t>
      </w:r>
    </w:p>
    <w:p w:rsidR="001259ED" w:rsidRPr="003537AF" w:rsidRDefault="00F44706" w:rsidP="003537AF">
      <w:pPr>
        <w:spacing w:before="26" w:line="280" w:lineRule="exact"/>
        <w:ind w:left="2160" w:firstLine="720"/>
        <w:rPr>
          <w:sz w:val="24"/>
          <w:szCs w:val="26"/>
        </w:rPr>
      </w:pPr>
      <w:r w:rsidRPr="003537AF">
        <w:rPr>
          <w:position w:val="-1"/>
          <w:sz w:val="24"/>
          <w:szCs w:val="26"/>
        </w:rPr>
        <w:lastRenderedPageBreak/>
        <w:t>or</w:t>
      </w:r>
      <w:r w:rsidRPr="003537AF">
        <w:rPr>
          <w:spacing w:val="-2"/>
          <w:position w:val="-1"/>
          <w:sz w:val="24"/>
          <w:szCs w:val="26"/>
        </w:rPr>
        <w:t xml:space="preserve"> </w:t>
      </w:r>
      <w:r w:rsidRPr="003537AF">
        <w:rPr>
          <w:position w:val="-1"/>
          <w:sz w:val="24"/>
          <w:szCs w:val="26"/>
        </w:rPr>
        <w:t>in</w:t>
      </w:r>
      <w:r w:rsidRPr="003537AF">
        <w:rPr>
          <w:spacing w:val="-2"/>
          <w:position w:val="-1"/>
          <w:sz w:val="24"/>
          <w:szCs w:val="26"/>
        </w:rPr>
        <w:t xml:space="preserve"> </w:t>
      </w:r>
      <w:r w:rsidRPr="003537AF">
        <w:rPr>
          <w:position w:val="-1"/>
          <w:sz w:val="24"/>
          <w:szCs w:val="26"/>
        </w:rPr>
        <w:t>%</w:t>
      </w:r>
      <w:r w:rsidRPr="003537AF">
        <w:rPr>
          <w:spacing w:val="-2"/>
          <w:position w:val="-1"/>
          <w:sz w:val="24"/>
          <w:szCs w:val="26"/>
        </w:rPr>
        <w:t xml:space="preserve"> </w:t>
      </w:r>
      <w:r w:rsidRPr="003537AF">
        <w:rPr>
          <w:position w:val="-1"/>
          <w:sz w:val="24"/>
          <w:szCs w:val="26"/>
        </w:rPr>
        <w:t>age</w:t>
      </w:r>
      <w:r w:rsidRPr="003537AF">
        <w:rPr>
          <w:spacing w:val="-2"/>
          <w:position w:val="-1"/>
          <w:sz w:val="24"/>
          <w:szCs w:val="26"/>
        </w:rPr>
        <w:t xml:space="preserve"> </w:t>
      </w:r>
      <w:r w:rsidRPr="003537AF">
        <w:rPr>
          <w:position w:val="-1"/>
          <w:sz w:val="24"/>
          <w:szCs w:val="26"/>
        </w:rPr>
        <w:t>of bid</w:t>
      </w:r>
      <w:r w:rsidRPr="003537AF">
        <w:rPr>
          <w:spacing w:val="-3"/>
          <w:position w:val="-1"/>
          <w:sz w:val="24"/>
          <w:szCs w:val="26"/>
        </w:rPr>
        <w:t xml:space="preserve"> </w:t>
      </w:r>
      <w:r w:rsidRPr="003537AF">
        <w:rPr>
          <w:spacing w:val="2"/>
          <w:position w:val="-1"/>
          <w:sz w:val="24"/>
          <w:szCs w:val="26"/>
        </w:rPr>
        <w:t>a</w:t>
      </w:r>
      <w:r w:rsidRPr="003537AF">
        <w:rPr>
          <w:spacing w:val="-2"/>
          <w:position w:val="-1"/>
          <w:sz w:val="24"/>
          <w:szCs w:val="26"/>
        </w:rPr>
        <w:t>m</w:t>
      </w:r>
      <w:r w:rsidRPr="003537AF">
        <w:rPr>
          <w:spacing w:val="2"/>
          <w:position w:val="-1"/>
          <w:sz w:val="24"/>
          <w:szCs w:val="26"/>
        </w:rPr>
        <w:t>o</w:t>
      </w:r>
      <w:r w:rsidRPr="003537AF">
        <w:rPr>
          <w:position w:val="-1"/>
          <w:sz w:val="24"/>
          <w:szCs w:val="26"/>
        </w:rPr>
        <w:t>unt</w:t>
      </w:r>
      <w:r w:rsidRPr="003537AF">
        <w:rPr>
          <w:spacing w:val="-8"/>
          <w:position w:val="-1"/>
          <w:sz w:val="24"/>
          <w:szCs w:val="26"/>
        </w:rPr>
        <w:t xml:space="preserve"> </w:t>
      </w:r>
      <w:r w:rsidRPr="003537AF">
        <w:rPr>
          <w:position w:val="-1"/>
          <w:sz w:val="24"/>
          <w:szCs w:val="26"/>
        </w:rPr>
        <w:t>/est</w:t>
      </w:r>
      <w:r w:rsidRPr="003537AF">
        <w:rPr>
          <w:spacing w:val="2"/>
          <w:position w:val="-1"/>
          <w:sz w:val="24"/>
          <w:szCs w:val="26"/>
        </w:rPr>
        <w:t>i</w:t>
      </w:r>
      <w:r w:rsidRPr="003537AF">
        <w:rPr>
          <w:spacing w:val="-2"/>
          <w:position w:val="-1"/>
          <w:sz w:val="24"/>
          <w:szCs w:val="26"/>
        </w:rPr>
        <w:t>m</w:t>
      </w:r>
      <w:r w:rsidRPr="003537AF">
        <w:rPr>
          <w:spacing w:val="2"/>
          <w:position w:val="-1"/>
          <w:sz w:val="24"/>
          <w:szCs w:val="26"/>
        </w:rPr>
        <w:t>a</w:t>
      </w:r>
      <w:r w:rsidRPr="003537AF">
        <w:rPr>
          <w:position w:val="-1"/>
          <w:sz w:val="24"/>
          <w:szCs w:val="26"/>
        </w:rPr>
        <w:t>ted</w:t>
      </w:r>
      <w:r w:rsidRPr="003537AF">
        <w:rPr>
          <w:spacing w:val="-11"/>
          <w:position w:val="-1"/>
          <w:sz w:val="24"/>
          <w:szCs w:val="26"/>
        </w:rPr>
        <w:t xml:space="preserve"> </w:t>
      </w:r>
      <w:r w:rsidRPr="003537AF">
        <w:rPr>
          <w:position w:val="-1"/>
          <w:sz w:val="24"/>
          <w:szCs w:val="26"/>
        </w:rPr>
        <w:t>cost,</w:t>
      </w:r>
      <w:r w:rsidRPr="003537AF">
        <w:rPr>
          <w:spacing w:val="-3"/>
          <w:position w:val="-1"/>
          <w:sz w:val="24"/>
          <w:szCs w:val="26"/>
        </w:rPr>
        <w:t xml:space="preserve"> </w:t>
      </w:r>
      <w:r w:rsidRPr="003537AF">
        <w:rPr>
          <w:position w:val="-1"/>
          <w:sz w:val="24"/>
          <w:szCs w:val="26"/>
        </w:rPr>
        <w:t>but</w:t>
      </w:r>
      <w:r w:rsidRPr="003537AF">
        <w:rPr>
          <w:spacing w:val="-1"/>
          <w:position w:val="-1"/>
          <w:sz w:val="24"/>
          <w:szCs w:val="26"/>
        </w:rPr>
        <w:t xml:space="preserve"> </w:t>
      </w:r>
      <w:r w:rsidRPr="003537AF">
        <w:rPr>
          <w:position w:val="-1"/>
          <w:sz w:val="24"/>
          <w:szCs w:val="26"/>
        </w:rPr>
        <w:t>not</w:t>
      </w:r>
      <w:r w:rsidRPr="003537AF">
        <w:rPr>
          <w:spacing w:val="-3"/>
          <w:position w:val="-1"/>
          <w:sz w:val="24"/>
          <w:szCs w:val="26"/>
        </w:rPr>
        <w:t xml:space="preserve"> </w:t>
      </w:r>
      <w:r w:rsidRPr="003537AF">
        <w:rPr>
          <w:position w:val="-1"/>
          <w:sz w:val="24"/>
          <w:szCs w:val="26"/>
        </w:rPr>
        <w:t>exceed</w:t>
      </w:r>
      <w:r w:rsidRPr="003537AF">
        <w:rPr>
          <w:spacing w:val="3"/>
          <w:position w:val="-1"/>
          <w:sz w:val="24"/>
          <w:szCs w:val="26"/>
        </w:rPr>
        <w:t>i</w:t>
      </w:r>
      <w:r w:rsidRPr="003537AF">
        <w:rPr>
          <w:position w:val="-1"/>
          <w:sz w:val="24"/>
          <w:szCs w:val="26"/>
        </w:rPr>
        <w:t>ng</w:t>
      </w:r>
      <w:r w:rsidRPr="003537AF">
        <w:rPr>
          <w:spacing w:val="-11"/>
          <w:position w:val="-1"/>
          <w:sz w:val="24"/>
          <w:szCs w:val="26"/>
        </w:rPr>
        <w:t xml:space="preserve"> </w:t>
      </w:r>
      <w:r w:rsidRPr="003537AF">
        <w:rPr>
          <w:position w:val="-1"/>
          <w:sz w:val="24"/>
          <w:szCs w:val="26"/>
        </w:rPr>
        <w:t>5%)</w:t>
      </w:r>
    </w:p>
    <w:p w:rsidR="001259ED" w:rsidRPr="003537AF" w:rsidRDefault="001259ED">
      <w:pPr>
        <w:spacing w:before="1" w:line="280" w:lineRule="exact"/>
        <w:rPr>
          <w:sz w:val="26"/>
          <w:szCs w:val="28"/>
        </w:rPr>
        <w:sectPr w:rsidR="001259ED" w:rsidRPr="003537AF">
          <w:type w:val="continuous"/>
          <w:pgSz w:w="12240" w:h="15840"/>
          <w:pgMar w:top="1480" w:right="1180" w:bottom="280" w:left="1200" w:header="720" w:footer="720" w:gutter="0"/>
          <w:cols w:space="720"/>
        </w:sectPr>
      </w:pPr>
    </w:p>
    <w:p w:rsidR="001259ED" w:rsidRDefault="00F44706">
      <w:pPr>
        <w:spacing w:before="26" w:line="280" w:lineRule="exact"/>
        <w:ind w:left="240" w:right="-59"/>
        <w:rPr>
          <w:sz w:val="26"/>
          <w:szCs w:val="26"/>
        </w:rPr>
      </w:pPr>
      <w:r>
        <w:rPr>
          <w:b/>
          <w:position w:val="-1"/>
          <w:sz w:val="26"/>
          <w:szCs w:val="26"/>
        </w:rPr>
        <w:lastRenderedPageBreak/>
        <w:t>(f).Period</w:t>
      </w:r>
      <w:r>
        <w:rPr>
          <w:b/>
          <w:spacing w:val="-12"/>
          <w:position w:val="-1"/>
          <w:sz w:val="26"/>
          <w:szCs w:val="26"/>
        </w:rPr>
        <w:t xml:space="preserve"> </w:t>
      </w:r>
      <w:r>
        <w:rPr>
          <w:b/>
          <w:spacing w:val="2"/>
          <w:position w:val="-1"/>
          <w:sz w:val="26"/>
          <w:szCs w:val="26"/>
        </w:rPr>
        <w:t>o</w:t>
      </w:r>
      <w:r>
        <w:rPr>
          <w:b/>
          <w:position w:val="-1"/>
          <w:sz w:val="26"/>
          <w:szCs w:val="26"/>
        </w:rPr>
        <w:t>f</w:t>
      </w:r>
      <w:r>
        <w:rPr>
          <w:b/>
          <w:spacing w:val="-2"/>
          <w:position w:val="-1"/>
          <w:sz w:val="26"/>
          <w:szCs w:val="26"/>
        </w:rPr>
        <w:t xml:space="preserve"> </w:t>
      </w:r>
      <w:r>
        <w:rPr>
          <w:b/>
          <w:position w:val="-1"/>
          <w:sz w:val="26"/>
          <w:szCs w:val="26"/>
        </w:rPr>
        <w:t>Bid</w:t>
      </w:r>
      <w:r>
        <w:rPr>
          <w:b/>
          <w:spacing w:val="-2"/>
          <w:position w:val="-1"/>
          <w:sz w:val="26"/>
          <w:szCs w:val="26"/>
        </w:rPr>
        <w:t xml:space="preserve"> </w:t>
      </w:r>
      <w:r>
        <w:rPr>
          <w:b/>
          <w:position w:val="-1"/>
          <w:sz w:val="26"/>
          <w:szCs w:val="26"/>
        </w:rPr>
        <w:t>Val</w:t>
      </w:r>
      <w:r>
        <w:rPr>
          <w:b/>
          <w:spacing w:val="2"/>
          <w:position w:val="-1"/>
          <w:sz w:val="26"/>
          <w:szCs w:val="26"/>
        </w:rPr>
        <w:t>i</w:t>
      </w:r>
      <w:r>
        <w:rPr>
          <w:b/>
          <w:position w:val="-1"/>
          <w:sz w:val="26"/>
          <w:szCs w:val="26"/>
        </w:rPr>
        <w:t>dity</w:t>
      </w:r>
      <w:r>
        <w:rPr>
          <w:b/>
          <w:spacing w:val="-6"/>
          <w:position w:val="-1"/>
          <w:sz w:val="26"/>
          <w:szCs w:val="26"/>
        </w:rPr>
        <w:t xml:space="preserve"> </w:t>
      </w:r>
      <w:r>
        <w:rPr>
          <w:b/>
          <w:position w:val="-1"/>
          <w:sz w:val="26"/>
          <w:szCs w:val="26"/>
        </w:rPr>
        <w:t>(da</w:t>
      </w:r>
      <w:r>
        <w:rPr>
          <w:b/>
          <w:spacing w:val="2"/>
          <w:position w:val="-1"/>
          <w:sz w:val="26"/>
          <w:szCs w:val="26"/>
        </w:rPr>
        <w:t>y</w:t>
      </w:r>
      <w:r>
        <w:rPr>
          <w:b/>
          <w:position w:val="-1"/>
          <w:sz w:val="26"/>
          <w:szCs w:val="26"/>
        </w:rPr>
        <w:t>s):-</w:t>
      </w:r>
    </w:p>
    <w:p w:rsidR="001259ED" w:rsidRDefault="00F44706">
      <w:pPr>
        <w:spacing w:before="26" w:line="280" w:lineRule="exact"/>
        <w:rPr>
          <w:sz w:val="26"/>
          <w:szCs w:val="26"/>
        </w:rPr>
        <w:sectPr w:rsidR="001259ED" w:rsidSect="003537AF">
          <w:type w:val="continuous"/>
          <w:pgSz w:w="12240" w:h="15840"/>
          <w:pgMar w:top="1480" w:right="1180" w:bottom="280" w:left="1200" w:header="720" w:footer="720" w:gutter="0"/>
          <w:cols w:num="2" w:space="720" w:equalWidth="0">
            <w:col w:w="3918" w:space="732"/>
            <w:col w:w="5210"/>
          </w:cols>
        </w:sectPr>
      </w:pPr>
      <w:r>
        <w:br w:type="column"/>
      </w:r>
      <w:r w:rsidR="003537AF" w:rsidRPr="003537AF">
        <w:rPr>
          <w:b/>
        </w:rPr>
        <w:lastRenderedPageBreak/>
        <w:t>90 Days</w:t>
      </w:r>
      <w:r w:rsidR="003537AF">
        <w:t xml:space="preserve"> </w:t>
      </w:r>
      <w:r>
        <w:rPr>
          <w:position w:val="-1"/>
          <w:sz w:val="26"/>
          <w:szCs w:val="26"/>
        </w:rPr>
        <w:t>(N</w:t>
      </w:r>
      <w:r>
        <w:rPr>
          <w:spacing w:val="2"/>
          <w:position w:val="-1"/>
          <w:sz w:val="26"/>
          <w:szCs w:val="26"/>
        </w:rPr>
        <w:t>o</w:t>
      </w:r>
      <w:r>
        <w:rPr>
          <w:position w:val="-1"/>
          <w:sz w:val="26"/>
          <w:szCs w:val="26"/>
        </w:rPr>
        <w:t>t</w:t>
      </w:r>
      <w:r>
        <w:rPr>
          <w:spacing w:val="-2"/>
          <w:position w:val="-1"/>
          <w:sz w:val="26"/>
          <w:szCs w:val="26"/>
        </w:rPr>
        <w:t xml:space="preserve"> m</w:t>
      </w:r>
      <w:r>
        <w:rPr>
          <w:position w:val="-1"/>
          <w:sz w:val="26"/>
          <w:szCs w:val="26"/>
        </w:rPr>
        <w:t>ore</w:t>
      </w:r>
      <w:r>
        <w:rPr>
          <w:spacing w:val="-5"/>
          <w:position w:val="-1"/>
          <w:sz w:val="26"/>
          <w:szCs w:val="26"/>
        </w:rPr>
        <w:t xml:space="preserve"> </w:t>
      </w:r>
      <w:r>
        <w:rPr>
          <w:spacing w:val="2"/>
          <w:position w:val="-1"/>
          <w:sz w:val="26"/>
          <w:szCs w:val="26"/>
        </w:rPr>
        <w:t>t</w:t>
      </w:r>
      <w:r>
        <w:rPr>
          <w:position w:val="-1"/>
          <w:sz w:val="26"/>
          <w:szCs w:val="26"/>
        </w:rPr>
        <w:t>han</w:t>
      </w:r>
      <w:r>
        <w:rPr>
          <w:spacing w:val="-2"/>
          <w:position w:val="-1"/>
          <w:sz w:val="26"/>
          <w:szCs w:val="26"/>
        </w:rPr>
        <w:t xml:space="preserve"> </w:t>
      </w:r>
      <w:r w:rsidR="003537AF">
        <w:rPr>
          <w:spacing w:val="-2"/>
          <w:position w:val="-1"/>
          <w:sz w:val="26"/>
          <w:szCs w:val="26"/>
        </w:rPr>
        <w:t>ninety d</w:t>
      </w:r>
      <w:r>
        <w:rPr>
          <w:spacing w:val="5"/>
          <w:position w:val="-1"/>
          <w:sz w:val="26"/>
          <w:szCs w:val="26"/>
        </w:rPr>
        <w:t>a</w:t>
      </w:r>
      <w:r>
        <w:rPr>
          <w:spacing w:val="-5"/>
          <w:position w:val="-1"/>
          <w:sz w:val="26"/>
          <w:szCs w:val="26"/>
        </w:rPr>
        <w:t>y</w:t>
      </w:r>
      <w:r>
        <w:rPr>
          <w:position w:val="-1"/>
          <w:sz w:val="26"/>
          <w:szCs w:val="26"/>
        </w:rPr>
        <w:t>s</w:t>
      </w:r>
      <w:r>
        <w:rPr>
          <w:spacing w:val="2"/>
          <w:position w:val="-1"/>
          <w:sz w:val="26"/>
          <w:szCs w:val="26"/>
        </w:rPr>
        <w:t>)</w:t>
      </w:r>
      <w:r>
        <w:rPr>
          <w:position w:val="-1"/>
          <w:sz w:val="26"/>
          <w:szCs w:val="26"/>
        </w:rPr>
        <w:t>.</w:t>
      </w:r>
    </w:p>
    <w:p w:rsidR="001259ED" w:rsidRDefault="001259ED">
      <w:pPr>
        <w:spacing w:before="6" w:line="280" w:lineRule="exact"/>
        <w:rPr>
          <w:sz w:val="28"/>
          <w:szCs w:val="28"/>
        </w:rPr>
      </w:pPr>
    </w:p>
    <w:p w:rsidR="001259ED" w:rsidRDefault="00C920CF">
      <w:pPr>
        <w:spacing w:before="26" w:line="280" w:lineRule="exact"/>
        <w:ind w:left="240"/>
        <w:rPr>
          <w:sz w:val="26"/>
          <w:szCs w:val="26"/>
        </w:rPr>
      </w:pPr>
      <w:r w:rsidRPr="00C920CF">
        <w:pict>
          <v:group id="_x0000_s1054" style="position:absolute;left:0;text-align:left;margin-left:318.25pt;margin-top:15.4pt;width:195.7pt;height:.8pt;z-index:-251657728;mso-position-horizontal-relative:page" coordorigin="6365,308" coordsize="3914,16">
            <v:shape id="_x0000_s1059" style="position:absolute;left:6373;top:317;width:1037;height:0" coordorigin="6373,317" coordsize="1037,0" path="m6373,317r1037,e" filled="f" strokeweight=".28803mm">
              <v:path arrowok="t"/>
            </v:shape>
            <v:shape id="_x0000_s1058" style="position:absolute;left:7412;top:317;width:778;height:0" coordorigin="7412,317" coordsize="778,0" path="m7412,317r778,e" filled="f" strokeweight=".28803mm">
              <v:path arrowok="t"/>
            </v:shape>
            <v:shape id="_x0000_s1057" style="position:absolute;left:8192;top:317;width:518;height:0" coordorigin="8192,317" coordsize="518,0" path="m8192,317r519,e" filled="f" strokeweight=".28803mm">
              <v:path arrowok="t"/>
            </v:shape>
            <v:shape id="_x0000_s1056" style="position:absolute;left:8713;top:317;width:1037;height:0" coordorigin="8713,317" coordsize="1037,0" path="m8713,317r1037,e" filled="f" strokeweight=".28803mm">
              <v:path arrowok="t"/>
            </v:shape>
            <v:shape id="_x0000_s1055" style="position:absolute;left:9752;top:317;width:518;height:0" coordorigin="9752,317" coordsize="518,0" path="m9752,317r519,e" filled="f" strokeweight=".28803mm">
              <v:path arrowok="t"/>
            </v:shape>
            <w10:wrap anchorx="page"/>
          </v:group>
        </w:pict>
      </w:r>
      <w:r w:rsidR="00F44706">
        <w:rPr>
          <w:b/>
          <w:position w:val="-1"/>
          <w:sz w:val="26"/>
          <w:szCs w:val="26"/>
        </w:rPr>
        <w:t>(g).Securit</w:t>
      </w:r>
      <w:r w:rsidR="00F44706">
        <w:rPr>
          <w:b/>
          <w:spacing w:val="2"/>
          <w:position w:val="-1"/>
          <w:sz w:val="26"/>
          <w:szCs w:val="26"/>
        </w:rPr>
        <w:t>y</w:t>
      </w:r>
      <w:r w:rsidR="00801D8F">
        <w:rPr>
          <w:b/>
          <w:spacing w:val="2"/>
          <w:position w:val="-1"/>
          <w:sz w:val="26"/>
          <w:szCs w:val="26"/>
        </w:rPr>
        <w:t xml:space="preserve"> </w:t>
      </w:r>
      <w:r w:rsidR="00F44706">
        <w:rPr>
          <w:b/>
          <w:position w:val="-1"/>
          <w:sz w:val="26"/>
          <w:szCs w:val="26"/>
        </w:rPr>
        <w:t>Depo</w:t>
      </w:r>
      <w:r w:rsidR="00F44706">
        <w:rPr>
          <w:b/>
          <w:spacing w:val="2"/>
          <w:position w:val="-1"/>
          <w:sz w:val="26"/>
          <w:szCs w:val="26"/>
        </w:rPr>
        <w:t>s</w:t>
      </w:r>
      <w:r w:rsidR="00F44706">
        <w:rPr>
          <w:b/>
          <w:position w:val="-1"/>
          <w:sz w:val="26"/>
          <w:szCs w:val="26"/>
        </w:rPr>
        <w:t>it</w:t>
      </w:r>
      <w:r w:rsidR="00F44706">
        <w:rPr>
          <w:b/>
          <w:spacing w:val="1"/>
          <w:position w:val="-1"/>
          <w:sz w:val="26"/>
          <w:szCs w:val="26"/>
        </w:rPr>
        <w:t>:</w:t>
      </w:r>
      <w:r w:rsidR="00F44706">
        <w:rPr>
          <w:b/>
          <w:position w:val="-1"/>
          <w:sz w:val="26"/>
          <w:szCs w:val="26"/>
        </w:rPr>
        <w:t>-</w:t>
      </w:r>
      <w:r w:rsidR="00F44706">
        <w:rPr>
          <w:b/>
          <w:spacing w:val="2"/>
          <w:position w:val="-1"/>
          <w:sz w:val="26"/>
          <w:szCs w:val="26"/>
        </w:rPr>
        <w:t>(</w:t>
      </w:r>
      <w:r w:rsidR="00F44706">
        <w:rPr>
          <w:b/>
          <w:position w:val="-1"/>
          <w:sz w:val="26"/>
          <w:szCs w:val="26"/>
        </w:rPr>
        <w:t>includi</w:t>
      </w:r>
      <w:r w:rsidR="00F44706">
        <w:rPr>
          <w:b/>
          <w:spacing w:val="2"/>
          <w:position w:val="-1"/>
          <w:sz w:val="26"/>
          <w:szCs w:val="26"/>
        </w:rPr>
        <w:t>n</w:t>
      </w:r>
      <w:r w:rsidR="00F44706">
        <w:rPr>
          <w:b/>
          <w:spacing w:val="1"/>
          <w:position w:val="-1"/>
          <w:sz w:val="26"/>
          <w:szCs w:val="26"/>
        </w:rPr>
        <w:t>g</w:t>
      </w:r>
      <w:r w:rsidR="00801D8F">
        <w:rPr>
          <w:b/>
          <w:spacing w:val="1"/>
          <w:position w:val="-1"/>
          <w:sz w:val="26"/>
          <w:szCs w:val="26"/>
        </w:rPr>
        <w:t xml:space="preserve"> </w:t>
      </w:r>
      <w:r w:rsidR="00F44706">
        <w:rPr>
          <w:b/>
          <w:position w:val="-1"/>
          <w:sz w:val="26"/>
          <w:szCs w:val="26"/>
        </w:rPr>
        <w:t>bid</w:t>
      </w:r>
      <w:r w:rsidR="00801D8F">
        <w:rPr>
          <w:b/>
          <w:position w:val="-1"/>
          <w:sz w:val="26"/>
          <w:szCs w:val="26"/>
        </w:rPr>
        <w:t xml:space="preserve"> </w:t>
      </w:r>
      <w:r w:rsidR="00F44706">
        <w:rPr>
          <w:b/>
          <w:position w:val="-1"/>
          <w:sz w:val="26"/>
          <w:szCs w:val="26"/>
        </w:rPr>
        <w:t>s</w:t>
      </w:r>
      <w:r w:rsidR="00F44706">
        <w:rPr>
          <w:b/>
          <w:spacing w:val="2"/>
          <w:position w:val="-1"/>
          <w:sz w:val="26"/>
          <w:szCs w:val="26"/>
        </w:rPr>
        <w:t>e</w:t>
      </w:r>
      <w:r w:rsidR="00F44706">
        <w:rPr>
          <w:b/>
          <w:position w:val="-1"/>
          <w:sz w:val="26"/>
          <w:szCs w:val="26"/>
        </w:rPr>
        <w:t>curit</w:t>
      </w:r>
      <w:r w:rsidR="00F44706">
        <w:rPr>
          <w:b/>
          <w:spacing w:val="3"/>
          <w:position w:val="-1"/>
          <w:sz w:val="26"/>
          <w:szCs w:val="26"/>
        </w:rPr>
        <w:t>y</w:t>
      </w:r>
      <w:r w:rsidR="00F44706">
        <w:rPr>
          <w:b/>
          <w:position w:val="-1"/>
          <w:sz w:val="26"/>
          <w:szCs w:val="26"/>
        </w:rPr>
        <w:t>):-</w:t>
      </w:r>
    </w:p>
    <w:p w:rsidR="001259ED" w:rsidRDefault="001259ED">
      <w:pPr>
        <w:spacing w:before="11" w:line="260" w:lineRule="exact"/>
        <w:rPr>
          <w:sz w:val="26"/>
          <w:szCs w:val="26"/>
        </w:rPr>
      </w:pPr>
    </w:p>
    <w:p w:rsidR="001259ED" w:rsidRDefault="00F44706">
      <w:pPr>
        <w:spacing w:before="26"/>
        <w:ind w:left="305"/>
        <w:rPr>
          <w:sz w:val="26"/>
          <w:szCs w:val="26"/>
        </w:rPr>
      </w:pPr>
      <w:r>
        <w:rPr>
          <w:sz w:val="26"/>
          <w:szCs w:val="26"/>
        </w:rPr>
        <w:t>(in</w:t>
      </w:r>
      <w:r>
        <w:rPr>
          <w:spacing w:val="-3"/>
          <w:sz w:val="26"/>
          <w:szCs w:val="26"/>
        </w:rPr>
        <w:t xml:space="preserve"> </w:t>
      </w:r>
      <w:r>
        <w:rPr>
          <w:sz w:val="26"/>
          <w:szCs w:val="26"/>
        </w:rPr>
        <w:t>%</w:t>
      </w:r>
      <w:r>
        <w:rPr>
          <w:spacing w:val="-2"/>
          <w:sz w:val="26"/>
          <w:szCs w:val="26"/>
        </w:rPr>
        <w:t xml:space="preserve"> </w:t>
      </w:r>
      <w:r>
        <w:rPr>
          <w:sz w:val="26"/>
          <w:szCs w:val="26"/>
        </w:rPr>
        <w:t>age</w:t>
      </w:r>
      <w:r>
        <w:rPr>
          <w:spacing w:val="-4"/>
          <w:sz w:val="26"/>
          <w:szCs w:val="26"/>
        </w:rPr>
        <w:t xml:space="preserve"> </w:t>
      </w:r>
      <w:r>
        <w:rPr>
          <w:sz w:val="26"/>
          <w:szCs w:val="26"/>
        </w:rPr>
        <w:t>of bid</w:t>
      </w:r>
      <w:r>
        <w:rPr>
          <w:spacing w:val="-3"/>
          <w:sz w:val="26"/>
          <w:szCs w:val="26"/>
        </w:rPr>
        <w:t xml:space="preserve"> </w:t>
      </w:r>
      <w:r>
        <w:rPr>
          <w:spacing w:val="2"/>
          <w:sz w:val="26"/>
          <w:szCs w:val="26"/>
        </w:rPr>
        <w:t>a</w:t>
      </w:r>
      <w:r>
        <w:rPr>
          <w:sz w:val="26"/>
          <w:szCs w:val="26"/>
        </w:rPr>
        <w:t>mo</w:t>
      </w:r>
      <w:r>
        <w:rPr>
          <w:spacing w:val="2"/>
          <w:sz w:val="26"/>
          <w:szCs w:val="26"/>
        </w:rPr>
        <w:t>u</w:t>
      </w:r>
      <w:r>
        <w:rPr>
          <w:sz w:val="26"/>
          <w:szCs w:val="26"/>
        </w:rPr>
        <w:t>nt</w:t>
      </w:r>
      <w:r>
        <w:rPr>
          <w:spacing w:val="-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11"/>
          <w:sz w:val="26"/>
          <w:szCs w:val="26"/>
        </w:rPr>
        <w:t xml:space="preserve"> </w:t>
      </w:r>
      <w:r>
        <w:rPr>
          <w:sz w:val="26"/>
          <w:szCs w:val="26"/>
        </w:rPr>
        <w:t>cost</w:t>
      </w:r>
      <w:r>
        <w:rPr>
          <w:spacing w:val="-4"/>
          <w:sz w:val="26"/>
          <w:szCs w:val="26"/>
        </w:rPr>
        <w:t xml:space="preserve"> </w:t>
      </w:r>
      <w:r>
        <w:rPr>
          <w:spacing w:val="2"/>
          <w:sz w:val="26"/>
          <w:szCs w:val="26"/>
        </w:rPr>
        <w:t>e</w:t>
      </w:r>
      <w:r>
        <w:rPr>
          <w:sz w:val="26"/>
          <w:szCs w:val="26"/>
        </w:rPr>
        <w:t>qual</w:t>
      </w:r>
      <w:r>
        <w:rPr>
          <w:spacing w:val="-4"/>
          <w:sz w:val="26"/>
          <w:szCs w:val="26"/>
        </w:rPr>
        <w:t xml:space="preserve"> </w:t>
      </w:r>
      <w:r>
        <w:rPr>
          <w:sz w:val="26"/>
          <w:szCs w:val="26"/>
        </w:rPr>
        <w:t>to 10%)</w:t>
      </w:r>
    </w:p>
    <w:p w:rsidR="001259ED" w:rsidRDefault="001259ED">
      <w:pPr>
        <w:spacing w:before="6" w:line="100" w:lineRule="exact"/>
        <w:rPr>
          <w:sz w:val="10"/>
          <w:szCs w:val="10"/>
        </w:rPr>
      </w:pPr>
    </w:p>
    <w:p w:rsidR="001259ED" w:rsidRDefault="001259ED">
      <w:pPr>
        <w:spacing w:line="200" w:lineRule="exact"/>
      </w:pPr>
    </w:p>
    <w:p w:rsidR="001259ED" w:rsidRDefault="00C920CF">
      <w:pPr>
        <w:spacing w:line="280" w:lineRule="exact"/>
        <w:ind w:left="240"/>
        <w:rPr>
          <w:sz w:val="26"/>
          <w:szCs w:val="26"/>
        </w:rPr>
      </w:pPr>
      <w:r w:rsidRPr="00C920CF">
        <w:pict>
          <v:group id="_x0000_s1048" style="position:absolute;left:0;text-align:left;margin-left:349.6pt;margin-top:14.1pt;width:176.2pt;height:.8pt;z-index:-251656704;mso-position-horizontal-relative:page" coordorigin="6992,282" coordsize="3524,16">
            <v:shape id="_x0000_s1053" style="position:absolute;left:7000;top:291;width:389;height:0" coordorigin="7000,291" coordsize="389,0" path="m7000,291r389,e" filled="f" strokeweight=".28803mm">
              <v:path arrowok="t"/>
            </v:shape>
            <v:shape id="_x0000_s1052" style="position:absolute;left:7391;top:291;width:648;height:0" coordorigin="7391,291" coordsize="648,0" path="m7391,291r648,e" filled="f" strokeweight=".28803mm">
              <v:path arrowok="t"/>
            </v:shape>
            <v:shape id="_x0000_s1051" style="position:absolute;left:8041;top:291;width:648;height:0" coordorigin="8041,291" coordsize="648,0" path="m8041,291r648,e" filled="f" strokeweight=".28803mm">
              <v:path arrowok="t"/>
            </v:shape>
            <v:shape id="_x0000_s1050" style="position:absolute;left:8691;top:291;width:1037;height:0" coordorigin="8691,291" coordsize="1037,0" path="m8691,291r1037,e" filled="f" strokeweight=".28803mm">
              <v:path arrowok="t"/>
            </v:shape>
            <v:shape id="_x0000_s1049" style="position:absolute;left:9730;top:291;width:778;height:0" coordorigin="9730,291" coordsize="778,0" path="m9730,291r777,e" filled="f" strokeweight=".28803mm">
              <v:path arrowok="t"/>
            </v:shape>
            <w10:wrap anchorx="page"/>
          </v:group>
        </w:pict>
      </w:r>
      <w:r w:rsidR="00F44706">
        <w:rPr>
          <w:b/>
          <w:position w:val="-1"/>
          <w:sz w:val="26"/>
          <w:szCs w:val="26"/>
        </w:rPr>
        <w:t>(h).</w:t>
      </w:r>
      <w:r w:rsidR="00F44706">
        <w:rPr>
          <w:b/>
          <w:spacing w:val="-4"/>
          <w:position w:val="-1"/>
          <w:sz w:val="26"/>
          <w:szCs w:val="26"/>
        </w:rPr>
        <w:t xml:space="preserve"> </w:t>
      </w:r>
      <w:r w:rsidR="00F44706">
        <w:rPr>
          <w:b/>
          <w:position w:val="-1"/>
          <w:sz w:val="26"/>
          <w:szCs w:val="26"/>
        </w:rPr>
        <w:t>Percen</w:t>
      </w:r>
      <w:r w:rsidR="00F44706">
        <w:rPr>
          <w:b/>
          <w:spacing w:val="3"/>
          <w:position w:val="-1"/>
          <w:sz w:val="26"/>
          <w:szCs w:val="26"/>
        </w:rPr>
        <w:t>t</w:t>
      </w:r>
      <w:r w:rsidR="00F44706">
        <w:rPr>
          <w:b/>
          <w:position w:val="-1"/>
          <w:sz w:val="26"/>
          <w:szCs w:val="26"/>
        </w:rPr>
        <w:t>age,</w:t>
      </w:r>
      <w:r w:rsidR="00F44706">
        <w:rPr>
          <w:b/>
          <w:spacing w:val="-13"/>
          <w:position w:val="-1"/>
          <w:sz w:val="26"/>
          <w:szCs w:val="26"/>
        </w:rPr>
        <w:t xml:space="preserve"> </w:t>
      </w:r>
      <w:r w:rsidR="00F44706">
        <w:rPr>
          <w:b/>
          <w:position w:val="-1"/>
          <w:sz w:val="26"/>
          <w:szCs w:val="26"/>
        </w:rPr>
        <w:t>if</w:t>
      </w:r>
      <w:r w:rsidR="00F44706">
        <w:rPr>
          <w:b/>
          <w:spacing w:val="-2"/>
          <w:position w:val="-1"/>
          <w:sz w:val="26"/>
          <w:szCs w:val="26"/>
        </w:rPr>
        <w:t xml:space="preserve"> </w:t>
      </w:r>
      <w:r w:rsidR="00F44706">
        <w:rPr>
          <w:b/>
          <w:spacing w:val="2"/>
          <w:position w:val="-1"/>
          <w:sz w:val="26"/>
          <w:szCs w:val="26"/>
        </w:rPr>
        <w:t>a</w:t>
      </w:r>
      <w:r w:rsidR="00F44706">
        <w:rPr>
          <w:b/>
          <w:position w:val="-1"/>
          <w:sz w:val="26"/>
          <w:szCs w:val="26"/>
        </w:rPr>
        <w:t>n</w:t>
      </w:r>
      <w:r w:rsidR="00F44706">
        <w:rPr>
          <w:b/>
          <w:spacing w:val="2"/>
          <w:position w:val="-1"/>
          <w:sz w:val="26"/>
          <w:szCs w:val="26"/>
        </w:rPr>
        <w:t>y</w:t>
      </w:r>
      <w:r w:rsidR="00F44706">
        <w:rPr>
          <w:b/>
          <w:position w:val="-1"/>
          <w:sz w:val="26"/>
          <w:szCs w:val="26"/>
        </w:rPr>
        <w:t>,</w:t>
      </w:r>
      <w:r w:rsidR="00F44706">
        <w:rPr>
          <w:b/>
          <w:spacing w:val="-5"/>
          <w:position w:val="-1"/>
          <w:sz w:val="26"/>
          <w:szCs w:val="26"/>
        </w:rPr>
        <w:t xml:space="preserve"> </w:t>
      </w:r>
      <w:r w:rsidR="00F44706">
        <w:rPr>
          <w:b/>
          <w:position w:val="-1"/>
          <w:sz w:val="26"/>
          <w:szCs w:val="26"/>
        </w:rPr>
        <w:t>to</w:t>
      </w:r>
      <w:r w:rsidR="00F44706">
        <w:rPr>
          <w:b/>
          <w:spacing w:val="-2"/>
          <w:position w:val="-1"/>
          <w:sz w:val="26"/>
          <w:szCs w:val="26"/>
        </w:rPr>
        <w:t xml:space="preserve"> </w:t>
      </w:r>
      <w:r w:rsidR="00F44706">
        <w:rPr>
          <w:b/>
          <w:position w:val="-1"/>
          <w:sz w:val="26"/>
          <w:szCs w:val="26"/>
        </w:rPr>
        <w:t>be</w:t>
      </w:r>
      <w:r w:rsidR="00F44706">
        <w:rPr>
          <w:b/>
          <w:spacing w:val="-3"/>
          <w:position w:val="-1"/>
          <w:sz w:val="26"/>
          <w:szCs w:val="26"/>
        </w:rPr>
        <w:t xml:space="preserve"> </w:t>
      </w:r>
      <w:r w:rsidR="00F44706">
        <w:rPr>
          <w:b/>
          <w:position w:val="-1"/>
          <w:sz w:val="26"/>
          <w:szCs w:val="26"/>
        </w:rPr>
        <w:t>d</w:t>
      </w:r>
      <w:r w:rsidR="00F44706">
        <w:rPr>
          <w:b/>
          <w:spacing w:val="2"/>
          <w:position w:val="-1"/>
          <w:sz w:val="26"/>
          <w:szCs w:val="26"/>
        </w:rPr>
        <w:t>e</w:t>
      </w:r>
      <w:r w:rsidR="00F44706">
        <w:rPr>
          <w:b/>
          <w:position w:val="-1"/>
          <w:sz w:val="26"/>
          <w:szCs w:val="26"/>
        </w:rPr>
        <w:t>ducted</w:t>
      </w:r>
      <w:r w:rsidR="00F44706">
        <w:rPr>
          <w:b/>
          <w:spacing w:val="-10"/>
          <w:position w:val="-1"/>
          <w:sz w:val="26"/>
          <w:szCs w:val="26"/>
        </w:rPr>
        <w:t xml:space="preserve"> </w:t>
      </w:r>
      <w:r w:rsidR="00F44706">
        <w:rPr>
          <w:b/>
          <w:spacing w:val="2"/>
          <w:position w:val="-1"/>
          <w:sz w:val="26"/>
          <w:szCs w:val="26"/>
        </w:rPr>
        <w:t>f</w:t>
      </w:r>
      <w:r w:rsidR="00F44706">
        <w:rPr>
          <w:b/>
          <w:position w:val="-1"/>
          <w:sz w:val="26"/>
          <w:szCs w:val="26"/>
        </w:rPr>
        <w:t>r</w:t>
      </w:r>
      <w:r w:rsidR="00F44706">
        <w:rPr>
          <w:b/>
          <w:spacing w:val="2"/>
          <w:position w:val="-1"/>
          <w:sz w:val="26"/>
          <w:szCs w:val="26"/>
        </w:rPr>
        <w:t>o</w:t>
      </w:r>
      <w:r w:rsidR="00F44706">
        <w:rPr>
          <w:b/>
          <w:position w:val="-1"/>
          <w:sz w:val="26"/>
          <w:szCs w:val="26"/>
        </w:rPr>
        <w:t>m</w:t>
      </w:r>
      <w:r w:rsidR="00F44706">
        <w:rPr>
          <w:b/>
          <w:spacing w:val="-5"/>
          <w:position w:val="-1"/>
          <w:sz w:val="26"/>
          <w:szCs w:val="26"/>
        </w:rPr>
        <w:t xml:space="preserve"> </w:t>
      </w:r>
      <w:r w:rsidR="00F44706">
        <w:rPr>
          <w:b/>
          <w:position w:val="-1"/>
          <w:sz w:val="26"/>
          <w:szCs w:val="26"/>
        </w:rPr>
        <w:t>bills</w:t>
      </w:r>
      <w:r w:rsidR="00F44706">
        <w:rPr>
          <w:b/>
          <w:spacing w:val="-5"/>
          <w:position w:val="-1"/>
          <w:sz w:val="26"/>
          <w:szCs w:val="26"/>
        </w:rPr>
        <w:t xml:space="preserve"> </w:t>
      </w:r>
      <w:r w:rsidR="00F44706">
        <w:rPr>
          <w:b/>
          <w:spacing w:val="2"/>
          <w:position w:val="-1"/>
          <w:sz w:val="26"/>
          <w:szCs w:val="26"/>
        </w:rPr>
        <w:t>:</w:t>
      </w:r>
      <w:r w:rsidR="00F44706">
        <w:rPr>
          <w:b/>
          <w:position w:val="-1"/>
          <w:sz w:val="26"/>
          <w:szCs w:val="26"/>
        </w:rPr>
        <w:t>-</w:t>
      </w:r>
    </w:p>
    <w:p w:rsidR="001259ED" w:rsidRDefault="001259ED">
      <w:pPr>
        <w:spacing w:before="19" w:line="260" w:lineRule="exact"/>
        <w:rPr>
          <w:sz w:val="26"/>
          <w:szCs w:val="26"/>
        </w:rPr>
      </w:pPr>
    </w:p>
    <w:p w:rsidR="001259ED" w:rsidRDefault="00C920CF">
      <w:pPr>
        <w:spacing w:before="26" w:line="280" w:lineRule="exact"/>
        <w:ind w:left="240"/>
        <w:rPr>
          <w:sz w:val="26"/>
          <w:szCs w:val="26"/>
        </w:rPr>
      </w:pPr>
      <w:r w:rsidRPr="00C920CF">
        <w:pict>
          <v:group id="_x0000_s1042" style="position:absolute;left:0;text-align:left;margin-left:369.15pt;margin-top:15.4pt;width:163.25pt;height:.8pt;z-index:-251655680;mso-position-horizontal-relative:page" coordorigin="7383,308" coordsize="3265,16">
            <v:shape id="_x0000_s1047" style="position:absolute;left:7391;top:317;width:648;height:0" coordorigin="7391,317" coordsize="648,0" path="m7391,317r648,e" filled="f" strokeweight=".28803mm">
              <v:path arrowok="t"/>
            </v:shape>
            <v:shape id="_x0000_s1046" style="position:absolute;left:8041;top:317;width:519;height:0" coordorigin="8041,317" coordsize="519,0" path="m8041,317r519,e" filled="f" strokeweight=".28803mm">
              <v:path arrowok="t"/>
            </v:shape>
            <v:shape id="_x0000_s1045" style="position:absolute;left:8562;top:317;width:1037;height:0" coordorigin="8562,317" coordsize="1037,0" path="m8562,317r1037,e" filled="f" strokeweight=".28803mm">
              <v:path arrowok="t"/>
            </v:shape>
            <v:shape id="_x0000_s1044" style="position:absolute;left:9601;top:317;width:778;height:0" coordorigin="9601,317" coordsize="778,0" path="m9601,317r777,e" filled="f" strokeweight=".28803mm">
              <v:path arrowok="t"/>
            </v:shape>
            <v:shape id="_x0000_s1043" style="position:absolute;left:10380;top:317;width:259;height:0" coordorigin="10380,317" coordsize="259,0" path="m10380,317r260,e" filled="f" strokeweight=".28803mm">
              <v:path arrowok="t"/>
            </v:shape>
            <w10:wrap anchorx="page"/>
          </v:group>
        </w:pict>
      </w:r>
      <w:r w:rsidR="00F44706">
        <w:rPr>
          <w:b/>
          <w:position w:val="-1"/>
          <w:sz w:val="26"/>
          <w:szCs w:val="26"/>
        </w:rPr>
        <w:t>(i).</w:t>
      </w:r>
      <w:r w:rsidR="00F44706">
        <w:rPr>
          <w:b/>
          <w:spacing w:val="-3"/>
          <w:position w:val="-1"/>
          <w:sz w:val="26"/>
          <w:szCs w:val="26"/>
        </w:rPr>
        <w:t xml:space="preserve"> </w:t>
      </w:r>
      <w:r w:rsidR="00F44706">
        <w:rPr>
          <w:b/>
          <w:position w:val="-1"/>
          <w:sz w:val="26"/>
          <w:szCs w:val="26"/>
        </w:rPr>
        <w:t>Deadl</w:t>
      </w:r>
      <w:r w:rsidR="00F44706">
        <w:rPr>
          <w:b/>
          <w:spacing w:val="2"/>
          <w:position w:val="-1"/>
          <w:sz w:val="26"/>
          <w:szCs w:val="26"/>
        </w:rPr>
        <w:t>i</w:t>
      </w:r>
      <w:r w:rsidR="00F44706">
        <w:rPr>
          <w:b/>
          <w:position w:val="-1"/>
          <w:sz w:val="26"/>
          <w:szCs w:val="26"/>
        </w:rPr>
        <w:t>ne</w:t>
      </w:r>
      <w:r w:rsidR="00F44706">
        <w:rPr>
          <w:b/>
          <w:spacing w:val="-10"/>
          <w:position w:val="-1"/>
          <w:sz w:val="26"/>
          <w:szCs w:val="26"/>
        </w:rPr>
        <w:t xml:space="preserve"> </w:t>
      </w:r>
      <w:r w:rsidR="00F44706">
        <w:rPr>
          <w:b/>
          <w:position w:val="-1"/>
          <w:sz w:val="26"/>
          <w:szCs w:val="26"/>
        </w:rPr>
        <w:t>for</w:t>
      </w:r>
      <w:r w:rsidR="00F44706">
        <w:rPr>
          <w:b/>
          <w:spacing w:val="-3"/>
          <w:position w:val="-1"/>
          <w:sz w:val="26"/>
          <w:szCs w:val="26"/>
        </w:rPr>
        <w:t xml:space="preserve"> </w:t>
      </w:r>
      <w:r w:rsidR="00F44706">
        <w:rPr>
          <w:b/>
          <w:spacing w:val="2"/>
          <w:position w:val="-1"/>
          <w:sz w:val="26"/>
          <w:szCs w:val="26"/>
        </w:rPr>
        <w:t>S</w:t>
      </w:r>
      <w:r w:rsidR="00F44706">
        <w:rPr>
          <w:b/>
          <w:position w:val="-1"/>
          <w:sz w:val="26"/>
          <w:szCs w:val="26"/>
        </w:rPr>
        <w:t>u</w:t>
      </w:r>
      <w:r w:rsidR="00F44706">
        <w:rPr>
          <w:b/>
          <w:spacing w:val="2"/>
          <w:position w:val="-1"/>
          <w:sz w:val="26"/>
          <w:szCs w:val="26"/>
        </w:rPr>
        <w:t>b</w:t>
      </w:r>
      <w:r w:rsidR="00F44706">
        <w:rPr>
          <w:b/>
          <w:spacing w:val="-2"/>
          <w:position w:val="-1"/>
          <w:sz w:val="26"/>
          <w:szCs w:val="26"/>
        </w:rPr>
        <w:t>m</w:t>
      </w:r>
      <w:r w:rsidR="00F44706">
        <w:rPr>
          <w:b/>
          <w:spacing w:val="2"/>
          <w:position w:val="-1"/>
          <w:sz w:val="26"/>
          <w:szCs w:val="26"/>
        </w:rPr>
        <w:t>i</w:t>
      </w:r>
      <w:r w:rsidR="00F44706">
        <w:rPr>
          <w:b/>
          <w:position w:val="-1"/>
          <w:sz w:val="26"/>
          <w:szCs w:val="26"/>
        </w:rPr>
        <w:t>ssion</w:t>
      </w:r>
      <w:r w:rsidR="00F44706">
        <w:rPr>
          <w:b/>
          <w:spacing w:val="-12"/>
          <w:position w:val="-1"/>
          <w:sz w:val="26"/>
          <w:szCs w:val="26"/>
        </w:rPr>
        <w:t xml:space="preserve"> </w:t>
      </w:r>
      <w:r w:rsidR="00F44706">
        <w:rPr>
          <w:b/>
          <w:spacing w:val="2"/>
          <w:position w:val="-1"/>
          <w:sz w:val="26"/>
          <w:szCs w:val="26"/>
        </w:rPr>
        <w:t>o</w:t>
      </w:r>
      <w:r w:rsidR="00F44706">
        <w:rPr>
          <w:b/>
          <w:position w:val="-1"/>
          <w:sz w:val="26"/>
          <w:szCs w:val="26"/>
        </w:rPr>
        <w:t>f</w:t>
      </w:r>
      <w:r w:rsidR="00F44706">
        <w:rPr>
          <w:b/>
          <w:spacing w:val="-2"/>
          <w:position w:val="-1"/>
          <w:sz w:val="26"/>
          <w:szCs w:val="26"/>
        </w:rPr>
        <w:t xml:space="preserve"> </w:t>
      </w:r>
      <w:r w:rsidR="00F44706">
        <w:rPr>
          <w:b/>
          <w:position w:val="-1"/>
          <w:sz w:val="26"/>
          <w:szCs w:val="26"/>
        </w:rPr>
        <w:t>Bids</w:t>
      </w:r>
      <w:r w:rsidR="00F44706">
        <w:rPr>
          <w:b/>
          <w:spacing w:val="-3"/>
          <w:position w:val="-1"/>
          <w:sz w:val="26"/>
          <w:szCs w:val="26"/>
        </w:rPr>
        <w:t xml:space="preserve"> </w:t>
      </w:r>
      <w:r w:rsidR="00F44706">
        <w:rPr>
          <w:b/>
          <w:position w:val="-1"/>
          <w:sz w:val="26"/>
          <w:szCs w:val="26"/>
        </w:rPr>
        <w:t>along</w:t>
      </w:r>
      <w:r w:rsidR="00F44706">
        <w:rPr>
          <w:b/>
          <w:spacing w:val="-4"/>
          <w:position w:val="-1"/>
          <w:sz w:val="26"/>
          <w:szCs w:val="26"/>
        </w:rPr>
        <w:t xml:space="preserve"> </w:t>
      </w:r>
      <w:r w:rsidR="00F44706">
        <w:rPr>
          <w:b/>
          <w:spacing w:val="2"/>
          <w:position w:val="-1"/>
          <w:sz w:val="26"/>
          <w:szCs w:val="26"/>
        </w:rPr>
        <w:t>w</w:t>
      </w:r>
      <w:r w:rsidR="00F44706">
        <w:rPr>
          <w:b/>
          <w:position w:val="-1"/>
          <w:sz w:val="26"/>
          <w:szCs w:val="26"/>
        </w:rPr>
        <w:t>ith</w:t>
      </w:r>
      <w:r w:rsidR="00F44706">
        <w:rPr>
          <w:b/>
          <w:spacing w:val="-5"/>
          <w:position w:val="-1"/>
          <w:sz w:val="26"/>
          <w:szCs w:val="26"/>
        </w:rPr>
        <w:t xml:space="preserve"> </w:t>
      </w:r>
      <w:r w:rsidR="00F44706">
        <w:rPr>
          <w:b/>
          <w:position w:val="-1"/>
          <w:sz w:val="26"/>
          <w:szCs w:val="26"/>
        </w:rPr>
        <w:t>ti</w:t>
      </w:r>
      <w:r w:rsidR="00F44706">
        <w:rPr>
          <w:b/>
          <w:spacing w:val="-2"/>
          <w:position w:val="-1"/>
          <w:sz w:val="26"/>
          <w:szCs w:val="26"/>
        </w:rPr>
        <w:t>m</w:t>
      </w:r>
      <w:r w:rsidR="00F44706">
        <w:rPr>
          <w:b/>
          <w:position w:val="-1"/>
          <w:sz w:val="26"/>
          <w:szCs w:val="26"/>
        </w:rPr>
        <w:t>e</w:t>
      </w:r>
      <w:r w:rsidR="00F44706">
        <w:rPr>
          <w:b/>
          <w:spacing w:val="-5"/>
          <w:position w:val="-1"/>
          <w:sz w:val="26"/>
          <w:szCs w:val="26"/>
        </w:rPr>
        <w:t xml:space="preserve"> </w:t>
      </w:r>
      <w:r w:rsidR="00F44706">
        <w:rPr>
          <w:b/>
          <w:spacing w:val="6"/>
          <w:position w:val="-1"/>
          <w:sz w:val="26"/>
          <w:szCs w:val="26"/>
        </w:rPr>
        <w:t>:</w:t>
      </w:r>
      <w:r w:rsidR="00F44706">
        <w:rPr>
          <w:b/>
          <w:position w:val="-1"/>
          <w:sz w:val="26"/>
          <w:szCs w:val="26"/>
        </w:rPr>
        <w:t>-</w:t>
      </w:r>
      <w:r w:rsidR="00801D8F">
        <w:rPr>
          <w:b/>
          <w:position w:val="-1"/>
          <w:sz w:val="26"/>
          <w:szCs w:val="26"/>
        </w:rPr>
        <w:t xml:space="preserve"> 22.04.2016 Time: 1.00 P.M</w:t>
      </w:r>
    </w:p>
    <w:p w:rsidR="001259ED" w:rsidRDefault="001259ED">
      <w:pPr>
        <w:spacing w:before="1" w:line="280" w:lineRule="exact"/>
        <w:rPr>
          <w:sz w:val="28"/>
          <w:szCs w:val="28"/>
        </w:rPr>
      </w:pPr>
    </w:p>
    <w:p w:rsidR="001259ED" w:rsidRDefault="00C920CF">
      <w:pPr>
        <w:spacing w:before="26" w:line="280" w:lineRule="exact"/>
        <w:ind w:left="240"/>
        <w:rPr>
          <w:sz w:val="26"/>
          <w:szCs w:val="26"/>
        </w:rPr>
      </w:pPr>
      <w:r w:rsidRPr="00C920CF">
        <w:pict>
          <v:group id="_x0000_s1036" style="position:absolute;left:0;text-align:left;margin-left:318.25pt;margin-top:15.4pt;width:208.65pt;height:.8pt;z-index:-251654656;mso-position-horizontal-relative:page" coordorigin="6365,308" coordsize="4173,16">
            <v:shape id="_x0000_s1041" style="position:absolute;left:6373;top:317;width:1037;height:0" coordorigin="6373,317" coordsize="1037,0" path="m6373,317r1037,e" filled="f" strokeweight=".28803mm">
              <v:path arrowok="t"/>
            </v:shape>
            <v:shape id="_x0000_s1040" style="position:absolute;left:7412;top:317;width:778;height:0" coordorigin="7412,317" coordsize="778,0" path="m7412,317r778,e" filled="f" strokeweight=".28803mm">
              <v:path arrowok="t"/>
            </v:shape>
            <v:shape id="_x0000_s1039" style="position:absolute;left:8192;top:317;width:518;height:0" coordorigin="8192,317" coordsize="518,0" path="m8192,317r519,e" filled="f" strokeweight=".28803mm">
              <v:path arrowok="t"/>
            </v:shape>
            <v:shape id="_x0000_s1038" style="position:absolute;left:8713;top:317;width:1037;height:0" coordorigin="8713,317" coordsize="1037,0" path="m8713,317r1037,e" filled="f" strokeweight=".28803mm">
              <v:path arrowok="t"/>
            </v:shape>
            <v:shape id="_x0000_s1037" style="position:absolute;left:9752;top:317;width:778;height:0" coordorigin="9752,317" coordsize="778,0" path="m9752,317r778,e" filled="f" strokeweight=".28803mm">
              <v:path arrowok="t"/>
            </v:shape>
            <w10:wrap anchorx="page"/>
          </v:group>
        </w:pict>
      </w:r>
      <w:r w:rsidR="00F44706">
        <w:rPr>
          <w:b/>
          <w:position w:val="-1"/>
          <w:sz w:val="26"/>
          <w:szCs w:val="26"/>
        </w:rPr>
        <w:t>(j).</w:t>
      </w:r>
      <w:r w:rsidR="00F44706">
        <w:rPr>
          <w:b/>
          <w:spacing w:val="-3"/>
          <w:position w:val="-1"/>
          <w:sz w:val="26"/>
          <w:szCs w:val="26"/>
        </w:rPr>
        <w:t xml:space="preserve"> </w:t>
      </w:r>
      <w:r w:rsidR="00F44706">
        <w:rPr>
          <w:b/>
          <w:position w:val="-1"/>
          <w:sz w:val="26"/>
          <w:szCs w:val="26"/>
        </w:rPr>
        <w:t>Venue,</w:t>
      </w:r>
      <w:r w:rsidR="00F44706">
        <w:rPr>
          <w:b/>
          <w:spacing w:val="-6"/>
          <w:position w:val="-1"/>
          <w:sz w:val="26"/>
          <w:szCs w:val="26"/>
        </w:rPr>
        <w:t xml:space="preserve"> </w:t>
      </w:r>
      <w:r w:rsidR="00F44706">
        <w:rPr>
          <w:b/>
          <w:position w:val="-1"/>
          <w:sz w:val="26"/>
          <w:szCs w:val="26"/>
        </w:rPr>
        <w:t>T</w:t>
      </w:r>
      <w:r w:rsidR="00F44706">
        <w:rPr>
          <w:b/>
          <w:spacing w:val="2"/>
          <w:position w:val="-1"/>
          <w:sz w:val="26"/>
          <w:szCs w:val="26"/>
        </w:rPr>
        <w:t>i</w:t>
      </w:r>
      <w:r w:rsidR="00F44706">
        <w:rPr>
          <w:b/>
          <w:spacing w:val="-2"/>
          <w:position w:val="-1"/>
          <w:sz w:val="26"/>
          <w:szCs w:val="26"/>
        </w:rPr>
        <w:t>m</w:t>
      </w:r>
      <w:r w:rsidR="00F44706">
        <w:rPr>
          <w:b/>
          <w:position w:val="-1"/>
          <w:sz w:val="26"/>
          <w:szCs w:val="26"/>
        </w:rPr>
        <w:t>e,</w:t>
      </w:r>
      <w:r w:rsidR="00F44706">
        <w:rPr>
          <w:b/>
          <w:spacing w:val="-4"/>
          <w:position w:val="-1"/>
          <w:sz w:val="26"/>
          <w:szCs w:val="26"/>
        </w:rPr>
        <w:t xml:space="preserve"> </w:t>
      </w:r>
      <w:r w:rsidR="00F44706">
        <w:rPr>
          <w:b/>
          <w:position w:val="-1"/>
          <w:sz w:val="26"/>
          <w:szCs w:val="26"/>
        </w:rPr>
        <w:t>and</w:t>
      </w:r>
      <w:r w:rsidR="00F44706">
        <w:rPr>
          <w:b/>
          <w:spacing w:val="-2"/>
          <w:position w:val="-1"/>
          <w:sz w:val="26"/>
          <w:szCs w:val="26"/>
        </w:rPr>
        <w:t xml:space="preserve"> </w:t>
      </w:r>
      <w:r w:rsidR="00F44706">
        <w:rPr>
          <w:b/>
          <w:position w:val="-1"/>
          <w:sz w:val="26"/>
          <w:szCs w:val="26"/>
        </w:rPr>
        <w:t>Date</w:t>
      </w:r>
      <w:r w:rsidR="00F44706">
        <w:rPr>
          <w:b/>
          <w:spacing w:val="-5"/>
          <w:position w:val="-1"/>
          <w:sz w:val="26"/>
          <w:szCs w:val="26"/>
        </w:rPr>
        <w:t xml:space="preserve"> </w:t>
      </w:r>
      <w:r w:rsidR="00F44706">
        <w:rPr>
          <w:b/>
          <w:position w:val="-1"/>
          <w:sz w:val="26"/>
          <w:szCs w:val="26"/>
        </w:rPr>
        <w:t>of</w:t>
      </w:r>
      <w:r w:rsidR="00F44706">
        <w:rPr>
          <w:b/>
          <w:spacing w:val="-2"/>
          <w:position w:val="-1"/>
          <w:sz w:val="26"/>
          <w:szCs w:val="26"/>
        </w:rPr>
        <w:t xml:space="preserve"> </w:t>
      </w:r>
      <w:r w:rsidR="00F44706">
        <w:rPr>
          <w:b/>
          <w:position w:val="-1"/>
          <w:sz w:val="26"/>
          <w:szCs w:val="26"/>
        </w:rPr>
        <w:t>B</w:t>
      </w:r>
      <w:r w:rsidR="00F44706">
        <w:rPr>
          <w:b/>
          <w:spacing w:val="2"/>
          <w:position w:val="-1"/>
          <w:sz w:val="26"/>
          <w:szCs w:val="26"/>
        </w:rPr>
        <w:t>i</w:t>
      </w:r>
      <w:r w:rsidR="00F44706">
        <w:rPr>
          <w:b/>
          <w:position w:val="-1"/>
          <w:sz w:val="26"/>
          <w:szCs w:val="26"/>
        </w:rPr>
        <w:t>d</w:t>
      </w:r>
      <w:r w:rsidR="00F44706">
        <w:rPr>
          <w:b/>
          <w:spacing w:val="-4"/>
          <w:position w:val="-1"/>
          <w:sz w:val="26"/>
          <w:szCs w:val="26"/>
        </w:rPr>
        <w:t xml:space="preserve"> </w:t>
      </w:r>
      <w:r w:rsidR="00F44706">
        <w:rPr>
          <w:b/>
          <w:position w:val="-1"/>
          <w:sz w:val="26"/>
          <w:szCs w:val="26"/>
        </w:rPr>
        <w:t>Op</w:t>
      </w:r>
      <w:r w:rsidR="00F44706">
        <w:rPr>
          <w:b/>
          <w:spacing w:val="2"/>
          <w:position w:val="-1"/>
          <w:sz w:val="26"/>
          <w:szCs w:val="26"/>
        </w:rPr>
        <w:t>e</w:t>
      </w:r>
      <w:r w:rsidR="00F44706">
        <w:rPr>
          <w:b/>
          <w:position w:val="-1"/>
          <w:sz w:val="26"/>
          <w:szCs w:val="26"/>
        </w:rPr>
        <w:t>ning</w:t>
      </w:r>
      <w:r w:rsidR="00F44706">
        <w:rPr>
          <w:b/>
          <w:spacing w:val="2"/>
          <w:position w:val="-1"/>
          <w:sz w:val="26"/>
          <w:szCs w:val="26"/>
        </w:rPr>
        <w:t>:</w:t>
      </w:r>
      <w:r w:rsidR="00F44706">
        <w:rPr>
          <w:b/>
          <w:position w:val="-1"/>
          <w:sz w:val="26"/>
          <w:szCs w:val="26"/>
        </w:rPr>
        <w:t>-</w:t>
      </w:r>
      <w:r w:rsidR="00801D8F">
        <w:rPr>
          <w:b/>
          <w:position w:val="-1"/>
          <w:sz w:val="26"/>
          <w:szCs w:val="26"/>
        </w:rPr>
        <w:t xml:space="preserve"> </w:t>
      </w:r>
      <w:r w:rsidR="00801D8F" w:rsidRPr="00801D8F">
        <w:rPr>
          <w:b/>
          <w:position w:val="-1"/>
          <w:sz w:val="24"/>
          <w:szCs w:val="26"/>
        </w:rPr>
        <w:t>SSP Office Matiari: 22.04.2016 Time 1:30 PM</w:t>
      </w:r>
    </w:p>
    <w:p w:rsidR="001259ED" w:rsidRDefault="001259ED">
      <w:pPr>
        <w:spacing w:before="18" w:line="260" w:lineRule="exact"/>
        <w:rPr>
          <w:sz w:val="26"/>
          <w:szCs w:val="26"/>
        </w:rPr>
      </w:pPr>
    </w:p>
    <w:p w:rsidR="001259ED" w:rsidRDefault="00C920CF">
      <w:pPr>
        <w:spacing w:before="26" w:line="280" w:lineRule="exact"/>
        <w:ind w:left="240"/>
        <w:rPr>
          <w:sz w:val="26"/>
          <w:szCs w:val="26"/>
        </w:rPr>
      </w:pPr>
      <w:r w:rsidRPr="00C920CF">
        <w:pict>
          <v:group id="_x0000_s1031" style="position:absolute;left:0;text-align:left;margin-left:410.55pt;margin-top:15.4pt;width:117.85pt;height:.8pt;z-index:-251653632;mso-position-horizontal-relative:page" coordorigin="8211,308" coordsize="2357,16">
            <v:shape id="_x0000_s1035" style="position:absolute;left:8219;top:317;width:259;height:0" coordorigin="8219,317" coordsize="259,0" path="m8219,317r259,e" filled="f" strokeweight=".28803mm">
              <v:path arrowok="t"/>
            </v:shape>
            <v:shape id="_x0000_s1034" style="position:absolute;left:8480;top:317;width:260;height:0" coordorigin="8480,317" coordsize="260,0" path="m8480,317r260,e" filled="f" strokeweight=".28803mm">
              <v:path arrowok="t"/>
            </v:shape>
            <v:shape id="_x0000_s1033" style="position:absolute;left:8742;top:317;width:1037;height:0" coordorigin="8742,317" coordsize="1037,0" path="m8742,317r1037,e" filled="f" strokeweight=".28803mm">
              <v:path arrowok="t"/>
            </v:shape>
            <v:shape id="_x0000_s1032" style="position:absolute;left:9782;top:317;width:778;height:0" coordorigin="9782,317" coordsize="778,0" path="m9782,317r778,e" filled="f" strokeweight=".28803mm">
              <v:path arrowok="t"/>
            </v:shape>
            <w10:wrap anchorx="page"/>
          </v:group>
        </w:pict>
      </w:r>
      <w:r w:rsidR="00F44706">
        <w:rPr>
          <w:b/>
          <w:position w:val="-1"/>
          <w:sz w:val="26"/>
          <w:szCs w:val="26"/>
        </w:rPr>
        <w:t>(k).</w:t>
      </w:r>
      <w:r w:rsidR="00F44706">
        <w:rPr>
          <w:b/>
          <w:spacing w:val="-4"/>
          <w:position w:val="-1"/>
          <w:sz w:val="26"/>
          <w:szCs w:val="26"/>
        </w:rPr>
        <w:t xml:space="preserve"> </w:t>
      </w:r>
      <w:r w:rsidR="00F44706">
        <w:rPr>
          <w:b/>
          <w:position w:val="-1"/>
          <w:sz w:val="26"/>
          <w:szCs w:val="26"/>
        </w:rPr>
        <w:t>T</w:t>
      </w:r>
      <w:r w:rsidR="00F44706">
        <w:rPr>
          <w:b/>
          <w:spacing w:val="2"/>
          <w:position w:val="-1"/>
          <w:sz w:val="26"/>
          <w:szCs w:val="26"/>
        </w:rPr>
        <w:t>i</w:t>
      </w:r>
      <w:r w:rsidR="00F44706">
        <w:rPr>
          <w:b/>
          <w:spacing w:val="-2"/>
          <w:position w:val="-1"/>
          <w:sz w:val="26"/>
          <w:szCs w:val="26"/>
        </w:rPr>
        <w:t>m</w:t>
      </w:r>
      <w:r w:rsidR="00F44706">
        <w:rPr>
          <w:b/>
          <w:position w:val="-1"/>
          <w:sz w:val="26"/>
          <w:szCs w:val="26"/>
        </w:rPr>
        <w:t>e</w:t>
      </w:r>
      <w:r w:rsidR="00F44706">
        <w:rPr>
          <w:b/>
          <w:spacing w:val="-6"/>
          <w:position w:val="-1"/>
          <w:sz w:val="26"/>
          <w:szCs w:val="26"/>
        </w:rPr>
        <w:t xml:space="preserve"> </w:t>
      </w:r>
      <w:r w:rsidR="00F44706">
        <w:rPr>
          <w:b/>
          <w:spacing w:val="2"/>
          <w:position w:val="-1"/>
          <w:sz w:val="26"/>
          <w:szCs w:val="26"/>
        </w:rPr>
        <w:t>f</w:t>
      </w:r>
      <w:r w:rsidR="00F44706">
        <w:rPr>
          <w:b/>
          <w:position w:val="-1"/>
          <w:sz w:val="26"/>
          <w:szCs w:val="26"/>
        </w:rPr>
        <w:t>or</w:t>
      </w:r>
      <w:r w:rsidR="00F44706">
        <w:rPr>
          <w:b/>
          <w:spacing w:val="-3"/>
          <w:position w:val="-1"/>
          <w:sz w:val="26"/>
          <w:szCs w:val="26"/>
        </w:rPr>
        <w:t xml:space="preserve"> </w:t>
      </w:r>
      <w:r w:rsidR="00F44706">
        <w:rPr>
          <w:b/>
          <w:position w:val="-1"/>
          <w:sz w:val="26"/>
          <w:szCs w:val="26"/>
        </w:rPr>
        <w:t>C</w:t>
      </w:r>
      <w:r w:rsidR="00F44706">
        <w:rPr>
          <w:b/>
          <w:spacing w:val="2"/>
          <w:position w:val="-1"/>
          <w:sz w:val="26"/>
          <w:szCs w:val="26"/>
        </w:rPr>
        <w:t>o</w:t>
      </w:r>
      <w:r w:rsidR="00F44706">
        <w:rPr>
          <w:b/>
          <w:position w:val="-1"/>
          <w:sz w:val="26"/>
          <w:szCs w:val="26"/>
        </w:rPr>
        <w:t>mple</w:t>
      </w:r>
      <w:r w:rsidR="00F44706">
        <w:rPr>
          <w:b/>
          <w:spacing w:val="2"/>
          <w:position w:val="-1"/>
          <w:sz w:val="26"/>
          <w:szCs w:val="26"/>
        </w:rPr>
        <w:t>t</w:t>
      </w:r>
      <w:r w:rsidR="00F44706">
        <w:rPr>
          <w:b/>
          <w:position w:val="-1"/>
          <w:sz w:val="26"/>
          <w:szCs w:val="26"/>
        </w:rPr>
        <w:t>ion</w:t>
      </w:r>
      <w:r w:rsidR="00F44706">
        <w:rPr>
          <w:b/>
          <w:spacing w:val="-13"/>
          <w:position w:val="-1"/>
          <w:sz w:val="26"/>
          <w:szCs w:val="26"/>
        </w:rPr>
        <w:t xml:space="preserve"> </w:t>
      </w:r>
      <w:r w:rsidR="00F44706">
        <w:rPr>
          <w:b/>
          <w:position w:val="-1"/>
          <w:sz w:val="26"/>
          <w:szCs w:val="26"/>
        </w:rPr>
        <w:t>fr</w:t>
      </w:r>
      <w:r w:rsidR="00F44706">
        <w:rPr>
          <w:b/>
          <w:spacing w:val="2"/>
          <w:position w:val="-1"/>
          <w:sz w:val="26"/>
          <w:szCs w:val="26"/>
        </w:rPr>
        <w:t>o</w:t>
      </w:r>
      <w:r w:rsidR="00F44706">
        <w:rPr>
          <w:b/>
          <w:position w:val="-1"/>
          <w:sz w:val="26"/>
          <w:szCs w:val="26"/>
        </w:rPr>
        <w:t>m</w:t>
      </w:r>
      <w:r w:rsidR="00F44706">
        <w:rPr>
          <w:b/>
          <w:spacing w:val="-8"/>
          <w:position w:val="-1"/>
          <w:sz w:val="26"/>
          <w:szCs w:val="26"/>
        </w:rPr>
        <w:t xml:space="preserve"> </w:t>
      </w:r>
      <w:r w:rsidR="00F44706">
        <w:rPr>
          <w:b/>
          <w:spacing w:val="5"/>
          <w:position w:val="-1"/>
          <w:sz w:val="26"/>
          <w:szCs w:val="26"/>
        </w:rPr>
        <w:t>w</w:t>
      </w:r>
      <w:r w:rsidR="00F44706">
        <w:rPr>
          <w:b/>
          <w:position w:val="-1"/>
          <w:sz w:val="26"/>
          <w:szCs w:val="26"/>
        </w:rPr>
        <w:t>ritten</w:t>
      </w:r>
      <w:r w:rsidR="00F44706">
        <w:rPr>
          <w:b/>
          <w:spacing w:val="-8"/>
          <w:position w:val="-1"/>
          <w:sz w:val="26"/>
          <w:szCs w:val="26"/>
        </w:rPr>
        <w:t xml:space="preserve"> </w:t>
      </w:r>
      <w:r w:rsidR="00F44706">
        <w:rPr>
          <w:b/>
          <w:position w:val="-1"/>
          <w:sz w:val="26"/>
          <w:szCs w:val="26"/>
        </w:rPr>
        <w:t>ord</w:t>
      </w:r>
      <w:r w:rsidR="00F44706">
        <w:rPr>
          <w:b/>
          <w:spacing w:val="3"/>
          <w:position w:val="-1"/>
          <w:sz w:val="26"/>
          <w:szCs w:val="26"/>
        </w:rPr>
        <w:t>e</w:t>
      </w:r>
      <w:r w:rsidR="00F44706">
        <w:rPr>
          <w:b/>
          <w:position w:val="-1"/>
          <w:sz w:val="26"/>
          <w:szCs w:val="26"/>
        </w:rPr>
        <w:t>r</w:t>
      </w:r>
      <w:r w:rsidR="00F44706">
        <w:rPr>
          <w:b/>
          <w:spacing w:val="-6"/>
          <w:position w:val="-1"/>
          <w:sz w:val="26"/>
          <w:szCs w:val="26"/>
        </w:rPr>
        <w:t xml:space="preserve"> </w:t>
      </w:r>
      <w:r w:rsidR="00F44706">
        <w:rPr>
          <w:b/>
          <w:position w:val="-1"/>
          <w:sz w:val="26"/>
          <w:szCs w:val="26"/>
        </w:rPr>
        <w:t>of c</w:t>
      </w:r>
      <w:r w:rsidR="00F44706">
        <w:rPr>
          <w:b/>
          <w:spacing w:val="2"/>
          <w:position w:val="-1"/>
          <w:sz w:val="26"/>
          <w:szCs w:val="26"/>
        </w:rPr>
        <w:t>o</w:t>
      </w:r>
      <w:r w:rsidR="00F44706">
        <w:rPr>
          <w:b/>
          <w:position w:val="-1"/>
          <w:sz w:val="26"/>
          <w:szCs w:val="26"/>
        </w:rPr>
        <w:t>m</w:t>
      </w:r>
      <w:r w:rsidR="00F44706">
        <w:rPr>
          <w:b/>
          <w:spacing w:val="-2"/>
          <w:position w:val="-1"/>
          <w:sz w:val="26"/>
          <w:szCs w:val="26"/>
        </w:rPr>
        <w:t>m</w:t>
      </w:r>
      <w:r w:rsidR="00F44706">
        <w:rPr>
          <w:b/>
          <w:spacing w:val="2"/>
          <w:position w:val="-1"/>
          <w:sz w:val="26"/>
          <w:szCs w:val="26"/>
        </w:rPr>
        <w:t>e</w:t>
      </w:r>
      <w:r w:rsidR="00F44706">
        <w:rPr>
          <w:b/>
          <w:position w:val="-1"/>
          <w:sz w:val="26"/>
          <w:szCs w:val="26"/>
        </w:rPr>
        <w:t>nce:</w:t>
      </w:r>
      <w:r w:rsidR="00F44706">
        <w:rPr>
          <w:b/>
          <w:spacing w:val="-12"/>
          <w:position w:val="-1"/>
          <w:sz w:val="26"/>
          <w:szCs w:val="26"/>
        </w:rPr>
        <w:t xml:space="preserve"> </w:t>
      </w:r>
      <w:r w:rsidR="00F44706">
        <w:rPr>
          <w:b/>
          <w:position w:val="-1"/>
          <w:sz w:val="26"/>
          <w:szCs w:val="26"/>
        </w:rPr>
        <w:t xml:space="preserve">-   </w:t>
      </w:r>
      <w:r w:rsidR="00801D8F">
        <w:rPr>
          <w:b/>
          <w:position w:val="-1"/>
          <w:sz w:val="26"/>
          <w:szCs w:val="26"/>
        </w:rPr>
        <w:t>1 Month</w:t>
      </w:r>
      <w:r w:rsidR="00F44706">
        <w:rPr>
          <w:b/>
          <w:position w:val="-1"/>
          <w:sz w:val="26"/>
          <w:szCs w:val="26"/>
        </w:rPr>
        <w:t xml:space="preserve">                        </w:t>
      </w:r>
      <w:r w:rsidR="00F44706">
        <w:rPr>
          <w:b/>
          <w:spacing w:val="2"/>
          <w:position w:val="-1"/>
          <w:sz w:val="26"/>
          <w:szCs w:val="26"/>
        </w:rPr>
        <w:t xml:space="preserve"> </w:t>
      </w:r>
      <w:r w:rsidR="00F44706">
        <w:rPr>
          <w:b/>
          <w:position w:val="-1"/>
          <w:sz w:val="26"/>
          <w:szCs w:val="26"/>
        </w:rPr>
        <w:t>_</w:t>
      </w:r>
    </w:p>
    <w:p w:rsidR="001259ED" w:rsidRDefault="001259ED">
      <w:pPr>
        <w:spacing w:before="11" w:line="260" w:lineRule="exact"/>
        <w:rPr>
          <w:sz w:val="26"/>
          <w:szCs w:val="26"/>
        </w:rPr>
        <w:sectPr w:rsidR="001259ED">
          <w:type w:val="continuous"/>
          <w:pgSz w:w="12240" w:h="15840"/>
          <w:pgMar w:top="1480" w:right="1180" w:bottom="280" w:left="1200" w:header="720" w:footer="720" w:gutter="0"/>
          <w:cols w:space="720"/>
        </w:sectPr>
      </w:pPr>
    </w:p>
    <w:p w:rsidR="001259ED" w:rsidRDefault="00C920CF">
      <w:pPr>
        <w:spacing w:before="26" w:line="280" w:lineRule="exact"/>
        <w:ind w:left="240" w:right="-59"/>
        <w:rPr>
          <w:sz w:val="26"/>
          <w:szCs w:val="26"/>
        </w:rPr>
      </w:pPr>
      <w:r w:rsidRPr="00C920CF">
        <w:lastRenderedPageBreak/>
        <w:pict>
          <v:group id="_x0000_s1026" style="position:absolute;left:0;text-align:left;margin-left:212.3pt;margin-top:15.4pt;width:130.75pt;height:.8pt;z-index:-251652608;mso-position-horizontal-relative:page" coordorigin="4246,308" coordsize="2615,16">
            <v:shape id="_x0000_s1030" style="position:absolute;left:4254;top:317;width:907;height:0" coordorigin="4254,317" coordsize="907,0" path="m4254,317r907,e" filled="f" strokeweight=".28803mm">
              <v:path arrowok="t"/>
            </v:shape>
            <v:shape id="_x0000_s1029" style="position:absolute;left:5163;top:317;width:778;height:0" coordorigin="5163,317" coordsize="778,0" path="m5163,317r778,e" filled="f" strokeweight=".28803mm">
              <v:path arrowok="t"/>
            </v:shape>
            <v:shape id="_x0000_s1028" style="position:absolute;left:5943;top:317;width:259;height:0" coordorigin="5943,317" coordsize="259,0" path="m5943,317r259,e" filled="f" strokeweight=".28803mm">
              <v:path arrowok="t"/>
            </v:shape>
            <v:shape id="_x0000_s1027" style="position:absolute;left:6204;top:317;width:648;height:0" coordorigin="6204,317" coordsize="648,0" path="m6204,317r648,e" filled="f" strokeweight=".28803mm">
              <v:path arrowok="t"/>
            </v:shape>
            <w10:wrap anchorx="page"/>
          </v:group>
        </w:pict>
      </w:r>
      <w:r w:rsidR="00F44706">
        <w:rPr>
          <w:b/>
          <w:position w:val="-1"/>
          <w:sz w:val="26"/>
          <w:szCs w:val="26"/>
        </w:rPr>
        <w:t>(L).Liqu</w:t>
      </w:r>
      <w:r w:rsidR="00F44706">
        <w:rPr>
          <w:b/>
          <w:spacing w:val="2"/>
          <w:position w:val="-1"/>
          <w:sz w:val="26"/>
          <w:szCs w:val="26"/>
        </w:rPr>
        <w:t>i</w:t>
      </w:r>
      <w:r w:rsidR="00F44706">
        <w:rPr>
          <w:b/>
          <w:position w:val="-1"/>
          <w:sz w:val="26"/>
          <w:szCs w:val="26"/>
        </w:rPr>
        <w:t>dity</w:t>
      </w:r>
      <w:r w:rsidR="00F44706">
        <w:rPr>
          <w:b/>
          <w:spacing w:val="33"/>
          <w:position w:val="-1"/>
          <w:sz w:val="26"/>
          <w:szCs w:val="26"/>
        </w:rPr>
        <w:t xml:space="preserve"> </w:t>
      </w:r>
      <w:r w:rsidR="00F44706">
        <w:rPr>
          <w:b/>
          <w:position w:val="-1"/>
          <w:sz w:val="26"/>
          <w:szCs w:val="26"/>
        </w:rPr>
        <w:t>d</w:t>
      </w:r>
      <w:r w:rsidR="00F44706">
        <w:rPr>
          <w:b/>
          <w:spacing w:val="2"/>
          <w:position w:val="-1"/>
          <w:sz w:val="26"/>
          <w:szCs w:val="26"/>
        </w:rPr>
        <w:t>a</w:t>
      </w:r>
      <w:r w:rsidR="00F44706">
        <w:rPr>
          <w:b/>
          <w:spacing w:val="-2"/>
          <w:position w:val="-1"/>
          <w:sz w:val="26"/>
          <w:szCs w:val="26"/>
        </w:rPr>
        <w:t>m</w:t>
      </w:r>
      <w:r w:rsidR="00F44706">
        <w:rPr>
          <w:b/>
          <w:position w:val="-1"/>
          <w:sz w:val="26"/>
          <w:szCs w:val="26"/>
        </w:rPr>
        <w:t>ag</w:t>
      </w:r>
      <w:r w:rsidR="00F44706">
        <w:rPr>
          <w:b/>
          <w:spacing w:val="2"/>
          <w:position w:val="-1"/>
          <w:sz w:val="26"/>
          <w:szCs w:val="26"/>
        </w:rPr>
        <w:t>e</w:t>
      </w:r>
      <w:r w:rsidR="00F44706">
        <w:rPr>
          <w:b/>
          <w:position w:val="-1"/>
          <w:sz w:val="26"/>
          <w:szCs w:val="26"/>
        </w:rPr>
        <w:t>s:-</w:t>
      </w:r>
    </w:p>
    <w:p w:rsidR="001259ED" w:rsidRDefault="00F44706">
      <w:pPr>
        <w:spacing w:before="26" w:line="280" w:lineRule="exact"/>
        <w:rPr>
          <w:sz w:val="26"/>
          <w:szCs w:val="26"/>
        </w:rPr>
        <w:sectPr w:rsidR="001259ED">
          <w:type w:val="continuous"/>
          <w:pgSz w:w="12240" w:h="15840"/>
          <w:pgMar w:top="1480" w:right="1180" w:bottom="280" w:left="1200" w:header="720" w:footer="720" w:gutter="0"/>
          <w:cols w:num="2" w:space="720" w:equalWidth="0">
            <w:col w:w="2943" w:space="2709"/>
            <w:col w:w="4208"/>
          </w:cols>
        </w:sectPr>
      </w:pPr>
      <w:r>
        <w:br w:type="column"/>
      </w:r>
      <w:r>
        <w:rPr>
          <w:b/>
          <w:spacing w:val="1"/>
          <w:position w:val="-1"/>
          <w:sz w:val="26"/>
          <w:szCs w:val="26"/>
        </w:rPr>
        <w:lastRenderedPageBreak/>
        <w:t>(</w:t>
      </w:r>
      <w:r>
        <w:rPr>
          <w:position w:val="-1"/>
          <w:sz w:val="26"/>
          <w:szCs w:val="26"/>
        </w:rPr>
        <w:t>0.</w:t>
      </w:r>
      <w:r>
        <w:rPr>
          <w:spacing w:val="2"/>
          <w:position w:val="-1"/>
          <w:sz w:val="26"/>
          <w:szCs w:val="26"/>
        </w:rPr>
        <w:t>0</w:t>
      </w:r>
      <w:r>
        <w:rPr>
          <w:position w:val="-1"/>
          <w:sz w:val="26"/>
          <w:szCs w:val="26"/>
        </w:rPr>
        <w:t>5</w:t>
      </w:r>
      <w:r>
        <w:rPr>
          <w:spacing w:val="40"/>
          <w:position w:val="-1"/>
          <w:sz w:val="26"/>
          <w:szCs w:val="26"/>
        </w:rPr>
        <w:t xml:space="preserve"> </w:t>
      </w:r>
      <w:r>
        <w:rPr>
          <w:position w:val="-1"/>
          <w:sz w:val="26"/>
          <w:szCs w:val="26"/>
        </w:rPr>
        <w:t>of</w:t>
      </w:r>
      <w:r>
        <w:rPr>
          <w:spacing w:val="45"/>
          <w:position w:val="-1"/>
          <w:sz w:val="26"/>
          <w:szCs w:val="26"/>
        </w:rPr>
        <w:t xml:space="preserve"> </w:t>
      </w:r>
      <w:r>
        <w:rPr>
          <w:position w:val="-1"/>
          <w:sz w:val="26"/>
          <w:szCs w:val="26"/>
        </w:rPr>
        <w:t>Esti</w:t>
      </w:r>
      <w:r>
        <w:rPr>
          <w:spacing w:val="-3"/>
          <w:position w:val="-1"/>
          <w:sz w:val="26"/>
          <w:szCs w:val="26"/>
        </w:rPr>
        <w:t>m</w:t>
      </w:r>
      <w:r>
        <w:rPr>
          <w:spacing w:val="2"/>
          <w:position w:val="-1"/>
          <w:sz w:val="26"/>
          <w:szCs w:val="26"/>
        </w:rPr>
        <w:t>at</w:t>
      </w:r>
      <w:r>
        <w:rPr>
          <w:position w:val="-1"/>
          <w:sz w:val="26"/>
          <w:szCs w:val="26"/>
        </w:rPr>
        <w:t>ed</w:t>
      </w:r>
      <w:r>
        <w:rPr>
          <w:spacing w:val="35"/>
          <w:position w:val="-1"/>
          <w:sz w:val="26"/>
          <w:szCs w:val="26"/>
        </w:rPr>
        <w:t xml:space="preserve"> </w:t>
      </w:r>
      <w:r>
        <w:rPr>
          <w:position w:val="-1"/>
          <w:sz w:val="26"/>
          <w:szCs w:val="26"/>
        </w:rPr>
        <w:t>Cost</w:t>
      </w:r>
      <w:r>
        <w:rPr>
          <w:spacing w:val="40"/>
          <w:position w:val="-1"/>
          <w:sz w:val="26"/>
          <w:szCs w:val="26"/>
        </w:rPr>
        <w:t xml:space="preserve"> </w:t>
      </w:r>
      <w:r>
        <w:rPr>
          <w:position w:val="-1"/>
          <w:sz w:val="26"/>
          <w:szCs w:val="26"/>
        </w:rPr>
        <w:t>or</w:t>
      </w:r>
      <w:r>
        <w:rPr>
          <w:spacing w:val="43"/>
          <w:position w:val="-1"/>
          <w:sz w:val="26"/>
          <w:szCs w:val="26"/>
        </w:rPr>
        <w:t xml:space="preserve"> </w:t>
      </w:r>
      <w:r>
        <w:rPr>
          <w:position w:val="-1"/>
          <w:sz w:val="26"/>
          <w:szCs w:val="26"/>
        </w:rPr>
        <w:t>Bid</w:t>
      </w:r>
      <w:r>
        <w:rPr>
          <w:spacing w:val="41"/>
          <w:position w:val="-1"/>
          <w:sz w:val="26"/>
          <w:szCs w:val="26"/>
        </w:rPr>
        <w:t xml:space="preserve"> </w:t>
      </w:r>
      <w:r>
        <w:rPr>
          <w:spacing w:val="2"/>
          <w:position w:val="-1"/>
          <w:sz w:val="26"/>
          <w:szCs w:val="26"/>
        </w:rPr>
        <w:t>c</w:t>
      </w:r>
      <w:r>
        <w:rPr>
          <w:position w:val="-1"/>
          <w:sz w:val="26"/>
          <w:szCs w:val="26"/>
        </w:rPr>
        <w:t>ost</w:t>
      </w:r>
    </w:p>
    <w:p w:rsidR="001259ED" w:rsidRDefault="001259ED">
      <w:pPr>
        <w:spacing w:before="1" w:line="280" w:lineRule="exact"/>
        <w:rPr>
          <w:sz w:val="28"/>
          <w:szCs w:val="28"/>
        </w:rPr>
      </w:pPr>
    </w:p>
    <w:p w:rsidR="001259ED" w:rsidRDefault="00F44706">
      <w:pPr>
        <w:spacing w:before="26"/>
        <w:ind w:left="960"/>
        <w:rPr>
          <w:sz w:val="26"/>
          <w:szCs w:val="26"/>
        </w:rPr>
      </w:pPr>
      <w:r>
        <w:rPr>
          <w:sz w:val="26"/>
          <w:szCs w:val="26"/>
        </w:rPr>
        <w:t>per</w:t>
      </w:r>
      <w:r>
        <w:rPr>
          <w:spacing w:val="-3"/>
          <w:sz w:val="26"/>
          <w:szCs w:val="26"/>
        </w:rPr>
        <w:t xml:space="preserve"> </w:t>
      </w:r>
      <w:r>
        <w:rPr>
          <w:sz w:val="26"/>
          <w:szCs w:val="26"/>
        </w:rPr>
        <w:t>d</w:t>
      </w:r>
      <w:r>
        <w:rPr>
          <w:spacing w:val="5"/>
          <w:sz w:val="26"/>
          <w:szCs w:val="26"/>
        </w:rPr>
        <w:t>a</w:t>
      </w:r>
      <w:r>
        <w:rPr>
          <w:sz w:val="26"/>
          <w:szCs w:val="26"/>
        </w:rPr>
        <w:t>y</w:t>
      </w:r>
      <w:r>
        <w:rPr>
          <w:spacing w:val="-9"/>
          <w:sz w:val="26"/>
          <w:szCs w:val="26"/>
        </w:rPr>
        <w:t xml:space="preserve"> </w:t>
      </w:r>
      <w:r>
        <w:rPr>
          <w:sz w:val="26"/>
          <w:szCs w:val="26"/>
        </w:rPr>
        <w:t>of del</w:t>
      </w:r>
      <w:r>
        <w:rPr>
          <w:spacing w:val="5"/>
          <w:sz w:val="26"/>
          <w:szCs w:val="26"/>
        </w:rPr>
        <w:t>a</w:t>
      </w:r>
      <w:r>
        <w:rPr>
          <w:spacing w:val="-5"/>
          <w:sz w:val="26"/>
          <w:szCs w:val="26"/>
        </w:rPr>
        <w:t>y</w:t>
      </w:r>
      <w:r>
        <w:rPr>
          <w:sz w:val="26"/>
          <w:szCs w:val="26"/>
        </w:rPr>
        <w:t>,</w:t>
      </w:r>
      <w:r>
        <w:rPr>
          <w:spacing w:val="-6"/>
          <w:sz w:val="26"/>
          <w:szCs w:val="26"/>
        </w:rPr>
        <w:t xml:space="preserve"> </w:t>
      </w:r>
      <w:r>
        <w:rPr>
          <w:sz w:val="26"/>
          <w:szCs w:val="26"/>
        </w:rPr>
        <w:t>b</w:t>
      </w:r>
      <w:r>
        <w:rPr>
          <w:spacing w:val="2"/>
          <w:sz w:val="26"/>
          <w:szCs w:val="26"/>
        </w:rPr>
        <w:t>u</w:t>
      </w:r>
      <w:r>
        <w:rPr>
          <w:sz w:val="26"/>
          <w:szCs w:val="26"/>
        </w:rPr>
        <w:t>t</w:t>
      </w:r>
      <w:r>
        <w:rPr>
          <w:spacing w:val="-3"/>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z w:val="26"/>
          <w:szCs w:val="26"/>
        </w:rPr>
        <w:t>not</w:t>
      </w:r>
      <w:r>
        <w:rPr>
          <w:spacing w:val="-3"/>
          <w:sz w:val="26"/>
          <w:szCs w:val="26"/>
        </w:rPr>
        <w:t xml:space="preserve"> </w:t>
      </w:r>
      <w:r>
        <w:rPr>
          <w:sz w:val="26"/>
          <w:szCs w:val="26"/>
        </w:rPr>
        <w:t>exce</w:t>
      </w:r>
      <w:r>
        <w:rPr>
          <w:spacing w:val="3"/>
          <w:sz w:val="26"/>
          <w:szCs w:val="26"/>
        </w:rPr>
        <w:t>e</w:t>
      </w:r>
      <w:r>
        <w:rPr>
          <w:sz w:val="26"/>
          <w:szCs w:val="26"/>
        </w:rPr>
        <w:t>ding</w:t>
      </w:r>
      <w:r>
        <w:rPr>
          <w:spacing w:val="-11"/>
          <w:sz w:val="26"/>
          <w:szCs w:val="26"/>
        </w:rPr>
        <w:t xml:space="preserve"> </w:t>
      </w:r>
      <w:r>
        <w:rPr>
          <w:sz w:val="26"/>
          <w:szCs w:val="26"/>
        </w:rPr>
        <w:t>1</w:t>
      </w:r>
      <w:r>
        <w:rPr>
          <w:spacing w:val="2"/>
          <w:sz w:val="26"/>
          <w:szCs w:val="26"/>
        </w:rPr>
        <w:t>0</w:t>
      </w:r>
      <w:r>
        <w:rPr>
          <w:sz w:val="26"/>
          <w:szCs w:val="26"/>
        </w:rPr>
        <w:t>%</w:t>
      </w:r>
      <w:r>
        <w:rPr>
          <w:spacing w:val="2"/>
          <w:sz w:val="26"/>
          <w:szCs w:val="26"/>
        </w:rPr>
        <w:t>)</w:t>
      </w:r>
      <w:r>
        <w:rPr>
          <w:sz w:val="26"/>
          <w:szCs w:val="26"/>
        </w:rPr>
        <w:t>.</w:t>
      </w:r>
    </w:p>
    <w:p w:rsidR="001259ED" w:rsidRDefault="001259ED">
      <w:pPr>
        <w:spacing w:before="19" w:line="280" w:lineRule="exact"/>
        <w:rPr>
          <w:sz w:val="28"/>
          <w:szCs w:val="28"/>
        </w:rPr>
      </w:pPr>
    </w:p>
    <w:p w:rsidR="001259ED" w:rsidRDefault="00F44706">
      <w:pPr>
        <w:spacing w:line="719" w:lineRule="auto"/>
        <w:ind w:left="1894" w:right="1873" w:hanging="1654"/>
        <w:rPr>
          <w:sz w:val="26"/>
          <w:szCs w:val="26"/>
        </w:rPr>
        <w:sectPr w:rsidR="001259ED">
          <w:type w:val="continuous"/>
          <w:pgSz w:w="12240" w:h="15840"/>
          <w:pgMar w:top="1480" w:right="1180" w:bottom="280" w:left="1200" w:header="720" w:footer="720" w:gutter="0"/>
          <w:cols w:space="720"/>
        </w:sectPr>
      </w:pPr>
      <w:r>
        <w:rPr>
          <w:b/>
          <w:sz w:val="26"/>
          <w:szCs w:val="26"/>
        </w:rPr>
        <w:t>(</w:t>
      </w:r>
      <w:r>
        <w:rPr>
          <w:b/>
          <w:spacing w:val="-2"/>
          <w:sz w:val="26"/>
          <w:szCs w:val="26"/>
        </w:rPr>
        <w:t>m</w:t>
      </w:r>
      <w:r>
        <w:rPr>
          <w:b/>
          <w:sz w:val="26"/>
          <w:szCs w:val="26"/>
        </w:rPr>
        <w:t>).</w:t>
      </w:r>
      <w:r>
        <w:rPr>
          <w:b/>
          <w:spacing w:val="-3"/>
          <w:sz w:val="26"/>
          <w:szCs w:val="26"/>
        </w:rPr>
        <w:t xml:space="preserve"> </w:t>
      </w:r>
      <w:r>
        <w:rPr>
          <w:b/>
          <w:sz w:val="26"/>
          <w:szCs w:val="26"/>
        </w:rPr>
        <w:t>Depo</w:t>
      </w:r>
      <w:r>
        <w:rPr>
          <w:b/>
          <w:spacing w:val="2"/>
          <w:sz w:val="26"/>
          <w:szCs w:val="26"/>
        </w:rPr>
        <w:t>s</w:t>
      </w:r>
      <w:r>
        <w:rPr>
          <w:b/>
          <w:sz w:val="26"/>
          <w:szCs w:val="26"/>
        </w:rPr>
        <w:t>it</w:t>
      </w:r>
      <w:r>
        <w:rPr>
          <w:b/>
          <w:spacing w:val="-8"/>
          <w:sz w:val="26"/>
          <w:szCs w:val="26"/>
        </w:rPr>
        <w:t xml:space="preserve"> </w:t>
      </w:r>
      <w:r>
        <w:rPr>
          <w:b/>
          <w:sz w:val="26"/>
          <w:szCs w:val="26"/>
        </w:rPr>
        <w:t>Rece</w:t>
      </w:r>
      <w:r>
        <w:rPr>
          <w:b/>
          <w:spacing w:val="2"/>
          <w:sz w:val="26"/>
          <w:szCs w:val="26"/>
        </w:rPr>
        <w:t>i</w:t>
      </w:r>
      <w:r>
        <w:rPr>
          <w:b/>
          <w:sz w:val="26"/>
          <w:szCs w:val="26"/>
        </w:rPr>
        <w:t>pt</w:t>
      </w:r>
      <w:r>
        <w:rPr>
          <w:b/>
          <w:spacing w:val="-5"/>
          <w:sz w:val="26"/>
          <w:szCs w:val="26"/>
        </w:rPr>
        <w:t xml:space="preserve"> </w:t>
      </w:r>
      <w:r>
        <w:rPr>
          <w:b/>
          <w:sz w:val="26"/>
          <w:szCs w:val="26"/>
        </w:rPr>
        <w:t>No:</w:t>
      </w:r>
      <w:r>
        <w:rPr>
          <w:b/>
          <w:spacing w:val="-4"/>
          <w:sz w:val="26"/>
          <w:szCs w:val="26"/>
        </w:rPr>
        <w:t xml:space="preserve"> </w:t>
      </w:r>
      <w:r>
        <w:rPr>
          <w:b/>
          <w:sz w:val="26"/>
          <w:szCs w:val="26"/>
        </w:rPr>
        <w:t>Date:</w:t>
      </w:r>
      <w:r>
        <w:rPr>
          <w:b/>
          <w:spacing w:val="-4"/>
          <w:sz w:val="26"/>
          <w:szCs w:val="26"/>
        </w:rPr>
        <w:t xml:space="preserve"> </w:t>
      </w:r>
      <w:r>
        <w:rPr>
          <w:b/>
          <w:spacing w:val="2"/>
          <w:sz w:val="26"/>
          <w:szCs w:val="26"/>
        </w:rPr>
        <w:t>A</w:t>
      </w:r>
      <w:r>
        <w:rPr>
          <w:b/>
          <w:spacing w:val="-2"/>
          <w:sz w:val="26"/>
          <w:szCs w:val="26"/>
        </w:rPr>
        <w:t>m</w:t>
      </w:r>
      <w:r>
        <w:rPr>
          <w:b/>
          <w:sz w:val="26"/>
          <w:szCs w:val="26"/>
        </w:rPr>
        <w:t>ou</w:t>
      </w:r>
      <w:r>
        <w:rPr>
          <w:b/>
          <w:spacing w:val="2"/>
          <w:sz w:val="26"/>
          <w:szCs w:val="26"/>
        </w:rPr>
        <w:t>n</w:t>
      </w:r>
      <w:r>
        <w:rPr>
          <w:b/>
          <w:spacing w:val="1"/>
          <w:sz w:val="26"/>
          <w:szCs w:val="26"/>
        </w:rPr>
        <w:t>t</w:t>
      </w:r>
      <w:r>
        <w:rPr>
          <w:b/>
          <w:sz w:val="26"/>
          <w:szCs w:val="26"/>
        </w:rPr>
        <w:t>:</w:t>
      </w:r>
      <w:r>
        <w:rPr>
          <w:sz w:val="26"/>
          <w:szCs w:val="26"/>
        </w:rPr>
        <w:t>(in</w:t>
      </w:r>
      <w:r>
        <w:rPr>
          <w:spacing w:val="-11"/>
          <w:sz w:val="26"/>
          <w:szCs w:val="26"/>
        </w:rPr>
        <w:t xml:space="preserve"> </w:t>
      </w:r>
      <w:r>
        <w:rPr>
          <w:sz w:val="26"/>
          <w:szCs w:val="26"/>
        </w:rPr>
        <w:t>words</w:t>
      </w:r>
      <w:r>
        <w:rPr>
          <w:spacing w:val="-6"/>
          <w:sz w:val="26"/>
          <w:szCs w:val="26"/>
        </w:rPr>
        <w:t xml:space="preserve"> </w:t>
      </w:r>
      <w:r>
        <w:rPr>
          <w:sz w:val="26"/>
          <w:szCs w:val="26"/>
        </w:rPr>
        <w:t>and</w:t>
      </w:r>
      <w:r>
        <w:rPr>
          <w:spacing w:val="-2"/>
          <w:sz w:val="26"/>
          <w:szCs w:val="26"/>
        </w:rPr>
        <w:t xml:space="preserve"> </w:t>
      </w:r>
      <w:r>
        <w:rPr>
          <w:spacing w:val="2"/>
          <w:sz w:val="26"/>
          <w:szCs w:val="26"/>
        </w:rPr>
        <w:t>f</w:t>
      </w:r>
      <w:r>
        <w:rPr>
          <w:sz w:val="26"/>
          <w:szCs w:val="26"/>
        </w:rPr>
        <w:t xml:space="preserve">igures) </w:t>
      </w:r>
    </w:p>
    <w:p w:rsidR="001259ED" w:rsidRDefault="001259ED">
      <w:pPr>
        <w:spacing w:line="200" w:lineRule="exact"/>
      </w:pPr>
    </w:p>
    <w:p w:rsidR="001259ED" w:rsidRDefault="001259ED">
      <w:pPr>
        <w:spacing w:line="200" w:lineRule="exact"/>
      </w:pPr>
    </w:p>
    <w:p w:rsidR="001259ED" w:rsidRDefault="001259ED">
      <w:pPr>
        <w:spacing w:before="11" w:line="220" w:lineRule="exact"/>
        <w:rPr>
          <w:sz w:val="22"/>
          <w:szCs w:val="22"/>
        </w:rPr>
      </w:pPr>
    </w:p>
    <w:p w:rsidR="001259ED" w:rsidRDefault="00F44706">
      <w:pPr>
        <w:spacing w:before="26" w:line="280" w:lineRule="exact"/>
        <w:ind w:left="3602" w:right="3623"/>
        <w:jc w:val="center"/>
        <w:rPr>
          <w:sz w:val="26"/>
          <w:szCs w:val="26"/>
        </w:rPr>
      </w:pPr>
      <w:r>
        <w:rPr>
          <w:b/>
          <w:position w:val="-1"/>
          <w:sz w:val="26"/>
          <w:szCs w:val="26"/>
          <w:u w:val="thick" w:color="000000"/>
        </w:rPr>
        <w:t>Conditi</w:t>
      </w:r>
      <w:r>
        <w:rPr>
          <w:b/>
          <w:spacing w:val="2"/>
          <w:position w:val="-1"/>
          <w:sz w:val="26"/>
          <w:szCs w:val="26"/>
          <w:u w:val="thick" w:color="000000"/>
        </w:rPr>
        <w:t>o</w:t>
      </w:r>
      <w:r>
        <w:rPr>
          <w:b/>
          <w:position w:val="-1"/>
          <w:sz w:val="26"/>
          <w:szCs w:val="26"/>
          <w:u w:val="thick" w:color="000000"/>
        </w:rPr>
        <w:t>ns</w:t>
      </w:r>
      <w:r>
        <w:rPr>
          <w:b/>
          <w:spacing w:val="-13"/>
          <w:position w:val="-1"/>
          <w:sz w:val="26"/>
          <w:szCs w:val="26"/>
          <w:u w:val="thick" w:color="000000"/>
        </w:rPr>
        <w:t xml:space="preserve"> </w:t>
      </w:r>
      <w:r>
        <w:rPr>
          <w:b/>
          <w:position w:val="-1"/>
          <w:sz w:val="26"/>
          <w:szCs w:val="26"/>
          <w:u w:val="thick" w:color="000000"/>
        </w:rPr>
        <w:t>of</w:t>
      </w:r>
      <w:r>
        <w:rPr>
          <w:b/>
          <w:spacing w:val="-3"/>
          <w:position w:val="-1"/>
          <w:sz w:val="26"/>
          <w:szCs w:val="26"/>
          <w:u w:val="thick" w:color="000000"/>
        </w:rPr>
        <w:t xml:space="preserve"> </w:t>
      </w:r>
      <w:r>
        <w:rPr>
          <w:b/>
          <w:spacing w:val="2"/>
          <w:w w:val="99"/>
          <w:position w:val="-1"/>
          <w:sz w:val="26"/>
          <w:szCs w:val="26"/>
          <w:u w:val="thick" w:color="000000"/>
        </w:rPr>
        <w:t>C</w:t>
      </w:r>
      <w:r>
        <w:rPr>
          <w:b/>
          <w:w w:val="99"/>
          <w:position w:val="-1"/>
          <w:sz w:val="26"/>
          <w:szCs w:val="26"/>
          <w:u w:val="thick" w:color="000000"/>
        </w:rPr>
        <w:t>ontr</w:t>
      </w:r>
      <w:r>
        <w:rPr>
          <w:b/>
          <w:spacing w:val="2"/>
          <w:w w:val="99"/>
          <w:position w:val="-1"/>
          <w:sz w:val="26"/>
          <w:szCs w:val="26"/>
          <w:u w:val="thick" w:color="000000"/>
        </w:rPr>
        <w:t>a</w:t>
      </w:r>
      <w:r>
        <w:rPr>
          <w:b/>
          <w:w w:val="99"/>
          <w:position w:val="-1"/>
          <w:sz w:val="26"/>
          <w:szCs w:val="26"/>
          <w:u w:val="thick" w:color="000000"/>
        </w:rPr>
        <w:t>ct</w:t>
      </w:r>
    </w:p>
    <w:p w:rsidR="001259ED" w:rsidRDefault="001259ED">
      <w:pPr>
        <w:spacing w:before="12" w:line="260" w:lineRule="exact"/>
        <w:rPr>
          <w:sz w:val="26"/>
          <w:szCs w:val="26"/>
        </w:rPr>
      </w:pPr>
    </w:p>
    <w:p w:rsidR="001259ED" w:rsidRDefault="00F44706">
      <w:pPr>
        <w:spacing w:before="26"/>
        <w:ind w:left="240" w:right="214"/>
        <w:jc w:val="both"/>
        <w:rPr>
          <w:sz w:val="26"/>
          <w:szCs w:val="26"/>
        </w:rPr>
      </w:pPr>
      <w:r>
        <w:rPr>
          <w:b/>
          <w:sz w:val="26"/>
          <w:szCs w:val="26"/>
        </w:rPr>
        <w:t>Clause</w:t>
      </w:r>
      <w:r>
        <w:rPr>
          <w:b/>
          <w:spacing w:val="13"/>
          <w:sz w:val="26"/>
          <w:szCs w:val="26"/>
        </w:rPr>
        <w:t xml:space="preserve"> </w:t>
      </w:r>
      <w:r>
        <w:rPr>
          <w:b/>
          <w:sz w:val="26"/>
          <w:szCs w:val="26"/>
        </w:rPr>
        <w:t>–</w:t>
      </w:r>
      <w:r>
        <w:rPr>
          <w:b/>
          <w:spacing w:val="19"/>
          <w:sz w:val="26"/>
          <w:szCs w:val="26"/>
        </w:rPr>
        <w:t xml:space="preserve"> </w:t>
      </w:r>
      <w:r>
        <w:rPr>
          <w:b/>
          <w:sz w:val="26"/>
          <w:szCs w:val="26"/>
        </w:rPr>
        <w:t>1:C</w:t>
      </w:r>
      <w:r>
        <w:rPr>
          <w:b/>
          <w:spacing w:val="2"/>
          <w:sz w:val="26"/>
          <w:szCs w:val="26"/>
        </w:rPr>
        <w:t>o</w:t>
      </w:r>
      <w:r>
        <w:rPr>
          <w:b/>
          <w:sz w:val="26"/>
          <w:szCs w:val="26"/>
        </w:rPr>
        <w:t>mmen</w:t>
      </w:r>
      <w:r>
        <w:rPr>
          <w:b/>
          <w:spacing w:val="2"/>
          <w:sz w:val="26"/>
          <w:szCs w:val="26"/>
        </w:rPr>
        <w:t>c</w:t>
      </w:r>
      <w:r>
        <w:rPr>
          <w:b/>
          <w:spacing w:val="1"/>
          <w:sz w:val="26"/>
          <w:szCs w:val="26"/>
        </w:rPr>
        <w:t>e</w:t>
      </w:r>
      <w:r>
        <w:rPr>
          <w:b/>
          <w:spacing w:val="-2"/>
          <w:sz w:val="26"/>
          <w:szCs w:val="26"/>
        </w:rPr>
        <w:t>m</w:t>
      </w:r>
      <w:r>
        <w:rPr>
          <w:b/>
          <w:spacing w:val="2"/>
          <w:sz w:val="26"/>
          <w:szCs w:val="26"/>
        </w:rPr>
        <w:t>e</w:t>
      </w:r>
      <w:r>
        <w:rPr>
          <w:b/>
          <w:sz w:val="26"/>
          <w:szCs w:val="26"/>
        </w:rPr>
        <w:t>nt &amp;</w:t>
      </w:r>
      <w:r>
        <w:rPr>
          <w:b/>
          <w:spacing w:val="18"/>
          <w:sz w:val="26"/>
          <w:szCs w:val="26"/>
        </w:rPr>
        <w:t xml:space="preserve"> </w:t>
      </w:r>
      <w:r>
        <w:rPr>
          <w:b/>
          <w:sz w:val="26"/>
          <w:szCs w:val="26"/>
        </w:rPr>
        <w:t>C</w:t>
      </w:r>
      <w:r>
        <w:rPr>
          <w:b/>
          <w:spacing w:val="2"/>
          <w:sz w:val="26"/>
          <w:szCs w:val="26"/>
        </w:rPr>
        <w:t>o</w:t>
      </w:r>
      <w:r>
        <w:rPr>
          <w:b/>
          <w:spacing w:val="-2"/>
          <w:sz w:val="26"/>
          <w:szCs w:val="26"/>
        </w:rPr>
        <w:t>m</w:t>
      </w:r>
      <w:r>
        <w:rPr>
          <w:b/>
          <w:sz w:val="26"/>
          <w:szCs w:val="26"/>
        </w:rPr>
        <w:t>pl</w:t>
      </w:r>
      <w:r>
        <w:rPr>
          <w:b/>
          <w:spacing w:val="2"/>
          <w:sz w:val="26"/>
          <w:szCs w:val="26"/>
        </w:rPr>
        <w:t>e</w:t>
      </w:r>
      <w:r>
        <w:rPr>
          <w:b/>
          <w:sz w:val="26"/>
          <w:szCs w:val="26"/>
        </w:rPr>
        <w:t>tion</w:t>
      </w:r>
      <w:r>
        <w:rPr>
          <w:b/>
          <w:spacing w:val="9"/>
          <w:sz w:val="26"/>
          <w:szCs w:val="26"/>
        </w:rPr>
        <w:t xml:space="preserve"> </w:t>
      </w:r>
      <w:r>
        <w:rPr>
          <w:b/>
          <w:sz w:val="26"/>
          <w:szCs w:val="26"/>
        </w:rPr>
        <w:t>Dates</w:t>
      </w:r>
      <w:r>
        <w:rPr>
          <w:b/>
          <w:spacing w:val="17"/>
          <w:sz w:val="26"/>
          <w:szCs w:val="26"/>
        </w:rPr>
        <w:t xml:space="preserve"> </w:t>
      </w:r>
      <w:r>
        <w:rPr>
          <w:b/>
          <w:sz w:val="26"/>
          <w:szCs w:val="26"/>
        </w:rPr>
        <w:t>of</w:t>
      </w:r>
      <w:r>
        <w:rPr>
          <w:b/>
          <w:spacing w:val="15"/>
          <w:sz w:val="26"/>
          <w:szCs w:val="26"/>
        </w:rPr>
        <w:t xml:space="preserve"> </w:t>
      </w:r>
      <w:r>
        <w:rPr>
          <w:b/>
          <w:spacing w:val="5"/>
          <w:sz w:val="26"/>
          <w:szCs w:val="26"/>
        </w:rPr>
        <w:t>w</w:t>
      </w:r>
      <w:r>
        <w:rPr>
          <w:b/>
          <w:sz w:val="26"/>
          <w:szCs w:val="26"/>
        </w:rPr>
        <w:t>ork.</w:t>
      </w:r>
      <w:r>
        <w:rPr>
          <w:b/>
          <w:spacing w:val="14"/>
          <w:sz w:val="26"/>
          <w:szCs w:val="26"/>
        </w:rPr>
        <w:t xml:space="preserve"> </w:t>
      </w:r>
      <w:r>
        <w:rPr>
          <w:sz w:val="26"/>
          <w:szCs w:val="26"/>
        </w:rPr>
        <w:t>The</w:t>
      </w:r>
      <w:r>
        <w:rPr>
          <w:spacing w:val="16"/>
          <w:sz w:val="26"/>
          <w:szCs w:val="26"/>
        </w:rPr>
        <w:t xml:space="preserve"> </w:t>
      </w:r>
      <w:r>
        <w:rPr>
          <w:sz w:val="26"/>
          <w:szCs w:val="26"/>
        </w:rPr>
        <w:t>contractor</w:t>
      </w:r>
      <w:r>
        <w:rPr>
          <w:spacing w:val="11"/>
          <w:sz w:val="26"/>
          <w:szCs w:val="26"/>
        </w:rPr>
        <w:t xml:space="preserve"> </w:t>
      </w:r>
      <w:r>
        <w:rPr>
          <w:sz w:val="26"/>
          <w:szCs w:val="26"/>
        </w:rPr>
        <w:t>shall</w:t>
      </w:r>
      <w:r>
        <w:rPr>
          <w:spacing w:val="15"/>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7"/>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6"/>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1259ED" w:rsidRDefault="001259ED">
      <w:pPr>
        <w:spacing w:before="19" w:line="280" w:lineRule="exact"/>
        <w:rPr>
          <w:sz w:val="28"/>
          <w:szCs w:val="28"/>
        </w:rPr>
      </w:pPr>
    </w:p>
    <w:p w:rsidR="001259ED" w:rsidRDefault="00F44706">
      <w:pPr>
        <w:ind w:left="240" w:right="21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8"/>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1"/>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6"/>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 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6"/>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6"/>
          <w:sz w:val="26"/>
          <w:szCs w:val="26"/>
        </w:rPr>
        <w:t xml:space="preserve"> </w:t>
      </w:r>
      <w:r>
        <w:rPr>
          <w:sz w:val="26"/>
          <w:szCs w:val="26"/>
        </w:rPr>
        <w:t>a</w:t>
      </w:r>
      <w:r>
        <w:rPr>
          <w:spacing w:val="2"/>
          <w:sz w:val="26"/>
          <w:szCs w:val="26"/>
        </w:rPr>
        <w:t>l</w:t>
      </w:r>
      <w:r>
        <w:rPr>
          <w:sz w:val="26"/>
          <w:szCs w:val="26"/>
        </w:rPr>
        <w:t>l</w:t>
      </w:r>
      <w:r>
        <w:rPr>
          <w:spacing w:val="7"/>
          <w:sz w:val="26"/>
          <w:szCs w:val="26"/>
        </w:rPr>
        <w:t xml:space="preserve"> </w:t>
      </w:r>
      <w:r>
        <w:rPr>
          <w:sz w:val="26"/>
          <w:szCs w:val="26"/>
        </w:rPr>
        <w:t>in</w:t>
      </w:r>
      <w:r>
        <w:rPr>
          <w:spacing w:val="6"/>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4"/>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1259ED" w:rsidRDefault="001259ED">
      <w:pPr>
        <w:spacing w:before="18" w:line="280" w:lineRule="exact"/>
        <w:rPr>
          <w:sz w:val="28"/>
          <w:szCs w:val="28"/>
        </w:rPr>
      </w:pPr>
    </w:p>
    <w:p w:rsidR="001259ED" w:rsidRDefault="00F44706">
      <w:pPr>
        <w:ind w:left="240" w:right="211"/>
        <w:jc w:val="both"/>
        <w:rPr>
          <w:sz w:val="26"/>
          <w:szCs w:val="26"/>
        </w:rPr>
      </w:pPr>
      <w:r>
        <w:rPr>
          <w:b/>
          <w:sz w:val="26"/>
          <w:szCs w:val="26"/>
        </w:rPr>
        <w:t>Clause</w:t>
      </w:r>
      <w:r>
        <w:rPr>
          <w:b/>
          <w:spacing w:val="6"/>
          <w:sz w:val="26"/>
          <w:szCs w:val="26"/>
        </w:rPr>
        <w:t xml:space="preserve"> </w:t>
      </w:r>
      <w:r>
        <w:rPr>
          <w:b/>
          <w:sz w:val="26"/>
          <w:szCs w:val="26"/>
        </w:rPr>
        <w:t>–</w:t>
      </w:r>
      <w:r>
        <w:rPr>
          <w:b/>
          <w:spacing w:val="15"/>
          <w:sz w:val="26"/>
          <w:szCs w:val="26"/>
        </w:rPr>
        <w:t xml:space="preserve"> </w:t>
      </w:r>
      <w:r>
        <w:rPr>
          <w:b/>
          <w:sz w:val="26"/>
          <w:szCs w:val="26"/>
        </w:rPr>
        <w:t>2:Li</w:t>
      </w:r>
      <w:r>
        <w:rPr>
          <w:b/>
          <w:spacing w:val="2"/>
          <w:sz w:val="26"/>
          <w:szCs w:val="26"/>
        </w:rPr>
        <w:t>q</w:t>
      </w:r>
      <w:r>
        <w:rPr>
          <w:b/>
          <w:sz w:val="26"/>
          <w:szCs w:val="26"/>
        </w:rPr>
        <w:t>uidat</w:t>
      </w:r>
      <w:r>
        <w:rPr>
          <w:b/>
          <w:spacing w:val="2"/>
          <w:sz w:val="26"/>
          <w:szCs w:val="26"/>
        </w:rPr>
        <w:t>e</w:t>
      </w:r>
      <w:r>
        <w:rPr>
          <w:b/>
          <w:sz w:val="26"/>
          <w:szCs w:val="26"/>
        </w:rPr>
        <w:t xml:space="preserve">d </w:t>
      </w:r>
      <w:r>
        <w:rPr>
          <w:b/>
          <w:spacing w:val="1"/>
          <w:sz w:val="26"/>
          <w:szCs w:val="26"/>
        </w:rPr>
        <w:t>D</w:t>
      </w:r>
      <w:r>
        <w:rPr>
          <w:b/>
          <w:spacing w:val="2"/>
          <w:sz w:val="26"/>
          <w:szCs w:val="26"/>
        </w:rPr>
        <w:t>a</w:t>
      </w:r>
      <w:r>
        <w:rPr>
          <w:b/>
          <w:spacing w:val="-2"/>
          <w:sz w:val="26"/>
          <w:szCs w:val="26"/>
        </w:rPr>
        <w:t>m</w:t>
      </w:r>
      <w:r>
        <w:rPr>
          <w:b/>
          <w:sz w:val="26"/>
          <w:szCs w:val="26"/>
        </w:rPr>
        <w:t>ag</w:t>
      </w:r>
      <w:r>
        <w:rPr>
          <w:b/>
          <w:spacing w:val="2"/>
          <w:sz w:val="26"/>
          <w:szCs w:val="26"/>
        </w:rPr>
        <w:t>e</w:t>
      </w:r>
      <w:r>
        <w:rPr>
          <w:b/>
          <w:sz w:val="26"/>
          <w:szCs w:val="26"/>
        </w:rPr>
        <w:t>s.</w:t>
      </w:r>
      <w:r>
        <w:rPr>
          <w:b/>
          <w:spacing w:val="4"/>
          <w:sz w:val="26"/>
          <w:szCs w:val="26"/>
        </w:rPr>
        <w:t xml:space="preserve"> </w:t>
      </w:r>
      <w:r>
        <w:rPr>
          <w:sz w:val="26"/>
          <w:szCs w:val="26"/>
        </w:rPr>
        <w:t>The</w:t>
      </w:r>
      <w:r>
        <w:rPr>
          <w:spacing w:val="10"/>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4"/>
          <w:sz w:val="26"/>
          <w:szCs w:val="26"/>
        </w:rPr>
        <w:t xml:space="preserve"> </w:t>
      </w:r>
      <w:r>
        <w:rPr>
          <w:sz w:val="26"/>
          <w:szCs w:val="26"/>
        </w:rPr>
        <w:t>shall</w:t>
      </w:r>
      <w:r>
        <w:rPr>
          <w:spacing w:val="12"/>
          <w:sz w:val="26"/>
          <w:szCs w:val="26"/>
        </w:rPr>
        <w:t xml:space="preserve"> </w:t>
      </w:r>
      <w:r>
        <w:rPr>
          <w:sz w:val="26"/>
          <w:szCs w:val="26"/>
        </w:rPr>
        <w:t>p</w:t>
      </w:r>
      <w:r>
        <w:rPr>
          <w:spacing w:val="5"/>
          <w:sz w:val="26"/>
          <w:szCs w:val="26"/>
        </w:rPr>
        <w:t>a</w:t>
      </w:r>
      <w:r>
        <w:rPr>
          <w:sz w:val="26"/>
          <w:szCs w:val="26"/>
        </w:rPr>
        <w:t>y</w:t>
      </w:r>
      <w:r>
        <w:rPr>
          <w:spacing w:val="5"/>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4"/>
          <w:sz w:val="26"/>
          <w:szCs w:val="26"/>
        </w:rPr>
        <w:t xml:space="preserve"> </w:t>
      </w:r>
      <w:r>
        <w:rPr>
          <w:sz w:val="26"/>
          <w:szCs w:val="26"/>
        </w:rPr>
        <w:t>to</w:t>
      </w:r>
      <w:r>
        <w:rPr>
          <w:spacing w:val="11"/>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w:t>
      </w:r>
      <w:r>
        <w:rPr>
          <w:spacing w:val="1"/>
          <w:sz w:val="26"/>
          <w:szCs w:val="26"/>
        </w:rPr>
        <w:t xml:space="preserve"> </w:t>
      </w:r>
      <w:r>
        <w:rPr>
          <w:sz w:val="26"/>
          <w:szCs w:val="26"/>
        </w:rPr>
        <w:t>the</w:t>
      </w:r>
      <w:r>
        <w:rPr>
          <w:spacing w:val="2"/>
          <w:sz w:val="26"/>
          <w:szCs w:val="26"/>
        </w:rPr>
        <w:t xml:space="preserve"> </w:t>
      </w:r>
      <w:r>
        <w:rPr>
          <w:b/>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5"/>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10"/>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5070"/>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3:</w:t>
      </w:r>
      <w:r>
        <w:rPr>
          <w:b/>
          <w:spacing w:val="-2"/>
          <w:sz w:val="26"/>
          <w:szCs w:val="26"/>
        </w:rPr>
        <w:t xml:space="preserve"> </w:t>
      </w:r>
      <w:r>
        <w:rPr>
          <w:b/>
          <w:sz w:val="26"/>
          <w:szCs w:val="26"/>
        </w:rPr>
        <w:t>Te</w:t>
      </w:r>
      <w:r>
        <w:rPr>
          <w:b/>
          <w:spacing w:val="2"/>
          <w:sz w:val="26"/>
          <w:szCs w:val="26"/>
        </w:rPr>
        <w:t>r</w:t>
      </w:r>
      <w:r>
        <w:rPr>
          <w:b/>
          <w:spacing w:val="-2"/>
          <w:sz w:val="26"/>
          <w:szCs w:val="26"/>
        </w:rPr>
        <w:t>m</w:t>
      </w:r>
      <w:r>
        <w:rPr>
          <w:b/>
          <w:spacing w:val="2"/>
          <w:sz w:val="26"/>
          <w:szCs w:val="26"/>
        </w:rPr>
        <w:t>i</w:t>
      </w:r>
      <w:r>
        <w:rPr>
          <w:b/>
          <w:sz w:val="26"/>
          <w:szCs w:val="26"/>
        </w:rPr>
        <w:t>nat</w:t>
      </w:r>
      <w:r>
        <w:rPr>
          <w:b/>
          <w:spacing w:val="2"/>
          <w:sz w:val="26"/>
          <w:szCs w:val="26"/>
        </w:rPr>
        <w:t>i</w:t>
      </w:r>
      <w:r>
        <w:rPr>
          <w:b/>
          <w:sz w:val="26"/>
          <w:szCs w:val="26"/>
        </w:rPr>
        <w:t>on</w:t>
      </w:r>
      <w:r>
        <w:rPr>
          <w:b/>
          <w:spacing w:val="-13"/>
          <w:sz w:val="26"/>
          <w:szCs w:val="26"/>
        </w:rPr>
        <w:t xml:space="preserve"> </w:t>
      </w:r>
      <w:r>
        <w:rPr>
          <w:b/>
          <w:sz w:val="26"/>
          <w:szCs w:val="26"/>
        </w:rPr>
        <w:t>of</w:t>
      </w:r>
      <w:r>
        <w:rPr>
          <w:b/>
          <w:spacing w:val="-2"/>
          <w:sz w:val="26"/>
          <w:szCs w:val="26"/>
        </w:rPr>
        <w:t xml:space="preserve"> </w:t>
      </w:r>
      <w:r>
        <w:rPr>
          <w:b/>
          <w:sz w:val="26"/>
          <w:szCs w:val="26"/>
        </w:rPr>
        <w:t>the</w:t>
      </w:r>
      <w:r>
        <w:rPr>
          <w:b/>
          <w:spacing w:val="-1"/>
          <w:sz w:val="26"/>
          <w:szCs w:val="26"/>
        </w:rPr>
        <w:t xml:space="preserve"> </w:t>
      </w:r>
      <w:r>
        <w:rPr>
          <w:b/>
          <w:sz w:val="26"/>
          <w:szCs w:val="26"/>
        </w:rPr>
        <w:t>Contra</w:t>
      </w:r>
      <w:r>
        <w:rPr>
          <w:b/>
          <w:spacing w:val="2"/>
          <w:sz w:val="26"/>
          <w:szCs w:val="26"/>
        </w:rPr>
        <w:t>c</w:t>
      </w:r>
      <w:r>
        <w:rPr>
          <w:b/>
          <w:sz w:val="26"/>
          <w:szCs w:val="26"/>
        </w:rPr>
        <w:t>t.</w:t>
      </w:r>
    </w:p>
    <w:p w:rsidR="001259ED" w:rsidRDefault="001259ED">
      <w:pPr>
        <w:spacing w:before="16" w:line="280" w:lineRule="exact"/>
        <w:rPr>
          <w:sz w:val="28"/>
          <w:szCs w:val="28"/>
        </w:rPr>
      </w:pPr>
    </w:p>
    <w:p w:rsidR="001259ED" w:rsidRDefault="00F44706">
      <w:pPr>
        <w:tabs>
          <w:tab w:val="left" w:pos="960"/>
        </w:tabs>
        <w:spacing w:line="280" w:lineRule="exact"/>
        <w:ind w:left="960" w:right="211" w:hanging="720"/>
        <w:rPr>
          <w:sz w:val="26"/>
          <w:szCs w:val="26"/>
        </w:rPr>
      </w:pPr>
      <w:r>
        <w:rPr>
          <w:b/>
          <w:sz w:val="26"/>
          <w:szCs w:val="26"/>
        </w:rPr>
        <w:t>(A)</w:t>
      </w:r>
      <w:r>
        <w:rPr>
          <w:b/>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5"/>
          <w:sz w:val="26"/>
          <w:szCs w:val="26"/>
        </w:rPr>
        <w:t xml:space="preserve"> </w:t>
      </w:r>
      <w:r>
        <w:rPr>
          <w:spacing w:val="2"/>
          <w:sz w:val="26"/>
          <w:szCs w:val="26"/>
        </w:rPr>
        <w:t>t</w:t>
      </w:r>
      <w:r>
        <w:rPr>
          <w:sz w:val="26"/>
          <w:szCs w:val="26"/>
        </w:rPr>
        <w:t>erminate</w:t>
      </w:r>
      <w:r>
        <w:rPr>
          <w:spacing w:val="15"/>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6"/>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1259ED" w:rsidRDefault="001259ED">
      <w:pPr>
        <w:spacing w:before="18" w:line="280" w:lineRule="exact"/>
        <w:rPr>
          <w:sz w:val="28"/>
          <w:szCs w:val="28"/>
        </w:rPr>
      </w:pPr>
    </w:p>
    <w:p w:rsidR="001259ED" w:rsidRDefault="00F44706">
      <w:pPr>
        <w:ind w:left="960"/>
        <w:rPr>
          <w:sz w:val="26"/>
          <w:szCs w:val="26"/>
        </w:rPr>
      </w:pPr>
      <w:r>
        <w:rPr>
          <w:sz w:val="26"/>
          <w:szCs w:val="26"/>
        </w:rPr>
        <w:t xml:space="preserve">(i)      </w:t>
      </w:r>
      <w:r>
        <w:rPr>
          <w:spacing w:val="18"/>
          <w:sz w:val="26"/>
          <w:szCs w:val="26"/>
        </w:rPr>
        <w:t xml:space="preserve"> </w:t>
      </w:r>
      <w:r>
        <w:rPr>
          <w:sz w:val="26"/>
          <w:szCs w:val="26"/>
        </w:rPr>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1259ED" w:rsidRDefault="00F44706">
      <w:pPr>
        <w:spacing w:before="1" w:line="300" w:lineRule="exact"/>
        <w:ind w:left="1680" w:right="216" w:hanging="720"/>
        <w:jc w:val="both"/>
        <w:rPr>
          <w:sz w:val="26"/>
          <w:szCs w:val="26"/>
        </w:rPr>
      </w:pPr>
      <w:r>
        <w:rPr>
          <w:sz w:val="26"/>
          <w:szCs w:val="26"/>
        </w:rPr>
        <w:t>(ii)      the</w:t>
      </w:r>
      <w:r>
        <w:rPr>
          <w:spacing w:val="39"/>
          <w:sz w:val="26"/>
          <w:szCs w:val="26"/>
        </w:rPr>
        <w:t xml:space="preserve"> </w:t>
      </w:r>
      <w:r>
        <w:rPr>
          <w:sz w:val="26"/>
          <w:szCs w:val="26"/>
        </w:rPr>
        <w:t>pro</w:t>
      </w:r>
      <w:r>
        <w:rPr>
          <w:spacing w:val="2"/>
          <w:sz w:val="26"/>
          <w:szCs w:val="26"/>
        </w:rPr>
        <w:t>g</w:t>
      </w:r>
      <w:r>
        <w:rPr>
          <w:sz w:val="26"/>
          <w:szCs w:val="26"/>
        </w:rPr>
        <w:t>ress</w:t>
      </w:r>
      <w:r>
        <w:rPr>
          <w:spacing w:val="36"/>
          <w:sz w:val="26"/>
          <w:szCs w:val="26"/>
        </w:rPr>
        <w:t xml:space="preserve"> </w:t>
      </w:r>
      <w:r>
        <w:rPr>
          <w:sz w:val="26"/>
          <w:szCs w:val="26"/>
        </w:rPr>
        <w:t>of</w:t>
      </w:r>
      <w:r>
        <w:rPr>
          <w:spacing w:val="43"/>
          <w:sz w:val="26"/>
          <w:szCs w:val="26"/>
        </w:rPr>
        <w:t xml:space="preserve"> </w:t>
      </w:r>
      <w:r>
        <w:rPr>
          <w:sz w:val="26"/>
          <w:szCs w:val="26"/>
        </w:rPr>
        <w:t>a</w:t>
      </w:r>
      <w:r>
        <w:rPr>
          <w:spacing w:val="5"/>
          <w:sz w:val="26"/>
          <w:szCs w:val="26"/>
        </w:rPr>
        <w:t>n</w:t>
      </w:r>
      <w:r>
        <w:rPr>
          <w:sz w:val="26"/>
          <w:szCs w:val="26"/>
        </w:rPr>
        <w:t>y</w:t>
      </w:r>
      <w:r>
        <w:rPr>
          <w:spacing w:val="33"/>
          <w:sz w:val="26"/>
          <w:szCs w:val="26"/>
        </w:rPr>
        <w:t xml:space="preserve"> </w:t>
      </w:r>
      <w:r>
        <w:rPr>
          <w:spacing w:val="2"/>
          <w:sz w:val="26"/>
          <w:szCs w:val="26"/>
        </w:rPr>
        <w:t>p</w:t>
      </w:r>
      <w:r>
        <w:rPr>
          <w:sz w:val="26"/>
          <w:szCs w:val="26"/>
        </w:rPr>
        <w:t>articular</w:t>
      </w:r>
      <w:r>
        <w:rPr>
          <w:spacing w:val="35"/>
          <w:sz w:val="26"/>
          <w:szCs w:val="26"/>
        </w:rPr>
        <w:t xml:space="preserve"> </w:t>
      </w:r>
      <w:r>
        <w:rPr>
          <w:sz w:val="26"/>
          <w:szCs w:val="26"/>
        </w:rPr>
        <w:t>p</w:t>
      </w:r>
      <w:r>
        <w:rPr>
          <w:spacing w:val="3"/>
          <w:sz w:val="26"/>
          <w:szCs w:val="26"/>
        </w:rPr>
        <w:t>o</w:t>
      </w:r>
      <w:r>
        <w:rPr>
          <w:sz w:val="26"/>
          <w:szCs w:val="26"/>
        </w:rPr>
        <w:t>rtion</w:t>
      </w:r>
      <w:r>
        <w:rPr>
          <w:spacing w:val="37"/>
          <w:sz w:val="26"/>
          <w:szCs w:val="26"/>
        </w:rPr>
        <w:t xml:space="preserve"> </w:t>
      </w:r>
      <w:r>
        <w:rPr>
          <w:sz w:val="26"/>
          <w:szCs w:val="26"/>
        </w:rPr>
        <w:t>of</w:t>
      </w:r>
      <w:r>
        <w:rPr>
          <w:spacing w:val="43"/>
          <w:sz w:val="26"/>
          <w:szCs w:val="26"/>
        </w:rPr>
        <w:t xml:space="preserve"> </w:t>
      </w:r>
      <w:r>
        <w:rPr>
          <w:sz w:val="26"/>
          <w:szCs w:val="26"/>
        </w:rPr>
        <w:t>t</w:t>
      </w:r>
      <w:r>
        <w:rPr>
          <w:spacing w:val="2"/>
          <w:sz w:val="26"/>
          <w:szCs w:val="26"/>
        </w:rPr>
        <w:t>h</w:t>
      </w:r>
      <w:r>
        <w:rPr>
          <w:sz w:val="26"/>
          <w:szCs w:val="26"/>
        </w:rPr>
        <w:t>e</w:t>
      </w:r>
      <w:r>
        <w:rPr>
          <w:spacing w:val="39"/>
          <w:sz w:val="26"/>
          <w:szCs w:val="26"/>
        </w:rPr>
        <w:t xml:space="preserve"> </w:t>
      </w:r>
      <w:r>
        <w:rPr>
          <w:sz w:val="26"/>
          <w:szCs w:val="26"/>
        </w:rPr>
        <w:t>work</w:t>
      </w:r>
      <w:r>
        <w:rPr>
          <w:spacing w:val="40"/>
          <w:sz w:val="26"/>
          <w:szCs w:val="26"/>
        </w:rPr>
        <w:t xml:space="preserve"> </w:t>
      </w:r>
      <w:r>
        <w:rPr>
          <w:sz w:val="26"/>
          <w:szCs w:val="26"/>
        </w:rPr>
        <w:t>is</w:t>
      </w:r>
      <w:r>
        <w:rPr>
          <w:spacing w:val="4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0"/>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1259ED" w:rsidRDefault="00F44706">
      <w:pPr>
        <w:spacing w:line="280" w:lineRule="exact"/>
        <w:ind w:left="960"/>
        <w:rPr>
          <w:sz w:val="26"/>
          <w:szCs w:val="26"/>
        </w:rPr>
      </w:pPr>
      <w:r>
        <w:rPr>
          <w:sz w:val="26"/>
          <w:szCs w:val="26"/>
        </w:rPr>
        <w:t xml:space="preserve">(iii)    </w:t>
      </w:r>
      <w:r>
        <w:rPr>
          <w:spacing w:val="2"/>
          <w:sz w:val="26"/>
          <w:szCs w:val="26"/>
        </w:rPr>
        <w:t xml:space="preserve"> </w:t>
      </w:r>
      <w:r>
        <w:rPr>
          <w:sz w:val="26"/>
          <w:szCs w:val="26"/>
        </w:rPr>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1259ED" w:rsidRDefault="00F44706">
      <w:pPr>
        <w:spacing w:before="1"/>
        <w:ind w:left="168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1259ED" w:rsidRDefault="00F44706">
      <w:pPr>
        <w:spacing w:before="1" w:line="300" w:lineRule="exact"/>
        <w:ind w:left="1680" w:right="21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9"/>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1259ED" w:rsidRDefault="001259ED">
      <w:pPr>
        <w:spacing w:before="20" w:line="280" w:lineRule="exact"/>
        <w:rPr>
          <w:sz w:val="28"/>
          <w:szCs w:val="28"/>
        </w:rPr>
      </w:pPr>
    </w:p>
    <w:p w:rsidR="001259ED" w:rsidRDefault="00F44706">
      <w:pPr>
        <w:tabs>
          <w:tab w:val="left" w:pos="960"/>
        </w:tabs>
        <w:spacing w:line="280" w:lineRule="exact"/>
        <w:ind w:left="960" w:right="219" w:hanging="720"/>
        <w:rPr>
          <w:sz w:val="26"/>
          <w:szCs w:val="26"/>
        </w:rPr>
      </w:pPr>
      <w:r>
        <w:rPr>
          <w:b/>
          <w:sz w:val="26"/>
          <w:szCs w:val="26"/>
        </w:rPr>
        <w:t>(B)</w:t>
      </w:r>
      <w:r>
        <w:rPr>
          <w:b/>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1259ED" w:rsidRDefault="001259ED">
      <w:pPr>
        <w:spacing w:line="200" w:lineRule="exact"/>
      </w:pPr>
    </w:p>
    <w:p w:rsidR="001259ED" w:rsidRDefault="001259ED">
      <w:pPr>
        <w:spacing w:before="15" w:line="200" w:lineRule="exact"/>
      </w:pPr>
    </w:p>
    <w:p w:rsidR="001259ED" w:rsidRDefault="00F44706">
      <w:pPr>
        <w:ind w:left="1680" w:right="21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2"/>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1259ED" w:rsidRDefault="001259ED">
      <w:pPr>
        <w:spacing w:line="120" w:lineRule="exact"/>
        <w:rPr>
          <w:sz w:val="12"/>
          <w:szCs w:val="12"/>
        </w:rPr>
      </w:pPr>
    </w:p>
    <w:p w:rsidR="001259ED" w:rsidRDefault="00F44706">
      <w:pPr>
        <w:ind w:left="960"/>
        <w:rPr>
          <w:sz w:val="26"/>
          <w:szCs w:val="26"/>
        </w:rPr>
        <w:sectPr w:rsidR="001259ED">
          <w:pgSz w:w="12240" w:h="15840"/>
          <w:pgMar w:top="500" w:right="1180" w:bottom="280" w:left="1200" w:header="314" w:footer="722" w:gutter="0"/>
          <w:cols w:space="720"/>
        </w:sectPr>
      </w:pPr>
      <w:r>
        <w:rPr>
          <w:sz w:val="26"/>
          <w:szCs w:val="26"/>
        </w:rPr>
        <w:t xml:space="preserve">(ii)     </w:t>
      </w:r>
      <w:r>
        <w:rPr>
          <w:spacing w:val="11"/>
          <w:sz w:val="26"/>
          <w:szCs w:val="26"/>
        </w:rPr>
        <w:t xml:space="preserve"> </w:t>
      </w:r>
      <w:r>
        <w:rPr>
          <w:sz w:val="26"/>
          <w:szCs w:val="26"/>
        </w:rPr>
        <w:t>to</w:t>
      </w:r>
      <w:r>
        <w:rPr>
          <w:spacing w:val="-1"/>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240" w:right="224"/>
        <w:jc w:val="both"/>
        <w:rPr>
          <w:sz w:val="26"/>
          <w:szCs w:val="26"/>
        </w:rPr>
      </w:pPr>
      <w:r>
        <w:rPr>
          <w:b/>
          <w:sz w:val="26"/>
          <w:szCs w:val="26"/>
        </w:rPr>
        <w:t xml:space="preserve">(C)    </w:t>
      </w:r>
      <w:r>
        <w:rPr>
          <w:b/>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1"/>
          <w:sz w:val="26"/>
          <w:szCs w:val="26"/>
        </w:rPr>
        <w:t xml:space="preserve"> </w:t>
      </w:r>
      <w:r>
        <w:rPr>
          <w:sz w:val="26"/>
          <w:szCs w:val="26"/>
        </w:rPr>
        <w:t>Executive</w:t>
      </w:r>
    </w:p>
    <w:p w:rsidR="001259ED" w:rsidRDefault="00F44706">
      <w:pPr>
        <w:spacing w:line="280" w:lineRule="exact"/>
        <w:ind w:left="96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1259ED" w:rsidRDefault="001259ED">
      <w:pPr>
        <w:spacing w:before="2" w:line="240" w:lineRule="exact"/>
        <w:rPr>
          <w:sz w:val="24"/>
          <w:szCs w:val="24"/>
        </w:rPr>
      </w:pPr>
    </w:p>
    <w:p w:rsidR="001259ED" w:rsidRDefault="00F44706">
      <w:pPr>
        <w:tabs>
          <w:tab w:val="left" w:pos="2580"/>
        </w:tabs>
        <w:ind w:left="1680" w:right="214" w:hanging="720"/>
        <w:jc w:val="both"/>
        <w:rPr>
          <w:sz w:val="26"/>
          <w:szCs w:val="26"/>
        </w:rPr>
      </w:pPr>
      <w:r>
        <w:rPr>
          <w:sz w:val="26"/>
          <w:szCs w:val="26"/>
        </w:rPr>
        <w:t xml:space="preserve">(i)      </w:t>
      </w:r>
      <w:r>
        <w:rPr>
          <w:spacing w:val="2"/>
          <w:sz w:val="26"/>
          <w:szCs w:val="26"/>
        </w:rPr>
        <w:t xml:space="preserve"> </w:t>
      </w:r>
      <w:r>
        <w:rPr>
          <w:sz w:val="26"/>
          <w:szCs w:val="26"/>
        </w:rPr>
        <w:t>no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z w:val="26"/>
          <w:szCs w:val="26"/>
        </w:rPr>
        <w:t>to</w:t>
      </w:r>
      <w:r>
        <w:rPr>
          <w:spacing w:val="14"/>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 xml:space="preserve">ion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w:t>
      </w:r>
      <w:r>
        <w:rPr>
          <w:spacing w:val="8"/>
          <w:sz w:val="26"/>
          <w:szCs w:val="26"/>
        </w:rPr>
        <w:t xml:space="preserve"> </w:t>
      </w:r>
      <w:r>
        <w:rPr>
          <w:sz w:val="26"/>
          <w:szCs w:val="26"/>
        </w:rPr>
        <w:t>loss</w:t>
      </w:r>
      <w:r>
        <w:rPr>
          <w:spacing w:val="17"/>
          <w:sz w:val="26"/>
          <w:szCs w:val="26"/>
        </w:rPr>
        <w:t xml:space="preserve"> </w:t>
      </w:r>
      <w:r>
        <w:rPr>
          <w:sz w:val="26"/>
          <w:szCs w:val="26"/>
        </w:rPr>
        <w:t>susta</w:t>
      </w:r>
      <w:r>
        <w:rPr>
          <w:spacing w:val="2"/>
          <w:sz w:val="26"/>
          <w:szCs w:val="26"/>
        </w:rPr>
        <w:t>i</w:t>
      </w:r>
      <w:r>
        <w:rPr>
          <w:sz w:val="26"/>
          <w:szCs w:val="26"/>
        </w:rPr>
        <w:t>ned</w:t>
      </w:r>
      <w:r>
        <w:rPr>
          <w:spacing w:val="5"/>
          <w:sz w:val="26"/>
          <w:szCs w:val="26"/>
        </w:rPr>
        <w:t xml:space="preserve"> b</w:t>
      </w:r>
      <w:r>
        <w:rPr>
          <w:sz w:val="26"/>
          <w:szCs w:val="26"/>
        </w:rPr>
        <w:t>y</w:t>
      </w:r>
      <w:r>
        <w:rPr>
          <w:spacing w:val="9"/>
          <w:sz w:val="26"/>
          <w:szCs w:val="26"/>
        </w:rPr>
        <w:t xml:space="preserve"> </w:t>
      </w:r>
      <w:r>
        <w:rPr>
          <w:sz w:val="26"/>
          <w:szCs w:val="26"/>
        </w:rPr>
        <w:t>h</w:t>
      </w:r>
      <w:r>
        <w:rPr>
          <w:spacing w:val="2"/>
          <w:sz w:val="26"/>
          <w:szCs w:val="26"/>
        </w:rPr>
        <w:t>i</w:t>
      </w:r>
      <w:r>
        <w:rPr>
          <w:sz w:val="26"/>
          <w:szCs w:val="26"/>
        </w:rPr>
        <w:t>m</w:t>
      </w:r>
      <w:r>
        <w:rPr>
          <w:spacing w:val="10"/>
          <w:sz w:val="26"/>
          <w:szCs w:val="26"/>
        </w:rPr>
        <w:t xml:space="preserve"> </w:t>
      </w:r>
      <w:r>
        <w:rPr>
          <w:spacing w:val="5"/>
          <w:sz w:val="26"/>
          <w:szCs w:val="26"/>
        </w:rPr>
        <w:t>b</w:t>
      </w:r>
      <w:r>
        <w:rPr>
          <w:sz w:val="26"/>
          <w:szCs w:val="26"/>
        </w:rPr>
        <w:t>y</w:t>
      </w:r>
      <w:r>
        <w:rPr>
          <w:spacing w:val="9"/>
          <w:sz w:val="26"/>
          <w:szCs w:val="26"/>
        </w:rPr>
        <w:t xml:space="preserve"> </w:t>
      </w:r>
      <w:r>
        <w:rPr>
          <w:sz w:val="26"/>
          <w:szCs w:val="26"/>
        </w:rPr>
        <w:t>reason</w:t>
      </w:r>
      <w:r>
        <w:rPr>
          <w:spacing w:val="10"/>
          <w:sz w:val="26"/>
          <w:szCs w:val="26"/>
        </w:rPr>
        <w:t xml:space="preserve"> </w:t>
      </w:r>
      <w:r>
        <w:rPr>
          <w:sz w:val="26"/>
          <w:szCs w:val="26"/>
        </w:rPr>
        <w:t>of</w:t>
      </w:r>
      <w:r>
        <w:rPr>
          <w:spacing w:val="14"/>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2"/>
          <w:sz w:val="26"/>
          <w:szCs w:val="26"/>
        </w:rPr>
        <w:t xml:space="preserve"> </w:t>
      </w:r>
      <w:r>
        <w:rPr>
          <w:sz w:val="26"/>
          <w:szCs w:val="26"/>
        </w:rPr>
        <w:t>contrac</w:t>
      </w:r>
      <w:r>
        <w:rPr>
          <w:spacing w:val="-1"/>
          <w:sz w:val="26"/>
          <w:szCs w:val="26"/>
        </w:rPr>
        <w:t>t</w:t>
      </w:r>
      <w:r>
        <w:rPr>
          <w:sz w:val="26"/>
          <w:szCs w:val="26"/>
        </w:rPr>
        <w:t>,</w:t>
      </w:r>
    </w:p>
    <w:p w:rsidR="001259ED" w:rsidRDefault="001259ED">
      <w:pPr>
        <w:spacing w:before="1" w:line="100" w:lineRule="exact"/>
        <w:rPr>
          <w:sz w:val="10"/>
          <w:szCs w:val="10"/>
        </w:rPr>
      </w:pPr>
    </w:p>
    <w:p w:rsidR="001259ED" w:rsidRDefault="001259ED">
      <w:pPr>
        <w:spacing w:line="200" w:lineRule="exact"/>
      </w:pPr>
    </w:p>
    <w:p w:rsidR="001259ED" w:rsidRDefault="00F44706">
      <w:pPr>
        <w:ind w:left="1680" w:right="213" w:hanging="720"/>
        <w:jc w:val="both"/>
        <w:rPr>
          <w:sz w:val="26"/>
          <w:szCs w:val="26"/>
        </w:rPr>
      </w:pPr>
      <w:r>
        <w:rPr>
          <w:sz w:val="26"/>
          <w:szCs w:val="26"/>
        </w:rPr>
        <w:t xml:space="preserve">(ii)     </w:t>
      </w:r>
      <w:r>
        <w:rPr>
          <w:spacing w:val="11"/>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1259ED" w:rsidRDefault="00F44706">
      <w:pPr>
        <w:spacing w:line="280" w:lineRule="exact"/>
        <w:ind w:left="96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5"/>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1259ED" w:rsidRDefault="001259ED">
      <w:pPr>
        <w:spacing w:before="7" w:line="200" w:lineRule="exact"/>
      </w:pPr>
    </w:p>
    <w:p w:rsidR="001259ED" w:rsidRDefault="00F44706">
      <w:pPr>
        <w:ind w:left="240" w:right="213"/>
        <w:jc w:val="both"/>
        <w:rPr>
          <w:sz w:val="26"/>
          <w:szCs w:val="26"/>
        </w:rPr>
      </w:pPr>
      <w:r>
        <w:rPr>
          <w:b/>
          <w:sz w:val="26"/>
          <w:szCs w:val="26"/>
        </w:rPr>
        <w:t>Clause</w:t>
      </w:r>
      <w:r>
        <w:rPr>
          <w:b/>
          <w:spacing w:val="-4"/>
          <w:sz w:val="26"/>
          <w:szCs w:val="26"/>
        </w:rPr>
        <w:t xml:space="preserve"> </w:t>
      </w:r>
      <w:r>
        <w:rPr>
          <w:b/>
          <w:sz w:val="26"/>
          <w:szCs w:val="26"/>
        </w:rPr>
        <w:t xml:space="preserve">4: </w:t>
      </w:r>
      <w:r>
        <w:rPr>
          <w:b/>
          <w:spacing w:val="9"/>
          <w:sz w:val="26"/>
          <w:szCs w:val="26"/>
        </w:rPr>
        <w:t xml:space="preserve"> </w:t>
      </w:r>
      <w:r>
        <w:rPr>
          <w:b/>
          <w:sz w:val="26"/>
          <w:szCs w:val="26"/>
        </w:rPr>
        <w:t>Posse</w:t>
      </w:r>
      <w:r>
        <w:rPr>
          <w:b/>
          <w:spacing w:val="2"/>
          <w:sz w:val="26"/>
          <w:szCs w:val="26"/>
        </w:rPr>
        <w:t>s</w:t>
      </w:r>
      <w:r>
        <w:rPr>
          <w:b/>
          <w:sz w:val="26"/>
          <w:szCs w:val="26"/>
        </w:rPr>
        <w:t>sion</w:t>
      </w:r>
      <w:r>
        <w:rPr>
          <w:b/>
          <w:spacing w:val="-5"/>
          <w:sz w:val="26"/>
          <w:szCs w:val="26"/>
        </w:rPr>
        <w:t xml:space="preserve"> </w:t>
      </w:r>
      <w:r>
        <w:rPr>
          <w:b/>
          <w:sz w:val="26"/>
          <w:szCs w:val="26"/>
        </w:rPr>
        <w:t>of</w:t>
      </w:r>
      <w:r>
        <w:rPr>
          <w:b/>
          <w:spacing w:val="2"/>
          <w:sz w:val="26"/>
          <w:szCs w:val="26"/>
        </w:rPr>
        <w:t xml:space="preserve"> </w:t>
      </w:r>
      <w:r>
        <w:rPr>
          <w:b/>
          <w:sz w:val="26"/>
          <w:szCs w:val="26"/>
        </w:rPr>
        <w:t>the</w:t>
      </w:r>
      <w:r>
        <w:rPr>
          <w:b/>
          <w:spacing w:val="4"/>
          <w:sz w:val="26"/>
          <w:szCs w:val="26"/>
        </w:rPr>
        <w:t xml:space="preserve"> </w:t>
      </w:r>
      <w:r>
        <w:rPr>
          <w:b/>
          <w:sz w:val="26"/>
          <w:szCs w:val="26"/>
        </w:rPr>
        <w:t>site</w:t>
      </w:r>
      <w:r>
        <w:rPr>
          <w:b/>
          <w:spacing w:val="1"/>
          <w:sz w:val="26"/>
          <w:szCs w:val="26"/>
        </w:rPr>
        <w:t xml:space="preserve"> </w:t>
      </w:r>
      <w:r>
        <w:rPr>
          <w:b/>
          <w:spacing w:val="2"/>
          <w:sz w:val="26"/>
          <w:szCs w:val="26"/>
        </w:rPr>
        <w:t>a</w:t>
      </w:r>
      <w:r>
        <w:rPr>
          <w:b/>
          <w:sz w:val="26"/>
          <w:szCs w:val="26"/>
        </w:rPr>
        <w:t>nd cla</w:t>
      </w:r>
      <w:r>
        <w:rPr>
          <w:b/>
          <w:spacing w:val="2"/>
          <w:sz w:val="26"/>
          <w:szCs w:val="26"/>
        </w:rPr>
        <w:t>i</w:t>
      </w:r>
      <w:r>
        <w:rPr>
          <w:b/>
          <w:sz w:val="26"/>
          <w:szCs w:val="26"/>
        </w:rPr>
        <w:t>ms for</w:t>
      </w:r>
      <w:r>
        <w:rPr>
          <w:b/>
          <w:spacing w:val="1"/>
          <w:sz w:val="26"/>
          <w:szCs w:val="26"/>
        </w:rPr>
        <w:t xml:space="preserve"> </w:t>
      </w:r>
      <w:r>
        <w:rPr>
          <w:b/>
          <w:sz w:val="26"/>
          <w:szCs w:val="26"/>
        </w:rPr>
        <w:t>c</w:t>
      </w:r>
      <w:r>
        <w:rPr>
          <w:b/>
          <w:spacing w:val="2"/>
          <w:sz w:val="26"/>
          <w:szCs w:val="26"/>
        </w:rPr>
        <w:t>o</w:t>
      </w:r>
      <w:r>
        <w:rPr>
          <w:b/>
          <w:spacing w:val="-2"/>
          <w:sz w:val="26"/>
          <w:szCs w:val="26"/>
        </w:rPr>
        <w:t>m</w:t>
      </w:r>
      <w:r>
        <w:rPr>
          <w:b/>
          <w:sz w:val="26"/>
          <w:szCs w:val="26"/>
        </w:rPr>
        <w:t>pe</w:t>
      </w:r>
      <w:r>
        <w:rPr>
          <w:b/>
          <w:spacing w:val="2"/>
          <w:sz w:val="26"/>
          <w:szCs w:val="26"/>
        </w:rPr>
        <w:t>n</w:t>
      </w:r>
      <w:r>
        <w:rPr>
          <w:b/>
          <w:sz w:val="26"/>
          <w:szCs w:val="26"/>
        </w:rPr>
        <w:t>sation</w:t>
      </w:r>
      <w:r>
        <w:rPr>
          <w:b/>
          <w:spacing w:val="-8"/>
          <w:sz w:val="26"/>
          <w:szCs w:val="26"/>
        </w:rPr>
        <w:t xml:space="preserve"> </w:t>
      </w:r>
      <w:r>
        <w:rPr>
          <w:b/>
          <w:sz w:val="26"/>
          <w:szCs w:val="26"/>
        </w:rPr>
        <w:t>for</w:t>
      </w:r>
      <w:r>
        <w:rPr>
          <w:b/>
          <w:spacing w:val="4"/>
          <w:sz w:val="26"/>
          <w:szCs w:val="26"/>
        </w:rPr>
        <w:t xml:space="preserve"> </w:t>
      </w:r>
      <w:r>
        <w:rPr>
          <w:b/>
          <w:sz w:val="26"/>
          <w:szCs w:val="26"/>
        </w:rPr>
        <w:t>dela</w:t>
      </w:r>
      <w:r>
        <w:rPr>
          <w:b/>
          <w:spacing w:val="2"/>
          <w:sz w:val="26"/>
          <w:szCs w:val="26"/>
        </w:rPr>
        <w:t>y</w:t>
      </w:r>
      <w:r>
        <w:rPr>
          <w:b/>
          <w:sz w:val="26"/>
          <w:szCs w:val="26"/>
        </w:rPr>
        <w:t>.</w:t>
      </w:r>
      <w:r>
        <w:rPr>
          <w:b/>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62"/>
          <w:sz w:val="26"/>
          <w:szCs w:val="26"/>
        </w:rPr>
        <w:t xml:space="preserve"> </w:t>
      </w:r>
      <w:r>
        <w:rPr>
          <w:sz w:val="26"/>
          <w:szCs w:val="26"/>
        </w:rPr>
        <w:t xml:space="preserve">of </w:t>
      </w:r>
      <w:r>
        <w:rPr>
          <w:spacing w:val="2"/>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w:t>
      </w:r>
      <w:r>
        <w:rPr>
          <w:spacing w:val="50"/>
          <w:sz w:val="26"/>
          <w:szCs w:val="26"/>
        </w:rPr>
        <w:t xml:space="preserve"> </w:t>
      </w:r>
      <w:r>
        <w:rPr>
          <w:sz w:val="26"/>
          <w:szCs w:val="26"/>
        </w:rPr>
        <w:t>will</w:t>
      </w:r>
      <w:r>
        <w:rPr>
          <w:spacing w:val="63"/>
          <w:sz w:val="26"/>
          <w:szCs w:val="26"/>
        </w:rPr>
        <w:t xml:space="preserve"> </w:t>
      </w:r>
      <w:r>
        <w:rPr>
          <w:sz w:val="26"/>
          <w:szCs w:val="26"/>
        </w:rPr>
        <w:t xml:space="preserve">be </w:t>
      </w:r>
      <w:r>
        <w:rPr>
          <w:spacing w:val="1"/>
          <w:sz w:val="26"/>
          <w:szCs w:val="26"/>
        </w:rPr>
        <w:t xml:space="preserve"> </w:t>
      </w:r>
      <w:r>
        <w:rPr>
          <w:sz w:val="26"/>
          <w:szCs w:val="26"/>
        </w:rPr>
        <w:t>chang</w:t>
      </w:r>
      <w:r>
        <w:rPr>
          <w:spacing w:val="3"/>
          <w:sz w:val="26"/>
          <w:szCs w:val="26"/>
        </w:rPr>
        <w:t>e</w:t>
      </w:r>
      <w:r>
        <w:rPr>
          <w:sz w:val="26"/>
          <w:szCs w:val="26"/>
        </w:rPr>
        <w:t>d</w:t>
      </w:r>
      <w:r>
        <w:rPr>
          <w:spacing w:val="58"/>
          <w:sz w:val="26"/>
          <w:szCs w:val="26"/>
        </w:rPr>
        <w:t xml:space="preserve"> </w:t>
      </w:r>
      <w:r>
        <w:rPr>
          <w:spacing w:val="2"/>
          <w:sz w:val="26"/>
          <w:szCs w:val="26"/>
        </w:rPr>
        <w:t>o</w:t>
      </w:r>
      <w:r>
        <w:rPr>
          <w:sz w:val="26"/>
          <w:szCs w:val="26"/>
        </w:rPr>
        <w:t>r</w:t>
      </w:r>
      <w:r>
        <w:rPr>
          <w:spacing w:val="65"/>
          <w:sz w:val="26"/>
          <w:szCs w:val="26"/>
        </w:rPr>
        <w:t xml:space="preserve"> </w:t>
      </w:r>
      <w:r>
        <w:rPr>
          <w:sz w:val="26"/>
          <w:szCs w:val="26"/>
        </w:rPr>
        <w:t>period</w:t>
      </w:r>
      <w:r>
        <w:rPr>
          <w:spacing w:val="60"/>
          <w:sz w:val="26"/>
          <w:szCs w:val="26"/>
        </w:rPr>
        <w:t xml:space="preserve"> </w:t>
      </w:r>
      <w:r>
        <w:rPr>
          <w:sz w:val="26"/>
          <w:szCs w:val="26"/>
        </w:rPr>
        <w:t xml:space="preserve">of </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5"/>
          <w:sz w:val="26"/>
          <w:szCs w:val="26"/>
        </w:rPr>
        <w:t xml:space="preserve"> </w:t>
      </w:r>
      <w:r>
        <w:rPr>
          <w:sz w:val="26"/>
          <w:szCs w:val="26"/>
        </w:rPr>
        <w:t>is  to</w:t>
      </w:r>
      <w:r>
        <w:rPr>
          <w:spacing w:val="65"/>
          <w:sz w:val="26"/>
          <w:szCs w:val="26"/>
        </w:rPr>
        <w:t xml:space="preserve"> </w:t>
      </w:r>
      <w:r>
        <w:rPr>
          <w:spacing w:val="2"/>
          <w:sz w:val="26"/>
          <w:szCs w:val="26"/>
        </w:rPr>
        <w:t>b</w:t>
      </w:r>
      <w:r>
        <w:rPr>
          <w:sz w:val="26"/>
          <w:szCs w:val="26"/>
        </w:rPr>
        <w:t>e</w:t>
      </w:r>
      <w:r>
        <w:rPr>
          <w:spacing w:val="6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1259ED" w:rsidRDefault="001259ED">
      <w:pPr>
        <w:spacing w:before="11" w:line="220" w:lineRule="exact"/>
        <w:rPr>
          <w:sz w:val="22"/>
          <w:szCs w:val="22"/>
        </w:rPr>
      </w:pPr>
    </w:p>
    <w:p w:rsidR="001259ED" w:rsidRDefault="00F44706">
      <w:pPr>
        <w:ind w:left="240" w:right="214"/>
        <w:jc w:val="both"/>
        <w:rPr>
          <w:sz w:val="26"/>
          <w:szCs w:val="26"/>
        </w:rPr>
      </w:pPr>
      <w:r>
        <w:rPr>
          <w:b/>
          <w:sz w:val="26"/>
          <w:szCs w:val="26"/>
        </w:rPr>
        <w:t>Clause</w:t>
      </w:r>
      <w:r>
        <w:rPr>
          <w:b/>
          <w:spacing w:val="-6"/>
          <w:sz w:val="26"/>
          <w:szCs w:val="26"/>
        </w:rPr>
        <w:t xml:space="preserve"> </w:t>
      </w:r>
      <w:r>
        <w:rPr>
          <w:b/>
          <w:sz w:val="26"/>
          <w:szCs w:val="26"/>
        </w:rPr>
        <w:t>–5:</w:t>
      </w:r>
      <w:r>
        <w:rPr>
          <w:b/>
          <w:spacing w:val="-1"/>
          <w:sz w:val="26"/>
          <w:szCs w:val="26"/>
        </w:rPr>
        <w:t xml:space="preserve"> </w:t>
      </w:r>
      <w:r>
        <w:rPr>
          <w:b/>
          <w:sz w:val="26"/>
          <w:szCs w:val="26"/>
        </w:rPr>
        <w:t>E</w:t>
      </w:r>
      <w:r>
        <w:rPr>
          <w:b/>
          <w:spacing w:val="2"/>
          <w:sz w:val="26"/>
          <w:szCs w:val="26"/>
        </w:rPr>
        <w:t>x</w:t>
      </w:r>
      <w:r>
        <w:rPr>
          <w:b/>
          <w:sz w:val="26"/>
          <w:szCs w:val="26"/>
        </w:rPr>
        <w:t>tensi</w:t>
      </w:r>
      <w:r>
        <w:rPr>
          <w:b/>
          <w:spacing w:val="2"/>
          <w:sz w:val="26"/>
          <w:szCs w:val="26"/>
        </w:rPr>
        <w:t>o</w:t>
      </w:r>
      <w:r>
        <w:rPr>
          <w:b/>
          <w:sz w:val="26"/>
          <w:szCs w:val="26"/>
        </w:rPr>
        <w:t>n</w:t>
      </w:r>
      <w:r>
        <w:rPr>
          <w:b/>
          <w:spacing w:val="-6"/>
          <w:sz w:val="26"/>
          <w:szCs w:val="26"/>
        </w:rPr>
        <w:t xml:space="preserve"> </w:t>
      </w:r>
      <w:r>
        <w:rPr>
          <w:b/>
          <w:sz w:val="26"/>
          <w:szCs w:val="26"/>
        </w:rPr>
        <w:t>of Intend</w:t>
      </w:r>
      <w:r>
        <w:rPr>
          <w:b/>
          <w:spacing w:val="2"/>
          <w:sz w:val="26"/>
          <w:szCs w:val="26"/>
        </w:rPr>
        <w:t>e</w:t>
      </w:r>
      <w:r>
        <w:rPr>
          <w:b/>
          <w:sz w:val="26"/>
          <w:szCs w:val="26"/>
        </w:rPr>
        <w:t>d</w:t>
      </w:r>
      <w:r>
        <w:rPr>
          <w:b/>
          <w:spacing w:val="-8"/>
          <w:sz w:val="26"/>
          <w:szCs w:val="26"/>
        </w:rPr>
        <w:t xml:space="preserve"> </w:t>
      </w:r>
      <w:r>
        <w:rPr>
          <w:b/>
          <w:sz w:val="26"/>
          <w:szCs w:val="26"/>
        </w:rPr>
        <w:t>C</w:t>
      </w:r>
      <w:r>
        <w:rPr>
          <w:b/>
          <w:spacing w:val="2"/>
          <w:sz w:val="26"/>
          <w:szCs w:val="26"/>
        </w:rPr>
        <w:t>o</w:t>
      </w:r>
      <w:r>
        <w:rPr>
          <w:b/>
          <w:spacing w:val="-2"/>
          <w:sz w:val="26"/>
          <w:szCs w:val="26"/>
        </w:rPr>
        <w:t>m</w:t>
      </w:r>
      <w:r>
        <w:rPr>
          <w:b/>
          <w:sz w:val="26"/>
          <w:szCs w:val="26"/>
        </w:rPr>
        <w:t>p</w:t>
      </w:r>
      <w:r>
        <w:rPr>
          <w:b/>
          <w:spacing w:val="2"/>
          <w:sz w:val="26"/>
          <w:szCs w:val="26"/>
        </w:rPr>
        <w:t>l</w:t>
      </w:r>
      <w:r>
        <w:rPr>
          <w:b/>
          <w:sz w:val="26"/>
          <w:szCs w:val="26"/>
        </w:rPr>
        <w:t>et</w:t>
      </w:r>
      <w:r>
        <w:rPr>
          <w:b/>
          <w:spacing w:val="2"/>
          <w:sz w:val="26"/>
          <w:szCs w:val="26"/>
        </w:rPr>
        <w:t>i</w:t>
      </w:r>
      <w:r>
        <w:rPr>
          <w:b/>
          <w:sz w:val="26"/>
          <w:szCs w:val="26"/>
        </w:rPr>
        <w:t>on</w:t>
      </w:r>
      <w:r>
        <w:rPr>
          <w:b/>
          <w:spacing w:val="-11"/>
          <w:sz w:val="26"/>
          <w:szCs w:val="26"/>
        </w:rPr>
        <w:t xml:space="preserve"> </w:t>
      </w:r>
      <w:r>
        <w:rPr>
          <w:b/>
          <w:sz w:val="26"/>
          <w:szCs w:val="26"/>
        </w:rPr>
        <w:t>Date.</w:t>
      </w:r>
      <w:r>
        <w:rPr>
          <w:b/>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w:t>
      </w:r>
      <w:r>
        <w:rPr>
          <w:spacing w:val="1"/>
          <w:sz w:val="26"/>
          <w:szCs w:val="26"/>
        </w:rPr>
        <w:t xml:space="preserve"> </w:t>
      </w:r>
      <w:r>
        <w:rPr>
          <w:sz w:val="26"/>
          <w:szCs w:val="26"/>
        </w:rPr>
        <w:t>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5"/>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7"/>
          <w:sz w:val="26"/>
          <w:szCs w:val="26"/>
        </w:rPr>
        <w:t xml:space="preserve"> </w:t>
      </w:r>
      <w:r>
        <w:rPr>
          <w:sz w:val="26"/>
          <w:szCs w:val="26"/>
        </w:rPr>
        <w:t>a</w:t>
      </w:r>
      <w:r>
        <w:rPr>
          <w:spacing w:val="9"/>
          <w:sz w:val="26"/>
          <w:szCs w:val="26"/>
        </w:rPr>
        <w:t xml:space="preserve"> </w:t>
      </w:r>
      <w:r>
        <w:rPr>
          <w:sz w:val="26"/>
          <w:szCs w:val="26"/>
        </w:rPr>
        <w:t>variation order</w:t>
      </w:r>
      <w:r>
        <w:rPr>
          <w:spacing w:val="5"/>
          <w:sz w:val="26"/>
          <w:szCs w:val="26"/>
        </w:rPr>
        <w:t xml:space="preserve"> </w:t>
      </w:r>
      <w:r>
        <w:rPr>
          <w:sz w:val="26"/>
          <w:szCs w:val="26"/>
        </w:rPr>
        <w:t>is</w:t>
      </w:r>
      <w:r>
        <w:rPr>
          <w:spacing w:val="9"/>
          <w:sz w:val="26"/>
          <w:szCs w:val="26"/>
        </w:rPr>
        <w:t xml:space="preserve"> </w:t>
      </w:r>
      <w:r>
        <w:rPr>
          <w:sz w:val="26"/>
          <w:szCs w:val="26"/>
        </w:rPr>
        <w:t>issued</w:t>
      </w:r>
      <w:r>
        <w:rPr>
          <w:spacing w:val="3"/>
          <w:sz w:val="26"/>
          <w:szCs w:val="26"/>
        </w:rPr>
        <w:t xml:space="preserve"> </w:t>
      </w:r>
      <w:r>
        <w:rPr>
          <w:sz w:val="26"/>
          <w:szCs w:val="26"/>
        </w:rPr>
        <w:t>which</w:t>
      </w:r>
      <w:r>
        <w:rPr>
          <w:spacing w:val="6"/>
          <w:sz w:val="26"/>
          <w:szCs w:val="26"/>
        </w:rPr>
        <w:t xml:space="preserve"> </w:t>
      </w:r>
      <w:r>
        <w:rPr>
          <w:spacing w:val="-2"/>
          <w:sz w:val="26"/>
          <w:szCs w:val="26"/>
        </w:rPr>
        <w:t>m</w:t>
      </w:r>
      <w:r>
        <w:rPr>
          <w:spacing w:val="2"/>
          <w:sz w:val="26"/>
          <w:szCs w:val="26"/>
        </w:rPr>
        <w:t>a</w:t>
      </w:r>
      <w:r>
        <w:rPr>
          <w:sz w:val="26"/>
          <w:szCs w:val="26"/>
        </w:rPr>
        <w:t>kes</w:t>
      </w:r>
      <w:r>
        <w:rPr>
          <w:spacing w:val="3"/>
          <w:sz w:val="26"/>
          <w:szCs w:val="26"/>
        </w:rPr>
        <w:t xml:space="preserve"> </w:t>
      </w:r>
      <w:r>
        <w:rPr>
          <w:spacing w:val="2"/>
          <w:sz w:val="26"/>
          <w:szCs w:val="26"/>
        </w:rPr>
        <w:t>i</w:t>
      </w:r>
      <w:r>
        <w:rPr>
          <w:sz w:val="26"/>
          <w:szCs w:val="26"/>
        </w:rPr>
        <w:t>t</w:t>
      </w:r>
      <w:r>
        <w:rPr>
          <w:spacing w:val="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2"/>
          <w:sz w:val="26"/>
          <w:szCs w:val="26"/>
        </w:rPr>
        <w:t xml:space="preserve"> </w:t>
      </w:r>
      <w:r>
        <w:rPr>
          <w:sz w:val="26"/>
          <w:szCs w:val="26"/>
        </w:rPr>
        <w:t>to</w:t>
      </w:r>
      <w:r>
        <w:rPr>
          <w:spacing w:val="8"/>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1"/>
          <w:sz w:val="26"/>
          <w:szCs w:val="26"/>
        </w:rPr>
        <w:t xml:space="preserve"> </w:t>
      </w:r>
      <w:r>
        <w:rPr>
          <w:sz w:val="26"/>
          <w:szCs w:val="26"/>
        </w:rPr>
        <w:t>the</w:t>
      </w:r>
      <w:r>
        <w:rPr>
          <w:spacing w:val="6"/>
          <w:sz w:val="26"/>
          <w:szCs w:val="26"/>
        </w:rPr>
        <w:t xml:space="preserve"> </w:t>
      </w:r>
      <w:r>
        <w:rPr>
          <w:sz w:val="26"/>
          <w:szCs w:val="26"/>
        </w:rPr>
        <w:t>work</w:t>
      </w:r>
      <w:r>
        <w:rPr>
          <w:spacing w:val="6"/>
          <w:sz w:val="26"/>
          <w:szCs w:val="26"/>
        </w:rPr>
        <w:t xml:space="preserve"> </w:t>
      </w:r>
      <w:r>
        <w:rPr>
          <w:spacing w:val="5"/>
          <w:sz w:val="26"/>
          <w:szCs w:val="26"/>
        </w:rPr>
        <w:t>b</w:t>
      </w:r>
      <w:r>
        <w:rPr>
          <w:sz w:val="26"/>
          <w:szCs w:val="26"/>
        </w:rPr>
        <w:t>y</w:t>
      </w:r>
      <w:r>
        <w:rPr>
          <w:spacing w:val="2"/>
          <w:sz w:val="26"/>
          <w:szCs w:val="26"/>
        </w:rPr>
        <w:t xml:space="preserve"> </w:t>
      </w:r>
      <w:r>
        <w:rPr>
          <w:sz w:val="26"/>
          <w:szCs w:val="26"/>
        </w:rPr>
        <w:t>the intended</w:t>
      </w:r>
      <w:r>
        <w:rPr>
          <w:spacing w:val="5"/>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8"/>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2"/>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4"/>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1259ED" w:rsidRDefault="00F44706">
      <w:pPr>
        <w:spacing w:before="1"/>
        <w:ind w:left="240" w:right="21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6"/>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9"/>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1259ED" w:rsidRDefault="001259ED">
      <w:pPr>
        <w:spacing w:before="11" w:line="220" w:lineRule="exact"/>
        <w:rPr>
          <w:sz w:val="22"/>
          <w:szCs w:val="22"/>
        </w:rPr>
      </w:pPr>
    </w:p>
    <w:p w:rsidR="001259ED" w:rsidRDefault="00F44706">
      <w:pPr>
        <w:ind w:left="240" w:right="213"/>
        <w:jc w:val="both"/>
        <w:rPr>
          <w:sz w:val="26"/>
          <w:szCs w:val="26"/>
        </w:rPr>
        <w:sectPr w:rsidR="001259ED">
          <w:pgSz w:w="12240" w:h="15840"/>
          <w:pgMar w:top="500" w:right="1180" w:bottom="280" w:left="1200" w:header="314" w:footer="722" w:gutter="0"/>
          <w:cols w:space="720"/>
        </w:sectPr>
      </w:pPr>
      <w:r>
        <w:rPr>
          <w:b/>
          <w:sz w:val="26"/>
          <w:szCs w:val="26"/>
        </w:rPr>
        <w:t>Clause</w:t>
      </w:r>
      <w:r>
        <w:rPr>
          <w:b/>
          <w:spacing w:val="7"/>
          <w:sz w:val="26"/>
          <w:szCs w:val="26"/>
        </w:rPr>
        <w:t xml:space="preserve"> </w:t>
      </w:r>
      <w:r>
        <w:rPr>
          <w:b/>
          <w:sz w:val="26"/>
          <w:szCs w:val="26"/>
        </w:rPr>
        <w:t>–6:</w:t>
      </w:r>
      <w:r>
        <w:rPr>
          <w:b/>
          <w:spacing w:val="11"/>
          <w:sz w:val="26"/>
          <w:szCs w:val="26"/>
        </w:rPr>
        <w:t xml:space="preserve"> </w:t>
      </w:r>
      <w:r>
        <w:rPr>
          <w:b/>
          <w:sz w:val="26"/>
          <w:szCs w:val="26"/>
        </w:rPr>
        <w:t>Speci</w:t>
      </w:r>
      <w:r>
        <w:rPr>
          <w:b/>
          <w:spacing w:val="2"/>
          <w:sz w:val="26"/>
          <w:szCs w:val="26"/>
        </w:rPr>
        <w:t>f</w:t>
      </w:r>
      <w:r>
        <w:rPr>
          <w:b/>
          <w:sz w:val="26"/>
          <w:szCs w:val="26"/>
        </w:rPr>
        <w:t>icat</w:t>
      </w:r>
      <w:r>
        <w:rPr>
          <w:b/>
          <w:spacing w:val="2"/>
          <w:sz w:val="26"/>
          <w:szCs w:val="26"/>
        </w:rPr>
        <w:t>i</w:t>
      </w:r>
      <w:r>
        <w:rPr>
          <w:b/>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2"/>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5"/>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7"/>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1"/>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 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5"/>
          <w:sz w:val="26"/>
          <w:szCs w:val="26"/>
        </w:rPr>
        <w:t xml:space="preserve"> </w:t>
      </w:r>
      <w:r>
        <w:rPr>
          <w:sz w:val="26"/>
          <w:szCs w:val="26"/>
        </w:rPr>
        <w:t>or</w:t>
      </w:r>
      <w:r>
        <w:rPr>
          <w:spacing w:val="8"/>
          <w:sz w:val="26"/>
          <w:szCs w:val="26"/>
        </w:rPr>
        <w:t xml:space="preserve"> </w:t>
      </w:r>
      <w:r>
        <w:rPr>
          <w:sz w:val="26"/>
          <w:szCs w:val="26"/>
        </w:rPr>
        <w:t>on</w:t>
      </w:r>
      <w:r>
        <w:rPr>
          <w:spacing w:val="8"/>
          <w:sz w:val="26"/>
          <w:szCs w:val="26"/>
        </w:rPr>
        <w:t xml:space="preserve"> </w:t>
      </w:r>
      <w:r>
        <w:rPr>
          <w:sz w:val="26"/>
          <w:szCs w:val="26"/>
        </w:rPr>
        <w:t>the</w:t>
      </w:r>
      <w:r>
        <w:rPr>
          <w:spacing w:val="8"/>
          <w:sz w:val="26"/>
          <w:szCs w:val="26"/>
        </w:rPr>
        <w:t xml:space="preserve"> </w:t>
      </w:r>
      <w:r>
        <w:rPr>
          <w:sz w:val="26"/>
          <w:szCs w:val="26"/>
        </w:rPr>
        <w:t>site</w:t>
      </w:r>
      <w:r>
        <w:rPr>
          <w:spacing w:val="7"/>
          <w:sz w:val="26"/>
          <w:szCs w:val="26"/>
        </w:rPr>
        <w:t xml:space="preserve"> </w:t>
      </w:r>
      <w:r>
        <w:rPr>
          <w:sz w:val="26"/>
          <w:szCs w:val="26"/>
        </w:rPr>
        <w:t>of</w:t>
      </w:r>
      <w:r>
        <w:rPr>
          <w:spacing w:val="12"/>
          <w:sz w:val="26"/>
          <w:szCs w:val="26"/>
        </w:rPr>
        <w:t xml:space="preserve"> </w:t>
      </w:r>
      <w:r>
        <w:rPr>
          <w:sz w:val="26"/>
          <w:szCs w:val="26"/>
        </w:rPr>
        <w:t>work</w:t>
      </w:r>
      <w:r>
        <w:rPr>
          <w:spacing w:val="3"/>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the</w:t>
      </w:r>
      <w:r>
        <w:rPr>
          <w:spacing w:val="8"/>
          <w:sz w:val="26"/>
          <w:szCs w:val="26"/>
        </w:rPr>
        <w:t xml:space="preserve"> </w:t>
      </w:r>
      <w:r>
        <w:rPr>
          <w:sz w:val="26"/>
          <w:szCs w:val="26"/>
        </w:rPr>
        <w:t>purpose</w:t>
      </w:r>
      <w:r>
        <w:rPr>
          <w:spacing w:val="2"/>
          <w:sz w:val="26"/>
          <w:szCs w:val="26"/>
        </w:rPr>
        <w:t xml:space="preserve"> </w:t>
      </w:r>
      <w:r>
        <w:rPr>
          <w:sz w:val="26"/>
          <w:szCs w:val="26"/>
        </w:rPr>
        <w:t>of</w:t>
      </w:r>
      <w:r>
        <w:rPr>
          <w:spacing w:val="12"/>
          <w:sz w:val="26"/>
          <w:szCs w:val="26"/>
        </w:rPr>
        <w:t xml:space="preserve"> </w:t>
      </w:r>
      <w:r>
        <w:rPr>
          <w:sz w:val="26"/>
          <w:szCs w:val="26"/>
        </w:rPr>
        <w:t>inspection during</w:t>
      </w:r>
      <w:r>
        <w:rPr>
          <w:spacing w:val="4"/>
          <w:sz w:val="26"/>
          <w:szCs w:val="26"/>
        </w:rPr>
        <w:t xml:space="preserve"> </w:t>
      </w:r>
      <w:r>
        <w:rPr>
          <w:sz w:val="26"/>
          <w:szCs w:val="26"/>
        </w:rPr>
        <w:t>of</w:t>
      </w:r>
      <w:r>
        <w:rPr>
          <w:spacing w:val="2"/>
          <w:sz w:val="26"/>
          <w:szCs w:val="26"/>
        </w:rPr>
        <w:t>f</w:t>
      </w:r>
      <w:r>
        <w:rPr>
          <w:sz w:val="26"/>
          <w:szCs w:val="26"/>
        </w:rPr>
        <w:t>ice</w:t>
      </w:r>
      <w:r>
        <w:rPr>
          <w:spacing w:val="5"/>
          <w:sz w:val="26"/>
          <w:szCs w:val="26"/>
        </w:rPr>
        <w:t xml:space="preserve"> </w:t>
      </w:r>
      <w:r>
        <w:rPr>
          <w:sz w:val="26"/>
          <w:szCs w:val="26"/>
        </w:rPr>
        <w:t>hours</w:t>
      </w:r>
      <w:r>
        <w:rPr>
          <w:spacing w:val="5"/>
          <w:sz w:val="26"/>
          <w:szCs w:val="26"/>
        </w:rPr>
        <w:t xml:space="preserve"> </w:t>
      </w:r>
      <w:r>
        <w:rPr>
          <w:sz w:val="26"/>
          <w:szCs w:val="26"/>
        </w:rPr>
        <w:t>and</w:t>
      </w:r>
      <w:r>
        <w:rPr>
          <w:spacing w:val="7"/>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1259ED" w:rsidRDefault="001259ED">
      <w:pPr>
        <w:spacing w:line="200" w:lineRule="exact"/>
      </w:pPr>
    </w:p>
    <w:p w:rsidR="001259ED" w:rsidRDefault="001259ED">
      <w:pPr>
        <w:spacing w:line="200" w:lineRule="exact"/>
      </w:pPr>
    </w:p>
    <w:p w:rsidR="001259ED" w:rsidRDefault="001259ED">
      <w:pPr>
        <w:spacing w:before="11" w:line="220" w:lineRule="exact"/>
        <w:rPr>
          <w:sz w:val="22"/>
          <w:szCs w:val="22"/>
        </w:rPr>
      </w:pPr>
    </w:p>
    <w:p w:rsidR="001259ED" w:rsidRDefault="00F44706">
      <w:pPr>
        <w:spacing w:before="26"/>
        <w:ind w:left="240" w:right="7142"/>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7:</w:t>
      </w:r>
      <w:r>
        <w:rPr>
          <w:b/>
          <w:spacing w:val="-2"/>
          <w:sz w:val="26"/>
          <w:szCs w:val="26"/>
        </w:rPr>
        <w:t xml:space="preserve"> </w:t>
      </w:r>
      <w:r>
        <w:rPr>
          <w:b/>
          <w:sz w:val="26"/>
          <w:szCs w:val="26"/>
        </w:rPr>
        <w:t>Pa</w:t>
      </w:r>
      <w:r>
        <w:rPr>
          <w:b/>
          <w:spacing w:val="2"/>
          <w:sz w:val="26"/>
          <w:szCs w:val="26"/>
        </w:rPr>
        <w:t>y</w:t>
      </w:r>
      <w:r>
        <w:rPr>
          <w:b/>
          <w:sz w:val="26"/>
          <w:szCs w:val="26"/>
        </w:rPr>
        <w:t>ments.</w:t>
      </w:r>
    </w:p>
    <w:p w:rsidR="001259ED" w:rsidRDefault="001259ED">
      <w:pPr>
        <w:spacing w:before="12" w:line="280" w:lineRule="exact"/>
        <w:rPr>
          <w:sz w:val="28"/>
          <w:szCs w:val="28"/>
        </w:rPr>
      </w:pPr>
    </w:p>
    <w:p w:rsidR="001259ED" w:rsidRDefault="00F44706">
      <w:pPr>
        <w:ind w:left="960" w:right="215" w:hanging="720"/>
        <w:jc w:val="both"/>
        <w:rPr>
          <w:sz w:val="26"/>
          <w:szCs w:val="26"/>
        </w:rPr>
      </w:pPr>
      <w:r>
        <w:rPr>
          <w:b/>
          <w:sz w:val="26"/>
          <w:szCs w:val="26"/>
        </w:rPr>
        <w:t xml:space="preserve">(A)    </w:t>
      </w:r>
      <w:r>
        <w:rPr>
          <w:b/>
          <w:spacing w:val="31"/>
          <w:sz w:val="26"/>
          <w:szCs w:val="26"/>
        </w:rPr>
        <w:t xml:space="preserve"> </w:t>
      </w:r>
      <w:r>
        <w:rPr>
          <w:b/>
          <w:sz w:val="26"/>
          <w:szCs w:val="26"/>
        </w:rPr>
        <w:t>Inter</w:t>
      </w:r>
      <w:r>
        <w:rPr>
          <w:b/>
          <w:spacing w:val="2"/>
          <w:sz w:val="26"/>
          <w:szCs w:val="26"/>
        </w:rPr>
        <w:t>i</w:t>
      </w:r>
      <w:r>
        <w:rPr>
          <w:b/>
          <w:spacing w:val="-2"/>
          <w:sz w:val="26"/>
          <w:szCs w:val="26"/>
        </w:rPr>
        <w:t>m</w:t>
      </w:r>
      <w:r>
        <w:rPr>
          <w:b/>
          <w:sz w:val="26"/>
          <w:szCs w:val="26"/>
        </w:rPr>
        <w:t>/</w:t>
      </w:r>
      <w:r>
        <w:rPr>
          <w:b/>
          <w:spacing w:val="2"/>
          <w:sz w:val="26"/>
          <w:szCs w:val="26"/>
        </w:rPr>
        <w:t>R</w:t>
      </w:r>
      <w:r>
        <w:rPr>
          <w:b/>
          <w:sz w:val="26"/>
          <w:szCs w:val="26"/>
        </w:rPr>
        <w:t>unni</w:t>
      </w:r>
      <w:r>
        <w:rPr>
          <w:b/>
          <w:spacing w:val="2"/>
          <w:sz w:val="26"/>
          <w:szCs w:val="26"/>
        </w:rPr>
        <w:t>n</w:t>
      </w:r>
      <w:r>
        <w:rPr>
          <w:b/>
          <w:sz w:val="26"/>
          <w:szCs w:val="26"/>
        </w:rPr>
        <w:t>g</w:t>
      </w:r>
      <w:r>
        <w:rPr>
          <w:b/>
          <w:spacing w:val="-12"/>
          <w:sz w:val="26"/>
          <w:szCs w:val="26"/>
        </w:rPr>
        <w:t xml:space="preserve"> </w:t>
      </w:r>
      <w:r>
        <w:rPr>
          <w:b/>
          <w:sz w:val="26"/>
          <w:szCs w:val="26"/>
        </w:rPr>
        <w:t>Bil</w:t>
      </w:r>
      <w:r>
        <w:rPr>
          <w:b/>
          <w:spacing w:val="1"/>
          <w:sz w:val="26"/>
          <w:szCs w:val="26"/>
        </w:rPr>
        <w:t>l</w:t>
      </w:r>
      <w:r>
        <w:rPr>
          <w:b/>
          <w:sz w:val="26"/>
          <w:szCs w:val="26"/>
        </w:rPr>
        <w:t>.</w:t>
      </w:r>
      <w:r>
        <w:rPr>
          <w:b/>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1"/>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4"/>
          <w:sz w:val="26"/>
          <w:szCs w:val="26"/>
        </w:rPr>
        <w:t xml:space="preserve"> </w:t>
      </w:r>
      <w:r>
        <w:rPr>
          <w:spacing w:val="2"/>
          <w:sz w:val="26"/>
          <w:szCs w:val="26"/>
        </w:rPr>
        <w:t>i</w:t>
      </w:r>
      <w:r>
        <w:rPr>
          <w:sz w:val="26"/>
          <w:szCs w:val="26"/>
        </w:rPr>
        <w:t>n</w:t>
      </w:r>
      <w:r>
        <w:rPr>
          <w:spacing w:val="3"/>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8"/>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7"/>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1259ED" w:rsidRDefault="001259ED">
      <w:pPr>
        <w:spacing w:before="19" w:line="280" w:lineRule="exact"/>
        <w:rPr>
          <w:sz w:val="28"/>
          <w:szCs w:val="28"/>
        </w:rPr>
      </w:pPr>
    </w:p>
    <w:p w:rsidR="001259ED" w:rsidRDefault="00F44706">
      <w:pPr>
        <w:ind w:left="960" w:right="211"/>
        <w:jc w:val="both"/>
        <w:rPr>
          <w:sz w:val="26"/>
          <w:szCs w:val="26"/>
        </w:rPr>
      </w:pPr>
      <w:r>
        <w:rPr>
          <w:sz w:val="26"/>
          <w:szCs w:val="26"/>
        </w:rPr>
        <w:t>The</w:t>
      </w:r>
      <w:r>
        <w:rPr>
          <w:spacing w:val="12"/>
          <w:sz w:val="26"/>
          <w:szCs w:val="26"/>
        </w:rPr>
        <w:t xml:space="preserve"> </w:t>
      </w:r>
      <w:r>
        <w:rPr>
          <w:sz w:val="26"/>
          <w:szCs w:val="26"/>
        </w:rPr>
        <w:t>Eng</w:t>
      </w:r>
      <w:r>
        <w:rPr>
          <w:spacing w:val="2"/>
          <w:sz w:val="26"/>
          <w:szCs w:val="26"/>
        </w:rPr>
        <w:t>i</w:t>
      </w:r>
      <w:r>
        <w:rPr>
          <w:sz w:val="26"/>
          <w:szCs w:val="26"/>
        </w:rPr>
        <w:t>neer</w:t>
      </w:r>
      <w:r>
        <w:rPr>
          <w:spacing w:val="7"/>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6"/>
          <w:sz w:val="26"/>
          <w:szCs w:val="26"/>
        </w:rPr>
        <w:t xml:space="preserve"> </w:t>
      </w:r>
      <w:r>
        <w:rPr>
          <w:sz w:val="26"/>
          <w:szCs w:val="26"/>
        </w:rPr>
        <w:t>Agen</w:t>
      </w:r>
      <w:r>
        <w:rPr>
          <w:spacing w:val="5"/>
          <w:sz w:val="26"/>
          <w:szCs w:val="26"/>
        </w:rPr>
        <w:t>c</w:t>
      </w:r>
      <w:r>
        <w:rPr>
          <w:sz w:val="26"/>
          <w:szCs w:val="26"/>
        </w:rPr>
        <w:t>y</w:t>
      </w:r>
      <w:r>
        <w:rPr>
          <w:spacing w:val="6"/>
          <w:sz w:val="26"/>
          <w:szCs w:val="26"/>
        </w:rPr>
        <w:t xml:space="preserve"> </w:t>
      </w:r>
      <w:r>
        <w:rPr>
          <w:sz w:val="26"/>
          <w:szCs w:val="26"/>
        </w:rPr>
        <w:t>shall</w:t>
      </w:r>
      <w:r>
        <w:rPr>
          <w:spacing w:val="16"/>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 the</w:t>
      </w:r>
      <w:r>
        <w:rPr>
          <w:spacing w:val="15"/>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9"/>
          <w:sz w:val="26"/>
          <w:szCs w:val="26"/>
        </w:rPr>
        <w:t xml:space="preserve"> </w:t>
      </w:r>
      <w:r>
        <w:rPr>
          <w:sz w:val="26"/>
          <w:szCs w:val="26"/>
        </w:rPr>
        <w:t>to</w:t>
      </w:r>
      <w:r>
        <w:rPr>
          <w:spacing w:val="17"/>
          <w:sz w:val="26"/>
          <w:szCs w:val="26"/>
        </w:rPr>
        <w:t xml:space="preserve"> </w:t>
      </w:r>
      <w:r>
        <w:rPr>
          <w:sz w:val="26"/>
          <w:szCs w:val="26"/>
        </w:rPr>
        <w:t>be</w:t>
      </w:r>
      <w:r>
        <w:rPr>
          <w:spacing w:val="14"/>
          <w:sz w:val="26"/>
          <w:szCs w:val="26"/>
        </w:rPr>
        <w:t xml:space="preserve"> </w:t>
      </w:r>
      <w:r>
        <w:rPr>
          <w:sz w:val="26"/>
          <w:szCs w:val="26"/>
        </w:rPr>
        <w:t>paid</w:t>
      </w:r>
      <w:r>
        <w:rPr>
          <w:spacing w:val="12"/>
          <w:sz w:val="26"/>
          <w:szCs w:val="26"/>
        </w:rPr>
        <w:t xml:space="preserve"> </w:t>
      </w:r>
      <w:r>
        <w:rPr>
          <w:spacing w:val="2"/>
          <w:sz w:val="26"/>
          <w:szCs w:val="26"/>
        </w:rPr>
        <w:t>t</w:t>
      </w:r>
      <w:r>
        <w:rPr>
          <w:sz w:val="26"/>
          <w:szCs w:val="26"/>
        </w:rPr>
        <w:t>o</w:t>
      </w:r>
      <w:r>
        <w:rPr>
          <w:spacing w:val="15"/>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1259ED" w:rsidRDefault="001259ED">
      <w:pPr>
        <w:spacing w:before="19" w:line="280" w:lineRule="exact"/>
        <w:rPr>
          <w:sz w:val="28"/>
          <w:szCs w:val="28"/>
        </w:rPr>
      </w:pPr>
    </w:p>
    <w:p w:rsidR="001259ED" w:rsidRDefault="00F44706">
      <w:pPr>
        <w:ind w:left="960" w:right="212"/>
        <w:jc w:val="both"/>
        <w:rPr>
          <w:sz w:val="26"/>
          <w:szCs w:val="26"/>
        </w:rPr>
      </w:pPr>
      <w:r>
        <w:rPr>
          <w:sz w:val="26"/>
          <w:szCs w:val="26"/>
        </w:rPr>
        <w:t>All</w:t>
      </w:r>
      <w:r>
        <w:rPr>
          <w:spacing w:val="9"/>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8"/>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
          <w:sz w:val="26"/>
          <w:szCs w:val="26"/>
        </w:rPr>
        <w:t xml:space="preserve"> t</w:t>
      </w:r>
      <w:r>
        <w:rPr>
          <w:sz w:val="26"/>
          <w:szCs w:val="26"/>
        </w:rPr>
        <w:t>he</w:t>
      </w:r>
      <w:r>
        <w:rPr>
          <w:spacing w:val="8"/>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1"/>
          <w:sz w:val="26"/>
          <w:szCs w:val="26"/>
        </w:rPr>
        <w:t xml:space="preserve"> </w:t>
      </w:r>
      <w:r>
        <w:rPr>
          <w:sz w:val="26"/>
          <w:szCs w:val="26"/>
        </w:rPr>
        <w:t>on</w:t>
      </w:r>
      <w:r>
        <w:rPr>
          <w:spacing w:val="4"/>
          <w:sz w:val="26"/>
          <w:szCs w:val="26"/>
        </w:rPr>
        <w:t>l</w:t>
      </w:r>
      <w:r>
        <w:rPr>
          <w:sz w:val="26"/>
          <w:szCs w:val="26"/>
        </w:rPr>
        <w:t>y</w:t>
      </w:r>
      <w:r>
        <w:rPr>
          <w:spacing w:val="3"/>
          <w:sz w:val="26"/>
          <w:szCs w:val="26"/>
        </w:rPr>
        <w:t xml:space="preserve"> </w:t>
      </w:r>
      <w:r>
        <w:rPr>
          <w:sz w:val="26"/>
          <w:szCs w:val="26"/>
        </w:rPr>
        <w:t>and</w:t>
      </w:r>
      <w:r>
        <w:rPr>
          <w:spacing w:val="9"/>
          <w:sz w:val="26"/>
          <w:szCs w:val="26"/>
        </w:rPr>
        <w:t xml:space="preserve"> </w:t>
      </w:r>
      <w:r>
        <w:rPr>
          <w:sz w:val="26"/>
          <w:szCs w:val="26"/>
        </w:rPr>
        <w:t>not</w:t>
      </w:r>
      <w:r>
        <w:rPr>
          <w:spacing w:val="7"/>
          <w:sz w:val="26"/>
          <w:szCs w:val="26"/>
        </w:rPr>
        <w:t xml:space="preserve"> </w:t>
      </w:r>
      <w:r>
        <w:rPr>
          <w:sz w:val="26"/>
          <w:szCs w:val="26"/>
        </w:rPr>
        <w:t>as</w:t>
      </w:r>
      <w:r>
        <w:rPr>
          <w:spacing w:val="10"/>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 xml:space="preserve">nts </w:t>
      </w:r>
      <w:r>
        <w:rPr>
          <w:spacing w:val="2"/>
          <w:sz w:val="26"/>
          <w:szCs w:val="26"/>
        </w:rPr>
        <w:t>f</w:t>
      </w:r>
      <w:r>
        <w:rPr>
          <w:sz w:val="26"/>
          <w:szCs w:val="26"/>
        </w:rPr>
        <w:t>or</w:t>
      </w:r>
      <w:r>
        <w:rPr>
          <w:spacing w:val="7"/>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1"/>
          <w:sz w:val="26"/>
          <w:szCs w:val="26"/>
        </w:rPr>
        <w:t xml:space="preserve"> </w:t>
      </w:r>
      <w:r>
        <w:rPr>
          <w:sz w:val="26"/>
          <w:szCs w:val="26"/>
        </w:rPr>
        <w:t>done</w:t>
      </w:r>
      <w:r>
        <w:rPr>
          <w:spacing w:val="7"/>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9"/>
          <w:sz w:val="26"/>
          <w:szCs w:val="26"/>
        </w:rPr>
        <w:t xml:space="preserve"> </w:t>
      </w:r>
      <w:r>
        <w:rPr>
          <w:spacing w:val="2"/>
          <w:sz w:val="26"/>
          <w:szCs w:val="26"/>
        </w:rPr>
        <w:t>a</w:t>
      </w:r>
      <w:r>
        <w:rPr>
          <w:sz w:val="26"/>
          <w:szCs w:val="26"/>
        </w:rPr>
        <w:t>nd</w:t>
      </w:r>
      <w:r>
        <w:rPr>
          <w:spacing w:val="16"/>
          <w:sz w:val="26"/>
          <w:szCs w:val="26"/>
        </w:rPr>
        <w:t xml:space="preserve"> </w:t>
      </w:r>
      <w:r>
        <w:rPr>
          <w:sz w:val="26"/>
          <w:szCs w:val="26"/>
        </w:rPr>
        <w:t>sha</w:t>
      </w:r>
      <w:r>
        <w:rPr>
          <w:spacing w:val="2"/>
          <w:sz w:val="26"/>
          <w:szCs w:val="26"/>
        </w:rPr>
        <w:t>l</w:t>
      </w:r>
      <w:r>
        <w:rPr>
          <w:sz w:val="26"/>
          <w:szCs w:val="26"/>
        </w:rPr>
        <w:t>l</w:t>
      </w:r>
      <w:r>
        <w:rPr>
          <w:spacing w:val="18"/>
          <w:sz w:val="26"/>
          <w:szCs w:val="26"/>
        </w:rPr>
        <w:t xml:space="preserve"> </w:t>
      </w:r>
      <w:r>
        <w:rPr>
          <w:sz w:val="26"/>
          <w:szCs w:val="26"/>
        </w:rPr>
        <w:t>not</w:t>
      </w:r>
      <w:r>
        <w:rPr>
          <w:spacing w:val="17"/>
          <w:sz w:val="26"/>
          <w:szCs w:val="26"/>
        </w:rPr>
        <w:t xml:space="preserve"> </w:t>
      </w:r>
      <w:r>
        <w:rPr>
          <w:sz w:val="26"/>
          <w:szCs w:val="26"/>
        </w:rPr>
        <w:t>preclude</w:t>
      </w:r>
      <w:r>
        <w:rPr>
          <w:spacing w:val="14"/>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 xml:space="preserve">e </w:t>
      </w:r>
      <w:r>
        <w:rPr>
          <w:spacing w:val="2"/>
          <w:sz w:val="26"/>
          <w:szCs w:val="26"/>
        </w:rPr>
        <w:t>f</w:t>
      </w:r>
      <w:r>
        <w:rPr>
          <w:sz w:val="26"/>
          <w:szCs w:val="26"/>
        </w:rPr>
        <w:t>rom</w:t>
      </w:r>
      <w:r>
        <w:rPr>
          <w:spacing w:val="14"/>
          <w:sz w:val="26"/>
          <w:szCs w:val="26"/>
        </w:rPr>
        <w:t xml:space="preserve"> </w:t>
      </w:r>
      <w:r>
        <w:rPr>
          <w:sz w:val="26"/>
          <w:szCs w:val="26"/>
        </w:rPr>
        <w:t>r</w:t>
      </w:r>
      <w:r>
        <w:rPr>
          <w:spacing w:val="2"/>
          <w:sz w:val="26"/>
          <w:szCs w:val="26"/>
        </w:rPr>
        <w:t>e</w:t>
      </w:r>
      <w:r>
        <w:rPr>
          <w:sz w:val="26"/>
          <w:szCs w:val="26"/>
        </w:rPr>
        <w:t>coveries</w:t>
      </w:r>
      <w:r>
        <w:rPr>
          <w:spacing w:val="9"/>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2"/>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3"/>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1259ED" w:rsidRDefault="001259ED">
      <w:pPr>
        <w:spacing w:before="19" w:line="280" w:lineRule="exact"/>
        <w:rPr>
          <w:sz w:val="28"/>
          <w:szCs w:val="28"/>
        </w:rPr>
      </w:pPr>
    </w:p>
    <w:p w:rsidR="001259ED" w:rsidRDefault="00F44706">
      <w:pPr>
        <w:ind w:left="960" w:right="215" w:hanging="720"/>
        <w:jc w:val="both"/>
        <w:rPr>
          <w:sz w:val="26"/>
          <w:szCs w:val="26"/>
        </w:rPr>
      </w:pPr>
      <w:r>
        <w:rPr>
          <w:b/>
          <w:sz w:val="26"/>
          <w:szCs w:val="26"/>
        </w:rPr>
        <w:t xml:space="preserve">(B)    </w:t>
      </w:r>
      <w:r>
        <w:rPr>
          <w:b/>
          <w:spacing w:val="46"/>
          <w:sz w:val="26"/>
          <w:szCs w:val="26"/>
        </w:rPr>
        <w:t xml:space="preserve"> </w:t>
      </w:r>
      <w:r>
        <w:rPr>
          <w:b/>
          <w:sz w:val="26"/>
          <w:szCs w:val="26"/>
        </w:rPr>
        <w:t>The</w:t>
      </w:r>
      <w:r>
        <w:rPr>
          <w:b/>
          <w:spacing w:val="-2"/>
          <w:sz w:val="26"/>
          <w:szCs w:val="26"/>
        </w:rPr>
        <w:t xml:space="preserve"> </w:t>
      </w:r>
      <w:r>
        <w:rPr>
          <w:b/>
          <w:sz w:val="26"/>
          <w:szCs w:val="26"/>
        </w:rPr>
        <w:t>Final</w:t>
      </w:r>
      <w:r>
        <w:rPr>
          <w:b/>
          <w:spacing w:val="-1"/>
          <w:sz w:val="26"/>
          <w:szCs w:val="26"/>
        </w:rPr>
        <w:t xml:space="preserve"> </w:t>
      </w:r>
      <w:r>
        <w:rPr>
          <w:b/>
          <w:sz w:val="26"/>
          <w:szCs w:val="26"/>
        </w:rPr>
        <w:t xml:space="preserve">Bill. </w:t>
      </w:r>
      <w:r>
        <w:rPr>
          <w:sz w:val="26"/>
          <w:szCs w:val="26"/>
        </w:rPr>
        <w:t>A b</w:t>
      </w:r>
      <w:r>
        <w:rPr>
          <w:spacing w:val="2"/>
          <w:sz w:val="26"/>
          <w:szCs w:val="26"/>
        </w:rPr>
        <w:t>i</w:t>
      </w:r>
      <w:r>
        <w:rPr>
          <w:sz w:val="26"/>
          <w:szCs w:val="26"/>
        </w:rPr>
        <w:t>ll</w:t>
      </w:r>
      <w:r>
        <w:rPr>
          <w:spacing w:val="1"/>
          <w:sz w:val="26"/>
          <w:szCs w:val="26"/>
        </w:rPr>
        <w:t xml:space="preserve">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 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6"/>
          <w:sz w:val="26"/>
          <w:szCs w:val="26"/>
        </w:rPr>
        <w:t xml:space="preserve"> </w:t>
      </w:r>
      <w:r>
        <w:rPr>
          <w:spacing w:val="2"/>
          <w:sz w:val="26"/>
          <w:szCs w:val="26"/>
        </w:rPr>
        <w:t>f</w:t>
      </w:r>
      <w:r>
        <w:rPr>
          <w:sz w:val="26"/>
          <w:szCs w:val="26"/>
        </w:rPr>
        <w:t xml:space="preserve">ixed </w:t>
      </w:r>
      <w:r>
        <w:rPr>
          <w:spacing w:val="4"/>
          <w:sz w:val="26"/>
          <w:szCs w:val="26"/>
        </w:rPr>
        <w:t xml:space="preserve"> </w:t>
      </w:r>
      <w:r>
        <w:rPr>
          <w:spacing w:val="2"/>
          <w:sz w:val="26"/>
          <w:szCs w:val="26"/>
        </w:rPr>
        <w:t>f</w:t>
      </w:r>
      <w:r>
        <w:rPr>
          <w:sz w:val="26"/>
          <w:szCs w:val="26"/>
        </w:rPr>
        <w:t xml:space="preserve">or </w:t>
      </w:r>
      <w:r>
        <w:rPr>
          <w:spacing w:val="8"/>
          <w:sz w:val="26"/>
          <w:szCs w:val="26"/>
        </w:rPr>
        <w:t xml:space="preserve"> </w:t>
      </w:r>
      <w:r>
        <w:rPr>
          <w:sz w:val="26"/>
          <w:szCs w:val="26"/>
        </w:rPr>
        <w:t xml:space="preserve">the </w:t>
      </w:r>
      <w:r>
        <w:rPr>
          <w:spacing w:val="8"/>
          <w:sz w:val="26"/>
          <w:szCs w:val="26"/>
        </w:rPr>
        <w:t xml:space="preserve"> </w:t>
      </w:r>
      <w:r>
        <w:rPr>
          <w:spacing w:val="2"/>
          <w:sz w:val="26"/>
          <w:szCs w:val="26"/>
        </w:rPr>
        <w:t>c</w:t>
      </w:r>
      <w:r>
        <w:rPr>
          <w:sz w:val="26"/>
          <w:szCs w:val="26"/>
        </w:rPr>
        <w:t xml:space="preserve">ompletion  of </w:t>
      </w:r>
      <w:r>
        <w:rPr>
          <w:spacing w:val="11"/>
          <w:sz w:val="26"/>
          <w:szCs w:val="26"/>
        </w:rPr>
        <w:t xml:space="preserve"> </w:t>
      </w:r>
      <w:r>
        <w:rPr>
          <w:sz w:val="26"/>
          <w:szCs w:val="26"/>
        </w:rPr>
        <w:t xml:space="preserve">the </w:t>
      </w:r>
      <w:r>
        <w:rPr>
          <w:spacing w:val="9"/>
          <w:sz w:val="26"/>
          <w:szCs w:val="26"/>
        </w:rPr>
        <w:t xml:space="preserve"> </w:t>
      </w:r>
      <w:r>
        <w:rPr>
          <w:sz w:val="26"/>
          <w:szCs w:val="26"/>
        </w:rPr>
        <w:t>w</w:t>
      </w:r>
      <w:r>
        <w:rPr>
          <w:spacing w:val="2"/>
          <w:sz w:val="26"/>
          <w:szCs w:val="26"/>
        </w:rPr>
        <w:t>o</w:t>
      </w:r>
      <w:r>
        <w:rPr>
          <w:sz w:val="26"/>
          <w:szCs w:val="26"/>
        </w:rPr>
        <w:t xml:space="preserve">rk </w:t>
      </w:r>
      <w:r>
        <w:rPr>
          <w:spacing w:val="5"/>
          <w:sz w:val="26"/>
          <w:szCs w:val="26"/>
        </w:rPr>
        <w:t xml:space="preserve"> </w:t>
      </w:r>
      <w:r>
        <w:rPr>
          <w:sz w:val="26"/>
          <w:szCs w:val="26"/>
        </w:rPr>
        <w:t>othe</w:t>
      </w:r>
      <w:r>
        <w:rPr>
          <w:spacing w:val="2"/>
          <w:sz w:val="26"/>
          <w:szCs w:val="26"/>
        </w:rPr>
        <w:t>r</w:t>
      </w:r>
      <w:r>
        <w:rPr>
          <w:sz w:val="26"/>
          <w:szCs w:val="26"/>
        </w:rPr>
        <w:t xml:space="preserve">wise </w:t>
      </w:r>
      <w:r>
        <w:rPr>
          <w:spacing w:val="3"/>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2"/>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1259ED" w:rsidRDefault="001259ED">
      <w:pPr>
        <w:spacing w:before="2" w:line="100" w:lineRule="exact"/>
        <w:rPr>
          <w:sz w:val="10"/>
          <w:szCs w:val="10"/>
        </w:rPr>
      </w:pPr>
    </w:p>
    <w:p w:rsidR="001259ED" w:rsidRDefault="001259ED">
      <w:pPr>
        <w:spacing w:line="200" w:lineRule="exact"/>
      </w:pPr>
    </w:p>
    <w:p w:rsidR="001259ED" w:rsidRDefault="00F44706">
      <w:pPr>
        <w:ind w:left="240" w:right="210"/>
        <w:jc w:val="both"/>
        <w:rPr>
          <w:sz w:val="26"/>
          <w:szCs w:val="26"/>
        </w:rPr>
      </w:pPr>
      <w:r>
        <w:rPr>
          <w:b/>
          <w:sz w:val="26"/>
          <w:szCs w:val="26"/>
        </w:rPr>
        <w:t>Clause</w:t>
      </w:r>
      <w:r>
        <w:rPr>
          <w:b/>
          <w:spacing w:val="1"/>
          <w:sz w:val="26"/>
          <w:szCs w:val="26"/>
        </w:rPr>
        <w:t xml:space="preserve"> </w:t>
      </w:r>
      <w:r>
        <w:rPr>
          <w:b/>
          <w:sz w:val="26"/>
          <w:szCs w:val="26"/>
        </w:rPr>
        <w:t>–</w:t>
      </w:r>
      <w:r>
        <w:rPr>
          <w:b/>
          <w:spacing w:val="7"/>
          <w:sz w:val="26"/>
          <w:szCs w:val="26"/>
        </w:rPr>
        <w:t xml:space="preserve"> </w:t>
      </w:r>
      <w:r>
        <w:rPr>
          <w:b/>
          <w:sz w:val="26"/>
          <w:szCs w:val="26"/>
        </w:rPr>
        <w:t>8:</w:t>
      </w:r>
      <w:r>
        <w:rPr>
          <w:b/>
          <w:spacing w:val="6"/>
          <w:sz w:val="26"/>
          <w:szCs w:val="26"/>
        </w:rPr>
        <w:t xml:space="preserve"> </w:t>
      </w:r>
      <w:r>
        <w:rPr>
          <w:b/>
          <w:sz w:val="26"/>
          <w:szCs w:val="26"/>
        </w:rPr>
        <w:t>R</w:t>
      </w:r>
      <w:r>
        <w:rPr>
          <w:b/>
          <w:spacing w:val="2"/>
          <w:sz w:val="26"/>
          <w:szCs w:val="26"/>
        </w:rPr>
        <w:t>e</w:t>
      </w:r>
      <w:r>
        <w:rPr>
          <w:b/>
          <w:sz w:val="26"/>
          <w:szCs w:val="26"/>
        </w:rPr>
        <w:t>duced Rates.</w:t>
      </w:r>
      <w:r>
        <w:rPr>
          <w:b/>
          <w:spacing w:val="3"/>
          <w:sz w:val="26"/>
          <w:szCs w:val="26"/>
        </w:rPr>
        <w:t xml:space="preserve"> </w:t>
      </w:r>
      <w:r>
        <w:rPr>
          <w:sz w:val="26"/>
          <w:szCs w:val="26"/>
        </w:rPr>
        <w:t>In</w:t>
      </w:r>
      <w:r>
        <w:rPr>
          <w:spacing w:val="6"/>
          <w:sz w:val="26"/>
          <w:szCs w:val="26"/>
        </w:rPr>
        <w:t xml:space="preserve"> </w:t>
      </w:r>
      <w:r>
        <w:rPr>
          <w:sz w:val="26"/>
          <w:szCs w:val="26"/>
        </w:rPr>
        <w:t>cases</w:t>
      </w:r>
      <w:r>
        <w:rPr>
          <w:spacing w:val="3"/>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
          <w:sz w:val="26"/>
          <w:szCs w:val="26"/>
        </w:rPr>
        <w:t xml:space="preserve"> </w:t>
      </w:r>
      <w:r>
        <w:rPr>
          <w:sz w:val="26"/>
          <w:szCs w:val="26"/>
        </w:rPr>
        <w:t>the</w:t>
      </w:r>
      <w:r>
        <w:rPr>
          <w:spacing w:val="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
          <w:sz w:val="26"/>
          <w:szCs w:val="26"/>
        </w:rPr>
        <w:t xml:space="preserve"> </w:t>
      </w:r>
      <w:r>
        <w:rPr>
          <w:sz w:val="26"/>
          <w:szCs w:val="26"/>
        </w:rPr>
        <w:t>of</w:t>
      </w:r>
      <w:r>
        <w:rPr>
          <w:spacing w:val="9"/>
          <w:sz w:val="26"/>
          <w:szCs w:val="26"/>
        </w:rPr>
        <w:t xml:space="preserve"> </w:t>
      </w:r>
      <w:r>
        <w:rPr>
          <w:sz w:val="26"/>
          <w:szCs w:val="26"/>
        </w:rPr>
        <w:t>work</w:t>
      </w:r>
      <w:r>
        <w:rPr>
          <w:spacing w:val="3"/>
          <w:sz w:val="26"/>
          <w:szCs w:val="26"/>
        </w:rPr>
        <w:t xml:space="preserve"> </w:t>
      </w:r>
      <w:r>
        <w:rPr>
          <w:sz w:val="26"/>
          <w:szCs w:val="26"/>
        </w:rPr>
        <w:t>a</w:t>
      </w:r>
      <w:r>
        <w:rPr>
          <w:spacing w:val="2"/>
          <w:sz w:val="26"/>
          <w:szCs w:val="26"/>
        </w:rPr>
        <w:t>r</w:t>
      </w:r>
      <w:r>
        <w:rPr>
          <w:sz w:val="26"/>
          <w:szCs w:val="26"/>
        </w:rPr>
        <w:t>e</w:t>
      </w:r>
      <w:r>
        <w:rPr>
          <w:spacing w:val="5"/>
          <w:sz w:val="26"/>
          <w:szCs w:val="26"/>
        </w:rPr>
        <w:t xml:space="preserve"> </w:t>
      </w:r>
      <w:r>
        <w:rPr>
          <w:sz w:val="26"/>
          <w:szCs w:val="26"/>
        </w:rPr>
        <w:t>not</w:t>
      </w:r>
      <w:r>
        <w:rPr>
          <w:spacing w:val="5"/>
          <w:sz w:val="26"/>
          <w:szCs w:val="26"/>
        </w:rPr>
        <w:t xml:space="preserve"> </w:t>
      </w:r>
      <w:r>
        <w:rPr>
          <w:sz w:val="26"/>
          <w:szCs w:val="26"/>
        </w:rPr>
        <w:t>accepted as</w:t>
      </w:r>
      <w:r>
        <w:rPr>
          <w:spacing w:val="6"/>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7"/>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4"/>
          <w:sz w:val="26"/>
          <w:szCs w:val="26"/>
        </w:rPr>
        <w:t xml:space="preserve"> </w:t>
      </w:r>
      <w:r>
        <w:rPr>
          <w:sz w:val="26"/>
          <w:szCs w:val="26"/>
        </w:rPr>
        <w:t>rates</w:t>
      </w:r>
      <w:r>
        <w:rPr>
          <w:spacing w:val="7"/>
          <w:sz w:val="26"/>
          <w:szCs w:val="26"/>
        </w:rPr>
        <w:t xml:space="preserve"> </w:t>
      </w:r>
      <w:r>
        <w:rPr>
          <w:sz w:val="26"/>
          <w:szCs w:val="26"/>
        </w:rPr>
        <w:t>as</w:t>
      </w:r>
      <w:r>
        <w:rPr>
          <w:spacing w:val="10"/>
          <w:sz w:val="26"/>
          <w:szCs w:val="26"/>
        </w:rPr>
        <w:t xml:space="preserve"> </w:t>
      </w:r>
      <w:r>
        <w:rPr>
          <w:sz w:val="26"/>
          <w:szCs w:val="26"/>
        </w:rPr>
        <w:t>he</w:t>
      </w:r>
      <w:r>
        <w:rPr>
          <w:spacing w:val="9"/>
          <w:sz w:val="26"/>
          <w:szCs w:val="26"/>
        </w:rPr>
        <w:t xml:space="preserve"> </w:t>
      </w:r>
      <w:r>
        <w:rPr>
          <w:sz w:val="26"/>
          <w:szCs w:val="26"/>
        </w:rPr>
        <w:t>m</w:t>
      </w:r>
      <w:r>
        <w:rPr>
          <w:spacing w:val="2"/>
          <w:sz w:val="26"/>
          <w:szCs w:val="26"/>
        </w:rPr>
        <w:t>a</w:t>
      </w:r>
      <w:r>
        <w:rPr>
          <w:sz w:val="26"/>
          <w:szCs w:val="26"/>
        </w:rPr>
        <w:t>y</w:t>
      </w:r>
      <w:r>
        <w:rPr>
          <w:spacing w:val="2"/>
          <w:sz w:val="26"/>
          <w:szCs w:val="26"/>
        </w:rPr>
        <w:t xml:space="preserve"> </w:t>
      </w:r>
      <w:r>
        <w:rPr>
          <w:sz w:val="26"/>
          <w:szCs w:val="26"/>
        </w:rPr>
        <w:t>cons</w:t>
      </w:r>
      <w:r>
        <w:rPr>
          <w:spacing w:val="2"/>
          <w:sz w:val="26"/>
          <w:szCs w:val="26"/>
        </w:rPr>
        <w:t>i</w:t>
      </w:r>
      <w:r>
        <w:rPr>
          <w:sz w:val="26"/>
          <w:szCs w:val="26"/>
        </w:rPr>
        <w:t>der</w:t>
      </w:r>
      <w:r>
        <w:rPr>
          <w:spacing w:val="3"/>
          <w:sz w:val="26"/>
          <w:szCs w:val="26"/>
        </w:rPr>
        <w:t xml:space="preserve"> </w:t>
      </w:r>
      <w:r>
        <w:rPr>
          <w:sz w:val="26"/>
          <w:szCs w:val="26"/>
        </w:rPr>
        <w:t>reasonab</w:t>
      </w:r>
      <w:r>
        <w:rPr>
          <w:spacing w:val="2"/>
          <w:sz w:val="26"/>
          <w:szCs w:val="26"/>
        </w:rPr>
        <w:t>l</w:t>
      </w:r>
      <w:r>
        <w:rPr>
          <w:sz w:val="26"/>
          <w:szCs w:val="26"/>
        </w:rPr>
        <w:t>e</w:t>
      </w:r>
      <w:r>
        <w:rPr>
          <w:spacing w:val="3"/>
          <w:sz w:val="26"/>
          <w:szCs w:val="26"/>
        </w:rPr>
        <w:t xml:space="preserve"> </w:t>
      </w:r>
      <w:r>
        <w:rPr>
          <w:sz w:val="26"/>
          <w:szCs w:val="26"/>
        </w:rPr>
        <w:t>in</w:t>
      </w:r>
      <w:r>
        <w:rPr>
          <w:spacing w:val="10"/>
          <w:sz w:val="26"/>
          <w:szCs w:val="26"/>
        </w:rPr>
        <w:t xml:space="preserve"> </w:t>
      </w:r>
      <w:r>
        <w:rPr>
          <w:sz w:val="26"/>
          <w:szCs w:val="26"/>
        </w:rPr>
        <w:t>the</w:t>
      </w:r>
      <w:r>
        <w:rPr>
          <w:spacing w:val="9"/>
          <w:sz w:val="26"/>
          <w:szCs w:val="26"/>
        </w:rPr>
        <w:t xml:space="preserve"> </w:t>
      </w:r>
      <w:r>
        <w:rPr>
          <w:sz w:val="26"/>
          <w:szCs w:val="26"/>
        </w:rPr>
        <w:t>preparation of</w:t>
      </w:r>
      <w:r>
        <w:rPr>
          <w:spacing w:val="10"/>
          <w:sz w:val="26"/>
          <w:szCs w:val="26"/>
        </w:rPr>
        <w:t xml:space="preserve"> </w:t>
      </w:r>
      <w:r>
        <w:rPr>
          <w:spacing w:val="2"/>
          <w:sz w:val="26"/>
          <w:szCs w:val="26"/>
        </w:rPr>
        <w:t>f</w:t>
      </w:r>
      <w:r>
        <w:rPr>
          <w:sz w:val="26"/>
          <w:szCs w:val="26"/>
        </w:rPr>
        <w:t>inal</w:t>
      </w:r>
      <w:r>
        <w:rPr>
          <w:spacing w:val="7"/>
          <w:sz w:val="26"/>
          <w:szCs w:val="26"/>
        </w:rPr>
        <w:t xml:space="preserve"> </w:t>
      </w:r>
      <w:r>
        <w:rPr>
          <w:sz w:val="26"/>
          <w:szCs w:val="26"/>
        </w:rPr>
        <w:t>or</w:t>
      </w:r>
      <w:r>
        <w:rPr>
          <w:spacing w:val="10"/>
          <w:sz w:val="26"/>
          <w:szCs w:val="26"/>
        </w:rPr>
        <w:t xml:space="preserve"> </w:t>
      </w:r>
      <w:r>
        <w:rPr>
          <w:sz w:val="26"/>
          <w:szCs w:val="26"/>
        </w:rPr>
        <w:t>on</w:t>
      </w:r>
      <w:r>
        <w:rPr>
          <w:spacing w:val="16"/>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3"/>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3669"/>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9:</w:t>
      </w:r>
      <w:r>
        <w:rPr>
          <w:b/>
          <w:spacing w:val="-2"/>
          <w:sz w:val="26"/>
          <w:szCs w:val="26"/>
        </w:rPr>
        <w:t xml:space="preserve"> </w:t>
      </w:r>
      <w:r>
        <w:rPr>
          <w:b/>
          <w:sz w:val="26"/>
          <w:szCs w:val="26"/>
        </w:rPr>
        <w:t>Iss</w:t>
      </w:r>
      <w:r>
        <w:rPr>
          <w:b/>
          <w:spacing w:val="2"/>
          <w:sz w:val="26"/>
          <w:szCs w:val="26"/>
        </w:rPr>
        <w:t>u</w:t>
      </w:r>
      <w:r>
        <w:rPr>
          <w:b/>
          <w:sz w:val="26"/>
          <w:szCs w:val="26"/>
        </w:rPr>
        <w:t>ance</w:t>
      </w:r>
      <w:r>
        <w:rPr>
          <w:b/>
          <w:spacing w:val="-10"/>
          <w:sz w:val="26"/>
          <w:szCs w:val="26"/>
        </w:rPr>
        <w:t xml:space="preserve"> </w:t>
      </w:r>
      <w:r>
        <w:rPr>
          <w:b/>
          <w:spacing w:val="2"/>
          <w:sz w:val="26"/>
          <w:szCs w:val="26"/>
        </w:rPr>
        <w:t>o</w:t>
      </w:r>
      <w:r>
        <w:rPr>
          <w:b/>
          <w:sz w:val="26"/>
          <w:szCs w:val="26"/>
        </w:rPr>
        <w:t>f</w:t>
      </w:r>
      <w:r>
        <w:rPr>
          <w:b/>
          <w:spacing w:val="-2"/>
          <w:sz w:val="26"/>
          <w:szCs w:val="26"/>
        </w:rPr>
        <w:t xml:space="preserve"> </w:t>
      </w:r>
      <w:r>
        <w:rPr>
          <w:b/>
          <w:sz w:val="26"/>
          <w:szCs w:val="26"/>
        </w:rPr>
        <w:t>Variati</w:t>
      </w:r>
      <w:r>
        <w:rPr>
          <w:b/>
          <w:spacing w:val="2"/>
          <w:sz w:val="26"/>
          <w:szCs w:val="26"/>
        </w:rPr>
        <w:t>o</w:t>
      </w:r>
      <w:r>
        <w:rPr>
          <w:b/>
          <w:sz w:val="26"/>
          <w:szCs w:val="26"/>
        </w:rPr>
        <w:t>n</w:t>
      </w:r>
      <w:r>
        <w:rPr>
          <w:b/>
          <w:spacing w:val="-10"/>
          <w:sz w:val="26"/>
          <w:szCs w:val="26"/>
        </w:rPr>
        <w:t xml:space="preserve"> </w:t>
      </w:r>
      <w:r>
        <w:rPr>
          <w:b/>
          <w:sz w:val="26"/>
          <w:szCs w:val="26"/>
        </w:rPr>
        <w:t>and</w:t>
      </w:r>
      <w:r>
        <w:rPr>
          <w:b/>
          <w:spacing w:val="-2"/>
          <w:sz w:val="26"/>
          <w:szCs w:val="26"/>
        </w:rPr>
        <w:t xml:space="preserve"> </w:t>
      </w:r>
      <w:r>
        <w:rPr>
          <w:b/>
          <w:sz w:val="26"/>
          <w:szCs w:val="26"/>
        </w:rPr>
        <w:t>Rep</w:t>
      </w:r>
      <w:r>
        <w:rPr>
          <w:b/>
          <w:spacing w:val="2"/>
          <w:sz w:val="26"/>
          <w:szCs w:val="26"/>
        </w:rPr>
        <w:t>e</w:t>
      </w:r>
      <w:r>
        <w:rPr>
          <w:b/>
          <w:sz w:val="26"/>
          <w:szCs w:val="26"/>
        </w:rPr>
        <w:t>at</w:t>
      </w:r>
      <w:r>
        <w:rPr>
          <w:b/>
          <w:spacing w:val="-8"/>
          <w:sz w:val="26"/>
          <w:szCs w:val="26"/>
        </w:rPr>
        <w:t xml:space="preserve"> </w:t>
      </w:r>
      <w:r>
        <w:rPr>
          <w:b/>
          <w:sz w:val="26"/>
          <w:szCs w:val="26"/>
        </w:rPr>
        <w:t>Orders.</w:t>
      </w:r>
    </w:p>
    <w:p w:rsidR="001259ED" w:rsidRDefault="001259ED">
      <w:pPr>
        <w:spacing w:before="14" w:line="280" w:lineRule="exact"/>
        <w:rPr>
          <w:sz w:val="28"/>
          <w:szCs w:val="28"/>
        </w:rPr>
      </w:pPr>
    </w:p>
    <w:p w:rsidR="001259ED" w:rsidRDefault="00F44706">
      <w:pPr>
        <w:ind w:left="960" w:right="216" w:hanging="720"/>
        <w:jc w:val="both"/>
        <w:rPr>
          <w:sz w:val="26"/>
          <w:szCs w:val="26"/>
        </w:rPr>
      </w:pPr>
      <w:r>
        <w:rPr>
          <w:b/>
          <w:sz w:val="26"/>
          <w:szCs w:val="26"/>
        </w:rPr>
        <w:t xml:space="preserve">(A)    </w:t>
      </w:r>
      <w:r>
        <w:rPr>
          <w:b/>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10"/>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8"/>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7"/>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10"/>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8"/>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1259ED" w:rsidRDefault="001259ED">
      <w:pPr>
        <w:spacing w:before="19" w:line="280" w:lineRule="exact"/>
        <w:rPr>
          <w:sz w:val="28"/>
          <w:szCs w:val="28"/>
        </w:rPr>
      </w:pPr>
    </w:p>
    <w:p w:rsidR="001259ED" w:rsidRDefault="00F44706">
      <w:pPr>
        <w:ind w:left="960" w:right="215" w:hanging="720"/>
        <w:jc w:val="both"/>
        <w:rPr>
          <w:sz w:val="26"/>
          <w:szCs w:val="26"/>
        </w:rPr>
      </w:pPr>
      <w:r>
        <w:rPr>
          <w:b/>
          <w:sz w:val="26"/>
          <w:szCs w:val="26"/>
        </w:rPr>
        <w:t xml:space="preserve">(B)    </w:t>
      </w:r>
      <w:r>
        <w:rPr>
          <w:b/>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 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2"/>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8"/>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1259ED" w:rsidRDefault="00F44706">
      <w:pPr>
        <w:spacing w:line="280" w:lineRule="exact"/>
        <w:ind w:left="960" w:right="222"/>
        <w:jc w:val="both"/>
        <w:rPr>
          <w:sz w:val="26"/>
          <w:szCs w:val="26"/>
        </w:rPr>
        <w:sectPr w:rsidR="001259ED">
          <w:pgSz w:w="12240" w:h="15840"/>
          <w:pgMar w:top="500" w:right="1180" w:bottom="280" w:left="1200" w:header="314" w:footer="722" w:gutter="0"/>
          <w:cols w:space="720"/>
        </w:sect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960" w:right="21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8"/>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1259ED" w:rsidRDefault="001259ED">
      <w:pPr>
        <w:spacing w:before="19" w:line="280" w:lineRule="exact"/>
        <w:rPr>
          <w:sz w:val="28"/>
          <w:szCs w:val="28"/>
        </w:rPr>
      </w:pPr>
    </w:p>
    <w:p w:rsidR="001259ED" w:rsidRDefault="00F44706">
      <w:pPr>
        <w:ind w:left="960" w:right="214" w:hanging="720"/>
        <w:jc w:val="both"/>
        <w:rPr>
          <w:sz w:val="26"/>
          <w:szCs w:val="26"/>
        </w:rPr>
      </w:pPr>
      <w:r>
        <w:rPr>
          <w:b/>
          <w:sz w:val="26"/>
          <w:szCs w:val="26"/>
        </w:rPr>
        <w:t xml:space="preserve">(C)    </w:t>
      </w:r>
      <w:r>
        <w:rPr>
          <w:b/>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20"/>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10"/>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10"/>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1259ED" w:rsidRDefault="001259ED">
      <w:pPr>
        <w:spacing w:before="19" w:line="280" w:lineRule="exact"/>
        <w:rPr>
          <w:sz w:val="28"/>
          <w:szCs w:val="28"/>
        </w:rPr>
      </w:pPr>
    </w:p>
    <w:p w:rsidR="001259ED" w:rsidRDefault="00F44706">
      <w:pPr>
        <w:ind w:left="780" w:right="148" w:hanging="540"/>
        <w:jc w:val="both"/>
        <w:rPr>
          <w:sz w:val="26"/>
          <w:szCs w:val="26"/>
        </w:rPr>
      </w:pPr>
      <w:r>
        <w:rPr>
          <w:b/>
          <w:sz w:val="26"/>
          <w:szCs w:val="26"/>
        </w:rPr>
        <w:t xml:space="preserve">(D) </w:t>
      </w:r>
      <w:r>
        <w:rPr>
          <w:b/>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11"/>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9"/>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7"/>
          <w:sz w:val="26"/>
          <w:szCs w:val="26"/>
        </w:rPr>
        <w:t xml:space="preserve"> </w:t>
      </w:r>
      <w:r>
        <w:rPr>
          <w:sz w:val="26"/>
          <w:szCs w:val="26"/>
        </w:rPr>
        <w:t>contact</w:t>
      </w:r>
      <w:r>
        <w:rPr>
          <w:spacing w:val="-6"/>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1259ED" w:rsidRDefault="001259ED">
      <w:pPr>
        <w:spacing w:before="18" w:line="280" w:lineRule="exact"/>
        <w:rPr>
          <w:sz w:val="28"/>
          <w:szCs w:val="28"/>
        </w:rPr>
      </w:pPr>
    </w:p>
    <w:p w:rsidR="001259ED" w:rsidRDefault="00F44706">
      <w:pPr>
        <w:ind w:left="780" w:right="214" w:hanging="540"/>
        <w:jc w:val="both"/>
        <w:rPr>
          <w:sz w:val="26"/>
          <w:szCs w:val="26"/>
        </w:rPr>
      </w:pPr>
      <w:r>
        <w:rPr>
          <w:b/>
          <w:sz w:val="26"/>
          <w:szCs w:val="26"/>
        </w:rPr>
        <w:t xml:space="preserve">(E)  </w:t>
      </w:r>
      <w:r>
        <w:rPr>
          <w:b/>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 xml:space="preserve">lt </w:t>
      </w:r>
      <w:r>
        <w:rPr>
          <w:spacing w:val="2"/>
          <w:sz w:val="26"/>
          <w:szCs w:val="26"/>
        </w:rPr>
        <w:t>t</w:t>
      </w:r>
      <w:r>
        <w:rPr>
          <w:sz w:val="26"/>
          <w:szCs w:val="26"/>
        </w:rPr>
        <w:t>he 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5"/>
          <w:sz w:val="26"/>
          <w:szCs w:val="26"/>
        </w:rPr>
        <w:t xml:space="preserve"> </w:t>
      </w:r>
      <w:r>
        <w:rPr>
          <w:sz w:val="26"/>
          <w:szCs w:val="26"/>
        </w:rPr>
        <w:t>quanti</w:t>
      </w:r>
      <w:r>
        <w:rPr>
          <w:spacing w:val="2"/>
          <w:sz w:val="26"/>
          <w:szCs w:val="26"/>
        </w:rPr>
        <w:t>t</w:t>
      </w:r>
      <w:r>
        <w:rPr>
          <w:sz w:val="26"/>
          <w:szCs w:val="26"/>
        </w:rPr>
        <w:t>ies causing excess</w:t>
      </w:r>
      <w:r>
        <w:rPr>
          <w:spacing w:val="3"/>
          <w:sz w:val="26"/>
          <w:szCs w:val="26"/>
        </w:rPr>
        <w:t xml:space="preserve"> </w:t>
      </w:r>
      <w:r>
        <w:rPr>
          <w:sz w:val="26"/>
          <w:szCs w:val="26"/>
        </w:rPr>
        <w:t>the</w:t>
      </w:r>
      <w:r>
        <w:rPr>
          <w:spacing w:val="6"/>
          <w:sz w:val="26"/>
          <w:szCs w:val="26"/>
        </w:rPr>
        <w:t xml:space="preserve"> </w:t>
      </w:r>
      <w:r>
        <w:rPr>
          <w:sz w:val="26"/>
          <w:szCs w:val="26"/>
        </w:rPr>
        <w:t>co</w:t>
      </w:r>
      <w:r>
        <w:rPr>
          <w:spacing w:val="2"/>
          <w:sz w:val="26"/>
          <w:szCs w:val="26"/>
        </w:rPr>
        <w:t>s</w:t>
      </w:r>
      <w:r>
        <w:rPr>
          <w:sz w:val="26"/>
          <w:szCs w:val="26"/>
        </w:rPr>
        <w:t>t</w:t>
      </w:r>
      <w:r>
        <w:rPr>
          <w:spacing w:val="6"/>
          <w:sz w:val="26"/>
          <w:szCs w:val="26"/>
        </w:rPr>
        <w:t xml:space="preserve"> </w:t>
      </w:r>
      <w:r>
        <w:rPr>
          <w:sz w:val="26"/>
          <w:szCs w:val="26"/>
        </w:rPr>
        <w:t>of</w:t>
      </w:r>
      <w:r>
        <w:rPr>
          <w:spacing w:val="7"/>
          <w:sz w:val="26"/>
          <w:szCs w:val="26"/>
        </w:rPr>
        <w:t xml:space="preserve"> </w:t>
      </w:r>
      <w:r>
        <w:rPr>
          <w:sz w:val="26"/>
          <w:szCs w:val="26"/>
        </w:rPr>
        <w:t>contract b</w:t>
      </w:r>
      <w:r>
        <w:rPr>
          <w:spacing w:val="2"/>
          <w:sz w:val="26"/>
          <w:szCs w:val="26"/>
        </w:rPr>
        <w:t>e</w:t>
      </w:r>
      <w:r>
        <w:rPr>
          <w:spacing w:val="-5"/>
          <w:sz w:val="26"/>
          <w:szCs w:val="26"/>
        </w:rPr>
        <w:t>y</w:t>
      </w:r>
      <w:r>
        <w:rPr>
          <w:spacing w:val="2"/>
          <w:sz w:val="26"/>
          <w:szCs w:val="26"/>
        </w:rPr>
        <w:t>o</w:t>
      </w:r>
      <w:r>
        <w:rPr>
          <w:sz w:val="26"/>
          <w:szCs w:val="26"/>
        </w:rPr>
        <w:t>nd</w:t>
      </w:r>
      <w:r>
        <w:rPr>
          <w:spacing w:val="2"/>
          <w:sz w:val="26"/>
          <w:szCs w:val="26"/>
        </w:rPr>
        <w:t xml:space="preserve"> 1</w:t>
      </w:r>
      <w:r>
        <w:rPr>
          <w:sz w:val="26"/>
          <w:szCs w:val="26"/>
        </w:rPr>
        <w:t>5%</w:t>
      </w:r>
      <w:r>
        <w:rPr>
          <w:spacing w:val="9"/>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approval of</w:t>
      </w:r>
      <w:r>
        <w:rPr>
          <w:spacing w:val="5"/>
          <w:sz w:val="26"/>
          <w:szCs w:val="26"/>
        </w:rPr>
        <w:t xml:space="preserve"> </w:t>
      </w:r>
      <w:r>
        <w:rPr>
          <w:sz w:val="26"/>
          <w:szCs w:val="26"/>
        </w:rPr>
        <w:t>Superinte</w:t>
      </w:r>
      <w:r>
        <w:rPr>
          <w:spacing w:val="2"/>
          <w:sz w:val="26"/>
          <w:szCs w:val="26"/>
        </w:rPr>
        <w:t>n</w:t>
      </w:r>
      <w:r>
        <w:rPr>
          <w:sz w:val="26"/>
          <w:szCs w:val="26"/>
        </w:rPr>
        <w:t>ding Engineer.</w:t>
      </w:r>
    </w:p>
    <w:p w:rsidR="001259ED" w:rsidRDefault="001259ED">
      <w:pPr>
        <w:spacing w:before="19" w:line="280" w:lineRule="exact"/>
        <w:rPr>
          <w:sz w:val="28"/>
          <w:szCs w:val="28"/>
        </w:rPr>
      </w:pPr>
    </w:p>
    <w:p w:rsidR="001259ED" w:rsidRDefault="00F44706">
      <w:pPr>
        <w:ind w:left="780" w:right="211" w:hanging="540"/>
        <w:jc w:val="both"/>
        <w:rPr>
          <w:sz w:val="26"/>
          <w:szCs w:val="26"/>
        </w:rPr>
      </w:pPr>
      <w:r>
        <w:rPr>
          <w:b/>
          <w:sz w:val="26"/>
          <w:szCs w:val="26"/>
        </w:rPr>
        <w:t xml:space="preserve">(F)  </w:t>
      </w:r>
      <w:r>
        <w:rPr>
          <w:b/>
          <w:spacing w:val="6"/>
          <w:sz w:val="26"/>
          <w:szCs w:val="26"/>
        </w:rPr>
        <w:t xml:space="preserve"> </w:t>
      </w:r>
      <w:r>
        <w:rPr>
          <w:b/>
          <w:sz w:val="26"/>
          <w:szCs w:val="26"/>
        </w:rPr>
        <w:t xml:space="preserve">Repeat </w:t>
      </w:r>
      <w:r>
        <w:rPr>
          <w:b/>
          <w:spacing w:val="4"/>
          <w:sz w:val="26"/>
          <w:szCs w:val="26"/>
        </w:rPr>
        <w:t xml:space="preserve"> </w:t>
      </w:r>
      <w:r>
        <w:rPr>
          <w:b/>
          <w:sz w:val="26"/>
          <w:szCs w:val="26"/>
        </w:rPr>
        <w:t xml:space="preserve">Order: </w:t>
      </w:r>
      <w:r>
        <w:rPr>
          <w:b/>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7"/>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4"/>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Pr>
          <w:sz w:val="26"/>
          <w:szCs w:val="26"/>
        </w:rPr>
      </w:pPr>
      <w:r>
        <w:rPr>
          <w:b/>
          <w:sz w:val="26"/>
          <w:szCs w:val="26"/>
        </w:rPr>
        <w:t>Clause-1</w:t>
      </w:r>
      <w:r>
        <w:rPr>
          <w:b/>
          <w:spacing w:val="2"/>
          <w:sz w:val="26"/>
          <w:szCs w:val="26"/>
        </w:rPr>
        <w:t>0</w:t>
      </w:r>
      <w:r>
        <w:rPr>
          <w:b/>
          <w:sz w:val="26"/>
          <w:szCs w:val="26"/>
        </w:rPr>
        <w:t>:</w:t>
      </w:r>
      <w:r>
        <w:rPr>
          <w:b/>
          <w:spacing w:val="-12"/>
          <w:sz w:val="26"/>
          <w:szCs w:val="26"/>
        </w:rPr>
        <w:t xml:space="preserve"> </w:t>
      </w:r>
      <w:r>
        <w:rPr>
          <w:b/>
          <w:sz w:val="26"/>
          <w:szCs w:val="26"/>
        </w:rPr>
        <w:t>Qua</w:t>
      </w:r>
      <w:r>
        <w:rPr>
          <w:b/>
          <w:spacing w:val="2"/>
          <w:sz w:val="26"/>
          <w:szCs w:val="26"/>
        </w:rPr>
        <w:t>l</w:t>
      </w:r>
      <w:r>
        <w:rPr>
          <w:b/>
          <w:sz w:val="26"/>
          <w:szCs w:val="26"/>
        </w:rPr>
        <w:t>ity</w:t>
      </w:r>
      <w:r>
        <w:rPr>
          <w:b/>
          <w:spacing w:val="-6"/>
          <w:sz w:val="26"/>
          <w:szCs w:val="26"/>
        </w:rPr>
        <w:t xml:space="preserve"> </w:t>
      </w:r>
      <w:r>
        <w:rPr>
          <w:b/>
          <w:sz w:val="26"/>
          <w:szCs w:val="26"/>
        </w:rPr>
        <w:t>Contro</w:t>
      </w:r>
      <w:r>
        <w:rPr>
          <w:b/>
          <w:spacing w:val="1"/>
          <w:sz w:val="26"/>
          <w:szCs w:val="26"/>
        </w:rPr>
        <w:t>l</w:t>
      </w:r>
      <w:r>
        <w:rPr>
          <w:b/>
          <w:sz w:val="26"/>
          <w:szCs w:val="26"/>
        </w:rPr>
        <w:t>.</w:t>
      </w:r>
    </w:p>
    <w:p w:rsidR="001259ED" w:rsidRDefault="001259ED">
      <w:pPr>
        <w:spacing w:before="11" w:line="280" w:lineRule="exact"/>
        <w:rPr>
          <w:sz w:val="28"/>
          <w:szCs w:val="28"/>
        </w:rPr>
      </w:pPr>
    </w:p>
    <w:p w:rsidR="001259ED" w:rsidRDefault="00F44706">
      <w:pPr>
        <w:ind w:left="960" w:right="211" w:hanging="720"/>
        <w:jc w:val="both"/>
        <w:rPr>
          <w:sz w:val="26"/>
          <w:szCs w:val="26"/>
        </w:rPr>
      </w:pPr>
      <w:r>
        <w:rPr>
          <w:b/>
          <w:sz w:val="26"/>
          <w:szCs w:val="26"/>
        </w:rPr>
        <w:t xml:space="preserve">(A)    </w:t>
      </w:r>
      <w:r>
        <w:rPr>
          <w:b/>
          <w:spacing w:val="21"/>
          <w:sz w:val="26"/>
          <w:szCs w:val="26"/>
        </w:rPr>
        <w:t xml:space="preserve"> </w:t>
      </w:r>
      <w:r>
        <w:rPr>
          <w:b/>
          <w:sz w:val="26"/>
          <w:szCs w:val="26"/>
        </w:rPr>
        <w:t>Identif</w:t>
      </w:r>
      <w:r>
        <w:rPr>
          <w:b/>
          <w:spacing w:val="2"/>
          <w:sz w:val="26"/>
          <w:szCs w:val="26"/>
        </w:rPr>
        <w:t>y</w:t>
      </w:r>
      <w:r>
        <w:rPr>
          <w:b/>
          <w:sz w:val="26"/>
          <w:szCs w:val="26"/>
        </w:rPr>
        <w:t>ing Defects:</w:t>
      </w:r>
      <w:r>
        <w:rPr>
          <w:b/>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10"/>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6"/>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 de</w:t>
      </w:r>
      <w:r>
        <w:rPr>
          <w:spacing w:val="2"/>
          <w:sz w:val="26"/>
          <w:szCs w:val="26"/>
        </w:rPr>
        <w:t>f</w:t>
      </w:r>
      <w:r>
        <w:rPr>
          <w:sz w:val="26"/>
          <w:szCs w:val="26"/>
        </w:rPr>
        <w:t>ect</w:t>
      </w:r>
      <w:r>
        <w:rPr>
          <w:spacing w:val="11"/>
          <w:sz w:val="26"/>
          <w:szCs w:val="26"/>
        </w:rPr>
        <w:t xml:space="preserve"> </w:t>
      </w:r>
      <w:r>
        <w:rPr>
          <w:sz w:val="26"/>
          <w:szCs w:val="26"/>
        </w:rPr>
        <w:t>liabili</w:t>
      </w:r>
      <w:r>
        <w:rPr>
          <w:spacing w:val="4"/>
          <w:sz w:val="26"/>
          <w:szCs w:val="26"/>
        </w:rPr>
        <w:t>t</w:t>
      </w:r>
      <w:r>
        <w:rPr>
          <w:sz w:val="26"/>
          <w:szCs w:val="26"/>
        </w:rPr>
        <w:t>y</w:t>
      </w:r>
      <w:r>
        <w:rPr>
          <w:spacing w:val="4"/>
          <w:sz w:val="26"/>
          <w:szCs w:val="26"/>
        </w:rPr>
        <w:t xml:space="preserve"> </w:t>
      </w:r>
      <w:r>
        <w:rPr>
          <w:sz w:val="26"/>
          <w:szCs w:val="26"/>
        </w:rPr>
        <w:t>period</w:t>
      </w:r>
      <w:r>
        <w:rPr>
          <w:spacing w:val="13"/>
          <w:sz w:val="26"/>
          <w:szCs w:val="26"/>
        </w:rPr>
        <w:t xml:space="preserve"> </w:t>
      </w:r>
      <w:r>
        <w:rPr>
          <w:spacing w:val="-2"/>
          <w:sz w:val="26"/>
          <w:szCs w:val="26"/>
        </w:rPr>
        <w:t>m</w:t>
      </w:r>
      <w:r>
        <w:rPr>
          <w:spacing w:val="2"/>
          <w:sz w:val="26"/>
          <w:szCs w:val="26"/>
        </w:rPr>
        <w:t>en</w:t>
      </w:r>
      <w:r>
        <w:rPr>
          <w:sz w:val="26"/>
          <w:szCs w:val="26"/>
        </w:rPr>
        <w:t>tioned</w:t>
      </w:r>
      <w:r>
        <w:rPr>
          <w:spacing w:val="6"/>
          <w:sz w:val="26"/>
          <w:szCs w:val="26"/>
        </w:rPr>
        <w:t xml:space="preserve"> </w:t>
      </w:r>
      <w:r>
        <w:rPr>
          <w:sz w:val="26"/>
          <w:szCs w:val="26"/>
        </w:rPr>
        <w:t>in</w:t>
      </w:r>
      <w:r>
        <w:rPr>
          <w:spacing w:val="15"/>
          <w:sz w:val="26"/>
          <w:szCs w:val="26"/>
        </w:rPr>
        <w:t xml:space="preserve"> </w:t>
      </w:r>
      <w:r>
        <w:rPr>
          <w:sz w:val="26"/>
          <w:szCs w:val="26"/>
        </w:rPr>
        <w:t>bid</w:t>
      </w:r>
      <w:r>
        <w:rPr>
          <w:spacing w:val="14"/>
          <w:sz w:val="26"/>
          <w:szCs w:val="26"/>
        </w:rPr>
        <w:t xml:space="preserve"> </w:t>
      </w:r>
      <w:r>
        <w:rPr>
          <w:sz w:val="26"/>
          <w:szCs w:val="26"/>
        </w:rPr>
        <w:t>dat</w:t>
      </w:r>
      <w:r>
        <w:rPr>
          <w:spacing w:val="4"/>
          <w:sz w:val="26"/>
          <w:szCs w:val="26"/>
        </w:rPr>
        <w:t>a</w:t>
      </w:r>
      <w:r>
        <w:rPr>
          <w:sz w:val="26"/>
          <w:szCs w:val="26"/>
        </w:rPr>
        <w:t>,</w:t>
      </w:r>
      <w:r>
        <w:rPr>
          <w:spacing w:val="12"/>
          <w:sz w:val="26"/>
          <w:szCs w:val="26"/>
        </w:rPr>
        <w:t xml:space="preserve"> </w:t>
      </w:r>
      <w:r>
        <w:rPr>
          <w:sz w:val="26"/>
          <w:szCs w:val="26"/>
        </w:rPr>
        <w:t>the</w:t>
      </w:r>
      <w:r>
        <w:rPr>
          <w:spacing w:val="16"/>
          <w:sz w:val="26"/>
          <w:szCs w:val="26"/>
        </w:rPr>
        <w:t xml:space="preserve"> </w:t>
      </w:r>
      <w:r>
        <w:rPr>
          <w:sz w:val="26"/>
          <w:szCs w:val="26"/>
        </w:rPr>
        <w:t>Enginee</w:t>
      </w:r>
      <w:r>
        <w:rPr>
          <w:spacing w:val="1"/>
          <w:sz w:val="26"/>
          <w:szCs w:val="26"/>
        </w:rPr>
        <w:t>r</w:t>
      </w:r>
      <w:r>
        <w:rPr>
          <w:sz w:val="26"/>
          <w:szCs w:val="26"/>
        </w:rPr>
        <w:t>-in- charge</w:t>
      </w:r>
      <w:r>
        <w:rPr>
          <w:spacing w:val="16"/>
          <w:sz w:val="26"/>
          <w:szCs w:val="26"/>
        </w:rPr>
        <w:t xml:space="preserve"> </w:t>
      </w:r>
      <w:r>
        <w:rPr>
          <w:sz w:val="26"/>
          <w:szCs w:val="26"/>
        </w:rPr>
        <w:t>or</w:t>
      </w:r>
      <w:r>
        <w:rPr>
          <w:spacing w:val="23"/>
          <w:sz w:val="26"/>
          <w:szCs w:val="26"/>
        </w:rPr>
        <w:t xml:space="preserve"> </w:t>
      </w:r>
      <w:r>
        <w:rPr>
          <w:sz w:val="26"/>
          <w:szCs w:val="26"/>
        </w:rPr>
        <w:t>his</w:t>
      </w:r>
      <w:r>
        <w:rPr>
          <w:spacing w:val="22"/>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 of</w:t>
      </w:r>
      <w:r>
        <w:rPr>
          <w:spacing w:val="23"/>
          <w:sz w:val="26"/>
          <w:szCs w:val="26"/>
        </w:rPr>
        <w:t xml:space="preserve"> </w:t>
      </w:r>
      <w:r>
        <w:rPr>
          <w:sz w:val="26"/>
          <w:szCs w:val="26"/>
        </w:rPr>
        <w:t>the</w:t>
      </w:r>
      <w:r>
        <w:rPr>
          <w:spacing w:val="22"/>
          <w:sz w:val="26"/>
          <w:szCs w:val="26"/>
        </w:rPr>
        <w:t xml:space="preserve"> </w:t>
      </w:r>
      <w:r>
        <w:rPr>
          <w:sz w:val="26"/>
          <w:szCs w:val="26"/>
        </w:rPr>
        <w:t>work</w:t>
      </w:r>
      <w:r>
        <w:rPr>
          <w:spacing w:val="22"/>
          <w:sz w:val="26"/>
          <w:szCs w:val="26"/>
        </w:rPr>
        <w:t xml:space="preserve"> </w:t>
      </w:r>
      <w:r>
        <w:rPr>
          <w:spacing w:val="-2"/>
          <w:sz w:val="26"/>
          <w:szCs w:val="26"/>
        </w:rPr>
        <w:t>m</w:t>
      </w:r>
      <w:r>
        <w:rPr>
          <w:spacing w:val="5"/>
          <w:sz w:val="26"/>
          <w:szCs w:val="26"/>
        </w:rPr>
        <w:t>a</w:t>
      </w:r>
      <w:r>
        <w:rPr>
          <w:sz w:val="26"/>
          <w:szCs w:val="26"/>
        </w:rPr>
        <w:t>y</w:t>
      </w:r>
      <w:r>
        <w:rPr>
          <w:spacing w:val="15"/>
          <w:sz w:val="26"/>
          <w:szCs w:val="26"/>
        </w:rPr>
        <w:t xml:space="preserve"> </w:t>
      </w:r>
      <w:r>
        <w:rPr>
          <w:sz w:val="26"/>
          <w:szCs w:val="26"/>
        </w:rPr>
        <w:t>inst</w:t>
      </w:r>
      <w:r>
        <w:rPr>
          <w:spacing w:val="2"/>
          <w:sz w:val="26"/>
          <w:szCs w:val="26"/>
        </w:rPr>
        <w:t>r</w:t>
      </w:r>
      <w:r>
        <w:rPr>
          <w:sz w:val="26"/>
          <w:szCs w:val="26"/>
        </w:rPr>
        <w:t>uct</w:t>
      </w:r>
      <w:r>
        <w:rPr>
          <w:spacing w:val="15"/>
          <w:sz w:val="26"/>
          <w:szCs w:val="26"/>
        </w:rPr>
        <w:t xml:space="preserve"> </w:t>
      </w:r>
      <w:r>
        <w:rPr>
          <w:sz w:val="26"/>
          <w:szCs w:val="26"/>
        </w:rPr>
        <w:t>t</w:t>
      </w:r>
      <w:r>
        <w:rPr>
          <w:spacing w:val="2"/>
          <w:sz w:val="26"/>
          <w:szCs w:val="26"/>
        </w:rPr>
        <w:t>h</w:t>
      </w:r>
      <w:r>
        <w:rPr>
          <w:sz w:val="26"/>
          <w:szCs w:val="26"/>
        </w:rPr>
        <w:t>e</w:t>
      </w:r>
      <w:r>
        <w:rPr>
          <w:spacing w:val="24"/>
          <w:sz w:val="26"/>
          <w:szCs w:val="26"/>
        </w:rPr>
        <w:t xml:space="preserve"> </w:t>
      </w:r>
      <w:r>
        <w:rPr>
          <w:sz w:val="26"/>
          <w:szCs w:val="26"/>
        </w:rPr>
        <w:t>contractor</w:t>
      </w:r>
      <w:r>
        <w:rPr>
          <w:spacing w:val="14"/>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5"/>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1259ED" w:rsidRDefault="001259ED">
      <w:pPr>
        <w:spacing w:before="19" w:line="280" w:lineRule="exact"/>
        <w:rPr>
          <w:sz w:val="28"/>
          <w:szCs w:val="28"/>
        </w:rPr>
      </w:pPr>
    </w:p>
    <w:p w:rsidR="001259ED" w:rsidRDefault="00F44706">
      <w:pPr>
        <w:ind w:left="960" w:right="211" w:hanging="720"/>
        <w:jc w:val="both"/>
        <w:rPr>
          <w:sz w:val="26"/>
          <w:szCs w:val="26"/>
        </w:rPr>
      </w:pPr>
      <w:r>
        <w:rPr>
          <w:b/>
          <w:sz w:val="26"/>
          <w:szCs w:val="26"/>
        </w:rPr>
        <w:t>(B)     Correction</w:t>
      </w:r>
      <w:r>
        <w:rPr>
          <w:b/>
          <w:spacing w:val="6"/>
          <w:sz w:val="26"/>
          <w:szCs w:val="26"/>
        </w:rPr>
        <w:t xml:space="preserve"> </w:t>
      </w:r>
      <w:r>
        <w:rPr>
          <w:b/>
          <w:sz w:val="26"/>
          <w:szCs w:val="26"/>
        </w:rPr>
        <w:t>of</w:t>
      </w:r>
      <w:r>
        <w:rPr>
          <w:b/>
          <w:spacing w:val="14"/>
          <w:sz w:val="26"/>
          <w:szCs w:val="26"/>
        </w:rPr>
        <w:t xml:space="preserve"> </w:t>
      </w:r>
      <w:r>
        <w:rPr>
          <w:b/>
          <w:sz w:val="26"/>
          <w:szCs w:val="26"/>
        </w:rPr>
        <w:t>D</w:t>
      </w:r>
      <w:r>
        <w:rPr>
          <w:b/>
          <w:spacing w:val="2"/>
          <w:sz w:val="26"/>
          <w:szCs w:val="26"/>
        </w:rPr>
        <w:t>e</w:t>
      </w:r>
      <w:r>
        <w:rPr>
          <w:b/>
          <w:sz w:val="26"/>
          <w:szCs w:val="26"/>
        </w:rPr>
        <w:t>fec</w:t>
      </w:r>
      <w:r>
        <w:rPr>
          <w:b/>
          <w:spacing w:val="2"/>
          <w:sz w:val="26"/>
          <w:szCs w:val="26"/>
        </w:rPr>
        <w:t>t</w:t>
      </w:r>
      <w:r>
        <w:rPr>
          <w:b/>
          <w:sz w:val="26"/>
          <w:szCs w:val="26"/>
        </w:rPr>
        <w:t>s:</w:t>
      </w:r>
      <w:r>
        <w:rPr>
          <w:b/>
          <w:spacing w:val="10"/>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ntractor</w:t>
      </w:r>
      <w:r>
        <w:rPr>
          <w:spacing w:val="8"/>
          <w:sz w:val="26"/>
          <w:szCs w:val="26"/>
        </w:rPr>
        <w:t xml:space="preserve"> </w:t>
      </w:r>
      <w:r>
        <w:rPr>
          <w:sz w:val="26"/>
          <w:szCs w:val="26"/>
        </w:rPr>
        <w:t>sha</w:t>
      </w:r>
      <w:r>
        <w:rPr>
          <w:spacing w:val="2"/>
          <w:sz w:val="26"/>
          <w:szCs w:val="26"/>
        </w:rPr>
        <w:t>l</w:t>
      </w:r>
      <w:r>
        <w:rPr>
          <w:sz w:val="26"/>
          <w:szCs w:val="26"/>
        </w:rPr>
        <w:t>l</w:t>
      </w:r>
      <w:r>
        <w:rPr>
          <w:spacing w:val="12"/>
          <w:sz w:val="26"/>
          <w:szCs w:val="26"/>
        </w:rPr>
        <w:t xml:space="preserve"> </w:t>
      </w:r>
      <w:r>
        <w:rPr>
          <w:sz w:val="26"/>
          <w:szCs w:val="26"/>
        </w:rPr>
        <w:t>be</w:t>
      </w:r>
      <w:r>
        <w:rPr>
          <w:spacing w:val="14"/>
          <w:sz w:val="26"/>
          <w:szCs w:val="26"/>
        </w:rPr>
        <w:t xml:space="preserve"> </w:t>
      </w:r>
      <w:r>
        <w:rPr>
          <w:sz w:val="26"/>
          <w:szCs w:val="26"/>
        </w:rPr>
        <w:t>bo</w:t>
      </w:r>
      <w:r>
        <w:rPr>
          <w:spacing w:val="2"/>
          <w:sz w:val="26"/>
          <w:szCs w:val="26"/>
        </w:rPr>
        <w:t>u</w:t>
      </w:r>
      <w:r>
        <w:rPr>
          <w:sz w:val="26"/>
          <w:szCs w:val="26"/>
        </w:rPr>
        <w:t>nd</w:t>
      </w:r>
      <w:r>
        <w:rPr>
          <w:spacing w:val="10"/>
          <w:sz w:val="26"/>
          <w:szCs w:val="26"/>
        </w:rPr>
        <w:t xml:space="preserve"> </w:t>
      </w:r>
      <w:r>
        <w:rPr>
          <w:spacing w:val="2"/>
          <w:sz w:val="26"/>
          <w:szCs w:val="26"/>
        </w:rPr>
        <w:t>f</w:t>
      </w:r>
      <w:r>
        <w:rPr>
          <w:sz w:val="26"/>
          <w:szCs w:val="26"/>
        </w:rPr>
        <w:t>orthwith</w:t>
      </w:r>
      <w:r>
        <w:rPr>
          <w:spacing w:val="11"/>
          <w:sz w:val="26"/>
          <w:szCs w:val="26"/>
        </w:rPr>
        <w:t xml:space="preserve"> </w:t>
      </w:r>
      <w:r>
        <w:rPr>
          <w:sz w:val="26"/>
          <w:szCs w:val="26"/>
        </w:rPr>
        <w:t>to</w:t>
      </w:r>
      <w:r>
        <w:rPr>
          <w:spacing w:val="14"/>
          <w:sz w:val="26"/>
          <w:szCs w:val="26"/>
        </w:rPr>
        <w:t xml:space="preserve"> </w:t>
      </w:r>
      <w:r>
        <w:rPr>
          <w:sz w:val="26"/>
          <w:szCs w:val="26"/>
        </w:rPr>
        <w:t>recti</w:t>
      </w:r>
      <w:r>
        <w:rPr>
          <w:spacing w:val="5"/>
          <w:sz w:val="26"/>
          <w:szCs w:val="26"/>
        </w:rPr>
        <w:t>f</w:t>
      </w:r>
      <w:r>
        <w:rPr>
          <w:sz w:val="26"/>
          <w:szCs w:val="26"/>
        </w:rPr>
        <w:t>y</w:t>
      </w:r>
      <w:r>
        <w:rPr>
          <w:spacing w:val="7"/>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 the</w:t>
      </w:r>
      <w:r>
        <w:rPr>
          <w:spacing w:val="9"/>
          <w:sz w:val="26"/>
          <w:szCs w:val="26"/>
        </w:rPr>
        <w:t xml:space="preserve"> </w:t>
      </w:r>
      <w:r>
        <w:rPr>
          <w:sz w:val="26"/>
          <w:szCs w:val="26"/>
        </w:rPr>
        <w:t>work</w:t>
      </w:r>
      <w:r>
        <w:rPr>
          <w:spacing w:val="6"/>
          <w:sz w:val="26"/>
          <w:szCs w:val="26"/>
        </w:rPr>
        <w:t xml:space="preserve"> </w:t>
      </w:r>
      <w:r>
        <w:rPr>
          <w:spacing w:val="2"/>
          <w:sz w:val="26"/>
          <w:szCs w:val="26"/>
        </w:rPr>
        <w:t>s</w:t>
      </w:r>
      <w:r>
        <w:rPr>
          <w:sz w:val="26"/>
          <w:szCs w:val="26"/>
        </w:rPr>
        <w:t>o</w:t>
      </w:r>
      <w:r>
        <w:rPr>
          <w:spacing w:val="8"/>
          <w:sz w:val="26"/>
          <w:szCs w:val="26"/>
        </w:rPr>
        <w:t xml:space="preserve"> </w:t>
      </w:r>
      <w:r>
        <w:rPr>
          <w:sz w:val="26"/>
          <w:szCs w:val="26"/>
        </w:rPr>
        <w:t>speci</w:t>
      </w:r>
      <w:r>
        <w:rPr>
          <w:spacing w:val="2"/>
          <w:sz w:val="26"/>
          <w:szCs w:val="26"/>
        </w:rPr>
        <w:t>f</w:t>
      </w:r>
      <w:r>
        <w:rPr>
          <w:sz w:val="26"/>
          <w:szCs w:val="26"/>
        </w:rPr>
        <w:t>ied</w:t>
      </w:r>
      <w:r>
        <w:rPr>
          <w:spacing w:val="4"/>
          <w:sz w:val="26"/>
          <w:szCs w:val="26"/>
        </w:rPr>
        <w:t xml:space="preserve"> </w:t>
      </w:r>
      <w:r>
        <w:rPr>
          <w:sz w:val="26"/>
          <w:szCs w:val="26"/>
        </w:rPr>
        <w:t>in</w:t>
      </w:r>
      <w:r>
        <w:rPr>
          <w:spacing w:val="9"/>
          <w:sz w:val="26"/>
          <w:szCs w:val="26"/>
        </w:rPr>
        <w:t xml:space="preserve"> </w:t>
      </w:r>
      <w:r>
        <w:rPr>
          <w:sz w:val="26"/>
          <w:szCs w:val="26"/>
        </w:rPr>
        <w:t>whole</w:t>
      </w:r>
      <w:r>
        <w:rPr>
          <w:spacing w:val="5"/>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Pr>
          <w:sz w:val="26"/>
          <w:szCs w:val="26"/>
        </w:rPr>
      </w:pPr>
      <w:r>
        <w:rPr>
          <w:b/>
          <w:sz w:val="26"/>
          <w:szCs w:val="26"/>
        </w:rPr>
        <w:t xml:space="preserve">(C)    </w:t>
      </w:r>
      <w:r>
        <w:rPr>
          <w:b/>
          <w:spacing w:val="31"/>
          <w:sz w:val="26"/>
          <w:szCs w:val="26"/>
        </w:rPr>
        <w:t xml:space="preserve"> </w:t>
      </w:r>
      <w:r>
        <w:rPr>
          <w:b/>
          <w:sz w:val="26"/>
          <w:szCs w:val="26"/>
        </w:rPr>
        <w:t>Uncorrect</w:t>
      </w:r>
      <w:r>
        <w:rPr>
          <w:b/>
          <w:spacing w:val="2"/>
          <w:sz w:val="26"/>
          <w:szCs w:val="26"/>
        </w:rPr>
        <w:t>e</w:t>
      </w:r>
      <w:r>
        <w:rPr>
          <w:b/>
          <w:sz w:val="26"/>
          <w:szCs w:val="26"/>
        </w:rPr>
        <w:t>d</w:t>
      </w:r>
      <w:r>
        <w:rPr>
          <w:b/>
          <w:spacing w:val="-14"/>
          <w:sz w:val="26"/>
          <w:szCs w:val="26"/>
        </w:rPr>
        <w:t xml:space="preserve"> </w:t>
      </w:r>
      <w:r>
        <w:rPr>
          <w:b/>
          <w:sz w:val="26"/>
          <w:szCs w:val="26"/>
        </w:rPr>
        <w:t>Defect</w:t>
      </w:r>
      <w:r>
        <w:rPr>
          <w:b/>
          <w:spacing w:val="3"/>
          <w:sz w:val="26"/>
          <w:szCs w:val="26"/>
        </w:rPr>
        <w:t>s</w:t>
      </w:r>
      <w:r>
        <w:rPr>
          <w:b/>
          <w:sz w:val="26"/>
          <w:szCs w:val="26"/>
        </w:rPr>
        <w:t>:</w:t>
      </w:r>
    </w:p>
    <w:p w:rsidR="001259ED" w:rsidRDefault="001259ED">
      <w:pPr>
        <w:spacing w:before="11" w:line="280" w:lineRule="exact"/>
        <w:rPr>
          <w:sz w:val="28"/>
          <w:szCs w:val="28"/>
        </w:rPr>
      </w:pPr>
    </w:p>
    <w:p w:rsidR="001259ED" w:rsidRDefault="00F44706">
      <w:pPr>
        <w:ind w:left="1680" w:right="212" w:hanging="720"/>
        <w:jc w:val="both"/>
        <w:rPr>
          <w:sz w:val="26"/>
          <w:szCs w:val="26"/>
        </w:rPr>
        <w:sectPr w:rsidR="001259ED">
          <w:pgSz w:w="12240" w:h="15840"/>
          <w:pgMar w:top="500" w:right="1180" w:bottom="280" w:left="1200" w:header="314" w:footer="722" w:gutter="0"/>
          <w:cols w:space="720"/>
        </w:sectPr>
      </w:pPr>
      <w:r>
        <w:rPr>
          <w:b/>
          <w:sz w:val="26"/>
          <w:szCs w:val="26"/>
        </w:rPr>
        <w:t xml:space="preserve">(i)      </w:t>
      </w:r>
      <w:r>
        <w:rPr>
          <w:b/>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7"/>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4"/>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7"/>
          <w:sz w:val="26"/>
          <w:szCs w:val="26"/>
        </w:rPr>
        <w:t xml:space="preserve"> </w:t>
      </w:r>
      <w:r>
        <w:rPr>
          <w:sz w:val="26"/>
          <w:szCs w:val="26"/>
        </w:rPr>
        <w:t>the contractor</w:t>
      </w:r>
      <w:r>
        <w:rPr>
          <w:spacing w:val="2"/>
          <w:sz w:val="26"/>
          <w:szCs w:val="26"/>
        </w:rPr>
        <w:t xml:space="preserve"> </w:t>
      </w:r>
      <w:r>
        <w:rPr>
          <w:sz w:val="26"/>
          <w:szCs w:val="26"/>
        </w:rPr>
        <w:t>at</w:t>
      </w:r>
      <w:r>
        <w:rPr>
          <w:spacing w:val="7"/>
          <w:sz w:val="26"/>
          <w:szCs w:val="26"/>
        </w:rPr>
        <w:t xml:space="preserve"> </w:t>
      </w:r>
      <w:r>
        <w:rPr>
          <w:sz w:val="26"/>
          <w:szCs w:val="26"/>
        </w:rPr>
        <w:t>l</w:t>
      </w:r>
      <w:r>
        <w:rPr>
          <w:spacing w:val="2"/>
          <w:sz w:val="26"/>
          <w:szCs w:val="26"/>
        </w:rPr>
        <w:t>e</w:t>
      </w:r>
      <w:r>
        <w:rPr>
          <w:sz w:val="26"/>
          <w:szCs w:val="26"/>
        </w:rPr>
        <w:t>ast</w:t>
      </w:r>
      <w:r>
        <w:rPr>
          <w:spacing w:val="4"/>
          <w:sz w:val="26"/>
          <w:szCs w:val="26"/>
        </w:rPr>
        <w:t xml:space="preserve"> </w:t>
      </w:r>
      <w:r>
        <w:rPr>
          <w:spacing w:val="2"/>
          <w:sz w:val="26"/>
          <w:szCs w:val="26"/>
        </w:rPr>
        <w:t>1</w:t>
      </w:r>
      <w:r>
        <w:rPr>
          <w:sz w:val="26"/>
          <w:szCs w:val="26"/>
        </w:rPr>
        <w:t>4</w:t>
      </w:r>
      <w:r>
        <w:rPr>
          <w:spacing w:val="1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6"/>
          <w:sz w:val="26"/>
          <w:szCs w:val="26"/>
        </w:rPr>
        <w:t xml:space="preserve"> </w:t>
      </w:r>
      <w:r>
        <w:rPr>
          <w:sz w:val="26"/>
          <w:szCs w:val="26"/>
        </w:rPr>
        <w:t>n</w:t>
      </w:r>
      <w:r>
        <w:rPr>
          <w:spacing w:val="2"/>
          <w:sz w:val="26"/>
          <w:szCs w:val="26"/>
        </w:rPr>
        <w:t>o</w:t>
      </w:r>
      <w:r>
        <w:rPr>
          <w:sz w:val="26"/>
          <w:szCs w:val="26"/>
        </w:rPr>
        <w:t>tice</w:t>
      </w:r>
      <w:r>
        <w:rPr>
          <w:spacing w:val="3"/>
          <w:sz w:val="26"/>
          <w:szCs w:val="26"/>
        </w:rPr>
        <w:t xml:space="preserve"> </w:t>
      </w:r>
      <w:r>
        <w:rPr>
          <w:sz w:val="26"/>
          <w:szCs w:val="26"/>
        </w:rPr>
        <w:t>of</w:t>
      </w:r>
      <w:r>
        <w:rPr>
          <w:spacing w:val="10"/>
          <w:sz w:val="26"/>
          <w:szCs w:val="26"/>
        </w:rPr>
        <w:t xml:space="preserve"> </w:t>
      </w:r>
      <w:r>
        <w:rPr>
          <w:sz w:val="26"/>
          <w:szCs w:val="26"/>
        </w:rPr>
        <w:t>his</w:t>
      </w:r>
      <w:r>
        <w:rPr>
          <w:spacing w:val="8"/>
          <w:sz w:val="26"/>
          <w:szCs w:val="26"/>
        </w:rPr>
        <w:t xml:space="preserve"> </w:t>
      </w:r>
      <w:r>
        <w:rPr>
          <w:sz w:val="26"/>
          <w:szCs w:val="26"/>
        </w:rPr>
        <w:t>int</w:t>
      </w:r>
      <w:r>
        <w:rPr>
          <w:spacing w:val="2"/>
          <w:sz w:val="26"/>
          <w:szCs w:val="26"/>
        </w:rPr>
        <w:t>e</w:t>
      </w:r>
      <w:r>
        <w:rPr>
          <w:sz w:val="26"/>
          <w:szCs w:val="26"/>
        </w:rPr>
        <w:t>ntion to</w:t>
      </w:r>
      <w:r>
        <w:rPr>
          <w:spacing w:val="9"/>
          <w:sz w:val="26"/>
          <w:szCs w:val="26"/>
        </w:rPr>
        <w:t xml:space="preserve"> </w:t>
      </w:r>
      <w:r>
        <w:rPr>
          <w:sz w:val="26"/>
          <w:szCs w:val="26"/>
        </w:rPr>
        <w:t>use</w:t>
      </w:r>
      <w:r>
        <w:rPr>
          <w:spacing w:val="9"/>
          <w:sz w:val="26"/>
          <w:szCs w:val="26"/>
        </w:rPr>
        <w:t xml:space="preserve"> </w:t>
      </w:r>
      <w:r>
        <w:rPr>
          <w:sz w:val="26"/>
          <w:szCs w:val="26"/>
        </w:rPr>
        <w:t>a</w:t>
      </w:r>
      <w:r>
        <w:rPr>
          <w:spacing w:val="8"/>
          <w:sz w:val="26"/>
          <w:szCs w:val="26"/>
        </w:rPr>
        <w:t xml:space="preserve"> </w:t>
      </w:r>
      <w:r>
        <w:rPr>
          <w:spacing w:val="2"/>
          <w:sz w:val="26"/>
          <w:szCs w:val="26"/>
        </w:rPr>
        <w:t>t</w:t>
      </w:r>
      <w:r>
        <w:rPr>
          <w:sz w:val="26"/>
          <w:szCs w:val="26"/>
        </w:rPr>
        <w:t>hird</w:t>
      </w:r>
      <w:r>
        <w:rPr>
          <w:spacing w:val="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2"/>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1680" w:right="215" w:hanging="720"/>
        <w:jc w:val="both"/>
        <w:rPr>
          <w:sz w:val="26"/>
          <w:szCs w:val="26"/>
        </w:rPr>
      </w:pPr>
      <w:r>
        <w:rPr>
          <w:b/>
          <w:sz w:val="26"/>
          <w:szCs w:val="26"/>
        </w:rPr>
        <w:t xml:space="preserve">(ii)      </w:t>
      </w:r>
      <w:r>
        <w:rPr>
          <w:sz w:val="26"/>
          <w:szCs w:val="26"/>
        </w:rPr>
        <w:t>If</w:t>
      </w:r>
      <w:r>
        <w:rPr>
          <w:spacing w:val="52"/>
          <w:sz w:val="26"/>
          <w:szCs w:val="26"/>
        </w:rPr>
        <w:t xml:space="preserve"> </w:t>
      </w:r>
      <w:r>
        <w:rPr>
          <w:sz w:val="26"/>
          <w:szCs w:val="26"/>
        </w:rPr>
        <w:t>the</w:t>
      </w:r>
      <w:r>
        <w:rPr>
          <w:spacing w:val="49"/>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43"/>
          <w:sz w:val="26"/>
          <w:szCs w:val="26"/>
        </w:rPr>
        <w:t xml:space="preserve"> </w:t>
      </w:r>
      <w:r>
        <w:rPr>
          <w:sz w:val="26"/>
          <w:szCs w:val="26"/>
        </w:rPr>
        <w:t>considers</w:t>
      </w:r>
      <w:r>
        <w:rPr>
          <w:spacing w:val="42"/>
          <w:sz w:val="26"/>
          <w:szCs w:val="26"/>
        </w:rPr>
        <w:t xml:space="preserve"> </w:t>
      </w:r>
      <w:r>
        <w:rPr>
          <w:sz w:val="26"/>
          <w:szCs w:val="26"/>
        </w:rPr>
        <w:t>that</w:t>
      </w:r>
      <w:r>
        <w:rPr>
          <w:spacing w:val="49"/>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w:t>
      </w:r>
      <w:r>
        <w:rPr>
          <w:spacing w:val="27"/>
          <w:sz w:val="26"/>
          <w:szCs w:val="26"/>
        </w:rPr>
        <w:t xml:space="preserve"> </w:t>
      </w:r>
      <w:r>
        <w:rPr>
          <w:sz w:val="26"/>
          <w:szCs w:val="26"/>
        </w:rPr>
        <w:t>of</w:t>
      </w:r>
      <w:r>
        <w:rPr>
          <w:spacing w:val="52"/>
          <w:sz w:val="26"/>
          <w:szCs w:val="26"/>
        </w:rPr>
        <w:t xml:space="preserve"> </w:t>
      </w:r>
      <w:r>
        <w:rPr>
          <w:sz w:val="26"/>
          <w:szCs w:val="26"/>
        </w:rPr>
        <w:t>a</w:t>
      </w:r>
      <w:r>
        <w:rPr>
          <w:spacing w:val="52"/>
          <w:sz w:val="26"/>
          <w:szCs w:val="26"/>
        </w:rPr>
        <w:t xml:space="preserve"> </w:t>
      </w:r>
      <w:r>
        <w:rPr>
          <w:sz w:val="26"/>
          <w:szCs w:val="26"/>
        </w:rPr>
        <w:t>de</w:t>
      </w:r>
      <w:r>
        <w:rPr>
          <w:spacing w:val="2"/>
          <w:sz w:val="26"/>
          <w:szCs w:val="26"/>
        </w:rPr>
        <w:t>f</w:t>
      </w:r>
      <w:r>
        <w:rPr>
          <w:sz w:val="26"/>
          <w:szCs w:val="26"/>
        </w:rPr>
        <w:t>ect</w:t>
      </w:r>
      <w:r>
        <w:rPr>
          <w:spacing w:val="44"/>
          <w:sz w:val="26"/>
          <w:szCs w:val="26"/>
        </w:rPr>
        <w:t xml:space="preserve"> </w:t>
      </w:r>
      <w:r>
        <w:rPr>
          <w:sz w:val="26"/>
          <w:szCs w:val="26"/>
        </w:rPr>
        <w:t>is</w:t>
      </w:r>
      <w:r>
        <w:rPr>
          <w:spacing w:val="50"/>
          <w:sz w:val="26"/>
          <w:szCs w:val="26"/>
        </w:rPr>
        <w:t xml:space="preserve"> </w:t>
      </w:r>
      <w:r>
        <w:rPr>
          <w:sz w:val="26"/>
          <w:szCs w:val="26"/>
        </w:rPr>
        <w:t>not essential and</w:t>
      </w:r>
      <w:r>
        <w:rPr>
          <w:spacing w:val="5"/>
          <w:sz w:val="26"/>
          <w:szCs w:val="26"/>
        </w:rPr>
        <w:t xml:space="preserve"> </w:t>
      </w:r>
      <w:r>
        <w:rPr>
          <w:sz w:val="26"/>
          <w:szCs w:val="26"/>
        </w:rPr>
        <w:t>it</w:t>
      </w:r>
      <w:r>
        <w:rPr>
          <w:spacing w:val="1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7"/>
          <w:sz w:val="26"/>
          <w:szCs w:val="26"/>
        </w:rPr>
        <w:t xml:space="preserve"> </w:t>
      </w:r>
      <w:r>
        <w:rPr>
          <w:sz w:val="26"/>
          <w:szCs w:val="26"/>
        </w:rPr>
        <w:t>it</w:t>
      </w:r>
      <w:r>
        <w:rPr>
          <w:spacing w:val="9"/>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 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8225"/>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11:</w:t>
      </w:r>
    </w:p>
    <w:p w:rsidR="001259ED" w:rsidRDefault="001259ED">
      <w:pPr>
        <w:spacing w:before="12" w:line="280" w:lineRule="exact"/>
        <w:rPr>
          <w:sz w:val="28"/>
          <w:szCs w:val="28"/>
        </w:rPr>
      </w:pPr>
    </w:p>
    <w:p w:rsidR="001259ED" w:rsidRDefault="00F44706">
      <w:pPr>
        <w:ind w:left="960" w:right="214" w:hanging="720"/>
        <w:jc w:val="both"/>
        <w:rPr>
          <w:sz w:val="26"/>
          <w:szCs w:val="26"/>
        </w:rPr>
      </w:pPr>
      <w:r>
        <w:rPr>
          <w:b/>
          <w:sz w:val="26"/>
          <w:szCs w:val="26"/>
        </w:rPr>
        <w:t xml:space="preserve">(A)    </w:t>
      </w:r>
      <w:r>
        <w:rPr>
          <w:b/>
          <w:spacing w:val="11"/>
          <w:sz w:val="26"/>
          <w:szCs w:val="26"/>
        </w:rPr>
        <w:t xml:space="preserve"> </w:t>
      </w:r>
      <w:r>
        <w:rPr>
          <w:b/>
          <w:sz w:val="26"/>
          <w:szCs w:val="26"/>
        </w:rPr>
        <w:t>Inspecti</w:t>
      </w:r>
      <w:r>
        <w:rPr>
          <w:b/>
          <w:spacing w:val="2"/>
          <w:sz w:val="26"/>
          <w:szCs w:val="26"/>
        </w:rPr>
        <w:t>o</w:t>
      </w:r>
      <w:r>
        <w:rPr>
          <w:b/>
          <w:sz w:val="26"/>
          <w:szCs w:val="26"/>
        </w:rPr>
        <w:t xml:space="preserve">n </w:t>
      </w:r>
      <w:r>
        <w:rPr>
          <w:b/>
          <w:spacing w:val="2"/>
          <w:sz w:val="26"/>
          <w:szCs w:val="26"/>
        </w:rPr>
        <w:t xml:space="preserve"> </w:t>
      </w:r>
      <w:r>
        <w:rPr>
          <w:b/>
          <w:sz w:val="26"/>
          <w:szCs w:val="26"/>
        </w:rPr>
        <w:t xml:space="preserve">of </w:t>
      </w:r>
      <w:r>
        <w:rPr>
          <w:b/>
          <w:spacing w:val="11"/>
          <w:sz w:val="26"/>
          <w:szCs w:val="26"/>
        </w:rPr>
        <w:t xml:space="preserve"> </w:t>
      </w:r>
      <w:r>
        <w:rPr>
          <w:b/>
          <w:sz w:val="26"/>
          <w:szCs w:val="26"/>
        </w:rPr>
        <w:t>Oper</w:t>
      </w:r>
      <w:r>
        <w:rPr>
          <w:b/>
          <w:spacing w:val="2"/>
          <w:sz w:val="26"/>
          <w:szCs w:val="26"/>
        </w:rPr>
        <w:t>a</w:t>
      </w:r>
      <w:r>
        <w:rPr>
          <w:b/>
          <w:sz w:val="26"/>
          <w:szCs w:val="26"/>
        </w:rPr>
        <w:t>tion</w:t>
      </w:r>
      <w:r>
        <w:rPr>
          <w:b/>
          <w:spacing w:val="2"/>
          <w:sz w:val="26"/>
          <w:szCs w:val="26"/>
        </w:rPr>
        <w:t>s</w:t>
      </w:r>
      <w:r>
        <w:rPr>
          <w:b/>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1"/>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9"/>
          <w:sz w:val="26"/>
          <w:szCs w:val="26"/>
        </w:rPr>
        <w:t xml:space="preserve"> </w:t>
      </w:r>
      <w:r>
        <w:rPr>
          <w:sz w:val="26"/>
          <w:szCs w:val="26"/>
        </w:rPr>
        <w:t>ha</w:t>
      </w:r>
      <w:r>
        <w:rPr>
          <w:spacing w:val="1"/>
          <w:sz w:val="26"/>
          <w:szCs w:val="26"/>
        </w:rPr>
        <w:t>v</w:t>
      </w:r>
      <w:r>
        <w:rPr>
          <w:sz w:val="26"/>
          <w:szCs w:val="26"/>
        </w:rPr>
        <w:t>e</w:t>
      </w:r>
      <w:r>
        <w:rPr>
          <w:spacing w:val="8"/>
          <w:sz w:val="26"/>
          <w:szCs w:val="26"/>
        </w:rPr>
        <w:t xml:space="preserve"> </w:t>
      </w:r>
      <w:r>
        <w:rPr>
          <w:sz w:val="26"/>
          <w:szCs w:val="26"/>
        </w:rPr>
        <w:t>access</w:t>
      </w:r>
      <w:r>
        <w:rPr>
          <w:spacing w:val="4"/>
          <w:sz w:val="26"/>
          <w:szCs w:val="26"/>
        </w:rPr>
        <w:t xml:space="preserve"> </w:t>
      </w:r>
      <w:r>
        <w:rPr>
          <w:sz w:val="26"/>
          <w:szCs w:val="26"/>
        </w:rPr>
        <w:t>to</w:t>
      </w:r>
      <w:r>
        <w:rPr>
          <w:spacing w:val="10"/>
          <w:sz w:val="26"/>
          <w:szCs w:val="26"/>
        </w:rPr>
        <w:t xml:space="preserve"> </w:t>
      </w:r>
      <w:r>
        <w:rPr>
          <w:sz w:val="26"/>
          <w:szCs w:val="26"/>
        </w:rPr>
        <w:t>the</w:t>
      </w:r>
      <w:r>
        <w:rPr>
          <w:spacing w:val="9"/>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pacing w:val="2"/>
          <w:sz w:val="26"/>
          <w:szCs w:val="26"/>
        </w:rPr>
        <w:t>s</w:t>
      </w:r>
      <w:r>
        <w:rPr>
          <w:sz w:val="26"/>
          <w:szCs w:val="26"/>
        </w:rPr>
        <w:t>upervision and</w:t>
      </w:r>
      <w:r>
        <w:rPr>
          <w:spacing w:val="7"/>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4"/>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7"/>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7"/>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3"/>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1259ED" w:rsidRDefault="001259ED">
      <w:pPr>
        <w:spacing w:before="19" w:line="280" w:lineRule="exact"/>
        <w:rPr>
          <w:sz w:val="28"/>
          <w:szCs w:val="28"/>
        </w:rPr>
      </w:pPr>
    </w:p>
    <w:p w:rsidR="001259ED" w:rsidRDefault="00F44706">
      <w:pPr>
        <w:ind w:left="960" w:right="211" w:hanging="720"/>
        <w:jc w:val="both"/>
        <w:rPr>
          <w:sz w:val="26"/>
          <w:szCs w:val="26"/>
        </w:rPr>
      </w:pPr>
      <w:r>
        <w:rPr>
          <w:b/>
          <w:sz w:val="26"/>
          <w:szCs w:val="26"/>
        </w:rPr>
        <w:t xml:space="preserve">(B)    </w:t>
      </w:r>
      <w:r>
        <w:rPr>
          <w:b/>
          <w:spacing w:val="29"/>
          <w:sz w:val="26"/>
          <w:szCs w:val="26"/>
        </w:rPr>
        <w:t xml:space="preserve"> </w:t>
      </w:r>
      <w:r>
        <w:rPr>
          <w:b/>
          <w:sz w:val="26"/>
          <w:szCs w:val="26"/>
        </w:rPr>
        <w:t xml:space="preserve">Dates </w:t>
      </w:r>
      <w:r>
        <w:rPr>
          <w:b/>
          <w:spacing w:val="3"/>
          <w:sz w:val="26"/>
          <w:szCs w:val="26"/>
        </w:rPr>
        <w:t xml:space="preserve"> </w:t>
      </w:r>
      <w:r>
        <w:rPr>
          <w:b/>
          <w:sz w:val="26"/>
          <w:szCs w:val="26"/>
        </w:rPr>
        <w:t>f</w:t>
      </w:r>
      <w:r>
        <w:rPr>
          <w:b/>
          <w:spacing w:val="2"/>
          <w:sz w:val="26"/>
          <w:szCs w:val="26"/>
        </w:rPr>
        <w:t>o</w:t>
      </w:r>
      <w:r>
        <w:rPr>
          <w:b/>
          <w:sz w:val="26"/>
          <w:szCs w:val="26"/>
        </w:rPr>
        <w:t xml:space="preserve">r </w:t>
      </w:r>
      <w:r>
        <w:rPr>
          <w:b/>
          <w:spacing w:val="6"/>
          <w:sz w:val="26"/>
          <w:szCs w:val="26"/>
        </w:rPr>
        <w:t xml:space="preserve"> </w:t>
      </w:r>
      <w:r>
        <w:rPr>
          <w:b/>
          <w:sz w:val="26"/>
          <w:szCs w:val="26"/>
        </w:rPr>
        <w:t>I</w:t>
      </w:r>
      <w:r>
        <w:rPr>
          <w:b/>
          <w:spacing w:val="2"/>
          <w:sz w:val="26"/>
          <w:szCs w:val="26"/>
        </w:rPr>
        <w:t>n</w:t>
      </w:r>
      <w:r>
        <w:rPr>
          <w:b/>
          <w:sz w:val="26"/>
          <w:szCs w:val="26"/>
        </w:rPr>
        <w:t>specti</w:t>
      </w:r>
      <w:r>
        <w:rPr>
          <w:b/>
          <w:spacing w:val="2"/>
          <w:sz w:val="26"/>
          <w:szCs w:val="26"/>
        </w:rPr>
        <w:t>o</w:t>
      </w:r>
      <w:r>
        <w:rPr>
          <w:b/>
          <w:sz w:val="26"/>
          <w:szCs w:val="26"/>
        </w:rPr>
        <w:t xml:space="preserve">n  and </w:t>
      </w:r>
      <w:r>
        <w:rPr>
          <w:b/>
          <w:spacing w:val="7"/>
          <w:sz w:val="26"/>
          <w:szCs w:val="26"/>
        </w:rPr>
        <w:t xml:space="preserve"> </w:t>
      </w:r>
      <w:r>
        <w:rPr>
          <w:b/>
          <w:sz w:val="26"/>
          <w:szCs w:val="26"/>
        </w:rPr>
        <w:t>Test</w:t>
      </w:r>
      <w:r>
        <w:rPr>
          <w:b/>
          <w:spacing w:val="2"/>
          <w:sz w:val="26"/>
          <w:szCs w:val="26"/>
        </w:rPr>
        <w:t>i</w:t>
      </w:r>
      <w:r>
        <w:rPr>
          <w:b/>
          <w:sz w:val="26"/>
          <w:szCs w:val="26"/>
        </w:rPr>
        <w:t xml:space="preserve">ng. </w:t>
      </w:r>
      <w:r>
        <w:rPr>
          <w:b/>
          <w:spacing w:val="4"/>
          <w:sz w:val="26"/>
          <w:szCs w:val="26"/>
        </w:rPr>
        <w:t xml:space="preserve"> </w:t>
      </w:r>
      <w:r>
        <w:rPr>
          <w:spacing w:val="2"/>
          <w:sz w:val="26"/>
          <w:szCs w:val="26"/>
        </w:rPr>
        <w:t>T</w:t>
      </w:r>
      <w:r>
        <w:rPr>
          <w:sz w:val="26"/>
          <w:szCs w:val="26"/>
        </w:rPr>
        <w:t xml:space="preserve">he </w:t>
      </w:r>
      <w:r>
        <w:rPr>
          <w:spacing w:val="8"/>
          <w:sz w:val="26"/>
          <w:szCs w:val="26"/>
        </w:rPr>
        <w:t xml:space="preserve"> </w:t>
      </w:r>
      <w:r>
        <w:rPr>
          <w:sz w:val="26"/>
          <w:szCs w:val="26"/>
        </w:rPr>
        <w:t xml:space="preserve">Engineer </w:t>
      </w:r>
      <w:r>
        <w:rPr>
          <w:spacing w:val="2"/>
          <w:sz w:val="26"/>
          <w:szCs w:val="26"/>
        </w:rPr>
        <w:t xml:space="preserve"> </w:t>
      </w:r>
      <w:r>
        <w:rPr>
          <w:sz w:val="26"/>
          <w:szCs w:val="26"/>
        </w:rPr>
        <w:t xml:space="preserve">shall </w:t>
      </w:r>
      <w:r>
        <w:rPr>
          <w:spacing w:val="7"/>
          <w:sz w:val="26"/>
          <w:szCs w:val="26"/>
        </w:rPr>
        <w:t xml:space="preserve"> </w:t>
      </w:r>
      <w:r>
        <w:rPr>
          <w:sz w:val="26"/>
          <w:szCs w:val="26"/>
        </w:rPr>
        <w:t xml:space="preserve">give </w:t>
      </w:r>
      <w:r>
        <w:rPr>
          <w:spacing w:val="7"/>
          <w:sz w:val="26"/>
          <w:szCs w:val="26"/>
        </w:rPr>
        <w:t xml:space="preserve"> </w:t>
      </w:r>
      <w:r>
        <w:rPr>
          <w:spacing w:val="2"/>
          <w:sz w:val="26"/>
          <w:szCs w:val="26"/>
        </w:rPr>
        <w:t>t</w:t>
      </w:r>
      <w:r>
        <w:rPr>
          <w:sz w:val="26"/>
          <w:szCs w:val="26"/>
        </w:rPr>
        <w:t xml:space="preserve">he </w:t>
      </w:r>
      <w:r>
        <w:rPr>
          <w:spacing w:val="11"/>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9"/>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have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1"/>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1259ED" w:rsidRDefault="001259ED">
      <w:pPr>
        <w:spacing w:before="6" w:line="100" w:lineRule="exact"/>
        <w:rPr>
          <w:sz w:val="10"/>
          <w:szCs w:val="10"/>
        </w:rPr>
      </w:pPr>
    </w:p>
    <w:p w:rsidR="001259ED" w:rsidRDefault="001259ED">
      <w:pPr>
        <w:spacing w:line="200" w:lineRule="exact"/>
      </w:pPr>
    </w:p>
    <w:p w:rsidR="001259ED" w:rsidRDefault="00F44706">
      <w:pPr>
        <w:ind w:left="240" w:right="3595"/>
        <w:jc w:val="both"/>
        <w:rPr>
          <w:sz w:val="26"/>
          <w:szCs w:val="26"/>
        </w:rPr>
      </w:pPr>
      <w:r>
        <w:rPr>
          <w:b/>
          <w:sz w:val="26"/>
          <w:szCs w:val="26"/>
        </w:rPr>
        <w:t>Clause</w:t>
      </w:r>
      <w:r>
        <w:rPr>
          <w:b/>
          <w:spacing w:val="-8"/>
          <w:sz w:val="26"/>
          <w:szCs w:val="26"/>
        </w:rPr>
        <w:t xml:space="preserve"> </w:t>
      </w:r>
      <w:r>
        <w:rPr>
          <w:b/>
          <w:sz w:val="26"/>
          <w:szCs w:val="26"/>
        </w:rPr>
        <w:t>–</w:t>
      </w:r>
      <w:r>
        <w:rPr>
          <w:b/>
          <w:spacing w:val="1"/>
          <w:sz w:val="26"/>
          <w:szCs w:val="26"/>
        </w:rPr>
        <w:t xml:space="preserve"> </w:t>
      </w:r>
      <w:r>
        <w:rPr>
          <w:b/>
          <w:sz w:val="26"/>
          <w:szCs w:val="26"/>
        </w:rPr>
        <w:t>12:</w:t>
      </w:r>
      <w:r>
        <w:rPr>
          <w:b/>
          <w:spacing w:val="-3"/>
          <w:sz w:val="26"/>
          <w:szCs w:val="26"/>
        </w:rPr>
        <w:t xml:space="preserve"> </w:t>
      </w:r>
      <w:r>
        <w:rPr>
          <w:b/>
          <w:sz w:val="26"/>
          <w:szCs w:val="26"/>
        </w:rPr>
        <w:t>E</w:t>
      </w:r>
      <w:r>
        <w:rPr>
          <w:b/>
          <w:spacing w:val="2"/>
          <w:sz w:val="26"/>
          <w:szCs w:val="26"/>
        </w:rPr>
        <w:t>xa</w:t>
      </w:r>
      <w:r>
        <w:rPr>
          <w:b/>
          <w:spacing w:val="-2"/>
          <w:sz w:val="26"/>
          <w:szCs w:val="26"/>
        </w:rPr>
        <w:t>m</w:t>
      </w:r>
      <w:r>
        <w:rPr>
          <w:b/>
          <w:sz w:val="26"/>
          <w:szCs w:val="26"/>
        </w:rPr>
        <w:t>in</w:t>
      </w:r>
      <w:r>
        <w:rPr>
          <w:b/>
          <w:spacing w:val="2"/>
          <w:sz w:val="26"/>
          <w:szCs w:val="26"/>
        </w:rPr>
        <w:t>a</w:t>
      </w:r>
      <w:r>
        <w:rPr>
          <w:b/>
          <w:sz w:val="26"/>
          <w:szCs w:val="26"/>
        </w:rPr>
        <w:t>tion</w:t>
      </w:r>
      <w:r>
        <w:rPr>
          <w:b/>
          <w:spacing w:val="-14"/>
          <w:sz w:val="26"/>
          <w:szCs w:val="26"/>
        </w:rPr>
        <w:t xml:space="preserve"> </w:t>
      </w:r>
      <w:r>
        <w:rPr>
          <w:b/>
          <w:sz w:val="26"/>
          <w:szCs w:val="26"/>
        </w:rPr>
        <w:t>of</w:t>
      </w:r>
      <w:r>
        <w:rPr>
          <w:b/>
          <w:spacing w:val="-1"/>
          <w:sz w:val="26"/>
          <w:szCs w:val="26"/>
        </w:rPr>
        <w:t xml:space="preserve"> </w:t>
      </w:r>
      <w:r>
        <w:rPr>
          <w:b/>
          <w:spacing w:val="5"/>
          <w:sz w:val="26"/>
          <w:szCs w:val="26"/>
        </w:rPr>
        <w:t>w</w:t>
      </w:r>
      <w:r>
        <w:rPr>
          <w:b/>
          <w:sz w:val="26"/>
          <w:szCs w:val="26"/>
        </w:rPr>
        <w:t>ork</w:t>
      </w:r>
      <w:r>
        <w:rPr>
          <w:b/>
          <w:spacing w:val="-6"/>
          <w:sz w:val="26"/>
          <w:szCs w:val="26"/>
        </w:rPr>
        <w:t xml:space="preserve"> </w:t>
      </w:r>
      <w:r>
        <w:rPr>
          <w:b/>
          <w:sz w:val="26"/>
          <w:szCs w:val="26"/>
        </w:rPr>
        <w:t>before</w:t>
      </w:r>
      <w:r>
        <w:rPr>
          <w:b/>
          <w:spacing w:val="-7"/>
          <w:sz w:val="26"/>
          <w:szCs w:val="26"/>
        </w:rPr>
        <w:t xml:space="preserve"> </w:t>
      </w:r>
      <w:r>
        <w:rPr>
          <w:b/>
          <w:sz w:val="26"/>
          <w:szCs w:val="26"/>
        </w:rPr>
        <w:t>c</w:t>
      </w:r>
      <w:r>
        <w:rPr>
          <w:b/>
          <w:spacing w:val="2"/>
          <w:sz w:val="26"/>
          <w:szCs w:val="26"/>
        </w:rPr>
        <w:t>o</w:t>
      </w:r>
      <w:r>
        <w:rPr>
          <w:b/>
          <w:sz w:val="26"/>
          <w:szCs w:val="26"/>
        </w:rPr>
        <w:t>vering</w:t>
      </w:r>
      <w:r>
        <w:rPr>
          <w:b/>
          <w:spacing w:val="-10"/>
          <w:sz w:val="26"/>
          <w:szCs w:val="26"/>
        </w:rPr>
        <w:t xml:space="preserve"> </w:t>
      </w:r>
      <w:r>
        <w:rPr>
          <w:b/>
          <w:sz w:val="26"/>
          <w:szCs w:val="26"/>
        </w:rPr>
        <w:t>u</w:t>
      </w:r>
      <w:r>
        <w:rPr>
          <w:b/>
          <w:spacing w:val="2"/>
          <w:sz w:val="26"/>
          <w:szCs w:val="26"/>
        </w:rPr>
        <w:t>p</w:t>
      </w:r>
      <w:r>
        <w:rPr>
          <w:b/>
          <w:sz w:val="26"/>
          <w:szCs w:val="26"/>
        </w:rPr>
        <w:t>.</w:t>
      </w:r>
    </w:p>
    <w:p w:rsidR="001259ED" w:rsidRDefault="001259ED">
      <w:pPr>
        <w:spacing w:before="11" w:line="280" w:lineRule="exact"/>
        <w:rPr>
          <w:sz w:val="28"/>
          <w:szCs w:val="28"/>
        </w:rPr>
      </w:pPr>
    </w:p>
    <w:p w:rsidR="001259ED" w:rsidRDefault="00F44706">
      <w:pPr>
        <w:tabs>
          <w:tab w:val="left" w:pos="960"/>
        </w:tabs>
        <w:ind w:left="960" w:right="218" w:hanging="720"/>
        <w:jc w:val="both"/>
        <w:rPr>
          <w:sz w:val="26"/>
          <w:szCs w:val="26"/>
        </w:rPr>
      </w:pPr>
      <w:r>
        <w:rPr>
          <w:b/>
          <w:sz w:val="26"/>
          <w:szCs w:val="26"/>
        </w:rPr>
        <w:t>(A)</w:t>
      </w:r>
      <w:r>
        <w:rPr>
          <w:b/>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5"/>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ining  a</w:t>
      </w:r>
      <w:r>
        <w:rPr>
          <w:spacing w:val="2"/>
          <w:sz w:val="26"/>
          <w:szCs w:val="26"/>
        </w:rPr>
        <w:t>n</w:t>
      </w:r>
      <w:r>
        <w:rPr>
          <w:sz w:val="26"/>
          <w:szCs w:val="26"/>
        </w:rPr>
        <w:t xml:space="preserve">d </w:t>
      </w:r>
      <w:r>
        <w:rPr>
          <w:spacing w:val="9"/>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such </w:t>
      </w:r>
      <w:r>
        <w:rPr>
          <w:spacing w:val="6"/>
          <w:sz w:val="26"/>
          <w:szCs w:val="26"/>
        </w:rPr>
        <w:t xml:space="preserve"> </w:t>
      </w:r>
      <w:r>
        <w:rPr>
          <w:sz w:val="26"/>
          <w:szCs w:val="26"/>
        </w:rPr>
        <w:t xml:space="preserve">part </w:t>
      </w:r>
      <w:r>
        <w:rPr>
          <w:spacing w:val="7"/>
          <w:sz w:val="26"/>
          <w:szCs w:val="26"/>
        </w:rPr>
        <w:t xml:space="preserve"> </w:t>
      </w:r>
      <w:r>
        <w:rPr>
          <w:sz w:val="26"/>
          <w:szCs w:val="26"/>
        </w:rPr>
        <w:t xml:space="preserve">of </w:t>
      </w:r>
      <w:r>
        <w:rPr>
          <w:spacing w:val="11"/>
          <w:sz w:val="26"/>
          <w:szCs w:val="26"/>
        </w:rPr>
        <w:t xml:space="preserve"> </w:t>
      </w:r>
      <w:r>
        <w:rPr>
          <w:sz w:val="26"/>
          <w:szCs w:val="26"/>
        </w:rPr>
        <w:t xml:space="preserve">the </w:t>
      </w:r>
      <w:r>
        <w:rPr>
          <w:spacing w:val="11"/>
          <w:sz w:val="26"/>
          <w:szCs w:val="26"/>
        </w:rPr>
        <w:t xml:space="preserve"> </w:t>
      </w:r>
      <w:r>
        <w:rPr>
          <w:sz w:val="26"/>
          <w:szCs w:val="26"/>
        </w:rPr>
        <w:t xml:space="preserve">works </w:t>
      </w:r>
      <w:r>
        <w:rPr>
          <w:spacing w:val="5"/>
          <w:sz w:val="26"/>
          <w:szCs w:val="26"/>
        </w:rPr>
        <w:t xml:space="preserve"> </w:t>
      </w:r>
      <w:r>
        <w:rPr>
          <w:sz w:val="26"/>
          <w:szCs w:val="26"/>
        </w:rPr>
        <w:t xml:space="preserve">or </w:t>
      </w:r>
      <w:r>
        <w:rPr>
          <w:spacing w:val="9"/>
          <w:sz w:val="26"/>
          <w:szCs w:val="26"/>
        </w:rPr>
        <w:t xml:space="preserve"> </w:t>
      </w:r>
      <w:r>
        <w:rPr>
          <w:sz w:val="26"/>
          <w:szCs w:val="26"/>
        </w:rPr>
        <w:t xml:space="preserve">of </w:t>
      </w:r>
      <w:r>
        <w:rPr>
          <w:spacing w:val="11"/>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1"/>
          <w:sz w:val="26"/>
          <w:szCs w:val="26"/>
        </w:rPr>
        <w:t xml:space="preserve"> </w:t>
      </w:r>
      <w:r>
        <w:rPr>
          <w:sz w:val="26"/>
          <w:szCs w:val="26"/>
        </w:rPr>
        <w:t xml:space="preserve">such </w:t>
      </w:r>
      <w:r>
        <w:rPr>
          <w:spacing w:val="2"/>
          <w:sz w:val="26"/>
          <w:szCs w:val="26"/>
        </w:rPr>
        <w:t>f</w:t>
      </w:r>
      <w:r>
        <w:rPr>
          <w:sz w:val="26"/>
          <w:szCs w:val="26"/>
        </w:rPr>
        <w:t>oundations;</w:t>
      </w:r>
    </w:p>
    <w:p w:rsidR="001259ED" w:rsidRDefault="001259ED">
      <w:pPr>
        <w:spacing w:before="19" w:line="280" w:lineRule="exact"/>
        <w:rPr>
          <w:sz w:val="28"/>
          <w:szCs w:val="28"/>
        </w:rPr>
      </w:pPr>
    </w:p>
    <w:p w:rsidR="001259ED" w:rsidRDefault="00F44706">
      <w:pPr>
        <w:tabs>
          <w:tab w:val="left" w:pos="960"/>
        </w:tabs>
        <w:ind w:left="960" w:right="219" w:hanging="720"/>
        <w:jc w:val="both"/>
        <w:rPr>
          <w:sz w:val="26"/>
          <w:szCs w:val="26"/>
        </w:rPr>
      </w:pPr>
      <w:r>
        <w:rPr>
          <w:b/>
          <w:sz w:val="26"/>
          <w:szCs w:val="26"/>
        </w:rPr>
        <w:t>(B)</w:t>
      </w:r>
      <w:r>
        <w:rPr>
          <w:b/>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5"/>
          <w:sz w:val="26"/>
          <w:szCs w:val="26"/>
        </w:rPr>
        <w:t xml:space="preserve"> </w:t>
      </w:r>
      <w:r>
        <w:rPr>
          <w:sz w:val="26"/>
          <w:szCs w:val="26"/>
        </w:rPr>
        <w:t>notice</w:t>
      </w:r>
      <w:r>
        <w:rPr>
          <w:spacing w:val="6"/>
          <w:sz w:val="26"/>
          <w:szCs w:val="26"/>
        </w:rPr>
        <w:t xml:space="preserve"> </w:t>
      </w:r>
      <w:r>
        <w:rPr>
          <w:sz w:val="26"/>
          <w:szCs w:val="26"/>
        </w:rPr>
        <w:t>having</w:t>
      </w:r>
      <w:r>
        <w:rPr>
          <w:spacing w:val="6"/>
          <w:sz w:val="26"/>
          <w:szCs w:val="26"/>
        </w:rPr>
        <w:t xml:space="preserve"> </w:t>
      </w:r>
      <w:r>
        <w:rPr>
          <w:sz w:val="26"/>
          <w:szCs w:val="26"/>
        </w:rPr>
        <w:t>b</w:t>
      </w:r>
      <w:r>
        <w:rPr>
          <w:spacing w:val="2"/>
          <w:sz w:val="26"/>
          <w:szCs w:val="26"/>
        </w:rPr>
        <w:t>e</w:t>
      </w:r>
      <w:r>
        <w:rPr>
          <w:sz w:val="26"/>
          <w:szCs w:val="26"/>
        </w:rPr>
        <w:t>en</w:t>
      </w:r>
      <w:r>
        <w:rPr>
          <w:spacing w:val="5"/>
          <w:sz w:val="26"/>
          <w:szCs w:val="26"/>
        </w:rPr>
        <w:t xml:space="preserve"> </w:t>
      </w:r>
      <w:r>
        <w:rPr>
          <w:sz w:val="26"/>
          <w:szCs w:val="26"/>
        </w:rPr>
        <w:t>given,</w:t>
      </w:r>
      <w:r>
        <w:rPr>
          <w:spacing w:val="3"/>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
          <w:sz w:val="26"/>
          <w:szCs w:val="26"/>
        </w:rPr>
        <w:t xml:space="preserve"> </w:t>
      </w:r>
      <w:r>
        <w:rPr>
          <w:spacing w:val="2"/>
          <w:sz w:val="26"/>
          <w:szCs w:val="26"/>
        </w:rPr>
        <w:t>sh</w:t>
      </w:r>
      <w:r>
        <w:rPr>
          <w:sz w:val="26"/>
          <w:szCs w:val="26"/>
        </w:rPr>
        <w:t>all</w:t>
      </w:r>
      <w:r>
        <w:rPr>
          <w:spacing w:val="5"/>
          <w:sz w:val="26"/>
          <w:szCs w:val="26"/>
        </w:rPr>
        <w:t xml:space="preserve"> </w:t>
      </w:r>
      <w:r>
        <w:rPr>
          <w:sz w:val="26"/>
          <w:szCs w:val="26"/>
        </w:rPr>
        <w:t>be</w:t>
      </w:r>
      <w:r>
        <w:rPr>
          <w:spacing w:val="7"/>
          <w:sz w:val="26"/>
          <w:szCs w:val="26"/>
        </w:rPr>
        <w:t xml:space="preserve"> </w:t>
      </w:r>
      <w:r>
        <w:rPr>
          <w:sz w:val="26"/>
          <w:szCs w:val="26"/>
        </w:rPr>
        <w:t>unco</w:t>
      </w:r>
      <w:r>
        <w:rPr>
          <w:spacing w:val="2"/>
          <w:sz w:val="26"/>
          <w:szCs w:val="26"/>
        </w:rPr>
        <w:t>v</w:t>
      </w:r>
      <w:r>
        <w:rPr>
          <w:sz w:val="26"/>
          <w:szCs w:val="26"/>
        </w:rPr>
        <w:t>ered at</w:t>
      </w:r>
      <w:r>
        <w:rPr>
          <w:spacing w:val="8"/>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0"/>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4"/>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1259ED" w:rsidRDefault="001259ED">
      <w:pPr>
        <w:spacing w:before="1" w:line="100" w:lineRule="exact"/>
        <w:rPr>
          <w:sz w:val="10"/>
          <w:szCs w:val="10"/>
        </w:rPr>
      </w:pPr>
    </w:p>
    <w:p w:rsidR="001259ED" w:rsidRDefault="001259ED">
      <w:pPr>
        <w:spacing w:line="200" w:lineRule="exact"/>
      </w:pPr>
    </w:p>
    <w:p w:rsidR="001259ED" w:rsidRDefault="00F44706">
      <w:pPr>
        <w:ind w:left="240" w:right="213"/>
        <w:jc w:val="both"/>
        <w:rPr>
          <w:sz w:val="26"/>
          <w:szCs w:val="26"/>
        </w:rPr>
        <w:sectPr w:rsidR="001259ED">
          <w:pgSz w:w="12240" w:h="15840"/>
          <w:pgMar w:top="500" w:right="1180" w:bottom="280" w:left="1200" w:header="314" w:footer="722" w:gutter="0"/>
          <w:cols w:space="720"/>
        </w:sectPr>
      </w:pPr>
      <w:r>
        <w:rPr>
          <w:b/>
          <w:sz w:val="26"/>
          <w:szCs w:val="26"/>
        </w:rPr>
        <w:t>Clause</w:t>
      </w:r>
      <w:r>
        <w:rPr>
          <w:b/>
          <w:spacing w:val="1"/>
          <w:sz w:val="26"/>
          <w:szCs w:val="26"/>
        </w:rPr>
        <w:t xml:space="preserve"> </w:t>
      </w:r>
      <w:r>
        <w:rPr>
          <w:b/>
          <w:sz w:val="26"/>
          <w:szCs w:val="26"/>
        </w:rPr>
        <w:t>–</w:t>
      </w:r>
      <w:r>
        <w:rPr>
          <w:b/>
          <w:spacing w:val="6"/>
          <w:sz w:val="26"/>
          <w:szCs w:val="26"/>
        </w:rPr>
        <w:t xml:space="preserve"> </w:t>
      </w:r>
      <w:r>
        <w:rPr>
          <w:b/>
          <w:sz w:val="26"/>
          <w:szCs w:val="26"/>
        </w:rPr>
        <w:t>13:</w:t>
      </w:r>
      <w:r>
        <w:rPr>
          <w:b/>
          <w:spacing w:val="6"/>
          <w:sz w:val="26"/>
          <w:szCs w:val="26"/>
        </w:rPr>
        <w:t xml:space="preserve"> </w:t>
      </w:r>
      <w:r>
        <w:rPr>
          <w:b/>
          <w:sz w:val="26"/>
          <w:szCs w:val="26"/>
        </w:rPr>
        <w:t>Ris</w:t>
      </w:r>
      <w:r>
        <w:rPr>
          <w:b/>
          <w:spacing w:val="2"/>
          <w:sz w:val="26"/>
          <w:szCs w:val="26"/>
        </w:rPr>
        <w:t>k</w:t>
      </w:r>
      <w:r>
        <w:rPr>
          <w:b/>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4"/>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1"/>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4"/>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1259ED" w:rsidRDefault="001259ED">
      <w:pPr>
        <w:spacing w:line="200" w:lineRule="exact"/>
      </w:pPr>
    </w:p>
    <w:p w:rsidR="001259ED" w:rsidRDefault="001259ED">
      <w:pPr>
        <w:spacing w:line="200" w:lineRule="exact"/>
      </w:pPr>
    </w:p>
    <w:p w:rsidR="001259ED" w:rsidRDefault="001259ED">
      <w:pPr>
        <w:spacing w:before="4" w:line="220" w:lineRule="exact"/>
        <w:rPr>
          <w:sz w:val="22"/>
          <w:szCs w:val="22"/>
        </w:rPr>
      </w:pPr>
    </w:p>
    <w:p w:rsidR="001259ED" w:rsidRDefault="00F44706">
      <w:pPr>
        <w:spacing w:before="26"/>
        <w:ind w:left="240" w:right="214"/>
        <w:jc w:val="both"/>
        <w:rPr>
          <w:sz w:val="26"/>
          <w:szCs w:val="26"/>
        </w:rPr>
      </w:pPr>
      <w:r>
        <w:rPr>
          <w:b/>
          <w:sz w:val="26"/>
          <w:szCs w:val="26"/>
        </w:rPr>
        <w:t>Clause-1</w:t>
      </w:r>
      <w:r>
        <w:rPr>
          <w:b/>
          <w:spacing w:val="2"/>
          <w:sz w:val="26"/>
          <w:szCs w:val="26"/>
        </w:rPr>
        <w:t>4</w:t>
      </w:r>
      <w:r>
        <w:rPr>
          <w:b/>
          <w:sz w:val="26"/>
          <w:szCs w:val="26"/>
        </w:rPr>
        <w:t xml:space="preserve">:  </w:t>
      </w:r>
      <w:r>
        <w:rPr>
          <w:b/>
          <w:spacing w:val="50"/>
          <w:sz w:val="26"/>
          <w:szCs w:val="26"/>
        </w:rPr>
        <w:t xml:space="preserve"> </w:t>
      </w:r>
      <w:r>
        <w:rPr>
          <w:b/>
          <w:sz w:val="26"/>
          <w:szCs w:val="26"/>
        </w:rPr>
        <w:t>Measures</w:t>
      </w:r>
      <w:r>
        <w:rPr>
          <w:b/>
          <w:spacing w:val="44"/>
          <w:sz w:val="26"/>
          <w:szCs w:val="26"/>
        </w:rPr>
        <w:t xml:space="preserve"> </w:t>
      </w:r>
      <w:r>
        <w:rPr>
          <w:b/>
          <w:spacing w:val="2"/>
          <w:sz w:val="26"/>
          <w:szCs w:val="26"/>
        </w:rPr>
        <w:t>f</w:t>
      </w:r>
      <w:r>
        <w:rPr>
          <w:b/>
          <w:sz w:val="26"/>
          <w:szCs w:val="26"/>
        </w:rPr>
        <w:t>or</w:t>
      </w:r>
      <w:r>
        <w:rPr>
          <w:b/>
          <w:spacing w:val="52"/>
          <w:sz w:val="26"/>
          <w:szCs w:val="26"/>
        </w:rPr>
        <w:t xml:space="preserve"> </w:t>
      </w:r>
      <w:r>
        <w:rPr>
          <w:b/>
          <w:sz w:val="26"/>
          <w:szCs w:val="26"/>
        </w:rPr>
        <w:t>pre</w:t>
      </w:r>
      <w:r>
        <w:rPr>
          <w:b/>
          <w:spacing w:val="2"/>
          <w:sz w:val="26"/>
          <w:szCs w:val="26"/>
        </w:rPr>
        <w:t>v</w:t>
      </w:r>
      <w:r>
        <w:rPr>
          <w:b/>
          <w:sz w:val="26"/>
          <w:szCs w:val="26"/>
        </w:rPr>
        <w:t>e</w:t>
      </w:r>
      <w:r>
        <w:rPr>
          <w:b/>
          <w:spacing w:val="2"/>
          <w:sz w:val="26"/>
          <w:szCs w:val="26"/>
        </w:rPr>
        <w:t>n</w:t>
      </w:r>
      <w:r>
        <w:rPr>
          <w:b/>
          <w:sz w:val="26"/>
          <w:szCs w:val="26"/>
        </w:rPr>
        <w:t>ti</w:t>
      </w:r>
      <w:r>
        <w:rPr>
          <w:b/>
          <w:spacing w:val="2"/>
          <w:sz w:val="26"/>
          <w:szCs w:val="26"/>
        </w:rPr>
        <w:t>o</w:t>
      </w:r>
      <w:r>
        <w:rPr>
          <w:b/>
          <w:sz w:val="26"/>
          <w:szCs w:val="26"/>
        </w:rPr>
        <w:t>n</w:t>
      </w:r>
      <w:r>
        <w:rPr>
          <w:b/>
          <w:spacing w:val="43"/>
          <w:sz w:val="26"/>
          <w:szCs w:val="26"/>
        </w:rPr>
        <w:t xml:space="preserve"> </w:t>
      </w:r>
      <w:r>
        <w:rPr>
          <w:b/>
          <w:sz w:val="26"/>
          <w:szCs w:val="26"/>
        </w:rPr>
        <w:t>of</w:t>
      </w:r>
      <w:r>
        <w:rPr>
          <w:b/>
          <w:spacing w:val="53"/>
          <w:sz w:val="26"/>
          <w:szCs w:val="26"/>
        </w:rPr>
        <w:t xml:space="preserve"> </w:t>
      </w:r>
      <w:r>
        <w:rPr>
          <w:b/>
          <w:sz w:val="26"/>
          <w:szCs w:val="26"/>
        </w:rPr>
        <w:t>fire</w:t>
      </w:r>
      <w:r>
        <w:rPr>
          <w:b/>
          <w:spacing w:val="54"/>
          <w:sz w:val="26"/>
          <w:szCs w:val="26"/>
        </w:rPr>
        <w:t xml:space="preserve"> </w:t>
      </w:r>
      <w:r>
        <w:rPr>
          <w:b/>
          <w:sz w:val="26"/>
          <w:szCs w:val="26"/>
        </w:rPr>
        <w:t>and</w:t>
      </w:r>
      <w:r>
        <w:rPr>
          <w:b/>
          <w:spacing w:val="53"/>
          <w:sz w:val="26"/>
          <w:szCs w:val="26"/>
        </w:rPr>
        <w:t xml:space="preserve"> </w:t>
      </w:r>
      <w:r>
        <w:rPr>
          <w:b/>
          <w:sz w:val="26"/>
          <w:szCs w:val="26"/>
        </w:rPr>
        <w:t>saf</w:t>
      </w:r>
      <w:r>
        <w:rPr>
          <w:b/>
          <w:spacing w:val="2"/>
          <w:sz w:val="26"/>
          <w:szCs w:val="26"/>
        </w:rPr>
        <w:t>e</w:t>
      </w:r>
      <w:r>
        <w:rPr>
          <w:b/>
          <w:sz w:val="26"/>
          <w:szCs w:val="26"/>
        </w:rPr>
        <w:t>ty</w:t>
      </w:r>
      <w:r>
        <w:rPr>
          <w:b/>
          <w:spacing w:val="51"/>
          <w:sz w:val="26"/>
          <w:szCs w:val="26"/>
        </w:rPr>
        <w:t xml:space="preserve"> </w:t>
      </w:r>
      <w:r>
        <w:rPr>
          <w:b/>
          <w:spacing w:val="-2"/>
          <w:sz w:val="26"/>
          <w:szCs w:val="26"/>
        </w:rPr>
        <w:t>m</w:t>
      </w:r>
      <w:r>
        <w:rPr>
          <w:b/>
          <w:sz w:val="26"/>
          <w:szCs w:val="26"/>
        </w:rPr>
        <w:t>easur</w:t>
      </w:r>
      <w:r>
        <w:rPr>
          <w:b/>
          <w:spacing w:val="2"/>
          <w:sz w:val="26"/>
          <w:szCs w:val="26"/>
        </w:rPr>
        <w:t>e</w:t>
      </w:r>
      <w:r>
        <w:rPr>
          <w:b/>
          <w:sz w:val="26"/>
          <w:szCs w:val="26"/>
        </w:rPr>
        <w:t>s.</w:t>
      </w:r>
      <w:r>
        <w:rPr>
          <w:b/>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Exe</w:t>
      </w:r>
      <w:r>
        <w:rPr>
          <w:spacing w:val="2"/>
          <w:sz w:val="26"/>
          <w:szCs w:val="26"/>
        </w:rPr>
        <w:t>cu</w:t>
      </w:r>
      <w:r>
        <w:rPr>
          <w:sz w:val="26"/>
          <w:szCs w:val="26"/>
        </w:rPr>
        <w:t>tive Eng</w:t>
      </w:r>
      <w:r>
        <w:rPr>
          <w:spacing w:val="2"/>
          <w:sz w:val="26"/>
          <w:szCs w:val="26"/>
        </w:rPr>
        <w:t>i</w:t>
      </w:r>
      <w:r>
        <w:rPr>
          <w:sz w:val="26"/>
          <w:szCs w:val="26"/>
        </w:rPr>
        <w:t xml:space="preserve">neer. </w:t>
      </w:r>
      <w:r>
        <w:rPr>
          <w:spacing w:val="34"/>
          <w:sz w:val="26"/>
          <w:szCs w:val="26"/>
        </w:rPr>
        <w:t xml:space="preserve"> </w:t>
      </w:r>
      <w:r>
        <w:rPr>
          <w:spacing w:val="-2"/>
          <w:sz w:val="26"/>
          <w:szCs w:val="26"/>
        </w:rPr>
        <w:t>W</w:t>
      </w:r>
      <w:r>
        <w:rPr>
          <w:sz w:val="26"/>
          <w:szCs w:val="26"/>
        </w:rPr>
        <w:t>hen</w:t>
      </w:r>
      <w:r>
        <w:rPr>
          <w:spacing w:val="9"/>
          <w:sz w:val="26"/>
          <w:szCs w:val="26"/>
        </w:rPr>
        <w:t xml:space="preserve"> </w:t>
      </w:r>
      <w:r>
        <w:rPr>
          <w:sz w:val="26"/>
          <w:szCs w:val="26"/>
        </w:rPr>
        <w:t>such</w:t>
      </w:r>
      <w:r>
        <w:rPr>
          <w:spacing w:val="6"/>
          <w:sz w:val="26"/>
          <w:szCs w:val="26"/>
        </w:rPr>
        <w:t xml:space="preserve"> </w:t>
      </w:r>
      <w:r>
        <w:rPr>
          <w:sz w:val="26"/>
          <w:szCs w:val="26"/>
        </w:rPr>
        <w:t>pe</w:t>
      </w:r>
      <w:r>
        <w:rPr>
          <w:spacing w:val="2"/>
          <w:sz w:val="26"/>
          <w:szCs w:val="26"/>
        </w:rPr>
        <w:t>r</w:t>
      </w:r>
      <w:r>
        <w:rPr>
          <w:sz w:val="26"/>
          <w:szCs w:val="26"/>
        </w:rPr>
        <w:t>mit</w:t>
      </w:r>
      <w:r>
        <w:rPr>
          <w:spacing w:val="4"/>
          <w:sz w:val="26"/>
          <w:szCs w:val="26"/>
        </w:rPr>
        <w:t xml:space="preserve"> </w:t>
      </w:r>
      <w:r>
        <w:rPr>
          <w:sz w:val="26"/>
          <w:szCs w:val="26"/>
        </w:rPr>
        <w:t>is</w:t>
      </w:r>
      <w:r>
        <w:rPr>
          <w:spacing w:val="11"/>
          <w:sz w:val="26"/>
          <w:szCs w:val="26"/>
        </w:rPr>
        <w:t xml:space="preserve"> </w:t>
      </w:r>
      <w:r>
        <w:rPr>
          <w:sz w:val="26"/>
          <w:szCs w:val="26"/>
        </w:rPr>
        <w:t>giv</w:t>
      </w:r>
      <w:r>
        <w:rPr>
          <w:spacing w:val="2"/>
          <w:sz w:val="26"/>
          <w:szCs w:val="26"/>
        </w:rPr>
        <w:t>e</w:t>
      </w:r>
      <w:r>
        <w:rPr>
          <w:sz w:val="26"/>
          <w:szCs w:val="26"/>
        </w:rPr>
        <w:t>n,</w:t>
      </w:r>
      <w:r>
        <w:rPr>
          <w:spacing w:val="7"/>
          <w:sz w:val="26"/>
          <w:szCs w:val="26"/>
        </w:rPr>
        <w:t xml:space="preserve"> </w:t>
      </w:r>
      <w:r>
        <w:rPr>
          <w:sz w:val="26"/>
          <w:szCs w:val="26"/>
        </w:rPr>
        <w:t>and</w:t>
      </w:r>
      <w:r>
        <w:rPr>
          <w:spacing w:val="8"/>
          <w:sz w:val="26"/>
          <w:szCs w:val="26"/>
        </w:rPr>
        <w:t xml:space="preserve"> </w:t>
      </w:r>
      <w:r>
        <w:rPr>
          <w:sz w:val="26"/>
          <w:szCs w:val="26"/>
        </w:rPr>
        <w:t>also</w:t>
      </w:r>
      <w:r>
        <w:rPr>
          <w:spacing w:val="8"/>
          <w:sz w:val="26"/>
          <w:szCs w:val="26"/>
        </w:rPr>
        <w:t xml:space="preserve"> </w:t>
      </w:r>
      <w:r>
        <w:rPr>
          <w:sz w:val="26"/>
          <w:szCs w:val="26"/>
        </w:rPr>
        <w:t>in</w:t>
      </w:r>
      <w:r>
        <w:rPr>
          <w:spacing w:val="11"/>
          <w:sz w:val="26"/>
          <w:szCs w:val="26"/>
        </w:rPr>
        <w:t xml:space="preserve"> </w:t>
      </w:r>
      <w:r>
        <w:rPr>
          <w:sz w:val="26"/>
          <w:szCs w:val="26"/>
        </w:rPr>
        <w:t>all</w:t>
      </w:r>
      <w:r>
        <w:rPr>
          <w:spacing w:val="8"/>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6"/>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7"/>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1259ED" w:rsidRDefault="001259ED">
      <w:pPr>
        <w:spacing w:before="19" w:line="280" w:lineRule="exact"/>
        <w:rPr>
          <w:sz w:val="28"/>
          <w:szCs w:val="28"/>
        </w:rPr>
      </w:pPr>
    </w:p>
    <w:p w:rsidR="001259ED" w:rsidRDefault="00F44706">
      <w:pPr>
        <w:ind w:left="240" w:right="214"/>
        <w:jc w:val="both"/>
        <w:rPr>
          <w:sz w:val="26"/>
          <w:szCs w:val="26"/>
        </w:rPr>
      </w:pPr>
      <w:r>
        <w:rPr>
          <w:b/>
          <w:w w:val="99"/>
          <w:sz w:val="26"/>
          <w:szCs w:val="26"/>
        </w:rPr>
        <w:t>Clause-1</w:t>
      </w:r>
      <w:r>
        <w:rPr>
          <w:b/>
          <w:spacing w:val="2"/>
          <w:w w:val="99"/>
          <w:sz w:val="26"/>
          <w:szCs w:val="26"/>
        </w:rPr>
        <w:t>5</w:t>
      </w:r>
      <w:r>
        <w:rPr>
          <w:b/>
          <w:w w:val="99"/>
          <w:sz w:val="26"/>
          <w:szCs w:val="26"/>
        </w:rPr>
        <w:t>:Sub-</w:t>
      </w:r>
      <w:r>
        <w:rPr>
          <w:b/>
          <w:spacing w:val="2"/>
          <w:w w:val="99"/>
          <w:sz w:val="26"/>
          <w:szCs w:val="26"/>
        </w:rPr>
        <w:t>c</w:t>
      </w:r>
      <w:r>
        <w:rPr>
          <w:b/>
          <w:w w:val="99"/>
          <w:sz w:val="26"/>
          <w:szCs w:val="26"/>
        </w:rPr>
        <w:t>ontr</w:t>
      </w:r>
      <w:r>
        <w:rPr>
          <w:b/>
          <w:spacing w:val="2"/>
          <w:w w:val="99"/>
          <w:sz w:val="26"/>
          <w:szCs w:val="26"/>
        </w:rPr>
        <w:t>a</w:t>
      </w:r>
      <w:r>
        <w:rPr>
          <w:b/>
          <w:w w:val="99"/>
          <w:sz w:val="26"/>
          <w:szCs w:val="26"/>
        </w:rPr>
        <w:t>ctin</w:t>
      </w:r>
      <w:r>
        <w:rPr>
          <w:b/>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3"/>
          <w:sz w:val="26"/>
          <w:szCs w:val="26"/>
        </w:rPr>
        <w:t xml:space="preserve"> </w:t>
      </w:r>
      <w:r>
        <w:rPr>
          <w:sz w:val="26"/>
          <w:szCs w:val="26"/>
        </w:rPr>
        <w:t>relieve</w:t>
      </w:r>
      <w:r>
        <w:rPr>
          <w:spacing w:val="10"/>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or</w:t>
      </w:r>
      <w:r>
        <w:rPr>
          <w:spacing w:val="5"/>
          <w:sz w:val="26"/>
          <w:szCs w:val="26"/>
        </w:rPr>
        <w:t xml:space="preserve"> </w:t>
      </w:r>
      <w:r>
        <w:rPr>
          <w:spacing w:val="2"/>
          <w:sz w:val="26"/>
          <w:szCs w:val="26"/>
        </w:rPr>
        <w:t>f</w:t>
      </w:r>
      <w:r>
        <w:rPr>
          <w:sz w:val="26"/>
          <w:szCs w:val="26"/>
        </w:rPr>
        <w:t>rom</w:t>
      </w:r>
      <w:r>
        <w:rPr>
          <w:spacing w:val="9"/>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3"/>
          <w:sz w:val="26"/>
          <w:szCs w:val="26"/>
        </w:rPr>
        <w:t xml:space="preserve"> </w:t>
      </w:r>
      <w:r>
        <w:rPr>
          <w:sz w:val="26"/>
          <w:szCs w:val="26"/>
        </w:rPr>
        <w:t>or</w:t>
      </w:r>
      <w:r>
        <w:rPr>
          <w:spacing w:val="17"/>
          <w:sz w:val="26"/>
          <w:szCs w:val="26"/>
        </w:rPr>
        <w:t xml:space="preserve"> </w:t>
      </w:r>
      <w:r>
        <w:rPr>
          <w:sz w:val="26"/>
          <w:szCs w:val="26"/>
        </w:rPr>
        <w:t>obligation</w:t>
      </w:r>
      <w:r>
        <w:rPr>
          <w:spacing w:val="5"/>
          <w:sz w:val="26"/>
          <w:szCs w:val="26"/>
        </w:rPr>
        <w:t xml:space="preserve"> </w:t>
      </w:r>
      <w:r>
        <w:rPr>
          <w:sz w:val="26"/>
          <w:szCs w:val="26"/>
        </w:rPr>
        <w:t>under</w:t>
      </w:r>
      <w:r>
        <w:rPr>
          <w:spacing w:val="11"/>
          <w:sz w:val="26"/>
          <w:szCs w:val="26"/>
        </w:rPr>
        <w:t xml:space="preserve"> </w:t>
      </w:r>
      <w:r>
        <w:rPr>
          <w:sz w:val="26"/>
          <w:szCs w:val="26"/>
        </w:rPr>
        <w:t>the</w:t>
      </w:r>
      <w:r>
        <w:rPr>
          <w:spacing w:val="13"/>
          <w:sz w:val="26"/>
          <w:szCs w:val="26"/>
        </w:rPr>
        <w:t xml:space="preserve"> </w:t>
      </w:r>
      <w:r>
        <w:rPr>
          <w:spacing w:val="2"/>
          <w:sz w:val="26"/>
          <w:szCs w:val="26"/>
        </w:rPr>
        <w:t>c</w:t>
      </w:r>
      <w:r>
        <w:rPr>
          <w:sz w:val="26"/>
          <w:szCs w:val="26"/>
        </w:rPr>
        <w:t>ontract</w:t>
      </w:r>
      <w:r>
        <w:rPr>
          <w:spacing w:val="9"/>
          <w:sz w:val="26"/>
          <w:szCs w:val="26"/>
        </w:rPr>
        <w:t xml:space="preserve"> </w:t>
      </w:r>
      <w:r>
        <w:rPr>
          <w:sz w:val="26"/>
          <w:szCs w:val="26"/>
        </w:rPr>
        <w:t>a</w:t>
      </w:r>
      <w:r>
        <w:rPr>
          <w:spacing w:val="6"/>
          <w:sz w:val="26"/>
          <w:szCs w:val="26"/>
        </w:rPr>
        <w:t>n</w:t>
      </w:r>
      <w:r>
        <w:rPr>
          <w:sz w:val="26"/>
          <w:szCs w:val="26"/>
        </w:rPr>
        <w:t>d</w:t>
      </w:r>
      <w:r>
        <w:rPr>
          <w:spacing w:val="12"/>
          <w:sz w:val="26"/>
          <w:szCs w:val="26"/>
        </w:rPr>
        <w:t xml:space="preserve"> </w:t>
      </w:r>
      <w:r>
        <w:rPr>
          <w:sz w:val="26"/>
          <w:szCs w:val="26"/>
        </w:rPr>
        <w:t>he</w:t>
      </w:r>
      <w:r>
        <w:rPr>
          <w:spacing w:val="14"/>
          <w:sz w:val="26"/>
          <w:szCs w:val="26"/>
        </w:rPr>
        <w:t xml:space="preserve"> </w:t>
      </w:r>
      <w:r>
        <w:rPr>
          <w:sz w:val="26"/>
          <w:szCs w:val="26"/>
        </w:rPr>
        <w:t xml:space="preserve">shall be </w:t>
      </w:r>
      <w:r>
        <w:rPr>
          <w:spacing w:val="9"/>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3"/>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2"/>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 xml:space="preserve">t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1259ED" w:rsidRDefault="001259ED">
      <w:pPr>
        <w:spacing w:before="19" w:line="280" w:lineRule="exact"/>
        <w:rPr>
          <w:sz w:val="28"/>
          <w:szCs w:val="28"/>
        </w:rPr>
      </w:pPr>
    </w:p>
    <w:p w:rsidR="001259ED" w:rsidRDefault="00F44706">
      <w:pPr>
        <w:ind w:left="240" w:right="213"/>
        <w:jc w:val="both"/>
        <w:rPr>
          <w:sz w:val="26"/>
          <w:szCs w:val="26"/>
        </w:rPr>
      </w:pPr>
      <w:r>
        <w:rPr>
          <w:b/>
          <w:sz w:val="26"/>
          <w:szCs w:val="26"/>
        </w:rPr>
        <w:t>Clause</w:t>
      </w:r>
      <w:r>
        <w:rPr>
          <w:b/>
          <w:spacing w:val="4"/>
          <w:sz w:val="26"/>
          <w:szCs w:val="26"/>
        </w:rPr>
        <w:t xml:space="preserve"> </w:t>
      </w:r>
      <w:r>
        <w:rPr>
          <w:b/>
          <w:sz w:val="26"/>
          <w:szCs w:val="26"/>
        </w:rPr>
        <w:t>–</w:t>
      </w:r>
      <w:r>
        <w:rPr>
          <w:b/>
          <w:spacing w:val="13"/>
          <w:sz w:val="26"/>
          <w:szCs w:val="26"/>
        </w:rPr>
        <w:t xml:space="preserve"> </w:t>
      </w:r>
      <w:r>
        <w:rPr>
          <w:b/>
          <w:sz w:val="26"/>
          <w:szCs w:val="26"/>
        </w:rPr>
        <w:t>16:</w:t>
      </w:r>
      <w:r>
        <w:rPr>
          <w:b/>
          <w:spacing w:val="11"/>
          <w:sz w:val="26"/>
          <w:szCs w:val="26"/>
        </w:rPr>
        <w:t xml:space="preserve"> </w:t>
      </w:r>
      <w:r>
        <w:rPr>
          <w:b/>
          <w:sz w:val="26"/>
          <w:szCs w:val="26"/>
        </w:rPr>
        <w:t>Dis</w:t>
      </w:r>
      <w:r>
        <w:rPr>
          <w:b/>
          <w:spacing w:val="2"/>
          <w:sz w:val="26"/>
          <w:szCs w:val="26"/>
        </w:rPr>
        <w:t>p</w:t>
      </w:r>
      <w:r>
        <w:rPr>
          <w:b/>
          <w:sz w:val="26"/>
          <w:szCs w:val="26"/>
        </w:rPr>
        <w:t>ute</w:t>
      </w:r>
      <w:r>
        <w:rPr>
          <w:b/>
          <w:spacing w:val="2"/>
          <w:sz w:val="26"/>
          <w:szCs w:val="26"/>
        </w:rPr>
        <w:t>s</w:t>
      </w:r>
      <w:r>
        <w:rPr>
          <w:b/>
          <w:sz w:val="26"/>
          <w:szCs w:val="26"/>
        </w:rPr>
        <w:t>.</w:t>
      </w:r>
      <w:r>
        <w:rPr>
          <w:b/>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10"/>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3"/>
          <w:sz w:val="26"/>
          <w:szCs w:val="26"/>
        </w:rPr>
        <w:t xml:space="preserve"> </w:t>
      </w:r>
      <w:r>
        <w:rPr>
          <w:sz w:val="26"/>
          <w:szCs w:val="26"/>
        </w:rPr>
        <w:t>ca</w:t>
      </w:r>
      <w:r>
        <w:rPr>
          <w:spacing w:val="2"/>
          <w:sz w:val="26"/>
          <w:szCs w:val="26"/>
        </w:rPr>
        <w:t>n</w:t>
      </w:r>
      <w:r>
        <w:rPr>
          <w:sz w:val="26"/>
          <w:szCs w:val="26"/>
        </w:rPr>
        <w:t xml:space="preserve">not </w:t>
      </w:r>
      <w:r>
        <w:rPr>
          <w:spacing w:val="63"/>
          <w:sz w:val="26"/>
          <w:szCs w:val="26"/>
        </w:rPr>
        <w:t xml:space="preserve"> </w:t>
      </w:r>
      <w:r>
        <w:rPr>
          <w:spacing w:val="2"/>
          <w:sz w:val="26"/>
          <w:szCs w:val="26"/>
        </w:rPr>
        <w:t>b</w:t>
      </w:r>
      <w:r>
        <w:rPr>
          <w:sz w:val="26"/>
          <w:szCs w:val="26"/>
        </w:rPr>
        <w:t xml:space="preserve">e  </w:t>
      </w:r>
      <w:r>
        <w:rPr>
          <w:spacing w:val="2"/>
          <w:sz w:val="26"/>
          <w:szCs w:val="26"/>
        </w:rPr>
        <w:t xml:space="preserve"> 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8"/>
          <w:sz w:val="26"/>
          <w:szCs w:val="26"/>
        </w:rPr>
        <w:t xml:space="preserve"> </w:t>
      </w:r>
      <w:r>
        <w:rPr>
          <w:sz w:val="26"/>
          <w:szCs w:val="26"/>
        </w:rPr>
        <w:t>settled   bet</w:t>
      </w:r>
      <w:r>
        <w:rPr>
          <w:spacing w:val="2"/>
          <w:sz w:val="26"/>
          <w:szCs w:val="26"/>
        </w:rPr>
        <w:t>w</w:t>
      </w:r>
      <w:r>
        <w:rPr>
          <w:sz w:val="26"/>
          <w:szCs w:val="26"/>
        </w:rPr>
        <w:t xml:space="preserve">een </w:t>
      </w:r>
      <w:r>
        <w:rPr>
          <w:spacing w:val="62"/>
          <w:sz w:val="26"/>
          <w:szCs w:val="26"/>
        </w:rPr>
        <w:t xml:space="preserve"> </w:t>
      </w:r>
      <w:r>
        <w:rPr>
          <w:sz w:val="26"/>
          <w:szCs w:val="26"/>
        </w:rPr>
        <w:t xml:space="preserve">the  </w:t>
      </w:r>
      <w:r>
        <w:rPr>
          <w:spacing w:val="5"/>
          <w:sz w:val="26"/>
          <w:szCs w:val="26"/>
        </w:rPr>
        <w:t xml:space="preserve"> </w:t>
      </w:r>
      <w:r>
        <w:rPr>
          <w:sz w:val="26"/>
          <w:szCs w:val="26"/>
        </w:rPr>
        <w:t xml:space="preserve">parties,   ,  </w:t>
      </w:r>
      <w:r>
        <w:rPr>
          <w:spacing w:val="4"/>
          <w:sz w:val="26"/>
          <w:szCs w:val="26"/>
        </w:rPr>
        <w:t xml:space="preserve"> </w:t>
      </w:r>
      <w:r>
        <w:rPr>
          <w:spacing w:val="2"/>
          <w:sz w:val="26"/>
          <w:szCs w:val="26"/>
        </w:rPr>
        <w:t>t</w:t>
      </w:r>
      <w:r>
        <w:rPr>
          <w:sz w:val="26"/>
          <w:szCs w:val="26"/>
        </w:rPr>
        <w:t xml:space="preserve">he  </w:t>
      </w:r>
      <w:r>
        <w:rPr>
          <w:spacing w:val="2"/>
          <w:sz w:val="26"/>
          <w:szCs w:val="26"/>
        </w:rPr>
        <w:t xml:space="preserve"> </w:t>
      </w:r>
      <w:r>
        <w:rPr>
          <w:sz w:val="26"/>
          <w:szCs w:val="26"/>
        </w:rPr>
        <w:t>decisi</w:t>
      </w:r>
      <w:r>
        <w:rPr>
          <w:spacing w:val="2"/>
          <w:sz w:val="26"/>
          <w:szCs w:val="26"/>
        </w:rPr>
        <w:t>o</w:t>
      </w:r>
      <w:r>
        <w:rPr>
          <w:sz w:val="26"/>
          <w:szCs w:val="26"/>
        </w:rPr>
        <w:t xml:space="preserve">n </w:t>
      </w:r>
      <w:r>
        <w:rPr>
          <w:spacing w:val="61"/>
          <w:sz w:val="26"/>
          <w:szCs w:val="26"/>
        </w:rPr>
        <w:t xml:space="preserve"> </w:t>
      </w:r>
      <w:r>
        <w:rPr>
          <w:sz w:val="26"/>
          <w:szCs w:val="26"/>
        </w:rPr>
        <w:t xml:space="preserve">of  </w:t>
      </w:r>
      <w:r>
        <w:rPr>
          <w:spacing w:val="13"/>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6"/>
          <w:sz w:val="26"/>
          <w:szCs w:val="26"/>
        </w:rPr>
        <w:t xml:space="preserve"> </w:t>
      </w:r>
      <w:r>
        <w:rPr>
          <w:sz w:val="26"/>
          <w:szCs w:val="26"/>
        </w:rPr>
        <w:t>be</w:t>
      </w:r>
      <w:r>
        <w:rPr>
          <w:spacing w:val="9"/>
          <w:sz w:val="26"/>
          <w:szCs w:val="26"/>
        </w:rPr>
        <w:t xml:space="preserve"> </w:t>
      </w:r>
      <w:r>
        <w:rPr>
          <w:spacing w:val="2"/>
          <w:sz w:val="26"/>
          <w:szCs w:val="26"/>
        </w:rPr>
        <w:t>f</w:t>
      </w:r>
      <w:r>
        <w:rPr>
          <w:sz w:val="26"/>
          <w:szCs w:val="26"/>
        </w:rPr>
        <w:t>inal,</w:t>
      </w:r>
      <w:r>
        <w:rPr>
          <w:spacing w:val="6"/>
          <w:sz w:val="26"/>
          <w:szCs w:val="26"/>
        </w:rPr>
        <w:t xml:space="preserve"> </w:t>
      </w:r>
      <w:r>
        <w:rPr>
          <w:sz w:val="26"/>
          <w:szCs w:val="26"/>
        </w:rPr>
        <w:t>conclu</w:t>
      </w:r>
      <w:r>
        <w:rPr>
          <w:spacing w:val="2"/>
          <w:sz w:val="26"/>
          <w:szCs w:val="26"/>
        </w:rPr>
        <w:t>s</w:t>
      </w:r>
      <w:r>
        <w:rPr>
          <w:sz w:val="26"/>
          <w:szCs w:val="26"/>
        </w:rPr>
        <w:t>ive and</w:t>
      </w:r>
      <w:r>
        <w:rPr>
          <w:spacing w:val="7"/>
          <w:sz w:val="26"/>
          <w:szCs w:val="26"/>
        </w:rPr>
        <w:t xml:space="preserve"> </w:t>
      </w:r>
      <w:r>
        <w:rPr>
          <w:sz w:val="26"/>
          <w:szCs w:val="26"/>
        </w:rPr>
        <w:t>binding</w:t>
      </w:r>
      <w:r>
        <w:rPr>
          <w:spacing w:val="3"/>
          <w:sz w:val="26"/>
          <w:szCs w:val="26"/>
        </w:rPr>
        <w:t xml:space="preserve"> </w:t>
      </w:r>
      <w:r>
        <w:rPr>
          <w:sz w:val="26"/>
          <w:szCs w:val="26"/>
        </w:rPr>
        <w:t>on</w:t>
      </w:r>
      <w:r>
        <w:rPr>
          <w:spacing w:val="8"/>
          <w:sz w:val="26"/>
          <w:szCs w:val="26"/>
        </w:rPr>
        <w:t xml:space="preserve"> </w:t>
      </w:r>
      <w:r>
        <w:rPr>
          <w:sz w:val="26"/>
          <w:szCs w:val="26"/>
        </w:rPr>
        <w:t>all</w:t>
      </w:r>
      <w:r>
        <w:rPr>
          <w:spacing w:val="11"/>
          <w:sz w:val="26"/>
          <w:szCs w:val="26"/>
        </w:rPr>
        <w:t xml:space="preserve"> </w:t>
      </w:r>
      <w:r>
        <w:rPr>
          <w:sz w:val="26"/>
          <w:szCs w:val="26"/>
        </w:rPr>
        <w:t>parties</w:t>
      </w:r>
      <w:r>
        <w:rPr>
          <w:spacing w:val="4"/>
          <w:sz w:val="26"/>
          <w:szCs w:val="26"/>
        </w:rPr>
        <w:t xml:space="preserve"> </w:t>
      </w:r>
      <w:r>
        <w:rPr>
          <w:sz w:val="26"/>
          <w:szCs w:val="26"/>
        </w:rPr>
        <w:t>to</w:t>
      </w:r>
      <w:r>
        <w:rPr>
          <w:spacing w:val="9"/>
          <w:sz w:val="26"/>
          <w:szCs w:val="26"/>
        </w:rPr>
        <w:t xml:space="preserve"> </w:t>
      </w:r>
      <w:r>
        <w:rPr>
          <w:sz w:val="26"/>
          <w:szCs w:val="26"/>
        </w:rPr>
        <w:t>the</w:t>
      </w:r>
      <w:r>
        <w:rPr>
          <w:spacing w:val="8"/>
          <w:sz w:val="26"/>
          <w:szCs w:val="26"/>
        </w:rPr>
        <w:t xml:space="preserve"> </w:t>
      </w:r>
      <w:r>
        <w:rPr>
          <w:sz w:val="26"/>
          <w:szCs w:val="26"/>
        </w:rPr>
        <w:t>contra</w:t>
      </w:r>
      <w:r>
        <w:rPr>
          <w:spacing w:val="3"/>
          <w:sz w:val="26"/>
          <w:szCs w:val="26"/>
        </w:rPr>
        <w:t>c</w:t>
      </w:r>
      <w:r>
        <w:rPr>
          <w:sz w:val="26"/>
          <w:szCs w:val="26"/>
        </w:rPr>
        <w:t>t</w:t>
      </w:r>
      <w:r>
        <w:rPr>
          <w:spacing w:val="3"/>
          <w:sz w:val="26"/>
          <w:szCs w:val="26"/>
        </w:rPr>
        <w:t xml:space="preserve"> </w:t>
      </w:r>
      <w:r>
        <w:rPr>
          <w:sz w:val="26"/>
          <w:szCs w:val="26"/>
        </w:rPr>
        <w:t>upon</w:t>
      </w:r>
      <w:r>
        <w:rPr>
          <w:spacing w:val="6"/>
          <w:sz w:val="26"/>
          <w:szCs w:val="26"/>
        </w:rPr>
        <w:t xml:space="preserve"> </w:t>
      </w:r>
      <w:r>
        <w:rPr>
          <w:sz w:val="26"/>
          <w:szCs w:val="26"/>
        </w:rPr>
        <w:t>all</w:t>
      </w:r>
      <w:r>
        <w:rPr>
          <w:spacing w:val="8"/>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7"/>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7"/>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6"/>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3"/>
          <w:sz w:val="26"/>
          <w:szCs w:val="26"/>
        </w:rPr>
        <w:t xml:space="preserve"> </w:t>
      </w:r>
      <w:r>
        <w:rPr>
          <w:sz w:val="26"/>
          <w:szCs w:val="26"/>
        </w:rPr>
        <w:t>thereo</w:t>
      </w:r>
      <w:r>
        <w:rPr>
          <w:spacing w:val="2"/>
          <w:sz w:val="26"/>
          <w:szCs w:val="26"/>
        </w:rPr>
        <w:t>f</w:t>
      </w:r>
      <w:r>
        <w:rPr>
          <w:sz w:val="26"/>
          <w:szCs w:val="26"/>
        </w:rPr>
        <w:t>.</w:t>
      </w:r>
    </w:p>
    <w:p w:rsidR="001259ED" w:rsidRDefault="001259ED">
      <w:pPr>
        <w:spacing w:before="19" w:line="280" w:lineRule="exact"/>
        <w:rPr>
          <w:sz w:val="28"/>
          <w:szCs w:val="28"/>
        </w:rPr>
      </w:pPr>
    </w:p>
    <w:p w:rsidR="001259ED" w:rsidRDefault="00F44706">
      <w:pPr>
        <w:ind w:left="240" w:right="213"/>
        <w:jc w:val="both"/>
        <w:rPr>
          <w:sz w:val="26"/>
          <w:szCs w:val="26"/>
        </w:rPr>
        <w:sectPr w:rsidR="001259ED">
          <w:pgSz w:w="12240" w:h="15840"/>
          <w:pgMar w:top="500" w:right="1180" w:bottom="280" w:left="1200" w:header="314" w:footer="722" w:gutter="0"/>
          <w:cols w:space="720"/>
        </w:sectPr>
      </w:pPr>
      <w:r>
        <w:rPr>
          <w:b/>
          <w:sz w:val="26"/>
          <w:szCs w:val="26"/>
        </w:rPr>
        <w:t xml:space="preserve">Clause </w:t>
      </w:r>
      <w:r>
        <w:rPr>
          <w:b/>
          <w:spacing w:val="3"/>
          <w:sz w:val="26"/>
          <w:szCs w:val="26"/>
        </w:rPr>
        <w:t xml:space="preserve"> </w:t>
      </w:r>
      <w:r>
        <w:rPr>
          <w:b/>
          <w:spacing w:val="2"/>
          <w:sz w:val="26"/>
          <w:szCs w:val="26"/>
        </w:rPr>
        <w:t>–</w:t>
      </w:r>
      <w:r>
        <w:rPr>
          <w:b/>
          <w:sz w:val="26"/>
          <w:szCs w:val="26"/>
        </w:rPr>
        <w:t xml:space="preserve">17: </w:t>
      </w:r>
      <w:r>
        <w:rPr>
          <w:b/>
          <w:spacing w:val="7"/>
          <w:sz w:val="26"/>
          <w:szCs w:val="26"/>
        </w:rPr>
        <w:t xml:space="preserve"> </w:t>
      </w:r>
      <w:r>
        <w:rPr>
          <w:b/>
          <w:spacing w:val="2"/>
          <w:sz w:val="26"/>
          <w:szCs w:val="26"/>
        </w:rPr>
        <w:t>S</w:t>
      </w:r>
      <w:r>
        <w:rPr>
          <w:b/>
          <w:sz w:val="26"/>
          <w:szCs w:val="26"/>
        </w:rPr>
        <w:t xml:space="preserve">ite </w:t>
      </w:r>
      <w:r>
        <w:rPr>
          <w:b/>
          <w:spacing w:val="9"/>
          <w:sz w:val="26"/>
          <w:szCs w:val="26"/>
        </w:rPr>
        <w:t xml:space="preserve"> </w:t>
      </w:r>
      <w:r>
        <w:rPr>
          <w:b/>
          <w:sz w:val="26"/>
          <w:szCs w:val="26"/>
        </w:rPr>
        <w:t>C</w:t>
      </w:r>
      <w:r>
        <w:rPr>
          <w:b/>
          <w:spacing w:val="2"/>
          <w:sz w:val="26"/>
          <w:szCs w:val="26"/>
        </w:rPr>
        <w:t>l</w:t>
      </w:r>
      <w:r>
        <w:rPr>
          <w:b/>
          <w:sz w:val="26"/>
          <w:szCs w:val="26"/>
        </w:rPr>
        <w:t xml:space="preserve">earance. </w:t>
      </w:r>
      <w:r>
        <w:rPr>
          <w:b/>
          <w:spacing w:val="3"/>
          <w:sz w:val="26"/>
          <w:szCs w:val="26"/>
        </w:rPr>
        <w:t xml:space="preserve"> </w:t>
      </w:r>
      <w:r>
        <w:rPr>
          <w:sz w:val="26"/>
          <w:szCs w:val="26"/>
        </w:rPr>
        <w:t xml:space="preserve">On </w:t>
      </w:r>
      <w:r>
        <w:rPr>
          <w:spacing w:val="8"/>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8"/>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5"/>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4"/>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10"/>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1"/>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4"/>
          <w:sz w:val="26"/>
          <w:szCs w:val="26"/>
        </w:rPr>
        <w:t xml:space="preserve"> </w:t>
      </w:r>
      <w:r>
        <w:rPr>
          <w:spacing w:val="2"/>
          <w:sz w:val="26"/>
          <w:szCs w:val="26"/>
        </w:rPr>
        <w:t>f</w:t>
      </w:r>
      <w:r>
        <w:rPr>
          <w:sz w:val="26"/>
          <w:szCs w:val="26"/>
        </w:rPr>
        <w:t>rom</w:t>
      </w:r>
      <w:r>
        <w:rPr>
          <w:spacing w:val="4"/>
          <w:sz w:val="26"/>
          <w:szCs w:val="26"/>
        </w:rPr>
        <w:t xml:space="preserve"> </w:t>
      </w:r>
      <w:r>
        <w:rPr>
          <w:sz w:val="26"/>
          <w:szCs w:val="26"/>
        </w:rPr>
        <w:t>the</w:t>
      </w:r>
      <w:r>
        <w:rPr>
          <w:spacing w:val="8"/>
          <w:sz w:val="26"/>
          <w:szCs w:val="26"/>
        </w:rPr>
        <w:t xml:space="preserve"> </w:t>
      </w:r>
      <w:r>
        <w:rPr>
          <w:sz w:val="26"/>
          <w:szCs w:val="26"/>
        </w:rPr>
        <w:t>con</w:t>
      </w:r>
      <w:r>
        <w:rPr>
          <w:spacing w:val="2"/>
          <w:sz w:val="26"/>
          <w:szCs w:val="26"/>
        </w:rPr>
        <w:t>t</w:t>
      </w:r>
      <w:r>
        <w:rPr>
          <w:sz w:val="26"/>
          <w:szCs w:val="26"/>
        </w:rPr>
        <w:t>ractor’s retention</w:t>
      </w:r>
      <w:r>
        <w:rPr>
          <w:spacing w:val="5"/>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4"/>
          <w:sz w:val="26"/>
          <w:szCs w:val="26"/>
        </w:rPr>
        <w:t xml:space="preserve"> </w:t>
      </w:r>
      <w:r>
        <w:rPr>
          <w:sz w:val="26"/>
          <w:szCs w:val="26"/>
        </w:rPr>
        <w:t>The</w:t>
      </w:r>
      <w:r>
        <w:rPr>
          <w:spacing w:val="7"/>
          <w:sz w:val="26"/>
          <w:szCs w:val="26"/>
        </w:rPr>
        <w:t xml:space="preserve"> </w:t>
      </w:r>
      <w:r>
        <w:rPr>
          <w:sz w:val="26"/>
          <w:szCs w:val="26"/>
        </w:rPr>
        <w:t>contr</w:t>
      </w:r>
      <w:r>
        <w:rPr>
          <w:spacing w:val="2"/>
          <w:sz w:val="26"/>
          <w:szCs w:val="26"/>
        </w:rPr>
        <w:t>a</w:t>
      </w:r>
      <w:r>
        <w:rPr>
          <w:sz w:val="26"/>
          <w:szCs w:val="26"/>
        </w:rPr>
        <w:t>ctor</w:t>
      </w:r>
      <w:r>
        <w:rPr>
          <w:spacing w:val="3"/>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have</w:t>
      </w:r>
      <w:r>
        <w:rPr>
          <w:spacing w:val="6"/>
          <w:sz w:val="26"/>
          <w:szCs w:val="26"/>
        </w:rPr>
        <w:t xml:space="preserve"> </w:t>
      </w:r>
      <w:r>
        <w:rPr>
          <w:sz w:val="26"/>
          <w:szCs w:val="26"/>
        </w:rPr>
        <w:t>no</w:t>
      </w:r>
      <w:r>
        <w:rPr>
          <w:spacing w:val="9"/>
          <w:sz w:val="26"/>
          <w:szCs w:val="26"/>
        </w:rPr>
        <w:t xml:space="preserve"> </w:t>
      </w:r>
      <w:r>
        <w:rPr>
          <w:sz w:val="26"/>
          <w:szCs w:val="26"/>
        </w:rPr>
        <w:t>claim</w:t>
      </w:r>
      <w:r>
        <w:rPr>
          <w:spacing w:val="4"/>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1259ED" w:rsidRDefault="001259ED">
      <w:pPr>
        <w:spacing w:line="200" w:lineRule="exact"/>
      </w:pPr>
    </w:p>
    <w:p w:rsidR="001259ED" w:rsidRDefault="001259ED">
      <w:pPr>
        <w:spacing w:line="200" w:lineRule="exact"/>
      </w:pPr>
    </w:p>
    <w:p w:rsidR="001259ED" w:rsidRDefault="001259ED">
      <w:pPr>
        <w:spacing w:before="11" w:line="220" w:lineRule="exact"/>
        <w:rPr>
          <w:sz w:val="22"/>
          <w:szCs w:val="22"/>
        </w:rPr>
      </w:pPr>
    </w:p>
    <w:p w:rsidR="001259ED" w:rsidRDefault="00F44706">
      <w:pPr>
        <w:spacing w:before="26" w:line="474" w:lineRule="auto"/>
        <w:ind w:left="240" w:right="3743"/>
        <w:rPr>
          <w:sz w:val="26"/>
          <w:szCs w:val="26"/>
        </w:rPr>
      </w:pPr>
      <w:r>
        <w:rPr>
          <w:b/>
          <w:sz w:val="26"/>
          <w:szCs w:val="26"/>
        </w:rPr>
        <w:t>Clause</w:t>
      </w:r>
      <w:r>
        <w:rPr>
          <w:b/>
          <w:spacing w:val="-8"/>
          <w:sz w:val="26"/>
          <w:szCs w:val="26"/>
        </w:rPr>
        <w:t xml:space="preserve"> </w:t>
      </w:r>
      <w:r>
        <w:rPr>
          <w:b/>
          <w:sz w:val="26"/>
          <w:szCs w:val="26"/>
        </w:rPr>
        <w:t>–</w:t>
      </w:r>
      <w:r>
        <w:rPr>
          <w:b/>
          <w:spacing w:val="2"/>
          <w:sz w:val="26"/>
          <w:szCs w:val="26"/>
        </w:rPr>
        <w:t>1</w:t>
      </w:r>
      <w:r>
        <w:rPr>
          <w:b/>
          <w:sz w:val="26"/>
          <w:szCs w:val="26"/>
        </w:rPr>
        <w:t>8:</w:t>
      </w:r>
      <w:r>
        <w:rPr>
          <w:b/>
          <w:spacing w:val="-5"/>
          <w:sz w:val="26"/>
          <w:szCs w:val="26"/>
        </w:rPr>
        <w:t xml:space="preserve"> </w:t>
      </w:r>
      <w:r>
        <w:rPr>
          <w:b/>
          <w:sz w:val="26"/>
          <w:szCs w:val="26"/>
        </w:rPr>
        <w:t>Fin</w:t>
      </w:r>
      <w:r>
        <w:rPr>
          <w:b/>
          <w:spacing w:val="2"/>
          <w:sz w:val="26"/>
          <w:szCs w:val="26"/>
        </w:rPr>
        <w:t>a</w:t>
      </w:r>
      <w:r>
        <w:rPr>
          <w:b/>
          <w:sz w:val="26"/>
          <w:szCs w:val="26"/>
        </w:rPr>
        <w:t>ncial</w:t>
      </w:r>
      <w:r>
        <w:rPr>
          <w:b/>
          <w:spacing w:val="-8"/>
          <w:sz w:val="26"/>
          <w:szCs w:val="26"/>
        </w:rPr>
        <w:t xml:space="preserve"> </w:t>
      </w:r>
      <w:r>
        <w:rPr>
          <w:b/>
          <w:sz w:val="26"/>
          <w:szCs w:val="26"/>
        </w:rPr>
        <w:t>Assista</w:t>
      </w:r>
      <w:r>
        <w:rPr>
          <w:b/>
          <w:spacing w:val="2"/>
          <w:sz w:val="26"/>
          <w:szCs w:val="26"/>
        </w:rPr>
        <w:t>n</w:t>
      </w:r>
      <w:r>
        <w:rPr>
          <w:b/>
          <w:sz w:val="26"/>
          <w:szCs w:val="26"/>
        </w:rPr>
        <w:t>ce</w:t>
      </w:r>
      <w:r>
        <w:rPr>
          <w:b/>
          <w:spacing w:val="-12"/>
          <w:sz w:val="26"/>
          <w:szCs w:val="26"/>
        </w:rPr>
        <w:t xml:space="preserve"> </w:t>
      </w:r>
      <w:r>
        <w:rPr>
          <w:b/>
          <w:spacing w:val="1"/>
          <w:sz w:val="26"/>
          <w:szCs w:val="26"/>
        </w:rPr>
        <w:t>/</w:t>
      </w:r>
      <w:r>
        <w:rPr>
          <w:b/>
          <w:sz w:val="26"/>
          <w:szCs w:val="26"/>
        </w:rPr>
        <w:t>Ad</w:t>
      </w:r>
      <w:r>
        <w:rPr>
          <w:b/>
          <w:spacing w:val="2"/>
          <w:sz w:val="26"/>
          <w:szCs w:val="26"/>
        </w:rPr>
        <w:t>v</w:t>
      </w:r>
      <w:r>
        <w:rPr>
          <w:b/>
          <w:sz w:val="26"/>
          <w:szCs w:val="26"/>
        </w:rPr>
        <w:t>ance</w:t>
      </w:r>
      <w:r>
        <w:rPr>
          <w:b/>
          <w:spacing w:val="-7"/>
          <w:sz w:val="26"/>
          <w:szCs w:val="26"/>
        </w:rPr>
        <w:t xml:space="preserve"> </w:t>
      </w:r>
      <w:r>
        <w:rPr>
          <w:b/>
          <w:sz w:val="26"/>
          <w:szCs w:val="26"/>
        </w:rPr>
        <w:t>Pa</w:t>
      </w:r>
      <w:r>
        <w:rPr>
          <w:b/>
          <w:spacing w:val="2"/>
          <w:sz w:val="26"/>
          <w:szCs w:val="26"/>
        </w:rPr>
        <w:t>y</w:t>
      </w:r>
      <w:r>
        <w:rPr>
          <w:b/>
          <w:spacing w:val="-2"/>
          <w:sz w:val="26"/>
          <w:szCs w:val="26"/>
        </w:rPr>
        <w:t>m</w:t>
      </w:r>
      <w:r>
        <w:rPr>
          <w:b/>
          <w:sz w:val="26"/>
          <w:szCs w:val="26"/>
        </w:rPr>
        <w:t xml:space="preserve">ent. (A)    </w:t>
      </w:r>
      <w:r>
        <w:rPr>
          <w:b/>
          <w:spacing w:val="31"/>
          <w:sz w:val="26"/>
          <w:szCs w:val="26"/>
        </w:rPr>
        <w:t xml:space="preserve"> </w:t>
      </w:r>
      <w:r>
        <w:rPr>
          <w:b/>
          <w:sz w:val="26"/>
          <w:szCs w:val="26"/>
        </w:rPr>
        <w:t>Mobilizat</w:t>
      </w:r>
      <w:r>
        <w:rPr>
          <w:b/>
          <w:spacing w:val="2"/>
          <w:sz w:val="26"/>
          <w:szCs w:val="26"/>
        </w:rPr>
        <w:t>i</w:t>
      </w:r>
      <w:r>
        <w:rPr>
          <w:b/>
          <w:sz w:val="26"/>
          <w:szCs w:val="26"/>
        </w:rPr>
        <w:t>on</w:t>
      </w:r>
      <w:r>
        <w:rPr>
          <w:b/>
          <w:spacing w:val="-14"/>
          <w:sz w:val="26"/>
          <w:szCs w:val="26"/>
        </w:rPr>
        <w:t xml:space="preserve"> </w:t>
      </w:r>
      <w:r>
        <w:rPr>
          <w:b/>
          <w:sz w:val="26"/>
          <w:szCs w:val="26"/>
        </w:rPr>
        <w:t>a</w:t>
      </w:r>
      <w:r>
        <w:rPr>
          <w:b/>
          <w:spacing w:val="2"/>
          <w:sz w:val="26"/>
          <w:szCs w:val="26"/>
        </w:rPr>
        <w:t>d</w:t>
      </w:r>
      <w:r>
        <w:rPr>
          <w:b/>
          <w:sz w:val="26"/>
          <w:szCs w:val="26"/>
        </w:rPr>
        <w:t>vance</w:t>
      </w:r>
      <w:r>
        <w:rPr>
          <w:b/>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1259ED" w:rsidRDefault="001259ED">
      <w:pPr>
        <w:spacing w:before="5" w:line="140" w:lineRule="exact"/>
        <w:rPr>
          <w:sz w:val="14"/>
          <w:szCs w:val="14"/>
        </w:rPr>
      </w:pPr>
    </w:p>
    <w:p w:rsidR="001259ED" w:rsidRDefault="00F44706">
      <w:pPr>
        <w:ind w:left="240" w:right="3222"/>
        <w:jc w:val="both"/>
        <w:rPr>
          <w:sz w:val="26"/>
          <w:szCs w:val="26"/>
        </w:rPr>
      </w:pPr>
      <w:r>
        <w:rPr>
          <w:b/>
          <w:sz w:val="26"/>
          <w:szCs w:val="26"/>
        </w:rPr>
        <w:t xml:space="preserve">(B)    </w:t>
      </w:r>
      <w:r>
        <w:rPr>
          <w:b/>
          <w:spacing w:val="46"/>
          <w:sz w:val="26"/>
          <w:szCs w:val="26"/>
        </w:rPr>
        <w:t xml:space="preserve"> </w:t>
      </w:r>
      <w:r>
        <w:rPr>
          <w:b/>
          <w:sz w:val="26"/>
          <w:szCs w:val="26"/>
        </w:rPr>
        <w:t>Secured</w:t>
      </w:r>
      <w:r>
        <w:rPr>
          <w:b/>
          <w:spacing w:val="-9"/>
          <w:sz w:val="26"/>
          <w:szCs w:val="26"/>
        </w:rPr>
        <w:t xml:space="preserve"> </w:t>
      </w:r>
      <w:r>
        <w:rPr>
          <w:b/>
          <w:spacing w:val="2"/>
          <w:sz w:val="26"/>
          <w:szCs w:val="26"/>
        </w:rPr>
        <w:t>A</w:t>
      </w:r>
      <w:r>
        <w:rPr>
          <w:b/>
          <w:sz w:val="26"/>
          <w:szCs w:val="26"/>
        </w:rPr>
        <w:t>dvance</w:t>
      </w:r>
      <w:r>
        <w:rPr>
          <w:b/>
          <w:spacing w:val="-7"/>
          <w:sz w:val="26"/>
          <w:szCs w:val="26"/>
        </w:rPr>
        <w:t xml:space="preserve"> </w:t>
      </w:r>
      <w:r>
        <w:rPr>
          <w:b/>
          <w:sz w:val="26"/>
          <w:szCs w:val="26"/>
        </w:rPr>
        <w:t>aga</w:t>
      </w:r>
      <w:r>
        <w:rPr>
          <w:b/>
          <w:spacing w:val="2"/>
          <w:sz w:val="26"/>
          <w:szCs w:val="26"/>
        </w:rPr>
        <w:t>i</w:t>
      </w:r>
      <w:r>
        <w:rPr>
          <w:b/>
          <w:sz w:val="26"/>
          <w:szCs w:val="26"/>
        </w:rPr>
        <w:t>nst</w:t>
      </w:r>
      <w:r>
        <w:rPr>
          <w:b/>
          <w:spacing w:val="-6"/>
          <w:sz w:val="26"/>
          <w:szCs w:val="26"/>
        </w:rPr>
        <w:t xml:space="preserve"> </w:t>
      </w:r>
      <w:r>
        <w:rPr>
          <w:b/>
          <w:spacing w:val="-2"/>
          <w:sz w:val="26"/>
          <w:szCs w:val="26"/>
        </w:rPr>
        <w:t>m</w:t>
      </w:r>
      <w:r>
        <w:rPr>
          <w:b/>
          <w:sz w:val="26"/>
          <w:szCs w:val="26"/>
        </w:rPr>
        <w:t>ater</w:t>
      </w:r>
      <w:r>
        <w:rPr>
          <w:b/>
          <w:spacing w:val="2"/>
          <w:sz w:val="26"/>
          <w:szCs w:val="26"/>
        </w:rPr>
        <w:t>i</w:t>
      </w:r>
      <w:r>
        <w:rPr>
          <w:b/>
          <w:sz w:val="26"/>
          <w:szCs w:val="26"/>
        </w:rPr>
        <w:t>als</w:t>
      </w:r>
      <w:r>
        <w:rPr>
          <w:b/>
          <w:spacing w:val="-10"/>
          <w:sz w:val="26"/>
          <w:szCs w:val="26"/>
        </w:rPr>
        <w:t xml:space="preserve"> </w:t>
      </w:r>
      <w:r>
        <w:rPr>
          <w:b/>
          <w:sz w:val="26"/>
          <w:szCs w:val="26"/>
        </w:rPr>
        <w:t>br</w:t>
      </w:r>
      <w:r>
        <w:rPr>
          <w:b/>
          <w:spacing w:val="2"/>
          <w:sz w:val="26"/>
          <w:szCs w:val="26"/>
        </w:rPr>
        <w:t>o</w:t>
      </w:r>
      <w:r>
        <w:rPr>
          <w:b/>
          <w:sz w:val="26"/>
          <w:szCs w:val="26"/>
        </w:rPr>
        <w:t>ught</w:t>
      </w:r>
      <w:r>
        <w:rPr>
          <w:b/>
          <w:spacing w:val="-7"/>
          <w:sz w:val="26"/>
          <w:szCs w:val="26"/>
        </w:rPr>
        <w:t xml:space="preserve"> </w:t>
      </w:r>
      <w:r>
        <w:rPr>
          <w:b/>
          <w:sz w:val="26"/>
          <w:szCs w:val="26"/>
        </w:rPr>
        <w:t>at</w:t>
      </w:r>
      <w:r>
        <w:rPr>
          <w:b/>
          <w:spacing w:val="-2"/>
          <w:sz w:val="26"/>
          <w:szCs w:val="26"/>
        </w:rPr>
        <w:t xml:space="preserve"> </w:t>
      </w:r>
      <w:r>
        <w:rPr>
          <w:b/>
          <w:sz w:val="26"/>
          <w:szCs w:val="26"/>
        </w:rPr>
        <w:t>sit</w:t>
      </w:r>
      <w:r>
        <w:rPr>
          <w:b/>
          <w:spacing w:val="1"/>
          <w:sz w:val="26"/>
          <w:szCs w:val="26"/>
        </w:rPr>
        <w:t>e</w:t>
      </w:r>
      <w:r>
        <w:rPr>
          <w:b/>
          <w:sz w:val="26"/>
          <w:szCs w:val="26"/>
        </w:rPr>
        <w:t>.</w:t>
      </w:r>
    </w:p>
    <w:p w:rsidR="001259ED" w:rsidRDefault="001259ED">
      <w:pPr>
        <w:spacing w:before="1" w:line="100" w:lineRule="exact"/>
        <w:rPr>
          <w:sz w:val="11"/>
          <w:szCs w:val="11"/>
        </w:rPr>
      </w:pPr>
    </w:p>
    <w:p w:rsidR="001259ED" w:rsidRDefault="00F44706">
      <w:pPr>
        <w:tabs>
          <w:tab w:val="left" w:pos="1680"/>
        </w:tabs>
        <w:ind w:left="1680" w:right="211" w:hanging="720"/>
        <w:jc w:val="both"/>
        <w:rPr>
          <w:sz w:val="26"/>
          <w:szCs w:val="26"/>
        </w:rPr>
      </w:pPr>
      <w:r>
        <w:rPr>
          <w:b/>
          <w:sz w:val="26"/>
          <w:szCs w:val="26"/>
        </w:rPr>
        <w:t>(i)</w:t>
      </w:r>
      <w:r>
        <w:rPr>
          <w:b/>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6"/>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5"/>
          <w:sz w:val="26"/>
          <w:szCs w:val="26"/>
        </w:rPr>
        <w:t xml:space="preserve"> </w:t>
      </w:r>
      <w:r>
        <w:rPr>
          <w:sz w:val="26"/>
          <w:szCs w:val="26"/>
        </w:rPr>
        <w:t>s</w:t>
      </w:r>
      <w:r>
        <w:rPr>
          <w:spacing w:val="2"/>
          <w:sz w:val="26"/>
          <w:szCs w:val="26"/>
        </w:rPr>
        <w:t>u</w:t>
      </w:r>
      <w:r>
        <w:rPr>
          <w:sz w:val="26"/>
          <w:szCs w:val="26"/>
        </w:rPr>
        <w:t>m</w:t>
      </w:r>
      <w:r>
        <w:rPr>
          <w:spacing w:val="3"/>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such</w:t>
      </w:r>
      <w:r>
        <w:rPr>
          <w:spacing w:val="8"/>
          <w:sz w:val="26"/>
          <w:szCs w:val="26"/>
        </w:rPr>
        <w:t xml:space="preserve"> </w:t>
      </w:r>
      <w:r>
        <w:rPr>
          <w:spacing w:val="-2"/>
          <w:sz w:val="26"/>
          <w:szCs w:val="26"/>
        </w:rPr>
        <w:t>m</w:t>
      </w:r>
      <w:r>
        <w:rPr>
          <w:sz w:val="26"/>
          <w:szCs w:val="26"/>
        </w:rPr>
        <w:t>aterials on</w:t>
      </w:r>
      <w:r>
        <w:rPr>
          <w:spacing w:val="11"/>
          <w:sz w:val="26"/>
          <w:szCs w:val="26"/>
        </w:rPr>
        <w:t xml:space="preserve"> </w:t>
      </w:r>
      <w:r>
        <w:rPr>
          <w:sz w:val="26"/>
          <w:szCs w:val="26"/>
        </w:rPr>
        <w:t>s</w:t>
      </w:r>
      <w:r>
        <w:rPr>
          <w:spacing w:val="2"/>
          <w:sz w:val="26"/>
          <w:szCs w:val="26"/>
        </w:rPr>
        <w:t>i</w:t>
      </w:r>
      <w:r>
        <w:rPr>
          <w:sz w:val="26"/>
          <w:szCs w:val="26"/>
        </w:rPr>
        <w:t>te</w:t>
      </w:r>
      <w:r>
        <w:rPr>
          <w:spacing w:val="9"/>
          <w:sz w:val="26"/>
          <w:szCs w:val="26"/>
        </w:rPr>
        <w:t xml:space="preserve"> </w:t>
      </w:r>
      <w:r>
        <w:rPr>
          <w:sz w:val="26"/>
          <w:szCs w:val="26"/>
        </w:rPr>
        <w:t>shall</w:t>
      </w:r>
      <w:r>
        <w:rPr>
          <w:spacing w:val="5"/>
          <w:sz w:val="26"/>
          <w:szCs w:val="26"/>
        </w:rPr>
        <w:t xml:space="preserve"> </w:t>
      </w:r>
      <w:r>
        <w:rPr>
          <w:sz w:val="26"/>
          <w:szCs w:val="26"/>
        </w:rPr>
        <w:t>not</w:t>
      </w:r>
      <w:r>
        <w:rPr>
          <w:spacing w:val="6"/>
          <w:sz w:val="26"/>
          <w:szCs w:val="26"/>
        </w:rPr>
        <w:t xml:space="preserve"> </w:t>
      </w:r>
      <w:r>
        <w:rPr>
          <w:sz w:val="26"/>
          <w:szCs w:val="26"/>
        </w:rPr>
        <w:t>exceed</w:t>
      </w:r>
      <w:r>
        <w:rPr>
          <w:spacing w:val="3"/>
          <w:sz w:val="26"/>
          <w:szCs w:val="26"/>
        </w:rPr>
        <w:t xml:space="preserve"> </w:t>
      </w:r>
      <w:r>
        <w:rPr>
          <w:sz w:val="26"/>
          <w:szCs w:val="26"/>
        </w:rPr>
        <w:t>75%</w:t>
      </w:r>
      <w:r>
        <w:rPr>
          <w:spacing w:val="10"/>
          <w:sz w:val="26"/>
          <w:szCs w:val="26"/>
        </w:rPr>
        <w:t xml:space="preserve"> </w:t>
      </w:r>
      <w:r>
        <w:rPr>
          <w:sz w:val="26"/>
          <w:szCs w:val="26"/>
        </w:rPr>
        <w:t>of</w:t>
      </w:r>
      <w:r>
        <w:rPr>
          <w:spacing w:val="10"/>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1259ED" w:rsidRDefault="001259ED">
      <w:pPr>
        <w:spacing w:before="1" w:line="120" w:lineRule="exact"/>
        <w:rPr>
          <w:sz w:val="12"/>
          <w:szCs w:val="12"/>
        </w:rPr>
      </w:pPr>
    </w:p>
    <w:p w:rsidR="001259ED" w:rsidRDefault="00F44706">
      <w:pPr>
        <w:tabs>
          <w:tab w:val="left" w:pos="1680"/>
        </w:tabs>
        <w:ind w:left="1680" w:right="215" w:hanging="720"/>
        <w:jc w:val="both"/>
        <w:rPr>
          <w:sz w:val="26"/>
          <w:szCs w:val="26"/>
        </w:rPr>
      </w:pPr>
      <w:r>
        <w:rPr>
          <w:b/>
          <w:sz w:val="26"/>
          <w:szCs w:val="26"/>
        </w:rPr>
        <w:t>(ii)</w:t>
      </w:r>
      <w:r>
        <w:rPr>
          <w:b/>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5"/>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9"/>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3"/>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1259ED" w:rsidRDefault="001259ED">
      <w:pPr>
        <w:spacing w:before="8" w:line="100" w:lineRule="exact"/>
        <w:rPr>
          <w:sz w:val="11"/>
          <w:szCs w:val="11"/>
        </w:rPr>
      </w:pPr>
    </w:p>
    <w:p w:rsidR="001259ED" w:rsidRDefault="00F44706">
      <w:pPr>
        <w:ind w:left="240" w:right="220"/>
        <w:jc w:val="both"/>
        <w:rPr>
          <w:sz w:val="26"/>
          <w:szCs w:val="26"/>
        </w:rPr>
      </w:pPr>
      <w:r>
        <w:rPr>
          <w:b/>
          <w:sz w:val="26"/>
          <w:szCs w:val="26"/>
        </w:rPr>
        <w:t>Clause</w:t>
      </w:r>
      <w:r>
        <w:rPr>
          <w:b/>
          <w:spacing w:val="15"/>
          <w:sz w:val="26"/>
          <w:szCs w:val="26"/>
        </w:rPr>
        <w:t xml:space="preserve"> </w:t>
      </w:r>
      <w:r>
        <w:rPr>
          <w:b/>
          <w:sz w:val="26"/>
          <w:szCs w:val="26"/>
        </w:rPr>
        <w:t>–19:</w:t>
      </w:r>
      <w:r>
        <w:rPr>
          <w:b/>
          <w:spacing w:val="19"/>
          <w:sz w:val="26"/>
          <w:szCs w:val="26"/>
        </w:rPr>
        <w:t xml:space="preserve"> </w:t>
      </w:r>
      <w:r>
        <w:rPr>
          <w:b/>
          <w:sz w:val="26"/>
          <w:szCs w:val="26"/>
        </w:rPr>
        <w:t>Recovery</w:t>
      </w:r>
      <w:r>
        <w:rPr>
          <w:b/>
          <w:spacing w:val="16"/>
          <w:sz w:val="26"/>
          <w:szCs w:val="26"/>
        </w:rPr>
        <w:t xml:space="preserve"> </w:t>
      </w:r>
      <w:r>
        <w:rPr>
          <w:b/>
          <w:sz w:val="26"/>
          <w:szCs w:val="26"/>
        </w:rPr>
        <w:t>as</w:t>
      </w:r>
      <w:r>
        <w:rPr>
          <w:b/>
          <w:spacing w:val="19"/>
          <w:sz w:val="26"/>
          <w:szCs w:val="26"/>
        </w:rPr>
        <w:t xml:space="preserve"> </w:t>
      </w:r>
      <w:r>
        <w:rPr>
          <w:b/>
          <w:sz w:val="26"/>
          <w:szCs w:val="26"/>
        </w:rPr>
        <w:t>ar</w:t>
      </w:r>
      <w:r>
        <w:rPr>
          <w:b/>
          <w:spacing w:val="2"/>
          <w:sz w:val="26"/>
          <w:szCs w:val="26"/>
        </w:rPr>
        <w:t>r</w:t>
      </w:r>
      <w:r>
        <w:rPr>
          <w:b/>
          <w:sz w:val="26"/>
          <w:szCs w:val="26"/>
        </w:rPr>
        <w:t>ears</w:t>
      </w:r>
      <w:r>
        <w:rPr>
          <w:b/>
          <w:spacing w:val="16"/>
          <w:sz w:val="26"/>
          <w:szCs w:val="26"/>
        </w:rPr>
        <w:t xml:space="preserve"> </w:t>
      </w:r>
      <w:r>
        <w:rPr>
          <w:b/>
          <w:sz w:val="26"/>
          <w:szCs w:val="26"/>
        </w:rPr>
        <w:t>of</w:t>
      </w:r>
      <w:r>
        <w:rPr>
          <w:b/>
          <w:spacing w:val="22"/>
          <w:sz w:val="26"/>
          <w:szCs w:val="26"/>
        </w:rPr>
        <w:t xml:space="preserve"> </w:t>
      </w:r>
      <w:r>
        <w:rPr>
          <w:b/>
          <w:sz w:val="26"/>
          <w:szCs w:val="26"/>
        </w:rPr>
        <w:t>L</w:t>
      </w:r>
      <w:r>
        <w:rPr>
          <w:b/>
          <w:spacing w:val="2"/>
          <w:sz w:val="26"/>
          <w:szCs w:val="26"/>
        </w:rPr>
        <w:t>a</w:t>
      </w:r>
      <w:r>
        <w:rPr>
          <w:b/>
          <w:sz w:val="26"/>
          <w:szCs w:val="26"/>
        </w:rPr>
        <w:t>nd</w:t>
      </w:r>
      <w:r>
        <w:rPr>
          <w:b/>
          <w:spacing w:val="17"/>
          <w:sz w:val="26"/>
          <w:szCs w:val="26"/>
        </w:rPr>
        <w:t xml:space="preserve"> </w:t>
      </w:r>
      <w:r>
        <w:rPr>
          <w:b/>
          <w:sz w:val="26"/>
          <w:szCs w:val="26"/>
        </w:rPr>
        <w:t>Revenu</w:t>
      </w:r>
      <w:r>
        <w:rPr>
          <w:b/>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1259ED" w:rsidRDefault="001259ED">
      <w:pPr>
        <w:spacing w:before="8" w:line="100" w:lineRule="exact"/>
        <w:rPr>
          <w:sz w:val="11"/>
          <w:szCs w:val="11"/>
        </w:rPr>
      </w:pPr>
    </w:p>
    <w:p w:rsidR="001259ED" w:rsidRDefault="00F44706">
      <w:pPr>
        <w:ind w:left="240" w:right="215"/>
        <w:jc w:val="both"/>
        <w:rPr>
          <w:sz w:val="26"/>
          <w:szCs w:val="26"/>
        </w:rPr>
      </w:pPr>
      <w:r>
        <w:rPr>
          <w:b/>
          <w:sz w:val="26"/>
          <w:szCs w:val="26"/>
        </w:rPr>
        <w:t>Clause</w:t>
      </w:r>
      <w:r>
        <w:rPr>
          <w:b/>
          <w:spacing w:val="59"/>
          <w:sz w:val="26"/>
          <w:szCs w:val="26"/>
        </w:rPr>
        <w:t xml:space="preserve"> </w:t>
      </w:r>
      <w:r>
        <w:rPr>
          <w:b/>
          <w:sz w:val="26"/>
          <w:szCs w:val="26"/>
        </w:rPr>
        <w:t>–</w:t>
      </w:r>
      <w:r>
        <w:rPr>
          <w:b/>
          <w:spacing w:val="2"/>
          <w:sz w:val="26"/>
          <w:szCs w:val="26"/>
        </w:rPr>
        <w:t>2</w:t>
      </w:r>
      <w:r>
        <w:rPr>
          <w:b/>
          <w:sz w:val="26"/>
          <w:szCs w:val="26"/>
        </w:rPr>
        <w:t>0:</w:t>
      </w:r>
      <w:r>
        <w:rPr>
          <w:b/>
          <w:spacing w:val="62"/>
          <w:sz w:val="26"/>
          <w:szCs w:val="26"/>
        </w:rPr>
        <w:t xml:space="preserve"> </w:t>
      </w:r>
      <w:r>
        <w:rPr>
          <w:b/>
          <w:sz w:val="26"/>
          <w:szCs w:val="26"/>
        </w:rPr>
        <w:t>Ref</w:t>
      </w:r>
      <w:r>
        <w:rPr>
          <w:b/>
          <w:spacing w:val="2"/>
          <w:sz w:val="26"/>
          <w:szCs w:val="26"/>
        </w:rPr>
        <w:t>u</w:t>
      </w:r>
      <w:r>
        <w:rPr>
          <w:b/>
          <w:sz w:val="26"/>
          <w:szCs w:val="26"/>
        </w:rPr>
        <w:t>nd</w:t>
      </w:r>
      <w:r>
        <w:rPr>
          <w:b/>
          <w:spacing w:val="61"/>
          <w:sz w:val="26"/>
          <w:szCs w:val="26"/>
        </w:rPr>
        <w:t xml:space="preserve"> </w:t>
      </w:r>
      <w:r>
        <w:rPr>
          <w:b/>
          <w:sz w:val="26"/>
          <w:szCs w:val="26"/>
        </w:rPr>
        <w:t>of</w:t>
      </w:r>
      <w:r>
        <w:rPr>
          <w:b/>
          <w:spacing w:val="65"/>
          <w:sz w:val="26"/>
          <w:szCs w:val="26"/>
        </w:rPr>
        <w:t xml:space="preserve"> </w:t>
      </w:r>
      <w:r>
        <w:rPr>
          <w:b/>
          <w:sz w:val="26"/>
          <w:szCs w:val="26"/>
        </w:rPr>
        <w:t>Security</w:t>
      </w:r>
      <w:r>
        <w:rPr>
          <w:b/>
          <w:spacing w:val="60"/>
          <w:sz w:val="26"/>
          <w:szCs w:val="26"/>
        </w:rPr>
        <w:t xml:space="preserve"> </w:t>
      </w:r>
      <w:r>
        <w:rPr>
          <w:b/>
          <w:sz w:val="26"/>
          <w:szCs w:val="26"/>
        </w:rPr>
        <w:t>Dep</w:t>
      </w:r>
      <w:r>
        <w:rPr>
          <w:b/>
          <w:spacing w:val="2"/>
          <w:sz w:val="26"/>
          <w:szCs w:val="26"/>
        </w:rPr>
        <w:t>o</w:t>
      </w:r>
      <w:r>
        <w:rPr>
          <w:b/>
          <w:sz w:val="26"/>
          <w:szCs w:val="26"/>
        </w:rPr>
        <w:t>sit</w:t>
      </w:r>
      <w:r>
        <w:rPr>
          <w:b/>
          <w:spacing w:val="2"/>
          <w:sz w:val="26"/>
          <w:szCs w:val="26"/>
        </w:rPr>
        <w:t>/</w:t>
      </w:r>
      <w:r>
        <w:rPr>
          <w:b/>
          <w:sz w:val="26"/>
          <w:szCs w:val="26"/>
        </w:rPr>
        <w:t>Retention</w:t>
      </w:r>
      <w:r>
        <w:rPr>
          <w:b/>
          <w:spacing w:val="49"/>
          <w:sz w:val="26"/>
          <w:szCs w:val="26"/>
        </w:rPr>
        <w:t xml:space="preserve"> </w:t>
      </w:r>
      <w:r>
        <w:rPr>
          <w:b/>
          <w:sz w:val="26"/>
          <w:szCs w:val="26"/>
        </w:rPr>
        <w:t>Mone</w:t>
      </w:r>
      <w:r>
        <w:rPr>
          <w:b/>
          <w:spacing w:val="2"/>
          <w:sz w:val="26"/>
          <w:szCs w:val="26"/>
        </w:rPr>
        <w:t>y</w:t>
      </w:r>
      <w:r>
        <w:rPr>
          <w:b/>
          <w:sz w:val="26"/>
          <w:szCs w:val="26"/>
        </w:rPr>
        <w:t>.</w:t>
      </w:r>
      <w:r>
        <w:rPr>
          <w:b/>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4"/>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10"/>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3"/>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8"/>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2"/>
          <w:sz w:val="26"/>
          <w:szCs w:val="26"/>
        </w:rPr>
        <w:t xml:space="preserve"> </w:t>
      </w:r>
      <w:r>
        <w:rPr>
          <w:sz w:val="26"/>
          <w:szCs w:val="26"/>
        </w:rPr>
        <w:t>has</w:t>
      </w:r>
      <w:r>
        <w:rPr>
          <w:spacing w:val="5"/>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 that</w:t>
      </w:r>
      <w:r>
        <w:rPr>
          <w:spacing w:val="5"/>
          <w:sz w:val="26"/>
          <w:szCs w:val="26"/>
        </w:rPr>
        <w:t xml:space="preserve"> </w:t>
      </w:r>
      <w:r>
        <w:rPr>
          <w:sz w:val="26"/>
          <w:szCs w:val="26"/>
        </w:rPr>
        <w:t>a</w:t>
      </w:r>
      <w:r>
        <w:rPr>
          <w:spacing w:val="2"/>
          <w:sz w:val="26"/>
          <w:szCs w:val="26"/>
        </w:rPr>
        <w:t>l</w:t>
      </w:r>
      <w:r>
        <w:rPr>
          <w:sz w:val="26"/>
          <w:szCs w:val="26"/>
        </w:rPr>
        <w:t>l</w:t>
      </w:r>
      <w:r>
        <w:rPr>
          <w:spacing w:val="10"/>
          <w:sz w:val="26"/>
          <w:szCs w:val="26"/>
        </w:rPr>
        <w:t xml:space="preserve"> </w:t>
      </w:r>
      <w:r>
        <w:rPr>
          <w:sz w:val="26"/>
          <w:szCs w:val="26"/>
        </w:rPr>
        <w:t>de</w:t>
      </w:r>
      <w:r>
        <w:rPr>
          <w:spacing w:val="2"/>
          <w:sz w:val="26"/>
          <w:szCs w:val="26"/>
        </w:rPr>
        <w:t>f</w:t>
      </w:r>
      <w:r>
        <w:rPr>
          <w:sz w:val="26"/>
          <w:szCs w:val="26"/>
        </w:rPr>
        <w:t>ects</w:t>
      </w:r>
      <w:r>
        <w:rPr>
          <w:spacing w:val="1"/>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1"/>
          <w:sz w:val="26"/>
          <w:szCs w:val="26"/>
        </w:rPr>
        <w:t xml:space="preserve"> </w:t>
      </w:r>
      <w:r>
        <w:rPr>
          <w:sz w:val="26"/>
          <w:szCs w:val="26"/>
        </w:rPr>
        <w:t>to</w:t>
      </w:r>
      <w:r>
        <w:rPr>
          <w:spacing w:val="7"/>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2"/>
          <w:sz w:val="26"/>
          <w:szCs w:val="26"/>
        </w:rPr>
        <w:t xml:space="preserve"> </w:t>
      </w:r>
      <w:r>
        <w:rPr>
          <w:sz w:val="26"/>
          <w:szCs w:val="26"/>
        </w:rPr>
        <w:t>the</w:t>
      </w:r>
      <w:r>
        <w:rPr>
          <w:spacing w:val="5"/>
          <w:sz w:val="26"/>
          <w:szCs w:val="26"/>
        </w:rPr>
        <w:t xml:space="preserve"> </w:t>
      </w:r>
      <w:r>
        <w:rPr>
          <w:sz w:val="26"/>
          <w:szCs w:val="26"/>
        </w:rPr>
        <w:t>end</w:t>
      </w:r>
      <w:r>
        <w:rPr>
          <w:spacing w:val="8"/>
          <w:sz w:val="26"/>
          <w:szCs w:val="26"/>
        </w:rPr>
        <w:t xml:space="preserve"> </w:t>
      </w:r>
      <w:r>
        <w:rPr>
          <w:sz w:val="26"/>
          <w:szCs w:val="26"/>
        </w:rPr>
        <w:t>of</w:t>
      </w:r>
      <w:r>
        <w:rPr>
          <w:spacing w:val="9"/>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5"/>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1"/>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1259ED" w:rsidRDefault="001259ED">
      <w:pPr>
        <w:spacing w:before="6" w:line="160" w:lineRule="exact"/>
        <w:rPr>
          <w:sz w:val="16"/>
          <w:szCs w:val="16"/>
        </w:rPr>
      </w:pPr>
    </w:p>
    <w:p w:rsidR="001259ED" w:rsidRDefault="001259ED">
      <w:pPr>
        <w:spacing w:line="200" w:lineRule="exact"/>
      </w:pPr>
    </w:p>
    <w:p w:rsidR="001259ED" w:rsidRDefault="001259ED">
      <w:pPr>
        <w:spacing w:line="200" w:lineRule="exact"/>
      </w:pPr>
    </w:p>
    <w:p w:rsidR="001259ED" w:rsidRDefault="00F44706">
      <w:pPr>
        <w:ind w:left="240" w:right="262"/>
        <w:jc w:val="both"/>
        <w:rPr>
          <w:sz w:val="26"/>
          <w:szCs w:val="26"/>
        </w:rPr>
        <w:sectPr w:rsidR="001259ED">
          <w:pgSz w:w="12240" w:h="15840"/>
          <w:pgMar w:top="500" w:right="1180" w:bottom="280" w:left="1200" w:header="314" w:footer="722" w:gutter="0"/>
          <w:cols w:space="720"/>
        </w:sectPr>
      </w:pPr>
      <w:r>
        <w:rPr>
          <w:b/>
          <w:sz w:val="26"/>
          <w:szCs w:val="26"/>
        </w:rPr>
        <w:t>Contractor</w:t>
      </w:r>
      <w:r w:rsidR="00801D8F">
        <w:rPr>
          <w:b/>
          <w:sz w:val="26"/>
          <w:szCs w:val="26"/>
        </w:rPr>
        <w:t>___________________</w:t>
      </w:r>
      <w:r>
        <w:rPr>
          <w:b/>
          <w:sz w:val="26"/>
          <w:szCs w:val="26"/>
        </w:rPr>
        <w:t xml:space="preserve">                                                         </w:t>
      </w:r>
      <w:r>
        <w:rPr>
          <w:b/>
          <w:spacing w:val="56"/>
          <w:sz w:val="26"/>
          <w:szCs w:val="26"/>
        </w:rPr>
        <w:t xml:space="preserve"> </w:t>
      </w:r>
    </w:p>
    <w:p w:rsidR="001259ED" w:rsidRDefault="001259ED">
      <w:pPr>
        <w:spacing w:line="200" w:lineRule="exact"/>
      </w:pPr>
    </w:p>
    <w:p w:rsidR="001259ED" w:rsidRDefault="001259ED">
      <w:pPr>
        <w:spacing w:line="200" w:lineRule="exact"/>
      </w:pPr>
    </w:p>
    <w:p w:rsidR="001259ED" w:rsidRDefault="008E6DB1">
      <w:pPr>
        <w:spacing w:before="5" w:line="220" w:lineRule="exact"/>
        <w:rPr>
          <w:sz w:val="22"/>
          <w:szCs w:val="22"/>
        </w:rPr>
      </w:pPr>
      <w:r>
        <w:rPr>
          <w:noProof/>
          <w:sz w:val="22"/>
          <w:szCs w:val="22"/>
        </w:rPr>
        <w:drawing>
          <wp:anchor distT="0" distB="0" distL="114300" distR="114300" simplePos="0" relativeHeight="251694592" behindDoc="0" locked="0" layoutInCell="1" allowOverlap="1">
            <wp:simplePos x="0" y="0"/>
            <wp:positionH relativeFrom="column">
              <wp:posOffset>368935</wp:posOffset>
            </wp:positionH>
            <wp:positionV relativeFrom="paragraph">
              <wp:posOffset>29210</wp:posOffset>
            </wp:positionV>
            <wp:extent cx="633730" cy="652780"/>
            <wp:effectExtent l="19050" t="0" r="0" b="0"/>
            <wp:wrapThrough wrapText="bothSides">
              <wp:wrapPolygon edited="0">
                <wp:start x="-649" y="0"/>
                <wp:lineTo x="-649" y="20802"/>
                <wp:lineTo x="21427" y="20802"/>
                <wp:lineTo x="21427" y="0"/>
                <wp:lineTo x="-649" y="0"/>
              </wp:wrapPolygon>
            </wp:wrapThrough>
            <wp:docPr id="7" name="Picture 5" descr="Polic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e Logo.png"/>
                    <pic:cNvPicPr/>
                  </pic:nvPicPr>
                  <pic:blipFill>
                    <a:blip r:embed="rId7"/>
                    <a:stretch>
                      <a:fillRect/>
                    </a:stretch>
                  </pic:blipFill>
                  <pic:spPr>
                    <a:xfrm>
                      <a:off x="0" y="0"/>
                      <a:ext cx="633730" cy="652780"/>
                    </a:xfrm>
                    <a:prstGeom prst="rect">
                      <a:avLst/>
                    </a:prstGeom>
                  </pic:spPr>
                </pic:pic>
              </a:graphicData>
            </a:graphic>
          </wp:anchor>
        </w:drawing>
      </w:r>
    </w:p>
    <w:p w:rsidR="00F4175F" w:rsidRPr="00F4175F" w:rsidRDefault="00F4175F" w:rsidP="00F4175F">
      <w:pPr>
        <w:pStyle w:val="Title"/>
        <w:rPr>
          <w:sz w:val="30"/>
          <w:szCs w:val="28"/>
          <w:u w:val="none"/>
        </w:rPr>
      </w:pPr>
      <w:r w:rsidRPr="00F4175F">
        <w:rPr>
          <w:sz w:val="30"/>
          <w:szCs w:val="28"/>
          <w:u w:val="none"/>
        </w:rPr>
        <w:t xml:space="preserve">OFFICE OF THE </w:t>
      </w:r>
    </w:p>
    <w:p w:rsidR="00F4175F" w:rsidRPr="00F4175F" w:rsidRDefault="00F4175F" w:rsidP="00F4175F">
      <w:pPr>
        <w:pStyle w:val="Title"/>
        <w:rPr>
          <w:sz w:val="30"/>
          <w:szCs w:val="28"/>
          <w:u w:val="none"/>
        </w:rPr>
      </w:pPr>
      <w:r w:rsidRPr="00F4175F">
        <w:rPr>
          <w:sz w:val="30"/>
          <w:szCs w:val="28"/>
          <w:u w:val="none"/>
        </w:rPr>
        <w:t>SENIOR SUPERINTENDENT OF POLICE</w:t>
      </w:r>
    </w:p>
    <w:p w:rsidR="00F4175F" w:rsidRPr="00F4175F" w:rsidRDefault="00C920CF" w:rsidP="00F4175F">
      <w:pPr>
        <w:pStyle w:val="Title"/>
        <w:rPr>
          <w:sz w:val="30"/>
          <w:szCs w:val="28"/>
          <w:u w:val="none"/>
        </w:rPr>
      </w:pPr>
      <w:r w:rsidRPr="00C920CF">
        <w:rPr>
          <w:noProof/>
          <w:sz w:val="22"/>
        </w:rPr>
        <w:pict>
          <v:shape id="_x0000_s1151" type="#_x0000_t202" style="position:absolute;left:0;text-align:left;margin-left:-89.85pt;margin-top:7.4pt;width:98.65pt;height:19.8pt;z-index:251693568" stroked="f">
            <v:textbox>
              <w:txbxContent>
                <w:p w:rsidR="00F4175F" w:rsidRPr="008E6DB1" w:rsidRDefault="00F4175F" w:rsidP="00F4175F">
                  <w:pPr>
                    <w:jc w:val="center"/>
                    <w:rPr>
                      <w:sz w:val="16"/>
                      <w:szCs w:val="16"/>
                    </w:rPr>
                  </w:pPr>
                  <w:r w:rsidRPr="008E6DB1">
                    <w:rPr>
                      <w:sz w:val="16"/>
                      <w:szCs w:val="16"/>
                    </w:rPr>
                    <w:t>022-2760065</w:t>
                  </w:r>
                </w:p>
              </w:txbxContent>
            </v:textbox>
          </v:shape>
        </w:pict>
      </w:r>
      <w:r w:rsidR="00F4175F" w:rsidRPr="00F4175F">
        <w:rPr>
          <w:sz w:val="30"/>
          <w:szCs w:val="28"/>
          <w:u w:val="none"/>
        </w:rPr>
        <w:t>MATIARI</w:t>
      </w:r>
    </w:p>
    <w:p w:rsidR="00F4175F" w:rsidRPr="008C7575" w:rsidRDefault="00F4175F" w:rsidP="00F4175F">
      <w:pPr>
        <w:pStyle w:val="Title"/>
        <w:rPr>
          <w:b w:val="0"/>
          <w:sz w:val="16"/>
          <w:szCs w:val="28"/>
          <w:u w:val="none"/>
        </w:rPr>
      </w:pPr>
      <w:r w:rsidRPr="008C7575">
        <w:rPr>
          <w:b w:val="0"/>
          <w:sz w:val="16"/>
          <w:szCs w:val="28"/>
          <w:u w:val="none"/>
        </w:rPr>
        <w:t xml:space="preserve">Address: </w:t>
      </w:r>
      <w:r w:rsidRPr="008C7575">
        <w:rPr>
          <w:b w:val="0"/>
          <w:sz w:val="16"/>
          <w:szCs w:val="28"/>
        </w:rPr>
        <w:t>Main Road Matiari near Zam Zam CNG Matiari</w:t>
      </w:r>
      <w:r w:rsidRPr="008C7575">
        <w:rPr>
          <w:b w:val="0"/>
          <w:sz w:val="16"/>
          <w:szCs w:val="28"/>
          <w:u w:val="none"/>
        </w:rPr>
        <w:t xml:space="preserve"> </w:t>
      </w:r>
    </w:p>
    <w:p w:rsidR="00F4175F" w:rsidRPr="008C7575" w:rsidRDefault="00F4175F" w:rsidP="00F4175F">
      <w:pPr>
        <w:pStyle w:val="Title"/>
        <w:rPr>
          <w:sz w:val="20"/>
          <w:szCs w:val="28"/>
          <w:u w:val="none"/>
        </w:rPr>
      </w:pPr>
    </w:p>
    <w:p w:rsidR="00F4175F" w:rsidRPr="008E6DB1" w:rsidRDefault="00F4175F" w:rsidP="00F4175F">
      <w:pPr>
        <w:pStyle w:val="Title"/>
        <w:rPr>
          <w:sz w:val="20"/>
          <w:u w:val="none"/>
        </w:rPr>
      </w:pPr>
      <w:r w:rsidRPr="008E6DB1">
        <w:rPr>
          <w:sz w:val="26"/>
        </w:rPr>
        <w:t xml:space="preserve">NOTICE INVITING TENDER </w:t>
      </w:r>
    </w:p>
    <w:p w:rsidR="00F4175F" w:rsidRPr="008E6DB1" w:rsidRDefault="00F4175F" w:rsidP="00F4175F">
      <w:pPr>
        <w:pStyle w:val="Title"/>
        <w:rPr>
          <w:sz w:val="14"/>
        </w:rPr>
      </w:pPr>
    </w:p>
    <w:p w:rsidR="00F4175F" w:rsidRPr="00F4175F" w:rsidRDefault="00F4175F" w:rsidP="00F4175F">
      <w:pPr>
        <w:pStyle w:val="BodyText"/>
        <w:ind w:left="720" w:firstLine="630"/>
        <w:rPr>
          <w:rFonts w:ascii="Verdana" w:eastAsia="Gisha" w:hAnsi="Verdana"/>
          <w:spacing w:val="6"/>
          <w:sz w:val="20"/>
          <w:szCs w:val="22"/>
        </w:rPr>
      </w:pPr>
      <w:r w:rsidRPr="008E6DB1">
        <w:rPr>
          <w:rFonts w:ascii="Verdana" w:hAnsi="Verdana" w:cs="Arial"/>
          <w:sz w:val="18"/>
          <w:szCs w:val="22"/>
        </w:rPr>
        <w:t xml:space="preserve">           </w:t>
      </w:r>
      <w:r w:rsidRPr="008E6DB1">
        <w:rPr>
          <w:rFonts w:ascii="Verdana" w:hAnsi="Verdana" w:cs="Arial"/>
          <w:szCs w:val="22"/>
        </w:rPr>
        <w:t xml:space="preserve">Tender is invited under sealed cover from contractors/firms/enterprises registered with Income Tax for following works for Police Station as Model Police Stations for the current financial year 2015-2016. </w:t>
      </w:r>
      <w:r w:rsidRPr="008E6DB1">
        <w:rPr>
          <w:rFonts w:ascii="Verdana" w:eastAsia="Gisha" w:hAnsi="Verdana"/>
          <w:spacing w:val="6"/>
          <w:szCs w:val="22"/>
        </w:rPr>
        <w:t>The funds allocated by IGP Sindh Karachi.</w:t>
      </w:r>
      <w:r w:rsidRPr="00F4175F">
        <w:rPr>
          <w:rFonts w:ascii="Verdana" w:eastAsia="Gisha" w:hAnsi="Verdana"/>
          <w:spacing w:val="6"/>
          <w:sz w:val="20"/>
          <w:szCs w:val="22"/>
        </w:rPr>
        <w:t xml:space="preserve"> </w:t>
      </w:r>
    </w:p>
    <w:tbl>
      <w:tblPr>
        <w:tblpPr w:leftFromText="180" w:rightFromText="180" w:vertAnchor="text" w:horzAnchor="margin" w:tblpXSpec="center" w:tblpY="43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3510"/>
        <w:gridCol w:w="1710"/>
        <w:gridCol w:w="990"/>
        <w:gridCol w:w="1170"/>
        <w:gridCol w:w="1260"/>
      </w:tblGrid>
      <w:tr w:rsidR="00F4175F" w:rsidRPr="00F4175F" w:rsidTr="00F4175F">
        <w:trPr>
          <w:trHeight w:val="260"/>
        </w:trPr>
        <w:tc>
          <w:tcPr>
            <w:tcW w:w="738" w:type="dxa"/>
            <w:vAlign w:val="center"/>
          </w:tcPr>
          <w:p w:rsidR="00F4175F" w:rsidRPr="00F4175F" w:rsidRDefault="00F4175F" w:rsidP="00F4175F">
            <w:pPr>
              <w:jc w:val="center"/>
              <w:rPr>
                <w:b/>
                <w:bCs/>
                <w:sz w:val="14"/>
                <w:szCs w:val="16"/>
              </w:rPr>
            </w:pPr>
            <w:r w:rsidRPr="00F4175F">
              <w:rPr>
                <w:b/>
                <w:bCs/>
                <w:sz w:val="14"/>
                <w:szCs w:val="16"/>
              </w:rPr>
              <w:t>S.No</w:t>
            </w:r>
          </w:p>
        </w:tc>
        <w:tc>
          <w:tcPr>
            <w:tcW w:w="3510" w:type="dxa"/>
            <w:vAlign w:val="center"/>
          </w:tcPr>
          <w:p w:rsidR="00F4175F" w:rsidRPr="00F4175F" w:rsidRDefault="00F4175F" w:rsidP="00F4175F">
            <w:pPr>
              <w:pStyle w:val="Heading1"/>
              <w:rPr>
                <w:sz w:val="14"/>
                <w:szCs w:val="16"/>
              </w:rPr>
            </w:pPr>
            <w:r w:rsidRPr="00F4175F">
              <w:rPr>
                <w:sz w:val="14"/>
                <w:szCs w:val="16"/>
              </w:rPr>
              <w:t>Name of Article</w:t>
            </w:r>
          </w:p>
        </w:tc>
        <w:tc>
          <w:tcPr>
            <w:tcW w:w="1710" w:type="dxa"/>
            <w:vAlign w:val="center"/>
          </w:tcPr>
          <w:p w:rsidR="00F4175F" w:rsidRPr="00F4175F" w:rsidRDefault="00F4175F" w:rsidP="00F4175F">
            <w:pPr>
              <w:jc w:val="center"/>
              <w:rPr>
                <w:b/>
                <w:bCs/>
                <w:sz w:val="14"/>
                <w:szCs w:val="16"/>
              </w:rPr>
            </w:pPr>
            <w:r w:rsidRPr="00F4175F">
              <w:rPr>
                <w:b/>
                <w:bCs/>
                <w:sz w:val="14"/>
                <w:szCs w:val="16"/>
              </w:rPr>
              <w:t>Estd. Cost</w:t>
            </w:r>
          </w:p>
        </w:tc>
        <w:tc>
          <w:tcPr>
            <w:tcW w:w="990" w:type="dxa"/>
            <w:vAlign w:val="center"/>
          </w:tcPr>
          <w:p w:rsidR="00F4175F" w:rsidRPr="00F4175F" w:rsidRDefault="00F4175F" w:rsidP="00F4175F">
            <w:pPr>
              <w:jc w:val="center"/>
              <w:rPr>
                <w:b/>
                <w:bCs/>
                <w:sz w:val="14"/>
                <w:szCs w:val="16"/>
              </w:rPr>
            </w:pPr>
            <w:r w:rsidRPr="00F4175F">
              <w:rPr>
                <w:b/>
                <w:bCs/>
                <w:sz w:val="14"/>
                <w:szCs w:val="16"/>
              </w:rPr>
              <w:t>Bid Security</w:t>
            </w:r>
          </w:p>
        </w:tc>
        <w:tc>
          <w:tcPr>
            <w:tcW w:w="1170" w:type="dxa"/>
            <w:vAlign w:val="center"/>
          </w:tcPr>
          <w:p w:rsidR="00F4175F" w:rsidRPr="00F4175F" w:rsidRDefault="00F4175F" w:rsidP="00F4175F">
            <w:pPr>
              <w:jc w:val="center"/>
              <w:rPr>
                <w:b/>
                <w:bCs/>
                <w:sz w:val="14"/>
                <w:szCs w:val="16"/>
              </w:rPr>
            </w:pPr>
            <w:r w:rsidRPr="00F4175F">
              <w:rPr>
                <w:b/>
                <w:bCs/>
                <w:sz w:val="14"/>
                <w:szCs w:val="16"/>
              </w:rPr>
              <w:t>Tender Fee</w:t>
            </w:r>
          </w:p>
        </w:tc>
        <w:tc>
          <w:tcPr>
            <w:tcW w:w="1260" w:type="dxa"/>
            <w:vAlign w:val="center"/>
          </w:tcPr>
          <w:p w:rsidR="00F4175F" w:rsidRPr="00F4175F" w:rsidRDefault="00F4175F" w:rsidP="00F4175F">
            <w:pPr>
              <w:jc w:val="center"/>
              <w:rPr>
                <w:b/>
                <w:bCs/>
                <w:sz w:val="14"/>
                <w:szCs w:val="16"/>
              </w:rPr>
            </w:pPr>
            <w:r w:rsidRPr="00F4175F">
              <w:rPr>
                <w:b/>
                <w:bCs/>
                <w:sz w:val="14"/>
                <w:szCs w:val="16"/>
              </w:rPr>
              <w:t>Time for completion</w:t>
            </w:r>
          </w:p>
        </w:tc>
      </w:tr>
      <w:tr w:rsidR="00F4175F" w:rsidRPr="00F4175F" w:rsidTr="00F4175F">
        <w:trPr>
          <w:cantSplit/>
          <w:trHeight w:val="593"/>
        </w:trPr>
        <w:tc>
          <w:tcPr>
            <w:tcW w:w="738" w:type="dxa"/>
            <w:vAlign w:val="center"/>
          </w:tcPr>
          <w:p w:rsidR="00F4175F" w:rsidRPr="00F4175F" w:rsidRDefault="00F4175F" w:rsidP="00F4175F">
            <w:pPr>
              <w:jc w:val="center"/>
              <w:rPr>
                <w:szCs w:val="22"/>
              </w:rPr>
            </w:pPr>
            <w:r w:rsidRPr="00F4175F">
              <w:rPr>
                <w:szCs w:val="22"/>
              </w:rPr>
              <w:t>1</w:t>
            </w:r>
          </w:p>
        </w:tc>
        <w:tc>
          <w:tcPr>
            <w:tcW w:w="3510" w:type="dxa"/>
            <w:vAlign w:val="center"/>
          </w:tcPr>
          <w:p w:rsidR="00F4175F" w:rsidRPr="00F4175F" w:rsidRDefault="00F4175F" w:rsidP="00F4175F">
            <w:pPr>
              <w:rPr>
                <w:szCs w:val="22"/>
              </w:rPr>
            </w:pPr>
            <w:r w:rsidRPr="00F4175F">
              <w:rPr>
                <w:szCs w:val="22"/>
              </w:rPr>
              <w:t xml:space="preserve"> Repair &amp; Renovation work of  Police Station Matiari  . </w:t>
            </w:r>
          </w:p>
        </w:tc>
        <w:tc>
          <w:tcPr>
            <w:tcW w:w="1710" w:type="dxa"/>
            <w:vAlign w:val="center"/>
          </w:tcPr>
          <w:p w:rsidR="00F4175F" w:rsidRPr="00F4175F" w:rsidRDefault="00F4175F" w:rsidP="00F4175F">
            <w:pPr>
              <w:jc w:val="center"/>
              <w:rPr>
                <w:szCs w:val="22"/>
              </w:rPr>
            </w:pPr>
            <w:r w:rsidRPr="00F4175F">
              <w:rPr>
                <w:szCs w:val="22"/>
              </w:rPr>
              <w:t xml:space="preserve">0.750 million </w:t>
            </w:r>
          </w:p>
          <w:p w:rsidR="00F4175F" w:rsidRPr="00F4175F" w:rsidRDefault="00F4175F" w:rsidP="00F4175F">
            <w:pPr>
              <w:jc w:val="center"/>
              <w:rPr>
                <w:szCs w:val="22"/>
              </w:rPr>
            </w:pPr>
          </w:p>
        </w:tc>
        <w:tc>
          <w:tcPr>
            <w:tcW w:w="990" w:type="dxa"/>
            <w:vAlign w:val="center"/>
          </w:tcPr>
          <w:p w:rsidR="00F4175F" w:rsidRPr="00F4175F" w:rsidRDefault="00F4175F" w:rsidP="00F4175F">
            <w:pPr>
              <w:jc w:val="center"/>
              <w:rPr>
                <w:szCs w:val="22"/>
              </w:rPr>
            </w:pPr>
            <w:r w:rsidRPr="00F4175F">
              <w:rPr>
                <w:szCs w:val="22"/>
              </w:rPr>
              <w:t>1%</w:t>
            </w:r>
          </w:p>
          <w:p w:rsidR="00F4175F" w:rsidRPr="00F4175F" w:rsidRDefault="00F4175F" w:rsidP="00F4175F">
            <w:pPr>
              <w:jc w:val="center"/>
              <w:rPr>
                <w:szCs w:val="22"/>
              </w:rPr>
            </w:pPr>
          </w:p>
        </w:tc>
        <w:tc>
          <w:tcPr>
            <w:tcW w:w="1170" w:type="dxa"/>
            <w:vAlign w:val="center"/>
          </w:tcPr>
          <w:p w:rsidR="00F4175F" w:rsidRPr="00F4175F" w:rsidRDefault="00F4175F" w:rsidP="00F4175F">
            <w:pPr>
              <w:jc w:val="center"/>
              <w:rPr>
                <w:szCs w:val="22"/>
              </w:rPr>
            </w:pPr>
            <w:r w:rsidRPr="00F4175F">
              <w:rPr>
                <w:szCs w:val="22"/>
              </w:rPr>
              <w:t>500/-</w:t>
            </w:r>
          </w:p>
        </w:tc>
        <w:tc>
          <w:tcPr>
            <w:tcW w:w="1260" w:type="dxa"/>
            <w:vAlign w:val="center"/>
          </w:tcPr>
          <w:p w:rsidR="00F4175F" w:rsidRPr="00F4175F" w:rsidRDefault="00F4175F" w:rsidP="00F4175F">
            <w:pPr>
              <w:jc w:val="center"/>
              <w:rPr>
                <w:szCs w:val="22"/>
              </w:rPr>
            </w:pPr>
            <w:r w:rsidRPr="00F4175F">
              <w:rPr>
                <w:szCs w:val="22"/>
              </w:rPr>
              <w:t xml:space="preserve">1 Month </w:t>
            </w:r>
          </w:p>
        </w:tc>
      </w:tr>
      <w:tr w:rsidR="00F4175F" w:rsidRPr="00F4175F" w:rsidTr="00F4175F">
        <w:trPr>
          <w:cantSplit/>
          <w:trHeight w:val="602"/>
        </w:trPr>
        <w:tc>
          <w:tcPr>
            <w:tcW w:w="738" w:type="dxa"/>
            <w:vAlign w:val="center"/>
          </w:tcPr>
          <w:p w:rsidR="00F4175F" w:rsidRPr="00F4175F" w:rsidRDefault="00F4175F" w:rsidP="00F4175F">
            <w:pPr>
              <w:jc w:val="center"/>
              <w:rPr>
                <w:szCs w:val="22"/>
              </w:rPr>
            </w:pPr>
            <w:r w:rsidRPr="00F4175F">
              <w:rPr>
                <w:szCs w:val="22"/>
              </w:rPr>
              <w:t>2</w:t>
            </w:r>
          </w:p>
        </w:tc>
        <w:tc>
          <w:tcPr>
            <w:tcW w:w="3510" w:type="dxa"/>
            <w:vAlign w:val="center"/>
          </w:tcPr>
          <w:p w:rsidR="00F4175F" w:rsidRPr="00F4175F" w:rsidRDefault="00F4175F" w:rsidP="00F4175F">
            <w:pPr>
              <w:rPr>
                <w:szCs w:val="22"/>
              </w:rPr>
            </w:pPr>
            <w:r w:rsidRPr="00F4175F">
              <w:rPr>
                <w:szCs w:val="22"/>
              </w:rPr>
              <w:t xml:space="preserve">Repair &amp; Renovation Work of Police Station Shahpur. </w:t>
            </w:r>
          </w:p>
        </w:tc>
        <w:tc>
          <w:tcPr>
            <w:tcW w:w="1710" w:type="dxa"/>
            <w:vAlign w:val="center"/>
          </w:tcPr>
          <w:p w:rsidR="00F4175F" w:rsidRPr="00F4175F" w:rsidRDefault="00F4175F" w:rsidP="00F4175F">
            <w:pPr>
              <w:jc w:val="center"/>
              <w:rPr>
                <w:szCs w:val="22"/>
              </w:rPr>
            </w:pPr>
            <w:r w:rsidRPr="00F4175F">
              <w:rPr>
                <w:szCs w:val="22"/>
              </w:rPr>
              <w:t xml:space="preserve">0.980 million </w:t>
            </w:r>
          </w:p>
        </w:tc>
        <w:tc>
          <w:tcPr>
            <w:tcW w:w="990" w:type="dxa"/>
            <w:vAlign w:val="center"/>
          </w:tcPr>
          <w:p w:rsidR="00F4175F" w:rsidRPr="00F4175F" w:rsidRDefault="00F4175F" w:rsidP="00F4175F">
            <w:pPr>
              <w:jc w:val="center"/>
              <w:rPr>
                <w:szCs w:val="22"/>
              </w:rPr>
            </w:pPr>
            <w:r w:rsidRPr="00F4175F">
              <w:rPr>
                <w:szCs w:val="22"/>
              </w:rPr>
              <w:t>1%</w:t>
            </w:r>
          </w:p>
        </w:tc>
        <w:tc>
          <w:tcPr>
            <w:tcW w:w="1170" w:type="dxa"/>
            <w:vAlign w:val="center"/>
          </w:tcPr>
          <w:p w:rsidR="00F4175F" w:rsidRPr="00F4175F" w:rsidRDefault="00F4175F" w:rsidP="00F4175F">
            <w:pPr>
              <w:jc w:val="center"/>
              <w:rPr>
                <w:szCs w:val="22"/>
              </w:rPr>
            </w:pPr>
            <w:r w:rsidRPr="00F4175F">
              <w:rPr>
                <w:szCs w:val="22"/>
              </w:rPr>
              <w:t>500/-</w:t>
            </w:r>
          </w:p>
        </w:tc>
        <w:tc>
          <w:tcPr>
            <w:tcW w:w="1260" w:type="dxa"/>
            <w:vAlign w:val="center"/>
          </w:tcPr>
          <w:p w:rsidR="00F4175F" w:rsidRPr="00F4175F" w:rsidRDefault="00F4175F" w:rsidP="00F4175F">
            <w:pPr>
              <w:jc w:val="center"/>
              <w:rPr>
                <w:szCs w:val="22"/>
              </w:rPr>
            </w:pPr>
            <w:r w:rsidRPr="00F4175F">
              <w:rPr>
                <w:szCs w:val="22"/>
              </w:rPr>
              <w:t>1 Month</w:t>
            </w:r>
          </w:p>
        </w:tc>
      </w:tr>
    </w:tbl>
    <w:p w:rsidR="00F4175F" w:rsidRDefault="00F4175F" w:rsidP="00F4175F">
      <w:pPr>
        <w:jc w:val="both"/>
        <w:rPr>
          <w:rFonts w:ascii="Verdana" w:eastAsia="Gisha" w:hAnsi="Verdana" w:cs="Gisha"/>
          <w:b/>
          <w:szCs w:val="22"/>
        </w:rPr>
      </w:pPr>
    </w:p>
    <w:p w:rsidR="00F4175F" w:rsidRPr="00F4175F" w:rsidRDefault="00F4175F" w:rsidP="00F4175F">
      <w:pPr>
        <w:ind w:left="720"/>
        <w:jc w:val="both"/>
        <w:rPr>
          <w:rFonts w:ascii="Verdana" w:eastAsia="Gisha" w:hAnsi="Verdana" w:cs="Gisha"/>
          <w:b/>
          <w:szCs w:val="22"/>
        </w:rPr>
      </w:pPr>
      <w:r w:rsidRPr="00F4175F">
        <w:rPr>
          <w:rFonts w:ascii="Verdana" w:eastAsia="Gisha" w:hAnsi="Verdana" w:cs="Gisha"/>
          <w:b/>
          <w:szCs w:val="22"/>
        </w:rPr>
        <w:t xml:space="preserve">Note:- </w:t>
      </w:r>
    </w:p>
    <w:p w:rsidR="00F4175F" w:rsidRPr="008E6DB1" w:rsidRDefault="00F4175F" w:rsidP="00F4175F">
      <w:pPr>
        <w:ind w:left="720"/>
        <w:jc w:val="both"/>
        <w:rPr>
          <w:rFonts w:ascii="Verdana" w:eastAsia="Gisha" w:hAnsi="Verdana" w:cs="Gisha"/>
          <w:sz w:val="24"/>
          <w:szCs w:val="22"/>
        </w:rPr>
      </w:pPr>
      <w:r w:rsidRPr="008E6DB1">
        <w:rPr>
          <w:rFonts w:ascii="Verdana" w:eastAsia="Gisha" w:hAnsi="Verdana" w:cs="Gisha"/>
          <w:sz w:val="24"/>
          <w:szCs w:val="22"/>
        </w:rPr>
        <w:t>Speci</w:t>
      </w:r>
      <w:r w:rsidRPr="008E6DB1">
        <w:rPr>
          <w:rFonts w:ascii="Verdana" w:eastAsia="Gisha" w:hAnsi="Verdana" w:cs="Gisha"/>
          <w:spacing w:val="-1"/>
          <w:sz w:val="24"/>
          <w:szCs w:val="22"/>
        </w:rPr>
        <w:t>f</w:t>
      </w:r>
      <w:r w:rsidRPr="008E6DB1">
        <w:rPr>
          <w:rFonts w:ascii="Verdana" w:eastAsia="Gisha" w:hAnsi="Verdana" w:cs="Gisha"/>
          <w:sz w:val="24"/>
          <w:szCs w:val="22"/>
        </w:rPr>
        <w:t>i</w:t>
      </w:r>
      <w:r w:rsidRPr="008E6DB1">
        <w:rPr>
          <w:rFonts w:ascii="Verdana" w:eastAsia="Gisha" w:hAnsi="Verdana" w:cs="Gisha"/>
          <w:spacing w:val="1"/>
          <w:sz w:val="24"/>
          <w:szCs w:val="22"/>
        </w:rPr>
        <w:t>c</w:t>
      </w:r>
      <w:r w:rsidRPr="008E6DB1">
        <w:rPr>
          <w:rFonts w:ascii="Verdana" w:eastAsia="Gisha" w:hAnsi="Verdana" w:cs="Gisha"/>
          <w:sz w:val="24"/>
          <w:szCs w:val="22"/>
        </w:rPr>
        <w:t>a</w:t>
      </w:r>
      <w:r w:rsidRPr="008E6DB1">
        <w:rPr>
          <w:rFonts w:ascii="Verdana" w:eastAsia="Gisha" w:hAnsi="Verdana" w:cs="Gisha"/>
          <w:spacing w:val="-1"/>
          <w:sz w:val="24"/>
          <w:szCs w:val="22"/>
        </w:rPr>
        <w:t>t</w:t>
      </w:r>
      <w:r w:rsidRPr="008E6DB1">
        <w:rPr>
          <w:rFonts w:ascii="Verdana" w:eastAsia="Gisha" w:hAnsi="Verdana" w:cs="Gisha"/>
          <w:sz w:val="24"/>
          <w:szCs w:val="22"/>
        </w:rPr>
        <w:t>io</w:t>
      </w:r>
      <w:r w:rsidRPr="008E6DB1">
        <w:rPr>
          <w:rFonts w:ascii="Verdana" w:eastAsia="Gisha" w:hAnsi="Verdana" w:cs="Gisha"/>
          <w:spacing w:val="-1"/>
          <w:sz w:val="24"/>
          <w:szCs w:val="22"/>
        </w:rPr>
        <w:t>n</w:t>
      </w:r>
      <w:r w:rsidRPr="008E6DB1">
        <w:rPr>
          <w:rFonts w:ascii="Verdana" w:eastAsia="Gisha" w:hAnsi="Verdana" w:cs="Gisha"/>
          <w:sz w:val="24"/>
          <w:szCs w:val="22"/>
        </w:rPr>
        <w:t>s</w:t>
      </w:r>
      <w:r w:rsidRPr="008E6DB1">
        <w:rPr>
          <w:rFonts w:ascii="Verdana" w:eastAsia="Gisha" w:hAnsi="Verdana" w:cs="Gisha"/>
          <w:spacing w:val="16"/>
          <w:sz w:val="24"/>
          <w:szCs w:val="22"/>
        </w:rPr>
        <w:t xml:space="preserve"> </w:t>
      </w:r>
      <w:r w:rsidRPr="008E6DB1">
        <w:rPr>
          <w:rFonts w:ascii="Verdana" w:eastAsia="Gisha" w:hAnsi="Verdana" w:cs="Gisha"/>
          <w:sz w:val="24"/>
          <w:szCs w:val="22"/>
        </w:rPr>
        <w:t>a</w:t>
      </w:r>
      <w:r w:rsidRPr="008E6DB1">
        <w:rPr>
          <w:rFonts w:ascii="Verdana" w:eastAsia="Gisha" w:hAnsi="Verdana" w:cs="Gisha"/>
          <w:spacing w:val="-1"/>
          <w:sz w:val="24"/>
          <w:szCs w:val="22"/>
        </w:rPr>
        <w:t>r</w:t>
      </w:r>
      <w:r w:rsidRPr="008E6DB1">
        <w:rPr>
          <w:rFonts w:ascii="Verdana" w:eastAsia="Gisha" w:hAnsi="Verdana" w:cs="Gisha"/>
          <w:sz w:val="24"/>
          <w:szCs w:val="22"/>
        </w:rPr>
        <w:t>e</w:t>
      </w:r>
      <w:r w:rsidRPr="008E6DB1">
        <w:rPr>
          <w:rFonts w:ascii="Verdana" w:eastAsia="Gisha" w:hAnsi="Verdana" w:cs="Gisha"/>
          <w:spacing w:val="15"/>
          <w:sz w:val="24"/>
          <w:szCs w:val="22"/>
        </w:rPr>
        <w:t xml:space="preserve"> </w:t>
      </w:r>
      <w:r w:rsidRPr="008E6DB1">
        <w:rPr>
          <w:rFonts w:ascii="Verdana" w:eastAsia="Gisha" w:hAnsi="Verdana" w:cs="Gisha"/>
          <w:spacing w:val="1"/>
          <w:sz w:val="24"/>
          <w:szCs w:val="22"/>
        </w:rPr>
        <w:t>m</w:t>
      </w:r>
      <w:r w:rsidRPr="008E6DB1">
        <w:rPr>
          <w:rFonts w:ascii="Verdana" w:eastAsia="Gisha" w:hAnsi="Verdana" w:cs="Gisha"/>
          <w:spacing w:val="-1"/>
          <w:sz w:val="24"/>
          <w:szCs w:val="22"/>
        </w:rPr>
        <w:t>e</w:t>
      </w:r>
      <w:r w:rsidRPr="008E6DB1">
        <w:rPr>
          <w:rFonts w:ascii="Verdana" w:eastAsia="Gisha" w:hAnsi="Verdana" w:cs="Gisha"/>
          <w:spacing w:val="1"/>
          <w:sz w:val="24"/>
          <w:szCs w:val="22"/>
        </w:rPr>
        <w:t>n</w:t>
      </w:r>
      <w:r w:rsidRPr="008E6DB1">
        <w:rPr>
          <w:rFonts w:ascii="Verdana" w:eastAsia="Gisha" w:hAnsi="Verdana" w:cs="Gisha"/>
          <w:spacing w:val="-1"/>
          <w:sz w:val="24"/>
          <w:szCs w:val="22"/>
        </w:rPr>
        <w:t>t</w:t>
      </w:r>
      <w:r w:rsidRPr="008E6DB1">
        <w:rPr>
          <w:rFonts w:ascii="Verdana" w:eastAsia="Gisha" w:hAnsi="Verdana" w:cs="Gisha"/>
          <w:sz w:val="24"/>
          <w:szCs w:val="22"/>
        </w:rPr>
        <w:t>io</w:t>
      </w:r>
      <w:r w:rsidRPr="008E6DB1">
        <w:rPr>
          <w:rFonts w:ascii="Verdana" w:eastAsia="Gisha" w:hAnsi="Verdana" w:cs="Gisha"/>
          <w:spacing w:val="1"/>
          <w:sz w:val="24"/>
          <w:szCs w:val="22"/>
        </w:rPr>
        <w:t>n</w:t>
      </w:r>
      <w:r w:rsidRPr="008E6DB1">
        <w:rPr>
          <w:rFonts w:ascii="Verdana" w:eastAsia="Gisha" w:hAnsi="Verdana" w:cs="Gisha"/>
          <w:spacing w:val="-1"/>
          <w:sz w:val="24"/>
          <w:szCs w:val="22"/>
        </w:rPr>
        <w:t>e</w:t>
      </w:r>
      <w:r w:rsidRPr="008E6DB1">
        <w:rPr>
          <w:rFonts w:ascii="Verdana" w:eastAsia="Gisha" w:hAnsi="Verdana" w:cs="Gisha"/>
          <w:sz w:val="24"/>
          <w:szCs w:val="22"/>
        </w:rPr>
        <w:t>d</w:t>
      </w:r>
      <w:r w:rsidRPr="008E6DB1">
        <w:rPr>
          <w:rFonts w:ascii="Verdana" w:eastAsia="Gisha" w:hAnsi="Verdana" w:cs="Gisha"/>
          <w:spacing w:val="15"/>
          <w:sz w:val="24"/>
          <w:szCs w:val="22"/>
        </w:rPr>
        <w:t xml:space="preserve"> </w:t>
      </w:r>
      <w:r w:rsidRPr="008E6DB1">
        <w:rPr>
          <w:rFonts w:ascii="Verdana" w:eastAsia="Gisha" w:hAnsi="Verdana" w:cs="Gisha"/>
          <w:spacing w:val="2"/>
          <w:sz w:val="24"/>
          <w:szCs w:val="22"/>
        </w:rPr>
        <w:t>i</w:t>
      </w:r>
      <w:r w:rsidRPr="008E6DB1">
        <w:rPr>
          <w:rFonts w:ascii="Verdana" w:eastAsia="Gisha" w:hAnsi="Verdana" w:cs="Gisha"/>
          <w:sz w:val="24"/>
          <w:szCs w:val="22"/>
        </w:rPr>
        <w:t>n</w:t>
      </w:r>
      <w:r w:rsidRPr="008E6DB1">
        <w:rPr>
          <w:rFonts w:ascii="Verdana" w:eastAsia="Gisha" w:hAnsi="Verdana" w:cs="Gisha"/>
          <w:spacing w:val="14"/>
          <w:sz w:val="24"/>
          <w:szCs w:val="22"/>
        </w:rPr>
        <w:t xml:space="preserve"> </w:t>
      </w:r>
      <w:r w:rsidRPr="008E6DB1">
        <w:rPr>
          <w:rFonts w:ascii="Verdana" w:eastAsia="Gisha" w:hAnsi="Verdana" w:cs="Gisha"/>
          <w:spacing w:val="-1"/>
          <w:sz w:val="24"/>
          <w:szCs w:val="22"/>
        </w:rPr>
        <w:t>th</w:t>
      </w:r>
      <w:r w:rsidRPr="008E6DB1">
        <w:rPr>
          <w:rFonts w:ascii="Verdana" w:eastAsia="Gisha" w:hAnsi="Verdana" w:cs="Gisha"/>
          <w:sz w:val="24"/>
          <w:szCs w:val="22"/>
        </w:rPr>
        <w:t>e</w:t>
      </w:r>
      <w:r w:rsidRPr="008E6DB1">
        <w:rPr>
          <w:rFonts w:ascii="Verdana" w:eastAsia="Gisha" w:hAnsi="Verdana" w:cs="Gisha"/>
          <w:spacing w:val="17"/>
          <w:sz w:val="24"/>
          <w:szCs w:val="22"/>
        </w:rPr>
        <w:t xml:space="preserve"> </w:t>
      </w:r>
      <w:r w:rsidRPr="008E6DB1">
        <w:rPr>
          <w:rFonts w:ascii="Verdana" w:eastAsia="Gisha" w:hAnsi="Verdana" w:cs="Gisha"/>
          <w:spacing w:val="-1"/>
          <w:sz w:val="24"/>
          <w:szCs w:val="22"/>
        </w:rPr>
        <w:t>ten</w:t>
      </w:r>
      <w:r w:rsidRPr="008E6DB1">
        <w:rPr>
          <w:rFonts w:ascii="Verdana" w:eastAsia="Gisha" w:hAnsi="Verdana" w:cs="Gisha"/>
          <w:spacing w:val="2"/>
          <w:sz w:val="24"/>
          <w:szCs w:val="22"/>
        </w:rPr>
        <w:t>d</w:t>
      </w:r>
      <w:r w:rsidRPr="008E6DB1">
        <w:rPr>
          <w:rFonts w:ascii="Verdana" w:eastAsia="Gisha" w:hAnsi="Verdana" w:cs="Gisha"/>
          <w:spacing w:val="-1"/>
          <w:sz w:val="24"/>
          <w:szCs w:val="22"/>
        </w:rPr>
        <w:t>e</w:t>
      </w:r>
      <w:r w:rsidRPr="008E6DB1">
        <w:rPr>
          <w:rFonts w:ascii="Verdana" w:eastAsia="Gisha" w:hAnsi="Verdana" w:cs="Gisha"/>
          <w:sz w:val="24"/>
          <w:szCs w:val="22"/>
        </w:rPr>
        <w:t>r</w:t>
      </w:r>
      <w:r w:rsidRPr="008E6DB1">
        <w:rPr>
          <w:rFonts w:ascii="Verdana" w:eastAsia="Gisha" w:hAnsi="Verdana" w:cs="Gisha"/>
          <w:spacing w:val="15"/>
          <w:sz w:val="24"/>
          <w:szCs w:val="22"/>
        </w:rPr>
        <w:t xml:space="preserve"> </w:t>
      </w:r>
      <w:r w:rsidRPr="008E6DB1">
        <w:rPr>
          <w:rFonts w:ascii="Verdana" w:eastAsia="Gisha" w:hAnsi="Verdana" w:cs="Gisha"/>
          <w:sz w:val="24"/>
          <w:szCs w:val="22"/>
        </w:rPr>
        <w:t>doc</w:t>
      </w:r>
      <w:r w:rsidRPr="008E6DB1">
        <w:rPr>
          <w:rFonts w:ascii="Verdana" w:eastAsia="Gisha" w:hAnsi="Verdana" w:cs="Gisha"/>
          <w:spacing w:val="-1"/>
          <w:sz w:val="24"/>
          <w:szCs w:val="22"/>
        </w:rPr>
        <w:t>u</w:t>
      </w:r>
      <w:r w:rsidRPr="008E6DB1">
        <w:rPr>
          <w:rFonts w:ascii="Verdana" w:eastAsia="Gisha" w:hAnsi="Verdana" w:cs="Gisha"/>
          <w:spacing w:val="1"/>
          <w:sz w:val="24"/>
          <w:szCs w:val="22"/>
        </w:rPr>
        <w:t>m</w:t>
      </w:r>
      <w:r w:rsidRPr="008E6DB1">
        <w:rPr>
          <w:rFonts w:ascii="Verdana" w:eastAsia="Gisha" w:hAnsi="Verdana" w:cs="Gisha"/>
          <w:spacing w:val="-1"/>
          <w:sz w:val="24"/>
          <w:szCs w:val="22"/>
        </w:rPr>
        <w:t>e</w:t>
      </w:r>
      <w:r w:rsidRPr="008E6DB1">
        <w:rPr>
          <w:rFonts w:ascii="Verdana" w:eastAsia="Gisha" w:hAnsi="Verdana" w:cs="Gisha"/>
          <w:spacing w:val="1"/>
          <w:sz w:val="24"/>
          <w:szCs w:val="22"/>
        </w:rPr>
        <w:t>n</w:t>
      </w:r>
      <w:r w:rsidRPr="008E6DB1">
        <w:rPr>
          <w:rFonts w:ascii="Verdana" w:eastAsia="Gisha" w:hAnsi="Verdana" w:cs="Gisha"/>
          <w:spacing w:val="-1"/>
          <w:sz w:val="24"/>
          <w:szCs w:val="22"/>
        </w:rPr>
        <w:t>t</w:t>
      </w:r>
      <w:r w:rsidRPr="008E6DB1">
        <w:rPr>
          <w:rFonts w:ascii="Verdana" w:eastAsia="Gisha" w:hAnsi="Verdana" w:cs="Gisha"/>
          <w:sz w:val="24"/>
          <w:szCs w:val="22"/>
        </w:rPr>
        <w:t>s.</w:t>
      </w:r>
      <w:r w:rsidRPr="008E6DB1">
        <w:rPr>
          <w:rFonts w:ascii="Verdana" w:eastAsia="Gisha" w:hAnsi="Verdana" w:cs="Gisha"/>
          <w:spacing w:val="15"/>
          <w:sz w:val="24"/>
          <w:szCs w:val="22"/>
        </w:rPr>
        <w:t xml:space="preserve"> </w:t>
      </w:r>
      <w:r w:rsidRPr="008E6DB1">
        <w:rPr>
          <w:rFonts w:ascii="Verdana" w:eastAsia="Gisha" w:hAnsi="Verdana" w:cs="Gisha"/>
          <w:sz w:val="24"/>
          <w:szCs w:val="22"/>
        </w:rPr>
        <w:t>Pr</w:t>
      </w:r>
      <w:r w:rsidRPr="008E6DB1">
        <w:rPr>
          <w:rFonts w:ascii="Verdana" w:eastAsia="Gisha" w:hAnsi="Verdana" w:cs="Gisha"/>
          <w:spacing w:val="-1"/>
          <w:sz w:val="24"/>
          <w:szCs w:val="22"/>
        </w:rPr>
        <w:t>e</w:t>
      </w:r>
      <w:r w:rsidRPr="008E6DB1">
        <w:rPr>
          <w:rFonts w:ascii="Verdana" w:eastAsia="Gisha" w:hAnsi="Verdana" w:cs="Gisha"/>
          <w:spacing w:val="3"/>
          <w:sz w:val="24"/>
          <w:szCs w:val="22"/>
        </w:rPr>
        <w:t>s</w:t>
      </w:r>
      <w:r w:rsidRPr="008E6DB1">
        <w:rPr>
          <w:rFonts w:ascii="Verdana" w:eastAsia="Gisha" w:hAnsi="Verdana" w:cs="Gisha"/>
          <w:spacing w:val="1"/>
          <w:sz w:val="24"/>
          <w:szCs w:val="22"/>
        </w:rPr>
        <w:t>c</w:t>
      </w:r>
      <w:r w:rsidRPr="008E6DB1">
        <w:rPr>
          <w:rFonts w:ascii="Verdana" w:eastAsia="Gisha" w:hAnsi="Verdana" w:cs="Gisha"/>
          <w:sz w:val="24"/>
          <w:szCs w:val="22"/>
        </w:rPr>
        <w:t>rib</w:t>
      </w:r>
      <w:r w:rsidRPr="008E6DB1">
        <w:rPr>
          <w:rFonts w:ascii="Verdana" w:eastAsia="Gisha" w:hAnsi="Verdana" w:cs="Gisha"/>
          <w:spacing w:val="-1"/>
          <w:sz w:val="24"/>
          <w:szCs w:val="22"/>
        </w:rPr>
        <w:t>e</w:t>
      </w:r>
      <w:r w:rsidRPr="008E6DB1">
        <w:rPr>
          <w:rFonts w:ascii="Verdana" w:eastAsia="Gisha" w:hAnsi="Verdana" w:cs="Gisha"/>
          <w:sz w:val="24"/>
          <w:szCs w:val="22"/>
        </w:rPr>
        <w:t>d</w:t>
      </w:r>
      <w:r w:rsidRPr="008E6DB1">
        <w:rPr>
          <w:rFonts w:ascii="Verdana" w:eastAsia="Gisha" w:hAnsi="Verdana" w:cs="Gisha"/>
          <w:spacing w:val="15"/>
          <w:sz w:val="24"/>
          <w:szCs w:val="22"/>
        </w:rPr>
        <w:t xml:space="preserve"> </w:t>
      </w:r>
      <w:r w:rsidRPr="008E6DB1">
        <w:rPr>
          <w:rFonts w:ascii="Verdana" w:eastAsia="Gisha" w:hAnsi="Verdana" w:cs="Gisha"/>
          <w:spacing w:val="-1"/>
          <w:sz w:val="24"/>
          <w:szCs w:val="22"/>
        </w:rPr>
        <w:t>ten</w:t>
      </w:r>
      <w:r w:rsidRPr="008E6DB1">
        <w:rPr>
          <w:rFonts w:ascii="Verdana" w:eastAsia="Gisha" w:hAnsi="Verdana" w:cs="Gisha"/>
          <w:spacing w:val="2"/>
          <w:sz w:val="24"/>
          <w:szCs w:val="22"/>
        </w:rPr>
        <w:t>d</w:t>
      </w:r>
      <w:r w:rsidRPr="008E6DB1">
        <w:rPr>
          <w:rFonts w:ascii="Verdana" w:eastAsia="Gisha" w:hAnsi="Verdana" w:cs="Gisha"/>
          <w:spacing w:val="-1"/>
          <w:sz w:val="24"/>
          <w:szCs w:val="22"/>
        </w:rPr>
        <w:t>e</w:t>
      </w:r>
      <w:r w:rsidRPr="008E6DB1">
        <w:rPr>
          <w:rFonts w:ascii="Verdana" w:eastAsia="Gisha" w:hAnsi="Verdana" w:cs="Gisha"/>
          <w:sz w:val="24"/>
          <w:szCs w:val="22"/>
        </w:rPr>
        <w:t>r</w:t>
      </w:r>
      <w:r w:rsidRPr="008E6DB1">
        <w:rPr>
          <w:rFonts w:ascii="Verdana" w:eastAsia="Gisha" w:hAnsi="Verdana" w:cs="Gisha"/>
          <w:spacing w:val="15"/>
          <w:sz w:val="24"/>
          <w:szCs w:val="22"/>
        </w:rPr>
        <w:t xml:space="preserve"> </w:t>
      </w:r>
      <w:r w:rsidRPr="008E6DB1">
        <w:rPr>
          <w:rFonts w:ascii="Verdana" w:eastAsia="Gisha" w:hAnsi="Verdana" w:cs="Gisha"/>
          <w:sz w:val="24"/>
          <w:szCs w:val="22"/>
        </w:rPr>
        <w:t>pro</w:t>
      </w:r>
      <w:r w:rsidRPr="008E6DB1">
        <w:rPr>
          <w:rFonts w:ascii="Verdana" w:eastAsia="Gisha" w:hAnsi="Verdana" w:cs="Gisha"/>
          <w:spacing w:val="-1"/>
          <w:sz w:val="24"/>
          <w:szCs w:val="22"/>
        </w:rPr>
        <w:t>f</w:t>
      </w:r>
      <w:r w:rsidRPr="008E6DB1">
        <w:rPr>
          <w:rFonts w:ascii="Verdana" w:eastAsia="Gisha" w:hAnsi="Verdana" w:cs="Gisha"/>
          <w:sz w:val="24"/>
          <w:szCs w:val="22"/>
        </w:rPr>
        <w:t>or</w:t>
      </w:r>
      <w:r w:rsidRPr="008E6DB1">
        <w:rPr>
          <w:rFonts w:ascii="Verdana" w:eastAsia="Gisha" w:hAnsi="Verdana" w:cs="Gisha"/>
          <w:spacing w:val="1"/>
          <w:sz w:val="24"/>
          <w:szCs w:val="22"/>
        </w:rPr>
        <w:t>m</w:t>
      </w:r>
      <w:r w:rsidRPr="008E6DB1">
        <w:rPr>
          <w:rFonts w:ascii="Verdana" w:eastAsia="Gisha" w:hAnsi="Verdana" w:cs="Gisha"/>
          <w:sz w:val="24"/>
          <w:szCs w:val="22"/>
        </w:rPr>
        <w:t>a</w:t>
      </w:r>
      <w:r w:rsidRPr="008E6DB1">
        <w:rPr>
          <w:rFonts w:ascii="Verdana" w:eastAsia="Gisha" w:hAnsi="Verdana" w:cs="Gisha"/>
          <w:spacing w:val="15"/>
          <w:sz w:val="24"/>
          <w:szCs w:val="22"/>
        </w:rPr>
        <w:t xml:space="preserve"> </w:t>
      </w:r>
      <w:r w:rsidRPr="008E6DB1">
        <w:rPr>
          <w:rFonts w:ascii="Verdana" w:eastAsia="Gisha" w:hAnsi="Verdana" w:cs="Gisha"/>
          <w:sz w:val="24"/>
          <w:szCs w:val="22"/>
        </w:rPr>
        <w:t>alo</w:t>
      </w:r>
      <w:r w:rsidRPr="008E6DB1">
        <w:rPr>
          <w:rFonts w:ascii="Verdana" w:eastAsia="Gisha" w:hAnsi="Verdana" w:cs="Gisha"/>
          <w:spacing w:val="-1"/>
          <w:sz w:val="24"/>
          <w:szCs w:val="22"/>
        </w:rPr>
        <w:t>n</w:t>
      </w:r>
      <w:r w:rsidRPr="008E6DB1">
        <w:rPr>
          <w:rFonts w:ascii="Verdana" w:eastAsia="Gisha" w:hAnsi="Verdana" w:cs="Gisha"/>
          <w:sz w:val="24"/>
          <w:szCs w:val="22"/>
        </w:rPr>
        <w:t>g</w:t>
      </w:r>
      <w:r w:rsidRPr="008E6DB1">
        <w:rPr>
          <w:rFonts w:ascii="Verdana" w:eastAsia="Gisha" w:hAnsi="Verdana" w:cs="Gisha"/>
          <w:spacing w:val="17"/>
          <w:sz w:val="24"/>
          <w:szCs w:val="22"/>
        </w:rPr>
        <w:t xml:space="preserve"> </w:t>
      </w:r>
      <w:r w:rsidRPr="008E6DB1">
        <w:rPr>
          <w:rFonts w:ascii="Verdana" w:eastAsia="Gisha" w:hAnsi="Verdana" w:cs="Gisha"/>
          <w:sz w:val="24"/>
          <w:szCs w:val="22"/>
        </w:rPr>
        <w:t>wi</w:t>
      </w:r>
      <w:r w:rsidRPr="008E6DB1">
        <w:rPr>
          <w:rFonts w:ascii="Verdana" w:eastAsia="Gisha" w:hAnsi="Verdana" w:cs="Gisha"/>
          <w:spacing w:val="-1"/>
          <w:sz w:val="24"/>
          <w:szCs w:val="22"/>
        </w:rPr>
        <w:t>t</w:t>
      </w:r>
      <w:r w:rsidRPr="008E6DB1">
        <w:rPr>
          <w:rFonts w:ascii="Verdana" w:eastAsia="Gisha" w:hAnsi="Verdana" w:cs="Gisha"/>
          <w:sz w:val="24"/>
          <w:szCs w:val="22"/>
        </w:rPr>
        <w:t>h</w:t>
      </w:r>
      <w:r w:rsidRPr="008E6DB1">
        <w:rPr>
          <w:rFonts w:ascii="Verdana" w:eastAsia="Gisha" w:hAnsi="Verdana" w:cs="Gisha"/>
          <w:spacing w:val="14"/>
          <w:sz w:val="24"/>
          <w:szCs w:val="22"/>
        </w:rPr>
        <w:t xml:space="preserve"> </w:t>
      </w:r>
      <w:r w:rsidRPr="008E6DB1">
        <w:rPr>
          <w:rFonts w:ascii="Verdana" w:eastAsia="Gisha" w:hAnsi="Verdana" w:cs="Gisha"/>
          <w:spacing w:val="-1"/>
          <w:sz w:val="24"/>
          <w:szCs w:val="22"/>
        </w:rPr>
        <w:t>te</w:t>
      </w:r>
      <w:r w:rsidRPr="008E6DB1">
        <w:rPr>
          <w:rFonts w:ascii="Verdana" w:eastAsia="Gisha" w:hAnsi="Verdana" w:cs="Gisha"/>
          <w:sz w:val="24"/>
          <w:szCs w:val="22"/>
        </w:rPr>
        <w:t>r</w:t>
      </w:r>
      <w:r w:rsidRPr="008E6DB1">
        <w:rPr>
          <w:rFonts w:ascii="Verdana" w:eastAsia="Gisha" w:hAnsi="Verdana" w:cs="Gisha"/>
          <w:spacing w:val="1"/>
          <w:sz w:val="24"/>
          <w:szCs w:val="22"/>
        </w:rPr>
        <w:t>m</w:t>
      </w:r>
      <w:r w:rsidRPr="008E6DB1">
        <w:rPr>
          <w:rFonts w:ascii="Verdana" w:eastAsia="Gisha" w:hAnsi="Verdana" w:cs="Gisha"/>
          <w:sz w:val="24"/>
          <w:szCs w:val="22"/>
        </w:rPr>
        <w:t>s &amp;</w:t>
      </w:r>
      <w:r w:rsidRPr="008E6DB1">
        <w:rPr>
          <w:rFonts w:ascii="Verdana" w:eastAsia="Gisha" w:hAnsi="Verdana" w:cs="Gisha"/>
          <w:spacing w:val="1"/>
          <w:sz w:val="24"/>
          <w:szCs w:val="22"/>
        </w:rPr>
        <w:t xml:space="preserve"> c</w:t>
      </w:r>
      <w:r w:rsidRPr="008E6DB1">
        <w:rPr>
          <w:rFonts w:ascii="Verdana" w:eastAsia="Gisha" w:hAnsi="Verdana" w:cs="Gisha"/>
          <w:sz w:val="24"/>
          <w:szCs w:val="22"/>
        </w:rPr>
        <w:t>o</w:t>
      </w:r>
      <w:r w:rsidRPr="008E6DB1">
        <w:rPr>
          <w:rFonts w:ascii="Verdana" w:eastAsia="Gisha" w:hAnsi="Verdana" w:cs="Gisha"/>
          <w:spacing w:val="-1"/>
          <w:sz w:val="24"/>
          <w:szCs w:val="22"/>
        </w:rPr>
        <w:t>n</w:t>
      </w:r>
      <w:r w:rsidRPr="008E6DB1">
        <w:rPr>
          <w:rFonts w:ascii="Verdana" w:eastAsia="Gisha" w:hAnsi="Verdana" w:cs="Gisha"/>
          <w:sz w:val="24"/>
          <w:szCs w:val="22"/>
        </w:rPr>
        <w:t>di</w:t>
      </w:r>
      <w:r w:rsidRPr="008E6DB1">
        <w:rPr>
          <w:rFonts w:ascii="Verdana" w:eastAsia="Gisha" w:hAnsi="Verdana" w:cs="Gisha"/>
          <w:spacing w:val="-1"/>
          <w:sz w:val="24"/>
          <w:szCs w:val="22"/>
        </w:rPr>
        <w:t>t</w:t>
      </w:r>
      <w:r w:rsidRPr="008E6DB1">
        <w:rPr>
          <w:rFonts w:ascii="Verdana" w:eastAsia="Gisha" w:hAnsi="Verdana" w:cs="Gisha"/>
          <w:sz w:val="24"/>
          <w:szCs w:val="22"/>
        </w:rPr>
        <w:t>io</w:t>
      </w:r>
      <w:r w:rsidRPr="008E6DB1">
        <w:rPr>
          <w:rFonts w:ascii="Verdana" w:eastAsia="Gisha" w:hAnsi="Verdana" w:cs="Gisha"/>
          <w:spacing w:val="-1"/>
          <w:sz w:val="24"/>
          <w:szCs w:val="22"/>
        </w:rPr>
        <w:t>n</w:t>
      </w:r>
      <w:r w:rsidRPr="008E6DB1">
        <w:rPr>
          <w:rFonts w:ascii="Verdana" w:eastAsia="Gisha" w:hAnsi="Verdana" w:cs="Gisha"/>
          <w:sz w:val="24"/>
          <w:szCs w:val="22"/>
        </w:rPr>
        <w:t>s</w:t>
      </w:r>
      <w:r w:rsidRPr="008E6DB1">
        <w:rPr>
          <w:rFonts w:ascii="Verdana" w:eastAsia="Gisha" w:hAnsi="Verdana" w:cs="Gisha"/>
          <w:spacing w:val="2"/>
          <w:sz w:val="24"/>
          <w:szCs w:val="22"/>
        </w:rPr>
        <w:t xml:space="preserve"> w</w:t>
      </w:r>
      <w:r w:rsidRPr="008E6DB1">
        <w:rPr>
          <w:rFonts w:ascii="Verdana" w:eastAsia="Gisha" w:hAnsi="Verdana" w:cs="Gisha"/>
          <w:spacing w:val="-1"/>
          <w:sz w:val="24"/>
          <w:szCs w:val="22"/>
        </w:rPr>
        <w:t>h</w:t>
      </w:r>
      <w:r w:rsidRPr="008E6DB1">
        <w:rPr>
          <w:rFonts w:ascii="Verdana" w:eastAsia="Gisha" w:hAnsi="Verdana" w:cs="Gisha"/>
          <w:sz w:val="24"/>
          <w:szCs w:val="22"/>
        </w:rPr>
        <w:t>i</w:t>
      </w:r>
      <w:r w:rsidRPr="008E6DB1">
        <w:rPr>
          <w:rFonts w:ascii="Verdana" w:eastAsia="Gisha" w:hAnsi="Verdana" w:cs="Gisha"/>
          <w:spacing w:val="1"/>
          <w:sz w:val="24"/>
          <w:szCs w:val="22"/>
        </w:rPr>
        <w:t>c</w:t>
      </w:r>
      <w:r w:rsidRPr="008E6DB1">
        <w:rPr>
          <w:rFonts w:ascii="Verdana" w:eastAsia="Gisha" w:hAnsi="Verdana" w:cs="Gisha"/>
          <w:sz w:val="24"/>
          <w:szCs w:val="22"/>
        </w:rPr>
        <w:t xml:space="preserve">h </w:t>
      </w:r>
      <w:r w:rsidRPr="008E6DB1">
        <w:rPr>
          <w:rFonts w:ascii="Verdana" w:eastAsia="Gisha" w:hAnsi="Verdana" w:cs="Gisha"/>
          <w:spacing w:val="1"/>
          <w:sz w:val="24"/>
          <w:szCs w:val="22"/>
        </w:rPr>
        <w:t>c</w:t>
      </w:r>
      <w:r w:rsidRPr="008E6DB1">
        <w:rPr>
          <w:rFonts w:ascii="Verdana" w:eastAsia="Gisha" w:hAnsi="Verdana" w:cs="Gisha"/>
          <w:sz w:val="24"/>
          <w:szCs w:val="22"/>
        </w:rPr>
        <w:t>an be</w:t>
      </w:r>
      <w:r w:rsidRPr="008E6DB1">
        <w:rPr>
          <w:rFonts w:ascii="Verdana" w:eastAsia="Gisha" w:hAnsi="Verdana" w:cs="Gisha"/>
          <w:spacing w:val="1"/>
          <w:sz w:val="24"/>
          <w:szCs w:val="22"/>
        </w:rPr>
        <w:t xml:space="preserve"> </w:t>
      </w:r>
      <w:r w:rsidRPr="008E6DB1">
        <w:rPr>
          <w:rFonts w:ascii="Verdana" w:eastAsia="Gisha" w:hAnsi="Verdana" w:cs="Gisha"/>
          <w:spacing w:val="2"/>
          <w:sz w:val="24"/>
          <w:szCs w:val="22"/>
        </w:rPr>
        <w:t>d</w:t>
      </w:r>
      <w:r w:rsidRPr="008E6DB1">
        <w:rPr>
          <w:rFonts w:ascii="Verdana" w:eastAsia="Gisha" w:hAnsi="Verdana" w:cs="Gisha"/>
          <w:sz w:val="24"/>
          <w:szCs w:val="22"/>
        </w:rPr>
        <w:t>ow</w:t>
      </w:r>
      <w:r w:rsidRPr="008E6DB1">
        <w:rPr>
          <w:rFonts w:ascii="Verdana" w:eastAsia="Gisha" w:hAnsi="Verdana" w:cs="Gisha"/>
          <w:spacing w:val="-1"/>
          <w:sz w:val="24"/>
          <w:szCs w:val="22"/>
        </w:rPr>
        <w:t>n</w:t>
      </w:r>
      <w:r w:rsidRPr="008E6DB1">
        <w:rPr>
          <w:rFonts w:ascii="Verdana" w:eastAsia="Gisha" w:hAnsi="Verdana" w:cs="Gisha"/>
          <w:sz w:val="24"/>
          <w:szCs w:val="22"/>
        </w:rPr>
        <w:t>loa</w:t>
      </w:r>
      <w:r w:rsidRPr="008E6DB1">
        <w:rPr>
          <w:rFonts w:ascii="Verdana" w:eastAsia="Gisha" w:hAnsi="Verdana" w:cs="Gisha"/>
          <w:spacing w:val="-1"/>
          <w:sz w:val="24"/>
          <w:szCs w:val="22"/>
        </w:rPr>
        <w:t>de</w:t>
      </w:r>
      <w:r w:rsidRPr="008E6DB1">
        <w:rPr>
          <w:rFonts w:ascii="Verdana" w:eastAsia="Gisha" w:hAnsi="Verdana" w:cs="Gisha"/>
          <w:sz w:val="24"/>
          <w:szCs w:val="22"/>
        </w:rPr>
        <w:t>d</w:t>
      </w:r>
      <w:r w:rsidRPr="008E6DB1">
        <w:rPr>
          <w:rFonts w:ascii="Verdana" w:eastAsia="Gisha" w:hAnsi="Verdana" w:cs="Gisha"/>
          <w:spacing w:val="3"/>
          <w:sz w:val="24"/>
          <w:szCs w:val="22"/>
        </w:rPr>
        <w:t xml:space="preserve"> </w:t>
      </w:r>
      <w:r w:rsidRPr="008E6DB1">
        <w:rPr>
          <w:rFonts w:ascii="Verdana" w:eastAsia="Gisha" w:hAnsi="Verdana" w:cs="Gisha"/>
          <w:spacing w:val="-1"/>
          <w:sz w:val="24"/>
          <w:szCs w:val="22"/>
        </w:rPr>
        <w:t>f</w:t>
      </w:r>
      <w:r w:rsidRPr="008E6DB1">
        <w:rPr>
          <w:rFonts w:ascii="Verdana" w:eastAsia="Gisha" w:hAnsi="Verdana" w:cs="Gisha"/>
          <w:sz w:val="24"/>
          <w:szCs w:val="22"/>
        </w:rPr>
        <w:t>rom</w:t>
      </w:r>
      <w:r w:rsidRPr="008E6DB1">
        <w:rPr>
          <w:rFonts w:ascii="Verdana" w:eastAsia="Gisha" w:hAnsi="Verdana" w:cs="Gisha"/>
          <w:spacing w:val="2"/>
          <w:sz w:val="24"/>
          <w:szCs w:val="22"/>
        </w:rPr>
        <w:t xml:space="preserve"> </w:t>
      </w:r>
      <w:r w:rsidRPr="008E6DB1">
        <w:rPr>
          <w:rFonts w:ascii="Verdana" w:eastAsia="Gisha" w:hAnsi="Verdana" w:cs="Gisha"/>
          <w:sz w:val="24"/>
          <w:szCs w:val="22"/>
        </w:rPr>
        <w:t>SPPRA w</w:t>
      </w:r>
      <w:r w:rsidRPr="008E6DB1">
        <w:rPr>
          <w:rFonts w:ascii="Verdana" w:eastAsia="Gisha" w:hAnsi="Verdana" w:cs="Gisha"/>
          <w:spacing w:val="-1"/>
          <w:sz w:val="24"/>
          <w:szCs w:val="22"/>
        </w:rPr>
        <w:t>e</w:t>
      </w:r>
      <w:r w:rsidRPr="008E6DB1">
        <w:rPr>
          <w:rFonts w:ascii="Verdana" w:eastAsia="Gisha" w:hAnsi="Verdana" w:cs="Gisha"/>
          <w:sz w:val="24"/>
          <w:szCs w:val="22"/>
        </w:rPr>
        <w:t>bs</w:t>
      </w:r>
      <w:r w:rsidRPr="008E6DB1">
        <w:rPr>
          <w:rFonts w:ascii="Verdana" w:eastAsia="Gisha" w:hAnsi="Verdana" w:cs="Gisha"/>
          <w:spacing w:val="2"/>
          <w:sz w:val="24"/>
          <w:szCs w:val="22"/>
        </w:rPr>
        <w:t>i</w:t>
      </w:r>
      <w:r w:rsidRPr="008E6DB1">
        <w:rPr>
          <w:rFonts w:ascii="Verdana" w:eastAsia="Gisha" w:hAnsi="Verdana" w:cs="Gisha"/>
          <w:spacing w:val="-1"/>
          <w:sz w:val="24"/>
          <w:szCs w:val="22"/>
        </w:rPr>
        <w:t>t</w:t>
      </w:r>
      <w:r w:rsidRPr="008E6DB1">
        <w:rPr>
          <w:rFonts w:ascii="Verdana" w:eastAsia="Gisha" w:hAnsi="Verdana" w:cs="Gisha"/>
          <w:sz w:val="24"/>
          <w:szCs w:val="22"/>
        </w:rPr>
        <w:t>e</w:t>
      </w:r>
      <w:r w:rsidRPr="008E6DB1">
        <w:rPr>
          <w:rFonts w:ascii="Verdana" w:eastAsia="Gisha" w:hAnsi="Verdana" w:cs="Gisha"/>
          <w:spacing w:val="1"/>
          <w:sz w:val="24"/>
          <w:szCs w:val="22"/>
        </w:rPr>
        <w:t xml:space="preserve"> </w:t>
      </w:r>
      <w:r w:rsidRPr="008E6DB1">
        <w:rPr>
          <w:rFonts w:ascii="Verdana" w:eastAsia="Gisha" w:hAnsi="Verdana" w:cs="Gisha"/>
          <w:sz w:val="24"/>
          <w:szCs w:val="22"/>
        </w:rPr>
        <w:t>i</w:t>
      </w:r>
      <w:r w:rsidRPr="008E6DB1">
        <w:rPr>
          <w:rFonts w:ascii="Verdana" w:eastAsia="Gisha" w:hAnsi="Verdana" w:cs="Gisha"/>
          <w:spacing w:val="-1"/>
          <w:sz w:val="24"/>
          <w:szCs w:val="22"/>
        </w:rPr>
        <w:t>.e</w:t>
      </w:r>
      <w:r w:rsidRPr="008E6DB1">
        <w:rPr>
          <w:rFonts w:ascii="Verdana" w:eastAsia="Gisha" w:hAnsi="Verdana" w:cs="Gisha"/>
          <w:sz w:val="24"/>
          <w:szCs w:val="22"/>
        </w:rPr>
        <w:t>.</w:t>
      </w:r>
      <w:r w:rsidRPr="008E6DB1">
        <w:rPr>
          <w:rFonts w:ascii="Verdana" w:eastAsia="Gisha" w:hAnsi="Verdana" w:cs="Gisha"/>
          <w:spacing w:val="30"/>
          <w:sz w:val="24"/>
          <w:szCs w:val="22"/>
        </w:rPr>
        <w:t xml:space="preserve"> </w:t>
      </w:r>
      <w:hyperlink w:history="1">
        <w:r w:rsidRPr="008E6DB1">
          <w:rPr>
            <w:rStyle w:val="Hyperlink"/>
            <w:rFonts w:ascii="Verdana" w:eastAsia="Gisha" w:hAnsi="Verdana" w:cs="Gisha"/>
            <w:sz w:val="24"/>
            <w:szCs w:val="22"/>
            <w:u w:color="0000FF"/>
          </w:rPr>
          <w:t>w</w:t>
        </w:r>
        <w:r w:rsidRPr="008E6DB1">
          <w:rPr>
            <w:rStyle w:val="Hyperlink"/>
            <w:rFonts w:ascii="Verdana" w:eastAsia="Gisha" w:hAnsi="Verdana" w:cs="Gisha"/>
            <w:spacing w:val="-1"/>
            <w:sz w:val="24"/>
            <w:szCs w:val="22"/>
            <w:u w:color="0000FF"/>
          </w:rPr>
          <w:t>w</w:t>
        </w:r>
        <w:r w:rsidRPr="008E6DB1">
          <w:rPr>
            <w:rStyle w:val="Hyperlink"/>
            <w:rFonts w:ascii="Verdana" w:eastAsia="Gisha" w:hAnsi="Verdana" w:cs="Gisha"/>
            <w:sz w:val="24"/>
            <w:szCs w:val="22"/>
            <w:u w:color="0000FF"/>
          </w:rPr>
          <w:t>w</w:t>
        </w:r>
        <w:r w:rsidRPr="008E6DB1">
          <w:rPr>
            <w:rStyle w:val="Hyperlink"/>
            <w:rFonts w:ascii="Verdana" w:eastAsia="Gisha" w:hAnsi="Verdana" w:cs="Gisha"/>
            <w:spacing w:val="-1"/>
            <w:sz w:val="24"/>
            <w:szCs w:val="22"/>
            <w:u w:color="0000FF"/>
          </w:rPr>
          <w:t>.</w:t>
        </w:r>
        <w:r w:rsidRPr="008E6DB1">
          <w:rPr>
            <w:rStyle w:val="Hyperlink"/>
            <w:rFonts w:ascii="Verdana" w:eastAsia="Gisha" w:hAnsi="Verdana" w:cs="Gisha"/>
            <w:sz w:val="24"/>
            <w:szCs w:val="22"/>
            <w:u w:color="0000FF"/>
          </w:rPr>
          <w:t>p</w:t>
        </w:r>
        <w:r w:rsidRPr="008E6DB1">
          <w:rPr>
            <w:rStyle w:val="Hyperlink"/>
            <w:rFonts w:ascii="Verdana" w:eastAsia="Gisha" w:hAnsi="Verdana" w:cs="Gisha"/>
            <w:spacing w:val="2"/>
            <w:sz w:val="24"/>
            <w:szCs w:val="22"/>
            <w:u w:color="0000FF"/>
          </w:rPr>
          <w:t>p</w:t>
        </w:r>
        <w:r w:rsidRPr="008E6DB1">
          <w:rPr>
            <w:rStyle w:val="Hyperlink"/>
            <w:rFonts w:ascii="Verdana" w:eastAsia="Gisha" w:hAnsi="Verdana" w:cs="Gisha"/>
            <w:sz w:val="24"/>
            <w:szCs w:val="22"/>
            <w:u w:color="0000FF"/>
          </w:rPr>
          <w:t>r</w:t>
        </w:r>
        <w:r w:rsidRPr="008E6DB1">
          <w:rPr>
            <w:rStyle w:val="Hyperlink"/>
            <w:rFonts w:ascii="Verdana" w:eastAsia="Gisha" w:hAnsi="Verdana" w:cs="Gisha"/>
            <w:spacing w:val="-1"/>
            <w:sz w:val="24"/>
            <w:szCs w:val="22"/>
            <w:u w:color="0000FF"/>
          </w:rPr>
          <w:t>a</w:t>
        </w:r>
        <w:r w:rsidRPr="008E6DB1">
          <w:rPr>
            <w:rStyle w:val="Hyperlink"/>
            <w:rFonts w:ascii="Verdana" w:eastAsia="Gisha" w:hAnsi="Verdana" w:cs="Gisha"/>
            <w:sz w:val="24"/>
            <w:szCs w:val="22"/>
            <w:u w:color="0000FF"/>
          </w:rPr>
          <w:t>si</w:t>
        </w:r>
        <w:r w:rsidRPr="008E6DB1">
          <w:rPr>
            <w:rStyle w:val="Hyperlink"/>
            <w:rFonts w:ascii="Verdana" w:eastAsia="Gisha" w:hAnsi="Verdana" w:cs="Gisha"/>
            <w:spacing w:val="-1"/>
            <w:sz w:val="24"/>
            <w:szCs w:val="22"/>
            <w:u w:color="0000FF"/>
          </w:rPr>
          <w:t>n</w:t>
        </w:r>
        <w:r w:rsidRPr="008E6DB1">
          <w:rPr>
            <w:rStyle w:val="Hyperlink"/>
            <w:rFonts w:ascii="Verdana" w:eastAsia="Gisha" w:hAnsi="Verdana" w:cs="Gisha"/>
            <w:spacing w:val="2"/>
            <w:sz w:val="24"/>
            <w:szCs w:val="22"/>
            <w:u w:color="0000FF"/>
          </w:rPr>
          <w:t>d</w:t>
        </w:r>
        <w:r w:rsidRPr="008E6DB1">
          <w:rPr>
            <w:rStyle w:val="Hyperlink"/>
            <w:rFonts w:ascii="Verdana" w:eastAsia="Gisha" w:hAnsi="Verdana" w:cs="Gisha"/>
            <w:spacing w:val="-1"/>
            <w:sz w:val="24"/>
            <w:szCs w:val="22"/>
            <w:u w:color="0000FF"/>
          </w:rPr>
          <w:t>h.</w:t>
        </w:r>
        <w:r w:rsidRPr="008E6DB1">
          <w:rPr>
            <w:rStyle w:val="Hyperlink"/>
            <w:rFonts w:ascii="Verdana" w:eastAsia="Gisha" w:hAnsi="Verdana" w:cs="Gisha"/>
            <w:sz w:val="24"/>
            <w:szCs w:val="22"/>
            <w:u w:color="0000FF"/>
          </w:rPr>
          <w:t>gov</w:t>
        </w:r>
        <w:r w:rsidRPr="008E6DB1">
          <w:rPr>
            <w:rStyle w:val="Hyperlink"/>
            <w:rFonts w:ascii="Verdana" w:eastAsia="Gisha" w:hAnsi="Verdana" w:cs="Gisha"/>
            <w:spacing w:val="-1"/>
            <w:sz w:val="24"/>
            <w:szCs w:val="22"/>
            <w:u w:color="0000FF"/>
          </w:rPr>
          <w:t>.</w:t>
        </w:r>
        <w:r w:rsidRPr="008E6DB1">
          <w:rPr>
            <w:rStyle w:val="Hyperlink"/>
            <w:rFonts w:ascii="Verdana" w:eastAsia="Gisha" w:hAnsi="Verdana" w:cs="Gisha"/>
            <w:spacing w:val="2"/>
            <w:sz w:val="24"/>
            <w:szCs w:val="22"/>
            <w:u w:color="0000FF"/>
          </w:rPr>
          <w:t>p</w:t>
        </w:r>
        <w:r w:rsidRPr="008E6DB1">
          <w:rPr>
            <w:rStyle w:val="Hyperlink"/>
            <w:rFonts w:ascii="Verdana" w:eastAsia="Gisha" w:hAnsi="Verdana" w:cs="Gisha"/>
            <w:sz w:val="24"/>
            <w:szCs w:val="22"/>
            <w:u w:color="0000FF"/>
          </w:rPr>
          <w:t>k</w:t>
        </w:r>
        <w:r w:rsidRPr="008E6DB1">
          <w:rPr>
            <w:rStyle w:val="Hyperlink"/>
            <w:rFonts w:ascii="Verdana" w:eastAsia="Gisha" w:hAnsi="Verdana" w:cs="Gisha"/>
            <w:spacing w:val="2"/>
            <w:sz w:val="24"/>
            <w:szCs w:val="22"/>
          </w:rPr>
          <w:t xml:space="preserve"> </w:t>
        </w:r>
      </w:hyperlink>
      <w:r w:rsidRPr="008E6DB1">
        <w:rPr>
          <w:rFonts w:ascii="Verdana" w:hAnsi="Verdana"/>
          <w:sz w:val="24"/>
          <w:szCs w:val="22"/>
        </w:rPr>
        <w:t xml:space="preserve">and </w:t>
      </w:r>
      <w:hyperlink r:id="rId10" w:history="1">
        <w:r w:rsidRPr="008E6DB1">
          <w:rPr>
            <w:rStyle w:val="Hyperlink"/>
            <w:rFonts w:ascii="Verdana" w:eastAsiaTheme="minorEastAsia" w:hAnsi="Verdana"/>
            <w:sz w:val="24"/>
            <w:szCs w:val="22"/>
          </w:rPr>
          <w:t>www.sindhpolice.gov.pk</w:t>
        </w:r>
      </w:hyperlink>
      <w:r w:rsidRPr="008E6DB1">
        <w:rPr>
          <w:rFonts w:ascii="Verdana" w:hAnsi="Verdana"/>
          <w:sz w:val="24"/>
          <w:szCs w:val="22"/>
        </w:rPr>
        <w:t xml:space="preserve"> or collected from the SSP Office Matiari near Zam Zam CNG Matiari </w:t>
      </w:r>
      <w:r w:rsidRPr="008E6DB1">
        <w:rPr>
          <w:rFonts w:ascii="Verdana" w:eastAsia="Gisha" w:hAnsi="Verdana" w:cs="Gisha"/>
          <w:color w:val="000000"/>
          <w:spacing w:val="3"/>
          <w:sz w:val="24"/>
          <w:szCs w:val="22"/>
        </w:rPr>
        <w:t xml:space="preserve">on </w:t>
      </w:r>
      <w:r w:rsidRPr="008E6DB1">
        <w:rPr>
          <w:rFonts w:ascii="Verdana" w:eastAsia="Gisha" w:hAnsi="Verdana" w:cs="Gisha"/>
          <w:color w:val="000000"/>
          <w:sz w:val="24"/>
          <w:szCs w:val="22"/>
        </w:rPr>
        <w:t>p</w:t>
      </w:r>
      <w:r w:rsidRPr="008E6DB1">
        <w:rPr>
          <w:rFonts w:ascii="Verdana" w:eastAsia="Gisha" w:hAnsi="Verdana" w:cs="Gisha"/>
          <w:color w:val="000000"/>
          <w:spacing w:val="2"/>
          <w:sz w:val="24"/>
          <w:szCs w:val="22"/>
        </w:rPr>
        <w:t>a</w:t>
      </w:r>
      <w:r w:rsidRPr="008E6DB1">
        <w:rPr>
          <w:rFonts w:ascii="Verdana" w:eastAsia="Gisha" w:hAnsi="Verdana" w:cs="Gisha"/>
          <w:color w:val="000000"/>
          <w:spacing w:val="-1"/>
          <w:sz w:val="24"/>
          <w:szCs w:val="22"/>
        </w:rPr>
        <w:t>y</w:t>
      </w:r>
      <w:r w:rsidRPr="008E6DB1">
        <w:rPr>
          <w:rFonts w:ascii="Verdana" w:eastAsia="Gisha" w:hAnsi="Verdana" w:cs="Gisha"/>
          <w:color w:val="000000"/>
          <w:spacing w:val="1"/>
          <w:sz w:val="24"/>
          <w:szCs w:val="22"/>
        </w:rPr>
        <w:t>m</w:t>
      </w:r>
      <w:r w:rsidRPr="008E6DB1">
        <w:rPr>
          <w:rFonts w:ascii="Verdana" w:eastAsia="Gisha" w:hAnsi="Verdana" w:cs="Gisha"/>
          <w:color w:val="000000"/>
          <w:spacing w:val="-1"/>
          <w:sz w:val="24"/>
          <w:szCs w:val="22"/>
        </w:rPr>
        <w:t>en</w:t>
      </w:r>
      <w:r w:rsidRPr="008E6DB1">
        <w:rPr>
          <w:rFonts w:ascii="Verdana" w:eastAsia="Gisha" w:hAnsi="Verdana" w:cs="Gisha"/>
          <w:color w:val="000000"/>
          <w:sz w:val="24"/>
          <w:szCs w:val="22"/>
        </w:rPr>
        <w:t>t of R</w:t>
      </w:r>
      <w:r w:rsidRPr="008E6DB1">
        <w:rPr>
          <w:rFonts w:ascii="Verdana" w:eastAsia="Gisha" w:hAnsi="Verdana" w:cs="Gisha"/>
          <w:color w:val="000000"/>
          <w:spacing w:val="1"/>
          <w:sz w:val="24"/>
          <w:szCs w:val="22"/>
        </w:rPr>
        <w:t>s</w:t>
      </w:r>
      <w:r w:rsidRPr="008E6DB1">
        <w:rPr>
          <w:rFonts w:ascii="Verdana" w:eastAsia="Gisha" w:hAnsi="Verdana" w:cs="Gisha"/>
          <w:color w:val="000000"/>
          <w:sz w:val="24"/>
          <w:szCs w:val="22"/>
        </w:rPr>
        <w:t>.5</w:t>
      </w:r>
      <w:r w:rsidRPr="008E6DB1">
        <w:rPr>
          <w:rFonts w:ascii="Verdana" w:eastAsia="Gisha" w:hAnsi="Verdana" w:cs="Gisha"/>
          <w:color w:val="000000"/>
          <w:spacing w:val="1"/>
          <w:sz w:val="24"/>
          <w:szCs w:val="22"/>
        </w:rPr>
        <w:t>0</w:t>
      </w:r>
      <w:r w:rsidRPr="008E6DB1">
        <w:rPr>
          <w:rFonts w:ascii="Verdana" w:eastAsia="Gisha" w:hAnsi="Verdana" w:cs="Gisha"/>
          <w:color w:val="000000"/>
          <w:spacing w:val="-1"/>
          <w:sz w:val="24"/>
          <w:szCs w:val="22"/>
        </w:rPr>
        <w:t>0</w:t>
      </w:r>
      <w:r w:rsidRPr="008E6DB1">
        <w:rPr>
          <w:rFonts w:ascii="Verdana" w:eastAsia="Gisha" w:hAnsi="Verdana" w:cs="Gisha"/>
          <w:color w:val="000000"/>
          <w:sz w:val="24"/>
          <w:szCs w:val="22"/>
        </w:rPr>
        <w:t>/=</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u</w:t>
      </w:r>
      <w:r w:rsidRPr="008E6DB1">
        <w:rPr>
          <w:rFonts w:ascii="Verdana" w:eastAsia="Gisha" w:hAnsi="Verdana" w:cs="Gisha"/>
          <w:color w:val="000000"/>
          <w:sz w:val="24"/>
          <w:szCs w:val="22"/>
        </w:rPr>
        <w:t>p</w:t>
      </w:r>
      <w:r w:rsidRPr="008E6DB1">
        <w:rPr>
          <w:rFonts w:ascii="Verdana" w:eastAsia="Gisha" w:hAnsi="Verdana" w:cs="Gisha"/>
          <w:color w:val="000000"/>
          <w:spacing w:val="1"/>
          <w:sz w:val="24"/>
          <w:szCs w:val="22"/>
        </w:rPr>
        <w:t>e</w:t>
      </w:r>
      <w:r w:rsidRPr="008E6DB1">
        <w:rPr>
          <w:rFonts w:ascii="Verdana" w:eastAsia="Gisha" w:hAnsi="Verdana" w:cs="Gisha"/>
          <w:color w:val="000000"/>
          <w:spacing w:val="-1"/>
          <w:sz w:val="24"/>
          <w:szCs w:val="22"/>
        </w:rPr>
        <w:t>e</w:t>
      </w:r>
      <w:r w:rsidRPr="008E6DB1">
        <w:rPr>
          <w:rFonts w:ascii="Verdana" w:eastAsia="Gisha" w:hAnsi="Verdana" w:cs="Gisha"/>
          <w:color w:val="000000"/>
          <w:sz w:val="24"/>
          <w:szCs w:val="22"/>
        </w:rPr>
        <w:t>s five hundred only)</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 xml:space="preserve">in </w:t>
      </w:r>
      <w:r w:rsidRPr="008E6DB1">
        <w:rPr>
          <w:rFonts w:ascii="Verdana" w:eastAsia="Gisha" w:hAnsi="Verdana" w:cs="Gisha"/>
          <w:color w:val="000000"/>
          <w:spacing w:val="-1"/>
          <w:sz w:val="24"/>
          <w:szCs w:val="22"/>
        </w:rPr>
        <w:t>th</w:t>
      </w:r>
      <w:r w:rsidRPr="008E6DB1">
        <w:rPr>
          <w:rFonts w:ascii="Verdana" w:eastAsia="Gisha" w:hAnsi="Verdana" w:cs="Gisha"/>
          <w:color w:val="000000"/>
          <w:sz w:val="24"/>
          <w:szCs w:val="22"/>
        </w:rPr>
        <w:t>e</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z w:val="24"/>
          <w:szCs w:val="22"/>
        </w:rPr>
        <w:t>s</w:t>
      </w:r>
      <w:r w:rsidRPr="008E6DB1">
        <w:rPr>
          <w:rFonts w:ascii="Verdana" w:eastAsia="Gisha" w:hAnsi="Verdana" w:cs="Gisha"/>
          <w:color w:val="000000"/>
          <w:spacing w:val="2"/>
          <w:sz w:val="24"/>
          <w:szCs w:val="22"/>
        </w:rPr>
        <w:t>h</w:t>
      </w:r>
      <w:r w:rsidRPr="008E6DB1">
        <w:rPr>
          <w:rFonts w:ascii="Verdana" w:eastAsia="Gisha" w:hAnsi="Verdana" w:cs="Gisha"/>
          <w:color w:val="000000"/>
          <w:sz w:val="24"/>
          <w:szCs w:val="22"/>
        </w:rPr>
        <w:t>a</w:t>
      </w:r>
      <w:r w:rsidRPr="008E6DB1">
        <w:rPr>
          <w:rFonts w:ascii="Verdana" w:eastAsia="Gisha" w:hAnsi="Verdana" w:cs="Gisha"/>
          <w:color w:val="000000"/>
          <w:spacing w:val="-1"/>
          <w:sz w:val="24"/>
          <w:szCs w:val="22"/>
        </w:rPr>
        <w:t>p</w:t>
      </w:r>
      <w:r w:rsidRPr="008E6DB1">
        <w:rPr>
          <w:rFonts w:ascii="Verdana" w:eastAsia="Gisha" w:hAnsi="Verdana" w:cs="Gisha"/>
          <w:color w:val="000000"/>
          <w:sz w:val="24"/>
          <w:szCs w:val="22"/>
        </w:rPr>
        <w:t>e</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z w:val="24"/>
          <w:szCs w:val="22"/>
        </w:rPr>
        <w:t xml:space="preserve">of Pay </w:t>
      </w:r>
      <w:r w:rsidRPr="008E6DB1">
        <w:rPr>
          <w:rFonts w:ascii="Verdana" w:eastAsia="Gisha" w:hAnsi="Verdana" w:cs="Gisha"/>
          <w:color w:val="000000"/>
          <w:spacing w:val="1"/>
          <w:sz w:val="24"/>
          <w:szCs w:val="22"/>
        </w:rPr>
        <w:t>O</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de</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D</w:t>
      </w:r>
      <w:r w:rsidRPr="008E6DB1">
        <w:rPr>
          <w:rFonts w:ascii="Verdana" w:eastAsia="Gisha" w:hAnsi="Verdana" w:cs="Gisha"/>
          <w:color w:val="000000"/>
          <w:spacing w:val="-1"/>
          <w:sz w:val="24"/>
          <w:szCs w:val="22"/>
        </w:rPr>
        <w:t>.</w:t>
      </w:r>
      <w:r w:rsidRPr="008E6DB1">
        <w:rPr>
          <w:rFonts w:ascii="Verdana" w:eastAsia="Gisha" w:hAnsi="Verdana" w:cs="Gisha"/>
          <w:color w:val="000000"/>
          <w:sz w:val="24"/>
          <w:szCs w:val="22"/>
        </w:rPr>
        <w:t>D</w:t>
      </w:r>
      <w:r w:rsidRPr="008E6DB1">
        <w:rPr>
          <w:rFonts w:ascii="Verdana" w:eastAsia="Gisha" w:hAnsi="Verdana" w:cs="Gisha"/>
          <w:color w:val="000000"/>
          <w:spacing w:val="1"/>
          <w:sz w:val="24"/>
          <w:szCs w:val="22"/>
        </w:rPr>
        <w:t>(</w:t>
      </w:r>
      <w:r w:rsidRPr="008E6DB1">
        <w:rPr>
          <w:rFonts w:ascii="Verdana" w:eastAsia="Gisha" w:hAnsi="Verdana" w:cs="Gisha"/>
          <w:color w:val="000000"/>
          <w:sz w:val="24"/>
          <w:szCs w:val="22"/>
        </w:rPr>
        <w:t>No</w:t>
      </w:r>
      <w:r w:rsidRPr="008E6DB1">
        <w:rPr>
          <w:rFonts w:ascii="Verdana" w:eastAsia="Gisha" w:hAnsi="Verdana" w:cs="Gisha"/>
          <w:color w:val="000000"/>
          <w:spacing w:val="1"/>
          <w:sz w:val="24"/>
          <w:szCs w:val="22"/>
        </w:rPr>
        <w:t>n</w:t>
      </w:r>
      <w:r w:rsidRPr="008E6DB1">
        <w:rPr>
          <w:rFonts w:ascii="Verdana" w:eastAsia="Gisha" w:hAnsi="Verdana" w:cs="Gisha"/>
          <w:color w:val="000000"/>
          <w:sz w:val="24"/>
          <w:szCs w:val="22"/>
        </w:rPr>
        <w:t>-r</w:t>
      </w:r>
      <w:r w:rsidRPr="008E6DB1">
        <w:rPr>
          <w:rFonts w:ascii="Verdana" w:eastAsia="Gisha" w:hAnsi="Verdana" w:cs="Gisha"/>
          <w:color w:val="000000"/>
          <w:spacing w:val="2"/>
          <w:sz w:val="24"/>
          <w:szCs w:val="22"/>
        </w:rPr>
        <w:t>e</w:t>
      </w:r>
      <w:r w:rsidRPr="008E6DB1">
        <w:rPr>
          <w:rFonts w:ascii="Verdana" w:eastAsia="Gisha" w:hAnsi="Verdana" w:cs="Gisha"/>
          <w:color w:val="000000"/>
          <w:spacing w:val="-1"/>
          <w:sz w:val="24"/>
          <w:szCs w:val="22"/>
        </w:rPr>
        <w:t>f</w:t>
      </w:r>
      <w:r w:rsidRPr="008E6DB1">
        <w:rPr>
          <w:rFonts w:ascii="Verdana" w:eastAsia="Gisha" w:hAnsi="Verdana" w:cs="Gisha"/>
          <w:color w:val="000000"/>
          <w:spacing w:val="1"/>
          <w:sz w:val="24"/>
          <w:szCs w:val="22"/>
        </w:rPr>
        <w:t>u</w:t>
      </w:r>
      <w:r w:rsidRPr="008E6DB1">
        <w:rPr>
          <w:rFonts w:ascii="Verdana" w:eastAsia="Gisha" w:hAnsi="Verdana" w:cs="Gisha"/>
          <w:color w:val="000000"/>
          <w:spacing w:val="-1"/>
          <w:sz w:val="24"/>
          <w:szCs w:val="22"/>
        </w:rPr>
        <w:t>n</w:t>
      </w:r>
      <w:r w:rsidRPr="008E6DB1">
        <w:rPr>
          <w:rFonts w:ascii="Verdana" w:eastAsia="Gisha" w:hAnsi="Verdana" w:cs="Gisha"/>
          <w:color w:val="000000"/>
          <w:sz w:val="24"/>
          <w:szCs w:val="22"/>
        </w:rPr>
        <w:t>d</w:t>
      </w:r>
      <w:r w:rsidRPr="008E6DB1">
        <w:rPr>
          <w:rFonts w:ascii="Verdana" w:eastAsia="Gisha" w:hAnsi="Verdana" w:cs="Gisha"/>
          <w:color w:val="000000"/>
          <w:spacing w:val="2"/>
          <w:sz w:val="24"/>
          <w:szCs w:val="22"/>
        </w:rPr>
        <w:t>a</w:t>
      </w:r>
      <w:r w:rsidRPr="008E6DB1">
        <w:rPr>
          <w:rFonts w:ascii="Verdana" w:eastAsia="Gisha" w:hAnsi="Verdana" w:cs="Gisha"/>
          <w:color w:val="000000"/>
          <w:sz w:val="24"/>
          <w:szCs w:val="22"/>
        </w:rPr>
        <w:t>bl</w:t>
      </w:r>
      <w:r w:rsidRPr="008E6DB1">
        <w:rPr>
          <w:rFonts w:ascii="Verdana" w:eastAsia="Gisha" w:hAnsi="Verdana" w:cs="Gisha"/>
          <w:color w:val="000000"/>
          <w:spacing w:val="-1"/>
          <w:sz w:val="24"/>
          <w:szCs w:val="22"/>
        </w:rPr>
        <w:t>e</w:t>
      </w:r>
      <w:r w:rsidRPr="008E6DB1">
        <w:rPr>
          <w:rFonts w:ascii="Verdana" w:eastAsia="Gisha" w:hAnsi="Verdana" w:cs="Gisha"/>
          <w:color w:val="000000"/>
          <w:sz w:val="24"/>
          <w:szCs w:val="22"/>
        </w:rPr>
        <w:t>)</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in</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favo</w:t>
      </w:r>
      <w:r w:rsidRPr="008E6DB1">
        <w:rPr>
          <w:rFonts w:ascii="Verdana" w:eastAsia="Gisha" w:hAnsi="Verdana" w:cs="Gisha"/>
          <w:color w:val="000000"/>
          <w:spacing w:val="-1"/>
          <w:sz w:val="24"/>
          <w:szCs w:val="22"/>
        </w:rPr>
        <w:t>u</w:t>
      </w:r>
      <w:r w:rsidRPr="008E6DB1">
        <w:rPr>
          <w:rFonts w:ascii="Verdana" w:eastAsia="Gisha" w:hAnsi="Verdana" w:cs="Gisha"/>
          <w:color w:val="000000"/>
          <w:sz w:val="24"/>
          <w:szCs w:val="22"/>
        </w:rPr>
        <w:t>r</w:t>
      </w:r>
      <w:r w:rsidRPr="008E6DB1">
        <w:rPr>
          <w:rFonts w:ascii="Verdana" w:eastAsia="Gisha" w:hAnsi="Verdana" w:cs="Gisha"/>
          <w:color w:val="000000"/>
          <w:spacing w:val="3"/>
          <w:sz w:val="24"/>
          <w:szCs w:val="22"/>
        </w:rPr>
        <w:t xml:space="preserve"> </w:t>
      </w:r>
      <w:r w:rsidRPr="008E6DB1">
        <w:rPr>
          <w:rFonts w:ascii="Verdana" w:eastAsia="Gisha" w:hAnsi="Verdana" w:cs="Gisha"/>
          <w:color w:val="000000"/>
          <w:sz w:val="24"/>
          <w:szCs w:val="22"/>
        </w:rPr>
        <w:t>of</w:t>
      </w:r>
      <w:r w:rsidRPr="008E6DB1">
        <w:rPr>
          <w:rFonts w:ascii="Verdana" w:eastAsia="Gisha" w:hAnsi="Verdana" w:cs="Gisha"/>
          <w:color w:val="000000"/>
          <w:spacing w:val="2"/>
          <w:sz w:val="24"/>
          <w:szCs w:val="22"/>
        </w:rPr>
        <w:t xml:space="preserve"> SSP Matiari adu </w:t>
      </w:r>
      <w:r w:rsidRPr="008E6DB1">
        <w:rPr>
          <w:rFonts w:ascii="Verdana" w:eastAsia="Gisha" w:hAnsi="Verdana" w:cs="Gisha"/>
          <w:color w:val="000000"/>
          <w:sz w:val="24"/>
          <w:szCs w:val="22"/>
        </w:rPr>
        <w:t>wi</w:t>
      </w:r>
      <w:r w:rsidRPr="008E6DB1">
        <w:rPr>
          <w:rFonts w:ascii="Verdana" w:eastAsia="Gisha" w:hAnsi="Verdana" w:cs="Gisha"/>
          <w:color w:val="000000"/>
          <w:spacing w:val="1"/>
          <w:sz w:val="24"/>
          <w:szCs w:val="22"/>
        </w:rPr>
        <w:t>t</w:t>
      </w:r>
      <w:r w:rsidRPr="008E6DB1">
        <w:rPr>
          <w:rFonts w:ascii="Verdana" w:eastAsia="Gisha" w:hAnsi="Verdana" w:cs="Gisha"/>
          <w:color w:val="000000"/>
          <w:sz w:val="24"/>
          <w:szCs w:val="22"/>
        </w:rPr>
        <w:t xml:space="preserve">h </w:t>
      </w:r>
      <w:r w:rsidRPr="008E6DB1">
        <w:rPr>
          <w:rFonts w:ascii="Verdana" w:eastAsia="Gisha" w:hAnsi="Verdana" w:cs="Gisha"/>
          <w:color w:val="000000"/>
          <w:spacing w:val="-1"/>
          <w:sz w:val="24"/>
          <w:szCs w:val="22"/>
        </w:rPr>
        <w:t>ten</w:t>
      </w:r>
      <w:r w:rsidRPr="008E6DB1">
        <w:rPr>
          <w:rFonts w:ascii="Verdana" w:eastAsia="Gisha" w:hAnsi="Verdana" w:cs="Gisha"/>
          <w:color w:val="000000"/>
          <w:spacing w:val="2"/>
          <w:sz w:val="24"/>
          <w:szCs w:val="22"/>
        </w:rPr>
        <w:t>de</w:t>
      </w:r>
      <w:r w:rsidRPr="008E6DB1">
        <w:rPr>
          <w:rFonts w:ascii="Verdana" w:eastAsia="Gisha" w:hAnsi="Verdana" w:cs="Gisha"/>
          <w:color w:val="000000"/>
          <w:sz w:val="24"/>
          <w:szCs w:val="22"/>
        </w:rPr>
        <w:t>r</w:t>
      </w:r>
      <w:r w:rsidRPr="008E6DB1">
        <w:rPr>
          <w:rFonts w:ascii="Verdana" w:eastAsia="Gisha" w:hAnsi="Verdana" w:cs="Gisha"/>
          <w:color w:val="000000"/>
          <w:spacing w:val="1"/>
          <w:sz w:val="24"/>
          <w:szCs w:val="22"/>
        </w:rPr>
        <w:t xml:space="preserve"> </w:t>
      </w:r>
      <w:r w:rsidRPr="008E6DB1">
        <w:rPr>
          <w:rFonts w:ascii="Verdana" w:eastAsia="Gisha" w:hAnsi="Verdana" w:cs="Gisha"/>
          <w:color w:val="000000"/>
          <w:spacing w:val="-1"/>
          <w:sz w:val="24"/>
          <w:szCs w:val="22"/>
        </w:rPr>
        <w:t>f</w:t>
      </w:r>
      <w:r w:rsidRPr="008E6DB1">
        <w:rPr>
          <w:rFonts w:ascii="Verdana" w:eastAsia="Gisha" w:hAnsi="Verdana" w:cs="Gisha"/>
          <w:color w:val="000000"/>
          <w:sz w:val="24"/>
          <w:szCs w:val="22"/>
        </w:rPr>
        <w:t>orm</w:t>
      </w:r>
      <w:r w:rsidRPr="008E6DB1">
        <w:rPr>
          <w:rFonts w:ascii="Verdana" w:eastAsia="Gisha" w:hAnsi="Verdana" w:cs="Gisha"/>
          <w:color w:val="000000"/>
          <w:spacing w:val="2"/>
          <w:sz w:val="24"/>
          <w:szCs w:val="22"/>
        </w:rPr>
        <w:t xml:space="preserve"> </w:t>
      </w:r>
      <w:r w:rsidRPr="008E6DB1">
        <w:rPr>
          <w:rFonts w:ascii="Verdana" w:eastAsia="Gisha" w:hAnsi="Verdana" w:cs="Gisha"/>
          <w:color w:val="000000"/>
          <w:sz w:val="24"/>
          <w:szCs w:val="22"/>
        </w:rPr>
        <w:t>wi</w:t>
      </w:r>
      <w:r w:rsidRPr="008E6DB1">
        <w:rPr>
          <w:rFonts w:ascii="Verdana" w:eastAsia="Gisha" w:hAnsi="Verdana" w:cs="Gisha"/>
          <w:color w:val="000000"/>
          <w:spacing w:val="-1"/>
          <w:sz w:val="24"/>
          <w:szCs w:val="22"/>
        </w:rPr>
        <w:t>th</w:t>
      </w:r>
      <w:r w:rsidRPr="008E6DB1">
        <w:rPr>
          <w:rFonts w:ascii="Verdana" w:eastAsia="Gisha" w:hAnsi="Verdana" w:cs="Gisha"/>
          <w:color w:val="000000"/>
          <w:sz w:val="24"/>
          <w:szCs w:val="22"/>
        </w:rPr>
        <w:t xml:space="preserve">in </w:t>
      </w:r>
      <w:r w:rsidRPr="008E6DB1">
        <w:rPr>
          <w:rFonts w:ascii="Verdana" w:eastAsia="Gisha" w:hAnsi="Verdana" w:cs="Gisha"/>
          <w:color w:val="000000"/>
          <w:spacing w:val="1"/>
          <w:sz w:val="24"/>
          <w:szCs w:val="22"/>
        </w:rPr>
        <w:t>D</w:t>
      </w:r>
      <w:r w:rsidRPr="008E6DB1">
        <w:rPr>
          <w:rFonts w:ascii="Verdana" w:eastAsia="Gisha" w:hAnsi="Verdana" w:cs="Gisha"/>
          <w:color w:val="000000"/>
          <w:spacing w:val="-1"/>
          <w:sz w:val="24"/>
          <w:szCs w:val="22"/>
        </w:rPr>
        <w:t>u</w:t>
      </w:r>
      <w:r w:rsidRPr="008E6DB1">
        <w:rPr>
          <w:rFonts w:ascii="Verdana" w:eastAsia="Gisha" w:hAnsi="Verdana" w:cs="Gisha"/>
          <w:color w:val="000000"/>
          <w:sz w:val="24"/>
          <w:szCs w:val="22"/>
        </w:rPr>
        <w:t>e</w:t>
      </w:r>
      <w:r w:rsidRPr="008E6DB1">
        <w:rPr>
          <w:rFonts w:ascii="Verdana" w:eastAsia="Gisha" w:hAnsi="Verdana" w:cs="Gisha"/>
          <w:color w:val="000000"/>
          <w:spacing w:val="1"/>
          <w:sz w:val="24"/>
          <w:szCs w:val="22"/>
        </w:rPr>
        <w:t xml:space="preserve"> D</w:t>
      </w:r>
      <w:r w:rsidRPr="008E6DB1">
        <w:rPr>
          <w:rFonts w:ascii="Verdana" w:eastAsia="Gisha" w:hAnsi="Verdana" w:cs="Gisha"/>
          <w:color w:val="000000"/>
          <w:sz w:val="24"/>
          <w:szCs w:val="22"/>
        </w:rPr>
        <w:t>a</w:t>
      </w:r>
      <w:r w:rsidRPr="008E6DB1">
        <w:rPr>
          <w:rFonts w:ascii="Verdana" w:eastAsia="Gisha" w:hAnsi="Verdana" w:cs="Gisha"/>
          <w:color w:val="000000"/>
          <w:spacing w:val="-1"/>
          <w:sz w:val="24"/>
          <w:szCs w:val="22"/>
        </w:rPr>
        <w:t>t</w:t>
      </w:r>
      <w:r w:rsidRPr="008E6DB1">
        <w:rPr>
          <w:rFonts w:ascii="Verdana" w:eastAsia="Gisha" w:hAnsi="Verdana" w:cs="Gisha"/>
          <w:color w:val="000000"/>
          <w:sz w:val="24"/>
          <w:szCs w:val="22"/>
        </w:rPr>
        <w:t xml:space="preserve">e. </w:t>
      </w:r>
    </w:p>
    <w:p w:rsidR="00F4175F" w:rsidRPr="008E6DB1" w:rsidRDefault="00F4175F" w:rsidP="00F4175F">
      <w:pPr>
        <w:pStyle w:val="ListParagraph"/>
        <w:numPr>
          <w:ilvl w:val="0"/>
          <w:numId w:val="2"/>
        </w:numPr>
        <w:spacing w:after="0" w:line="240" w:lineRule="auto"/>
        <w:ind w:left="1440"/>
        <w:jc w:val="both"/>
        <w:rPr>
          <w:rFonts w:ascii="Verdana" w:eastAsia="Gisha" w:hAnsi="Verdana" w:cs="Gisha"/>
          <w:sz w:val="24"/>
        </w:rPr>
      </w:pPr>
      <w:r w:rsidRPr="008E6DB1">
        <w:rPr>
          <w:rFonts w:ascii="Verdana" w:eastAsia="Gisha" w:hAnsi="Verdana" w:cs="Gisha"/>
          <w:spacing w:val="-1"/>
          <w:sz w:val="24"/>
        </w:rPr>
        <w:t>Th</w:t>
      </w:r>
      <w:r w:rsidRPr="008E6DB1">
        <w:rPr>
          <w:rFonts w:ascii="Verdana" w:eastAsia="Gisha" w:hAnsi="Verdana" w:cs="Gisha"/>
          <w:sz w:val="24"/>
        </w:rPr>
        <w:t>e</w:t>
      </w:r>
      <w:r w:rsidRPr="008E6DB1">
        <w:rPr>
          <w:rFonts w:ascii="Verdana" w:eastAsia="Gisha" w:hAnsi="Verdana" w:cs="Gisha"/>
          <w:spacing w:val="20"/>
          <w:sz w:val="24"/>
        </w:rPr>
        <w:t xml:space="preserve"> </w:t>
      </w:r>
      <w:r w:rsidRPr="008E6DB1">
        <w:rPr>
          <w:rFonts w:ascii="Verdana" w:eastAsia="Gisha" w:hAnsi="Verdana" w:cs="Gisha"/>
          <w:sz w:val="24"/>
        </w:rPr>
        <w:t>bi</w:t>
      </w:r>
      <w:r w:rsidRPr="008E6DB1">
        <w:rPr>
          <w:rFonts w:ascii="Verdana" w:eastAsia="Gisha" w:hAnsi="Verdana" w:cs="Gisha"/>
          <w:spacing w:val="-1"/>
          <w:sz w:val="24"/>
        </w:rPr>
        <w:t>d</w:t>
      </w:r>
      <w:r w:rsidRPr="008E6DB1">
        <w:rPr>
          <w:rFonts w:ascii="Verdana" w:eastAsia="Gisha" w:hAnsi="Verdana" w:cs="Gisha"/>
          <w:sz w:val="24"/>
        </w:rPr>
        <w:t>d</w:t>
      </w:r>
      <w:r w:rsidRPr="008E6DB1">
        <w:rPr>
          <w:rFonts w:ascii="Verdana" w:eastAsia="Gisha" w:hAnsi="Verdana" w:cs="Gisha"/>
          <w:spacing w:val="2"/>
          <w:sz w:val="24"/>
        </w:rPr>
        <w:t>i</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20"/>
          <w:sz w:val="24"/>
        </w:rPr>
        <w:t xml:space="preserve"> </w:t>
      </w:r>
      <w:r w:rsidRPr="008E6DB1">
        <w:rPr>
          <w:rFonts w:ascii="Verdana" w:eastAsia="Gisha" w:hAnsi="Verdana" w:cs="Gisha"/>
          <w:sz w:val="24"/>
        </w:rPr>
        <w:t>s</w:t>
      </w:r>
      <w:r w:rsidRPr="008E6DB1">
        <w:rPr>
          <w:rFonts w:ascii="Verdana" w:eastAsia="Gisha" w:hAnsi="Verdana" w:cs="Gisha"/>
          <w:spacing w:val="-1"/>
          <w:sz w:val="24"/>
        </w:rPr>
        <w:t>h</w:t>
      </w:r>
      <w:r w:rsidRPr="008E6DB1">
        <w:rPr>
          <w:rFonts w:ascii="Verdana" w:eastAsia="Gisha" w:hAnsi="Verdana" w:cs="Gisha"/>
          <w:sz w:val="24"/>
        </w:rPr>
        <w:t>all</w:t>
      </w:r>
      <w:r w:rsidRPr="008E6DB1">
        <w:rPr>
          <w:rFonts w:ascii="Verdana" w:eastAsia="Gisha" w:hAnsi="Verdana" w:cs="Gisha"/>
          <w:spacing w:val="20"/>
          <w:sz w:val="24"/>
        </w:rPr>
        <w:t xml:space="preserve"> </w:t>
      </w:r>
      <w:r w:rsidRPr="008E6DB1">
        <w:rPr>
          <w:rFonts w:ascii="Verdana" w:eastAsia="Gisha" w:hAnsi="Verdana" w:cs="Gisha"/>
          <w:sz w:val="24"/>
        </w:rPr>
        <w:t>be</w:t>
      </w:r>
      <w:r w:rsidRPr="008E6DB1">
        <w:rPr>
          <w:rFonts w:ascii="Verdana" w:eastAsia="Gisha" w:hAnsi="Verdana" w:cs="Gisha"/>
          <w:spacing w:val="22"/>
          <w:sz w:val="24"/>
        </w:rPr>
        <w:t xml:space="preserve"> </w:t>
      </w:r>
      <w:r w:rsidRPr="008E6DB1">
        <w:rPr>
          <w:rFonts w:ascii="Verdana" w:eastAsia="Gisha" w:hAnsi="Verdana" w:cs="Gisha"/>
          <w:sz w:val="24"/>
        </w:rPr>
        <w:t>on</w:t>
      </w:r>
      <w:r w:rsidRPr="008E6DB1">
        <w:rPr>
          <w:rFonts w:ascii="Verdana" w:eastAsia="Gisha" w:hAnsi="Verdana" w:cs="Gisha"/>
          <w:spacing w:val="19"/>
          <w:sz w:val="24"/>
        </w:rPr>
        <w:t xml:space="preserve"> </w:t>
      </w:r>
      <w:r w:rsidRPr="008E6DB1">
        <w:rPr>
          <w:rFonts w:ascii="Verdana" w:eastAsia="Gisha" w:hAnsi="Verdana" w:cs="Gisha"/>
          <w:sz w:val="24"/>
        </w:rPr>
        <w:t>si</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2"/>
          <w:sz w:val="24"/>
        </w:rPr>
        <w:t>l</w:t>
      </w:r>
      <w:r w:rsidRPr="008E6DB1">
        <w:rPr>
          <w:rFonts w:ascii="Verdana" w:eastAsia="Gisha" w:hAnsi="Verdana" w:cs="Gisha"/>
          <w:sz w:val="24"/>
        </w:rPr>
        <w:t>e</w:t>
      </w:r>
      <w:r w:rsidRPr="008E6DB1">
        <w:rPr>
          <w:rFonts w:ascii="Verdana" w:eastAsia="Gisha" w:hAnsi="Verdana" w:cs="Gisha"/>
          <w:spacing w:val="20"/>
          <w:sz w:val="24"/>
        </w:rPr>
        <w:t xml:space="preserve"> </w:t>
      </w:r>
      <w:r w:rsidRPr="008E6DB1">
        <w:rPr>
          <w:rFonts w:ascii="Verdana" w:eastAsia="Gisha" w:hAnsi="Verdana" w:cs="Gisha"/>
          <w:sz w:val="24"/>
        </w:rPr>
        <w:t>s</w:t>
      </w:r>
      <w:r w:rsidRPr="008E6DB1">
        <w:rPr>
          <w:rFonts w:ascii="Verdana" w:eastAsia="Gisha" w:hAnsi="Verdana" w:cs="Gisha"/>
          <w:spacing w:val="-1"/>
          <w:sz w:val="24"/>
        </w:rPr>
        <w:t>t</w:t>
      </w:r>
      <w:r w:rsidRPr="008E6DB1">
        <w:rPr>
          <w:rFonts w:ascii="Verdana" w:eastAsia="Gisha" w:hAnsi="Verdana" w:cs="Gisha"/>
          <w:sz w:val="24"/>
        </w:rPr>
        <w:t>a</w:t>
      </w:r>
      <w:r w:rsidRPr="008E6DB1">
        <w:rPr>
          <w:rFonts w:ascii="Verdana" w:eastAsia="Gisha" w:hAnsi="Verdana" w:cs="Gisha"/>
          <w:spacing w:val="2"/>
          <w:sz w:val="24"/>
        </w:rPr>
        <w:t>g</w:t>
      </w:r>
      <w:r w:rsidRPr="008E6DB1">
        <w:rPr>
          <w:rFonts w:ascii="Verdana" w:eastAsia="Gisha" w:hAnsi="Verdana" w:cs="Gisha"/>
          <w:sz w:val="24"/>
        </w:rPr>
        <w:t>e</w:t>
      </w:r>
      <w:r w:rsidRPr="008E6DB1">
        <w:rPr>
          <w:rFonts w:ascii="Verdana" w:eastAsia="Gisha" w:hAnsi="Verdana" w:cs="Gisha"/>
          <w:spacing w:val="20"/>
          <w:sz w:val="24"/>
        </w:rPr>
        <w:t xml:space="preserve"> one </w:t>
      </w:r>
      <w:r w:rsidRPr="008E6DB1">
        <w:rPr>
          <w:rFonts w:ascii="Verdana" w:eastAsia="Gisha" w:hAnsi="Verdana" w:cs="Gisha"/>
          <w:spacing w:val="-1"/>
          <w:sz w:val="24"/>
        </w:rPr>
        <w:t>en</w:t>
      </w:r>
      <w:r w:rsidRPr="008E6DB1">
        <w:rPr>
          <w:rFonts w:ascii="Verdana" w:eastAsia="Gisha" w:hAnsi="Verdana" w:cs="Gisha"/>
          <w:sz w:val="24"/>
        </w:rPr>
        <w:t>velope</w:t>
      </w:r>
      <w:r w:rsidRPr="008E6DB1">
        <w:rPr>
          <w:rFonts w:ascii="Verdana" w:eastAsia="Gisha" w:hAnsi="Verdana" w:cs="Gisha"/>
          <w:spacing w:val="19"/>
          <w:sz w:val="24"/>
        </w:rPr>
        <w:t xml:space="preserve"> </w:t>
      </w:r>
      <w:r w:rsidRPr="008E6DB1">
        <w:rPr>
          <w:rFonts w:ascii="Verdana" w:eastAsia="Gisha" w:hAnsi="Verdana" w:cs="Gisha"/>
          <w:spacing w:val="2"/>
          <w:sz w:val="24"/>
        </w:rPr>
        <w:t>p</w:t>
      </w:r>
      <w:r w:rsidRPr="008E6DB1">
        <w:rPr>
          <w:rFonts w:ascii="Verdana" w:eastAsia="Gisha" w:hAnsi="Verdana" w:cs="Gisha"/>
          <w:sz w:val="24"/>
        </w:rPr>
        <w:t>ro</w:t>
      </w:r>
      <w:r w:rsidRPr="008E6DB1">
        <w:rPr>
          <w:rFonts w:ascii="Verdana" w:eastAsia="Gisha" w:hAnsi="Verdana" w:cs="Gisha"/>
          <w:spacing w:val="1"/>
          <w:sz w:val="24"/>
        </w:rPr>
        <w:t>c</w:t>
      </w:r>
      <w:r w:rsidRPr="008E6DB1">
        <w:rPr>
          <w:rFonts w:ascii="Verdana" w:eastAsia="Gisha" w:hAnsi="Verdana" w:cs="Gisha"/>
          <w:spacing w:val="-1"/>
          <w:sz w:val="24"/>
        </w:rPr>
        <w:t>e</w:t>
      </w:r>
      <w:r w:rsidRPr="008E6DB1">
        <w:rPr>
          <w:rFonts w:ascii="Verdana" w:eastAsia="Gisha" w:hAnsi="Verdana" w:cs="Gisha"/>
          <w:sz w:val="24"/>
        </w:rPr>
        <w:t>d</w:t>
      </w:r>
      <w:r w:rsidRPr="008E6DB1">
        <w:rPr>
          <w:rFonts w:ascii="Verdana" w:eastAsia="Gisha" w:hAnsi="Verdana" w:cs="Gisha"/>
          <w:spacing w:val="-1"/>
          <w:sz w:val="24"/>
        </w:rPr>
        <w:t>u</w:t>
      </w:r>
      <w:r w:rsidRPr="008E6DB1">
        <w:rPr>
          <w:rFonts w:ascii="Verdana" w:eastAsia="Gisha" w:hAnsi="Verdana" w:cs="Gisha"/>
          <w:sz w:val="24"/>
        </w:rPr>
        <w:t>r</w:t>
      </w:r>
      <w:r w:rsidRPr="008E6DB1">
        <w:rPr>
          <w:rFonts w:ascii="Verdana" w:eastAsia="Gisha" w:hAnsi="Verdana" w:cs="Gisha"/>
          <w:spacing w:val="2"/>
          <w:sz w:val="24"/>
        </w:rPr>
        <w:t>e</w:t>
      </w:r>
      <w:r w:rsidRPr="008E6DB1">
        <w:rPr>
          <w:rFonts w:ascii="Verdana" w:eastAsia="Gisha" w:hAnsi="Verdana" w:cs="Gisha"/>
          <w:sz w:val="24"/>
        </w:rPr>
        <w:t xml:space="preserve"> alo</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1"/>
          <w:sz w:val="24"/>
        </w:rPr>
        <w:t xml:space="preserve"> </w:t>
      </w:r>
      <w:r w:rsidRPr="008E6DB1">
        <w:rPr>
          <w:rFonts w:ascii="Verdana" w:eastAsia="Gisha" w:hAnsi="Verdana" w:cs="Gisha"/>
          <w:sz w:val="24"/>
        </w:rPr>
        <w:t>wi</w:t>
      </w:r>
      <w:r w:rsidRPr="008E6DB1">
        <w:rPr>
          <w:rFonts w:ascii="Verdana" w:eastAsia="Gisha" w:hAnsi="Verdana" w:cs="Gisha"/>
          <w:spacing w:val="1"/>
          <w:sz w:val="24"/>
        </w:rPr>
        <w:t>t</w:t>
      </w:r>
      <w:r w:rsidRPr="008E6DB1">
        <w:rPr>
          <w:rFonts w:ascii="Verdana" w:eastAsia="Gisha" w:hAnsi="Verdana" w:cs="Gisha"/>
          <w:sz w:val="24"/>
        </w:rPr>
        <w:t>h se</w:t>
      </w:r>
      <w:r w:rsidRPr="008E6DB1">
        <w:rPr>
          <w:rFonts w:ascii="Verdana" w:eastAsia="Gisha" w:hAnsi="Verdana" w:cs="Gisha"/>
          <w:spacing w:val="1"/>
          <w:sz w:val="24"/>
        </w:rPr>
        <w:t>c</w:t>
      </w:r>
      <w:r w:rsidRPr="008E6DB1">
        <w:rPr>
          <w:rFonts w:ascii="Verdana" w:eastAsia="Gisha" w:hAnsi="Verdana" w:cs="Gisha"/>
          <w:spacing w:val="-1"/>
          <w:sz w:val="24"/>
        </w:rPr>
        <w:t>u</w:t>
      </w:r>
      <w:r w:rsidRPr="008E6DB1">
        <w:rPr>
          <w:rFonts w:ascii="Verdana" w:eastAsia="Gisha" w:hAnsi="Verdana" w:cs="Gisha"/>
          <w:sz w:val="24"/>
        </w:rPr>
        <w:t>r</w:t>
      </w:r>
      <w:r w:rsidRPr="008E6DB1">
        <w:rPr>
          <w:rFonts w:ascii="Verdana" w:eastAsia="Gisha" w:hAnsi="Verdana" w:cs="Gisha"/>
          <w:spacing w:val="2"/>
          <w:sz w:val="24"/>
        </w:rPr>
        <w:t>i</w:t>
      </w:r>
      <w:r w:rsidRPr="008E6DB1">
        <w:rPr>
          <w:rFonts w:ascii="Verdana" w:eastAsia="Gisha" w:hAnsi="Verdana" w:cs="Gisha"/>
          <w:spacing w:val="-1"/>
          <w:sz w:val="24"/>
        </w:rPr>
        <w:t>t</w:t>
      </w:r>
      <w:r w:rsidRPr="008E6DB1">
        <w:rPr>
          <w:rFonts w:ascii="Verdana" w:eastAsia="Gisha" w:hAnsi="Verdana" w:cs="Gisha"/>
          <w:sz w:val="24"/>
        </w:rPr>
        <w:t>y</w:t>
      </w:r>
      <w:r w:rsidRPr="008E6DB1">
        <w:rPr>
          <w:rFonts w:ascii="Verdana" w:eastAsia="Gisha" w:hAnsi="Verdana" w:cs="Gisha"/>
          <w:spacing w:val="1"/>
          <w:sz w:val="24"/>
        </w:rPr>
        <w:t xml:space="preserve"> </w:t>
      </w:r>
      <w:r w:rsidRPr="008E6DB1">
        <w:rPr>
          <w:rFonts w:ascii="Verdana" w:eastAsia="Gisha" w:hAnsi="Verdana" w:cs="Gisha"/>
          <w:sz w:val="24"/>
        </w:rPr>
        <w:t>d</w:t>
      </w:r>
      <w:r w:rsidRPr="008E6DB1">
        <w:rPr>
          <w:rFonts w:ascii="Verdana" w:eastAsia="Gisha" w:hAnsi="Verdana" w:cs="Gisha"/>
          <w:spacing w:val="-1"/>
          <w:sz w:val="24"/>
        </w:rPr>
        <w:t>e</w:t>
      </w:r>
      <w:r w:rsidRPr="008E6DB1">
        <w:rPr>
          <w:rFonts w:ascii="Verdana" w:eastAsia="Gisha" w:hAnsi="Verdana" w:cs="Gisha"/>
          <w:sz w:val="24"/>
        </w:rPr>
        <w:t>pos</w:t>
      </w:r>
      <w:r w:rsidRPr="008E6DB1">
        <w:rPr>
          <w:rFonts w:ascii="Verdana" w:eastAsia="Gisha" w:hAnsi="Verdana" w:cs="Gisha"/>
          <w:spacing w:val="3"/>
          <w:sz w:val="24"/>
        </w:rPr>
        <w:t>i</w:t>
      </w:r>
      <w:r w:rsidRPr="008E6DB1">
        <w:rPr>
          <w:rFonts w:ascii="Verdana" w:eastAsia="Gisha" w:hAnsi="Verdana" w:cs="Gisha"/>
          <w:sz w:val="24"/>
        </w:rPr>
        <w:t>t</w:t>
      </w:r>
      <w:r w:rsidRPr="008E6DB1">
        <w:rPr>
          <w:rFonts w:ascii="Verdana" w:eastAsia="Gisha" w:hAnsi="Verdana" w:cs="Gisha"/>
          <w:spacing w:val="2"/>
          <w:sz w:val="24"/>
        </w:rPr>
        <w:t xml:space="preserve"> 1</w:t>
      </w:r>
      <w:r w:rsidRPr="008E6DB1">
        <w:rPr>
          <w:rFonts w:ascii="Verdana" w:eastAsia="Gisha" w:hAnsi="Verdana" w:cs="Gisha"/>
          <w:sz w:val="24"/>
        </w:rPr>
        <w:t xml:space="preserve">% of offered rate in favour of SSP Matiari in </w:t>
      </w:r>
      <w:r w:rsidRPr="008E6DB1">
        <w:rPr>
          <w:rFonts w:ascii="Verdana" w:eastAsia="Gisha" w:hAnsi="Verdana" w:cs="Gisha"/>
          <w:spacing w:val="1"/>
          <w:sz w:val="24"/>
        </w:rPr>
        <w:t xml:space="preserve"> </w:t>
      </w:r>
      <w:r w:rsidRPr="008E6DB1">
        <w:rPr>
          <w:rFonts w:ascii="Verdana" w:eastAsia="Gisha" w:hAnsi="Verdana" w:cs="Gisha"/>
          <w:spacing w:val="-1"/>
          <w:sz w:val="24"/>
        </w:rPr>
        <w:t>th</w:t>
      </w:r>
      <w:r w:rsidRPr="008E6DB1">
        <w:rPr>
          <w:rFonts w:ascii="Verdana" w:eastAsia="Gisha" w:hAnsi="Verdana" w:cs="Gisha"/>
          <w:sz w:val="24"/>
        </w:rPr>
        <w:t xml:space="preserve">e </w:t>
      </w:r>
      <w:r w:rsidRPr="008E6DB1">
        <w:rPr>
          <w:rFonts w:ascii="Verdana" w:eastAsia="Gisha" w:hAnsi="Verdana" w:cs="Gisha"/>
          <w:spacing w:val="2"/>
          <w:sz w:val="24"/>
        </w:rPr>
        <w:t xml:space="preserve"> </w:t>
      </w:r>
      <w:r w:rsidRPr="008E6DB1">
        <w:rPr>
          <w:rFonts w:ascii="Verdana" w:eastAsia="Gisha" w:hAnsi="Verdana" w:cs="Gisha"/>
          <w:sz w:val="24"/>
        </w:rPr>
        <w:t>s</w:t>
      </w:r>
      <w:r w:rsidRPr="008E6DB1">
        <w:rPr>
          <w:rFonts w:ascii="Verdana" w:eastAsia="Gisha" w:hAnsi="Verdana" w:cs="Gisha"/>
          <w:spacing w:val="-1"/>
          <w:sz w:val="24"/>
        </w:rPr>
        <w:t>h</w:t>
      </w:r>
      <w:r w:rsidRPr="008E6DB1">
        <w:rPr>
          <w:rFonts w:ascii="Verdana" w:eastAsia="Gisha" w:hAnsi="Verdana" w:cs="Gisha"/>
          <w:sz w:val="24"/>
        </w:rPr>
        <w:t>a</w:t>
      </w:r>
      <w:r w:rsidRPr="008E6DB1">
        <w:rPr>
          <w:rFonts w:ascii="Verdana" w:eastAsia="Gisha" w:hAnsi="Verdana" w:cs="Gisha"/>
          <w:spacing w:val="-1"/>
          <w:sz w:val="24"/>
        </w:rPr>
        <w:t>p</w:t>
      </w:r>
      <w:r w:rsidRPr="008E6DB1">
        <w:rPr>
          <w:rFonts w:ascii="Verdana" w:eastAsia="Gisha" w:hAnsi="Verdana" w:cs="Gisha"/>
          <w:sz w:val="24"/>
        </w:rPr>
        <w:t xml:space="preserve">e </w:t>
      </w:r>
      <w:r w:rsidRPr="008E6DB1">
        <w:rPr>
          <w:rFonts w:ascii="Verdana" w:eastAsia="Gisha" w:hAnsi="Verdana" w:cs="Gisha"/>
          <w:spacing w:val="2"/>
          <w:sz w:val="24"/>
        </w:rPr>
        <w:t xml:space="preserve"> o</w:t>
      </w:r>
      <w:r w:rsidRPr="008E6DB1">
        <w:rPr>
          <w:rFonts w:ascii="Verdana" w:eastAsia="Gisha" w:hAnsi="Verdana" w:cs="Gisha"/>
          <w:sz w:val="24"/>
        </w:rPr>
        <w:t>f</w:t>
      </w:r>
      <w:r w:rsidRPr="008E6DB1">
        <w:rPr>
          <w:rFonts w:ascii="Verdana" w:eastAsia="Gisha" w:hAnsi="Verdana" w:cs="Gisha"/>
          <w:spacing w:val="48"/>
          <w:sz w:val="24"/>
        </w:rPr>
        <w:t xml:space="preserve"> </w:t>
      </w:r>
      <w:r w:rsidRPr="008E6DB1">
        <w:rPr>
          <w:rFonts w:ascii="Verdana" w:eastAsia="Gisha" w:hAnsi="Verdana" w:cs="Gisha"/>
          <w:sz w:val="24"/>
        </w:rPr>
        <w:t>p</w:t>
      </w:r>
      <w:r w:rsidRPr="008E6DB1">
        <w:rPr>
          <w:rFonts w:ascii="Verdana" w:eastAsia="Gisha" w:hAnsi="Verdana" w:cs="Gisha"/>
          <w:spacing w:val="-1"/>
          <w:sz w:val="24"/>
        </w:rPr>
        <w:t>a</w:t>
      </w:r>
      <w:r w:rsidRPr="008E6DB1">
        <w:rPr>
          <w:rFonts w:ascii="Verdana" w:eastAsia="Gisha" w:hAnsi="Verdana" w:cs="Gisha"/>
          <w:sz w:val="24"/>
        </w:rPr>
        <w:t xml:space="preserve">y </w:t>
      </w:r>
      <w:r w:rsidRPr="008E6DB1">
        <w:rPr>
          <w:rFonts w:ascii="Verdana" w:eastAsia="Gisha" w:hAnsi="Verdana" w:cs="Gisha"/>
          <w:spacing w:val="1"/>
          <w:sz w:val="24"/>
        </w:rPr>
        <w:t xml:space="preserve"> </w:t>
      </w:r>
      <w:r w:rsidRPr="008E6DB1">
        <w:rPr>
          <w:rFonts w:ascii="Verdana" w:eastAsia="Gisha" w:hAnsi="Verdana" w:cs="Gisha"/>
          <w:sz w:val="24"/>
        </w:rPr>
        <w:t>ord</w:t>
      </w:r>
      <w:r w:rsidRPr="008E6DB1">
        <w:rPr>
          <w:rFonts w:ascii="Verdana" w:eastAsia="Gisha" w:hAnsi="Verdana" w:cs="Gisha"/>
          <w:spacing w:val="-1"/>
          <w:sz w:val="24"/>
        </w:rPr>
        <w:t>e</w:t>
      </w:r>
      <w:r w:rsidRPr="008E6DB1">
        <w:rPr>
          <w:rFonts w:ascii="Verdana" w:eastAsia="Gisha" w:hAnsi="Verdana" w:cs="Gisha"/>
          <w:sz w:val="24"/>
        </w:rPr>
        <w:t>r</w:t>
      </w:r>
      <w:r w:rsidRPr="008E6DB1">
        <w:rPr>
          <w:rFonts w:ascii="Verdana" w:eastAsia="Gisha" w:hAnsi="Verdana" w:cs="Gisha"/>
          <w:spacing w:val="-1"/>
          <w:sz w:val="24"/>
        </w:rPr>
        <w:t>/</w:t>
      </w:r>
      <w:r w:rsidRPr="008E6DB1">
        <w:rPr>
          <w:rFonts w:ascii="Verdana" w:eastAsia="Gisha" w:hAnsi="Verdana" w:cs="Gisha"/>
          <w:spacing w:val="2"/>
          <w:sz w:val="24"/>
        </w:rPr>
        <w:t>d</w:t>
      </w:r>
      <w:r w:rsidRPr="008E6DB1">
        <w:rPr>
          <w:rFonts w:ascii="Verdana" w:eastAsia="Gisha" w:hAnsi="Verdana" w:cs="Gisha"/>
          <w:spacing w:val="-1"/>
          <w:sz w:val="24"/>
        </w:rPr>
        <w:t>e</w:t>
      </w:r>
      <w:r w:rsidRPr="008E6DB1">
        <w:rPr>
          <w:rFonts w:ascii="Verdana" w:eastAsia="Gisha" w:hAnsi="Verdana" w:cs="Gisha"/>
          <w:spacing w:val="1"/>
          <w:sz w:val="24"/>
        </w:rPr>
        <w:t>m</w:t>
      </w:r>
      <w:r w:rsidRPr="008E6DB1">
        <w:rPr>
          <w:rFonts w:ascii="Verdana" w:eastAsia="Gisha" w:hAnsi="Verdana" w:cs="Gisha"/>
          <w:sz w:val="24"/>
        </w:rPr>
        <w:t>a</w:t>
      </w:r>
      <w:r w:rsidRPr="008E6DB1">
        <w:rPr>
          <w:rFonts w:ascii="Verdana" w:eastAsia="Gisha" w:hAnsi="Verdana" w:cs="Gisha"/>
          <w:spacing w:val="-1"/>
          <w:sz w:val="24"/>
        </w:rPr>
        <w:t>n</w:t>
      </w:r>
      <w:r w:rsidRPr="008E6DB1">
        <w:rPr>
          <w:rFonts w:ascii="Verdana" w:eastAsia="Gisha" w:hAnsi="Verdana" w:cs="Gisha"/>
          <w:sz w:val="24"/>
        </w:rPr>
        <w:t>d</w:t>
      </w:r>
      <w:r w:rsidRPr="008E6DB1">
        <w:rPr>
          <w:rFonts w:ascii="Verdana" w:eastAsia="Gisha" w:hAnsi="Verdana" w:cs="Gisha"/>
          <w:spacing w:val="48"/>
          <w:sz w:val="24"/>
        </w:rPr>
        <w:t xml:space="preserve"> </w:t>
      </w:r>
      <w:r w:rsidRPr="008E6DB1">
        <w:rPr>
          <w:rFonts w:ascii="Verdana" w:eastAsia="Gisha" w:hAnsi="Verdana" w:cs="Gisha"/>
          <w:spacing w:val="2"/>
          <w:sz w:val="24"/>
        </w:rPr>
        <w:t>d</w:t>
      </w:r>
      <w:r w:rsidRPr="008E6DB1">
        <w:rPr>
          <w:rFonts w:ascii="Verdana" w:eastAsia="Gisha" w:hAnsi="Verdana" w:cs="Gisha"/>
          <w:sz w:val="24"/>
        </w:rPr>
        <w:t>r</w:t>
      </w:r>
      <w:r w:rsidRPr="008E6DB1">
        <w:rPr>
          <w:rFonts w:ascii="Verdana" w:eastAsia="Gisha" w:hAnsi="Verdana" w:cs="Gisha"/>
          <w:spacing w:val="-1"/>
          <w:sz w:val="24"/>
        </w:rPr>
        <w:t>a</w:t>
      </w:r>
      <w:r w:rsidRPr="008E6DB1">
        <w:rPr>
          <w:rFonts w:ascii="Verdana" w:eastAsia="Gisha" w:hAnsi="Verdana" w:cs="Gisha"/>
          <w:spacing w:val="1"/>
          <w:sz w:val="24"/>
        </w:rPr>
        <w:t>f</w:t>
      </w:r>
      <w:r w:rsidRPr="008E6DB1">
        <w:rPr>
          <w:rFonts w:ascii="Verdana" w:eastAsia="Gisha" w:hAnsi="Verdana" w:cs="Gisha"/>
          <w:sz w:val="24"/>
        </w:rPr>
        <w:t xml:space="preserve">t/Call Deposit </w:t>
      </w:r>
      <w:r w:rsidRPr="008E6DB1">
        <w:rPr>
          <w:rFonts w:ascii="Verdana" w:eastAsia="Gisha" w:hAnsi="Verdana" w:cs="Gisha"/>
          <w:spacing w:val="1"/>
          <w:sz w:val="24"/>
        </w:rPr>
        <w:t>(</w:t>
      </w:r>
      <w:r w:rsidRPr="008E6DB1">
        <w:rPr>
          <w:rFonts w:ascii="Verdana" w:eastAsia="Gisha" w:hAnsi="Verdana" w:cs="Gisha"/>
          <w:spacing w:val="2"/>
          <w:sz w:val="24"/>
        </w:rPr>
        <w:t>r</w:t>
      </w:r>
      <w:r w:rsidRPr="008E6DB1">
        <w:rPr>
          <w:rFonts w:ascii="Verdana" w:eastAsia="Gisha" w:hAnsi="Verdana" w:cs="Gisha"/>
          <w:spacing w:val="-1"/>
          <w:sz w:val="24"/>
        </w:rPr>
        <w:t>ef</w:t>
      </w:r>
      <w:r w:rsidRPr="008E6DB1">
        <w:rPr>
          <w:rFonts w:ascii="Verdana" w:eastAsia="Gisha" w:hAnsi="Verdana" w:cs="Gisha"/>
          <w:spacing w:val="1"/>
          <w:sz w:val="24"/>
        </w:rPr>
        <w:t>u</w:t>
      </w:r>
      <w:r w:rsidRPr="008E6DB1">
        <w:rPr>
          <w:rFonts w:ascii="Verdana" w:eastAsia="Gisha" w:hAnsi="Verdana" w:cs="Gisha"/>
          <w:spacing w:val="-1"/>
          <w:sz w:val="24"/>
        </w:rPr>
        <w:t>n</w:t>
      </w:r>
      <w:r w:rsidRPr="008E6DB1">
        <w:rPr>
          <w:rFonts w:ascii="Verdana" w:eastAsia="Gisha" w:hAnsi="Verdana" w:cs="Gisha"/>
          <w:sz w:val="24"/>
        </w:rPr>
        <w:t>d</w:t>
      </w:r>
      <w:r w:rsidRPr="008E6DB1">
        <w:rPr>
          <w:rFonts w:ascii="Verdana" w:eastAsia="Gisha" w:hAnsi="Verdana" w:cs="Gisha"/>
          <w:spacing w:val="-1"/>
          <w:sz w:val="24"/>
        </w:rPr>
        <w:t>a</w:t>
      </w:r>
      <w:r w:rsidRPr="008E6DB1">
        <w:rPr>
          <w:rFonts w:ascii="Verdana" w:eastAsia="Gisha" w:hAnsi="Verdana" w:cs="Gisha"/>
          <w:sz w:val="24"/>
        </w:rPr>
        <w:t xml:space="preserve">ble </w:t>
      </w:r>
      <w:r w:rsidRPr="008E6DB1">
        <w:rPr>
          <w:rFonts w:ascii="Verdana" w:eastAsia="Gisha" w:hAnsi="Verdana" w:cs="Gisha"/>
          <w:spacing w:val="1"/>
          <w:sz w:val="24"/>
        </w:rPr>
        <w:t xml:space="preserve"> </w:t>
      </w:r>
      <w:r w:rsidRPr="008E6DB1">
        <w:rPr>
          <w:rFonts w:ascii="Verdana" w:eastAsia="Gisha" w:hAnsi="Verdana" w:cs="Gisha"/>
          <w:spacing w:val="-1"/>
          <w:sz w:val="24"/>
        </w:rPr>
        <w:t>t</w:t>
      </w:r>
      <w:r w:rsidRPr="008E6DB1">
        <w:rPr>
          <w:rFonts w:ascii="Verdana" w:eastAsia="Gisha" w:hAnsi="Verdana" w:cs="Gisha"/>
          <w:sz w:val="24"/>
        </w:rPr>
        <w:t xml:space="preserve">o </w:t>
      </w:r>
      <w:r w:rsidRPr="008E6DB1">
        <w:rPr>
          <w:rFonts w:ascii="Verdana" w:eastAsia="Gisha" w:hAnsi="Verdana" w:cs="Gisha"/>
          <w:spacing w:val="3"/>
          <w:sz w:val="24"/>
        </w:rPr>
        <w:t xml:space="preserve"> </w:t>
      </w:r>
      <w:r w:rsidRPr="008E6DB1">
        <w:rPr>
          <w:rFonts w:ascii="Verdana" w:eastAsia="Gisha" w:hAnsi="Verdana" w:cs="Gisha"/>
          <w:spacing w:val="-1"/>
          <w:sz w:val="24"/>
        </w:rPr>
        <w:t>u</w:t>
      </w:r>
      <w:r w:rsidRPr="008E6DB1">
        <w:rPr>
          <w:rFonts w:ascii="Verdana" w:eastAsia="Gisha" w:hAnsi="Verdana" w:cs="Gisha"/>
          <w:spacing w:val="5"/>
          <w:sz w:val="24"/>
        </w:rPr>
        <w:t>n</w:t>
      </w:r>
      <w:r w:rsidRPr="008E6DB1">
        <w:rPr>
          <w:rFonts w:ascii="Verdana" w:eastAsia="Gisha" w:hAnsi="Verdana" w:cs="Gisha"/>
          <w:sz w:val="24"/>
        </w:rPr>
        <w:t>-s</w:t>
      </w:r>
      <w:r w:rsidRPr="008E6DB1">
        <w:rPr>
          <w:rFonts w:ascii="Verdana" w:eastAsia="Gisha" w:hAnsi="Verdana" w:cs="Gisha"/>
          <w:spacing w:val="-1"/>
          <w:sz w:val="24"/>
        </w:rPr>
        <w:t>u</w:t>
      </w:r>
      <w:r w:rsidRPr="008E6DB1">
        <w:rPr>
          <w:rFonts w:ascii="Verdana" w:eastAsia="Gisha" w:hAnsi="Verdana" w:cs="Gisha"/>
          <w:spacing w:val="1"/>
          <w:sz w:val="24"/>
        </w:rPr>
        <w:t>cc</w:t>
      </w:r>
      <w:r w:rsidRPr="008E6DB1">
        <w:rPr>
          <w:rFonts w:ascii="Verdana" w:eastAsia="Gisha" w:hAnsi="Verdana" w:cs="Gisha"/>
          <w:spacing w:val="-1"/>
          <w:sz w:val="24"/>
        </w:rPr>
        <w:t>e</w:t>
      </w:r>
      <w:r w:rsidRPr="008E6DB1">
        <w:rPr>
          <w:rFonts w:ascii="Verdana" w:eastAsia="Gisha" w:hAnsi="Verdana" w:cs="Gisha"/>
          <w:sz w:val="24"/>
        </w:rPr>
        <w:t>s</w:t>
      </w:r>
      <w:r w:rsidRPr="008E6DB1">
        <w:rPr>
          <w:rFonts w:ascii="Verdana" w:eastAsia="Gisha" w:hAnsi="Verdana" w:cs="Gisha"/>
          <w:spacing w:val="1"/>
          <w:sz w:val="24"/>
        </w:rPr>
        <w:t>s</w:t>
      </w:r>
      <w:r w:rsidRPr="008E6DB1">
        <w:rPr>
          <w:rFonts w:ascii="Verdana" w:eastAsia="Gisha" w:hAnsi="Verdana" w:cs="Gisha"/>
          <w:spacing w:val="-1"/>
          <w:sz w:val="24"/>
        </w:rPr>
        <w:t>fu</w:t>
      </w:r>
      <w:r w:rsidRPr="008E6DB1">
        <w:rPr>
          <w:rFonts w:ascii="Verdana" w:eastAsia="Gisha" w:hAnsi="Verdana" w:cs="Gisha"/>
          <w:sz w:val="24"/>
        </w:rPr>
        <w:t xml:space="preserve">l </w:t>
      </w:r>
      <w:r w:rsidRPr="008E6DB1">
        <w:rPr>
          <w:rFonts w:ascii="Verdana" w:eastAsia="Gisha" w:hAnsi="Verdana" w:cs="Gisha"/>
          <w:spacing w:val="2"/>
          <w:sz w:val="24"/>
        </w:rPr>
        <w:t xml:space="preserve"> b</w:t>
      </w:r>
      <w:r w:rsidRPr="008E6DB1">
        <w:rPr>
          <w:rFonts w:ascii="Verdana" w:eastAsia="Gisha" w:hAnsi="Verdana" w:cs="Gisha"/>
          <w:sz w:val="24"/>
        </w:rPr>
        <w:t>id</w:t>
      </w:r>
      <w:r w:rsidRPr="008E6DB1">
        <w:rPr>
          <w:rFonts w:ascii="Verdana" w:eastAsia="Gisha" w:hAnsi="Verdana" w:cs="Gisha"/>
          <w:spacing w:val="-1"/>
          <w:sz w:val="24"/>
        </w:rPr>
        <w:t>de</w:t>
      </w:r>
      <w:r w:rsidRPr="008E6DB1">
        <w:rPr>
          <w:rFonts w:ascii="Verdana" w:eastAsia="Gisha" w:hAnsi="Verdana" w:cs="Gisha"/>
          <w:sz w:val="24"/>
        </w:rPr>
        <w:t xml:space="preserve">rs). </w:t>
      </w:r>
    </w:p>
    <w:p w:rsidR="00F4175F" w:rsidRPr="008E6DB1" w:rsidRDefault="00F4175F" w:rsidP="00F4175F">
      <w:pPr>
        <w:pStyle w:val="ListParagraph"/>
        <w:numPr>
          <w:ilvl w:val="0"/>
          <w:numId w:val="2"/>
        </w:numPr>
        <w:spacing w:after="0" w:line="240" w:lineRule="auto"/>
        <w:ind w:left="1440"/>
        <w:jc w:val="both"/>
        <w:rPr>
          <w:rFonts w:ascii="Verdana" w:eastAsia="Gisha" w:hAnsi="Verdana" w:cs="Gisha"/>
          <w:sz w:val="24"/>
        </w:rPr>
      </w:pPr>
      <w:r w:rsidRPr="008E6DB1">
        <w:rPr>
          <w:rFonts w:ascii="Verdana" w:hAnsi="Verdana" w:cs="Arial"/>
          <w:sz w:val="24"/>
        </w:rPr>
        <w:t>The bid documents will be issued from date of publication to 22.04.2016 upto 12 Noon. The bid document will be received back in the office of undersigned on 22.04.2016 at 1.00 p.m and opened on same day at 1.30 p.m.</w:t>
      </w:r>
    </w:p>
    <w:p w:rsidR="00F4175F" w:rsidRPr="008E6DB1" w:rsidRDefault="00F4175F" w:rsidP="00F4175F">
      <w:pPr>
        <w:pStyle w:val="ListParagraph"/>
        <w:numPr>
          <w:ilvl w:val="0"/>
          <w:numId w:val="2"/>
        </w:numPr>
        <w:spacing w:after="0" w:line="240" w:lineRule="auto"/>
        <w:ind w:left="1440"/>
        <w:jc w:val="both"/>
        <w:rPr>
          <w:rFonts w:ascii="Verdana" w:eastAsia="Gisha" w:hAnsi="Verdana" w:cs="Gisha"/>
          <w:sz w:val="24"/>
        </w:rPr>
      </w:pPr>
      <w:r w:rsidRPr="008E6DB1">
        <w:rPr>
          <w:rFonts w:ascii="Verdana" w:hAnsi="Verdana"/>
          <w:spacing w:val="7"/>
          <w:sz w:val="24"/>
        </w:rPr>
        <w:t xml:space="preserve">The bids shall be opened in the presence of bidder or their nominated </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pacing w:val="2"/>
          <w:sz w:val="24"/>
        </w:rPr>
        <w:t>p</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se</w:t>
      </w:r>
      <w:r w:rsidRPr="008E6DB1">
        <w:rPr>
          <w:rFonts w:ascii="Verdana" w:eastAsia="Gisha" w:hAnsi="Verdana" w:cs="Gisha"/>
          <w:spacing w:val="-1"/>
          <w:sz w:val="24"/>
        </w:rPr>
        <w:t>nt</w:t>
      </w:r>
      <w:r w:rsidRPr="008E6DB1">
        <w:rPr>
          <w:rFonts w:ascii="Verdana" w:eastAsia="Gisha" w:hAnsi="Verdana" w:cs="Gisha"/>
          <w:spacing w:val="2"/>
          <w:sz w:val="24"/>
        </w:rPr>
        <w:t>a</w:t>
      </w:r>
      <w:r w:rsidRPr="008E6DB1">
        <w:rPr>
          <w:rFonts w:ascii="Verdana" w:eastAsia="Gisha" w:hAnsi="Verdana" w:cs="Gisha"/>
          <w:spacing w:val="-1"/>
          <w:sz w:val="24"/>
        </w:rPr>
        <w:t>t</w:t>
      </w:r>
      <w:r w:rsidRPr="008E6DB1">
        <w:rPr>
          <w:rFonts w:ascii="Verdana" w:eastAsia="Gisha" w:hAnsi="Verdana" w:cs="Gisha"/>
          <w:sz w:val="24"/>
        </w:rPr>
        <w:t>ive, w</w:t>
      </w:r>
      <w:r w:rsidRPr="008E6DB1">
        <w:rPr>
          <w:rFonts w:ascii="Verdana" w:eastAsia="Gisha" w:hAnsi="Verdana" w:cs="Gisha"/>
          <w:spacing w:val="-2"/>
          <w:sz w:val="24"/>
        </w:rPr>
        <w:t>h</w:t>
      </w:r>
      <w:r w:rsidRPr="008E6DB1">
        <w:rPr>
          <w:rFonts w:ascii="Verdana" w:eastAsia="Gisha" w:hAnsi="Verdana" w:cs="Gisha"/>
          <w:sz w:val="24"/>
        </w:rPr>
        <w:t>o</w:t>
      </w:r>
      <w:r w:rsidRPr="008E6DB1">
        <w:rPr>
          <w:rFonts w:ascii="Verdana" w:eastAsia="Gisha" w:hAnsi="Verdana" w:cs="Gisha"/>
          <w:spacing w:val="1"/>
          <w:sz w:val="24"/>
        </w:rPr>
        <w:t xml:space="preserve"> </w:t>
      </w:r>
      <w:r w:rsidRPr="008E6DB1">
        <w:rPr>
          <w:rFonts w:ascii="Verdana" w:eastAsia="Gisha" w:hAnsi="Verdana" w:cs="Gisha"/>
          <w:sz w:val="24"/>
        </w:rPr>
        <w:t xml:space="preserve">wish </w:t>
      </w:r>
      <w:r w:rsidRPr="008E6DB1">
        <w:rPr>
          <w:rFonts w:ascii="Verdana" w:eastAsia="Gisha" w:hAnsi="Verdana" w:cs="Gisha"/>
          <w:spacing w:val="-1"/>
          <w:sz w:val="24"/>
        </w:rPr>
        <w:t>t</w:t>
      </w:r>
      <w:r w:rsidRPr="008E6DB1">
        <w:rPr>
          <w:rFonts w:ascii="Verdana" w:eastAsia="Gisha" w:hAnsi="Verdana" w:cs="Gisha"/>
          <w:sz w:val="24"/>
        </w:rPr>
        <w:t>o</w:t>
      </w:r>
      <w:r w:rsidRPr="008E6DB1">
        <w:rPr>
          <w:rFonts w:ascii="Verdana" w:eastAsia="Gisha" w:hAnsi="Verdana" w:cs="Gisha"/>
          <w:spacing w:val="1"/>
          <w:sz w:val="24"/>
        </w:rPr>
        <w:t xml:space="preserve"> </w:t>
      </w:r>
      <w:r w:rsidRPr="008E6DB1">
        <w:rPr>
          <w:rFonts w:ascii="Verdana" w:eastAsia="Gisha" w:hAnsi="Verdana" w:cs="Gisha"/>
          <w:sz w:val="24"/>
        </w:rPr>
        <w:t>a</w:t>
      </w:r>
      <w:r w:rsidRPr="008E6DB1">
        <w:rPr>
          <w:rFonts w:ascii="Verdana" w:eastAsia="Gisha" w:hAnsi="Verdana" w:cs="Gisha"/>
          <w:spacing w:val="1"/>
          <w:sz w:val="24"/>
        </w:rPr>
        <w:t>t</w:t>
      </w:r>
      <w:r w:rsidRPr="008E6DB1">
        <w:rPr>
          <w:rFonts w:ascii="Verdana" w:eastAsia="Gisha" w:hAnsi="Verdana" w:cs="Gisha"/>
          <w:spacing w:val="-1"/>
          <w:sz w:val="24"/>
        </w:rPr>
        <w:t>t</w:t>
      </w:r>
      <w:r w:rsidRPr="008E6DB1">
        <w:rPr>
          <w:rFonts w:ascii="Verdana" w:eastAsia="Gisha" w:hAnsi="Verdana" w:cs="Gisha"/>
          <w:spacing w:val="2"/>
          <w:sz w:val="24"/>
        </w:rPr>
        <w:t>e</w:t>
      </w:r>
      <w:r w:rsidRPr="008E6DB1">
        <w:rPr>
          <w:rFonts w:ascii="Verdana" w:eastAsia="Gisha" w:hAnsi="Verdana" w:cs="Gisha"/>
          <w:spacing w:val="1"/>
          <w:sz w:val="24"/>
        </w:rPr>
        <w:t>n</w:t>
      </w:r>
      <w:r w:rsidRPr="008E6DB1">
        <w:rPr>
          <w:rFonts w:ascii="Verdana" w:eastAsia="Gisha" w:hAnsi="Verdana" w:cs="Gisha"/>
          <w:spacing w:val="4"/>
          <w:sz w:val="24"/>
        </w:rPr>
        <w:t>d</w:t>
      </w:r>
      <w:r w:rsidRPr="008E6DB1">
        <w:rPr>
          <w:rFonts w:ascii="Verdana" w:eastAsia="Gisha" w:hAnsi="Verdana" w:cs="Gisha"/>
          <w:b/>
          <w:sz w:val="24"/>
        </w:rPr>
        <w:t>.</w:t>
      </w:r>
    </w:p>
    <w:p w:rsidR="00F4175F" w:rsidRPr="008E6DB1" w:rsidRDefault="00F4175F" w:rsidP="00F4175F">
      <w:pPr>
        <w:pStyle w:val="ListParagraph"/>
        <w:numPr>
          <w:ilvl w:val="0"/>
          <w:numId w:val="2"/>
        </w:numPr>
        <w:tabs>
          <w:tab w:val="left" w:pos="1080"/>
        </w:tabs>
        <w:spacing w:after="0" w:line="240" w:lineRule="auto"/>
        <w:ind w:left="1440"/>
        <w:jc w:val="both"/>
        <w:rPr>
          <w:rFonts w:ascii="Verdana" w:eastAsia="Gisha" w:hAnsi="Verdana" w:cs="Gisha"/>
          <w:sz w:val="24"/>
        </w:rPr>
      </w:pPr>
      <w:r w:rsidRPr="008E6DB1">
        <w:rPr>
          <w:rFonts w:ascii="Verdana" w:eastAsia="Gisha" w:hAnsi="Verdana" w:cs="Gisha"/>
          <w:spacing w:val="-1"/>
          <w:sz w:val="24"/>
        </w:rPr>
        <w:t>Th</w:t>
      </w:r>
      <w:r w:rsidRPr="008E6DB1">
        <w:rPr>
          <w:rFonts w:ascii="Verdana" w:eastAsia="Gisha" w:hAnsi="Verdana" w:cs="Gisha"/>
          <w:sz w:val="24"/>
        </w:rPr>
        <w:t>e</w:t>
      </w:r>
      <w:r w:rsidRPr="008E6DB1">
        <w:rPr>
          <w:rFonts w:ascii="Verdana" w:eastAsia="Gisha" w:hAnsi="Verdana" w:cs="Gisha"/>
          <w:spacing w:val="5"/>
          <w:sz w:val="24"/>
        </w:rPr>
        <w:t xml:space="preserve"> </w:t>
      </w:r>
      <w:r w:rsidRPr="008E6DB1">
        <w:rPr>
          <w:rFonts w:ascii="Verdana" w:eastAsia="Gisha" w:hAnsi="Verdana" w:cs="Gisha"/>
          <w:spacing w:val="-1"/>
          <w:sz w:val="24"/>
        </w:rPr>
        <w:t>C</w:t>
      </w:r>
      <w:r w:rsidRPr="008E6DB1">
        <w:rPr>
          <w:rFonts w:ascii="Verdana" w:eastAsia="Gisha" w:hAnsi="Verdana" w:cs="Gisha"/>
          <w:sz w:val="24"/>
        </w:rPr>
        <w:t>o</w:t>
      </w:r>
      <w:r w:rsidRPr="008E6DB1">
        <w:rPr>
          <w:rFonts w:ascii="Verdana" w:eastAsia="Gisha" w:hAnsi="Verdana" w:cs="Gisha"/>
          <w:spacing w:val="1"/>
          <w:sz w:val="24"/>
        </w:rPr>
        <w:t>mm</w:t>
      </w:r>
      <w:r w:rsidRPr="008E6DB1">
        <w:rPr>
          <w:rFonts w:ascii="Verdana" w:eastAsia="Gisha" w:hAnsi="Verdana" w:cs="Gisha"/>
          <w:sz w:val="24"/>
        </w:rPr>
        <w:t>i</w:t>
      </w:r>
      <w:r w:rsidRPr="008E6DB1">
        <w:rPr>
          <w:rFonts w:ascii="Verdana" w:eastAsia="Gisha" w:hAnsi="Verdana" w:cs="Gisha"/>
          <w:spacing w:val="-1"/>
          <w:sz w:val="24"/>
        </w:rPr>
        <w:t>t</w:t>
      </w:r>
      <w:r w:rsidRPr="008E6DB1">
        <w:rPr>
          <w:rFonts w:ascii="Verdana" w:eastAsia="Gisha" w:hAnsi="Verdana" w:cs="Gisha"/>
          <w:spacing w:val="1"/>
          <w:sz w:val="24"/>
        </w:rPr>
        <w:t>t</w:t>
      </w:r>
      <w:r w:rsidRPr="008E6DB1">
        <w:rPr>
          <w:rFonts w:ascii="Verdana" w:eastAsia="Gisha" w:hAnsi="Verdana" w:cs="Gisha"/>
          <w:spacing w:val="-1"/>
          <w:sz w:val="24"/>
        </w:rPr>
        <w:t>e</w:t>
      </w:r>
      <w:r w:rsidRPr="008E6DB1">
        <w:rPr>
          <w:rFonts w:ascii="Verdana" w:eastAsia="Gisha" w:hAnsi="Verdana" w:cs="Gisha"/>
          <w:sz w:val="24"/>
        </w:rPr>
        <w:t>e</w:t>
      </w:r>
      <w:r w:rsidRPr="008E6DB1">
        <w:rPr>
          <w:rFonts w:ascii="Verdana" w:eastAsia="Gisha" w:hAnsi="Verdana" w:cs="Gisha"/>
          <w:spacing w:val="3"/>
          <w:sz w:val="24"/>
        </w:rPr>
        <w:t xml:space="preserve"> </w:t>
      </w:r>
      <w:r w:rsidRPr="008E6DB1">
        <w:rPr>
          <w:rFonts w:ascii="Verdana" w:eastAsia="Gisha" w:hAnsi="Verdana" w:cs="Gisha"/>
          <w:spacing w:val="1"/>
          <w:sz w:val="24"/>
        </w:rPr>
        <w:t>m</w:t>
      </w:r>
      <w:r w:rsidRPr="008E6DB1">
        <w:rPr>
          <w:rFonts w:ascii="Verdana" w:eastAsia="Gisha" w:hAnsi="Verdana" w:cs="Gisha"/>
          <w:sz w:val="24"/>
        </w:rPr>
        <w:t>ay</w:t>
      </w:r>
      <w:r w:rsidRPr="008E6DB1">
        <w:rPr>
          <w:rFonts w:ascii="Verdana" w:eastAsia="Gisha" w:hAnsi="Verdana" w:cs="Gisha"/>
          <w:spacing w:val="2"/>
          <w:sz w:val="24"/>
        </w:rPr>
        <w:t xml:space="preserve"> </w:t>
      </w:r>
      <w:r w:rsidRPr="008E6DB1">
        <w:rPr>
          <w:rFonts w:ascii="Verdana" w:eastAsia="Gisha" w:hAnsi="Verdana" w:cs="Gisha"/>
          <w:spacing w:val="1"/>
          <w:sz w:val="24"/>
        </w:rPr>
        <w:t>c</w:t>
      </w:r>
      <w:r w:rsidRPr="008E6DB1">
        <w:rPr>
          <w:rFonts w:ascii="Verdana" w:eastAsia="Gisha" w:hAnsi="Verdana" w:cs="Gisha"/>
          <w:sz w:val="24"/>
        </w:rPr>
        <w:t>a</w:t>
      </w:r>
      <w:r w:rsidRPr="008E6DB1">
        <w:rPr>
          <w:rFonts w:ascii="Verdana" w:eastAsia="Gisha" w:hAnsi="Verdana" w:cs="Gisha"/>
          <w:spacing w:val="-1"/>
          <w:sz w:val="24"/>
        </w:rPr>
        <w:t>n</w:t>
      </w:r>
      <w:r w:rsidRPr="008E6DB1">
        <w:rPr>
          <w:rFonts w:ascii="Verdana" w:eastAsia="Gisha" w:hAnsi="Verdana" w:cs="Gisha"/>
          <w:spacing w:val="1"/>
          <w:sz w:val="24"/>
        </w:rPr>
        <w:t>c</w:t>
      </w:r>
      <w:r w:rsidRPr="008E6DB1">
        <w:rPr>
          <w:rFonts w:ascii="Verdana" w:eastAsia="Gisha" w:hAnsi="Verdana" w:cs="Gisha"/>
          <w:spacing w:val="-1"/>
          <w:sz w:val="24"/>
        </w:rPr>
        <w:t>e</w:t>
      </w:r>
      <w:r w:rsidRPr="008E6DB1">
        <w:rPr>
          <w:rFonts w:ascii="Verdana" w:eastAsia="Gisha" w:hAnsi="Verdana" w:cs="Gisha"/>
          <w:sz w:val="24"/>
        </w:rPr>
        <w:t>l</w:t>
      </w:r>
      <w:r w:rsidRPr="008E6DB1">
        <w:rPr>
          <w:rFonts w:ascii="Verdana" w:eastAsia="Gisha" w:hAnsi="Verdana" w:cs="Gisha"/>
          <w:spacing w:val="6"/>
          <w:sz w:val="24"/>
        </w:rPr>
        <w:t xml:space="preserve"> </w:t>
      </w:r>
      <w:r w:rsidRPr="008E6DB1">
        <w:rPr>
          <w:rFonts w:ascii="Verdana" w:eastAsia="Gisha" w:hAnsi="Verdana" w:cs="Gisha"/>
          <w:sz w:val="24"/>
        </w:rPr>
        <w:t>/</w:t>
      </w:r>
      <w:r w:rsidRPr="008E6DB1">
        <w:rPr>
          <w:rFonts w:ascii="Verdana" w:eastAsia="Gisha" w:hAnsi="Verdana" w:cs="Gisha"/>
          <w:spacing w:val="3"/>
          <w:sz w:val="24"/>
        </w:rPr>
        <w:t xml:space="preserve"> </w:t>
      </w:r>
      <w:r w:rsidRPr="008E6DB1">
        <w:rPr>
          <w:rFonts w:ascii="Verdana" w:eastAsia="Gisha" w:hAnsi="Verdana" w:cs="Gisha"/>
          <w:sz w:val="24"/>
        </w:rPr>
        <w:t>d</w:t>
      </w:r>
      <w:r w:rsidRPr="008E6DB1">
        <w:rPr>
          <w:rFonts w:ascii="Verdana" w:eastAsia="Gisha" w:hAnsi="Verdana" w:cs="Gisha"/>
          <w:spacing w:val="-1"/>
          <w:sz w:val="24"/>
        </w:rPr>
        <w:t>e</w:t>
      </w:r>
      <w:r w:rsidRPr="008E6DB1">
        <w:rPr>
          <w:rFonts w:ascii="Verdana" w:eastAsia="Gisha" w:hAnsi="Verdana" w:cs="Gisha"/>
          <w:sz w:val="24"/>
        </w:rPr>
        <w:t>l</w:t>
      </w:r>
      <w:r w:rsidRPr="008E6DB1">
        <w:rPr>
          <w:rFonts w:ascii="Verdana" w:eastAsia="Gisha" w:hAnsi="Verdana" w:cs="Gisha"/>
          <w:spacing w:val="2"/>
          <w:sz w:val="24"/>
        </w:rPr>
        <w:t>e</w:t>
      </w:r>
      <w:r w:rsidRPr="008E6DB1">
        <w:rPr>
          <w:rFonts w:ascii="Verdana" w:eastAsia="Gisha" w:hAnsi="Verdana" w:cs="Gisha"/>
          <w:spacing w:val="-1"/>
          <w:sz w:val="24"/>
        </w:rPr>
        <w:t>t</w:t>
      </w:r>
      <w:r w:rsidRPr="008E6DB1">
        <w:rPr>
          <w:rFonts w:ascii="Verdana" w:eastAsia="Gisha" w:hAnsi="Verdana" w:cs="Gisha"/>
          <w:sz w:val="24"/>
        </w:rPr>
        <w:t>e</w:t>
      </w:r>
      <w:r w:rsidRPr="008E6DB1">
        <w:rPr>
          <w:rFonts w:ascii="Verdana" w:eastAsia="Gisha" w:hAnsi="Verdana" w:cs="Gisha"/>
          <w:spacing w:val="3"/>
          <w:sz w:val="24"/>
        </w:rPr>
        <w:t xml:space="preserve"> </w:t>
      </w:r>
      <w:r w:rsidRPr="008E6DB1">
        <w:rPr>
          <w:rFonts w:ascii="Verdana" w:eastAsia="Gisha" w:hAnsi="Verdana" w:cs="Gisha"/>
          <w:spacing w:val="2"/>
          <w:sz w:val="24"/>
        </w:rPr>
        <w:t>a</w:t>
      </w:r>
      <w:r w:rsidRPr="008E6DB1">
        <w:rPr>
          <w:rFonts w:ascii="Verdana" w:eastAsia="Gisha" w:hAnsi="Verdana" w:cs="Gisha"/>
          <w:spacing w:val="-1"/>
          <w:sz w:val="24"/>
        </w:rPr>
        <w:t>n</w:t>
      </w:r>
      <w:r w:rsidRPr="008E6DB1">
        <w:rPr>
          <w:rFonts w:ascii="Verdana" w:eastAsia="Gisha" w:hAnsi="Verdana" w:cs="Gisha"/>
          <w:sz w:val="24"/>
        </w:rPr>
        <w:t>y</w:t>
      </w:r>
      <w:r w:rsidRPr="008E6DB1">
        <w:rPr>
          <w:rFonts w:ascii="Verdana" w:eastAsia="Gisha" w:hAnsi="Verdana" w:cs="Gisha"/>
          <w:spacing w:val="3"/>
          <w:sz w:val="24"/>
        </w:rPr>
        <w:t xml:space="preserve"> </w:t>
      </w:r>
      <w:r w:rsidRPr="008E6DB1">
        <w:rPr>
          <w:rFonts w:ascii="Verdana" w:eastAsia="Gisha" w:hAnsi="Verdana" w:cs="Gisha"/>
          <w:spacing w:val="2"/>
          <w:sz w:val="24"/>
        </w:rPr>
        <w:t>i</w:t>
      </w:r>
      <w:r w:rsidRPr="008E6DB1">
        <w:rPr>
          <w:rFonts w:ascii="Verdana" w:eastAsia="Gisha" w:hAnsi="Verdana" w:cs="Gisha"/>
          <w:spacing w:val="-1"/>
          <w:sz w:val="24"/>
        </w:rPr>
        <w:t>t</w:t>
      </w:r>
      <w:r w:rsidRPr="008E6DB1">
        <w:rPr>
          <w:rFonts w:ascii="Verdana" w:eastAsia="Gisha" w:hAnsi="Verdana" w:cs="Gisha"/>
          <w:spacing w:val="2"/>
          <w:sz w:val="24"/>
        </w:rPr>
        <w:t>e</w:t>
      </w:r>
      <w:r w:rsidRPr="008E6DB1">
        <w:rPr>
          <w:rFonts w:ascii="Verdana" w:eastAsia="Gisha" w:hAnsi="Verdana" w:cs="Gisha"/>
          <w:sz w:val="24"/>
        </w:rPr>
        <w:t>m</w:t>
      </w:r>
      <w:r w:rsidRPr="008E6DB1">
        <w:rPr>
          <w:rFonts w:ascii="Verdana" w:eastAsia="Gisha" w:hAnsi="Verdana" w:cs="Gisha"/>
          <w:spacing w:val="4"/>
          <w:sz w:val="24"/>
        </w:rPr>
        <w:t xml:space="preserve"> </w:t>
      </w:r>
      <w:r w:rsidRPr="008E6DB1">
        <w:rPr>
          <w:rFonts w:ascii="Verdana" w:eastAsia="Gisha" w:hAnsi="Verdana" w:cs="Gisha"/>
          <w:sz w:val="24"/>
        </w:rPr>
        <w:t>or</w:t>
      </w:r>
      <w:r w:rsidRPr="008E6DB1">
        <w:rPr>
          <w:rFonts w:ascii="Verdana" w:eastAsia="Gisha" w:hAnsi="Verdana" w:cs="Gisha"/>
          <w:spacing w:val="3"/>
          <w:sz w:val="24"/>
        </w:rPr>
        <w:t xml:space="preserve"> </w:t>
      </w:r>
      <w:r w:rsidRPr="008E6DB1">
        <w:rPr>
          <w:rFonts w:ascii="Verdana" w:eastAsia="Gisha" w:hAnsi="Verdana" w:cs="Gisha"/>
          <w:sz w:val="24"/>
        </w:rPr>
        <w:t>d</w:t>
      </w:r>
      <w:r w:rsidRPr="008E6DB1">
        <w:rPr>
          <w:rFonts w:ascii="Verdana" w:eastAsia="Gisha" w:hAnsi="Verdana" w:cs="Gisha"/>
          <w:spacing w:val="-1"/>
          <w:sz w:val="24"/>
        </w:rPr>
        <w:t>e</w:t>
      </w:r>
      <w:r w:rsidRPr="008E6DB1">
        <w:rPr>
          <w:rFonts w:ascii="Verdana" w:eastAsia="Gisha" w:hAnsi="Verdana" w:cs="Gisha"/>
          <w:spacing w:val="1"/>
          <w:sz w:val="24"/>
        </w:rPr>
        <w:t>c</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ase</w:t>
      </w:r>
      <w:r w:rsidRPr="008E6DB1">
        <w:rPr>
          <w:rFonts w:ascii="Verdana" w:eastAsia="Gisha" w:hAnsi="Verdana" w:cs="Gisha"/>
          <w:spacing w:val="3"/>
          <w:sz w:val="24"/>
        </w:rPr>
        <w:t xml:space="preserve"> </w:t>
      </w:r>
      <w:r w:rsidRPr="008E6DB1">
        <w:rPr>
          <w:rFonts w:ascii="Verdana" w:eastAsia="Gisha" w:hAnsi="Verdana" w:cs="Gisha"/>
          <w:sz w:val="24"/>
        </w:rPr>
        <w:t>or</w:t>
      </w:r>
      <w:r w:rsidRPr="008E6DB1">
        <w:rPr>
          <w:rFonts w:ascii="Verdana" w:eastAsia="Gisha" w:hAnsi="Verdana" w:cs="Gisha"/>
          <w:spacing w:val="3"/>
          <w:sz w:val="24"/>
        </w:rPr>
        <w:t xml:space="preserve"> </w:t>
      </w:r>
      <w:r w:rsidRPr="008E6DB1">
        <w:rPr>
          <w:rFonts w:ascii="Verdana" w:eastAsia="Gisha" w:hAnsi="Verdana" w:cs="Gisha"/>
          <w:spacing w:val="2"/>
          <w:sz w:val="24"/>
        </w:rPr>
        <w:t>i</w:t>
      </w:r>
      <w:r w:rsidRPr="008E6DB1">
        <w:rPr>
          <w:rFonts w:ascii="Verdana" w:eastAsia="Gisha" w:hAnsi="Verdana" w:cs="Gisha"/>
          <w:spacing w:val="-1"/>
          <w:sz w:val="24"/>
        </w:rPr>
        <w:t>n</w:t>
      </w:r>
      <w:r w:rsidRPr="008E6DB1">
        <w:rPr>
          <w:rFonts w:ascii="Verdana" w:eastAsia="Gisha" w:hAnsi="Verdana" w:cs="Gisha"/>
          <w:spacing w:val="1"/>
          <w:sz w:val="24"/>
        </w:rPr>
        <w:t>c</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ase</w:t>
      </w:r>
      <w:r w:rsidRPr="008E6DB1">
        <w:rPr>
          <w:rFonts w:ascii="Verdana" w:eastAsia="Gisha" w:hAnsi="Verdana" w:cs="Gisha"/>
          <w:spacing w:val="3"/>
          <w:sz w:val="24"/>
        </w:rPr>
        <w:t xml:space="preserve"> </w:t>
      </w:r>
      <w:r w:rsidRPr="008E6DB1">
        <w:rPr>
          <w:rFonts w:ascii="Verdana" w:eastAsia="Gisha" w:hAnsi="Verdana" w:cs="Gisha"/>
          <w:spacing w:val="2"/>
          <w:sz w:val="24"/>
        </w:rPr>
        <w:t>q</w:t>
      </w:r>
      <w:r w:rsidRPr="008E6DB1">
        <w:rPr>
          <w:rFonts w:ascii="Verdana" w:eastAsia="Gisha" w:hAnsi="Verdana" w:cs="Gisha"/>
          <w:spacing w:val="-1"/>
          <w:sz w:val="24"/>
        </w:rPr>
        <w:t>u</w:t>
      </w:r>
      <w:r w:rsidRPr="008E6DB1">
        <w:rPr>
          <w:rFonts w:ascii="Verdana" w:eastAsia="Gisha" w:hAnsi="Verdana" w:cs="Gisha"/>
          <w:spacing w:val="2"/>
          <w:sz w:val="24"/>
        </w:rPr>
        <w:t>a</w:t>
      </w:r>
      <w:r w:rsidRPr="008E6DB1">
        <w:rPr>
          <w:rFonts w:ascii="Verdana" w:eastAsia="Gisha" w:hAnsi="Verdana" w:cs="Gisha"/>
          <w:spacing w:val="-1"/>
          <w:sz w:val="24"/>
        </w:rPr>
        <w:t>nt</w:t>
      </w:r>
      <w:r w:rsidRPr="008E6DB1">
        <w:rPr>
          <w:rFonts w:ascii="Verdana" w:eastAsia="Gisha" w:hAnsi="Verdana" w:cs="Gisha"/>
          <w:sz w:val="24"/>
        </w:rPr>
        <w:t>i</w:t>
      </w:r>
      <w:r w:rsidRPr="008E6DB1">
        <w:rPr>
          <w:rFonts w:ascii="Verdana" w:eastAsia="Gisha" w:hAnsi="Verdana" w:cs="Gisha"/>
          <w:spacing w:val="1"/>
          <w:sz w:val="24"/>
        </w:rPr>
        <w:t>t</w:t>
      </w:r>
      <w:r w:rsidRPr="008E6DB1">
        <w:rPr>
          <w:rFonts w:ascii="Verdana" w:eastAsia="Gisha" w:hAnsi="Verdana" w:cs="Gisha"/>
          <w:sz w:val="24"/>
        </w:rPr>
        <w:t>y</w:t>
      </w:r>
      <w:r w:rsidRPr="008E6DB1">
        <w:rPr>
          <w:rFonts w:ascii="Verdana" w:eastAsia="Gisha" w:hAnsi="Verdana" w:cs="Gisha"/>
          <w:spacing w:val="3"/>
          <w:sz w:val="24"/>
        </w:rPr>
        <w:t xml:space="preserve"> as per SPP Rules. </w:t>
      </w:r>
    </w:p>
    <w:p w:rsidR="00F4175F" w:rsidRPr="008E6DB1" w:rsidRDefault="00F4175F" w:rsidP="00F4175F">
      <w:pPr>
        <w:pStyle w:val="ListParagraph"/>
        <w:numPr>
          <w:ilvl w:val="0"/>
          <w:numId w:val="2"/>
        </w:numPr>
        <w:tabs>
          <w:tab w:val="left" w:pos="1080"/>
        </w:tabs>
        <w:spacing w:after="0" w:line="240" w:lineRule="auto"/>
        <w:ind w:left="1440"/>
        <w:jc w:val="both"/>
        <w:rPr>
          <w:rFonts w:ascii="Verdana" w:eastAsia="Gisha" w:hAnsi="Verdana" w:cs="Gisha"/>
          <w:sz w:val="24"/>
        </w:rPr>
      </w:pPr>
      <w:r w:rsidRPr="008E6DB1">
        <w:rPr>
          <w:rFonts w:ascii="Verdana" w:eastAsia="Gisha" w:hAnsi="Verdana" w:cs="Gisha"/>
          <w:spacing w:val="-1"/>
          <w:sz w:val="24"/>
        </w:rPr>
        <w:t>Ten</w:t>
      </w:r>
      <w:r w:rsidRPr="008E6DB1">
        <w:rPr>
          <w:rFonts w:ascii="Verdana" w:eastAsia="Gisha" w:hAnsi="Verdana" w:cs="Gisha"/>
          <w:spacing w:val="2"/>
          <w:sz w:val="24"/>
        </w:rPr>
        <w:t>d</w:t>
      </w:r>
      <w:r w:rsidRPr="008E6DB1">
        <w:rPr>
          <w:rFonts w:ascii="Verdana" w:eastAsia="Gisha" w:hAnsi="Verdana" w:cs="Gisha"/>
          <w:spacing w:val="-1"/>
          <w:sz w:val="24"/>
        </w:rPr>
        <w:t>e</w:t>
      </w:r>
      <w:r w:rsidRPr="008E6DB1">
        <w:rPr>
          <w:rFonts w:ascii="Verdana" w:eastAsia="Gisha" w:hAnsi="Verdana" w:cs="Gisha"/>
          <w:sz w:val="24"/>
        </w:rPr>
        <w:t>r</w:t>
      </w:r>
      <w:r w:rsidRPr="008E6DB1">
        <w:rPr>
          <w:rFonts w:ascii="Verdana" w:eastAsia="Gisha" w:hAnsi="Verdana" w:cs="Gisha"/>
          <w:spacing w:val="1"/>
          <w:sz w:val="24"/>
        </w:rPr>
        <w:t xml:space="preserve"> </w:t>
      </w:r>
      <w:r w:rsidRPr="008E6DB1">
        <w:rPr>
          <w:rFonts w:ascii="Verdana" w:eastAsia="Gisha" w:hAnsi="Verdana" w:cs="Gisha"/>
          <w:sz w:val="24"/>
        </w:rPr>
        <w:t>w</w:t>
      </w:r>
      <w:r w:rsidRPr="008E6DB1">
        <w:rPr>
          <w:rFonts w:ascii="Verdana" w:eastAsia="Gisha" w:hAnsi="Verdana" w:cs="Gisha"/>
          <w:spacing w:val="-2"/>
          <w:sz w:val="24"/>
        </w:rPr>
        <w:t>h</w:t>
      </w:r>
      <w:r w:rsidRPr="008E6DB1">
        <w:rPr>
          <w:rFonts w:ascii="Verdana" w:eastAsia="Gisha" w:hAnsi="Verdana" w:cs="Gisha"/>
          <w:sz w:val="24"/>
        </w:rPr>
        <w:t>o</w:t>
      </w:r>
      <w:r w:rsidRPr="008E6DB1">
        <w:rPr>
          <w:rFonts w:ascii="Verdana" w:eastAsia="Gisha" w:hAnsi="Verdana" w:cs="Gisha"/>
          <w:spacing w:val="1"/>
          <w:sz w:val="24"/>
        </w:rPr>
        <w:t xml:space="preserve"> </w:t>
      </w:r>
      <w:r w:rsidRPr="008E6DB1">
        <w:rPr>
          <w:rFonts w:ascii="Verdana" w:eastAsia="Gisha" w:hAnsi="Verdana" w:cs="Gisha"/>
          <w:sz w:val="24"/>
        </w:rPr>
        <w:t xml:space="preserve">do </w:t>
      </w:r>
      <w:r w:rsidRPr="008E6DB1">
        <w:rPr>
          <w:rFonts w:ascii="Verdana" w:eastAsia="Gisha" w:hAnsi="Verdana" w:cs="Gisha"/>
          <w:spacing w:val="-1"/>
          <w:sz w:val="24"/>
        </w:rPr>
        <w:t>n</w:t>
      </w:r>
      <w:r w:rsidRPr="008E6DB1">
        <w:rPr>
          <w:rFonts w:ascii="Verdana" w:eastAsia="Gisha" w:hAnsi="Verdana" w:cs="Gisha"/>
          <w:sz w:val="24"/>
        </w:rPr>
        <w:t>ot</w:t>
      </w:r>
      <w:r w:rsidRPr="008E6DB1">
        <w:rPr>
          <w:rFonts w:ascii="Verdana" w:eastAsia="Gisha" w:hAnsi="Verdana" w:cs="Gisha"/>
          <w:spacing w:val="2"/>
          <w:sz w:val="24"/>
        </w:rPr>
        <w:t xml:space="preserve"> </w:t>
      </w:r>
      <w:r w:rsidRPr="008E6DB1">
        <w:rPr>
          <w:rFonts w:ascii="Verdana" w:eastAsia="Gisha" w:hAnsi="Verdana" w:cs="Gisha"/>
          <w:spacing w:val="-1"/>
          <w:sz w:val="24"/>
        </w:rPr>
        <w:t>fu</w:t>
      </w:r>
      <w:r w:rsidRPr="008E6DB1">
        <w:rPr>
          <w:rFonts w:ascii="Verdana" w:eastAsia="Gisha" w:hAnsi="Verdana" w:cs="Gisha"/>
          <w:spacing w:val="2"/>
          <w:sz w:val="24"/>
        </w:rPr>
        <w:t>l</w:t>
      </w:r>
      <w:r w:rsidRPr="008E6DB1">
        <w:rPr>
          <w:rFonts w:ascii="Verdana" w:eastAsia="Gisha" w:hAnsi="Verdana" w:cs="Gisha"/>
          <w:spacing w:val="-1"/>
          <w:sz w:val="24"/>
        </w:rPr>
        <w:t>f</w:t>
      </w:r>
      <w:r w:rsidRPr="008E6DB1">
        <w:rPr>
          <w:rFonts w:ascii="Verdana" w:eastAsia="Gisha" w:hAnsi="Verdana" w:cs="Gisha"/>
          <w:sz w:val="24"/>
        </w:rPr>
        <w:t>ill</w:t>
      </w:r>
      <w:r w:rsidRPr="008E6DB1">
        <w:rPr>
          <w:rFonts w:ascii="Verdana" w:eastAsia="Gisha" w:hAnsi="Verdana" w:cs="Gisha"/>
          <w:spacing w:val="1"/>
          <w:sz w:val="24"/>
        </w:rPr>
        <w:t xml:space="preserve"> t</w:t>
      </w:r>
      <w:r w:rsidRPr="008E6DB1">
        <w:rPr>
          <w:rFonts w:ascii="Verdana" w:eastAsia="Gisha" w:hAnsi="Verdana" w:cs="Gisha"/>
          <w:spacing w:val="-1"/>
          <w:sz w:val="24"/>
        </w:rPr>
        <w:t>h</w:t>
      </w:r>
      <w:r w:rsidRPr="008E6DB1">
        <w:rPr>
          <w:rFonts w:ascii="Verdana" w:eastAsia="Gisha" w:hAnsi="Verdana" w:cs="Gisha"/>
          <w:sz w:val="24"/>
        </w:rPr>
        <w:t xml:space="preserve">e </w:t>
      </w:r>
      <w:r w:rsidRPr="008E6DB1">
        <w:rPr>
          <w:rFonts w:ascii="Verdana" w:eastAsia="Gisha" w:hAnsi="Verdana" w:cs="Gisha"/>
          <w:spacing w:val="-1"/>
          <w:sz w:val="24"/>
        </w:rPr>
        <w:t>te</w:t>
      </w:r>
      <w:r w:rsidRPr="008E6DB1">
        <w:rPr>
          <w:rFonts w:ascii="Verdana" w:eastAsia="Gisha" w:hAnsi="Verdana" w:cs="Gisha"/>
          <w:sz w:val="24"/>
        </w:rPr>
        <w:t>r</w:t>
      </w:r>
      <w:r w:rsidRPr="008E6DB1">
        <w:rPr>
          <w:rFonts w:ascii="Verdana" w:eastAsia="Gisha" w:hAnsi="Verdana" w:cs="Gisha"/>
          <w:spacing w:val="1"/>
          <w:sz w:val="24"/>
        </w:rPr>
        <w:t>m</w:t>
      </w:r>
      <w:r w:rsidRPr="008E6DB1">
        <w:rPr>
          <w:rFonts w:ascii="Verdana" w:eastAsia="Gisha" w:hAnsi="Verdana" w:cs="Gisha"/>
          <w:sz w:val="24"/>
        </w:rPr>
        <w:t>s</w:t>
      </w:r>
      <w:r w:rsidRPr="008E6DB1">
        <w:rPr>
          <w:rFonts w:ascii="Verdana" w:eastAsia="Gisha" w:hAnsi="Verdana" w:cs="Gisha"/>
          <w:spacing w:val="1"/>
          <w:sz w:val="24"/>
        </w:rPr>
        <w:t xml:space="preserve"> </w:t>
      </w:r>
      <w:r w:rsidRPr="008E6DB1">
        <w:rPr>
          <w:rFonts w:ascii="Verdana" w:eastAsia="Gisha" w:hAnsi="Verdana" w:cs="Gisha"/>
          <w:sz w:val="24"/>
        </w:rPr>
        <w:t>a</w:t>
      </w:r>
      <w:r w:rsidRPr="008E6DB1">
        <w:rPr>
          <w:rFonts w:ascii="Verdana" w:eastAsia="Gisha" w:hAnsi="Verdana" w:cs="Gisha"/>
          <w:spacing w:val="-1"/>
          <w:sz w:val="24"/>
        </w:rPr>
        <w:t>n</w:t>
      </w:r>
      <w:r w:rsidRPr="008E6DB1">
        <w:rPr>
          <w:rFonts w:ascii="Verdana" w:eastAsia="Gisha" w:hAnsi="Verdana" w:cs="Gisha"/>
          <w:sz w:val="24"/>
        </w:rPr>
        <w:t xml:space="preserve">d </w:t>
      </w:r>
      <w:r w:rsidRPr="008E6DB1">
        <w:rPr>
          <w:rFonts w:ascii="Verdana" w:eastAsia="Gisha" w:hAnsi="Verdana" w:cs="Gisha"/>
          <w:spacing w:val="1"/>
          <w:sz w:val="24"/>
        </w:rPr>
        <w:t>c</w:t>
      </w:r>
      <w:r w:rsidRPr="008E6DB1">
        <w:rPr>
          <w:rFonts w:ascii="Verdana" w:eastAsia="Gisha" w:hAnsi="Verdana" w:cs="Gisha"/>
          <w:sz w:val="24"/>
        </w:rPr>
        <w:t>o</w:t>
      </w:r>
      <w:r w:rsidRPr="008E6DB1">
        <w:rPr>
          <w:rFonts w:ascii="Verdana" w:eastAsia="Gisha" w:hAnsi="Verdana" w:cs="Gisha"/>
          <w:spacing w:val="-1"/>
          <w:sz w:val="24"/>
        </w:rPr>
        <w:t>n</w:t>
      </w:r>
      <w:r w:rsidRPr="008E6DB1">
        <w:rPr>
          <w:rFonts w:ascii="Verdana" w:eastAsia="Gisha" w:hAnsi="Verdana" w:cs="Gisha"/>
          <w:sz w:val="24"/>
        </w:rPr>
        <w:t>d</w:t>
      </w:r>
      <w:r w:rsidRPr="008E6DB1">
        <w:rPr>
          <w:rFonts w:ascii="Verdana" w:eastAsia="Gisha" w:hAnsi="Verdana" w:cs="Gisha"/>
          <w:spacing w:val="2"/>
          <w:sz w:val="24"/>
        </w:rPr>
        <w:t>i</w:t>
      </w:r>
      <w:r w:rsidRPr="008E6DB1">
        <w:rPr>
          <w:rFonts w:ascii="Verdana" w:eastAsia="Gisha" w:hAnsi="Verdana" w:cs="Gisha"/>
          <w:spacing w:val="-1"/>
          <w:sz w:val="24"/>
        </w:rPr>
        <w:t>t</w:t>
      </w:r>
      <w:r w:rsidRPr="008E6DB1">
        <w:rPr>
          <w:rFonts w:ascii="Verdana" w:eastAsia="Gisha" w:hAnsi="Verdana" w:cs="Gisha"/>
          <w:sz w:val="24"/>
        </w:rPr>
        <w:t>io</w:t>
      </w:r>
      <w:r w:rsidRPr="008E6DB1">
        <w:rPr>
          <w:rFonts w:ascii="Verdana" w:eastAsia="Gisha" w:hAnsi="Verdana" w:cs="Gisha"/>
          <w:spacing w:val="-1"/>
          <w:sz w:val="24"/>
        </w:rPr>
        <w:t>n</w:t>
      </w:r>
      <w:r w:rsidRPr="008E6DB1">
        <w:rPr>
          <w:rFonts w:ascii="Verdana" w:eastAsia="Gisha" w:hAnsi="Verdana" w:cs="Gisha"/>
          <w:sz w:val="24"/>
        </w:rPr>
        <w:t>s</w:t>
      </w:r>
      <w:r w:rsidRPr="008E6DB1">
        <w:rPr>
          <w:rFonts w:ascii="Verdana" w:eastAsia="Gisha" w:hAnsi="Verdana" w:cs="Gisha"/>
          <w:spacing w:val="1"/>
          <w:sz w:val="24"/>
        </w:rPr>
        <w:t xml:space="preserve"> </w:t>
      </w:r>
      <w:r w:rsidRPr="008E6DB1">
        <w:rPr>
          <w:rFonts w:ascii="Verdana" w:eastAsia="Gisha" w:hAnsi="Verdana" w:cs="Gisha"/>
          <w:sz w:val="24"/>
        </w:rPr>
        <w:t>will</w:t>
      </w:r>
      <w:r w:rsidRPr="008E6DB1">
        <w:rPr>
          <w:rFonts w:ascii="Verdana" w:eastAsia="Gisha" w:hAnsi="Verdana" w:cs="Gisha"/>
          <w:spacing w:val="3"/>
          <w:sz w:val="24"/>
        </w:rPr>
        <w:t xml:space="preserve"> </w:t>
      </w:r>
      <w:r w:rsidRPr="008E6DB1">
        <w:rPr>
          <w:rFonts w:ascii="Verdana" w:eastAsia="Gisha" w:hAnsi="Verdana" w:cs="Gisha"/>
          <w:spacing w:val="-1"/>
          <w:sz w:val="24"/>
        </w:rPr>
        <w:t>n</w:t>
      </w:r>
      <w:r w:rsidRPr="008E6DB1">
        <w:rPr>
          <w:rFonts w:ascii="Verdana" w:eastAsia="Gisha" w:hAnsi="Verdana" w:cs="Gisha"/>
          <w:sz w:val="24"/>
        </w:rPr>
        <w:t xml:space="preserve">ot be </w:t>
      </w:r>
      <w:r w:rsidRPr="008E6DB1">
        <w:rPr>
          <w:rFonts w:ascii="Verdana" w:eastAsia="Gisha" w:hAnsi="Verdana" w:cs="Gisha"/>
          <w:spacing w:val="-1"/>
          <w:sz w:val="24"/>
        </w:rPr>
        <w:t>ente</w:t>
      </w:r>
      <w:r w:rsidRPr="008E6DB1">
        <w:rPr>
          <w:rFonts w:ascii="Verdana" w:eastAsia="Gisha" w:hAnsi="Verdana" w:cs="Gisha"/>
          <w:spacing w:val="2"/>
          <w:sz w:val="24"/>
        </w:rPr>
        <w:t>r</w:t>
      </w:r>
      <w:r w:rsidRPr="008E6DB1">
        <w:rPr>
          <w:rFonts w:ascii="Verdana" w:eastAsia="Gisha" w:hAnsi="Verdana" w:cs="Gisha"/>
          <w:spacing w:val="-1"/>
          <w:sz w:val="24"/>
        </w:rPr>
        <w:t>t</w:t>
      </w:r>
      <w:r w:rsidRPr="008E6DB1">
        <w:rPr>
          <w:rFonts w:ascii="Verdana" w:eastAsia="Gisha" w:hAnsi="Verdana" w:cs="Gisha"/>
          <w:sz w:val="24"/>
        </w:rPr>
        <w:t>ai</w:t>
      </w:r>
      <w:r w:rsidRPr="008E6DB1">
        <w:rPr>
          <w:rFonts w:ascii="Verdana" w:eastAsia="Gisha" w:hAnsi="Verdana" w:cs="Gisha"/>
          <w:spacing w:val="1"/>
          <w:sz w:val="24"/>
        </w:rPr>
        <w:t>n</w:t>
      </w:r>
      <w:r w:rsidRPr="008E6DB1">
        <w:rPr>
          <w:rFonts w:ascii="Verdana" w:eastAsia="Gisha" w:hAnsi="Verdana" w:cs="Gisha"/>
          <w:spacing w:val="-1"/>
          <w:sz w:val="24"/>
        </w:rPr>
        <w:t>e</w:t>
      </w:r>
      <w:r w:rsidRPr="008E6DB1">
        <w:rPr>
          <w:rFonts w:ascii="Verdana" w:eastAsia="Gisha" w:hAnsi="Verdana" w:cs="Gisha"/>
          <w:sz w:val="24"/>
        </w:rPr>
        <w:t>d.</w:t>
      </w:r>
    </w:p>
    <w:p w:rsidR="00F4175F" w:rsidRPr="008E6DB1" w:rsidRDefault="00F4175F" w:rsidP="00F4175F">
      <w:pPr>
        <w:pStyle w:val="ListParagraph"/>
        <w:numPr>
          <w:ilvl w:val="0"/>
          <w:numId w:val="2"/>
        </w:numPr>
        <w:tabs>
          <w:tab w:val="left" w:pos="1080"/>
        </w:tabs>
        <w:spacing w:after="0" w:line="240" w:lineRule="auto"/>
        <w:ind w:left="1440"/>
        <w:jc w:val="both"/>
        <w:rPr>
          <w:rFonts w:ascii="Verdana" w:eastAsia="Gisha" w:hAnsi="Verdana" w:cs="Gisha"/>
          <w:sz w:val="24"/>
        </w:rPr>
      </w:pPr>
      <w:r w:rsidRPr="008E6DB1">
        <w:rPr>
          <w:rFonts w:ascii="Verdana" w:eastAsia="Gisha" w:hAnsi="Verdana" w:cs="Gisha"/>
          <w:spacing w:val="-1"/>
          <w:sz w:val="24"/>
        </w:rPr>
        <w:t>T</w:t>
      </w:r>
      <w:r w:rsidRPr="008E6DB1">
        <w:rPr>
          <w:rFonts w:ascii="Verdana" w:eastAsia="Gisha" w:hAnsi="Verdana" w:cs="Gisha"/>
          <w:spacing w:val="1"/>
          <w:sz w:val="24"/>
        </w:rPr>
        <w:t>h</w:t>
      </w:r>
      <w:r w:rsidRPr="008E6DB1">
        <w:rPr>
          <w:rFonts w:ascii="Verdana" w:eastAsia="Gisha" w:hAnsi="Verdana" w:cs="Gisha"/>
          <w:sz w:val="24"/>
        </w:rPr>
        <w:t>e</w:t>
      </w:r>
      <w:r w:rsidRPr="008E6DB1">
        <w:rPr>
          <w:rFonts w:ascii="Verdana" w:eastAsia="Gisha" w:hAnsi="Verdana" w:cs="Gisha"/>
          <w:spacing w:val="1"/>
          <w:sz w:val="24"/>
        </w:rPr>
        <w:t xml:space="preserve"> </w:t>
      </w:r>
      <w:r w:rsidRPr="008E6DB1">
        <w:rPr>
          <w:rFonts w:ascii="Verdana" w:eastAsia="Gisha" w:hAnsi="Verdana" w:cs="Gisha"/>
          <w:sz w:val="24"/>
        </w:rPr>
        <w:t>procur</w:t>
      </w:r>
      <w:r w:rsidRPr="008E6DB1">
        <w:rPr>
          <w:rFonts w:ascii="Verdana" w:eastAsia="Gisha" w:hAnsi="Verdana" w:cs="Gisha"/>
          <w:spacing w:val="2"/>
          <w:sz w:val="24"/>
        </w:rPr>
        <w:t>i</w:t>
      </w:r>
      <w:r w:rsidRPr="008E6DB1">
        <w:rPr>
          <w:rFonts w:ascii="Verdana" w:eastAsia="Gisha" w:hAnsi="Verdana" w:cs="Gisha"/>
          <w:spacing w:val="-1"/>
          <w:sz w:val="24"/>
        </w:rPr>
        <w:t>n</w:t>
      </w:r>
      <w:r w:rsidRPr="008E6DB1">
        <w:rPr>
          <w:rFonts w:ascii="Verdana" w:eastAsia="Gisha" w:hAnsi="Verdana" w:cs="Gisha"/>
          <w:sz w:val="24"/>
        </w:rPr>
        <w:t>g</w:t>
      </w:r>
      <w:r w:rsidRPr="008E6DB1">
        <w:rPr>
          <w:rFonts w:ascii="Verdana" w:eastAsia="Gisha" w:hAnsi="Verdana" w:cs="Gisha"/>
          <w:spacing w:val="3"/>
          <w:sz w:val="24"/>
        </w:rPr>
        <w:t xml:space="preserve"> </w:t>
      </w:r>
      <w:r w:rsidRPr="008E6DB1">
        <w:rPr>
          <w:rFonts w:ascii="Verdana" w:eastAsia="Gisha" w:hAnsi="Verdana" w:cs="Gisha"/>
          <w:sz w:val="24"/>
        </w:rPr>
        <w:t>a</w:t>
      </w:r>
      <w:r w:rsidRPr="008E6DB1">
        <w:rPr>
          <w:rFonts w:ascii="Verdana" w:eastAsia="Gisha" w:hAnsi="Verdana" w:cs="Gisha"/>
          <w:spacing w:val="2"/>
          <w:sz w:val="24"/>
        </w:rPr>
        <w:t>g</w:t>
      </w:r>
      <w:r w:rsidRPr="008E6DB1">
        <w:rPr>
          <w:rFonts w:ascii="Verdana" w:eastAsia="Gisha" w:hAnsi="Verdana" w:cs="Gisha"/>
          <w:spacing w:val="-1"/>
          <w:sz w:val="24"/>
        </w:rPr>
        <w:t>en</w:t>
      </w:r>
      <w:r w:rsidRPr="008E6DB1">
        <w:rPr>
          <w:rFonts w:ascii="Verdana" w:eastAsia="Gisha" w:hAnsi="Verdana" w:cs="Gisha"/>
          <w:spacing w:val="1"/>
          <w:sz w:val="24"/>
        </w:rPr>
        <w:t>c</w:t>
      </w:r>
      <w:r w:rsidRPr="008E6DB1">
        <w:rPr>
          <w:rFonts w:ascii="Verdana" w:eastAsia="Gisha" w:hAnsi="Verdana" w:cs="Gisha"/>
          <w:sz w:val="24"/>
        </w:rPr>
        <w:t>y</w:t>
      </w:r>
      <w:r w:rsidRPr="008E6DB1">
        <w:rPr>
          <w:rFonts w:ascii="Verdana" w:eastAsia="Gisha" w:hAnsi="Verdana" w:cs="Gisha"/>
          <w:spacing w:val="1"/>
          <w:sz w:val="24"/>
        </w:rPr>
        <w:t xml:space="preserve"> m</w:t>
      </w:r>
      <w:r w:rsidRPr="008E6DB1">
        <w:rPr>
          <w:rFonts w:ascii="Verdana" w:eastAsia="Gisha" w:hAnsi="Verdana" w:cs="Gisha"/>
          <w:sz w:val="24"/>
        </w:rPr>
        <w:t>ay</w:t>
      </w:r>
      <w:r w:rsidRPr="008E6DB1">
        <w:rPr>
          <w:rFonts w:ascii="Verdana" w:eastAsia="Gisha" w:hAnsi="Verdana" w:cs="Gisha"/>
          <w:spacing w:val="2"/>
          <w:sz w:val="24"/>
        </w:rPr>
        <w:t xml:space="preserve"> </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z w:val="24"/>
        </w:rPr>
        <w:t>j</w:t>
      </w:r>
      <w:r w:rsidRPr="008E6DB1">
        <w:rPr>
          <w:rFonts w:ascii="Verdana" w:eastAsia="Gisha" w:hAnsi="Verdana" w:cs="Gisha"/>
          <w:spacing w:val="-1"/>
          <w:sz w:val="24"/>
        </w:rPr>
        <w:t>e</w:t>
      </w:r>
      <w:r w:rsidRPr="008E6DB1">
        <w:rPr>
          <w:rFonts w:ascii="Verdana" w:eastAsia="Gisha" w:hAnsi="Verdana" w:cs="Gisha"/>
          <w:spacing w:val="1"/>
          <w:sz w:val="24"/>
        </w:rPr>
        <w:t>c</w:t>
      </w:r>
      <w:r w:rsidRPr="008E6DB1">
        <w:rPr>
          <w:rFonts w:ascii="Verdana" w:eastAsia="Gisha" w:hAnsi="Verdana" w:cs="Gisha"/>
          <w:sz w:val="24"/>
        </w:rPr>
        <w:t>t</w:t>
      </w:r>
      <w:r w:rsidRPr="008E6DB1">
        <w:rPr>
          <w:rFonts w:ascii="Verdana" w:eastAsia="Gisha" w:hAnsi="Verdana" w:cs="Gisha"/>
          <w:spacing w:val="3"/>
          <w:sz w:val="24"/>
        </w:rPr>
        <w:t xml:space="preserve"> </w:t>
      </w:r>
      <w:r w:rsidRPr="008E6DB1">
        <w:rPr>
          <w:rFonts w:ascii="Verdana" w:eastAsia="Gisha" w:hAnsi="Verdana" w:cs="Gisha"/>
          <w:sz w:val="24"/>
        </w:rPr>
        <w:t>all</w:t>
      </w:r>
      <w:r w:rsidRPr="008E6DB1">
        <w:rPr>
          <w:rFonts w:ascii="Verdana" w:eastAsia="Gisha" w:hAnsi="Verdana" w:cs="Gisha"/>
          <w:spacing w:val="1"/>
          <w:sz w:val="24"/>
        </w:rPr>
        <w:t xml:space="preserve"> </w:t>
      </w:r>
      <w:r w:rsidRPr="008E6DB1">
        <w:rPr>
          <w:rFonts w:ascii="Verdana" w:eastAsia="Gisha" w:hAnsi="Verdana" w:cs="Gisha"/>
          <w:spacing w:val="2"/>
          <w:sz w:val="24"/>
        </w:rPr>
        <w:t>o</w:t>
      </w:r>
      <w:r w:rsidRPr="008E6DB1">
        <w:rPr>
          <w:rFonts w:ascii="Verdana" w:eastAsia="Gisha" w:hAnsi="Verdana" w:cs="Gisha"/>
          <w:sz w:val="24"/>
        </w:rPr>
        <w:t>r</w:t>
      </w:r>
      <w:r w:rsidRPr="008E6DB1">
        <w:rPr>
          <w:rFonts w:ascii="Verdana" w:eastAsia="Gisha" w:hAnsi="Verdana" w:cs="Gisha"/>
          <w:spacing w:val="1"/>
          <w:sz w:val="24"/>
        </w:rPr>
        <w:t xml:space="preserve"> </w:t>
      </w:r>
      <w:r w:rsidRPr="008E6DB1">
        <w:rPr>
          <w:rFonts w:ascii="Verdana" w:eastAsia="Gisha" w:hAnsi="Verdana" w:cs="Gisha"/>
          <w:spacing w:val="2"/>
          <w:sz w:val="24"/>
        </w:rPr>
        <w:t>a</w:t>
      </w:r>
      <w:r w:rsidRPr="008E6DB1">
        <w:rPr>
          <w:rFonts w:ascii="Verdana" w:eastAsia="Gisha" w:hAnsi="Verdana" w:cs="Gisha"/>
          <w:spacing w:val="-1"/>
          <w:sz w:val="24"/>
        </w:rPr>
        <w:t>n</w:t>
      </w:r>
      <w:r w:rsidRPr="008E6DB1">
        <w:rPr>
          <w:rFonts w:ascii="Verdana" w:eastAsia="Gisha" w:hAnsi="Verdana" w:cs="Gisha"/>
          <w:sz w:val="24"/>
        </w:rPr>
        <w:t>y</w:t>
      </w:r>
      <w:r w:rsidRPr="008E6DB1">
        <w:rPr>
          <w:rFonts w:ascii="Verdana" w:eastAsia="Gisha" w:hAnsi="Verdana" w:cs="Gisha"/>
          <w:spacing w:val="1"/>
          <w:sz w:val="24"/>
        </w:rPr>
        <w:t xml:space="preserve"> </w:t>
      </w:r>
      <w:r w:rsidRPr="008E6DB1">
        <w:rPr>
          <w:rFonts w:ascii="Verdana" w:eastAsia="Gisha" w:hAnsi="Verdana" w:cs="Gisha"/>
          <w:sz w:val="24"/>
        </w:rPr>
        <w:t>b</w:t>
      </w:r>
      <w:r w:rsidRPr="008E6DB1">
        <w:rPr>
          <w:rFonts w:ascii="Verdana" w:eastAsia="Gisha" w:hAnsi="Verdana" w:cs="Gisha"/>
          <w:spacing w:val="2"/>
          <w:sz w:val="24"/>
        </w:rPr>
        <w:t>i</w:t>
      </w:r>
      <w:r w:rsidRPr="008E6DB1">
        <w:rPr>
          <w:rFonts w:ascii="Verdana" w:eastAsia="Gisha" w:hAnsi="Verdana" w:cs="Gisha"/>
          <w:sz w:val="24"/>
        </w:rPr>
        <w:t>ds</w:t>
      </w:r>
      <w:r w:rsidRPr="008E6DB1">
        <w:rPr>
          <w:rFonts w:ascii="Verdana" w:eastAsia="Gisha" w:hAnsi="Verdana" w:cs="Gisha"/>
          <w:spacing w:val="1"/>
          <w:sz w:val="24"/>
        </w:rPr>
        <w:t xml:space="preserve"> </w:t>
      </w:r>
      <w:r w:rsidRPr="008E6DB1">
        <w:rPr>
          <w:rFonts w:ascii="Verdana" w:eastAsia="Gisha" w:hAnsi="Verdana" w:cs="Gisha"/>
          <w:sz w:val="24"/>
        </w:rPr>
        <w:t>s</w:t>
      </w:r>
      <w:r w:rsidRPr="008E6DB1">
        <w:rPr>
          <w:rFonts w:ascii="Verdana" w:eastAsia="Gisha" w:hAnsi="Verdana" w:cs="Gisha"/>
          <w:spacing w:val="-1"/>
          <w:sz w:val="24"/>
        </w:rPr>
        <w:t>u</w:t>
      </w:r>
      <w:r w:rsidRPr="008E6DB1">
        <w:rPr>
          <w:rFonts w:ascii="Verdana" w:eastAsia="Gisha" w:hAnsi="Verdana" w:cs="Gisha"/>
          <w:sz w:val="24"/>
        </w:rPr>
        <w:t>b</w:t>
      </w:r>
      <w:r w:rsidRPr="008E6DB1">
        <w:rPr>
          <w:rFonts w:ascii="Verdana" w:eastAsia="Gisha" w:hAnsi="Verdana" w:cs="Gisha"/>
          <w:spacing w:val="-1"/>
          <w:sz w:val="24"/>
        </w:rPr>
        <w:t>je</w:t>
      </w:r>
      <w:r w:rsidRPr="008E6DB1">
        <w:rPr>
          <w:rFonts w:ascii="Verdana" w:eastAsia="Gisha" w:hAnsi="Verdana" w:cs="Gisha"/>
          <w:spacing w:val="1"/>
          <w:sz w:val="24"/>
        </w:rPr>
        <w:t>c</w:t>
      </w:r>
      <w:r w:rsidRPr="008E6DB1">
        <w:rPr>
          <w:rFonts w:ascii="Verdana" w:eastAsia="Gisha" w:hAnsi="Verdana" w:cs="Gisha"/>
          <w:sz w:val="24"/>
        </w:rPr>
        <w:t>t</w:t>
      </w:r>
      <w:r w:rsidRPr="008E6DB1">
        <w:rPr>
          <w:rFonts w:ascii="Verdana" w:eastAsia="Gisha" w:hAnsi="Verdana" w:cs="Gisha"/>
          <w:spacing w:val="3"/>
          <w:sz w:val="24"/>
        </w:rPr>
        <w:t xml:space="preserve"> </w:t>
      </w:r>
      <w:r w:rsidRPr="008E6DB1">
        <w:rPr>
          <w:rFonts w:ascii="Verdana" w:eastAsia="Gisha" w:hAnsi="Verdana" w:cs="Gisha"/>
          <w:spacing w:val="-1"/>
          <w:sz w:val="24"/>
        </w:rPr>
        <w:t>t</w:t>
      </w:r>
      <w:r w:rsidRPr="008E6DB1">
        <w:rPr>
          <w:rFonts w:ascii="Verdana" w:eastAsia="Gisha" w:hAnsi="Verdana" w:cs="Gisha"/>
          <w:sz w:val="24"/>
        </w:rPr>
        <w:t>o</w:t>
      </w:r>
      <w:r w:rsidRPr="008E6DB1">
        <w:rPr>
          <w:rFonts w:ascii="Verdana" w:eastAsia="Gisha" w:hAnsi="Verdana" w:cs="Gisha"/>
          <w:spacing w:val="4"/>
          <w:sz w:val="24"/>
        </w:rPr>
        <w:t xml:space="preserve"> </w:t>
      </w:r>
      <w:r w:rsidRPr="008E6DB1">
        <w:rPr>
          <w:rFonts w:ascii="Verdana" w:eastAsia="Gisha" w:hAnsi="Verdana" w:cs="Gisha"/>
          <w:spacing w:val="-1"/>
          <w:sz w:val="24"/>
        </w:rPr>
        <w:t>t</w:t>
      </w:r>
      <w:r w:rsidRPr="008E6DB1">
        <w:rPr>
          <w:rFonts w:ascii="Verdana" w:eastAsia="Gisha" w:hAnsi="Verdana" w:cs="Gisha"/>
          <w:spacing w:val="1"/>
          <w:sz w:val="24"/>
        </w:rPr>
        <w:t>h</w:t>
      </w:r>
      <w:r w:rsidRPr="008E6DB1">
        <w:rPr>
          <w:rFonts w:ascii="Verdana" w:eastAsia="Gisha" w:hAnsi="Verdana" w:cs="Gisha"/>
          <w:sz w:val="24"/>
        </w:rPr>
        <w:t>e</w:t>
      </w:r>
      <w:r w:rsidRPr="008E6DB1">
        <w:rPr>
          <w:rFonts w:ascii="Verdana" w:eastAsia="Gisha" w:hAnsi="Verdana" w:cs="Gisha"/>
          <w:spacing w:val="1"/>
          <w:sz w:val="24"/>
        </w:rPr>
        <w:t xml:space="preserve"> </w:t>
      </w:r>
      <w:r w:rsidRPr="008E6DB1">
        <w:rPr>
          <w:rFonts w:ascii="Verdana" w:eastAsia="Gisha" w:hAnsi="Verdana" w:cs="Gisha"/>
          <w:sz w:val="24"/>
        </w:rPr>
        <w:t>r</w:t>
      </w:r>
      <w:r w:rsidRPr="008E6DB1">
        <w:rPr>
          <w:rFonts w:ascii="Verdana" w:eastAsia="Gisha" w:hAnsi="Verdana" w:cs="Gisha"/>
          <w:spacing w:val="-1"/>
          <w:sz w:val="24"/>
        </w:rPr>
        <w:t>e</w:t>
      </w:r>
      <w:r w:rsidRPr="008E6DB1">
        <w:rPr>
          <w:rFonts w:ascii="Verdana" w:eastAsia="Gisha" w:hAnsi="Verdana" w:cs="Gisha"/>
          <w:spacing w:val="2"/>
          <w:sz w:val="24"/>
        </w:rPr>
        <w:t>l</w:t>
      </w:r>
      <w:r w:rsidRPr="008E6DB1">
        <w:rPr>
          <w:rFonts w:ascii="Verdana" w:eastAsia="Gisha" w:hAnsi="Verdana" w:cs="Gisha"/>
          <w:spacing w:val="-1"/>
          <w:sz w:val="24"/>
        </w:rPr>
        <w:t>e</w:t>
      </w:r>
      <w:r w:rsidRPr="008E6DB1">
        <w:rPr>
          <w:rFonts w:ascii="Verdana" w:eastAsia="Gisha" w:hAnsi="Verdana" w:cs="Gisha"/>
          <w:sz w:val="24"/>
        </w:rPr>
        <w:t>va</w:t>
      </w:r>
      <w:r w:rsidRPr="008E6DB1">
        <w:rPr>
          <w:rFonts w:ascii="Verdana" w:eastAsia="Gisha" w:hAnsi="Verdana" w:cs="Gisha"/>
          <w:spacing w:val="1"/>
          <w:sz w:val="24"/>
        </w:rPr>
        <w:t>n</w:t>
      </w:r>
      <w:r w:rsidRPr="008E6DB1">
        <w:rPr>
          <w:rFonts w:ascii="Verdana" w:eastAsia="Gisha" w:hAnsi="Verdana" w:cs="Gisha"/>
          <w:sz w:val="24"/>
        </w:rPr>
        <w:t>t provis</w:t>
      </w:r>
      <w:r w:rsidRPr="008E6DB1">
        <w:rPr>
          <w:rFonts w:ascii="Verdana" w:eastAsia="Gisha" w:hAnsi="Verdana" w:cs="Gisha"/>
          <w:spacing w:val="3"/>
          <w:sz w:val="24"/>
        </w:rPr>
        <w:t>i</w:t>
      </w:r>
      <w:r w:rsidRPr="008E6DB1">
        <w:rPr>
          <w:rFonts w:ascii="Verdana" w:eastAsia="Gisha" w:hAnsi="Verdana" w:cs="Gisha"/>
          <w:sz w:val="24"/>
        </w:rPr>
        <w:t>o</w:t>
      </w:r>
      <w:r w:rsidRPr="008E6DB1">
        <w:rPr>
          <w:rFonts w:ascii="Verdana" w:eastAsia="Gisha" w:hAnsi="Verdana" w:cs="Gisha"/>
          <w:spacing w:val="-1"/>
          <w:sz w:val="24"/>
        </w:rPr>
        <w:t>n</w:t>
      </w:r>
      <w:r w:rsidRPr="008E6DB1">
        <w:rPr>
          <w:rFonts w:ascii="Verdana" w:eastAsia="Gisha" w:hAnsi="Verdana" w:cs="Gisha"/>
          <w:sz w:val="24"/>
        </w:rPr>
        <w:t>s</w:t>
      </w:r>
      <w:r w:rsidRPr="008E6DB1">
        <w:rPr>
          <w:rFonts w:ascii="Verdana" w:eastAsia="Gisha" w:hAnsi="Verdana" w:cs="Gisha"/>
          <w:spacing w:val="2"/>
          <w:sz w:val="24"/>
        </w:rPr>
        <w:t xml:space="preserve"> </w:t>
      </w:r>
      <w:r w:rsidRPr="008E6DB1">
        <w:rPr>
          <w:rFonts w:ascii="Verdana" w:eastAsia="Gisha" w:hAnsi="Verdana" w:cs="Gisha"/>
          <w:sz w:val="24"/>
        </w:rPr>
        <w:t>of SPPRA R</w:t>
      </w:r>
      <w:r w:rsidRPr="008E6DB1">
        <w:rPr>
          <w:rFonts w:ascii="Verdana" w:eastAsia="Gisha" w:hAnsi="Verdana" w:cs="Gisha"/>
          <w:spacing w:val="-1"/>
          <w:sz w:val="24"/>
        </w:rPr>
        <w:t>u</w:t>
      </w:r>
      <w:r w:rsidRPr="008E6DB1">
        <w:rPr>
          <w:rFonts w:ascii="Verdana" w:eastAsia="Gisha" w:hAnsi="Verdana" w:cs="Gisha"/>
          <w:sz w:val="24"/>
        </w:rPr>
        <w:t>les.</w:t>
      </w:r>
    </w:p>
    <w:p w:rsidR="00F4175F" w:rsidRPr="008E6DB1" w:rsidRDefault="00F4175F" w:rsidP="00F4175F">
      <w:pPr>
        <w:pStyle w:val="BodyText"/>
        <w:numPr>
          <w:ilvl w:val="0"/>
          <w:numId w:val="2"/>
        </w:numPr>
        <w:ind w:left="1440"/>
        <w:rPr>
          <w:rFonts w:ascii="Verdana" w:eastAsia="Gisha" w:hAnsi="Verdana" w:cs="Gisha"/>
          <w:spacing w:val="-1"/>
          <w:szCs w:val="22"/>
        </w:rPr>
      </w:pPr>
      <w:r w:rsidRPr="008E6DB1">
        <w:rPr>
          <w:rFonts w:ascii="Verdana" w:eastAsia="Gisha" w:hAnsi="Verdana" w:cs="Gisha"/>
          <w:spacing w:val="-1"/>
          <w:szCs w:val="22"/>
        </w:rPr>
        <w:t>Affidavit that the bidder/firms /suppliers has not been black listed by any Government / semi Government / Autonomous body should be attached.</w:t>
      </w:r>
    </w:p>
    <w:p w:rsidR="00F4175F" w:rsidRPr="008C7575" w:rsidRDefault="00F4175F" w:rsidP="00F4175F">
      <w:pPr>
        <w:ind w:left="4320"/>
        <w:jc w:val="both"/>
        <w:rPr>
          <w:b/>
          <w:sz w:val="22"/>
        </w:rPr>
      </w:pPr>
    </w:p>
    <w:p w:rsidR="00F4175F" w:rsidRPr="008C7575" w:rsidRDefault="00F4175F" w:rsidP="00F4175F">
      <w:pPr>
        <w:ind w:left="4320"/>
        <w:jc w:val="both"/>
        <w:rPr>
          <w:b/>
          <w:sz w:val="22"/>
        </w:rPr>
      </w:pPr>
    </w:p>
    <w:p w:rsidR="00F4175F" w:rsidRPr="008C7575" w:rsidRDefault="008E6DB1" w:rsidP="00F4175F">
      <w:pPr>
        <w:ind w:left="6480"/>
        <w:jc w:val="both"/>
        <w:rPr>
          <w:b/>
          <w:sz w:val="22"/>
        </w:rPr>
      </w:pPr>
      <w:r>
        <w:rPr>
          <w:b/>
          <w:sz w:val="22"/>
        </w:rPr>
        <w:t xml:space="preserve">       </w:t>
      </w:r>
      <w:r w:rsidR="008E3ED9">
        <w:rPr>
          <w:b/>
          <w:sz w:val="22"/>
        </w:rPr>
        <w:t xml:space="preserve">    </w:t>
      </w:r>
      <w:r w:rsidR="00F4175F" w:rsidRPr="008C7575">
        <w:rPr>
          <w:b/>
          <w:sz w:val="22"/>
        </w:rPr>
        <w:t xml:space="preserve"> </w:t>
      </w:r>
      <w:r w:rsidR="00F4175F">
        <w:rPr>
          <w:b/>
          <w:sz w:val="22"/>
        </w:rPr>
        <w:t>-Sd-</w:t>
      </w:r>
    </w:p>
    <w:p w:rsidR="00F4175F" w:rsidRPr="008C7575" w:rsidRDefault="00F4175F" w:rsidP="00F4175F">
      <w:pPr>
        <w:ind w:left="3600" w:firstLine="720"/>
        <w:jc w:val="center"/>
        <w:rPr>
          <w:b/>
          <w:sz w:val="16"/>
        </w:rPr>
      </w:pPr>
      <w:r w:rsidRPr="008C7575">
        <w:rPr>
          <w:b/>
          <w:sz w:val="16"/>
        </w:rPr>
        <w:t>SENIOR SUPERINTENDENT OF POLICE</w:t>
      </w:r>
    </w:p>
    <w:p w:rsidR="00F4175F" w:rsidRPr="008C7575" w:rsidRDefault="00F4175F" w:rsidP="00F4175F">
      <w:pPr>
        <w:ind w:left="3600" w:firstLine="720"/>
        <w:jc w:val="center"/>
        <w:rPr>
          <w:sz w:val="22"/>
        </w:rPr>
      </w:pPr>
      <w:r w:rsidRPr="008C7575">
        <w:rPr>
          <w:b/>
          <w:sz w:val="16"/>
        </w:rPr>
        <w:t xml:space="preserve">MATIARI  </w:t>
      </w:r>
    </w:p>
    <w:p w:rsidR="001259ED" w:rsidRDefault="001259ED">
      <w:pPr>
        <w:spacing w:before="5" w:line="220" w:lineRule="exact"/>
        <w:rPr>
          <w:sz w:val="22"/>
          <w:szCs w:val="22"/>
        </w:rPr>
      </w:pPr>
    </w:p>
    <w:p w:rsidR="003D1B2C" w:rsidRDefault="003D1B2C">
      <w:pPr>
        <w:ind w:left="740"/>
        <w:rPr>
          <w:sz w:val="26"/>
          <w:szCs w:val="26"/>
        </w:rPr>
      </w:pPr>
    </w:p>
    <w:p w:rsidR="003D1B2C" w:rsidRDefault="003D1B2C">
      <w:pPr>
        <w:ind w:left="740"/>
        <w:rPr>
          <w:sz w:val="26"/>
          <w:szCs w:val="26"/>
        </w:rPr>
      </w:pPr>
    </w:p>
    <w:p w:rsidR="003D1B2C" w:rsidRDefault="008E6DB1">
      <w:pPr>
        <w:ind w:left="740"/>
        <w:rPr>
          <w:sz w:val="26"/>
          <w:szCs w:val="26"/>
        </w:rPr>
      </w:pPr>
      <w:r w:rsidRPr="008E6DB1">
        <w:rPr>
          <w:noProof/>
          <w:szCs w:val="26"/>
        </w:rPr>
        <w:drawing>
          <wp:inline distT="0" distB="0" distL="0" distR="0">
            <wp:extent cx="6565293" cy="3145972"/>
            <wp:effectExtent l="19050" t="0" r="6957"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578600" cy="3152348"/>
                    </a:xfrm>
                    <a:prstGeom prst="rect">
                      <a:avLst/>
                    </a:prstGeom>
                    <a:noFill/>
                    <a:ln w="9525">
                      <a:noFill/>
                      <a:miter lim="800000"/>
                      <a:headEnd/>
                      <a:tailEnd/>
                    </a:ln>
                  </pic:spPr>
                </pic:pic>
              </a:graphicData>
            </a:graphic>
          </wp:inline>
        </w:drawing>
      </w: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8E3ED9" w:rsidRPr="008C7575" w:rsidRDefault="008E3ED9" w:rsidP="008E3ED9">
      <w:pPr>
        <w:ind w:left="6480"/>
        <w:jc w:val="both"/>
        <w:rPr>
          <w:b/>
          <w:sz w:val="22"/>
        </w:rPr>
      </w:pPr>
      <w:r>
        <w:rPr>
          <w:b/>
          <w:sz w:val="22"/>
        </w:rPr>
        <w:t xml:space="preserve">       </w:t>
      </w:r>
      <w:r w:rsidRPr="008C7575">
        <w:rPr>
          <w:b/>
          <w:sz w:val="22"/>
        </w:rPr>
        <w:t xml:space="preserve"> </w:t>
      </w:r>
      <w:r>
        <w:rPr>
          <w:b/>
          <w:sz w:val="22"/>
        </w:rPr>
        <w:t>-Sd-</w:t>
      </w:r>
    </w:p>
    <w:p w:rsidR="008E3ED9" w:rsidRPr="008C7575" w:rsidRDefault="008E3ED9" w:rsidP="008E3ED9">
      <w:pPr>
        <w:ind w:left="3600" w:firstLine="720"/>
        <w:jc w:val="center"/>
        <w:rPr>
          <w:b/>
          <w:sz w:val="16"/>
        </w:rPr>
      </w:pPr>
      <w:r w:rsidRPr="008C7575">
        <w:rPr>
          <w:b/>
          <w:sz w:val="16"/>
        </w:rPr>
        <w:t>SENIOR SUPERINTENDENT OF POLICE</w:t>
      </w:r>
    </w:p>
    <w:p w:rsidR="008E3ED9" w:rsidRPr="008C7575" w:rsidRDefault="008E3ED9" w:rsidP="008E3ED9">
      <w:pPr>
        <w:ind w:left="3600" w:firstLine="720"/>
        <w:jc w:val="center"/>
        <w:rPr>
          <w:sz w:val="22"/>
        </w:rPr>
      </w:pPr>
      <w:r w:rsidRPr="008C7575">
        <w:rPr>
          <w:b/>
          <w:sz w:val="16"/>
        </w:rPr>
        <w:t xml:space="preserve">MATIARI  </w:t>
      </w:r>
    </w:p>
    <w:p w:rsidR="008E3ED9" w:rsidRDefault="008E3ED9" w:rsidP="008E3ED9">
      <w:pPr>
        <w:spacing w:before="5" w:line="220" w:lineRule="exact"/>
        <w:rPr>
          <w:sz w:val="22"/>
          <w:szCs w:val="22"/>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725621" w:rsidRPr="006074C9" w:rsidRDefault="00725621" w:rsidP="00725621">
      <w:pPr>
        <w:pStyle w:val="NoSpacing"/>
        <w:ind w:left="720"/>
        <w:rPr>
          <w:rFonts w:ascii="Arial" w:hAnsi="Arial" w:cs="Arial"/>
          <w:b/>
          <w:sz w:val="24"/>
          <w:szCs w:val="24"/>
        </w:rPr>
      </w:pPr>
      <w:r w:rsidRPr="006074C9">
        <w:rPr>
          <w:rFonts w:ascii="Arial" w:hAnsi="Arial" w:cs="Arial"/>
          <w:b/>
          <w:sz w:val="24"/>
          <w:szCs w:val="24"/>
        </w:rPr>
        <w:t>RETURN TO:</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r>
        <w:rPr>
          <w:rFonts w:ascii="Arial" w:hAnsi="Arial" w:cs="Arial"/>
          <w:sz w:val="24"/>
          <w:szCs w:val="24"/>
        </w:rPr>
        <w:t>The Chairman Committee</w:t>
      </w:r>
    </w:p>
    <w:p w:rsidR="00AF4DB9" w:rsidRDefault="00725621" w:rsidP="00725621">
      <w:pPr>
        <w:pStyle w:val="NoSpacing"/>
        <w:ind w:left="720"/>
        <w:rPr>
          <w:rFonts w:ascii="Arial" w:hAnsi="Arial" w:cs="Arial"/>
          <w:sz w:val="24"/>
          <w:szCs w:val="24"/>
        </w:rPr>
      </w:pPr>
      <w:r>
        <w:rPr>
          <w:rFonts w:ascii="Arial" w:hAnsi="Arial" w:cs="Arial"/>
          <w:sz w:val="24"/>
          <w:szCs w:val="24"/>
        </w:rPr>
        <w:t xml:space="preserve">For Repair/Renovation work of </w:t>
      </w:r>
      <w:r w:rsidR="00AF4DB9">
        <w:rPr>
          <w:rFonts w:ascii="Arial" w:hAnsi="Arial" w:cs="Arial"/>
          <w:sz w:val="24"/>
          <w:szCs w:val="24"/>
        </w:rPr>
        <w:t xml:space="preserve">Police Station </w:t>
      </w:r>
      <w:r w:rsidR="0085073B">
        <w:rPr>
          <w:rFonts w:ascii="Arial" w:hAnsi="Arial" w:cs="Arial"/>
          <w:sz w:val="24"/>
          <w:szCs w:val="24"/>
        </w:rPr>
        <w:t>Matiari</w:t>
      </w:r>
    </w:p>
    <w:p w:rsidR="00725621" w:rsidRDefault="00725621" w:rsidP="00AF4DB9">
      <w:pPr>
        <w:pStyle w:val="NoSpacing"/>
        <w:ind w:left="720"/>
        <w:rPr>
          <w:rFonts w:ascii="Arial" w:hAnsi="Arial" w:cs="Arial"/>
          <w:sz w:val="24"/>
          <w:szCs w:val="24"/>
        </w:rPr>
      </w:pPr>
      <w:r>
        <w:rPr>
          <w:rFonts w:ascii="Arial" w:hAnsi="Arial" w:cs="Arial"/>
          <w:sz w:val="24"/>
          <w:szCs w:val="24"/>
        </w:rPr>
        <w:t>@ SSP Office</w:t>
      </w:r>
      <w:r w:rsidR="00AF4DB9">
        <w:rPr>
          <w:rFonts w:ascii="Arial" w:hAnsi="Arial" w:cs="Arial"/>
          <w:sz w:val="24"/>
          <w:szCs w:val="24"/>
        </w:rPr>
        <w:t xml:space="preserve"> Matiari. </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r>
        <w:rPr>
          <w:rFonts w:ascii="Arial" w:hAnsi="Arial" w:cs="Arial"/>
          <w:sz w:val="24"/>
          <w:szCs w:val="24"/>
        </w:rPr>
        <w:t>Telephone No.</w:t>
      </w:r>
      <w:r>
        <w:rPr>
          <w:rFonts w:ascii="Arial" w:hAnsi="Arial" w:cs="Arial"/>
          <w:sz w:val="24"/>
          <w:szCs w:val="24"/>
        </w:rPr>
        <w:tab/>
        <w:t>0</w:t>
      </w:r>
      <w:r w:rsidR="00AF4DB9">
        <w:rPr>
          <w:rFonts w:ascii="Arial" w:hAnsi="Arial" w:cs="Arial"/>
          <w:sz w:val="24"/>
          <w:szCs w:val="24"/>
        </w:rPr>
        <w:t>22270065</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r>
        <w:rPr>
          <w:rFonts w:ascii="Arial" w:hAnsi="Arial" w:cs="Arial"/>
          <w:sz w:val="24"/>
          <w:szCs w:val="24"/>
        </w:rPr>
        <w:t>Please complete the following:</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3"/>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725621" w:rsidRDefault="00725621" w:rsidP="00725621">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725621" w:rsidRDefault="00725621" w:rsidP="00725621">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3"/>
        </w:numPr>
        <w:ind w:left="1440" w:hanging="720"/>
        <w:rPr>
          <w:rFonts w:ascii="Arial" w:hAnsi="Arial" w:cs="Arial"/>
          <w:b/>
          <w:sz w:val="24"/>
          <w:szCs w:val="24"/>
        </w:rPr>
      </w:pPr>
      <w:r w:rsidRPr="002D503A">
        <w:rPr>
          <w:rFonts w:ascii="Arial" w:hAnsi="Arial" w:cs="Arial"/>
          <w:b/>
          <w:sz w:val="24"/>
          <w:szCs w:val="24"/>
        </w:rPr>
        <w:t>COMPANY INFORMATION:</w:t>
      </w:r>
    </w:p>
    <w:p w:rsidR="00725621" w:rsidRPr="002D503A" w:rsidRDefault="00725621" w:rsidP="00725621">
      <w:pPr>
        <w:pStyle w:val="NoSpacing"/>
        <w:ind w:left="1440"/>
        <w:rPr>
          <w:rFonts w:ascii="Arial" w:hAnsi="Arial" w:cs="Arial"/>
          <w:b/>
          <w:sz w:val="24"/>
          <w:szCs w:val="24"/>
        </w:rPr>
      </w:pPr>
    </w:p>
    <w:p w:rsidR="00725621" w:rsidRDefault="00725621" w:rsidP="00725621">
      <w:pPr>
        <w:pStyle w:val="NoSpacing"/>
        <w:numPr>
          <w:ilvl w:val="0"/>
          <w:numId w:val="4"/>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725621" w:rsidRDefault="00725621" w:rsidP="00725621">
      <w:pPr>
        <w:pStyle w:val="NoSpacing"/>
        <w:ind w:left="3600" w:firstLine="720"/>
        <w:rPr>
          <w:rFonts w:ascii="Arial" w:hAnsi="Arial" w:cs="Arial"/>
          <w:sz w:val="24"/>
          <w:szCs w:val="24"/>
        </w:rPr>
      </w:pPr>
      <w:r>
        <w:rPr>
          <w:rFonts w:ascii="Arial" w:hAnsi="Arial" w:cs="Arial"/>
          <w:sz w:val="24"/>
          <w:szCs w:val="24"/>
        </w:rPr>
        <w:t>_____________________________________</w:t>
      </w:r>
    </w:p>
    <w:p w:rsidR="00725621" w:rsidRDefault="00725621" w:rsidP="00725621">
      <w:pPr>
        <w:pStyle w:val="NoSpacing"/>
        <w:ind w:left="2160" w:hanging="720"/>
        <w:rPr>
          <w:rFonts w:ascii="Arial" w:hAnsi="Arial" w:cs="Arial"/>
          <w:sz w:val="24"/>
          <w:szCs w:val="24"/>
        </w:rPr>
      </w:pPr>
    </w:p>
    <w:p w:rsidR="00725621" w:rsidRDefault="00725621" w:rsidP="00725621">
      <w:pPr>
        <w:pStyle w:val="NoSpacing"/>
        <w:numPr>
          <w:ilvl w:val="0"/>
          <w:numId w:val="4"/>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725621" w:rsidRDefault="00725621" w:rsidP="00725621">
      <w:pPr>
        <w:pStyle w:val="NoSpacing"/>
        <w:ind w:left="4320"/>
        <w:rPr>
          <w:rFonts w:ascii="Arial" w:hAnsi="Arial" w:cs="Arial"/>
          <w:sz w:val="24"/>
          <w:szCs w:val="24"/>
        </w:rPr>
      </w:pPr>
      <w:r>
        <w:rPr>
          <w:rFonts w:ascii="Arial" w:hAnsi="Arial" w:cs="Arial"/>
          <w:sz w:val="24"/>
          <w:szCs w:val="24"/>
        </w:rPr>
        <w:t>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725621" w:rsidRDefault="00725621" w:rsidP="00725621">
      <w:pPr>
        <w:pStyle w:val="NoSpacing"/>
        <w:ind w:left="2160"/>
        <w:rPr>
          <w:rFonts w:ascii="Arial" w:hAnsi="Arial" w:cs="Arial"/>
          <w:sz w:val="24"/>
          <w:szCs w:val="24"/>
        </w:rPr>
      </w:pPr>
      <w:r>
        <w:rPr>
          <w:rFonts w:ascii="Arial" w:hAnsi="Arial" w:cs="Arial"/>
          <w:sz w:val="24"/>
          <w:szCs w:val="24"/>
        </w:rPr>
        <w:t>(Provide copy of Memorandum and article of</w:t>
      </w:r>
    </w:p>
    <w:p w:rsidR="00725621" w:rsidRDefault="00725621" w:rsidP="00725621">
      <w:pPr>
        <w:pStyle w:val="NoSpacing"/>
        <w:ind w:left="2160"/>
        <w:rPr>
          <w:rFonts w:ascii="Arial" w:hAnsi="Arial" w:cs="Arial"/>
          <w:sz w:val="24"/>
          <w:szCs w:val="24"/>
        </w:rPr>
      </w:pPr>
      <w:r>
        <w:rPr>
          <w:rFonts w:ascii="Arial" w:hAnsi="Arial" w:cs="Arial"/>
          <w:sz w:val="24"/>
          <w:szCs w:val="24"/>
        </w:rPr>
        <w:t>Association or Proprietorship/Partnership Deed or</w:t>
      </w:r>
    </w:p>
    <w:p w:rsidR="00725621" w:rsidRDefault="00725621" w:rsidP="00725621">
      <w:pPr>
        <w:pStyle w:val="NoSpacing"/>
        <w:ind w:left="2160"/>
        <w:rPr>
          <w:rFonts w:ascii="Arial" w:hAnsi="Arial" w:cs="Arial"/>
          <w:sz w:val="24"/>
          <w:szCs w:val="24"/>
        </w:rPr>
      </w:pPr>
      <w:r>
        <w:rPr>
          <w:rFonts w:ascii="Arial" w:hAnsi="Arial" w:cs="Arial"/>
          <w:sz w:val="24"/>
          <w:szCs w:val="24"/>
        </w:rPr>
        <w:t>Affidavit for Proprietorship)</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725621" w:rsidRDefault="00725621" w:rsidP="00725621">
      <w:pPr>
        <w:pStyle w:val="NoSpacing"/>
        <w:ind w:left="144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725621" w:rsidRPr="00CE1B3E"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725621" w:rsidRPr="00CE1B3E" w:rsidRDefault="00725621" w:rsidP="00725621">
      <w:pPr>
        <w:pStyle w:val="NoSpacing"/>
        <w:ind w:left="720"/>
        <w:rPr>
          <w:rFonts w:ascii="Arial" w:hAnsi="Arial" w:cs="Arial"/>
          <w:sz w:val="24"/>
          <w:szCs w:val="24"/>
        </w:rPr>
      </w:pPr>
    </w:p>
    <w:p w:rsidR="00725621" w:rsidRDefault="00725621" w:rsidP="00725621">
      <w:pPr>
        <w:pStyle w:val="NoSpacing"/>
        <w:numPr>
          <w:ilvl w:val="0"/>
          <w:numId w:val="4"/>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725621" w:rsidRDefault="00725621" w:rsidP="00725621">
      <w:pPr>
        <w:pStyle w:val="ListParagraph"/>
        <w:ind w:left="2160"/>
        <w:rPr>
          <w:rFonts w:ascii="Arial" w:hAnsi="Arial" w:cs="Arial"/>
          <w:sz w:val="24"/>
          <w:szCs w:val="24"/>
        </w:rPr>
      </w:pPr>
      <w:r>
        <w:rPr>
          <w:rFonts w:ascii="Arial" w:hAnsi="Arial" w:cs="Arial"/>
          <w:sz w:val="24"/>
          <w:szCs w:val="24"/>
        </w:rPr>
        <w:t>Their position in the company,</w:t>
      </w:r>
    </w:p>
    <w:p w:rsidR="00725621" w:rsidRDefault="00725621" w:rsidP="00725621">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725621" w:rsidRDefault="00725621" w:rsidP="00725621">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725621" w:rsidRPr="00CE1B3E" w:rsidRDefault="00725621" w:rsidP="00725621">
      <w:pPr>
        <w:pStyle w:val="NoSpacing"/>
        <w:numPr>
          <w:ilvl w:val="0"/>
          <w:numId w:val="3"/>
        </w:numPr>
        <w:ind w:left="1440" w:hanging="720"/>
        <w:rPr>
          <w:rFonts w:ascii="Arial" w:hAnsi="Arial" w:cs="Arial"/>
          <w:b/>
          <w:sz w:val="24"/>
          <w:szCs w:val="24"/>
        </w:rPr>
      </w:pPr>
      <w:r w:rsidRPr="00CE1B3E">
        <w:rPr>
          <w:rFonts w:ascii="Arial" w:hAnsi="Arial" w:cs="Arial"/>
          <w:b/>
          <w:sz w:val="24"/>
          <w:szCs w:val="24"/>
        </w:rPr>
        <w:t>CONTRACTOR’S LICENSES CURRENTLY VALID</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5"/>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725621" w:rsidRDefault="00725621" w:rsidP="00725621">
      <w:pPr>
        <w:pStyle w:val="NoSpacing"/>
        <w:ind w:left="2160" w:hanging="720"/>
        <w:rPr>
          <w:rFonts w:ascii="Arial" w:hAnsi="Arial" w:cs="Arial"/>
          <w:sz w:val="24"/>
          <w:szCs w:val="24"/>
        </w:rPr>
      </w:pPr>
    </w:p>
    <w:p w:rsidR="00725621" w:rsidRDefault="00725621" w:rsidP="00725621">
      <w:pPr>
        <w:pStyle w:val="NoSpacing"/>
        <w:numPr>
          <w:ilvl w:val="0"/>
          <w:numId w:val="5"/>
        </w:numPr>
        <w:ind w:left="2160" w:hanging="720"/>
        <w:rPr>
          <w:rFonts w:ascii="Arial" w:hAnsi="Arial" w:cs="Arial"/>
          <w:sz w:val="24"/>
          <w:szCs w:val="24"/>
        </w:rPr>
      </w:pPr>
      <w:r>
        <w:rPr>
          <w:rFonts w:ascii="Arial" w:hAnsi="Arial" w:cs="Arial"/>
          <w:sz w:val="24"/>
          <w:szCs w:val="24"/>
        </w:rPr>
        <w:t>Are you registered with;</w:t>
      </w:r>
    </w:p>
    <w:p w:rsidR="00725621" w:rsidRPr="003E7114" w:rsidRDefault="00725621" w:rsidP="00725621">
      <w:pPr>
        <w:pStyle w:val="NoSpacing"/>
        <w:spacing w:line="360" w:lineRule="auto"/>
        <w:ind w:left="2880" w:hanging="720"/>
        <w:rPr>
          <w:rFonts w:ascii="Arial" w:hAnsi="Arial" w:cs="Arial"/>
          <w:sz w:val="24"/>
          <w:szCs w:val="24"/>
        </w:rPr>
      </w:pPr>
      <w:r w:rsidRPr="003E7114">
        <w:rPr>
          <w:rFonts w:ascii="Arial" w:hAnsi="Arial" w:cs="Arial"/>
          <w:sz w:val="24"/>
          <w:szCs w:val="24"/>
        </w:rPr>
        <w:t>i)</w:t>
      </w:r>
      <w:r>
        <w:rPr>
          <w:rFonts w:ascii="Arial" w:hAnsi="Arial" w:cs="Arial"/>
          <w:sz w:val="24"/>
          <w:szCs w:val="24"/>
        </w:rPr>
        <w:t xml:space="preserve">       </w:t>
      </w:r>
      <w:r w:rsidRPr="003E7114">
        <w:rPr>
          <w:rFonts w:ascii="Arial" w:hAnsi="Arial" w:cs="Arial"/>
          <w:sz w:val="24"/>
          <w:szCs w:val="24"/>
        </w:rPr>
        <w:t>Income Tax Deptt for Income Tax</w:t>
      </w:r>
      <w:r w:rsidRPr="003E7114">
        <w:rPr>
          <w:rFonts w:ascii="Arial" w:hAnsi="Arial" w:cs="Arial"/>
          <w:sz w:val="24"/>
          <w:szCs w:val="24"/>
        </w:rPr>
        <w:tab/>
        <w:t>Yes ______</w:t>
      </w:r>
      <w:r w:rsidRPr="003E7114">
        <w:rPr>
          <w:rFonts w:ascii="Arial" w:hAnsi="Arial" w:cs="Arial"/>
          <w:sz w:val="24"/>
          <w:szCs w:val="24"/>
        </w:rPr>
        <w:tab/>
        <w:t>No. ______</w:t>
      </w:r>
    </w:p>
    <w:p w:rsidR="00725621" w:rsidRPr="003E7114" w:rsidRDefault="00725621" w:rsidP="00725621">
      <w:pPr>
        <w:pStyle w:val="NoSpacing"/>
        <w:spacing w:line="360" w:lineRule="auto"/>
        <w:ind w:left="2880" w:hanging="720"/>
        <w:rPr>
          <w:rFonts w:ascii="Arial" w:hAnsi="Arial" w:cs="Arial"/>
          <w:sz w:val="24"/>
          <w:szCs w:val="24"/>
        </w:rPr>
      </w:pPr>
    </w:p>
    <w:p w:rsidR="00725621" w:rsidRDefault="00725621" w:rsidP="00725621">
      <w:pPr>
        <w:pStyle w:val="NoSpacing"/>
        <w:ind w:left="720"/>
        <w:rPr>
          <w:rFonts w:ascii="Arial" w:hAnsi="Arial" w:cs="Arial"/>
          <w:sz w:val="24"/>
          <w:szCs w:val="24"/>
        </w:rPr>
      </w:pPr>
    </w:p>
    <w:p w:rsidR="00725621" w:rsidRPr="003E7114" w:rsidRDefault="00725621" w:rsidP="00725621">
      <w:pPr>
        <w:pStyle w:val="NoSpacing"/>
        <w:numPr>
          <w:ilvl w:val="0"/>
          <w:numId w:val="3"/>
        </w:numPr>
        <w:ind w:left="1440" w:hanging="720"/>
        <w:rPr>
          <w:rFonts w:ascii="Arial" w:hAnsi="Arial" w:cs="Arial"/>
          <w:b/>
          <w:sz w:val="24"/>
          <w:szCs w:val="24"/>
        </w:rPr>
      </w:pPr>
      <w:r w:rsidRPr="003E7114">
        <w:rPr>
          <w:rFonts w:ascii="Arial" w:hAnsi="Arial" w:cs="Arial"/>
          <w:b/>
          <w:sz w:val="24"/>
          <w:szCs w:val="24"/>
        </w:rPr>
        <w:t>ORGANIZATION AND FINANCIAL DATA:</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725621" w:rsidRDefault="00725621" w:rsidP="00725621">
      <w:pPr>
        <w:pStyle w:val="NoSpacing"/>
        <w:ind w:left="2160"/>
        <w:rPr>
          <w:rFonts w:ascii="Arial" w:hAnsi="Arial" w:cs="Arial"/>
          <w:sz w:val="24"/>
          <w:szCs w:val="24"/>
        </w:rPr>
      </w:pPr>
      <w:r>
        <w:rPr>
          <w:rFonts w:ascii="Arial" w:hAnsi="Arial" w:cs="Arial"/>
          <w:sz w:val="24"/>
          <w:szCs w:val="24"/>
        </w:rPr>
        <w:t>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725621" w:rsidRDefault="00725621" w:rsidP="00725621">
      <w:pPr>
        <w:pStyle w:val="NoSpacing"/>
        <w:ind w:left="2160"/>
        <w:rPr>
          <w:rFonts w:ascii="Arial" w:hAnsi="Arial" w:cs="Arial"/>
          <w:sz w:val="24"/>
          <w:szCs w:val="24"/>
        </w:rPr>
      </w:pPr>
      <w:r>
        <w:rPr>
          <w:rFonts w:ascii="Arial" w:hAnsi="Arial" w:cs="Arial"/>
          <w:sz w:val="24"/>
          <w:szCs w:val="24"/>
        </w:rPr>
        <w:t>(President, Vice President, etc.)</w:t>
      </w:r>
    </w:p>
    <w:p w:rsidR="00725621" w:rsidRDefault="00725621" w:rsidP="00725621">
      <w:pPr>
        <w:pStyle w:val="NoSpacing"/>
        <w:ind w:left="2160"/>
        <w:rPr>
          <w:rFonts w:ascii="Arial" w:hAnsi="Arial" w:cs="Arial"/>
          <w:sz w:val="24"/>
          <w:szCs w:val="24"/>
        </w:rPr>
      </w:pP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725621" w:rsidRDefault="00725621" w:rsidP="00725621">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725621" w:rsidRDefault="00725621" w:rsidP="00725621">
      <w:pPr>
        <w:pStyle w:val="NoSpacing"/>
        <w:ind w:left="72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725621" w:rsidRDefault="00725621" w:rsidP="00725621">
      <w:pPr>
        <w:pStyle w:val="NoSpacing"/>
        <w:ind w:left="2160"/>
        <w:rPr>
          <w:rFonts w:ascii="Arial" w:hAnsi="Arial" w:cs="Arial"/>
          <w:sz w:val="24"/>
          <w:szCs w:val="24"/>
        </w:rPr>
      </w:pPr>
    </w:p>
    <w:p w:rsidR="00725621" w:rsidRDefault="00725621" w:rsidP="00725621">
      <w:pPr>
        <w:pStyle w:val="NoSpacing"/>
        <w:numPr>
          <w:ilvl w:val="0"/>
          <w:numId w:val="6"/>
        </w:numPr>
        <w:ind w:left="2160" w:hanging="720"/>
        <w:rPr>
          <w:rFonts w:ascii="Arial" w:hAnsi="Arial" w:cs="Arial"/>
          <w:sz w:val="24"/>
          <w:szCs w:val="24"/>
        </w:rPr>
      </w:pPr>
      <w:r>
        <w:rPr>
          <w:rFonts w:ascii="Arial" w:hAnsi="Arial" w:cs="Arial"/>
          <w:sz w:val="24"/>
          <w:szCs w:val="24"/>
        </w:rPr>
        <w:t>Under Presence Management since: _______________</w:t>
      </w:r>
    </w:p>
    <w:p w:rsidR="00725621" w:rsidRDefault="00725621" w:rsidP="00725621">
      <w:pPr>
        <w:pStyle w:val="ListParagraph"/>
        <w:rPr>
          <w:rFonts w:ascii="Arial" w:hAnsi="Arial" w:cs="Arial"/>
          <w:sz w:val="24"/>
          <w:szCs w:val="24"/>
        </w:rPr>
      </w:pPr>
    </w:p>
    <w:p w:rsidR="003D1B2C" w:rsidRDefault="00725621" w:rsidP="00725621">
      <w:pPr>
        <w:ind w:left="1460" w:firstLine="700"/>
        <w:rPr>
          <w:sz w:val="26"/>
          <w:szCs w:val="26"/>
        </w:rPr>
      </w:pPr>
      <w:r>
        <w:rPr>
          <w:rFonts w:ascii="Arial" w:hAnsi="Arial" w:cs="Arial"/>
          <w:sz w:val="24"/>
          <w:szCs w:val="24"/>
        </w:rPr>
        <w:t>Net Worth:</w:t>
      </w:r>
      <w:r>
        <w:rPr>
          <w:rFonts w:ascii="Arial" w:hAnsi="Arial" w:cs="Arial"/>
          <w:sz w:val="24"/>
          <w:szCs w:val="24"/>
        </w:rPr>
        <w:tab/>
        <w:t>_________________</w:t>
      </w: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3D1B2C" w:rsidRDefault="003D1B2C">
      <w:pPr>
        <w:ind w:left="740"/>
        <w:rPr>
          <w:sz w:val="26"/>
          <w:szCs w:val="26"/>
        </w:rPr>
      </w:pPr>
    </w:p>
    <w:p w:rsidR="00412A18" w:rsidRDefault="00412A18">
      <w:pPr>
        <w:ind w:left="740"/>
        <w:rPr>
          <w:sz w:val="26"/>
          <w:szCs w:val="26"/>
        </w:rPr>
      </w:pPr>
    </w:p>
    <w:p w:rsidR="00725621" w:rsidRDefault="00725621">
      <w:pPr>
        <w:ind w:left="740"/>
        <w:rPr>
          <w:sz w:val="26"/>
          <w:szCs w:val="26"/>
        </w:rPr>
      </w:pPr>
    </w:p>
    <w:p w:rsidR="00725621" w:rsidRDefault="00725621">
      <w:pPr>
        <w:ind w:left="740"/>
        <w:rPr>
          <w:sz w:val="26"/>
          <w:szCs w:val="26"/>
        </w:rPr>
      </w:pPr>
    </w:p>
    <w:p w:rsidR="00AF4DB9" w:rsidRDefault="00AF4DB9" w:rsidP="00AF4DB9">
      <w:pPr>
        <w:pStyle w:val="NoSpacing"/>
        <w:numPr>
          <w:ilvl w:val="0"/>
          <w:numId w:val="3"/>
        </w:numPr>
        <w:ind w:left="1440" w:hanging="720"/>
        <w:rPr>
          <w:rFonts w:ascii="Arial" w:hAnsi="Arial" w:cs="Arial"/>
          <w:b/>
          <w:sz w:val="24"/>
          <w:szCs w:val="24"/>
        </w:rPr>
      </w:pPr>
      <w:r w:rsidRPr="00691F9E">
        <w:rPr>
          <w:rFonts w:ascii="Arial" w:hAnsi="Arial" w:cs="Arial"/>
          <w:b/>
          <w:sz w:val="24"/>
          <w:szCs w:val="24"/>
        </w:rPr>
        <w:t>PERFORMANCE RECORD:</w:t>
      </w:r>
    </w:p>
    <w:p w:rsidR="00AF4DB9" w:rsidRDefault="00AF4DB9" w:rsidP="00AF4DB9">
      <w:pPr>
        <w:pStyle w:val="NoSpacing"/>
        <w:ind w:left="1440"/>
        <w:rPr>
          <w:rFonts w:ascii="Arial" w:hAnsi="Arial" w:cs="Arial"/>
          <w:b/>
          <w:sz w:val="24"/>
          <w:szCs w:val="24"/>
        </w:rPr>
      </w:pPr>
    </w:p>
    <w:p w:rsidR="00AF4DB9" w:rsidRDefault="00AF4DB9" w:rsidP="00AF4DB9">
      <w:pPr>
        <w:pStyle w:val="NoSpacing"/>
        <w:numPr>
          <w:ilvl w:val="0"/>
          <w:numId w:val="7"/>
        </w:numPr>
        <w:ind w:left="2160" w:hanging="720"/>
        <w:jc w:val="both"/>
        <w:rPr>
          <w:rFonts w:ascii="Arial" w:hAnsi="Arial" w:cs="Arial"/>
          <w:sz w:val="24"/>
          <w:szCs w:val="24"/>
        </w:rPr>
      </w:pPr>
      <w:r>
        <w:rPr>
          <w:rFonts w:ascii="Arial" w:hAnsi="Arial" w:cs="Arial"/>
          <w:sz w:val="24"/>
          <w:szCs w:val="24"/>
        </w:rPr>
        <w:t xml:space="preserve">Please provide a brief resume of works completed by your firm in the last two years </w:t>
      </w:r>
    </w:p>
    <w:p w:rsidR="00AF4DB9" w:rsidRDefault="00AF4DB9" w:rsidP="00AF4DB9">
      <w:pPr>
        <w:pStyle w:val="NoSpacing"/>
        <w:ind w:left="2160" w:hanging="720"/>
        <w:jc w:val="both"/>
        <w:rPr>
          <w:rFonts w:ascii="Arial" w:hAnsi="Arial" w:cs="Arial"/>
          <w:sz w:val="24"/>
          <w:szCs w:val="24"/>
        </w:rPr>
      </w:pPr>
    </w:p>
    <w:p w:rsidR="00AF4DB9" w:rsidRPr="00DA2A63" w:rsidRDefault="00AF4DB9" w:rsidP="00AF4DB9">
      <w:pPr>
        <w:pStyle w:val="NoSpacing"/>
        <w:numPr>
          <w:ilvl w:val="0"/>
          <w:numId w:val="7"/>
        </w:numPr>
        <w:ind w:left="2160" w:hanging="720"/>
        <w:jc w:val="both"/>
        <w:rPr>
          <w:rFonts w:ascii="Arial" w:hAnsi="Arial" w:cs="Arial"/>
          <w:sz w:val="24"/>
          <w:szCs w:val="24"/>
        </w:rPr>
      </w:pPr>
      <w:r>
        <w:rPr>
          <w:rFonts w:ascii="Arial" w:hAnsi="Arial" w:cs="Arial"/>
          <w:sz w:val="24"/>
          <w:szCs w:val="24"/>
        </w:rPr>
        <w:t>List of projects currently in progress .</w:t>
      </w:r>
    </w:p>
    <w:p w:rsidR="00AF4DB9" w:rsidRDefault="00AF4DB9" w:rsidP="00AF4DB9">
      <w:pPr>
        <w:pStyle w:val="NoSpacing"/>
        <w:numPr>
          <w:ilvl w:val="0"/>
          <w:numId w:val="3"/>
        </w:numPr>
        <w:ind w:left="1440" w:hanging="720"/>
        <w:rPr>
          <w:rFonts w:ascii="Arial" w:hAnsi="Arial" w:cs="Arial"/>
          <w:b/>
          <w:sz w:val="24"/>
          <w:szCs w:val="24"/>
        </w:rPr>
      </w:pPr>
      <w:r w:rsidRPr="00DA2A63">
        <w:rPr>
          <w:rFonts w:ascii="Arial" w:hAnsi="Arial" w:cs="Arial"/>
          <w:b/>
          <w:sz w:val="24"/>
          <w:szCs w:val="24"/>
        </w:rPr>
        <w:t>ORGANIZATION:</w:t>
      </w:r>
    </w:p>
    <w:p w:rsidR="00AF4DB9" w:rsidRPr="00DA2A63" w:rsidRDefault="00AF4DB9" w:rsidP="00AF4DB9">
      <w:pPr>
        <w:pStyle w:val="NoSpacing"/>
        <w:ind w:left="1440"/>
        <w:rPr>
          <w:rFonts w:ascii="Arial" w:hAnsi="Arial" w:cs="Arial"/>
          <w:b/>
          <w:sz w:val="24"/>
          <w:szCs w:val="24"/>
        </w:rPr>
      </w:pPr>
    </w:p>
    <w:p w:rsidR="00AF4DB9" w:rsidRDefault="00AF4DB9" w:rsidP="00AF4DB9">
      <w:pPr>
        <w:pStyle w:val="NoSpacing"/>
        <w:numPr>
          <w:ilvl w:val="0"/>
          <w:numId w:val="8"/>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AF4DB9" w:rsidRDefault="00AF4DB9" w:rsidP="00AF4DB9">
      <w:pPr>
        <w:pStyle w:val="NoSpacing"/>
        <w:ind w:left="2160"/>
        <w:jc w:val="both"/>
        <w:rPr>
          <w:rFonts w:ascii="Arial" w:hAnsi="Arial" w:cs="Arial"/>
          <w:sz w:val="24"/>
          <w:szCs w:val="24"/>
        </w:rPr>
      </w:pPr>
    </w:p>
    <w:p w:rsidR="00AF4DB9" w:rsidRDefault="00AF4DB9" w:rsidP="00AF4DB9">
      <w:pPr>
        <w:pStyle w:val="NoSpacing"/>
        <w:numPr>
          <w:ilvl w:val="0"/>
          <w:numId w:val="8"/>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AF4DB9" w:rsidRDefault="00AF4DB9" w:rsidP="00AF4DB9">
      <w:pPr>
        <w:pStyle w:val="NoSpacing"/>
        <w:ind w:left="2160"/>
        <w:jc w:val="both"/>
        <w:rPr>
          <w:rFonts w:ascii="Arial" w:hAnsi="Arial" w:cs="Arial"/>
          <w:sz w:val="24"/>
          <w:szCs w:val="24"/>
        </w:rPr>
      </w:pPr>
    </w:p>
    <w:p w:rsidR="00AF4DB9" w:rsidRPr="00B53099" w:rsidRDefault="00AF4DB9" w:rsidP="00AF4DB9">
      <w:pPr>
        <w:pStyle w:val="NoSpacing"/>
        <w:numPr>
          <w:ilvl w:val="0"/>
          <w:numId w:val="8"/>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AF4DB9" w:rsidRDefault="00AF4DB9" w:rsidP="00AF4DB9">
      <w:pPr>
        <w:pStyle w:val="NoSpacing"/>
        <w:ind w:left="720"/>
        <w:rPr>
          <w:rFonts w:ascii="Arial" w:hAnsi="Arial" w:cs="Arial"/>
          <w:sz w:val="24"/>
          <w:szCs w:val="24"/>
        </w:rPr>
      </w:pPr>
    </w:p>
    <w:p w:rsidR="00AF4DB9" w:rsidRPr="00DA2A63" w:rsidRDefault="00AF4DB9" w:rsidP="00AF4DB9">
      <w:pPr>
        <w:pStyle w:val="NoSpacing"/>
        <w:numPr>
          <w:ilvl w:val="0"/>
          <w:numId w:val="3"/>
        </w:numPr>
        <w:ind w:left="1440" w:hanging="720"/>
        <w:rPr>
          <w:rFonts w:ascii="Arial" w:hAnsi="Arial" w:cs="Arial"/>
          <w:b/>
          <w:sz w:val="24"/>
          <w:szCs w:val="24"/>
        </w:rPr>
      </w:pPr>
      <w:r w:rsidRPr="00DA2A63">
        <w:rPr>
          <w:rFonts w:ascii="Arial" w:hAnsi="Arial" w:cs="Arial"/>
          <w:b/>
          <w:sz w:val="24"/>
          <w:szCs w:val="24"/>
        </w:rPr>
        <w:t>LITIGATION ETC:</w:t>
      </w:r>
    </w:p>
    <w:p w:rsidR="00AF4DB9" w:rsidRPr="00DA2A63" w:rsidRDefault="00AF4DB9" w:rsidP="00AF4DB9">
      <w:pPr>
        <w:pStyle w:val="NoSpacing"/>
        <w:ind w:left="720"/>
        <w:rPr>
          <w:rFonts w:ascii="Arial" w:hAnsi="Arial" w:cs="Arial"/>
          <w:sz w:val="24"/>
          <w:szCs w:val="24"/>
        </w:rPr>
      </w:pPr>
    </w:p>
    <w:p w:rsidR="00AF4DB9" w:rsidRDefault="00AF4DB9" w:rsidP="00AF4DB9">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AF4DB9" w:rsidRDefault="00AF4DB9" w:rsidP="00AF4DB9">
      <w:pPr>
        <w:pStyle w:val="NoSpacing"/>
        <w:ind w:left="720"/>
        <w:rPr>
          <w:rFonts w:ascii="Arial" w:hAnsi="Arial" w:cs="Arial"/>
          <w:sz w:val="24"/>
          <w:szCs w:val="24"/>
        </w:rPr>
      </w:pPr>
    </w:p>
    <w:p w:rsidR="00AF4DB9" w:rsidRDefault="00AF4DB9" w:rsidP="00AF4DB9">
      <w:pPr>
        <w:pStyle w:val="NoSpacing"/>
        <w:ind w:left="720"/>
        <w:rPr>
          <w:rFonts w:ascii="Arial" w:hAnsi="Arial" w:cs="Arial"/>
          <w:sz w:val="24"/>
          <w:szCs w:val="24"/>
        </w:rPr>
      </w:pPr>
    </w:p>
    <w:p w:rsidR="00AF4DB9" w:rsidRPr="00B53099" w:rsidRDefault="00AF4DB9" w:rsidP="00AF4DB9">
      <w:pPr>
        <w:pStyle w:val="NoSpacing"/>
        <w:numPr>
          <w:ilvl w:val="0"/>
          <w:numId w:val="3"/>
        </w:numPr>
        <w:ind w:left="1440" w:hanging="720"/>
        <w:rPr>
          <w:rFonts w:ascii="Arial" w:hAnsi="Arial" w:cs="Arial"/>
          <w:sz w:val="24"/>
          <w:szCs w:val="24"/>
        </w:rPr>
      </w:pPr>
      <w:r>
        <w:rPr>
          <w:rFonts w:ascii="Arial" w:hAnsi="Arial" w:cs="Arial"/>
          <w:b/>
          <w:sz w:val="24"/>
          <w:szCs w:val="24"/>
        </w:rPr>
        <w:t>LIST OF REFERENCES:</w:t>
      </w:r>
    </w:p>
    <w:p w:rsidR="00AF4DB9" w:rsidRPr="00DA2A63" w:rsidRDefault="00AF4DB9" w:rsidP="00AF4DB9">
      <w:pPr>
        <w:pStyle w:val="NoSpacing"/>
        <w:ind w:left="1440"/>
        <w:rPr>
          <w:rFonts w:ascii="Arial" w:hAnsi="Arial" w:cs="Arial"/>
          <w:sz w:val="24"/>
          <w:szCs w:val="24"/>
        </w:rPr>
      </w:pPr>
    </w:p>
    <w:p w:rsidR="00AF4DB9" w:rsidRDefault="00AF4DB9" w:rsidP="00AF4DB9">
      <w:pPr>
        <w:pStyle w:val="NoSpacing"/>
        <w:numPr>
          <w:ilvl w:val="0"/>
          <w:numId w:val="9"/>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AF4DB9" w:rsidRDefault="00AF4DB9" w:rsidP="00AF4DB9">
      <w:pPr>
        <w:pStyle w:val="NoSpacing"/>
        <w:numPr>
          <w:ilvl w:val="0"/>
          <w:numId w:val="10"/>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AF4DB9" w:rsidRDefault="00AF4DB9" w:rsidP="00AF4DB9">
      <w:pPr>
        <w:pStyle w:val="NoSpacing"/>
        <w:numPr>
          <w:ilvl w:val="0"/>
          <w:numId w:val="10"/>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AF4DB9" w:rsidRDefault="00AF4DB9" w:rsidP="00AF4DB9">
      <w:pPr>
        <w:pStyle w:val="NoSpacing"/>
        <w:numPr>
          <w:ilvl w:val="0"/>
          <w:numId w:val="10"/>
        </w:numPr>
        <w:ind w:left="2880" w:hanging="720"/>
        <w:rPr>
          <w:rFonts w:ascii="Arial" w:hAnsi="Arial" w:cs="Arial"/>
          <w:sz w:val="24"/>
          <w:szCs w:val="24"/>
        </w:rPr>
      </w:pPr>
      <w:r>
        <w:rPr>
          <w:rFonts w:ascii="Arial" w:hAnsi="Arial" w:cs="Arial"/>
          <w:sz w:val="24"/>
          <w:szCs w:val="24"/>
        </w:rPr>
        <w:t>___________________________________________</w:t>
      </w:r>
    </w:p>
    <w:p w:rsidR="00AF4DB9" w:rsidRDefault="00AF4DB9" w:rsidP="00AF4DB9">
      <w:pPr>
        <w:pStyle w:val="NoSpacing"/>
        <w:ind w:left="720"/>
        <w:rPr>
          <w:rFonts w:ascii="Arial" w:hAnsi="Arial" w:cs="Arial"/>
          <w:sz w:val="24"/>
          <w:szCs w:val="24"/>
        </w:rPr>
      </w:pPr>
    </w:p>
    <w:p w:rsidR="00AF4DB9" w:rsidRDefault="00AF4DB9" w:rsidP="00AF4DB9">
      <w:pPr>
        <w:pStyle w:val="NoSpacing"/>
        <w:ind w:left="720"/>
        <w:rPr>
          <w:rFonts w:ascii="Arial" w:hAnsi="Arial" w:cs="Arial"/>
          <w:sz w:val="24"/>
          <w:szCs w:val="24"/>
        </w:rPr>
      </w:pPr>
    </w:p>
    <w:p w:rsidR="00AF4DB9" w:rsidRDefault="00AF4DB9" w:rsidP="00AF4DB9">
      <w:pPr>
        <w:pStyle w:val="NoSpacing"/>
        <w:numPr>
          <w:ilvl w:val="0"/>
          <w:numId w:val="3"/>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AF4DB9" w:rsidRDefault="00AF4DB9" w:rsidP="00AF4DB9">
      <w:pPr>
        <w:pStyle w:val="NoSpacing"/>
        <w:ind w:left="720"/>
        <w:rPr>
          <w:rFonts w:ascii="Arial" w:hAnsi="Arial" w:cs="Arial"/>
          <w:sz w:val="24"/>
          <w:szCs w:val="24"/>
        </w:rPr>
      </w:pPr>
    </w:p>
    <w:p w:rsidR="00AF4DB9" w:rsidRPr="0044028A" w:rsidRDefault="00AF4DB9" w:rsidP="00AF4DB9">
      <w:pPr>
        <w:pStyle w:val="NoSpacing"/>
        <w:numPr>
          <w:ilvl w:val="0"/>
          <w:numId w:val="3"/>
        </w:numPr>
        <w:ind w:left="1440" w:hanging="720"/>
        <w:rPr>
          <w:rFonts w:ascii="Arial" w:hAnsi="Arial" w:cs="Arial"/>
          <w:sz w:val="24"/>
          <w:szCs w:val="24"/>
        </w:rPr>
      </w:pPr>
      <w:r>
        <w:rPr>
          <w:rFonts w:ascii="Arial" w:hAnsi="Arial" w:cs="Arial"/>
          <w:b/>
          <w:sz w:val="24"/>
          <w:szCs w:val="24"/>
        </w:rPr>
        <w:t>CERTIFICATION – SIGNATURE:</w:t>
      </w:r>
    </w:p>
    <w:p w:rsidR="00AF4DB9" w:rsidRDefault="00AF4DB9" w:rsidP="00AF4DB9">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AF4DB9" w:rsidRDefault="00AF4DB9" w:rsidP="00AF4DB9">
      <w:pPr>
        <w:pStyle w:val="NoSpacing"/>
        <w:ind w:left="1440"/>
        <w:rPr>
          <w:rFonts w:ascii="Arial" w:hAnsi="Arial" w:cs="Arial"/>
          <w:sz w:val="24"/>
          <w:szCs w:val="24"/>
        </w:rPr>
      </w:pP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AF4DB9" w:rsidRDefault="00AF4DB9" w:rsidP="00AF4DB9">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725621" w:rsidRDefault="00725621">
      <w:pPr>
        <w:ind w:left="740"/>
        <w:rPr>
          <w:sz w:val="26"/>
          <w:szCs w:val="26"/>
        </w:rPr>
      </w:pPr>
    </w:p>
    <w:p w:rsidR="00725621" w:rsidRDefault="00725621">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pPr>
        <w:ind w:left="740"/>
        <w:rPr>
          <w:sz w:val="26"/>
          <w:szCs w:val="26"/>
        </w:rPr>
      </w:pPr>
    </w:p>
    <w:p w:rsidR="00AF4DB9" w:rsidRDefault="00AF4DB9" w:rsidP="00AF4DB9">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AF4DB9" w:rsidRDefault="00AF4DB9" w:rsidP="00AF4DB9">
      <w:pPr>
        <w:pStyle w:val="NoSpacing"/>
        <w:ind w:left="720"/>
        <w:rPr>
          <w:rFonts w:ascii="Arial" w:hAnsi="Arial" w:cs="Arial"/>
          <w:b/>
          <w:sz w:val="26"/>
          <w:szCs w:val="24"/>
        </w:rPr>
      </w:pPr>
      <w:r>
        <w:rPr>
          <w:rFonts w:ascii="Arial" w:hAnsi="Arial" w:cs="Arial"/>
          <w:b/>
          <w:sz w:val="26"/>
          <w:szCs w:val="24"/>
        </w:rPr>
        <w:t xml:space="preserve">         </w:t>
      </w:r>
    </w:p>
    <w:p w:rsidR="00AF4DB9" w:rsidRDefault="00AF4DB9" w:rsidP="00AF4DB9">
      <w:pPr>
        <w:pStyle w:val="NoSpacing"/>
        <w:ind w:left="720" w:firstLine="720"/>
        <w:rPr>
          <w:rFonts w:ascii="Arial" w:hAnsi="Arial" w:cs="Arial"/>
          <w:szCs w:val="24"/>
        </w:rPr>
      </w:pPr>
      <w:r w:rsidRPr="00F211A2">
        <w:rPr>
          <w:rFonts w:ascii="Arial" w:hAnsi="Arial" w:cs="Arial"/>
          <w:szCs w:val="24"/>
        </w:rPr>
        <w:t>Name of wor</w:t>
      </w:r>
      <w:r>
        <w:rPr>
          <w:rFonts w:ascii="Arial" w:hAnsi="Arial" w:cs="Arial"/>
          <w:szCs w:val="24"/>
        </w:rPr>
        <w:t xml:space="preserve">k : Repair / Renovation work of Police Station </w:t>
      </w:r>
      <w:r w:rsidR="00804227">
        <w:rPr>
          <w:rFonts w:ascii="Arial" w:hAnsi="Arial" w:cs="Arial"/>
          <w:szCs w:val="24"/>
        </w:rPr>
        <w:t>Matiari</w:t>
      </w:r>
      <w:r>
        <w:rPr>
          <w:rFonts w:ascii="Arial" w:hAnsi="Arial" w:cs="Arial"/>
          <w:szCs w:val="24"/>
        </w:rPr>
        <w:t xml:space="preserve"> </w:t>
      </w:r>
    </w:p>
    <w:p w:rsidR="00AF4DB9" w:rsidRPr="00F211A2" w:rsidRDefault="00AF4DB9" w:rsidP="00AF4DB9">
      <w:pPr>
        <w:pStyle w:val="NoSpacing"/>
        <w:ind w:left="720"/>
        <w:rPr>
          <w:rFonts w:ascii="Arial" w:hAnsi="Arial" w:cs="Arial"/>
          <w:szCs w:val="24"/>
          <w:u w:val="single"/>
        </w:rPr>
      </w:pPr>
    </w:p>
    <w:p w:rsidR="00AF4DB9" w:rsidRDefault="00AF4DB9" w:rsidP="00AF4DB9">
      <w:pPr>
        <w:pStyle w:val="NoSpacing"/>
        <w:ind w:left="1440"/>
        <w:rPr>
          <w:rFonts w:ascii="Arial" w:hAnsi="Arial" w:cs="Arial"/>
          <w:b/>
          <w:sz w:val="26"/>
          <w:szCs w:val="24"/>
          <w:u w:val="single"/>
        </w:rPr>
      </w:pPr>
      <w:r>
        <w:rPr>
          <w:rFonts w:ascii="Arial" w:hAnsi="Arial" w:cs="Arial"/>
          <w:b/>
          <w:sz w:val="26"/>
          <w:szCs w:val="24"/>
          <w:u w:val="single"/>
        </w:rPr>
        <w:t>Mandatory Requirement:</w:t>
      </w:r>
    </w:p>
    <w:p w:rsidR="00AF4DB9" w:rsidRDefault="00AF4DB9" w:rsidP="00AF4DB9">
      <w:pPr>
        <w:pStyle w:val="NoSpacing"/>
        <w:ind w:left="1440"/>
        <w:rPr>
          <w:rFonts w:ascii="Arial" w:hAnsi="Arial" w:cs="Arial"/>
          <w:sz w:val="24"/>
          <w:szCs w:val="24"/>
        </w:rPr>
      </w:pPr>
    </w:p>
    <w:p w:rsidR="00AF4DB9" w:rsidRPr="006E00AF" w:rsidRDefault="00AF4DB9" w:rsidP="00AF4DB9">
      <w:pPr>
        <w:pStyle w:val="NoSpacing"/>
        <w:ind w:left="1440"/>
        <w:rPr>
          <w:rFonts w:ascii="Arial" w:hAnsi="Arial" w:cs="Arial"/>
          <w:sz w:val="24"/>
          <w:szCs w:val="24"/>
        </w:rPr>
      </w:pPr>
    </w:p>
    <w:p w:rsidR="00AF4DB9" w:rsidRDefault="00AF4DB9" w:rsidP="00AF4DB9">
      <w:pPr>
        <w:pStyle w:val="NoSpacing"/>
        <w:numPr>
          <w:ilvl w:val="0"/>
          <w:numId w:val="11"/>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AF4DB9" w:rsidRDefault="00AF4DB9" w:rsidP="00AF4DB9">
      <w:pPr>
        <w:pStyle w:val="NoSpacing"/>
        <w:numPr>
          <w:ilvl w:val="0"/>
          <w:numId w:val="11"/>
        </w:numPr>
        <w:spacing w:line="360" w:lineRule="auto"/>
        <w:ind w:left="1800"/>
        <w:rPr>
          <w:rFonts w:ascii="Arial" w:hAnsi="Arial" w:cs="Arial"/>
          <w:sz w:val="24"/>
          <w:szCs w:val="24"/>
        </w:rPr>
      </w:pPr>
      <w:r>
        <w:rPr>
          <w:rFonts w:ascii="Arial" w:hAnsi="Arial" w:cs="Arial"/>
          <w:sz w:val="24"/>
          <w:szCs w:val="24"/>
        </w:rPr>
        <w:t>Copy of CNIC of Proprietor</w:t>
      </w: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AF4DB9" w:rsidRPr="006E00AF" w:rsidRDefault="00AF4DB9" w:rsidP="00AF4DB9">
      <w:pPr>
        <w:pStyle w:val="NoSpacing"/>
        <w:ind w:left="720"/>
        <w:rPr>
          <w:rFonts w:ascii="Arial" w:hAnsi="Arial" w:cs="Arial"/>
          <w:sz w:val="24"/>
          <w:szCs w:val="24"/>
        </w:rPr>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Copy of NTN Certificate;</w:t>
      </w:r>
    </w:p>
    <w:p w:rsidR="00AF4DB9" w:rsidRPr="006E00AF" w:rsidRDefault="00AF4DB9" w:rsidP="00AF4DB9">
      <w:pPr>
        <w:pStyle w:val="NoSpacing"/>
        <w:ind w:left="720"/>
        <w:rPr>
          <w:rFonts w:ascii="Arial" w:hAnsi="Arial" w:cs="Arial"/>
          <w:sz w:val="24"/>
          <w:szCs w:val="24"/>
        </w:rPr>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Minimum two years experience in relevant work (photocopy  as proof);</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Financial turn over min Rs.9.00 mln (Bank Statement or Bank Certificate);</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Bid validity period of 90 days;</w:t>
      </w:r>
    </w:p>
    <w:p w:rsidR="00AF4DB9" w:rsidRDefault="00AF4DB9" w:rsidP="00AF4DB9">
      <w:pPr>
        <w:pStyle w:val="NoSpacing"/>
        <w:ind w:left="720"/>
      </w:pPr>
    </w:p>
    <w:p w:rsidR="00AF4DB9" w:rsidRDefault="00AF4DB9" w:rsidP="00AF4DB9">
      <w:pPr>
        <w:pStyle w:val="NoSpacing"/>
        <w:numPr>
          <w:ilvl w:val="0"/>
          <w:numId w:val="11"/>
        </w:numPr>
        <w:ind w:left="1800"/>
        <w:rPr>
          <w:rFonts w:ascii="Arial" w:hAnsi="Arial" w:cs="Arial"/>
          <w:sz w:val="24"/>
          <w:szCs w:val="24"/>
        </w:rPr>
      </w:pPr>
      <w:r>
        <w:rPr>
          <w:rFonts w:ascii="Arial" w:hAnsi="Arial" w:cs="Arial"/>
          <w:sz w:val="24"/>
          <w:szCs w:val="24"/>
        </w:rPr>
        <w:t>Submission of required amount of earnest money/bid security;</w:t>
      </w:r>
    </w:p>
    <w:p w:rsidR="00AF4DB9" w:rsidRDefault="00AF4DB9">
      <w:pPr>
        <w:ind w:left="740"/>
        <w:rPr>
          <w:sz w:val="26"/>
          <w:szCs w:val="26"/>
        </w:rPr>
      </w:pPr>
    </w:p>
    <w:sectPr w:rsidR="00AF4DB9" w:rsidSect="001259ED">
      <w:pgSz w:w="12240" w:h="15840"/>
      <w:pgMar w:top="500" w:right="1180" w:bottom="280" w:left="700" w:header="314" w:footer="7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907" w:rsidRDefault="004A0907" w:rsidP="001259ED">
      <w:r>
        <w:separator/>
      </w:r>
    </w:p>
  </w:endnote>
  <w:endnote w:type="continuationSeparator" w:id="1">
    <w:p w:rsidR="004A0907" w:rsidRDefault="004A0907" w:rsidP="001259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9ED" w:rsidRDefault="00C920CF">
    <w:pPr>
      <w:spacing w:line="200" w:lineRule="exact"/>
    </w:pPr>
    <w:r>
      <w:pict>
        <v:group id="_x0000_s2051" style="position:absolute;margin-left:65.95pt;margin-top:745.9pt;width:481.2pt;height:22.7pt;z-index:-251658752;mso-position-horizontal-relative:page;mso-position-vertical-relative:page" coordorigin="1319,14918" coordsize="9624,454">
          <v:shape id="_x0000_s2062" style="position:absolute;left:9948;top:14955;width:958;height:74" coordorigin="9948,14955" coordsize="958,74" path="m9948,15029r957,l10905,14955r-957,l9948,15029xe" fillcolor="#933634" stroked="f">
            <v:path arrowok="t"/>
          </v:shape>
          <v:shape id="_x0000_s2061" style="position:absolute;left:9948;top:15028;width:115;height:230" coordorigin="9948,15028" coordsize="115,230" path="m9948,15259r115,l10063,15028r-115,l9948,15259xe" fillcolor="#933634" stroked="f">
            <v:path arrowok="t"/>
          </v:shape>
          <v:shape id="_x0000_s2060" style="position:absolute;left:10790;top:15028;width:115;height:230" coordorigin="10790,15028" coordsize="115,230" path="m10790,15259r115,l10905,15028r-115,l10790,15259xe" fillcolor="#933634" stroked="f">
            <v:path arrowok="t"/>
          </v:shape>
          <v:shape id="_x0000_s2059" style="position:absolute;left:9948;top:15258;width:958;height:76" coordorigin="9948,15258" coordsize="958,76" path="m9948,15334r957,l10905,15258r-957,l9948,15334xe" fillcolor="#933634" stroked="f">
            <v:path arrowok="t"/>
          </v:shape>
          <v:shape id="_x0000_s2058" style="position:absolute;left:10063;top:15028;width:727;height:230" coordorigin="10063,15028" coordsize="727,230" path="m10063,15259r727,l10790,15028r-727,l10063,15259xe" fillcolor="#933634" stroked="f">
            <v:path arrowok="t"/>
          </v:shape>
          <v:shape id="_x0000_s2057" style="position:absolute;left:1325;top:14952;width:8623;height:0" coordorigin="1325,14952" coordsize="8623,0" path="m1325,14952r8623,e" filled="f" strokeweight=".58pt">
            <v:path arrowok="t"/>
          </v:shape>
          <v:shape id="_x0000_s2056" style="position:absolute;left:9948;top:14955;width:10;height:74" coordorigin="9948,14955" coordsize="10,74" path="m9948,15029r9,l9957,14955r-9,l9948,15029xe" fillcolor="#933634" stroked="f">
            <v:path arrowok="t"/>
          </v:shape>
          <v:shape id="_x0000_s2055" style="position:absolute;left:9948;top:14946;width:10;height:12" coordorigin="9948,14946" coordsize="10,12" path="m9948,14957r9,l9957,14946r-9,l9948,14957xe" fillcolor="#c0504d" stroked="f">
            <v:path arrowok="t"/>
          </v:shape>
          <v:shape id="_x0000_s2054" style="position:absolute;left:9957;top:14946;width:948;height:12" coordorigin="9957,14946" coordsize="948,12" path="m9957,14957r948,l10905,14946r-948,l9957,14957xe" fillcolor="#c0504d" stroked="f">
            <v:path arrowok="t"/>
          </v:shape>
          <v:shape id="_x0000_s2053" style="position:absolute;left:9957;top:14955;width:948;height:74" coordorigin="9957,14955" coordsize="948,74" path="m9957,15029r948,l10905,14955r-948,l9957,15029xe" fillcolor="#933634" stroked="f">
            <v:path arrowok="t"/>
          </v:shape>
          <v:shape id="_x0000_s2052" style="position:absolute;left:9948;top:15260;width:958;height:74" coordorigin="9948,15260" coordsize="958,74" path="m9948,15334r957,l10905,15260r-957,l9948,15334xe" fillcolor="#933634" stroked="f">
            <v:path arrowok="t"/>
          </v:shape>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71pt;margin-top:751.45pt;width:307.5pt;height:12pt;z-index:-251657728;mso-position-horizontal-relative:page;mso-position-vertical-relative:page" filled="f" stroked="f">
          <v:textbox inset="0,0,0,0">
            <w:txbxContent>
              <w:p w:rsidR="001259ED" w:rsidRPr="003537AF" w:rsidRDefault="001259ED" w:rsidP="003537AF"/>
            </w:txbxContent>
          </v:textbox>
          <w10:wrap anchorx="page" anchory="page"/>
        </v:shape>
      </w:pict>
    </w:r>
    <w:r>
      <w:pict>
        <v:shape id="_x0000_s2049" type="#_x0000_t202" style="position:absolute;margin-left:501.15pt;margin-top:751.4pt;width:14.1pt;height:11.95pt;z-index:-251656704;mso-position-horizontal-relative:page;mso-position-vertical-relative:page" filled="f" stroked="f">
          <v:textbox inset="0,0,0,0">
            <w:txbxContent>
              <w:p w:rsidR="001259ED" w:rsidRDefault="00C920CF">
                <w:pPr>
                  <w:spacing w:line="220" w:lineRule="exact"/>
                  <w:ind w:left="40"/>
                </w:pPr>
                <w:r>
                  <w:fldChar w:fldCharType="begin"/>
                </w:r>
                <w:r w:rsidR="00F44706">
                  <w:rPr>
                    <w:color w:val="FFFFFF"/>
                  </w:rPr>
                  <w:instrText xml:space="preserve"> PAGE </w:instrText>
                </w:r>
                <w:r>
                  <w:fldChar w:fldCharType="separate"/>
                </w:r>
                <w:r w:rsidR="00014371">
                  <w:rPr>
                    <w:noProof/>
                    <w:color w:val="FFFFFF"/>
                  </w:rPr>
                  <w:t>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907" w:rsidRDefault="004A0907" w:rsidP="001259ED">
      <w:r>
        <w:separator/>
      </w:r>
    </w:p>
  </w:footnote>
  <w:footnote w:type="continuationSeparator" w:id="1">
    <w:p w:rsidR="004A0907" w:rsidRDefault="004A0907" w:rsidP="001259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9ED" w:rsidRDefault="00C920CF">
    <w:pPr>
      <w:spacing w:line="200" w:lineRule="exact"/>
    </w:pPr>
    <w:r>
      <w:pict>
        <v:shapetype id="_x0000_t202" coordsize="21600,21600" o:spt="202" path="m,l,21600r21600,l21600,xe">
          <v:stroke joinstyle="miter"/>
          <v:path gradientshapeok="t" o:connecttype="rect"/>
        </v:shapetype>
        <v:shape id="_x0000_s2063" type="#_x0000_t202" style="position:absolute;margin-left:71pt;margin-top:23.7pt;width:247pt;height:11.95pt;z-index:-251659776;mso-position-horizontal-relative:page;mso-position-vertical-relative:page" filled="f" stroked="f">
          <v:textbox inset="0,0,0,0">
            <w:txbxContent>
              <w:p w:rsidR="001259ED" w:rsidRDefault="003537AF">
                <w:pPr>
                  <w:spacing w:line="220" w:lineRule="exact"/>
                  <w:ind w:left="20" w:right="-30"/>
                  <w:rPr>
                    <w:rFonts w:ascii="Calibri" w:eastAsia="Calibri" w:hAnsi="Calibri" w:cs="Calibri"/>
                  </w:rPr>
                </w:pPr>
                <w:r>
                  <w:rPr>
                    <w:rFonts w:ascii="Calibri" w:eastAsia="Calibri" w:hAnsi="Calibri" w:cs="Calibri"/>
                    <w:color w:val="1F487C"/>
                    <w:position w:val="1"/>
                  </w:rPr>
                  <w:t xml:space="preserve">Repair/Renovation work of Police Station </w:t>
                </w:r>
                <w:r w:rsidR="00804227">
                  <w:rPr>
                    <w:rFonts w:ascii="Calibri" w:eastAsia="Calibri" w:hAnsi="Calibri" w:cs="Calibri"/>
                    <w:color w:val="1F487C"/>
                    <w:position w:val="1"/>
                  </w:rPr>
                  <w:t>Matiari</w:t>
                </w:r>
              </w:p>
            </w:txbxContent>
          </v:textbox>
          <w10:wrap anchorx="page" anchory="page"/>
        </v:shape>
      </w:pict>
    </w:r>
    <w:r>
      <w:pict>
        <v:group id="_x0000_s2064" style="position:absolute;margin-left:70.6pt;margin-top:36pt;width:470.95pt;height:0;z-index:-251660800;mso-position-horizontal-relative:page;mso-position-vertical-relative:page" coordorigin="1412,720" coordsize="9419,0">
          <v:shape id="_x0000_s2065" style="position:absolute;left:1412;top:720;width:9419;height:0" coordorigin="1412,720" coordsize="9419,0" path="m1412,720r9419,e" filled="f" strokecolor="#4f81bc" strokeweight=".58pt">
            <v:path arrowok="t"/>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F07631"/>
    <w:multiLevelType w:val="multilevel"/>
    <w:tmpl w:val="69D0B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9"/>
  </w:num>
  <w:num w:numId="4">
    <w:abstractNumId w:val="3"/>
  </w:num>
  <w:num w:numId="5">
    <w:abstractNumId w:val="5"/>
  </w:num>
  <w:num w:numId="6">
    <w:abstractNumId w:val="4"/>
  </w:num>
  <w:num w:numId="7">
    <w:abstractNumId w:val="7"/>
  </w:num>
  <w:num w:numId="8">
    <w:abstractNumId w:val="10"/>
  </w:num>
  <w:num w:numId="9">
    <w:abstractNumId w:val="8"/>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colormenu v:ext="edit" strokecolor="none"/>
    </o:shapedefaults>
    <o:shapelayout v:ext="edit">
      <o:idmap v:ext="edit" data="2"/>
    </o:shapelayout>
  </w:hdrShapeDefaults>
  <w:footnotePr>
    <w:footnote w:id="0"/>
    <w:footnote w:id="1"/>
  </w:footnotePr>
  <w:endnotePr>
    <w:endnote w:id="0"/>
    <w:endnote w:id="1"/>
  </w:endnotePr>
  <w:compat/>
  <w:rsids>
    <w:rsidRoot w:val="001259ED"/>
    <w:rsid w:val="00014371"/>
    <w:rsid w:val="001259ED"/>
    <w:rsid w:val="00232079"/>
    <w:rsid w:val="00352E51"/>
    <w:rsid w:val="003537AF"/>
    <w:rsid w:val="00357804"/>
    <w:rsid w:val="003D1B2C"/>
    <w:rsid w:val="00412A18"/>
    <w:rsid w:val="00420807"/>
    <w:rsid w:val="004A0907"/>
    <w:rsid w:val="00725621"/>
    <w:rsid w:val="00727712"/>
    <w:rsid w:val="007F4BF4"/>
    <w:rsid w:val="00801D8F"/>
    <w:rsid w:val="00804227"/>
    <w:rsid w:val="0085073B"/>
    <w:rsid w:val="008E3ED9"/>
    <w:rsid w:val="008E6DB1"/>
    <w:rsid w:val="00AF4DB9"/>
    <w:rsid w:val="00C920CF"/>
    <w:rsid w:val="00ED1996"/>
    <w:rsid w:val="00F10412"/>
    <w:rsid w:val="00F4175F"/>
    <w:rsid w:val="00F44706"/>
    <w:rsid w:val="00F95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o:shapedefaults>
    <o:shapelayout v:ext="edit">
      <o:idmap v:ext="edit" data="1"/>
      <o:rules v:ext="edit">
        <o:r id="V:Rule2" type="connector" idref="#_x0000_s1149"/>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ED1996"/>
    <w:rPr>
      <w:rFonts w:ascii="Tahoma" w:hAnsi="Tahoma" w:cs="Tahoma"/>
      <w:sz w:val="16"/>
      <w:szCs w:val="16"/>
    </w:rPr>
  </w:style>
  <w:style w:type="character" w:customStyle="1" w:styleId="BalloonTextChar">
    <w:name w:val="Balloon Text Char"/>
    <w:basedOn w:val="DefaultParagraphFont"/>
    <w:link w:val="BalloonText"/>
    <w:uiPriority w:val="99"/>
    <w:semiHidden/>
    <w:rsid w:val="00ED1996"/>
    <w:rPr>
      <w:rFonts w:ascii="Tahoma" w:hAnsi="Tahoma" w:cs="Tahoma"/>
      <w:sz w:val="16"/>
      <w:szCs w:val="16"/>
    </w:rPr>
  </w:style>
  <w:style w:type="paragraph" w:styleId="Header">
    <w:name w:val="header"/>
    <w:basedOn w:val="Normal"/>
    <w:link w:val="HeaderChar"/>
    <w:uiPriority w:val="99"/>
    <w:semiHidden/>
    <w:unhideWhenUsed/>
    <w:rsid w:val="003537AF"/>
    <w:pPr>
      <w:tabs>
        <w:tab w:val="center" w:pos="4680"/>
        <w:tab w:val="right" w:pos="9360"/>
      </w:tabs>
    </w:pPr>
  </w:style>
  <w:style w:type="character" w:customStyle="1" w:styleId="HeaderChar">
    <w:name w:val="Header Char"/>
    <w:basedOn w:val="DefaultParagraphFont"/>
    <w:link w:val="Header"/>
    <w:uiPriority w:val="99"/>
    <w:semiHidden/>
    <w:rsid w:val="003537AF"/>
  </w:style>
  <w:style w:type="paragraph" w:styleId="Footer">
    <w:name w:val="footer"/>
    <w:basedOn w:val="Normal"/>
    <w:link w:val="FooterChar"/>
    <w:uiPriority w:val="99"/>
    <w:semiHidden/>
    <w:unhideWhenUsed/>
    <w:rsid w:val="003537AF"/>
    <w:pPr>
      <w:tabs>
        <w:tab w:val="center" w:pos="4680"/>
        <w:tab w:val="right" w:pos="9360"/>
      </w:tabs>
    </w:pPr>
  </w:style>
  <w:style w:type="character" w:customStyle="1" w:styleId="FooterChar">
    <w:name w:val="Footer Char"/>
    <w:basedOn w:val="DefaultParagraphFont"/>
    <w:link w:val="Footer"/>
    <w:uiPriority w:val="99"/>
    <w:semiHidden/>
    <w:rsid w:val="003537AF"/>
  </w:style>
  <w:style w:type="paragraph" w:styleId="Title">
    <w:name w:val="Title"/>
    <w:basedOn w:val="Normal"/>
    <w:link w:val="TitleChar"/>
    <w:qFormat/>
    <w:rsid w:val="00F4175F"/>
    <w:pPr>
      <w:jc w:val="center"/>
    </w:pPr>
    <w:rPr>
      <w:b/>
      <w:bCs/>
      <w:sz w:val="24"/>
      <w:szCs w:val="24"/>
      <w:u w:val="single"/>
    </w:rPr>
  </w:style>
  <w:style w:type="character" w:customStyle="1" w:styleId="TitleChar">
    <w:name w:val="Title Char"/>
    <w:basedOn w:val="DefaultParagraphFont"/>
    <w:link w:val="Title"/>
    <w:rsid w:val="00F4175F"/>
    <w:rPr>
      <w:b/>
      <w:bCs/>
      <w:sz w:val="24"/>
      <w:szCs w:val="24"/>
      <w:u w:val="single"/>
    </w:rPr>
  </w:style>
  <w:style w:type="paragraph" w:styleId="BodyText">
    <w:name w:val="Body Text"/>
    <w:basedOn w:val="Normal"/>
    <w:link w:val="BodyTextChar"/>
    <w:semiHidden/>
    <w:rsid w:val="00F4175F"/>
    <w:pPr>
      <w:jc w:val="both"/>
    </w:pPr>
    <w:rPr>
      <w:sz w:val="24"/>
      <w:szCs w:val="24"/>
    </w:rPr>
  </w:style>
  <w:style w:type="character" w:customStyle="1" w:styleId="BodyTextChar">
    <w:name w:val="Body Text Char"/>
    <w:basedOn w:val="DefaultParagraphFont"/>
    <w:link w:val="BodyText"/>
    <w:semiHidden/>
    <w:rsid w:val="00F4175F"/>
    <w:rPr>
      <w:sz w:val="24"/>
      <w:szCs w:val="24"/>
    </w:rPr>
  </w:style>
  <w:style w:type="character" w:styleId="Hyperlink">
    <w:name w:val="Hyperlink"/>
    <w:basedOn w:val="DefaultParagraphFont"/>
    <w:semiHidden/>
    <w:rsid w:val="00F4175F"/>
    <w:rPr>
      <w:color w:val="0000FF"/>
      <w:u w:val="single"/>
    </w:rPr>
  </w:style>
  <w:style w:type="paragraph" w:styleId="ListParagraph">
    <w:name w:val="List Paragraph"/>
    <w:basedOn w:val="Normal"/>
    <w:uiPriority w:val="34"/>
    <w:qFormat/>
    <w:rsid w:val="00F4175F"/>
    <w:pPr>
      <w:spacing w:after="200" w:line="276" w:lineRule="auto"/>
      <w:ind w:left="720"/>
      <w:contextualSpacing/>
    </w:pPr>
    <w:rPr>
      <w:rFonts w:asciiTheme="minorHAnsi" w:eastAsiaTheme="minorEastAsia" w:hAnsiTheme="minorHAnsi" w:cstheme="minorBidi"/>
      <w:sz w:val="22"/>
      <w:szCs w:val="22"/>
    </w:rPr>
  </w:style>
  <w:style w:type="paragraph" w:styleId="NoSpacing">
    <w:name w:val="No Spacing"/>
    <w:uiPriority w:val="1"/>
    <w:qFormat/>
    <w:rsid w:val="00725621"/>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www.sindhpolice.gov.pk"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4673</Words>
  <Characters>26640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AHSAN SHAH</dc:creator>
  <cp:lastModifiedBy>EiteBook 6930p</cp:lastModifiedBy>
  <cp:revision>4</cp:revision>
  <dcterms:created xsi:type="dcterms:W3CDTF">2016-04-04T02:42:00Z</dcterms:created>
  <dcterms:modified xsi:type="dcterms:W3CDTF">2016-04-04T03:21:00Z</dcterms:modified>
</cp:coreProperties>
</file>