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87A" w:rsidRDefault="00B3572B">
      <w:pPr>
        <w:spacing w:line="200" w:lineRule="exact"/>
      </w:pPr>
      <w:r>
        <w:pict>
          <v:group id="_x0000_s1249" style="position:absolute;margin-left:66.55pt;margin-top:94.1pt;width:462.4pt;height:653.6pt;z-index:-3741;mso-position-horizontal-relative:page;mso-position-vertical-relative:page" coordorigin="1331,1882" coordsize="9248,13072">
            <v:shape id="_x0000_s1288" style="position:absolute;left:1392;top:1973;width:9126;height:996" coordorigin="1392,1973" coordsize="9126,996" path="m1392,2969r9127,l10519,1973r-9127,l1392,2969xe" fillcolor="#92d050" stroked="f">
              <v:path arrowok="t"/>
            </v:shape>
            <v:shape id="_x0000_s1287" style="position:absolute;left:1392;top:1943;width:9126;height:0" coordorigin="1392,1943" coordsize="9126,0" path="m1392,1943r9127,e" filled="f" strokeweight="3.1pt">
              <v:path arrowok="t"/>
            </v:shape>
            <v:shape id="_x0000_s1286" style="position:absolute;left:1392;top:2969;width:9126;height:377" coordorigin="1392,2969" coordsize="9126,377" path="m1392,3346r9127,l10519,2969r-9127,l1392,3346xe" fillcolor="#92d050" stroked="f">
              <v:path arrowok="t"/>
            </v:shape>
            <v:shape id="_x0000_s1285" style="position:absolute;left:1392;top:3346;width:9126;height:377" coordorigin="1392,3346" coordsize="9126,377" path="m1392,3723r9127,l10519,3346r-9127,l1392,3723xe" fillcolor="#92d050" stroked="f">
              <v:path arrowok="t"/>
            </v:shape>
            <v:shape id="_x0000_s1284" style="position:absolute;left:1392;top:3723;width:9126;height:377" coordorigin="1392,3723" coordsize="9126,377" path="m1392,4100r9127,l10519,3723r-9127,l1392,4100xe" fillcolor="#92d050" stroked="f">
              <v:path arrowok="t"/>
            </v:shape>
            <v:shape id="_x0000_s1283" style="position:absolute;left:1392;top:4100;width:9126;height:377" coordorigin="1392,4100" coordsize="9126,377" path="m1392,4476r9127,l10519,4100r-9127,l1392,4476xe" fillcolor="#92d050" stroked="f">
              <v:path arrowok="t"/>
            </v:shape>
            <v:shape id="_x0000_s1282" style="position:absolute;left:1392;top:4476;width:9126;height:377" coordorigin="1392,4476" coordsize="9126,377" path="m1392,4853r9127,l10519,4476r-9127,l1392,4853xe" fillcolor="#92d050" stroked="f">
              <v:path arrowok="t"/>
            </v:shape>
            <v:shape id="_x0000_s1281" style="position:absolute;left:1392;top:4853;width:9126;height:377" coordorigin="1392,4853" coordsize="9126,377" path="m1392,5230r9127,l10519,4853r-9127,l1392,5230xe" fillcolor="#92d050" stroked="f">
              <v:path arrowok="t"/>
            </v:shape>
            <v:shape id="_x0000_s1280" style="position:absolute;left:1392;top:5230;width:9126;height:377" coordorigin="1392,5230" coordsize="9126,377" path="m1392,5607r9127,l10519,5230r-9127,l1392,5607xe" fillcolor="#92d050" stroked="f">
              <v:path arrowok="t"/>
            </v:shape>
            <v:shape id="_x0000_s1279" style="position:absolute;left:1392;top:5607;width:9126;height:377" coordorigin="1392,5607" coordsize="9126,377" path="m1392,5984r9127,l10519,5607r-9127,l1392,5984xe" fillcolor="#92d050" stroked="f">
              <v:path arrowok="t"/>
            </v:shape>
            <v:shape id="_x0000_s1278" style="position:absolute;left:1392;top:5984;width:9126;height:377" coordorigin="1392,5984" coordsize="9126,377" path="m1392,6361r9127,l10519,5984r-9127,l1392,6361xe" fillcolor="#92d050" stroked="f">
              <v:path arrowok="t"/>
            </v:shape>
            <v:shape id="_x0000_s1277" style="position:absolute;left:1392;top:6361;width:9126;height:377" coordorigin="1392,6361" coordsize="9126,377" path="m1392,6738r9127,l10519,6361r-9127,l1392,6738xe" fillcolor="#92d050" stroked="f">
              <v:path arrowok="t"/>
            </v:shape>
            <v:shape id="_x0000_s1276" style="position:absolute;left:1392;top:6738;width:9126;height:377" coordorigin="1392,6738" coordsize="9126,377" path="m1392,7115r9127,l10519,6738r-9127,l1392,7115xe" fillcolor="#92d050" stroked="f">
              <v:path arrowok="t"/>
            </v:shape>
            <v:shape id="_x0000_s1275" style="position:absolute;left:1392;top:7115;width:9126;height:377" coordorigin="1392,7115" coordsize="9126,377" path="m1392,7491r9127,l10519,7115r-9127,l1392,7491xe" fillcolor="#92d050" stroked="f">
              <v:path arrowok="t"/>
            </v:shape>
            <v:shape id="_x0000_s1274" style="position:absolute;left:1392;top:7491;width:9126;height:377" coordorigin="1392,7491" coordsize="9126,377" path="m1392,7868r9127,l10519,7491r-9127,l1392,7868xe" fillcolor="#92d050" stroked="f">
              <v:path arrowok="t"/>
            </v:shape>
            <v:shape id="_x0000_s1273" style="position:absolute;left:1392;top:7868;width:9126;height:377" coordorigin="1392,7868" coordsize="9126,377" path="m1392,8245r9127,l10519,7868r-9127,l1392,8245xe" fillcolor="#92d050" stroked="f">
              <v:path arrowok="t"/>
            </v:shape>
            <v:shape id="_x0000_s1272" style="position:absolute;left:1392;top:8245;width:9126;height:377" coordorigin="1392,8245" coordsize="9126,377" path="m1392,8622r9127,l10519,8245r-9127,l1392,8622xe" fillcolor="#92d050" stroked="f">
              <v:path arrowok="t"/>
            </v:shape>
            <v:shape id="_x0000_s1271" style="position:absolute;left:1392;top:8622;width:9126;height:377" coordorigin="1392,8622" coordsize="9126,377" path="m1392,8999r9127,l10519,8622r-9127,l1392,8999xe" fillcolor="#92d050" stroked="f">
              <v:path arrowok="t"/>
            </v:shape>
            <v:shape id="_x0000_s1270" style="position:absolute;left:1392;top:8999;width:9126;height:377" coordorigin="1392,8999" coordsize="9126,377" path="m1392,9376r9127,l10519,8999r-9127,l1392,9376xe" fillcolor="#92d050" stroked="f">
              <v:path arrowok="t"/>
            </v:shape>
            <v:shape id="_x0000_s1269" style="position:absolute;left:1392;top:9376;width:9126;height:377" coordorigin="1392,9376" coordsize="9126,377" path="m1392,9753r9127,l10519,9376r-9127,l1392,9753xe" fillcolor="#92d050" stroked="f">
              <v:path arrowok="t"/>
            </v:shape>
            <v:shape id="_x0000_s1268" style="position:absolute;left:1392;top:9753;width:9126;height:331" coordorigin="1392,9753" coordsize="9126,331" path="m1392,10084r9127,l10519,9753r-9127,l1392,10084xe" fillcolor="#92d050" stroked="f">
              <v:path arrowok="t"/>
            </v:shape>
            <v:shape id="_x0000_s1267" style="position:absolute;left:1392;top:10084;width:9126;height:331" coordorigin="1392,10084" coordsize="9126,331" path="m1392,10415r9127,l10519,10084r-9127,l1392,10415xe" fillcolor="#92d050" stroked="f">
              <v:path arrowok="t"/>
            </v:shape>
            <v:shape id="_x0000_s1266" style="position:absolute;left:1392;top:10415;width:9126;height:377" coordorigin="1392,10415" coordsize="9126,377" path="m1392,10792r9127,l10519,10415r-9127,l1392,10792xe" fillcolor="#92d050" stroked="f">
              <v:path arrowok="t"/>
            </v:shape>
            <v:shape id="_x0000_s1265" style="position:absolute;left:1392;top:10792;width:9126;height:283" coordorigin="1392,10792" coordsize="9126,283" path="m1392,11075r9127,l10519,10792r-9127,l1392,11075xe" fillcolor="#92d050" stroked="f">
              <v:path arrowok="t"/>
            </v:shape>
            <v:shape id="_x0000_s1264" style="position:absolute;left:1392;top:11075;width:9126;height:377" coordorigin="1392,11075" coordsize="9126,377" path="m1392,11452r9127,l10519,11075r-9127,l1392,11452xe" fillcolor="#92d050" stroked="f">
              <v:path arrowok="t"/>
            </v:shape>
            <v:shape id="_x0000_s1263" style="position:absolute;left:1392;top:11452;width:9126;height:377" coordorigin="1392,11452" coordsize="9126,377" path="m1392,11829r9127,l10519,11452r-9127,l1392,11829xe" fillcolor="#92d050" stroked="f">
              <v:path arrowok="t"/>
            </v:shape>
            <v:shape id="_x0000_s1262" style="position:absolute;left:1392;top:11829;width:9126;height:377" coordorigin="1392,11829" coordsize="9126,377" path="m1392,12205r9127,l10519,11829r-9127,l1392,12205xe" fillcolor="#92d050" stroked="f">
              <v:path arrowok="t"/>
            </v:shape>
            <v:shape id="_x0000_s1261" style="position:absolute;left:1392;top:12205;width:9126;height:377" coordorigin="1392,12205" coordsize="9126,377" path="m1392,12582r9127,l10519,12205r-9127,l1392,12582xe" fillcolor="#92d050" stroked="f">
              <v:path arrowok="t"/>
            </v:shape>
            <v:shape id="_x0000_s1260" style="position:absolute;left:1392;top:12582;width:9126;height:377" coordorigin="1392,12582" coordsize="9126,377" path="m1392,12960r9127,l10519,12582r-9127,l1392,12960xe" fillcolor="#92d050" stroked="f">
              <v:path arrowok="t"/>
            </v:shape>
            <v:shape id="_x0000_s1259" style="position:absolute;left:1392;top:12960;width:9126;height:377" coordorigin="1392,12960" coordsize="9126,377" path="m1392,13336r9127,l10519,12960r-9127,l1392,13336xe" fillcolor="#92d050" stroked="f">
              <v:path arrowok="t"/>
            </v:shape>
            <v:shape id="_x0000_s1258" style="position:absolute;left:1392;top:13336;width:9126;height:377" coordorigin="1392,13336" coordsize="9126,377" path="m1392,13713r9127,l10519,13336r-9127,l1392,13713xe" fillcolor="#92d050" stroked="f">
              <v:path arrowok="t"/>
            </v:shape>
            <v:shape id="_x0000_s1257" style="position:absolute;left:1392;top:13713;width:9126;height:377" coordorigin="1392,13713" coordsize="9126,377" path="m1392,14090r9127,l10519,13713r-9127,l1392,14090xe" fillcolor="#92d050" stroked="f">
              <v:path arrowok="t"/>
            </v:shape>
            <v:shape id="_x0000_s1256" style="position:absolute;left:1392;top:14090;width:9126;height:377" coordorigin="1392,14090" coordsize="9126,377" path="m1392,14467r9127,l10519,14090r-9127,l1392,14467xe" fillcolor="#92d050" stroked="f">
              <v:path arrowok="t"/>
            </v:shape>
            <v:shape id="_x0000_s1255" style="position:absolute;left:1392;top:14467;width:9126;height:396" coordorigin="1392,14467" coordsize="9126,396" path="m1392,14863r9127,l10519,14467r-9127,l1392,14863xe" fillcolor="#92d050" stroked="f">
              <v:path arrowok="t"/>
            </v:shape>
            <v:shape id="_x0000_s1254" style="position:absolute;left:1392;top:14893;width:9126;height:0" coordorigin="1392,14893" coordsize="9126,0" path="m1392,14893r9127,e" filled="f" strokeweight="3.1pt">
              <v:path arrowok="t"/>
            </v:shape>
            <v:shape id="_x0000_s1253" style="position:absolute;left:1362;top:1913;width:0;height:13010" coordorigin="1362,1913" coordsize="0,13010" path="m1362,1913r,13010e" filled="f" strokeweight="3.1pt">
              <v:path arrowok="t"/>
            </v:shape>
            <v:shape id="_x0000_s1252" style="position:absolute;left:10549;top:1913;width:0;height:13010" coordorigin="10549,1913" coordsize="0,13010" path="m10549,1913r,13010e" filled="f" strokeweight="3.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1" type="#_x0000_t75" style="position:absolute;left:1637;top:2213;width:4935;height:2673">
              <v:imagedata r:id="rId7" o:title=""/>
            </v:shape>
            <v:shape id="_x0000_s1250" type="#_x0000_t75" style="position:absolute;left:6807;top:2303;width:3494;height:2520">
              <v:imagedata r:id="rId8" o:title=""/>
            </v:shape>
            <w10:wrap anchorx="page" anchory="page"/>
          </v:group>
        </w:pic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4" w:line="220" w:lineRule="exact"/>
        <w:rPr>
          <w:sz w:val="22"/>
          <w:szCs w:val="22"/>
        </w:rPr>
      </w:pPr>
    </w:p>
    <w:p w:rsidR="00BB487A" w:rsidRDefault="00073D1B">
      <w:pPr>
        <w:spacing w:before="18" w:line="360" w:lineRule="exact"/>
        <w:ind w:left="972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STANDARD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RM</w:t>
      </w:r>
      <w:r>
        <w:rPr>
          <w:b/>
          <w:spacing w:val="-10"/>
          <w:position w:val="-1"/>
          <w:sz w:val="32"/>
          <w:szCs w:val="32"/>
        </w:rPr>
        <w:t xml:space="preserve"> 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5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</w:t>
      </w:r>
      <w:r>
        <w:rPr>
          <w:b/>
          <w:spacing w:val="1"/>
          <w:position w:val="-1"/>
          <w:sz w:val="32"/>
          <w:szCs w:val="32"/>
        </w:rPr>
        <w:t>I</w:t>
      </w:r>
      <w:r>
        <w:rPr>
          <w:b/>
          <w:position w:val="-1"/>
          <w:sz w:val="32"/>
          <w:szCs w:val="32"/>
        </w:rPr>
        <w:t>DDING</w:t>
      </w:r>
      <w:r>
        <w:rPr>
          <w:b/>
          <w:spacing w:val="-15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1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360" w:lineRule="exact"/>
        <w:ind w:left="3995" w:right="3994"/>
        <w:jc w:val="center"/>
        <w:rPr>
          <w:sz w:val="32"/>
          <w:szCs w:val="32"/>
        </w:rPr>
      </w:pPr>
      <w:r>
        <w:rPr>
          <w:b/>
          <w:w w:val="99"/>
          <w:position w:val="-1"/>
          <w:sz w:val="32"/>
          <w:szCs w:val="32"/>
        </w:rPr>
        <w:t>F</w:t>
      </w:r>
      <w:r>
        <w:rPr>
          <w:b/>
          <w:spacing w:val="-2"/>
          <w:w w:val="99"/>
          <w:position w:val="-1"/>
          <w:sz w:val="32"/>
          <w:szCs w:val="32"/>
        </w:rPr>
        <w:t>O</w:t>
      </w:r>
      <w:r>
        <w:rPr>
          <w:b/>
          <w:w w:val="99"/>
          <w:position w:val="-1"/>
          <w:sz w:val="32"/>
          <w:szCs w:val="32"/>
        </w:rPr>
        <w:t>R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360" w:lineRule="exact"/>
        <w:ind w:left="2196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CURE</w:t>
      </w:r>
      <w:r>
        <w:rPr>
          <w:b/>
          <w:spacing w:val="1"/>
          <w:position w:val="-1"/>
          <w:sz w:val="32"/>
          <w:szCs w:val="32"/>
        </w:rPr>
        <w:t>M</w:t>
      </w:r>
      <w:r>
        <w:rPr>
          <w:b/>
          <w:position w:val="-1"/>
          <w:sz w:val="32"/>
          <w:szCs w:val="32"/>
        </w:rPr>
        <w:t>ENT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5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BB487A" w:rsidRDefault="00BB487A">
      <w:pPr>
        <w:spacing w:before="7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245" w:lineRule="auto"/>
        <w:ind w:left="3862" w:right="61" w:hanging="3747"/>
        <w:rPr>
          <w:sz w:val="32"/>
          <w:szCs w:val="32"/>
        </w:rPr>
        <w:sectPr w:rsidR="00BB487A">
          <w:pgSz w:w="11920" w:h="16840"/>
          <w:pgMar w:top="1560" w:right="1580" w:bottom="280" w:left="1580" w:header="720" w:footer="720" w:gutter="0"/>
          <w:cols w:space="720"/>
        </w:sectPr>
      </w:pPr>
      <w:r>
        <w:rPr>
          <w:sz w:val="32"/>
          <w:szCs w:val="32"/>
        </w:rPr>
        <w:t>(For</w:t>
      </w:r>
      <w:r>
        <w:rPr>
          <w:spacing w:val="-6"/>
          <w:sz w:val="32"/>
          <w:szCs w:val="32"/>
        </w:rPr>
        <w:t xml:space="preserve"> </w:t>
      </w:r>
      <w:r>
        <w:rPr>
          <w:sz w:val="32"/>
          <w:szCs w:val="32"/>
        </w:rPr>
        <w:t>C</w:t>
      </w:r>
      <w:r>
        <w:rPr>
          <w:spacing w:val="1"/>
          <w:sz w:val="32"/>
          <w:szCs w:val="32"/>
        </w:rPr>
        <w:t>on</w:t>
      </w:r>
      <w:r>
        <w:rPr>
          <w:sz w:val="32"/>
          <w:szCs w:val="32"/>
        </w:rPr>
        <w:t>tracts</w:t>
      </w:r>
      <w:r>
        <w:rPr>
          <w:spacing w:val="-12"/>
          <w:sz w:val="32"/>
          <w:szCs w:val="32"/>
        </w:rPr>
        <w:t xml:space="preserve"> </w:t>
      </w:r>
      <w:r>
        <w:rPr>
          <w:sz w:val="32"/>
          <w:szCs w:val="32"/>
        </w:rPr>
        <w:t>(S</w:t>
      </w:r>
      <w:r>
        <w:rPr>
          <w:spacing w:val="-6"/>
          <w:sz w:val="32"/>
          <w:szCs w:val="32"/>
        </w:rPr>
        <w:t>m</w:t>
      </w:r>
      <w:r>
        <w:rPr>
          <w:sz w:val="32"/>
          <w:szCs w:val="32"/>
        </w:rPr>
        <w:t>all)</w:t>
      </w:r>
      <w:r>
        <w:rPr>
          <w:spacing w:val="-11"/>
          <w:sz w:val="32"/>
          <w:szCs w:val="32"/>
        </w:rPr>
        <w:t xml:space="preserve"> </w:t>
      </w:r>
      <w:r>
        <w:rPr>
          <w:sz w:val="32"/>
          <w:szCs w:val="32"/>
        </w:rPr>
        <w:t>a</w:t>
      </w:r>
      <w:r>
        <w:rPr>
          <w:spacing w:val="-6"/>
          <w:sz w:val="32"/>
          <w:szCs w:val="32"/>
        </w:rPr>
        <w:t>m</w:t>
      </w:r>
      <w:r>
        <w:rPr>
          <w:spacing w:val="1"/>
          <w:sz w:val="32"/>
          <w:szCs w:val="32"/>
        </w:rPr>
        <w:t>ount</w:t>
      </w:r>
      <w:r>
        <w:rPr>
          <w:sz w:val="32"/>
          <w:szCs w:val="32"/>
        </w:rPr>
        <w:t>i</w:t>
      </w:r>
      <w:r>
        <w:rPr>
          <w:spacing w:val="1"/>
          <w:sz w:val="32"/>
          <w:szCs w:val="32"/>
        </w:rPr>
        <w:t>n</w:t>
      </w:r>
      <w:r>
        <w:rPr>
          <w:sz w:val="32"/>
          <w:szCs w:val="32"/>
        </w:rPr>
        <w:t>g</w:t>
      </w:r>
      <w:r>
        <w:rPr>
          <w:spacing w:val="-12"/>
          <w:sz w:val="32"/>
          <w:szCs w:val="32"/>
        </w:rPr>
        <w:t xml:space="preserve"> </w:t>
      </w:r>
      <w:r>
        <w:rPr>
          <w:spacing w:val="1"/>
          <w:sz w:val="32"/>
          <w:szCs w:val="32"/>
        </w:rPr>
        <w:t>b</w:t>
      </w:r>
      <w:r>
        <w:rPr>
          <w:sz w:val="32"/>
          <w:szCs w:val="32"/>
        </w:rPr>
        <w:t>etween</w:t>
      </w:r>
      <w:r>
        <w:rPr>
          <w:spacing w:val="-11"/>
          <w:sz w:val="32"/>
          <w:szCs w:val="32"/>
        </w:rPr>
        <w:t xml:space="preserve"> </w:t>
      </w:r>
      <w:r>
        <w:rPr>
          <w:sz w:val="32"/>
          <w:szCs w:val="32"/>
        </w:rPr>
        <w:t>R</w:t>
      </w:r>
      <w:r>
        <w:rPr>
          <w:spacing w:val="1"/>
          <w:sz w:val="32"/>
          <w:szCs w:val="32"/>
        </w:rPr>
        <w:t>s</w:t>
      </w:r>
      <w:r>
        <w:rPr>
          <w:sz w:val="32"/>
          <w:szCs w:val="32"/>
        </w:rPr>
        <w:t>.2.5</w:t>
      </w:r>
      <w:r>
        <w:rPr>
          <w:spacing w:val="-8"/>
          <w:sz w:val="32"/>
          <w:szCs w:val="32"/>
        </w:rPr>
        <w:t xml:space="preserve"> </w:t>
      </w:r>
      <w:r>
        <w:rPr>
          <w:spacing w:val="-6"/>
          <w:sz w:val="32"/>
          <w:szCs w:val="32"/>
        </w:rPr>
        <w:t>m</w:t>
      </w:r>
      <w:r>
        <w:rPr>
          <w:sz w:val="32"/>
          <w:szCs w:val="32"/>
        </w:rPr>
        <w:t>illi</w:t>
      </w:r>
      <w:r>
        <w:rPr>
          <w:spacing w:val="1"/>
          <w:sz w:val="32"/>
          <w:szCs w:val="32"/>
        </w:rPr>
        <w:t>o</w:t>
      </w:r>
      <w:r>
        <w:rPr>
          <w:sz w:val="32"/>
          <w:szCs w:val="32"/>
        </w:rPr>
        <w:t>n</w:t>
      </w:r>
      <w:r>
        <w:rPr>
          <w:spacing w:val="-9"/>
          <w:sz w:val="32"/>
          <w:szCs w:val="32"/>
        </w:rPr>
        <w:t xml:space="preserve"> </w:t>
      </w:r>
      <w:r>
        <w:rPr>
          <w:sz w:val="32"/>
          <w:szCs w:val="32"/>
        </w:rPr>
        <w:t>to</w:t>
      </w:r>
      <w:r>
        <w:rPr>
          <w:spacing w:val="-1"/>
          <w:sz w:val="32"/>
          <w:szCs w:val="32"/>
        </w:rPr>
        <w:t xml:space="preserve"> </w:t>
      </w:r>
      <w:r>
        <w:rPr>
          <w:spacing w:val="1"/>
          <w:sz w:val="32"/>
          <w:szCs w:val="32"/>
        </w:rPr>
        <w:t>Rs</w:t>
      </w:r>
      <w:r>
        <w:rPr>
          <w:spacing w:val="-1"/>
          <w:sz w:val="32"/>
          <w:szCs w:val="32"/>
        </w:rPr>
        <w:t>.</w:t>
      </w:r>
      <w:r>
        <w:rPr>
          <w:spacing w:val="1"/>
          <w:sz w:val="32"/>
          <w:szCs w:val="32"/>
        </w:rPr>
        <w:t>5</w:t>
      </w:r>
      <w:r>
        <w:rPr>
          <w:sz w:val="32"/>
          <w:szCs w:val="32"/>
        </w:rPr>
        <w:t xml:space="preserve">0 </w:t>
      </w:r>
      <w:r>
        <w:rPr>
          <w:spacing w:val="-6"/>
          <w:sz w:val="32"/>
          <w:szCs w:val="32"/>
        </w:rPr>
        <w:t>m</w:t>
      </w:r>
      <w:r>
        <w:rPr>
          <w:sz w:val="32"/>
          <w:szCs w:val="32"/>
        </w:rPr>
        <w:t>illi</w:t>
      </w:r>
      <w:r>
        <w:rPr>
          <w:spacing w:val="1"/>
          <w:sz w:val="32"/>
          <w:szCs w:val="32"/>
        </w:rPr>
        <w:t>o</w:t>
      </w:r>
      <w:r>
        <w:rPr>
          <w:spacing w:val="2"/>
          <w:sz w:val="32"/>
          <w:szCs w:val="32"/>
        </w:rPr>
        <w:t>n</w:t>
      </w:r>
      <w:r>
        <w:rPr>
          <w:sz w:val="32"/>
          <w:szCs w:val="32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5" w:line="240" w:lineRule="exact"/>
        <w:rPr>
          <w:sz w:val="24"/>
          <w:szCs w:val="24"/>
        </w:rPr>
      </w:pPr>
    </w:p>
    <w:p w:rsidR="00BB487A" w:rsidRDefault="00073D1B">
      <w:pPr>
        <w:spacing w:before="18"/>
        <w:ind w:left="1373"/>
        <w:rPr>
          <w:sz w:val="32"/>
          <w:szCs w:val="32"/>
        </w:rPr>
        <w:sectPr w:rsidR="00BB487A">
          <w:footerReference w:type="default" r:id="rId9"/>
          <w:pgSz w:w="11920" w:h="16840"/>
          <w:pgMar w:top="1560" w:right="1180" w:bottom="0" w:left="1200" w:header="0" w:footer="166" w:gutter="0"/>
          <w:cols w:space="720"/>
        </w:sectPr>
      </w:pPr>
      <w:r>
        <w:rPr>
          <w:b/>
          <w:sz w:val="32"/>
          <w:szCs w:val="32"/>
        </w:rPr>
        <w:t>INS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RUCT</w:t>
      </w:r>
      <w:r>
        <w:rPr>
          <w:b/>
          <w:spacing w:val="1"/>
          <w:sz w:val="32"/>
          <w:szCs w:val="32"/>
        </w:rPr>
        <w:t>I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NS</w:t>
      </w:r>
      <w:r>
        <w:rPr>
          <w:b/>
          <w:spacing w:val="-24"/>
          <w:sz w:val="32"/>
          <w:szCs w:val="32"/>
        </w:rPr>
        <w:t xml:space="preserve"> </w:t>
      </w:r>
      <w:r>
        <w:rPr>
          <w:b/>
          <w:sz w:val="32"/>
          <w:szCs w:val="32"/>
        </w:rPr>
        <w:t>TO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PR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CURING</w:t>
      </w:r>
      <w:r>
        <w:rPr>
          <w:b/>
          <w:spacing w:val="-21"/>
          <w:sz w:val="32"/>
          <w:szCs w:val="32"/>
        </w:rPr>
        <w:t xml:space="preserve"> </w:t>
      </w:r>
      <w:r>
        <w:rPr>
          <w:b/>
          <w:sz w:val="32"/>
          <w:szCs w:val="32"/>
        </w:rPr>
        <w:t>A</w:t>
      </w:r>
      <w:r>
        <w:rPr>
          <w:b/>
          <w:spacing w:val="-1"/>
          <w:sz w:val="32"/>
          <w:szCs w:val="32"/>
        </w:rPr>
        <w:t>G</w:t>
      </w:r>
      <w:r>
        <w:rPr>
          <w:b/>
          <w:sz w:val="32"/>
          <w:szCs w:val="32"/>
        </w:rPr>
        <w:t>ENC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ES</w:t>
      </w:r>
    </w:p>
    <w:p w:rsidR="00BB487A" w:rsidRDefault="00073D1B">
      <w:pPr>
        <w:spacing w:before="72" w:line="246" w:lineRule="auto"/>
        <w:ind w:left="2193" w:right="2213"/>
        <w:jc w:val="center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lastRenderedPageBreak/>
        <w:t>INS</w:t>
      </w:r>
      <w:r>
        <w:rPr>
          <w:b/>
          <w:spacing w:val="1"/>
          <w:sz w:val="24"/>
          <w:szCs w:val="24"/>
          <w:u w:val="thick" w:color="000000"/>
        </w:rPr>
        <w:t>T</w:t>
      </w:r>
      <w:r>
        <w:rPr>
          <w:b/>
          <w:sz w:val="24"/>
          <w:szCs w:val="24"/>
          <w:u w:val="thick" w:color="000000"/>
        </w:rPr>
        <w:t>R</w:t>
      </w:r>
      <w:r>
        <w:rPr>
          <w:b/>
          <w:spacing w:val="-1"/>
          <w:sz w:val="24"/>
          <w:szCs w:val="24"/>
          <w:u w:val="thick" w:color="000000"/>
        </w:rPr>
        <w:t>U</w:t>
      </w:r>
      <w:r>
        <w:rPr>
          <w:b/>
          <w:sz w:val="24"/>
          <w:szCs w:val="24"/>
          <w:u w:val="thick" w:color="000000"/>
        </w:rPr>
        <w:t>CTI</w:t>
      </w:r>
      <w:r>
        <w:rPr>
          <w:b/>
          <w:spacing w:val="1"/>
          <w:sz w:val="24"/>
          <w:szCs w:val="24"/>
          <w:u w:val="thick" w:color="000000"/>
        </w:rPr>
        <w:t>O</w:t>
      </w:r>
      <w:r>
        <w:rPr>
          <w:b/>
          <w:sz w:val="24"/>
          <w:szCs w:val="24"/>
          <w:u w:val="thick" w:color="000000"/>
        </w:rPr>
        <w:t xml:space="preserve">NS </w:t>
      </w:r>
      <w:r>
        <w:rPr>
          <w:b/>
          <w:spacing w:val="1"/>
          <w:sz w:val="24"/>
          <w:szCs w:val="24"/>
          <w:u w:val="thick" w:color="000000"/>
        </w:rPr>
        <w:t>T</w:t>
      </w:r>
      <w:r>
        <w:rPr>
          <w:b/>
          <w:sz w:val="24"/>
          <w:szCs w:val="24"/>
          <w:u w:val="thick" w:color="000000"/>
        </w:rPr>
        <w:t>O</w:t>
      </w:r>
      <w:r>
        <w:rPr>
          <w:b/>
          <w:spacing w:val="2"/>
          <w:sz w:val="24"/>
          <w:szCs w:val="24"/>
          <w:u w:val="thick" w:color="000000"/>
        </w:rPr>
        <w:t xml:space="preserve"> </w:t>
      </w:r>
      <w:r>
        <w:rPr>
          <w:b/>
          <w:spacing w:val="-3"/>
          <w:sz w:val="24"/>
          <w:szCs w:val="24"/>
          <w:u w:val="thick" w:color="000000"/>
        </w:rPr>
        <w:t>P</w:t>
      </w:r>
      <w:r>
        <w:rPr>
          <w:b/>
          <w:sz w:val="24"/>
          <w:szCs w:val="24"/>
          <w:u w:val="thick" w:color="000000"/>
        </w:rPr>
        <w:t>ROC</w:t>
      </w:r>
      <w:r>
        <w:rPr>
          <w:b/>
          <w:spacing w:val="-1"/>
          <w:sz w:val="24"/>
          <w:szCs w:val="24"/>
          <w:u w:val="thick" w:color="000000"/>
        </w:rPr>
        <w:t>U</w:t>
      </w:r>
      <w:r>
        <w:rPr>
          <w:b/>
          <w:sz w:val="24"/>
          <w:szCs w:val="24"/>
          <w:u w:val="thick" w:color="000000"/>
        </w:rPr>
        <w:t>RI</w:t>
      </w:r>
      <w:r>
        <w:rPr>
          <w:b/>
          <w:spacing w:val="-1"/>
          <w:sz w:val="24"/>
          <w:szCs w:val="24"/>
          <w:u w:val="thick" w:color="000000"/>
        </w:rPr>
        <w:t>N</w:t>
      </w:r>
      <w:r>
        <w:rPr>
          <w:b/>
          <w:sz w:val="24"/>
          <w:szCs w:val="24"/>
          <w:u w:val="thick" w:color="000000"/>
        </w:rPr>
        <w:t>G</w:t>
      </w:r>
      <w:r>
        <w:rPr>
          <w:b/>
          <w:spacing w:val="-2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>A</w:t>
      </w:r>
      <w:r>
        <w:rPr>
          <w:b/>
          <w:spacing w:val="-2"/>
          <w:sz w:val="24"/>
          <w:szCs w:val="24"/>
          <w:u w:val="thick" w:color="000000"/>
        </w:rPr>
        <w:t>G</w:t>
      </w:r>
      <w:r>
        <w:rPr>
          <w:b/>
          <w:sz w:val="24"/>
          <w:szCs w:val="24"/>
          <w:u w:val="thick" w:color="000000"/>
        </w:rPr>
        <w:t>EN</w:t>
      </w:r>
      <w:r>
        <w:rPr>
          <w:b/>
          <w:spacing w:val="-1"/>
          <w:sz w:val="24"/>
          <w:szCs w:val="24"/>
          <w:u w:val="thick" w:color="000000"/>
        </w:rPr>
        <w:t>C</w:t>
      </w:r>
      <w:r>
        <w:rPr>
          <w:b/>
          <w:sz w:val="24"/>
          <w:szCs w:val="24"/>
          <w:u w:val="thick" w:color="000000"/>
        </w:rPr>
        <w:t>I</w:t>
      </w:r>
      <w:r>
        <w:rPr>
          <w:b/>
          <w:spacing w:val="1"/>
          <w:sz w:val="24"/>
          <w:szCs w:val="24"/>
          <w:u w:val="thick" w:color="000000"/>
        </w:rPr>
        <w:t>E</w:t>
      </w:r>
      <w:r>
        <w:rPr>
          <w:b/>
          <w:sz w:val="24"/>
          <w:szCs w:val="24"/>
          <w:u w:val="thick" w:color="000000"/>
        </w:rPr>
        <w:t>S</w:t>
      </w:r>
      <w:r>
        <w:rPr>
          <w:b/>
          <w:sz w:val="24"/>
          <w:szCs w:val="24"/>
        </w:rPr>
        <w:t xml:space="preserve"> (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ot</w:t>
      </w:r>
      <w:r>
        <w:rPr>
          <w:b/>
          <w:spacing w:val="-1"/>
          <w:sz w:val="24"/>
          <w:szCs w:val="24"/>
        </w:rPr>
        <w:t xml:space="preserve"> 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ts)</w:t>
      </w:r>
    </w:p>
    <w:p w:rsidR="00BB487A" w:rsidRDefault="00BB487A">
      <w:pPr>
        <w:spacing w:before="6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65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Basis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lobal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ies/use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  This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nvisa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(NC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Mil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ion.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tailor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ons/dono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ies.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then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tailor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role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onsultant.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role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rious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should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done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51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B.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As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.4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mall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ts)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51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&amp;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240" w:right="57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7"/>
        <w:ind w:left="240" w:right="5050"/>
        <w:jc w:val="both"/>
        <w:rPr>
          <w:sz w:val="24"/>
          <w:szCs w:val="24"/>
        </w:rPr>
      </w:pPr>
      <w:r>
        <w:rPr>
          <w:sz w:val="24"/>
          <w:szCs w:val="24"/>
        </w:rPr>
        <w:t>3.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240" w:right="73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BB487A" w:rsidRDefault="00073D1B">
      <w:pPr>
        <w:spacing w:before="7"/>
        <w:ind w:left="240" w:right="753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spacing w:before="7"/>
        <w:ind w:left="240" w:right="7292"/>
        <w:jc w:val="both"/>
        <w:rPr>
          <w:sz w:val="24"/>
          <w:szCs w:val="24"/>
        </w:rPr>
      </w:pPr>
      <w:r>
        <w:rPr>
          <w:sz w:val="24"/>
          <w:szCs w:val="24"/>
        </w:rPr>
        <w:t>6. 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Note(s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or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fill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intend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help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240" w:right="8094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7127"/>
        <w:jc w:val="both"/>
        <w:rPr>
          <w:sz w:val="24"/>
          <w:szCs w:val="24"/>
        </w:rPr>
        <w:sectPr w:rsidR="00BB487A">
          <w:footerReference w:type="default" r:id="rId10"/>
          <w:pgSz w:w="11920" w:h="16840"/>
          <w:pgMar w:top="1360" w:right="1180" w:bottom="280" w:left="1200" w:header="0" w:footer="724" w:gutter="0"/>
          <w:cols w:space="720"/>
        </w:sectPr>
      </w:pPr>
      <w:r>
        <w:rPr>
          <w:sz w:val="24"/>
          <w:szCs w:val="24"/>
        </w:rPr>
        <w:t xml:space="preserve">(i) </w:t>
      </w:r>
      <w:r>
        <w:rPr>
          <w:spacing w:val="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</w:p>
    <w:p w:rsidR="00BB487A" w:rsidRDefault="00073D1B">
      <w:pPr>
        <w:spacing w:before="68"/>
        <w:ind w:left="240" w:right="761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(ii)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  <w:u w:val="single" w:color="000000"/>
        </w:rPr>
        <w:t>B</w:t>
      </w:r>
      <w:r>
        <w:rPr>
          <w:sz w:val="24"/>
          <w:szCs w:val="24"/>
          <w:u w:val="single" w:color="000000"/>
        </w:rPr>
        <w:t>idd</w:t>
      </w:r>
      <w:r>
        <w:rPr>
          <w:spacing w:val="1"/>
          <w:sz w:val="24"/>
          <w:szCs w:val="24"/>
          <w:u w:val="single" w:color="000000"/>
        </w:rPr>
        <w:t>i</w:t>
      </w:r>
      <w:r>
        <w:rPr>
          <w:sz w:val="24"/>
          <w:szCs w:val="24"/>
          <w:u w:val="single" w:color="000000"/>
        </w:rPr>
        <w:t>ng</w:t>
      </w:r>
      <w:r>
        <w:rPr>
          <w:spacing w:val="-2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>D</w:t>
      </w:r>
      <w:r>
        <w:rPr>
          <w:spacing w:val="-1"/>
          <w:sz w:val="24"/>
          <w:szCs w:val="24"/>
          <w:u w:val="single" w:color="000000"/>
        </w:rPr>
        <w:t>a</w:t>
      </w:r>
      <w:r>
        <w:rPr>
          <w:sz w:val="24"/>
          <w:szCs w:val="24"/>
          <w:u w:val="single" w:color="000000"/>
        </w:rPr>
        <w:t>ta</w:t>
      </w:r>
    </w:p>
    <w:p w:rsidR="00BB487A" w:rsidRDefault="00073D1B">
      <w:pPr>
        <w:spacing w:before="7" w:line="246" w:lineRule="auto"/>
        <w:ind w:left="240" w:right="61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 (Sampl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s) (iv)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mat) (v)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ind w:left="240" w:right="7484"/>
        <w:jc w:val="both"/>
        <w:rPr>
          <w:sz w:val="24"/>
          <w:szCs w:val="24"/>
        </w:rPr>
      </w:pPr>
      <w:r>
        <w:rPr>
          <w:sz w:val="24"/>
          <w:szCs w:val="24"/>
        </w:rPr>
        <w:t>(vi)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spacing w:before="7"/>
        <w:ind w:left="240" w:right="7179"/>
        <w:jc w:val="both"/>
        <w:rPr>
          <w:sz w:val="24"/>
          <w:szCs w:val="24"/>
        </w:rPr>
      </w:pPr>
      <w:r>
        <w:rPr>
          <w:sz w:val="24"/>
          <w:szCs w:val="24"/>
        </w:rPr>
        <w:t>(vii)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ttention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wn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while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240" w:right="8101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 w:right="53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Ten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/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/ 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st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Ex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 xml:space="preserve">Notice 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wsp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 xml:space="preserve">RA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ive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45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for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ive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18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1.         The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.2;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3"/>
          <w:szCs w:val="23"/>
        </w:r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osts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nsure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only  bon</w:t>
      </w:r>
      <w:r>
        <w:rPr>
          <w:spacing w:val="4"/>
          <w:sz w:val="24"/>
          <w:szCs w:val="24"/>
        </w:rPr>
        <w:t>a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fide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pply</w:t>
      </w:r>
      <w:r>
        <w:rPr>
          <w:spacing w:val="-6"/>
          <w:sz w:val="24"/>
          <w:szCs w:val="24"/>
        </w:rPr>
        <w:t xml:space="preserve">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20).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less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1%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5%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.13.1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37)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bids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bids is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 xml:space="preserve">s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rece</w:t>
      </w:r>
      <w:r>
        <w:rPr>
          <w:sz w:val="24"/>
          <w:szCs w:val="24"/>
        </w:rPr>
        <w:t xml:space="preserve">ipt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last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Notice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,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bids. 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same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41)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17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2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se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iven.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make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>y</w:t>
      </w:r>
      <w:r>
        <w:rPr>
          <w:b/>
          <w:i/>
          <w:sz w:val="24"/>
          <w:szCs w:val="24"/>
        </w:rPr>
        <w:t>,</w:t>
      </w:r>
      <w:r>
        <w:rPr>
          <w:b/>
          <w:i/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40" w:right="222"/>
        <w:jc w:val="both"/>
        <w:rPr>
          <w:sz w:val="24"/>
          <w:szCs w:val="24"/>
        </w:rPr>
        <w:sectPr w:rsidR="00BB487A">
          <w:footerReference w:type="default" r:id="rId11"/>
          <w:pgSz w:w="11920" w:h="16840"/>
          <w:pgMar w:top="1360" w:right="1180" w:bottom="0" w:left="1200" w:header="0" w:footer="166" w:gutter="0"/>
          <w:cols w:space="720"/>
        </w:sect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.5,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.6,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3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</w:p>
    <w:p w:rsidR="00BB487A" w:rsidRDefault="00073D1B">
      <w:pPr>
        <w:spacing w:before="68" w:line="246" w:lineRule="auto"/>
        <w:ind w:left="240" w:right="21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ca</w:t>
      </w:r>
      <w:r>
        <w:rPr>
          <w:sz w:val="24"/>
          <w:szCs w:val="24"/>
        </w:rPr>
        <w:t>se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role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1.1.20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&amp; Cl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and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tem 1.1.20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7162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  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 w:right="2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blank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shown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filled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40" w:right="2744"/>
        <w:jc w:val="both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 w:right="1374"/>
        <w:jc w:val="both"/>
        <w:rPr>
          <w:sz w:val="24"/>
          <w:szCs w:val="24"/>
        </w:rPr>
      </w:pPr>
      <w:r>
        <w:rPr>
          <w:sz w:val="24"/>
          <w:szCs w:val="24"/>
        </w:rPr>
        <w:t>1.         Con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of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.10.3 may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 modifi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7"/>
        <w:ind w:left="240" w:right="24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 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should inse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.11.2.</w:t>
      </w:r>
    </w:p>
    <w:p w:rsidR="00BB487A" w:rsidRDefault="00073D1B">
      <w:pPr>
        <w:tabs>
          <w:tab w:val="left" w:pos="960"/>
        </w:tabs>
        <w:spacing w:before="7"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 xml:space="preserve">14.1,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 may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30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90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filled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Contents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16.3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.16.8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838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 xml:space="preserve">les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dd/del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te/mod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 w:right="6171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.      </w:t>
      </w:r>
      <w:r>
        <w:rPr>
          <w:b/>
          <w:spacing w:val="55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while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nsure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Clause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spirit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ument.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Any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ment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706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H.  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blank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1.1.1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iorit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1.3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2.         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 w:right="225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1.3,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2.3,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4.2,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4.3,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5.1,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7.3,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8.2,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9.1,</w:t>
      </w:r>
    </w:p>
    <w:p w:rsidR="00BB487A" w:rsidRDefault="00073D1B">
      <w:pPr>
        <w:spacing w:before="7" w:line="246" w:lineRule="auto"/>
        <w:ind w:left="960" w:right="217"/>
        <w:jc w:val="both"/>
        <w:rPr>
          <w:sz w:val="24"/>
          <w:szCs w:val="24"/>
        </w:rPr>
        <w:sectPr w:rsidR="00BB487A">
          <w:footerReference w:type="default" r:id="rId12"/>
          <w:pgSz w:w="11920" w:h="16840"/>
          <w:pgMar w:top="1360" w:right="1180" w:bottom="280" w:left="1200" w:header="0" w:footer="724" w:gutter="0"/>
          <w:pgNumType w:start="5"/>
          <w:cols w:space="720"/>
        </w:sectPr>
      </w:pPr>
      <w:r>
        <w:rPr>
          <w:sz w:val="24"/>
          <w:szCs w:val="24"/>
        </w:rPr>
        <w:t>9.2,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10.1,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10.2.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10.5,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11.5, 12.1, 13.2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14.1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2" w:line="140" w:lineRule="exact"/>
        <w:rPr>
          <w:sz w:val="15"/>
          <w:szCs w:val="15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09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C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mpany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st AA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PAC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J</w:t>
      </w:r>
      <w:r>
        <w:rPr>
          <w:sz w:val="24"/>
          <w:szCs w:val="24"/>
        </w:rPr>
        <w:t xml:space="preserve">CR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ur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         The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whole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should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 the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9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d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0.05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0.10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ay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the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axi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m l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as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10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 pri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cce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tanc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Any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mendm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include but 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 to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772" w:right="214" w:hanging="811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by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218" w:hanging="72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sure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I.        </w:t>
      </w:r>
      <w:r>
        <w:rPr>
          <w:b/>
          <w:spacing w:val="2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J.         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  <w:sectPr w:rsidR="00BB487A">
          <w:pgSz w:w="11920" w:h="16840"/>
          <w:pgMar w:top="1560" w:right="1180" w:bottom="280" w:left="1200" w:header="0" w:footer="724" w:gutter="0"/>
          <w:cols w:space="720"/>
        </w:sectPr>
      </w:pP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2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3191" w:right="3213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>U</w:t>
      </w:r>
      <w:r>
        <w:rPr>
          <w:b/>
          <w:spacing w:val="-1"/>
          <w:position w:val="-1"/>
          <w:sz w:val="24"/>
          <w:szCs w:val="24"/>
          <w:u w:val="thick" w:color="000000"/>
        </w:rPr>
        <w:t>MM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Y 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CONT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NTS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1680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Sub</w:t>
      </w:r>
      <w:r>
        <w:rPr>
          <w:b/>
          <w:position w:val="-1"/>
          <w:sz w:val="24"/>
          <w:szCs w:val="24"/>
          <w:u w:val="thick" w:color="000000"/>
        </w:rPr>
        <w:t>j</w:t>
      </w:r>
      <w:r>
        <w:rPr>
          <w:b/>
          <w:spacing w:val="-2"/>
          <w:position w:val="-1"/>
          <w:sz w:val="24"/>
          <w:szCs w:val="24"/>
          <w:u w:val="thick" w:color="000000"/>
        </w:rPr>
        <w:t>e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pacing w:val="9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age</w:t>
      </w:r>
      <w:r>
        <w:rPr>
          <w:b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No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spacing w:before="29" w:line="369" w:lineRule="auto"/>
        <w:ind w:left="240" w:right="605"/>
        <w:jc w:val="both"/>
        <w:rPr>
          <w:sz w:val="24"/>
          <w:szCs w:val="24"/>
        </w:rPr>
        <w:sectPr w:rsidR="00BB487A">
          <w:footerReference w:type="default" r:id="rId13"/>
          <w:pgSz w:w="11920" w:h="16840"/>
          <w:pgMar w:top="1560" w:right="1180" w:bottom="0" w:left="1200" w:header="0" w:footer="171" w:gutter="0"/>
          <w:pgNumType w:start="1"/>
          <w:cols w:space="720"/>
        </w:sectPr>
      </w:pP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)       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</w:t>
      </w:r>
      <w:r>
        <w:rPr>
          <w:spacing w:val="1"/>
          <w:sz w:val="24"/>
          <w:szCs w:val="24"/>
        </w:rPr>
        <w:t>…</w:t>
      </w:r>
      <w:r>
        <w:rPr>
          <w:sz w:val="24"/>
          <w:szCs w:val="24"/>
        </w:rPr>
        <w:t>……….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02 (</w:t>
      </w:r>
      <w:r>
        <w:rPr>
          <w:spacing w:val="-6"/>
          <w:sz w:val="24"/>
          <w:szCs w:val="24"/>
        </w:rPr>
        <w:t>II</w:t>
      </w:r>
      <w:r>
        <w:rPr>
          <w:sz w:val="24"/>
          <w:szCs w:val="24"/>
        </w:rPr>
        <w:t xml:space="preserve">)     </w:t>
      </w:r>
      <w:r>
        <w:rPr>
          <w:spacing w:val="5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UCT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2"/>
          <w:sz w:val="24"/>
          <w:szCs w:val="24"/>
        </w:rPr>
        <w:t xml:space="preserve"> 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…………………………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04 (</w:t>
      </w:r>
      <w:r>
        <w:rPr>
          <w:spacing w:val="-6"/>
          <w:sz w:val="24"/>
          <w:szCs w:val="24"/>
        </w:rPr>
        <w:t>III</w:t>
      </w:r>
      <w:r>
        <w:rPr>
          <w:sz w:val="24"/>
          <w:szCs w:val="24"/>
        </w:rPr>
        <w:t xml:space="preserve">)   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CHE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 xml:space="preserve">ES TO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………………………………………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19 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V)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TRACT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TRACT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……………………...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33 (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)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…………………………………………………………...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54 (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)  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EC</w:t>
      </w:r>
      <w:r>
        <w:rPr>
          <w:spacing w:val="-5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CAT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………………………………………………………………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67 (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II</w:t>
      </w:r>
      <w:r>
        <w:rPr>
          <w:sz w:val="24"/>
          <w:szCs w:val="24"/>
        </w:rPr>
        <w:t xml:space="preserve">)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DRA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G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…………………………………………………………………….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68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5" w:line="240" w:lineRule="exact"/>
        <w:rPr>
          <w:sz w:val="24"/>
          <w:szCs w:val="24"/>
        </w:rPr>
      </w:pPr>
    </w:p>
    <w:p w:rsidR="00BB487A" w:rsidRDefault="00073D1B">
      <w:pPr>
        <w:spacing w:before="18"/>
        <w:ind w:left="2982"/>
        <w:rPr>
          <w:sz w:val="32"/>
          <w:szCs w:val="32"/>
        </w:rPr>
        <w:sectPr w:rsidR="00BB487A">
          <w:pgSz w:w="11920" w:h="16840"/>
          <w:pgMar w:top="1560" w:right="1180" w:bottom="0" w:left="1200" w:header="0" w:footer="171" w:gutter="0"/>
          <w:cols w:space="720"/>
        </w:sectPr>
      </w:pPr>
      <w:r>
        <w:rPr>
          <w:b/>
          <w:sz w:val="32"/>
          <w:szCs w:val="32"/>
        </w:rPr>
        <w:t>INV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TA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ION</w:t>
      </w:r>
      <w:r>
        <w:rPr>
          <w:b/>
          <w:spacing w:val="-20"/>
          <w:sz w:val="32"/>
          <w:szCs w:val="32"/>
        </w:rPr>
        <w:t xml:space="preserve"> </w:t>
      </w:r>
      <w:r>
        <w:rPr>
          <w:b/>
          <w:sz w:val="32"/>
          <w:szCs w:val="32"/>
        </w:rPr>
        <w:t>F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R</w:t>
      </w:r>
      <w:r>
        <w:rPr>
          <w:b/>
          <w:spacing w:val="-7"/>
          <w:sz w:val="32"/>
          <w:szCs w:val="32"/>
        </w:rPr>
        <w:t xml:space="preserve"> </w:t>
      </w:r>
      <w:r>
        <w:rPr>
          <w:b/>
          <w:sz w:val="32"/>
          <w:szCs w:val="32"/>
        </w:rPr>
        <w:t>B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DS</w:t>
      </w:r>
    </w:p>
    <w:p w:rsidR="00BB487A" w:rsidRDefault="00BB487A">
      <w:pPr>
        <w:spacing w:before="3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3383" w:right="3405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 xml:space="preserve">N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 BIDS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260"/>
        </w:tabs>
        <w:spacing w:line="246" w:lineRule="auto"/>
        <w:ind w:left="5593" w:right="217" w:firstLine="1380"/>
        <w:rPr>
          <w:sz w:val="24"/>
          <w:szCs w:val="24"/>
        </w:rPr>
      </w:pP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  <w:r>
        <w:rPr>
          <w:b/>
          <w:sz w:val="24"/>
          <w:szCs w:val="24"/>
        </w:rPr>
        <w:t xml:space="preserve">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No.: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4" w:line="260" w:lineRule="exact"/>
        <w:rPr>
          <w:sz w:val="26"/>
          <w:szCs w:val="26"/>
        </w:rPr>
      </w:pPr>
    </w:p>
    <w:p w:rsidR="00BB487A" w:rsidRDefault="00073D1B">
      <w:pPr>
        <w:spacing w:before="29" w:line="247" w:lineRule="auto"/>
        <w:ind w:left="600" w:right="215" w:hanging="360"/>
        <w:jc w:val="both"/>
        <w:rPr>
          <w:sz w:val="24"/>
          <w:szCs w:val="24"/>
        </w:rPr>
      </w:pPr>
      <w:r>
        <w:rPr>
          <w:sz w:val="24"/>
          <w:szCs w:val="24"/>
        </w:rPr>
        <w:t>1.  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name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proc</w:t>
      </w:r>
      <w:r>
        <w:rPr>
          <w:i/>
          <w:spacing w:val="-1"/>
          <w:sz w:val="24"/>
          <w:szCs w:val="24"/>
        </w:rPr>
        <w:t>u</w:t>
      </w:r>
      <w:r>
        <w:rPr>
          <w:i/>
          <w:sz w:val="24"/>
          <w:szCs w:val="24"/>
        </w:rPr>
        <w:t>ring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pacing w:val="1"/>
          <w:sz w:val="24"/>
          <w:szCs w:val="24"/>
        </w:rPr>
        <w:t>y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led 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sted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nsed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i/>
          <w:sz w:val="24"/>
          <w:szCs w:val="24"/>
        </w:rPr>
        <w:t>appropr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ate</w:t>
      </w:r>
      <w:r>
        <w:rPr>
          <w:i/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works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ng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2.5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mil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ion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or less)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duly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if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pre-qual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on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done 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spe</w:t>
      </w:r>
      <w:r>
        <w:rPr>
          <w:i/>
          <w:spacing w:val="-2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ic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/pro</w:t>
      </w:r>
      <w:r>
        <w:rPr>
          <w:i/>
          <w:spacing w:val="1"/>
          <w:sz w:val="24"/>
          <w:szCs w:val="24"/>
        </w:rPr>
        <w:t>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t)</w:t>
      </w:r>
      <w:r>
        <w:rPr>
          <w:i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u w:val="single" w:color="000000"/>
        </w:rPr>
        <w:t xml:space="preserve">                    </w:t>
      </w:r>
      <w:r>
        <w:rPr>
          <w:b/>
          <w:spacing w:val="-5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type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ial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olume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wor</w:t>
      </w:r>
      <w:r>
        <w:rPr>
          <w:i/>
          <w:spacing w:val="3"/>
          <w:sz w:val="24"/>
          <w:szCs w:val="24"/>
        </w:rPr>
        <w:t>k</w:t>
      </w:r>
      <w:r>
        <w:rPr>
          <w:spacing w:val="2"/>
          <w:sz w:val="24"/>
          <w:szCs w:val="24"/>
        </w:rPr>
        <w:t>]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in </w:t>
      </w:r>
      <w:r>
        <w:rPr>
          <w:sz w:val="24"/>
          <w:szCs w:val="24"/>
          <w:u w:val="single" w:color="000000"/>
        </w:rPr>
        <w:t xml:space="preserve">            </w:t>
      </w:r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 appropriate time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rio</w:t>
      </w:r>
      <w:r>
        <w:rPr>
          <w:i/>
          <w:spacing w:val="1"/>
          <w:sz w:val="24"/>
          <w:szCs w:val="24"/>
        </w:rPr>
        <w:t>d</w:t>
      </w:r>
      <w:r>
        <w:rPr>
          <w:sz w:val="24"/>
          <w:szCs w:val="24"/>
        </w:rPr>
        <w:t>]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600" w:right="209" w:hanging="360"/>
        <w:jc w:val="both"/>
        <w:rPr>
          <w:sz w:val="24"/>
          <w:szCs w:val="24"/>
        </w:rPr>
      </w:pPr>
      <w:r>
        <w:rPr>
          <w:sz w:val="24"/>
          <w:szCs w:val="24"/>
        </w:rPr>
        <w:t>2.   A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 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 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e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 </w:t>
      </w:r>
      <w:r>
        <w:rPr>
          <w:sz w:val="24"/>
          <w:szCs w:val="24"/>
          <w:u w:val="single" w:color="000000"/>
        </w:rPr>
        <w:t xml:space="preserve">                                        </w:t>
      </w:r>
      <w:r>
        <w:rPr>
          <w:spacing w:val="-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rt 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Amo</w:t>
      </w:r>
      <w:r>
        <w:rPr>
          <w:i/>
          <w:spacing w:val="-1"/>
          <w:sz w:val="24"/>
          <w:szCs w:val="24"/>
        </w:rPr>
        <w:t>u</w:t>
      </w:r>
      <w:r>
        <w:rPr>
          <w:i/>
          <w:sz w:val="24"/>
          <w:szCs w:val="24"/>
        </w:rPr>
        <w:t>nt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 xml:space="preserve">. </w:t>
      </w:r>
      <w:r>
        <w:rPr>
          <w:i/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quire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z w:val="24"/>
          <w:szCs w:val="24"/>
          <w:u w:val="single" w:color="000000"/>
        </w:rPr>
        <w:t xml:space="preserve">                                                      </w:t>
      </w:r>
      <w:r>
        <w:rPr>
          <w:sz w:val="24"/>
          <w:szCs w:val="24"/>
        </w:rPr>
        <w:t xml:space="preserve"> (M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ss).</w:t>
      </w:r>
    </w:p>
    <w:p w:rsidR="00BB487A" w:rsidRDefault="00BB487A">
      <w:pPr>
        <w:spacing w:line="200" w:lineRule="exact"/>
      </w:pPr>
    </w:p>
    <w:p w:rsidR="00BB487A" w:rsidRDefault="00BB487A">
      <w:pPr>
        <w:spacing w:before="5" w:line="220" w:lineRule="exact"/>
        <w:rPr>
          <w:sz w:val="22"/>
          <w:szCs w:val="22"/>
        </w:rPr>
      </w:pPr>
    </w:p>
    <w:p w:rsidR="00BB487A" w:rsidRDefault="00073D1B">
      <w:pPr>
        <w:tabs>
          <w:tab w:val="left" w:pos="9260"/>
        </w:tabs>
        <w:spacing w:line="260" w:lineRule="exact"/>
        <w:ind w:left="240"/>
        <w:rPr>
          <w:sz w:val="24"/>
          <w:szCs w:val="24"/>
        </w:rPr>
        <w:sectPr w:rsidR="00BB487A">
          <w:pgSz w:w="11920" w:h="16840"/>
          <w:pgMar w:top="1560" w:right="1180" w:bottom="0" w:left="1200" w:header="0" w:footer="171" w:gutter="0"/>
          <w:cols w:space="720"/>
        </w:sectPr>
      </w:pPr>
      <w:r>
        <w:rPr>
          <w:position w:val="-1"/>
          <w:sz w:val="24"/>
          <w:szCs w:val="24"/>
        </w:rPr>
        <w:t xml:space="preserve">3.   All 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bids 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must 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be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acc</w:t>
      </w:r>
      <w:r>
        <w:rPr>
          <w:position w:val="-1"/>
          <w:sz w:val="24"/>
          <w:szCs w:val="24"/>
        </w:rPr>
        <w:t>ompani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by </w:t>
      </w:r>
      <w:r>
        <w:rPr>
          <w:spacing w:val="-1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a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 xml:space="preserve">id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ec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 xml:space="preserve">y </w:t>
      </w:r>
      <w:r>
        <w:rPr>
          <w:spacing w:val="-1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in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mount </w:t>
      </w:r>
      <w:r>
        <w:rPr>
          <w:spacing w:val="-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Rs. 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3572B">
      <w:pPr>
        <w:spacing w:before="12" w:line="260" w:lineRule="exact"/>
        <w:ind w:left="600" w:right="-56"/>
        <w:rPr>
          <w:sz w:val="24"/>
          <w:szCs w:val="24"/>
        </w:rPr>
      </w:pPr>
      <w:r>
        <w:lastRenderedPageBreak/>
        <w:pict>
          <v:group id="_x0000_s1246" style="position:absolute;left:0;text-align:left;margin-left:293.45pt;margin-top:13.05pt;width:102.25pt;height:1.3pt;z-index:-3740;mso-position-horizontal-relative:page" coordorigin="5869,261" coordsize="2045,26">
            <v:shape id="_x0000_s1248" style="position:absolute;left:5876;top:268;width:593;height:0" coordorigin="5876,268" coordsize="593,0" path="m5876,268r593,e" filled="f" strokeweight=".7pt">
              <v:path arrowok="t"/>
            </v:shape>
            <v:shape id="_x0000_s1247" style="position:absolute;left:6469;top:283;width:1440;height:0" coordorigin="6469,283" coordsize="1440,0" path="m6469,283r14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(Rup</w:t>
      </w:r>
      <w:r w:rsidR="00073D1B">
        <w:rPr>
          <w:spacing w:val="-1"/>
          <w:position w:val="-1"/>
          <w:sz w:val="24"/>
          <w:szCs w:val="24"/>
        </w:rPr>
        <w:t>ee</w:t>
      </w:r>
      <w:r w:rsidR="00073D1B">
        <w:rPr>
          <w:position w:val="-1"/>
          <w:sz w:val="24"/>
          <w:szCs w:val="24"/>
        </w:rPr>
        <w:t xml:space="preserve">s  </w:t>
      </w:r>
      <w:r w:rsidR="00073D1B">
        <w:rPr>
          <w:position w:val="-1"/>
          <w:sz w:val="24"/>
          <w:szCs w:val="24"/>
          <w:u w:val="single" w:color="000000"/>
        </w:rPr>
        <w:t xml:space="preserve">                                                    </w:t>
      </w:r>
      <w:r w:rsidR="00073D1B">
        <w:rPr>
          <w:position w:val="-1"/>
          <w:sz w:val="24"/>
          <w:szCs w:val="24"/>
        </w:rPr>
        <w:t xml:space="preserve">)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_</w:t>
      </w:r>
    </w:p>
    <w:p w:rsidR="00BB487A" w:rsidRDefault="00073D1B">
      <w:pPr>
        <w:spacing w:before="12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178" w:space="1531"/>
            <w:col w:w="2831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p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c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e</w:t>
      </w:r>
      <w:r>
        <w:rPr>
          <w:spacing w:val="3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of</w:t>
      </w:r>
      <w:r>
        <w:rPr>
          <w:spacing w:val="2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bid</w:t>
      </w:r>
      <w:r>
        <w:rPr>
          <w:spacing w:val="2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ice</w:t>
      </w:r>
      <w:r>
        <w:rPr>
          <w:spacing w:val="2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</w:p>
    <w:p w:rsidR="00BB487A" w:rsidRDefault="00073D1B">
      <w:pPr>
        <w:tabs>
          <w:tab w:val="left" w:pos="9260"/>
        </w:tabs>
        <w:spacing w:before="12" w:line="246" w:lineRule="auto"/>
        <w:ind w:left="600" w:right="21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 xml:space="preserve">pay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order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/ 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mand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draft 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/ 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bank 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must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to</w:t>
      </w:r>
      <w:r>
        <w:rPr>
          <w:sz w:val="24"/>
          <w:szCs w:val="24"/>
          <w:u w:val="single" w:color="000000"/>
        </w:rPr>
        <w:t xml:space="preserve">                                         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d</w:t>
      </w:r>
      <w:r>
        <w:rPr>
          <w:i/>
          <w:sz w:val="24"/>
          <w:szCs w:val="24"/>
        </w:rPr>
        <w:t>icate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o</w:t>
      </w:r>
      <w:r>
        <w:rPr>
          <w:i/>
          <w:spacing w:val="2"/>
          <w:sz w:val="24"/>
          <w:szCs w:val="24"/>
        </w:rPr>
        <w:t>n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hours,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z w:val="24"/>
          <w:szCs w:val="24"/>
          <w:u w:val="single" w:color="000000"/>
        </w:rPr>
        <w:t xml:space="preserve">                   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Da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z w:val="24"/>
          <w:szCs w:val="24"/>
          <w:u w:val="single" w:color="000000"/>
        </w:rPr>
        <w:t xml:space="preserve">          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hours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s‘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hoose  to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2"/>
          <w:sz w:val="24"/>
          <w:szCs w:val="24"/>
        </w:rPr>
        <w:t>[</w:t>
      </w:r>
      <w:r>
        <w:rPr>
          <w:i/>
          <w:sz w:val="24"/>
          <w:szCs w:val="24"/>
        </w:rPr>
        <w:t>ind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ate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ss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f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t 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f</w:t>
      </w:r>
      <w:r>
        <w:rPr>
          <w:i/>
          <w:sz w:val="24"/>
          <w:szCs w:val="24"/>
        </w:rPr>
        <w:t>fers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[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1.     </w:t>
      </w:r>
      <w:r>
        <w:rPr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 to ent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the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quis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te information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 blank spa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s.</w:t>
      </w:r>
    </w:p>
    <w:p w:rsidR="00BB487A" w:rsidRDefault="00073D1B">
      <w:pPr>
        <w:tabs>
          <w:tab w:val="left" w:pos="1500"/>
        </w:tabs>
        <w:spacing w:before="7" w:line="246" w:lineRule="auto"/>
        <w:ind w:left="1500" w:right="220" w:hanging="54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op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28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hin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one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hour </w:t>
      </w:r>
      <w:r>
        <w:rPr>
          <w:i/>
          <w:spacing w:val="54"/>
          <w:sz w:val="24"/>
          <w:szCs w:val="24"/>
        </w:rPr>
        <w:t xml:space="preserve"> </w:t>
      </w:r>
      <w:r>
        <w:rPr>
          <w:i/>
          <w:sz w:val="24"/>
          <w:szCs w:val="24"/>
        </w:rPr>
        <w:t>af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adl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ne</w:t>
      </w:r>
      <w:r>
        <w:rPr>
          <w:i/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submission</w:t>
      </w:r>
      <w:r>
        <w:rPr>
          <w:i/>
          <w:spacing w:val="24"/>
          <w:sz w:val="24"/>
          <w:szCs w:val="24"/>
        </w:rPr>
        <w:t xml:space="preserve"> </w:t>
      </w:r>
      <w:r>
        <w:rPr>
          <w:i/>
          <w:sz w:val="24"/>
          <w:szCs w:val="24"/>
        </w:rPr>
        <w:t>of bids.]</w:t>
      </w:r>
    </w:p>
    <w:p w:rsidR="00BB487A" w:rsidRDefault="00073D1B">
      <w:pPr>
        <w:spacing w:before="58" w:line="246" w:lineRule="auto"/>
        <w:ind w:left="3663" w:right="3684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BB487A" w:rsidRDefault="00073D1B">
      <w:pPr>
        <w:spacing w:line="247" w:lineRule="auto"/>
        <w:ind w:left="3685" w:right="370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&amp;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G </w:t>
      </w:r>
      <w:r>
        <w:rPr>
          <w:b/>
          <w:spacing w:val="-1"/>
          <w:sz w:val="28"/>
          <w:szCs w:val="28"/>
        </w:rPr>
        <w:t>DA</w:t>
      </w:r>
      <w:r>
        <w:rPr>
          <w:b/>
          <w:sz w:val="28"/>
          <w:szCs w:val="28"/>
        </w:rPr>
        <w:t>TA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6" w:line="200" w:lineRule="exact"/>
      </w:pPr>
    </w:p>
    <w:p w:rsidR="00BB487A" w:rsidRDefault="00073D1B">
      <w:pPr>
        <w:ind w:left="2874" w:right="2893"/>
        <w:jc w:val="center"/>
        <w:rPr>
          <w:sz w:val="24"/>
          <w:szCs w:val="24"/>
        </w:rPr>
      </w:pP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on</w:t>
      </w:r>
      <w:r>
        <w:rPr>
          <w:b/>
          <w:sz w:val="24"/>
          <w:szCs w:val="24"/>
        </w:rPr>
        <w:t>s to 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should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  <w:sectPr w:rsidR="00BB487A">
          <w:footerReference w:type="default" r:id="rId14"/>
          <w:pgSz w:w="11920" w:h="16840"/>
          <w:pgMar w:top="720" w:right="1180" w:bottom="280" w:left="1200" w:header="0" w:footer="729" w:gutter="0"/>
          <w:pgNumType w:start="4"/>
          <w:cols w:space="720"/>
        </w:sectPr>
      </w:pPr>
      <w:r>
        <w:rPr>
          <w:sz w:val="24"/>
          <w:szCs w:val="24"/>
        </w:rPr>
        <w:t>Matt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rning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risks,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not 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Condi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Dat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0"/>
        <w:ind w:left="3421" w:right="3444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TAB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NTS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3572B">
      <w:pPr>
        <w:ind w:left="3035" w:right="3054"/>
        <w:jc w:val="center"/>
        <w:rPr>
          <w:sz w:val="24"/>
          <w:szCs w:val="24"/>
        </w:rPr>
      </w:pPr>
      <w:r>
        <w:pict>
          <v:group id="_x0000_s1244" style="position:absolute;left:0;text-align:left;margin-left:70.6pt;margin-top:146.05pt;width:454.4pt;height:0;z-index:-3739;mso-position-horizontal-relative:page;mso-position-vertical-relative:page" coordorigin="1412,2921" coordsize="9088,0">
            <v:shape id="_x0000_s1245" style="position:absolute;left:1412;top:2921;width:9088;height:0" coordorigin="1412,2921" coordsize="9088,0" path="m1412,2921r9087,e" filled="f" strokeweight=".82pt">
              <v:path arrowok="t"/>
            </v:shape>
            <w10:wrap anchorx="page" anchory="page"/>
          </v:group>
        </w:pict>
      </w:r>
      <w:r w:rsidR="00073D1B">
        <w:rPr>
          <w:b/>
          <w:sz w:val="24"/>
          <w:szCs w:val="24"/>
        </w:rPr>
        <w:t>INS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CTI</w:t>
      </w:r>
      <w:r w:rsidR="00073D1B">
        <w:rPr>
          <w:b/>
          <w:spacing w:val="1"/>
          <w:sz w:val="24"/>
          <w:szCs w:val="24"/>
        </w:rPr>
        <w:t>O</w:t>
      </w:r>
      <w:r w:rsidR="00073D1B">
        <w:rPr>
          <w:b/>
          <w:sz w:val="24"/>
          <w:szCs w:val="24"/>
        </w:rPr>
        <w:t xml:space="preserve">NS 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2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ERS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3572B">
      <w:pPr>
        <w:spacing w:line="260" w:lineRule="exact"/>
        <w:ind w:left="240"/>
        <w:rPr>
          <w:sz w:val="24"/>
          <w:szCs w:val="24"/>
        </w:rPr>
      </w:pPr>
      <w:r>
        <w:pict>
          <v:group id="_x0000_s1242" style="position:absolute;left:0;text-align:left;margin-left:70.6pt;margin-top:15.15pt;width:454.4pt;height:0;z-index:-3738;mso-position-horizontal-relative:page" coordorigin="1412,303" coordsize="9088,0">
            <v:shape id="_x0000_s1243" style="position:absolute;left:1412;top:303;width:9088;height:0" coordorigin="1412,303" coordsize="9088,0" path="m1412,303r9087,e" filled="f" strokeweight=".82pt">
              <v:path arrowok="t"/>
            </v:shape>
            <w10:wrap anchorx="page"/>
          </v:group>
        </w:pict>
      </w:r>
      <w:r w:rsidR="00073D1B">
        <w:rPr>
          <w:b/>
          <w:i/>
          <w:position w:val="-1"/>
          <w:sz w:val="24"/>
          <w:szCs w:val="24"/>
        </w:rPr>
        <w:t>Cla</w:t>
      </w:r>
      <w:r w:rsidR="00073D1B">
        <w:rPr>
          <w:b/>
          <w:i/>
          <w:spacing w:val="1"/>
          <w:position w:val="-1"/>
          <w:sz w:val="24"/>
          <w:szCs w:val="24"/>
        </w:rPr>
        <w:t>u</w:t>
      </w:r>
      <w:r w:rsidR="00073D1B">
        <w:rPr>
          <w:b/>
          <w:i/>
          <w:position w:val="-1"/>
          <w:sz w:val="24"/>
          <w:szCs w:val="24"/>
        </w:rPr>
        <w:t>se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 xml:space="preserve">No.          </w:t>
      </w:r>
      <w:r w:rsidR="00073D1B">
        <w:rPr>
          <w:b/>
          <w:i/>
          <w:spacing w:val="46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D</w:t>
      </w:r>
      <w:r w:rsidR="00073D1B">
        <w:rPr>
          <w:b/>
          <w:i/>
          <w:spacing w:val="-1"/>
          <w:position w:val="-1"/>
          <w:sz w:val="24"/>
          <w:szCs w:val="24"/>
        </w:rPr>
        <w:t>e</w:t>
      </w:r>
      <w:r w:rsidR="00073D1B">
        <w:rPr>
          <w:b/>
          <w:i/>
          <w:position w:val="-1"/>
          <w:sz w:val="24"/>
          <w:szCs w:val="24"/>
        </w:rPr>
        <w:t>s</w:t>
      </w:r>
      <w:r w:rsidR="00073D1B">
        <w:rPr>
          <w:b/>
          <w:i/>
          <w:spacing w:val="-1"/>
          <w:position w:val="-1"/>
          <w:sz w:val="24"/>
          <w:szCs w:val="24"/>
        </w:rPr>
        <w:t>c</w:t>
      </w:r>
      <w:r w:rsidR="00073D1B">
        <w:rPr>
          <w:b/>
          <w:i/>
          <w:position w:val="-1"/>
          <w:sz w:val="24"/>
          <w:szCs w:val="24"/>
        </w:rPr>
        <w:t>rip</w:t>
      </w:r>
      <w:r w:rsidR="00073D1B">
        <w:rPr>
          <w:b/>
          <w:i/>
          <w:spacing w:val="1"/>
          <w:position w:val="-1"/>
          <w:sz w:val="24"/>
          <w:szCs w:val="24"/>
        </w:rPr>
        <w:t>t</w:t>
      </w:r>
      <w:r w:rsidR="00073D1B">
        <w:rPr>
          <w:b/>
          <w:i/>
          <w:position w:val="-1"/>
          <w:sz w:val="24"/>
          <w:szCs w:val="24"/>
        </w:rPr>
        <w:t xml:space="preserve">ion                                                                  </w:t>
      </w:r>
      <w:r w:rsidR="00073D1B">
        <w:rPr>
          <w:b/>
          <w:i/>
          <w:spacing w:val="55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Page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No.</w:t>
      </w:r>
    </w:p>
    <w:p w:rsidR="00BB487A" w:rsidRDefault="00BB487A">
      <w:pPr>
        <w:spacing w:line="300" w:lineRule="exact"/>
        <w:rPr>
          <w:sz w:val="30"/>
          <w:szCs w:val="30"/>
        </w:rPr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  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unds…………………………………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Eli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s…………………………………………………..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.3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Cost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…………………………………………………..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 xml:space="preserve">B.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-1"/>
          <w:sz w:val="24"/>
          <w:szCs w:val="24"/>
        </w:rPr>
        <w:t>UM</w:t>
      </w:r>
      <w:r>
        <w:rPr>
          <w:b/>
          <w:sz w:val="24"/>
          <w:szCs w:val="24"/>
        </w:rPr>
        <w:t>ENTS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.4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Contents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uments…………………………………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.5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……………………………..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.6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ndment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</w:t>
      </w:r>
      <w:r>
        <w:rPr>
          <w:spacing w:val="1"/>
          <w:sz w:val="24"/>
          <w:szCs w:val="24"/>
        </w:rPr>
        <w:t>…</w:t>
      </w:r>
      <w:r>
        <w:rPr>
          <w:sz w:val="24"/>
          <w:szCs w:val="24"/>
        </w:rPr>
        <w:t>..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>C-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.7  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id………………………………………………….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.8  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.9  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id………………………………………………..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.10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Est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shing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...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.12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Est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shing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BB487A" w:rsidRDefault="00073D1B">
      <w:pPr>
        <w:spacing w:before="7"/>
        <w:ind w:left="1772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uments………………………………………………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.13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………………………………………………….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.14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</w:t>
      </w:r>
      <w:r>
        <w:rPr>
          <w:i/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Modifi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&amp;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11</w:t>
      </w:r>
    </w:p>
    <w:p w:rsidR="00BB487A" w:rsidRDefault="00BB487A">
      <w:pPr>
        <w:spacing w:before="8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E. BID 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 EV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.16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 12</w:t>
      </w:r>
    </w:p>
    <w:p w:rsidR="00BB487A" w:rsidRDefault="00073D1B">
      <w:pPr>
        <w:spacing w:before="8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.17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Confid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………………………………………...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. AW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.18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……………………………………………………...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.19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.20        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 &amp;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………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.21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…………………………………………….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BB487A" w:rsidRDefault="00073D1B">
      <w:pPr>
        <w:spacing w:before="7"/>
        <w:ind w:left="240"/>
        <w:rPr>
          <w:sz w:val="24"/>
          <w:szCs w:val="24"/>
        </w:rPr>
        <w:sectPr w:rsidR="00BB487A">
          <w:pgSz w:w="11920" w:h="16840"/>
          <w:pgMar w:top="1420" w:right="1180" w:bottom="280" w:left="1200" w:header="0" w:footer="72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.22               </w:t>
      </w:r>
      <w:r>
        <w:rPr>
          <w:spacing w:val="3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……………………………………………………..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</w:p>
    <w:p w:rsidR="00BB487A" w:rsidRDefault="00B3572B">
      <w:pPr>
        <w:spacing w:before="71"/>
        <w:ind w:left="3061" w:right="3080"/>
        <w:jc w:val="center"/>
        <w:rPr>
          <w:sz w:val="24"/>
          <w:szCs w:val="24"/>
        </w:rPr>
      </w:pPr>
      <w:r>
        <w:lastRenderedPageBreak/>
        <w:pict>
          <v:group id="_x0000_s1230" style="position:absolute;left:0;text-align:left;margin-left:65.95pt;margin-top:745.45pt;width:481.75pt;height:23.7pt;z-index:-3737;mso-position-horizontal-relative:page;mso-position-vertical-relative:page" coordorigin="1319,14909" coordsize="9635,474">
            <v:shape id="_x0000_s1241" style="position:absolute;left:9957;top:14946;width:960;height:74" coordorigin="9957,14946" coordsize="960,74" path="m9957,15020r960,l10917,14946r-960,l9957,15020xe" fillcolor="#933634" stroked="f">
              <v:path arrowok="t"/>
            </v:shape>
            <v:shape id="_x0000_s1240" style="position:absolute;left:9957;top:15019;width:115;height:254" coordorigin="9957,15019" coordsize="115,254" path="m9957,15273r115,l10072,15019r-115,l9957,15273xe" fillcolor="#933634" stroked="f">
              <v:path arrowok="t"/>
            </v:shape>
            <v:shape id="_x0000_s1239" style="position:absolute;left:10802;top:15019;width:115;height:254" coordorigin="10802,15019" coordsize="115,254" path="m10802,15273r115,l10917,15019r-115,l10802,15273xe" fillcolor="#933634" stroked="f">
              <v:path arrowok="t"/>
            </v:shape>
            <v:shape id="_x0000_s1238" style="position:absolute;left:9957;top:15272;width:960;height:74" coordorigin="9957,15272" coordsize="960,74" path="m9957,15346r960,l10917,15272r-960,l9957,15346xe" fillcolor="#933634" stroked="f">
              <v:path arrowok="t"/>
            </v:shape>
            <v:shape id="_x0000_s1237" style="position:absolute;left:10072;top:15019;width:730;height:254" coordorigin="10072,15019" coordsize="730,254" path="m10802,15019r-730,l10072,15273r730,l10802,15019xe" fillcolor="#933634" stroked="f">
              <v:path arrowok="t"/>
            </v:shape>
            <v:shape id="_x0000_s1236" style="position:absolute;left:1325;top:14942;width:8632;height:0" coordorigin="1325,14942" coordsize="8632,0" path="m1325,14942r8632,e" filled="f" strokeweight=".58pt">
              <v:path arrowok="t"/>
            </v:shape>
            <v:shape id="_x0000_s1235" style="position:absolute;left:9957;top:14946;width:10;height:74" coordorigin="9957,14946" coordsize="10,74" path="m9957,15020r10,l9967,14946r-10,l9957,15020xe" fillcolor="#933634" stroked="f">
              <v:path arrowok="t"/>
            </v:shape>
            <v:shape id="_x0000_s1234" style="position:absolute;left:9957;top:14936;width:10;height:12" coordorigin="9957,14936" coordsize="10,12" path="m9957,14948r10,l9967,14936r-10,l9957,14948xe" fillcolor="#c0504d" stroked="f">
              <v:path arrowok="t"/>
            </v:shape>
            <v:shape id="_x0000_s1233" style="position:absolute;left:9967;top:14936;width:950;height:12" coordorigin="9967,14936" coordsize="950,12" path="m9967,14948r950,l10917,14936r-950,l9967,14948xe" fillcolor="#c0504d" stroked="f">
              <v:path arrowok="t"/>
            </v:shape>
            <v:shape id="_x0000_s1232" style="position:absolute;left:9967;top:14946;width:950;height:74" coordorigin="9967,14946" coordsize="950,74" path="m9967,15020r950,l10917,14946r-950,l9967,15020xe" fillcolor="#933634" stroked="f">
              <v:path arrowok="t"/>
            </v:shape>
            <v:shape id="_x0000_s1231" style="position:absolute;left:9957;top:15272;width:960;height:74" coordorigin="9957,15272" coordsize="960,74" path="m9957,15346r960,l10917,15272r-960,l9957,15346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z w:val="24"/>
          <w:szCs w:val="24"/>
        </w:rPr>
        <w:t>INS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CTI</w:t>
      </w:r>
      <w:r w:rsidR="00073D1B">
        <w:rPr>
          <w:b/>
          <w:spacing w:val="1"/>
          <w:sz w:val="24"/>
          <w:szCs w:val="24"/>
        </w:rPr>
        <w:t>O</w:t>
      </w:r>
      <w:r w:rsidR="00073D1B">
        <w:rPr>
          <w:b/>
          <w:sz w:val="24"/>
          <w:szCs w:val="24"/>
        </w:rPr>
        <w:t xml:space="preserve">NS 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ERS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ote:  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Instru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ons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to 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rs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IB)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along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Bidding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Data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 xml:space="preserve">l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not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part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</w:p>
    <w:p w:rsidR="00BB487A" w:rsidRDefault="00073D1B">
      <w:pPr>
        <w:spacing w:before="24"/>
        <w:ind w:left="962" w:right="2097"/>
        <w:jc w:val="center"/>
        <w:rPr>
          <w:sz w:val="24"/>
          <w:szCs w:val="24"/>
        </w:rPr>
      </w:pP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 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ase 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once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Contract is signed</w:t>
      </w:r>
      <w:r>
        <w:rPr>
          <w:i/>
          <w:spacing w:val="-4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BB487A">
      <w:pPr>
        <w:spacing w:before="9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521" w:lineRule="auto"/>
        <w:ind w:left="100" w:right="3806" w:firstLine="3728"/>
        <w:rPr>
          <w:sz w:val="24"/>
          <w:szCs w:val="24"/>
        </w:rPr>
      </w:pPr>
      <w:r>
        <w:rPr>
          <w:b/>
          <w:sz w:val="24"/>
          <w:szCs w:val="24"/>
        </w:rPr>
        <w:t xml:space="preserve">A.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12"/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auto"/>
        <w:ind w:left="820" w:right="7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as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w w:val="110"/>
          <w:sz w:val="24"/>
          <w:szCs w:val="24"/>
        </w:rPr>
        <w:t>ks‖</w:t>
      </w:r>
      <w:r>
        <w:rPr>
          <w:spacing w:val="-1"/>
          <w:w w:val="110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60" w:lineRule="exact"/>
        <w:rPr>
          <w:sz w:val="26"/>
          <w:szCs w:val="26"/>
        </w:rPr>
      </w:pPr>
    </w:p>
    <w:p w:rsidR="00BB487A" w:rsidRDefault="00073D1B">
      <w:pPr>
        <w:spacing w:line="246" w:lineRule="auto"/>
        <w:ind w:left="820" w:right="7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Any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rtial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820" w:right="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funds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sour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ral/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incial</w:t>
      </w:r>
    </w:p>
    <w:p w:rsidR="00BB487A" w:rsidRDefault="00073D1B">
      <w:pPr>
        <w:spacing w:before="24" w:line="260" w:lineRule="auto"/>
        <w:ind w:left="820" w:right="77"/>
        <w:jc w:val="both"/>
        <w:rPr>
          <w:sz w:val="24"/>
          <w:szCs w:val="24"/>
        </w:rPr>
      </w:pPr>
      <w:r>
        <w:rPr>
          <w:i/>
          <w:sz w:val="24"/>
          <w:szCs w:val="24"/>
        </w:rPr>
        <w:t>/Donor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any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other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sourc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tow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ost of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El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2.1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is open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irms and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me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6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 xml:space="preserve">duly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nsed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il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(PEC)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iate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820" w:right="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2.5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with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 w:right="180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 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(</w:t>
      </w:r>
      <w:r>
        <w:rPr>
          <w:i/>
          <w:spacing w:val="-6"/>
          <w:sz w:val="24"/>
          <w:szCs w:val="24"/>
        </w:rPr>
        <w:t>W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820" w:right="82" w:hanging="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potential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only bids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17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not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ted to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B487A" w:rsidRDefault="00073D1B">
      <w:pPr>
        <w:spacing w:before="7" w:line="246" w:lineRule="auto"/>
        <w:ind w:left="1540" w:right="684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of simi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si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eac</w:t>
      </w:r>
      <w:r>
        <w:rPr>
          <w:sz w:val="24"/>
          <w:szCs w:val="24"/>
        </w:rPr>
        <w:t>h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in last</w:t>
      </w:r>
      <w:r>
        <w:rPr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3/5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rs;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 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BB487A" w:rsidRDefault="00073D1B">
      <w:pPr>
        <w:tabs>
          <w:tab w:val="left" w:pos="2260"/>
        </w:tabs>
        <w:spacing w:line="246" w:lineRule="auto"/>
        <w:ind w:left="2260" w:right="1190" w:hanging="720"/>
        <w:rPr>
          <w:sz w:val="24"/>
          <w:szCs w:val="24"/>
        </w:rPr>
        <w:sectPr w:rsidR="00BB487A">
          <w:footerReference w:type="default" r:id="rId15"/>
          <w:pgSz w:w="12240" w:h="15840"/>
          <w:pgMar w:top="900" w:right="1320" w:bottom="280" w:left="1340" w:header="0" w:footer="594" w:gutter="0"/>
          <w:cols w:space="720"/>
        </w:sect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ment;</w:t>
      </w:r>
    </w:p>
    <w:p w:rsidR="00BB487A" w:rsidRDefault="00073D1B">
      <w:pPr>
        <w:spacing w:before="63"/>
        <w:ind w:left="16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(v)      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of last 3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rs;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(vi)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9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.3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z w:val="24"/>
          <w:szCs w:val="24"/>
        </w:rPr>
        <w:tab/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 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those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 r</w:t>
      </w:r>
      <w:r>
        <w:rPr>
          <w:spacing w:val="-2"/>
          <w:sz w:val="24"/>
          <w:szCs w:val="24"/>
        </w:rPr>
        <w:t>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 outcome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492" w:lineRule="auto"/>
        <w:ind w:left="240" w:right="3205" w:firstLine="298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BIDDI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-1"/>
          <w:sz w:val="24"/>
          <w:szCs w:val="24"/>
        </w:rPr>
        <w:t>UM</w:t>
      </w:r>
      <w:r>
        <w:rPr>
          <w:b/>
          <w:sz w:val="24"/>
          <w:szCs w:val="24"/>
        </w:rPr>
        <w:t>ENTS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.4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073D1B">
      <w:pPr>
        <w:tabs>
          <w:tab w:val="left" w:pos="960"/>
        </w:tabs>
        <w:spacing w:before="6"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onjunction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Add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.6.1.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&amp;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the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073D1B">
      <w:pPr>
        <w:spacing w:before="7" w:line="246" w:lineRule="auto"/>
        <w:ind w:left="1320" w:right="1860"/>
        <w:rPr>
          <w:sz w:val="24"/>
          <w:szCs w:val="24"/>
        </w:rPr>
      </w:pPr>
      <w:r>
        <w:rPr>
          <w:sz w:val="24"/>
          <w:szCs w:val="24"/>
        </w:rPr>
        <w:t xml:space="preserve">(i)        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/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 xml:space="preserve">. (ii)            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(iii)         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C: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by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(iv)      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(v)           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Method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(vi)          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: 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Rs 10 mi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3.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ms: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(i) 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rit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BB487A" w:rsidRDefault="00073D1B">
      <w:pPr>
        <w:spacing w:before="7" w:line="246" w:lineRule="auto"/>
        <w:ind w:left="1320" w:right="516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; (iii)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;</w:t>
      </w: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6. 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.5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073D1B">
      <w:pPr>
        <w:tabs>
          <w:tab w:val="left" w:pos="780"/>
        </w:tabs>
        <w:spacing w:before="2" w:line="246" w:lineRule="auto"/>
        <w:ind w:left="780" w:right="174" w:hanging="540"/>
        <w:rPr>
          <w:sz w:val="24"/>
          <w:szCs w:val="24"/>
        </w:rPr>
      </w:pPr>
      <w:r>
        <w:rPr>
          <w:sz w:val="24"/>
          <w:szCs w:val="24"/>
        </w:rPr>
        <w:t>5.1</w:t>
      </w:r>
      <w:r>
        <w:rPr>
          <w:sz w:val="24"/>
          <w:szCs w:val="24"/>
        </w:rPr>
        <w:tab/>
        <w:t>A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on(s)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 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/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  <w:sectPr w:rsidR="00BB487A">
          <w:footerReference w:type="default" r:id="rId16"/>
          <w:pgSz w:w="12240" w:h="15840"/>
          <w:pgMar w:top="920" w:right="1180" w:bottom="280" w:left="1200" w:header="0" w:footer="731" w:gutter="0"/>
          <w:pgNumType w:start="7"/>
          <w:cols w:space="720"/>
        </w:sectPr>
      </w:pPr>
      <w:r>
        <w:rPr>
          <w:sz w:val="24"/>
          <w:szCs w:val="24"/>
        </w:rPr>
        <w:t>5.2       An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</w:p>
    <w:p w:rsidR="00BB487A" w:rsidRDefault="00073D1B">
      <w:pPr>
        <w:spacing w:before="76" w:line="246" w:lineRule="auto"/>
        <w:ind w:left="960" w:right="22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such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five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prior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of bid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Rule 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).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spacing w:before="31"/>
        <w:ind w:left="2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;</w:t>
      </w:r>
    </w:p>
    <w:p w:rsidR="00BB487A" w:rsidRDefault="00BB487A">
      <w:pPr>
        <w:spacing w:before="8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.6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(S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22(2)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&amp; 2</w:t>
      </w:r>
      <w:r>
        <w:rPr>
          <w:b/>
          <w:spacing w:val="-1"/>
          <w:sz w:val="24"/>
          <w:szCs w:val="24"/>
        </w:rPr>
        <w:t>2</w:t>
      </w:r>
      <w:r>
        <w:rPr>
          <w:b/>
          <w:sz w:val="24"/>
          <w:szCs w:val="24"/>
        </w:rPr>
        <w:t>).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z w:val="24"/>
          <w:szCs w:val="24"/>
        </w:rPr>
        <w:tab/>
        <w:t>At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a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 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>
        <w:rPr>
          <w:sz w:val="24"/>
          <w:szCs w:val="24"/>
        </w:rPr>
        <w:tab/>
        <w:t>Any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ing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>
        <w:rPr>
          <w:sz w:val="24"/>
          <w:szCs w:val="24"/>
        </w:rPr>
        <w:tab/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sted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ring their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492" w:lineRule="auto"/>
        <w:ind w:left="240" w:right="3156" w:firstLine="2936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.7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073D1B">
      <w:pPr>
        <w:spacing w:before="5"/>
        <w:ind w:left="300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docum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lating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.8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g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073D1B">
      <w:pPr>
        <w:tabs>
          <w:tab w:val="left" w:pos="960"/>
        </w:tabs>
        <w:spacing w:before="57" w:line="560" w:lineRule="exact"/>
        <w:ind w:left="960" w:right="2891" w:hanging="660"/>
        <w:rPr>
          <w:sz w:val="24"/>
          <w:szCs w:val="24"/>
        </w:rPr>
      </w:pPr>
      <w:r>
        <w:rPr>
          <w:sz w:val="24"/>
          <w:szCs w:val="24"/>
        </w:rPr>
        <w:t>8.1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the followin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 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 /Cov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BB487A" w:rsidRDefault="00073D1B">
      <w:pPr>
        <w:spacing w:line="220" w:lineRule="exact"/>
        <w:ind w:left="960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(b)      </w:t>
      </w:r>
      <w:r>
        <w:rPr>
          <w:spacing w:val="20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F</w:t>
      </w:r>
      <w:r>
        <w:rPr>
          <w:position w:val="1"/>
          <w:sz w:val="24"/>
          <w:szCs w:val="24"/>
        </w:rPr>
        <w:t>o</w:t>
      </w:r>
      <w:r>
        <w:rPr>
          <w:spacing w:val="-1"/>
          <w:position w:val="1"/>
          <w:sz w:val="24"/>
          <w:szCs w:val="24"/>
        </w:rPr>
        <w:t>r</w:t>
      </w:r>
      <w:r>
        <w:rPr>
          <w:position w:val="1"/>
          <w:sz w:val="24"/>
          <w:szCs w:val="24"/>
        </w:rPr>
        <w:t xml:space="preserve">m of </w:t>
      </w:r>
      <w:r>
        <w:rPr>
          <w:spacing w:val="-2"/>
          <w:position w:val="1"/>
          <w:sz w:val="24"/>
          <w:szCs w:val="24"/>
        </w:rPr>
        <w:t>B</w:t>
      </w:r>
      <w:r>
        <w:rPr>
          <w:position w:val="1"/>
          <w:sz w:val="24"/>
          <w:szCs w:val="24"/>
        </w:rPr>
        <w:t>id duly</w:t>
      </w:r>
      <w:r>
        <w:rPr>
          <w:spacing w:val="-7"/>
          <w:position w:val="1"/>
          <w:sz w:val="24"/>
          <w:szCs w:val="24"/>
        </w:rPr>
        <w:t xml:space="preserve"> </w:t>
      </w:r>
      <w:r>
        <w:rPr>
          <w:spacing w:val="-1"/>
          <w:position w:val="1"/>
          <w:sz w:val="24"/>
          <w:szCs w:val="24"/>
        </w:rPr>
        <w:t>f</w:t>
      </w:r>
      <w:r>
        <w:rPr>
          <w:position w:val="1"/>
          <w:sz w:val="24"/>
          <w:szCs w:val="24"/>
        </w:rPr>
        <w:t>i</w:t>
      </w:r>
      <w:r>
        <w:rPr>
          <w:spacing w:val="1"/>
          <w:position w:val="1"/>
          <w:sz w:val="24"/>
          <w:szCs w:val="24"/>
        </w:rPr>
        <w:t>l</w:t>
      </w:r>
      <w:r>
        <w:rPr>
          <w:position w:val="1"/>
          <w:sz w:val="24"/>
          <w:szCs w:val="24"/>
        </w:rPr>
        <w:t>led, si</w:t>
      </w:r>
      <w:r>
        <w:rPr>
          <w:spacing w:val="-2"/>
          <w:position w:val="1"/>
          <w:sz w:val="24"/>
          <w:szCs w:val="24"/>
        </w:rPr>
        <w:t>g</w:t>
      </w:r>
      <w:r>
        <w:rPr>
          <w:position w:val="1"/>
          <w:sz w:val="24"/>
          <w:szCs w:val="24"/>
        </w:rPr>
        <w:t>n</w:t>
      </w:r>
      <w:r>
        <w:rPr>
          <w:spacing w:val="-1"/>
          <w:position w:val="1"/>
          <w:sz w:val="24"/>
          <w:szCs w:val="24"/>
        </w:rPr>
        <w:t>e</w:t>
      </w:r>
      <w:r>
        <w:rPr>
          <w:position w:val="1"/>
          <w:sz w:val="24"/>
          <w:szCs w:val="24"/>
        </w:rPr>
        <w:t xml:space="preserve">d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s</w:t>
      </w:r>
      <w:r>
        <w:rPr>
          <w:spacing w:val="-1"/>
          <w:position w:val="1"/>
          <w:sz w:val="24"/>
          <w:szCs w:val="24"/>
        </w:rPr>
        <w:t>ea</w:t>
      </w:r>
      <w:r>
        <w:rPr>
          <w:position w:val="1"/>
          <w:sz w:val="24"/>
          <w:szCs w:val="24"/>
        </w:rPr>
        <w:t xml:space="preserve">led, in </w:t>
      </w:r>
      <w:r>
        <w:rPr>
          <w:spacing w:val="-1"/>
          <w:position w:val="1"/>
          <w:sz w:val="24"/>
          <w:szCs w:val="24"/>
        </w:rPr>
        <w:t>acc</w:t>
      </w:r>
      <w:r>
        <w:rPr>
          <w:position w:val="1"/>
          <w:sz w:val="24"/>
          <w:szCs w:val="24"/>
        </w:rPr>
        <w:t>o</w:t>
      </w:r>
      <w:r>
        <w:rPr>
          <w:spacing w:val="-1"/>
          <w:position w:val="1"/>
          <w:sz w:val="24"/>
          <w:szCs w:val="24"/>
        </w:rPr>
        <w:t>r</w:t>
      </w:r>
      <w:r>
        <w:rPr>
          <w:position w:val="1"/>
          <w:sz w:val="24"/>
          <w:szCs w:val="24"/>
        </w:rPr>
        <w:t>d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</w:t>
      </w:r>
      <w:r>
        <w:rPr>
          <w:spacing w:val="-1"/>
          <w:position w:val="1"/>
          <w:sz w:val="24"/>
          <w:szCs w:val="24"/>
        </w:rPr>
        <w:t>c</w:t>
      </w:r>
      <w:r>
        <w:rPr>
          <w:position w:val="1"/>
          <w:sz w:val="24"/>
          <w:szCs w:val="24"/>
        </w:rPr>
        <w:t>e</w:t>
      </w:r>
      <w:r>
        <w:rPr>
          <w:spacing w:val="-1"/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 xml:space="preserve">with </w:t>
      </w:r>
      <w:r>
        <w:rPr>
          <w:spacing w:val="-4"/>
          <w:position w:val="1"/>
          <w:sz w:val="24"/>
          <w:szCs w:val="24"/>
        </w:rPr>
        <w:t>I</w:t>
      </w:r>
      <w:r>
        <w:rPr>
          <w:spacing w:val="-2"/>
          <w:position w:val="1"/>
          <w:sz w:val="24"/>
          <w:szCs w:val="24"/>
        </w:rPr>
        <w:t>B</w:t>
      </w:r>
      <w:r>
        <w:rPr>
          <w:position w:val="1"/>
          <w:sz w:val="24"/>
          <w:szCs w:val="24"/>
        </w:rPr>
        <w:t>.14.3.</w:t>
      </w:r>
    </w:p>
    <w:p w:rsidR="00BB487A" w:rsidRDefault="00073D1B">
      <w:pPr>
        <w:spacing w:before="7" w:line="246" w:lineRule="auto"/>
        <w:ind w:left="1680" w:right="219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(A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)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duly  filled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led,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.14.3.</w:t>
      </w:r>
    </w:p>
    <w:p w:rsidR="00BB487A" w:rsidRDefault="00073D1B">
      <w:pPr>
        <w:spacing w:line="260" w:lineRule="exact"/>
        <w:ind w:left="9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(d)     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nished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</w:t>
      </w:r>
    </w:p>
    <w:p w:rsidR="00BB487A" w:rsidRDefault="00073D1B">
      <w:pPr>
        <w:spacing w:before="6"/>
        <w:ind w:left="9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(e)     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14.5.</w:t>
      </w:r>
    </w:p>
    <w:p w:rsidR="00BB487A" w:rsidRDefault="00073D1B">
      <w:pPr>
        <w:spacing w:before="6" w:line="246" w:lineRule="auto"/>
        <w:ind w:left="960" w:right="249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 xml:space="preserve">)    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&amp;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 (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)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.12.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.9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Suff</w:t>
      </w:r>
      <w:r>
        <w:rPr>
          <w:b/>
          <w:sz w:val="24"/>
          <w:szCs w:val="24"/>
        </w:rPr>
        <w:t>ici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16" w:hanging="720"/>
        <w:jc w:val="both"/>
        <w:rPr>
          <w:sz w:val="24"/>
          <w:szCs w:val="24"/>
        </w:rPr>
        <w:sectPr w:rsidR="00BB487A">
          <w:pgSz w:w="12240" w:h="15840"/>
          <w:pgMar w:top="820" w:right="1180" w:bottom="280" w:left="1200" w:header="0" w:footer="731" w:gutter="0"/>
          <w:cols w:space="720"/>
        </w:sectPr>
      </w:pPr>
      <w:r>
        <w:rPr>
          <w:rFonts w:ascii="Arial" w:eastAsia="Arial" w:hAnsi="Arial" w:cs="Arial"/>
          <w:spacing w:val="1"/>
          <w:sz w:val="24"/>
          <w:szCs w:val="24"/>
        </w:rPr>
        <w:t>9</w:t>
      </w:r>
      <w:r>
        <w:rPr>
          <w:rFonts w:ascii="Arial" w:eastAsia="Arial" w:hAnsi="Arial" w:cs="Arial"/>
          <w:sz w:val="24"/>
          <w:szCs w:val="24"/>
        </w:rPr>
        <w:t xml:space="preserve">.1    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tness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 his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quoted/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 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 shall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 in  so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ne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073D1B">
      <w:pPr>
        <w:tabs>
          <w:tab w:val="left" w:pos="960"/>
        </w:tabs>
        <w:spacing w:before="66"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9.2</w:t>
      </w:r>
      <w:r>
        <w:rPr>
          <w:sz w:val="24"/>
          <w:szCs w:val="24"/>
        </w:rPr>
        <w:tab/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dvised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obtain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.10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s, Cu</w:t>
      </w:r>
      <w:r>
        <w:rPr>
          <w:b/>
          <w:spacing w:val="-1"/>
          <w:sz w:val="24"/>
          <w:szCs w:val="24"/>
        </w:rPr>
        <w:t>rre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10.1</w:t>
      </w:r>
      <w:r>
        <w:rPr>
          <w:sz w:val="24"/>
          <w:szCs w:val="24"/>
        </w:rPr>
        <w:tab/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fill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up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(Sch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id)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 the Composi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>/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s/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ly in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view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10.2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bidder 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386" w:hanging="720"/>
        <w:rPr>
          <w:sz w:val="24"/>
          <w:szCs w:val="24"/>
        </w:rPr>
      </w:pPr>
      <w:r>
        <w:rPr>
          <w:sz w:val="24"/>
          <w:szCs w:val="24"/>
        </w:rPr>
        <w:t>10.3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on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sch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>tes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quoted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ipu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146" w:hanging="720"/>
        <w:jc w:val="both"/>
        <w:rPr>
          <w:sz w:val="24"/>
          <w:szCs w:val="24"/>
        </w:rPr>
      </w:pPr>
      <w:r>
        <w:rPr>
          <w:sz w:val="24"/>
          <w:szCs w:val="24"/>
        </w:rPr>
        <w:t>10.4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tems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.11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-8"/>
          <w:sz w:val="24"/>
          <w:szCs w:val="24"/>
        </w:rPr>
        <w:t>D</w:t>
      </w:r>
      <w:r>
        <w:rPr>
          <w:b/>
          <w:spacing w:val="-7"/>
          <w:sz w:val="24"/>
          <w:szCs w:val="24"/>
        </w:rPr>
        <w:t>o</w:t>
      </w:r>
      <w:r>
        <w:rPr>
          <w:b/>
          <w:spacing w:val="-8"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>u</w:t>
      </w:r>
      <w:r>
        <w:rPr>
          <w:b/>
          <w:spacing w:val="-10"/>
          <w:sz w:val="24"/>
          <w:szCs w:val="24"/>
        </w:rPr>
        <w:t>m</w:t>
      </w:r>
      <w:r>
        <w:rPr>
          <w:b/>
          <w:spacing w:val="-8"/>
          <w:sz w:val="24"/>
          <w:szCs w:val="24"/>
        </w:rPr>
        <w:t>e</w:t>
      </w:r>
      <w:r>
        <w:rPr>
          <w:b/>
          <w:spacing w:val="-6"/>
          <w:sz w:val="24"/>
          <w:szCs w:val="24"/>
        </w:rPr>
        <w:t>n</w:t>
      </w:r>
      <w:r>
        <w:rPr>
          <w:b/>
          <w:spacing w:val="-8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E</w:t>
      </w:r>
      <w:r>
        <w:rPr>
          <w:b/>
          <w:spacing w:val="-7"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>t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lis</w:t>
      </w:r>
      <w:r>
        <w:rPr>
          <w:b/>
          <w:spacing w:val="-6"/>
          <w:sz w:val="24"/>
          <w:szCs w:val="24"/>
        </w:rPr>
        <w:t>h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6"/>
          <w:sz w:val="24"/>
          <w:szCs w:val="24"/>
        </w:rPr>
        <w:t>dd</w:t>
      </w:r>
      <w:r>
        <w:rPr>
          <w:b/>
          <w:spacing w:val="-8"/>
          <w:sz w:val="24"/>
          <w:szCs w:val="24"/>
        </w:rPr>
        <w:t>er’</w:t>
      </w:r>
      <w:r>
        <w:rPr>
          <w:b/>
          <w:sz w:val="24"/>
          <w:szCs w:val="24"/>
        </w:rPr>
        <w:t>s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6"/>
          <w:sz w:val="24"/>
          <w:szCs w:val="24"/>
        </w:rPr>
        <w:t>E</w:t>
      </w:r>
      <w:r>
        <w:rPr>
          <w:b/>
          <w:spacing w:val="-7"/>
          <w:sz w:val="24"/>
          <w:szCs w:val="24"/>
        </w:rPr>
        <w:t>ligi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ili</w:t>
      </w:r>
      <w:r>
        <w:rPr>
          <w:b/>
          <w:spacing w:val="-8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Q</w:t>
      </w:r>
      <w:r>
        <w:rPr>
          <w:b/>
          <w:spacing w:val="-6"/>
          <w:sz w:val="24"/>
          <w:szCs w:val="24"/>
        </w:rPr>
        <w:t>u</w:t>
      </w:r>
      <w:r>
        <w:rPr>
          <w:b/>
          <w:spacing w:val="-7"/>
          <w:sz w:val="24"/>
          <w:szCs w:val="24"/>
        </w:rPr>
        <w:t>ali</w:t>
      </w:r>
      <w:r>
        <w:rPr>
          <w:b/>
          <w:spacing w:val="-6"/>
          <w:sz w:val="24"/>
          <w:szCs w:val="24"/>
        </w:rPr>
        <w:t>f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8"/>
          <w:sz w:val="24"/>
          <w:szCs w:val="24"/>
        </w:rPr>
        <w:t>c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8"/>
          <w:sz w:val="24"/>
          <w:szCs w:val="24"/>
        </w:rPr>
        <w:t>t</w:t>
      </w:r>
      <w:r>
        <w:rPr>
          <w:b/>
          <w:spacing w:val="-7"/>
          <w:sz w:val="24"/>
          <w:szCs w:val="24"/>
        </w:rPr>
        <w:t>io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11.1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suant to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.8, the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stablishing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idder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must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possess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Crite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.12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Establ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ity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12.1</w:t>
      </w:r>
      <w:r>
        <w:rPr>
          <w:sz w:val="24"/>
          <w:szCs w:val="24"/>
        </w:rPr>
        <w:tab/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  <w:sectPr w:rsidR="00BB487A">
          <w:pgSz w:w="12240" w:h="15840"/>
          <w:pgMar w:top="1200" w:right="1180" w:bottom="280" w:left="1200" w:header="0" w:footer="731" w:gutter="0"/>
          <w:cols w:space="720"/>
        </w:sectPr>
      </w:pPr>
      <w:r>
        <w:rPr>
          <w:sz w:val="24"/>
          <w:szCs w:val="24"/>
        </w:rPr>
        <w:t>12.2</w:t>
      </w:r>
      <w:r>
        <w:rPr>
          <w:sz w:val="24"/>
          <w:szCs w:val="24"/>
        </w:rPr>
        <w:tab/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 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talo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numbe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,   if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i/>
          <w:sz w:val="24"/>
          <w:szCs w:val="24"/>
        </w:rPr>
        <w:t>,</w:t>
      </w:r>
      <w:r>
        <w:rPr>
          <w:i/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rovisions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strictive.</w:t>
      </w:r>
    </w:p>
    <w:p w:rsidR="00BB487A" w:rsidRDefault="00073D1B">
      <w:pPr>
        <w:spacing w:before="76"/>
        <w:ind w:left="24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.13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13.1</w:t>
      </w:r>
      <w:r>
        <w:rPr>
          <w:sz w:val="24"/>
          <w:szCs w:val="24"/>
        </w:rPr>
        <w:tab/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ice/esti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in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/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</w:t>
      </w:r>
      <w:r>
        <w:rPr>
          <w:i/>
          <w:sz w:val="24"/>
          <w:szCs w:val="24"/>
        </w:rPr>
        <w:t>’s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Guarantee</w:t>
      </w:r>
      <w:r>
        <w:rPr>
          <w:i/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by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vour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y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>.and not e</w:t>
      </w:r>
      <w:r>
        <w:rPr>
          <w:i/>
          <w:spacing w:val="-1"/>
          <w:sz w:val="24"/>
          <w:szCs w:val="24"/>
        </w:rPr>
        <w:t>xcee</w:t>
      </w:r>
      <w:r>
        <w:rPr>
          <w:i/>
          <w:sz w:val="24"/>
          <w:szCs w:val="24"/>
        </w:rPr>
        <w:t>ding 5% 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/estimat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 3</w:t>
      </w:r>
      <w:r>
        <w:rPr>
          <w:i/>
          <w:spacing w:val="1"/>
          <w:sz w:val="24"/>
          <w:szCs w:val="24"/>
        </w:rPr>
        <w:t>7</w:t>
      </w:r>
      <w:r>
        <w:rPr>
          <w:spacing w:val="-1"/>
          <w:sz w:val="24"/>
          <w:szCs w:val="24"/>
        </w:rPr>
        <w:t>).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13.2     Any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ptable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13.3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unsu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13.4</w:t>
      </w:r>
      <w:r>
        <w:rPr>
          <w:sz w:val="24"/>
          <w:szCs w:val="24"/>
        </w:rPr>
        <w:tab/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nished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37).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 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16.4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if 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.14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di</w:t>
      </w:r>
      <w:r>
        <w:rPr>
          <w:b/>
          <w:sz w:val="24"/>
          <w:szCs w:val="24"/>
        </w:rPr>
        <w:t>ty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z w:val="24"/>
          <w:szCs w:val="24"/>
        </w:rPr>
        <w:t xml:space="preserve">s, 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2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60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14.1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B487A" w:rsidRDefault="00BB487A">
      <w:pPr>
        <w:spacing w:before="20" w:line="280" w:lineRule="exact"/>
        <w:rPr>
          <w:sz w:val="28"/>
          <w:szCs w:val="28"/>
        </w:rPr>
      </w:pPr>
    </w:p>
    <w:p w:rsidR="00BB487A" w:rsidRDefault="00073D1B">
      <w:pPr>
        <w:spacing w:line="260" w:lineRule="auto"/>
        <w:ind w:left="960" w:right="215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sz w:val="24"/>
          <w:szCs w:val="24"/>
        </w:rPr>
        <w:t xml:space="preserve">2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.The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ble.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will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tension,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 compl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 in all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38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pe</w:t>
      </w:r>
      <w:r>
        <w:rPr>
          <w:sz w:val="24"/>
          <w:szCs w:val="24"/>
        </w:rPr>
        <w:t>rly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14.4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blanks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ted.</w:t>
      </w:r>
    </w:p>
    <w:p w:rsidR="00BB487A" w:rsidRDefault="00073D1B">
      <w:pPr>
        <w:spacing w:before="7" w:line="246" w:lineRule="auto"/>
        <w:ind w:left="960" w:right="209"/>
        <w:rPr>
          <w:sz w:val="24"/>
          <w:szCs w:val="24"/>
        </w:rPr>
        <w:sectPr w:rsidR="00BB487A">
          <w:pgSz w:w="12240" w:h="15840"/>
          <w:pgMar w:top="820" w:right="1180" w:bottom="280" w:left="1200" w:header="0" w:footer="731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fully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ied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</w:t>
      </w:r>
    </w:p>
    <w:p w:rsidR="00BB487A" w:rsidRDefault="00073D1B">
      <w:pPr>
        <w:spacing w:before="71" w:line="260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14.5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number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.8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rly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them</w:t>
      </w:r>
    </w:p>
    <w:p w:rsidR="00BB487A" w:rsidRDefault="00073D1B">
      <w:pPr>
        <w:spacing w:before="1"/>
        <w:ind w:left="960"/>
        <w:rPr>
          <w:sz w:val="24"/>
          <w:szCs w:val="24"/>
        </w:rPr>
      </w:pP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OR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L</w:t>
      </w:r>
      <w:r>
        <w:rPr>
          <w:w w:val="158"/>
          <w:sz w:val="24"/>
          <w:szCs w:val="24"/>
        </w:rPr>
        <w:t>‖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</w:t>
      </w:r>
      <w:r>
        <w:rPr>
          <w:w w:val="107"/>
          <w:sz w:val="24"/>
          <w:szCs w:val="24"/>
        </w:rPr>
        <w:t>OPY‖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them,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24"/>
        <w:ind w:left="960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ritten in 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ink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duly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(in the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opies, Photostats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This  shall  be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 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14.7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mail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3541" w:right="3561"/>
        <w:jc w:val="center"/>
        <w:rPr>
          <w:sz w:val="24"/>
          <w:szCs w:val="24"/>
        </w:rPr>
      </w:pPr>
      <w:r>
        <w:rPr>
          <w:b/>
          <w:sz w:val="24"/>
          <w:szCs w:val="24"/>
        </w:rPr>
        <w:t>D. SUB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.15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With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al 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2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420" w:hanging="720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t be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not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than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stipulat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in.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outer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29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ssed to the 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ta; 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identifi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number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7" w:line="246" w:lineRule="auto"/>
        <w:ind w:left="1680" w:right="384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opening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ined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tabs>
          <w:tab w:val="left" w:pos="1680"/>
        </w:tabs>
        <w:spacing w:line="246" w:lineRule="auto"/>
        <w:ind w:left="1680" w:right="264" w:hanging="720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5.2, the 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 de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1680" w:right="191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 is not 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ab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mispla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tel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ph, tel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mail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15.4     Any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15.5</w:t>
      </w:r>
      <w:r>
        <w:rPr>
          <w:sz w:val="24"/>
          <w:szCs w:val="24"/>
        </w:rPr>
        <w:tab/>
        <w:t>Any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  <w:sectPr w:rsidR="00BB487A">
          <w:pgSz w:w="12240" w:h="15840"/>
          <w:pgMar w:top="900" w:right="1180" w:bottom="280" w:left="1200" w:header="0" w:footer="731" w:gutter="0"/>
          <w:cols w:space="720"/>
        </w:sectPr>
      </w:pPr>
      <w:r>
        <w:rPr>
          <w:sz w:val="24"/>
          <w:szCs w:val="24"/>
        </w:rPr>
        <w:t>15.6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BB487A" w:rsidRDefault="00073D1B">
      <w:pPr>
        <w:spacing w:before="72"/>
        <w:ind w:left="2588" w:right="2608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E</w:t>
      </w:r>
      <w:r>
        <w:rPr>
          <w:b/>
          <w:sz w:val="24"/>
          <w:szCs w:val="24"/>
        </w:rPr>
        <w:t xml:space="preserve">.       </w:t>
      </w:r>
      <w:r>
        <w:rPr>
          <w:b/>
          <w:spacing w:val="20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 EV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.16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ng</w:t>
      </w:r>
      <w:r>
        <w:rPr>
          <w:b/>
          <w:sz w:val="24"/>
          <w:szCs w:val="24"/>
        </w:rPr>
        <w:t>, 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(S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41,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42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43)</w:t>
      </w:r>
    </w:p>
    <w:p w:rsidR="00BB487A" w:rsidRDefault="00BB487A">
      <w:pPr>
        <w:spacing w:before="2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16.1     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</w:p>
    <w:p w:rsidR="00BB487A" w:rsidRDefault="00073D1B">
      <w:pPr>
        <w:spacing w:before="24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attend,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16.2</w:t>
      </w:r>
      <w:r>
        <w:rPr>
          <w:sz w:val="24"/>
          <w:szCs w:val="24"/>
        </w:rPr>
        <w:tab/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discount,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nutes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oose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t>Any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discount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 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16.3</w:t>
      </w:r>
      <w:r>
        <w:rPr>
          <w:sz w:val="24"/>
          <w:szCs w:val="24"/>
        </w:rPr>
        <w:tab/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 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pe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43).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1680" w:right="211" w:hanging="1440"/>
        <w:jc w:val="both"/>
        <w:rPr>
          <w:sz w:val="24"/>
          <w:szCs w:val="24"/>
        </w:rPr>
      </w:pPr>
      <w:r>
        <w:rPr>
          <w:sz w:val="24"/>
          <w:szCs w:val="24"/>
        </w:rPr>
        <w:t>16.4</w:t>
      </w:r>
      <w:r>
        <w:rPr>
          <w:sz w:val="24"/>
          <w:szCs w:val="24"/>
        </w:rPr>
        <w:tab/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rior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 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luation,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.16.7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16.9,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 of these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viations.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lis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hmetic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mu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2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shown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4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16.5</w:t>
      </w:r>
      <w:r>
        <w:rPr>
          <w:sz w:val="24"/>
          <w:szCs w:val="24"/>
        </w:rPr>
        <w:tab/>
        <w:t xml:space="preserve">A 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not subsequ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non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50" w:lineRule="auto"/>
        <w:ind w:left="960" w:right="217" w:hanging="720"/>
        <w:jc w:val="both"/>
        <w:rPr>
          <w:sz w:val="24"/>
          <w:szCs w:val="24"/>
        </w:rPr>
        <w:sectPr w:rsidR="00BB487A">
          <w:pgSz w:w="12240" w:h="15840"/>
          <w:pgMar w:top="1180" w:right="1180" w:bottom="280" w:left="1200" w:header="0" w:footer="731" w:gutter="0"/>
          <w:cols w:space="720"/>
        </w:sectPr>
      </w:pPr>
      <w:r>
        <w:rPr>
          <w:sz w:val="24"/>
          <w:szCs w:val="24"/>
        </w:rPr>
        <w:t>16.6</w:t>
      </w:r>
      <w:r>
        <w:rPr>
          <w:sz w:val="24"/>
          <w:szCs w:val="24"/>
        </w:rPr>
        <w:tab/>
        <w:t xml:space="preserve">Any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</w:t>
      </w:r>
      <w:r>
        <w:rPr>
          <w:spacing w:val="2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or</w:t>
      </w:r>
      <w:r>
        <w:rPr>
          <w:b/>
          <w:spacing w:val="2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)</w:t>
      </w:r>
      <w:r>
        <w:rPr>
          <w:b/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BB487A" w:rsidRDefault="00073D1B">
      <w:pPr>
        <w:spacing w:before="71" w:line="246" w:lineRule="auto"/>
        <w:ind w:left="960" w:right="220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not 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lative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nking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other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960" w:right="4568"/>
        <w:jc w:val="both"/>
        <w:rPr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). 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(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:</w:t>
      </w:r>
      <w:r>
        <w:rPr>
          <w:b/>
          <w:sz w:val="24"/>
          <w:szCs w:val="24"/>
        </w:rPr>
        <w:t>-</w:t>
      </w:r>
    </w:p>
    <w:p w:rsidR="00BB487A" w:rsidRDefault="00073D1B">
      <w:pPr>
        <w:spacing w:before="2"/>
        <w:ind w:left="960" w:right="53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not 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B487A" w:rsidRDefault="00073D1B">
      <w:pPr>
        <w:spacing w:before="7" w:line="246" w:lineRule="auto"/>
        <w:ind w:left="960" w:right="1316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 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 (iii)     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;</w:t>
      </w:r>
    </w:p>
    <w:p w:rsidR="00BB487A" w:rsidRDefault="00073D1B">
      <w:pPr>
        <w:ind w:left="960" w:right="47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(iv)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 to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BB487A" w:rsidRDefault="00073D1B">
      <w:pPr>
        <w:spacing w:before="7" w:line="246" w:lineRule="auto"/>
        <w:ind w:left="960" w:right="267"/>
        <w:rPr>
          <w:sz w:val="24"/>
          <w:szCs w:val="24"/>
        </w:rPr>
      </w:pPr>
      <w:r>
        <w:rPr>
          <w:sz w:val="24"/>
          <w:szCs w:val="24"/>
        </w:rPr>
        <w:t xml:space="preserve">(v)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comply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with Mi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stones/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uments; (vi)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 of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ind w:left="1680" w:right="6985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uments;</w:t>
      </w:r>
    </w:p>
    <w:p w:rsidR="00BB487A" w:rsidRDefault="00073D1B">
      <w:pPr>
        <w:spacing w:before="7"/>
        <w:ind w:left="960" w:right="4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(vii)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import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1680" w:right="1518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uments, 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B487A" w:rsidRDefault="00073D1B">
      <w:pPr>
        <w:tabs>
          <w:tab w:val="left" w:pos="1680"/>
        </w:tabs>
        <w:spacing w:before="7" w:line="246" w:lineRule="auto"/>
        <w:ind w:left="1680" w:right="246" w:hanging="720"/>
        <w:rPr>
          <w:sz w:val="24"/>
          <w:szCs w:val="24"/>
        </w:rPr>
      </w:pPr>
      <w:r>
        <w:rPr>
          <w:sz w:val="24"/>
          <w:szCs w:val="24"/>
        </w:rPr>
        <w:t>(viii)</w:t>
      </w:r>
      <w:r>
        <w:rPr>
          <w:sz w:val="24"/>
          <w:szCs w:val="24"/>
        </w:rPr>
        <w:tab/>
        <w:t>taking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provis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ap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, 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and dispute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BB487A" w:rsidRDefault="00073D1B">
      <w:pPr>
        <w:spacing w:before="1"/>
        <w:ind w:left="960" w:right="4106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)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devi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is 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:rsidR="00BB487A" w:rsidRDefault="00073D1B">
      <w:pPr>
        <w:spacing w:before="7" w:line="246" w:lineRule="auto"/>
        <w:ind w:left="2086" w:right="484" w:hanging="3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ks;</w:t>
      </w:r>
    </w:p>
    <w:p w:rsidR="00BB487A" w:rsidRDefault="00073D1B">
      <w:pPr>
        <w:spacing w:line="246" w:lineRule="auto"/>
        <w:ind w:left="2086" w:right="371" w:hanging="36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on/r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would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unf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posit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780"/>
        <w:rPr>
          <w:sz w:val="24"/>
          <w:szCs w:val="24"/>
        </w:rPr>
      </w:pPr>
      <w:r>
        <w:rPr>
          <w:b/>
          <w:sz w:val="24"/>
          <w:szCs w:val="24"/>
        </w:rPr>
        <w:t xml:space="preserve">(B) 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2" w:line="246" w:lineRule="auto"/>
        <w:ind w:left="1232" w:right="454" w:firstLine="108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viations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monet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ss. This value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would 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an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BB487A" w:rsidRDefault="00BB487A">
      <w:pPr>
        <w:spacing w:before="7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46" w:lineRule="auto"/>
        <w:ind w:left="960" w:right="209" w:hanging="720"/>
        <w:jc w:val="both"/>
        <w:rPr>
          <w:sz w:val="24"/>
          <w:szCs w:val="24"/>
        </w:rPr>
      </w:pPr>
      <w:r>
        <w:rPr>
          <w:sz w:val="24"/>
          <w:szCs w:val="24"/>
        </w:rPr>
        <w:t>16.7</w:t>
      </w:r>
      <w:r>
        <w:rPr>
          <w:sz w:val="24"/>
          <w:szCs w:val="24"/>
        </w:rPr>
        <w:tab/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 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IB</w:t>
      </w:r>
      <w:r>
        <w:rPr>
          <w:sz w:val="24"/>
          <w:szCs w:val="24"/>
        </w:rPr>
        <w:t>.16.4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16.6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on 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.16.8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0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ical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 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rovisions.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rding  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vie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d.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16.8    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following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to 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to det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: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960" w:right="1375"/>
        <w:jc w:val="both"/>
        <w:rPr>
          <w:sz w:val="24"/>
          <w:szCs w:val="24"/>
        </w:rPr>
        <w:sectPr w:rsidR="00BB487A">
          <w:pgSz w:w="12240" w:h="15840"/>
          <w:pgMar w:top="840" w:right="1180" w:bottom="280" w:left="1200" w:header="0" w:footer="731" w:gutter="0"/>
          <w:cols w:space="720"/>
        </w:sect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c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.16.4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B487A" w:rsidRDefault="00073D1B">
      <w:pPr>
        <w:spacing w:before="72" w:line="246" w:lineRule="auto"/>
        <w:ind w:left="1680" w:right="220" w:hanging="720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(</w:t>
      </w:r>
      <w:r>
        <w:rPr>
          <w:sz w:val="24"/>
          <w:szCs w:val="24"/>
        </w:rPr>
        <w:t xml:space="preserve">ii)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discount,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B487A" w:rsidRDefault="00073D1B">
      <w:pPr>
        <w:spacing w:before="5"/>
        <w:ind w:left="920" w:right="53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(iii)    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 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io</w:t>
      </w:r>
      <w:r>
        <w:rPr>
          <w:sz w:val="24"/>
          <w:szCs w:val="24"/>
        </w:rPr>
        <w:t>ns for</w:t>
      </w:r>
      <w:r>
        <w:rPr>
          <w:spacing w:val="-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tingenci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</w:t>
      </w:r>
    </w:p>
    <w:p w:rsidR="00BB487A" w:rsidRDefault="00073D1B">
      <w:pPr>
        <w:spacing w:before="12"/>
        <w:ind w:left="1640" w:right="1254"/>
        <w:jc w:val="center"/>
        <w:rPr>
          <w:sz w:val="24"/>
          <w:szCs w:val="24"/>
        </w:rPr>
      </w:pP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ny</w:t>
      </w:r>
      <w:r>
        <w:rPr>
          <w:sz w:val="24"/>
          <w:szCs w:val="24"/>
        </w:rPr>
        <w:t xml:space="preserve">, but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Day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ivel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194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.17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ss to be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tial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17.1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.16.3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matter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45</w:t>
      </w:r>
      <w:r>
        <w:rPr>
          <w:spacing w:val="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discounted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17.2</w:t>
      </w:r>
      <w:r>
        <w:rPr>
          <w:sz w:val="24"/>
          <w:szCs w:val="24"/>
        </w:rPr>
        <w:tab/>
        <w:t>Any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gg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ssal Com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31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&amp; 32.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of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 shall not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 su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17.3     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“Corrupt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nd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2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2(q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BB487A" w:rsidRDefault="00073D1B">
      <w:pPr>
        <w:spacing w:before="5"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z w:val="24"/>
          <w:szCs w:val="24"/>
        </w:rPr>
        <w:t>Co</w:t>
      </w:r>
      <w:r>
        <w:rPr>
          <w:b/>
          <w:spacing w:val="-1"/>
          <w:sz w:val="24"/>
          <w:szCs w:val="24"/>
        </w:rPr>
        <w:t>erc</w:t>
      </w:r>
      <w:r>
        <w:rPr>
          <w:b/>
          <w:sz w:val="24"/>
          <w:szCs w:val="24"/>
        </w:rPr>
        <w:t>ive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ce</w:t>
      </w:r>
      <w:r>
        <w:rPr>
          <w:w w:val="158"/>
          <w:sz w:val="24"/>
          <w:szCs w:val="24"/>
        </w:rPr>
        <w:t>‖</w:t>
      </w:r>
      <w:r>
        <w:rPr>
          <w:spacing w:val="8"/>
          <w:w w:val="15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 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rty 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hieve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 or to 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use 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loss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073D1B">
      <w:pPr>
        <w:spacing w:before="5" w:line="247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z w:val="24"/>
          <w:szCs w:val="24"/>
        </w:rPr>
        <w:t>Coll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sive 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w w:val="158"/>
          <w:sz w:val="24"/>
          <w:szCs w:val="24"/>
        </w:rPr>
        <w:t xml:space="preserve">‖ </w:t>
      </w:r>
      <w:r>
        <w:rPr>
          <w:spacing w:val="8"/>
          <w:w w:val="15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more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hieve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kno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establish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 at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non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ls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 (iii)</w:t>
      </w:r>
      <w:r>
        <w:rPr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“Corrupt</w:t>
      </w:r>
      <w:r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or 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lue to 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ts 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</w:t>
      </w:r>
    </w:p>
    <w:p w:rsidR="00BB487A" w:rsidRDefault="00073D1B">
      <w:pPr>
        <w:spacing w:before="3" w:line="246" w:lineRule="auto"/>
        <w:ind w:left="240" w:right="220"/>
        <w:jc w:val="both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ntation,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 knowin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klessly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ds,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fit or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void an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on;</w:t>
      </w:r>
    </w:p>
    <w:p w:rsidR="00BB487A" w:rsidRDefault="00073D1B">
      <w:pPr>
        <w:spacing w:before="4"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“Ob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tructi</w:t>
      </w:r>
      <w:r>
        <w:rPr>
          <w:rFonts w:ascii="Arial" w:eastAsia="Arial" w:hAnsi="Arial" w:cs="Arial"/>
          <w:b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or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stro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  <w:sectPr w:rsidR="00BB487A">
          <w:pgSz w:w="12240" w:h="15840"/>
          <w:pgMar w:top="1120" w:right="1180" w:bottom="280" w:left="1200" w:header="0" w:footer="731" w:gutter="0"/>
          <w:cols w:space="720"/>
        </w:sect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making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rupt,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udulent,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usive 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idating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disclos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pursuing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Rules.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.18.</w:t>
      </w:r>
      <w:r>
        <w:rPr>
          <w:b/>
          <w:spacing w:val="46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 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</w:t>
      </w:r>
      <w:r>
        <w:rPr>
          <w:b/>
          <w:spacing w:val="1"/>
          <w:position w:val="-1"/>
          <w:sz w:val="24"/>
          <w:szCs w:val="24"/>
        </w:rPr>
        <w:t>if</w:t>
      </w:r>
      <w:r>
        <w:rPr>
          <w:b/>
          <w:position w:val="-1"/>
          <w:sz w:val="24"/>
          <w:szCs w:val="24"/>
        </w:rPr>
        <w:t>ica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BB487A" w:rsidRDefault="00073D1B">
      <w:pPr>
        <w:spacing w:before="60"/>
        <w:rPr>
          <w:sz w:val="24"/>
          <w:szCs w:val="24"/>
        </w:rPr>
        <w:sectPr w:rsidR="00BB487A">
          <w:pgSz w:w="12240" w:h="15840"/>
          <w:pgMar w:top="1120" w:right="1180" w:bottom="280" w:left="1200" w:header="0" w:footer="731" w:gutter="0"/>
          <w:cols w:num="2" w:space="720" w:equalWidth="0">
            <w:col w:w="2807" w:space="377"/>
            <w:col w:w="6676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>AW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tabs>
          <w:tab w:val="left" w:pos="960"/>
        </w:tabs>
        <w:spacing w:before="29"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18.1</w:t>
      </w:r>
      <w:r>
        <w:rPr>
          <w:sz w:val="24"/>
          <w:szCs w:val="24"/>
        </w:rPr>
        <w:tab/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facie</w:t>
      </w:r>
      <w:r>
        <w:rPr>
          <w:i/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rning their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or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ot: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laid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shall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rec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of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ies.</w:t>
      </w:r>
    </w:p>
    <w:p w:rsidR="00BB487A" w:rsidRDefault="00073D1B">
      <w:pPr>
        <w:spacing w:before="7" w:line="246" w:lineRule="auto"/>
        <w:ind w:left="96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of  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.19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 xml:space="preserve">ia &amp;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15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19.1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who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ided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such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sat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19.2</w:t>
      </w:r>
      <w:r>
        <w:rPr>
          <w:sz w:val="24"/>
          <w:szCs w:val="24"/>
        </w:rPr>
        <w:tab/>
        <w:t>Not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withstanding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bid,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bidder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to 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25).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.20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 Sig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20.1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w w:val="58"/>
          <w:sz w:val="24"/>
          <w:szCs w:val="24"/>
        </w:rPr>
        <w:t>(</w:t>
      </w:r>
      <w:r>
        <w:rPr>
          <w:spacing w:val="-2"/>
          <w:w w:val="58"/>
          <w:sz w:val="24"/>
          <w:szCs w:val="24"/>
        </w:rPr>
        <w:t>―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ce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 that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49).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3" w:hanging="720"/>
        <w:jc w:val="both"/>
        <w:rPr>
          <w:sz w:val="24"/>
          <w:szCs w:val="24"/>
        </w:rPr>
      </w:pPr>
      <w:r>
        <w:rPr>
          <w:sz w:val="24"/>
          <w:szCs w:val="24"/>
        </w:rPr>
        <w:t>20.2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bidder 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the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  <w:sectPr w:rsidR="00BB487A">
          <w:type w:val="continuous"/>
          <w:pgSz w:w="12240" w:h="15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20.3</w:t>
      </w:r>
      <w:r>
        <w:rPr>
          <w:sz w:val="24"/>
          <w:szCs w:val="24"/>
        </w:rPr>
        <w:tab/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duly stamp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%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(upd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me)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68"/>
        <w:ind w:left="240" w:right="6628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.21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21.1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rece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6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BB487A" w:rsidRDefault="00073D1B">
      <w:pPr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</w:p>
    <w:p w:rsidR="00BB487A" w:rsidRDefault="00073D1B">
      <w:pPr>
        <w:spacing w:before="7"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t>&amp;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20.3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22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14" w:line="259" w:lineRule="auto"/>
        <w:ind w:left="240" w:right="214"/>
        <w:jc w:val="both"/>
        <w:rPr>
          <w:sz w:val="23"/>
          <w:szCs w:val="23"/>
        </w:rPr>
      </w:pPr>
      <w:r>
        <w:rPr>
          <w:sz w:val="23"/>
          <w:szCs w:val="23"/>
        </w:rPr>
        <w:t>21.3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</w:t>
      </w:r>
      <w:r>
        <w:rPr>
          <w:sz w:val="23"/>
          <w:szCs w:val="23"/>
        </w:rPr>
        <w:t>ubli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tion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z w:val="23"/>
          <w:szCs w:val="23"/>
        </w:rPr>
        <w:t>Contr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t: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ithin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d</w:t>
      </w:r>
      <w:r>
        <w:rPr>
          <w:spacing w:val="1"/>
          <w:sz w:val="23"/>
          <w:szCs w:val="23"/>
        </w:rPr>
        <w:t>a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s</w:t>
      </w:r>
      <w:r>
        <w:rPr>
          <w:spacing w:val="28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0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t,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ur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 xml:space="preserve">ng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ll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publi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on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ite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uthor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 xml:space="preserve">ty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on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its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n</w:t>
      </w:r>
      <w:r>
        <w:rPr>
          <w:spacing w:val="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,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 xml:space="preserve">if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a</w:t>
      </w:r>
      <w:r>
        <w:rPr>
          <w:spacing w:val="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ite</w:t>
      </w:r>
      <w:r>
        <w:rPr>
          <w:spacing w:val="3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xi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t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,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the r</w:t>
      </w:r>
      <w:r>
        <w:rPr>
          <w:spacing w:val="1"/>
          <w:sz w:val="23"/>
          <w:szCs w:val="23"/>
        </w:rPr>
        <w:t>e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ults</w:t>
      </w:r>
      <w:r>
        <w:rPr>
          <w:spacing w:val="3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2"/>
          <w:sz w:val="23"/>
          <w:szCs w:val="23"/>
        </w:rPr>
        <w:t xml:space="preserve"> </w:t>
      </w:r>
      <w:r>
        <w:rPr>
          <w:sz w:val="23"/>
          <w:szCs w:val="23"/>
        </w:rPr>
        <w:t>bidding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ce</w:t>
      </w:r>
      <w:r>
        <w:rPr>
          <w:spacing w:val="-1"/>
          <w:sz w:val="23"/>
          <w:szCs w:val="23"/>
        </w:rPr>
        <w:t>ss</w:t>
      </w:r>
      <w:r>
        <w:rPr>
          <w:sz w:val="23"/>
          <w:szCs w:val="23"/>
        </w:rPr>
        <w:t>,</w:t>
      </w:r>
      <w:r>
        <w:rPr>
          <w:spacing w:val="31"/>
          <w:sz w:val="23"/>
          <w:szCs w:val="23"/>
        </w:rPr>
        <w:t xml:space="preserve"> </w:t>
      </w:r>
      <w:r>
        <w:rPr>
          <w:sz w:val="23"/>
          <w:szCs w:val="23"/>
        </w:rPr>
        <w:t>id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</w:t>
      </w:r>
      <w:r>
        <w:rPr>
          <w:spacing w:val="-2"/>
          <w:sz w:val="23"/>
          <w:szCs w:val="23"/>
        </w:rPr>
        <w:t>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ing</w:t>
      </w:r>
      <w:r>
        <w:rPr>
          <w:spacing w:val="26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bid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throu</w:t>
      </w:r>
      <w:r>
        <w:rPr>
          <w:spacing w:val="-2"/>
          <w:sz w:val="23"/>
          <w:szCs w:val="23"/>
        </w:rPr>
        <w:t>g</w:t>
      </w:r>
      <w:r>
        <w:rPr>
          <w:sz w:val="23"/>
          <w:szCs w:val="23"/>
        </w:rPr>
        <w:t>h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pro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</w:t>
      </w:r>
      <w:r>
        <w:rPr>
          <w:spacing w:val="30"/>
          <w:sz w:val="23"/>
          <w:szCs w:val="23"/>
        </w:rPr>
        <w:t xml:space="preserve"> </w:t>
      </w:r>
      <w:r>
        <w:rPr>
          <w:sz w:val="23"/>
          <w:szCs w:val="23"/>
        </w:rPr>
        <w:t>id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</w:t>
      </w:r>
      <w:r>
        <w:rPr>
          <w:spacing w:val="-2"/>
          <w:sz w:val="23"/>
          <w:szCs w:val="23"/>
        </w:rPr>
        <w:t>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ing</w:t>
      </w:r>
      <w:r>
        <w:rPr>
          <w:spacing w:val="3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N</w:t>
      </w:r>
      <w:r>
        <w:rPr>
          <w:sz w:val="23"/>
          <w:szCs w:val="23"/>
        </w:rPr>
        <w:t>umb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r</w:t>
      </w:r>
      <w:r>
        <w:rPr>
          <w:spacing w:val="31"/>
          <w:sz w:val="23"/>
          <w:szCs w:val="23"/>
        </w:rPr>
        <w:t xml:space="preserve"> </w:t>
      </w:r>
      <w:r>
        <w:rPr>
          <w:sz w:val="23"/>
          <w:szCs w:val="23"/>
        </w:rPr>
        <w:t>if</w:t>
      </w:r>
      <w:r>
        <w:rPr>
          <w:spacing w:val="26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 xml:space="preserve">ny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 the</w:t>
      </w:r>
      <w:r>
        <w:rPr>
          <w:spacing w:val="1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ollo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ing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in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or</w:t>
      </w:r>
      <w:r>
        <w:rPr>
          <w:spacing w:val="1"/>
          <w:sz w:val="23"/>
          <w:szCs w:val="23"/>
        </w:rPr>
        <w:t>ma</w:t>
      </w:r>
      <w:r>
        <w:rPr>
          <w:sz w:val="23"/>
          <w:szCs w:val="23"/>
        </w:rPr>
        <w:t>tion:</w:t>
      </w:r>
    </w:p>
    <w:p w:rsidR="00BB487A" w:rsidRDefault="00073D1B">
      <w:pPr>
        <w:ind w:left="240" w:right="75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(1) 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lu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tion 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por</w:t>
      </w:r>
      <w:r>
        <w:rPr>
          <w:spacing w:val="1"/>
          <w:sz w:val="23"/>
          <w:szCs w:val="23"/>
        </w:rPr>
        <w:t>t</w:t>
      </w:r>
      <w:r>
        <w:rPr>
          <w:sz w:val="23"/>
          <w:szCs w:val="23"/>
        </w:rPr>
        <w:t>;</w:t>
      </w:r>
    </w:p>
    <w:p w:rsidR="00BB487A" w:rsidRDefault="00073D1B">
      <w:pPr>
        <w:spacing w:before="21"/>
        <w:ind w:left="240" w:right="574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(2) </w:t>
      </w:r>
      <w:r>
        <w:rPr>
          <w:spacing w:val="-3"/>
          <w:sz w:val="23"/>
          <w:szCs w:val="23"/>
        </w:rPr>
        <w:t>F</w:t>
      </w:r>
      <w:r>
        <w:rPr>
          <w:sz w:val="23"/>
          <w:szCs w:val="23"/>
        </w:rPr>
        <w:t>orm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Contr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 xml:space="preserve">t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 l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tt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r of</w:t>
      </w:r>
      <w:r>
        <w:rPr>
          <w:spacing w:val="-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rd;</w:t>
      </w:r>
    </w:p>
    <w:p w:rsidR="00BB487A" w:rsidRDefault="00073D1B">
      <w:pPr>
        <w:spacing w:before="21"/>
        <w:ind w:left="240" w:right="3479"/>
        <w:jc w:val="both"/>
        <w:rPr>
          <w:sz w:val="23"/>
          <w:szCs w:val="23"/>
        </w:rPr>
      </w:pPr>
      <w:r>
        <w:rPr>
          <w:sz w:val="23"/>
          <w:szCs w:val="23"/>
        </w:rPr>
        <w:t>(3) B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>ll of</w:t>
      </w:r>
      <w:r>
        <w:rPr>
          <w:spacing w:val="-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Q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ntiti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s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 xml:space="preserve">or 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dule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2"/>
          <w:sz w:val="23"/>
          <w:szCs w:val="23"/>
        </w:rPr>
        <w:t xml:space="preserve"> </w:t>
      </w:r>
      <w:r>
        <w:rPr>
          <w:sz w:val="23"/>
          <w:szCs w:val="23"/>
        </w:rPr>
        <w:t>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quir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.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</w:t>
      </w:r>
      <w:r>
        <w:rPr>
          <w:spacing w:val="-1"/>
          <w:sz w:val="23"/>
          <w:szCs w:val="23"/>
        </w:rPr>
        <w:t xml:space="preserve"> </w:t>
      </w:r>
      <w:r>
        <w:rPr>
          <w:sz w:val="23"/>
          <w:szCs w:val="23"/>
        </w:rPr>
        <w:t>Rule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50)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  <w:sectPr w:rsidR="00BB487A">
          <w:pgSz w:w="12240" w:h="15840"/>
          <w:pgMar w:top="1140" w:right="1180" w:bottom="280" w:left="1200" w:header="0" w:footer="731" w:gutter="0"/>
          <w:cols w:space="720"/>
        </w:sect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.22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stamp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rity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ion.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non-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 89).</w:t>
      </w:r>
    </w:p>
    <w:p w:rsidR="00BB487A" w:rsidRDefault="00073D1B">
      <w:pPr>
        <w:spacing w:before="71"/>
        <w:ind w:left="3988" w:right="4006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BID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TA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Pr="00B675B5" w:rsidRDefault="00073D1B">
      <w:pPr>
        <w:spacing w:line="261" w:lineRule="auto"/>
        <w:ind w:left="240" w:right="218"/>
        <w:jc w:val="both"/>
        <w:rPr>
          <w:sz w:val="24"/>
          <w:szCs w:val="24"/>
        </w:rPr>
      </w:pPr>
      <w:r w:rsidRPr="00B675B5">
        <w:rPr>
          <w:sz w:val="24"/>
          <w:szCs w:val="24"/>
        </w:rPr>
        <w:t>(</w:t>
      </w:r>
      <w:r w:rsidRPr="00B675B5">
        <w:rPr>
          <w:spacing w:val="-1"/>
          <w:sz w:val="24"/>
          <w:szCs w:val="24"/>
        </w:rPr>
        <w:t>T</w:t>
      </w:r>
      <w:r w:rsidRPr="00B675B5">
        <w:rPr>
          <w:sz w:val="24"/>
          <w:szCs w:val="24"/>
        </w:rPr>
        <w:t xml:space="preserve">his </w:t>
      </w:r>
      <w:r w:rsidRPr="00B675B5">
        <w:rPr>
          <w:spacing w:val="3"/>
          <w:sz w:val="24"/>
          <w:szCs w:val="24"/>
        </w:rPr>
        <w:t xml:space="preserve"> </w:t>
      </w:r>
      <w:r w:rsidRPr="00B675B5">
        <w:rPr>
          <w:sz w:val="24"/>
          <w:szCs w:val="24"/>
        </w:rPr>
        <w:t>s</w:t>
      </w:r>
      <w:r w:rsidRPr="00B675B5">
        <w:rPr>
          <w:spacing w:val="-1"/>
          <w:sz w:val="24"/>
          <w:szCs w:val="24"/>
        </w:rPr>
        <w:t>ec</w:t>
      </w:r>
      <w:r w:rsidRPr="00B675B5">
        <w:rPr>
          <w:sz w:val="24"/>
          <w:szCs w:val="24"/>
        </w:rPr>
        <w:t>t</w:t>
      </w:r>
      <w:r w:rsidRPr="00B675B5">
        <w:rPr>
          <w:spacing w:val="1"/>
          <w:sz w:val="24"/>
          <w:szCs w:val="24"/>
        </w:rPr>
        <w:t>i</w:t>
      </w:r>
      <w:r w:rsidRPr="00B675B5">
        <w:rPr>
          <w:sz w:val="24"/>
          <w:szCs w:val="24"/>
        </w:rPr>
        <w:t xml:space="preserve">on 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z w:val="24"/>
          <w:szCs w:val="24"/>
        </w:rPr>
        <w:t xml:space="preserve">should 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z w:val="24"/>
          <w:szCs w:val="24"/>
        </w:rPr>
        <w:t xml:space="preserve">be </w:t>
      </w:r>
      <w:r w:rsidRPr="00B675B5">
        <w:rPr>
          <w:spacing w:val="1"/>
          <w:sz w:val="24"/>
          <w:szCs w:val="24"/>
        </w:rPr>
        <w:t xml:space="preserve"> </w:t>
      </w:r>
      <w:r w:rsidRPr="00B675B5">
        <w:rPr>
          <w:sz w:val="24"/>
          <w:szCs w:val="24"/>
        </w:rPr>
        <w:t>filled  in  by</w:t>
      </w:r>
      <w:r w:rsidRPr="00B675B5">
        <w:rPr>
          <w:spacing w:val="53"/>
          <w:sz w:val="24"/>
          <w:szCs w:val="24"/>
        </w:rPr>
        <w:t xml:space="preserve"> </w:t>
      </w:r>
      <w:r w:rsidRPr="00B675B5">
        <w:rPr>
          <w:sz w:val="24"/>
          <w:szCs w:val="24"/>
        </w:rPr>
        <w:t>the</w:t>
      </w:r>
      <w:r w:rsidRPr="00B675B5">
        <w:rPr>
          <w:spacing w:val="59"/>
          <w:sz w:val="24"/>
          <w:szCs w:val="24"/>
        </w:rPr>
        <w:t xml:space="preserve"> </w:t>
      </w:r>
      <w:r w:rsidRPr="00B675B5">
        <w:rPr>
          <w:sz w:val="24"/>
          <w:szCs w:val="24"/>
        </w:rPr>
        <w:t>En</w:t>
      </w:r>
      <w:r w:rsidRPr="00B675B5">
        <w:rPr>
          <w:spacing w:val="-3"/>
          <w:sz w:val="24"/>
          <w:szCs w:val="24"/>
        </w:rPr>
        <w:t>g</w:t>
      </w:r>
      <w:r w:rsidRPr="00B675B5">
        <w:rPr>
          <w:sz w:val="24"/>
          <w:szCs w:val="24"/>
        </w:rPr>
        <w:t>ine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r</w:t>
      </w:r>
      <w:r w:rsidRPr="00B675B5">
        <w:rPr>
          <w:spacing w:val="3"/>
          <w:sz w:val="24"/>
          <w:szCs w:val="24"/>
        </w:rPr>
        <w:t>/</w:t>
      </w:r>
      <w:r w:rsidRPr="00B675B5">
        <w:rPr>
          <w:spacing w:val="1"/>
          <w:sz w:val="24"/>
          <w:szCs w:val="24"/>
        </w:rPr>
        <w:t>P</w:t>
      </w:r>
      <w:r w:rsidRPr="00B675B5">
        <w:rPr>
          <w:sz w:val="24"/>
          <w:szCs w:val="24"/>
        </w:rPr>
        <w:t>ro</w:t>
      </w:r>
      <w:r w:rsidRPr="00B675B5">
        <w:rPr>
          <w:spacing w:val="-2"/>
          <w:sz w:val="24"/>
          <w:szCs w:val="24"/>
        </w:rPr>
        <w:t>c</w:t>
      </w:r>
      <w:r w:rsidRPr="00B675B5">
        <w:rPr>
          <w:sz w:val="24"/>
          <w:szCs w:val="24"/>
        </w:rPr>
        <w:t>u</w:t>
      </w:r>
      <w:r w:rsidRPr="00B675B5">
        <w:rPr>
          <w:spacing w:val="-1"/>
          <w:sz w:val="24"/>
          <w:szCs w:val="24"/>
        </w:rPr>
        <w:t>r</w:t>
      </w:r>
      <w:r w:rsidRPr="00B675B5">
        <w:rPr>
          <w:sz w:val="24"/>
          <w:szCs w:val="24"/>
        </w:rPr>
        <w:t>ing</w:t>
      </w:r>
      <w:r w:rsidRPr="00B675B5">
        <w:rPr>
          <w:spacing w:val="58"/>
          <w:sz w:val="24"/>
          <w:szCs w:val="24"/>
        </w:rPr>
        <w:t xml:space="preserve"> </w:t>
      </w:r>
      <w:r w:rsidRPr="00B675B5">
        <w:rPr>
          <w:sz w:val="24"/>
          <w:szCs w:val="24"/>
        </w:rPr>
        <w:t>A</w:t>
      </w:r>
      <w:r w:rsidRPr="00B675B5">
        <w:rPr>
          <w:spacing w:val="-3"/>
          <w:sz w:val="24"/>
          <w:szCs w:val="24"/>
        </w:rPr>
        <w:t>g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n</w:t>
      </w:r>
      <w:r w:rsidRPr="00B675B5">
        <w:rPr>
          <w:spacing w:val="-1"/>
          <w:sz w:val="24"/>
          <w:szCs w:val="24"/>
        </w:rPr>
        <w:t>c</w:t>
      </w:r>
      <w:r w:rsidRPr="00B675B5">
        <w:rPr>
          <w:sz w:val="24"/>
          <w:szCs w:val="24"/>
        </w:rPr>
        <w:t>y</w:t>
      </w:r>
      <w:r w:rsidRPr="00B675B5">
        <w:rPr>
          <w:spacing w:val="54"/>
          <w:sz w:val="24"/>
          <w:szCs w:val="24"/>
        </w:rPr>
        <w:t xml:space="preserve"> </w:t>
      </w:r>
      <w:r w:rsidRPr="00B675B5">
        <w:rPr>
          <w:sz w:val="24"/>
          <w:szCs w:val="24"/>
        </w:rPr>
        <w:t>b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fo</w:t>
      </w:r>
      <w:r w:rsidRPr="00B675B5">
        <w:rPr>
          <w:spacing w:val="-1"/>
          <w:sz w:val="24"/>
          <w:szCs w:val="24"/>
        </w:rPr>
        <w:t>r</w:t>
      </w:r>
      <w:r w:rsidRPr="00B675B5">
        <w:rPr>
          <w:sz w:val="24"/>
          <w:szCs w:val="24"/>
        </w:rPr>
        <w:t>e</w:t>
      </w:r>
      <w:r w:rsidRPr="00B675B5">
        <w:rPr>
          <w:spacing w:val="59"/>
          <w:sz w:val="24"/>
          <w:szCs w:val="24"/>
        </w:rPr>
        <w:t xml:space="preserve"> </w:t>
      </w:r>
      <w:r w:rsidRPr="00B675B5">
        <w:rPr>
          <w:sz w:val="24"/>
          <w:szCs w:val="24"/>
        </w:rPr>
        <w:t>is</w:t>
      </w:r>
      <w:r w:rsidRPr="00B675B5">
        <w:rPr>
          <w:spacing w:val="1"/>
          <w:sz w:val="24"/>
          <w:szCs w:val="24"/>
        </w:rPr>
        <w:t>s</w:t>
      </w:r>
      <w:r w:rsidRPr="00B675B5">
        <w:rPr>
          <w:sz w:val="24"/>
          <w:szCs w:val="24"/>
        </w:rPr>
        <w:t>u</w:t>
      </w:r>
      <w:r w:rsidRPr="00B675B5">
        <w:rPr>
          <w:spacing w:val="-1"/>
          <w:sz w:val="24"/>
          <w:szCs w:val="24"/>
        </w:rPr>
        <w:t>a</w:t>
      </w:r>
      <w:r w:rsidRPr="00B675B5">
        <w:rPr>
          <w:sz w:val="24"/>
          <w:szCs w:val="24"/>
        </w:rPr>
        <w:t>n</w:t>
      </w:r>
      <w:r w:rsidRPr="00B675B5">
        <w:rPr>
          <w:spacing w:val="-1"/>
          <w:sz w:val="24"/>
          <w:szCs w:val="24"/>
        </w:rPr>
        <w:t>c</w:t>
      </w:r>
      <w:r w:rsidRPr="00B675B5">
        <w:rPr>
          <w:sz w:val="24"/>
          <w:szCs w:val="24"/>
        </w:rPr>
        <w:t>e</w:t>
      </w:r>
      <w:r w:rsidRPr="00B675B5">
        <w:rPr>
          <w:spacing w:val="59"/>
          <w:sz w:val="24"/>
          <w:szCs w:val="24"/>
        </w:rPr>
        <w:t xml:space="preserve"> </w:t>
      </w:r>
      <w:r w:rsidRPr="00B675B5">
        <w:rPr>
          <w:sz w:val="24"/>
          <w:szCs w:val="24"/>
        </w:rPr>
        <w:t>of</w:t>
      </w:r>
      <w:r w:rsidRPr="00B675B5">
        <w:rPr>
          <w:spacing w:val="59"/>
          <w:sz w:val="24"/>
          <w:szCs w:val="24"/>
        </w:rPr>
        <w:t xml:space="preserve"> </w:t>
      </w:r>
      <w:r w:rsidRPr="00B675B5">
        <w:rPr>
          <w:sz w:val="24"/>
          <w:szCs w:val="24"/>
        </w:rPr>
        <w:t xml:space="preserve">the </w:t>
      </w:r>
      <w:r w:rsidRPr="00B675B5">
        <w:rPr>
          <w:spacing w:val="-2"/>
          <w:sz w:val="24"/>
          <w:szCs w:val="24"/>
        </w:rPr>
        <w:t>B</w:t>
      </w:r>
      <w:r w:rsidRPr="00B675B5">
        <w:rPr>
          <w:sz w:val="24"/>
          <w:szCs w:val="24"/>
        </w:rPr>
        <w:t>idd</w:t>
      </w:r>
      <w:r w:rsidRPr="00B675B5">
        <w:rPr>
          <w:spacing w:val="1"/>
          <w:sz w:val="24"/>
          <w:szCs w:val="24"/>
        </w:rPr>
        <w:t>i</w:t>
      </w:r>
      <w:r w:rsidRPr="00B675B5">
        <w:rPr>
          <w:sz w:val="24"/>
          <w:szCs w:val="24"/>
        </w:rPr>
        <w:t>ng</w:t>
      </w:r>
      <w:r w:rsidRPr="00B675B5">
        <w:rPr>
          <w:spacing w:val="1"/>
          <w:sz w:val="24"/>
          <w:szCs w:val="24"/>
        </w:rPr>
        <w:t xml:space="preserve"> </w:t>
      </w:r>
      <w:r w:rsidRPr="00B675B5">
        <w:rPr>
          <w:sz w:val="24"/>
          <w:szCs w:val="24"/>
        </w:rPr>
        <w:t>Do</w:t>
      </w:r>
      <w:r w:rsidRPr="00B675B5">
        <w:rPr>
          <w:spacing w:val="-1"/>
          <w:sz w:val="24"/>
          <w:szCs w:val="24"/>
        </w:rPr>
        <w:t>c</w:t>
      </w:r>
      <w:r w:rsidRPr="00B675B5">
        <w:rPr>
          <w:sz w:val="24"/>
          <w:szCs w:val="24"/>
        </w:rPr>
        <w:t xml:space="preserve">uments. </w:t>
      </w:r>
      <w:r w:rsidRPr="00B675B5">
        <w:rPr>
          <w:spacing w:val="8"/>
          <w:sz w:val="24"/>
          <w:szCs w:val="24"/>
        </w:rPr>
        <w:t xml:space="preserve"> </w:t>
      </w:r>
      <w:r w:rsidRPr="00B675B5">
        <w:rPr>
          <w:sz w:val="24"/>
          <w:szCs w:val="24"/>
        </w:rPr>
        <w:t>The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z w:val="24"/>
          <w:szCs w:val="24"/>
        </w:rPr>
        <w:t>fol</w:t>
      </w:r>
      <w:r w:rsidRPr="00B675B5">
        <w:rPr>
          <w:spacing w:val="1"/>
          <w:sz w:val="24"/>
          <w:szCs w:val="24"/>
        </w:rPr>
        <w:t>l</w:t>
      </w:r>
      <w:r w:rsidRPr="00B675B5">
        <w:rPr>
          <w:sz w:val="24"/>
          <w:szCs w:val="24"/>
        </w:rPr>
        <w:t>owing</w:t>
      </w:r>
      <w:r w:rsidRPr="00B675B5">
        <w:rPr>
          <w:spacing w:val="1"/>
          <w:sz w:val="24"/>
          <w:szCs w:val="24"/>
        </w:rPr>
        <w:t xml:space="preserve"> </w:t>
      </w:r>
      <w:r w:rsidRPr="00B675B5">
        <w:rPr>
          <w:sz w:val="24"/>
          <w:szCs w:val="24"/>
        </w:rPr>
        <w:t>spe</w:t>
      </w:r>
      <w:r w:rsidRPr="00B675B5">
        <w:rPr>
          <w:spacing w:val="-2"/>
          <w:sz w:val="24"/>
          <w:szCs w:val="24"/>
        </w:rPr>
        <w:t>c</w:t>
      </w:r>
      <w:r w:rsidRPr="00B675B5">
        <w:rPr>
          <w:sz w:val="24"/>
          <w:szCs w:val="24"/>
        </w:rPr>
        <w:t>ific</w:t>
      </w:r>
      <w:r w:rsidRPr="00B675B5">
        <w:rPr>
          <w:spacing w:val="3"/>
          <w:sz w:val="24"/>
          <w:szCs w:val="24"/>
        </w:rPr>
        <w:t xml:space="preserve"> </w:t>
      </w:r>
      <w:r w:rsidRPr="00B675B5">
        <w:rPr>
          <w:sz w:val="24"/>
          <w:szCs w:val="24"/>
        </w:rPr>
        <w:t>d</w:t>
      </w:r>
      <w:r w:rsidRPr="00B675B5">
        <w:rPr>
          <w:spacing w:val="-1"/>
          <w:sz w:val="24"/>
          <w:szCs w:val="24"/>
        </w:rPr>
        <w:t>a</w:t>
      </w:r>
      <w:r w:rsidRPr="00B675B5">
        <w:rPr>
          <w:sz w:val="24"/>
          <w:szCs w:val="24"/>
        </w:rPr>
        <w:t>ta</w:t>
      </w:r>
      <w:r w:rsidRPr="00B675B5">
        <w:rPr>
          <w:spacing w:val="3"/>
          <w:sz w:val="24"/>
          <w:szCs w:val="24"/>
        </w:rPr>
        <w:t xml:space="preserve"> </w:t>
      </w:r>
      <w:r w:rsidRPr="00B675B5">
        <w:rPr>
          <w:sz w:val="24"/>
          <w:szCs w:val="24"/>
        </w:rPr>
        <w:t>for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z w:val="24"/>
          <w:szCs w:val="24"/>
        </w:rPr>
        <w:t>the</w:t>
      </w:r>
      <w:r w:rsidRPr="00B675B5">
        <w:rPr>
          <w:spacing w:val="3"/>
          <w:sz w:val="24"/>
          <w:szCs w:val="24"/>
        </w:rPr>
        <w:t xml:space="preserve"> </w:t>
      </w:r>
      <w:r w:rsidRPr="00B675B5">
        <w:rPr>
          <w:spacing w:val="2"/>
          <w:sz w:val="24"/>
          <w:szCs w:val="24"/>
        </w:rPr>
        <w:t>w</w:t>
      </w:r>
      <w:r w:rsidRPr="00B675B5">
        <w:rPr>
          <w:sz w:val="24"/>
          <w:szCs w:val="24"/>
        </w:rPr>
        <w:t>o</w:t>
      </w:r>
      <w:r w:rsidRPr="00B675B5">
        <w:rPr>
          <w:spacing w:val="-1"/>
          <w:sz w:val="24"/>
          <w:szCs w:val="24"/>
        </w:rPr>
        <w:t>r</w:t>
      </w:r>
      <w:r w:rsidRPr="00B675B5">
        <w:rPr>
          <w:sz w:val="24"/>
          <w:szCs w:val="24"/>
        </w:rPr>
        <w:t>ks</w:t>
      </w:r>
      <w:r w:rsidRPr="00B675B5">
        <w:rPr>
          <w:spacing w:val="4"/>
          <w:sz w:val="24"/>
          <w:szCs w:val="24"/>
        </w:rPr>
        <w:t xml:space="preserve"> </w:t>
      </w:r>
      <w:r w:rsidRPr="00B675B5">
        <w:rPr>
          <w:sz w:val="24"/>
          <w:szCs w:val="24"/>
        </w:rPr>
        <w:t>to</w:t>
      </w:r>
      <w:r w:rsidRPr="00B675B5">
        <w:rPr>
          <w:spacing w:val="4"/>
          <w:sz w:val="24"/>
          <w:szCs w:val="24"/>
        </w:rPr>
        <w:t xml:space="preserve"> </w:t>
      </w:r>
      <w:r w:rsidRPr="00B675B5">
        <w:rPr>
          <w:sz w:val="24"/>
          <w:szCs w:val="24"/>
        </w:rPr>
        <w:t xml:space="preserve">be </w:t>
      </w:r>
      <w:r w:rsidRPr="00B675B5">
        <w:rPr>
          <w:spacing w:val="1"/>
          <w:sz w:val="24"/>
          <w:szCs w:val="24"/>
        </w:rPr>
        <w:t>t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nd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r</w:t>
      </w:r>
      <w:r w:rsidRPr="00B675B5">
        <w:rPr>
          <w:spacing w:val="-2"/>
          <w:sz w:val="24"/>
          <w:szCs w:val="24"/>
        </w:rPr>
        <w:t>e</w:t>
      </w:r>
      <w:r w:rsidRPr="00B675B5">
        <w:rPr>
          <w:sz w:val="24"/>
          <w:szCs w:val="24"/>
        </w:rPr>
        <w:t>d</w:t>
      </w:r>
      <w:r w:rsidRPr="00B675B5">
        <w:rPr>
          <w:spacing w:val="1"/>
          <w:sz w:val="24"/>
          <w:szCs w:val="24"/>
        </w:rPr>
        <w:t xml:space="preserve"> </w:t>
      </w:r>
      <w:r w:rsidRPr="00B675B5">
        <w:rPr>
          <w:sz w:val="24"/>
          <w:szCs w:val="24"/>
        </w:rPr>
        <w:t>shall</w:t>
      </w:r>
      <w:r w:rsidRPr="00B675B5">
        <w:rPr>
          <w:spacing w:val="1"/>
          <w:sz w:val="24"/>
          <w:szCs w:val="24"/>
        </w:rPr>
        <w:t xml:space="preserve"> </w:t>
      </w:r>
      <w:r w:rsidRPr="00B675B5">
        <w:rPr>
          <w:spacing w:val="-1"/>
          <w:sz w:val="24"/>
          <w:szCs w:val="24"/>
        </w:rPr>
        <w:t>c</w:t>
      </w:r>
      <w:r w:rsidRPr="00B675B5">
        <w:rPr>
          <w:sz w:val="24"/>
          <w:szCs w:val="24"/>
        </w:rPr>
        <w:t>omp</w:t>
      </w:r>
      <w:r w:rsidRPr="00B675B5">
        <w:rPr>
          <w:spacing w:val="1"/>
          <w:sz w:val="24"/>
          <w:szCs w:val="24"/>
        </w:rPr>
        <w:t>l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 xml:space="preserve">ment, </w:t>
      </w:r>
      <w:r w:rsidRPr="00B675B5">
        <w:rPr>
          <w:spacing w:val="-1"/>
          <w:sz w:val="24"/>
          <w:szCs w:val="24"/>
        </w:rPr>
        <w:t>a</w:t>
      </w:r>
      <w:r w:rsidRPr="00B675B5">
        <w:rPr>
          <w:sz w:val="24"/>
          <w:szCs w:val="24"/>
        </w:rPr>
        <w:t>mend,</w:t>
      </w:r>
      <w:r w:rsidRPr="00B675B5">
        <w:rPr>
          <w:spacing w:val="3"/>
          <w:sz w:val="24"/>
          <w:szCs w:val="24"/>
        </w:rPr>
        <w:t xml:space="preserve"> </w:t>
      </w:r>
      <w:r w:rsidRPr="00B675B5">
        <w:rPr>
          <w:sz w:val="24"/>
          <w:szCs w:val="24"/>
        </w:rPr>
        <w:t>or</w:t>
      </w:r>
      <w:r w:rsidRPr="00B675B5">
        <w:rPr>
          <w:spacing w:val="3"/>
          <w:sz w:val="24"/>
          <w:szCs w:val="24"/>
        </w:rPr>
        <w:t xml:space="preserve"> </w:t>
      </w:r>
      <w:r w:rsidRPr="00B675B5">
        <w:rPr>
          <w:sz w:val="24"/>
          <w:szCs w:val="24"/>
        </w:rPr>
        <w:t>suppl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ment</w:t>
      </w:r>
      <w:r w:rsidRPr="00B675B5">
        <w:rPr>
          <w:spacing w:val="4"/>
          <w:sz w:val="24"/>
          <w:szCs w:val="24"/>
        </w:rPr>
        <w:t xml:space="preserve"> </w:t>
      </w:r>
      <w:r w:rsidRPr="00B675B5">
        <w:rPr>
          <w:sz w:val="24"/>
          <w:szCs w:val="24"/>
        </w:rPr>
        <w:t>the</w:t>
      </w:r>
      <w:r w:rsidRPr="00B675B5">
        <w:rPr>
          <w:spacing w:val="3"/>
          <w:sz w:val="24"/>
          <w:szCs w:val="24"/>
        </w:rPr>
        <w:t xml:space="preserve"> </w:t>
      </w:r>
      <w:r w:rsidRPr="00B675B5">
        <w:rPr>
          <w:sz w:val="24"/>
          <w:szCs w:val="24"/>
        </w:rPr>
        <w:t>p</w:t>
      </w:r>
      <w:r w:rsidRPr="00B675B5">
        <w:rPr>
          <w:spacing w:val="-1"/>
          <w:sz w:val="24"/>
          <w:szCs w:val="24"/>
        </w:rPr>
        <w:t>r</w:t>
      </w:r>
      <w:r w:rsidRPr="00B675B5">
        <w:rPr>
          <w:sz w:val="24"/>
          <w:szCs w:val="24"/>
        </w:rPr>
        <w:t>ovis</w:t>
      </w:r>
      <w:r w:rsidRPr="00B675B5">
        <w:rPr>
          <w:spacing w:val="1"/>
          <w:sz w:val="24"/>
          <w:szCs w:val="24"/>
        </w:rPr>
        <w:t>i</w:t>
      </w:r>
      <w:r w:rsidRPr="00B675B5">
        <w:rPr>
          <w:sz w:val="24"/>
          <w:szCs w:val="24"/>
        </w:rPr>
        <w:t>ons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z w:val="24"/>
          <w:szCs w:val="24"/>
        </w:rPr>
        <w:t>in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z w:val="24"/>
          <w:szCs w:val="24"/>
        </w:rPr>
        <w:t>the</w:t>
      </w:r>
      <w:r w:rsidRPr="00B675B5">
        <w:rPr>
          <w:spacing w:val="1"/>
          <w:sz w:val="24"/>
          <w:szCs w:val="24"/>
        </w:rPr>
        <w:t xml:space="preserve"> </w:t>
      </w:r>
      <w:r w:rsidRPr="00B675B5">
        <w:rPr>
          <w:spacing w:val="-6"/>
          <w:sz w:val="24"/>
          <w:szCs w:val="24"/>
        </w:rPr>
        <w:t>I</w:t>
      </w:r>
      <w:r w:rsidRPr="00B675B5">
        <w:rPr>
          <w:sz w:val="24"/>
          <w:szCs w:val="24"/>
        </w:rPr>
        <w:t>nstru</w:t>
      </w:r>
      <w:r w:rsidRPr="00B675B5">
        <w:rPr>
          <w:spacing w:val="-1"/>
          <w:sz w:val="24"/>
          <w:szCs w:val="24"/>
        </w:rPr>
        <w:t>c</w:t>
      </w:r>
      <w:r w:rsidRPr="00B675B5">
        <w:rPr>
          <w:sz w:val="24"/>
          <w:szCs w:val="24"/>
        </w:rPr>
        <w:t>t</w:t>
      </w:r>
      <w:r w:rsidRPr="00B675B5">
        <w:rPr>
          <w:spacing w:val="1"/>
          <w:sz w:val="24"/>
          <w:szCs w:val="24"/>
        </w:rPr>
        <w:t>i</w:t>
      </w:r>
      <w:r w:rsidRPr="00B675B5">
        <w:rPr>
          <w:sz w:val="24"/>
          <w:szCs w:val="24"/>
        </w:rPr>
        <w:t>ons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z w:val="24"/>
          <w:szCs w:val="24"/>
        </w:rPr>
        <w:t>to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pacing w:val="-2"/>
          <w:sz w:val="24"/>
          <w:szCs w:val="24"/>
        </w:rPr>
        <w:t>B</w:t>
      </w:r>
      <w:r w:rsidRPr="00B675B5">
        <w:rPr>
          <w:sz w:val="24"/>
          <w:szCs w:val="24"/>
        </w:rPr>
        <w:t>idde</w:t>
      </w:r>
      <w:r w:rsidRPr="00B675B5">
        <w:rPr>
          <w:spacing w:val="-1"/>
          <w:sz w:val="24"/>
          <w:szCs w:val="24"/>
        </w:rPr>
        <w:t>r</w:t>
      </w:r>
      <w:r w:rsidRPr="00B675B5">
        <w:rPr>
          <w:sz w:val="24"/>
          <w:szCs w:val="24"/>
        </w:rPr>
        <w:t>s.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pacing w:val="1"/>
          <w:sz w:val="24"/>
          <w:szCs w:val="24"/>
        </w:rPr>
        <w:t>W</w:t>
      </w:r>
      <w:r w:rsidRPr="00B675B5">
        <w:rPr>
          <w:sz w:val="24"/>
          <w:szCs w:val="24"/>
        </w:rPr>
        <w:t>h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r</w:t>
      </w:r>
      <w:r w:rsidRPr="00B675B5">
        <w:rPr>
          <w:spacing w:val="-2"/>
          <w:sz w:val="24"/>
          <w:szCs w:val="24"/>
        </w:rPr>
        <w:t>e</w:t>
      </w:r>
      <w:r w:rsidRPr="00B675B5">
        <w:rPr>
          <w:sz w:val="24"/>
          <w:szCs w:val="24"/>
        </w:rPr>
        <w:t>v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r</w:t>
      </w:r>
      <w:r w:rsidRPr="00B675B5">
        <w:rPr>
          <w:spacing w:val="1"/>
          <w:sz w:val="24"/>
          <w:szCs w:val="24"/>
        </w:rPr>
        <w:t xml:space="preserve"> </w:t>
      </w:r>
      <w:r w:rsidRPr="00B675B5">
        <w:rPr>
          <w:sz w:val="24"/>
          <w:szCs w:val="24"/>
        </w:rPr>
        <w:t>the</w:t>
      </w:r>
      <w:r w:rsidRPr="00B675B5">
        <w:rPr>
          <w:spacing w:val="-1"/>
          <w:sz w:val="24"/>
          <w:szCs w:val="24"/>
        </w:rPr>
        <w:t>r</w:t>
      </w:r>
      <w:r w:rsidRPr="00B675B5">
        <w:rPr>
          <w:sz w:val="24"/>
          <w:szCs w:val="24"/>
        </w:rPr>
        <w:t>e is</w:t>
      </w:r>
      <w:r w:rsidRPr="00B675B5">
        <w:rPr>
          <w:spacing w:val="2"/>
          <w:sz w:val="24"/>
          <w:szCs w:val="24"/>
        </w:rPr>
        <w:t xml:space="preserve"> </w:t>
      </w:r>
      <w:r w:rsidRPr="00B675B5">
        <w:rPr>
          <w:sz w:val="24"/>
          <w:szCs w:val="24"/>
        </w:rPr>
        <w:t xml:space="preserve">a </w:t>
      </w:r>
      <w:r w:rsidRPr="00B675B5">
        <w:rPr>
          <w:spacing w:val="-1"/>
          <w:sz w:val="24"/>
          <w:szCs w:val="24"/>
        </w:rPr>
        <w:t>c</w:t>
      </w:r>
      <w:r w:rsidRPr="00B675B5">
        <w:rPr>
          <w:sz w:val="24"/>
          <w:szCs w:val="24"/>
        </w:rPr>
        <w:t>onfli</w:t>
      </w:r>
      <w:r w:rsidRPr="00B675B5">
        <w:rPr>
          <w:spacing w:val="-1"/>
          <w:sz w:val="24"/>
          <w:szCs w:val="24"/>
        </w:rPr>
        <w:t>c</w:t>
      </w:r>
      <w:r w:rsidRPr="00B675B5">
        <w:rPr>
          <w:sz w:val="24"/>
          <w:szCs w:val="24"/>
        </w:rPr>
        <w:t>t, the p</w:t>
      </w:r>
      <w:r w:rsidRPr="00B675B5">
        <w:rPr>
          <w:spacing w:val="-1"/>
          <w:sz w:val="24"/>
          <w:szCs w:val="24"/>
        </w:rPr>
        <w:t>r</w:t>
      </w:r>
      <w:r w:rsidRPr="00B675B5">
        <w:rPr>
          <w:sz w:val="24"/>
          <w:szCs w:val="24"/>
        </w:rPr>
        <w:t>ovis</w:t>
      </w:r>
      <w:r w:rsidRPr="00B675B5">
        <w:rPr>
          <w:spacing w:val="1"/>
          <w:sz w:val="24"/>
          <w:szCs w:val="24"/>
        </w:rPr>
        <w:t>i</w:t>
      </w:r>
      <w:r w:rsidRPr="00B675B5">
        <w:rPr>
          <w:sz w:val="24"/>
          <w:szCs w:val="24"/>
        </w:rPr>
        <w:t>ons h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r</w:t>
      </w:r>
      <w:r w:rsidRPr="00B675B5">
        <w:rPr>
          <w:spacing w:val="-2"/>
          <w:sz w:val="24"/>
          <w:szCs w:val="24"/>
        </w:rPr>
        <w:t>e</w:t>
      </w:r>
      <w:r w:rsidRPr="00B675B5">
        <w:rPr>
          <w:sz w:val="24"/>
          <w:szCs w:val="24"/>
        </w:rPr>
        <w:t>in shall pr</w:t>
      </w:r>
      <w:r w:rsidRPr="00B675B5">
        <w:rPr>
          <w:spacing w:val="-2"/>
          <w:sz w:val="24"/>
          <w:szCs w:val="24"/>
        </w:rPr>
        <w:t>e</w:t>
      </w:r>
      <w:r w:rsidRPr="00B675B5">
        <w:rPr>
          <w:sz w:val="24"/>
          <w:szCs w:val="24"/>
        </w:rPr>
        <w:t>v</w:t>
      </w:r>
      <w:r w:rsidRPr="00B675B5">
        <w:rPr>
          <w:spacing w:val="-1"/>
          <w:sz w:val="24"/>
          <w:szCs w:val="24"/>
        </w:rPr>
        <w:t>a</w:t>
      </w:r>
      <w:r w:rsidRPr="00B675B5">
        <w:rPr>
          <w:sz w:val="24"/>
          <w:szCs w:val="24"/>
        </w:rPr>
        <w:t>il</w:t>
      </w:r>
      <w:r w:rsidRPr="00B675B5">
        <w:rPr>
          <w:spacing w:val="1"/>
          <w:sz w:val="24"/>
          <w:szCs w:val="24"/>
        </w:rPr>
        <w:t xml:space="preserve"> </w:t>
      </w:r>
      <w:r w:rsidRPr="00B675B5">
        <w:rPr>
          <w:sz w:val="24"/>
          <w:szCs w:val="24"/>
        </w:rPr>
        <w:t>ov</w:t>
      </w:r>
      <w:r w:rsidRPr="00B675B5">
        <w:rPr>
          <w:spacing w:val="-1"/>
          <w:sz w:val="24"/>
          <w:szCs w:val="24"/>
        </w:rPr>
        <w:t>e</w:t>
      </w:r>
      <w:r w:rsidRPr="00B675B5">
        <w:rPr>
          <w:sz w:val="24"/>
          <w:szCs w:val="24"/>
        </w:rPr>
        <w:t>r those</w:t>
      </w:r>
      <w:r w:rsidRPr="00B675B5">
        <w:rPr>
          <w:spacing w:val="-1"/>
          <w:sz w:val="24"/>
          <w:szCs w:val="24"/>
        </w:rPr>
        <w:t xml:space="preserve"> </w:t>
      </w:r>
      <w:r w:rsidRPr="00B675B5">
        <w:rPr>
          <w:sz w:val="24"/>
          <w:szCs w:val="24"/>
        </w:rPr>
        <w:t xml:space="preserve">in </w:t>
      </w:r>
      <w:r w:rsidRPr="00B675B5">
        <w:rPr>
          <w:spacing w:val="1"/>
          <w:sz w:val="24"/>
          <w:szCs w:val="24"/>
        </w:rPr>
        <w:t>t</w:t>
      </w:r>
      <w:r w:rsidRPr="00B675B5">
        <w:rPr>
          <w:sz w:val="24"/>
          <w:szCs w:val="24"/>
        </w:rPr>
        <w:t>he</w:t>
      </w:r>
      <w:r w:rsidRPr="00B675B5">
        <w:rPr>
          <w:spacing w:val="-1"/>
          <w:sz w:val="24"/>
          <w:szCs w:val="24"/>
        </w:rPr>
        <w:t xml:space="preserve"> </w:t>
      </w:r>
      <w:r w:rsidRPr="00B675B5">
        <w:rPr>
          <w:spacing w:val="-6"/>
          <w:sz w:val="24"/>
          <w:szCs w:val="24"/>
        </w:rPr>
        <w:t>I</w:t>
      </w:r>
      <w:r w:rsidRPr="00B675B5">
        <w:rPr>
          <w:sz w:val="24"/>
          <w:szCs w:val="24"/>
        </w:rPr>
        <w:t>nstru</w:t>
      </w:r>
      <w:r w:rsidRPr="00B675B5">
        <w:rPr>
          <w:spacing w:val="-1"/>
          <w:sz w:val="24"/>
          <w:szCs w:val="24"/>
        </w:rPr>
        <w:t>c</w:t>
      </w:r>
      <w:r w:rsidRPr="00B675B5">
        <w:rPr>
          <w:sz w:val="24"/>
          <w:szCs w:val="24"/>
        </w:rPr>
        <w:t>t</w:t>
      </w:r>
      <w:r w:rsidRPr="00B675B5">
        <w:rPr>
          <w:spacing w:val="1"/>
          <w:sz w:val="24"/>
          <w:szCs w:val="24"/>
        </w:rPr>
        <w:t>i</w:t>
      </w:r>
      <w:r w:rsidRPr="00B675B5">
        <w:rPr>
          <w:sz w:val="24"/>
          <w:szCs w:val="24"/>
        </w:rPr>
        <w:t xml:space="preserve">ons to </w:t>
      </w:r>
      <w:r w:rsidRPr="00B675B5">
        <w:rPr>
          <w:spacing w:val="-2"/>
          <w:sz w:val="24"/>
          <w:szCs w:val="24"/>
        </w:rPr>
        <w:t>B</w:t>
      </w:r>
      <w:r w:rsidRPr="00B675B5">
        <w:rPr>
          <w:sz w:val="24"/>
          <w:szCs w:val="24"/>
        </w:rPr>
        <w:t>idde</w:t>
      </w:r>
      <w:r w:rsidRPr="00B675B5">
        <w:rPr>
          <w:spacing w:val="-1"/>
          <w:sz w:val="24"/>
          <w:szCs w:val="24"/>
        </w:rPr>
        <w:t>r</w:t>
      </w:r>
      <w:r w:rsidRPr="00B675B5">
        <w:rPr>
          <w:sz w:val="24"/>
          <w:szCs w:val="24"/>
        </w:rPr>
        <w:t>s.)</w:t>
      </w:r>
    </w:p>
    <w:p w:rsidR="00BB487A" w:rsidRDefault="00BB487A">
      <w:pPr>
        <w:spacing w:before="5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7218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24"/>
        <w:ind w:left="240" w:right="7807"/>
        <w:jc w:val="both"/>
        <w:rPr>
          <w:sz w:val="24"/>
          <w:szCs w:val="24"/>
        </w:rPr>
      </w:pP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3572B">
      <w:pPr>
        <w:spacing w:line="260" w:lineRule="exact"/>
        <w:ind w:left="240" w:right="6092"/>
        <w:jc w:val="both"/>
        <w:rPr>
          <w:sz w:val="24"/>
          <w:szCs w:val="24"/>
        </w:rPr>
      </w:pPr>
      <w:r>
        <w:pict>
          <v:group id="_x0000_s1228" style="position:absolute;left:0;text-align:left;margin-left:108pt;margin-top:28.55pt;width:348pt;height:0;z-index:-3736;mso-position-horizontal-relative:page" coordorigin="2160,571" coordsize="6960,0">
            <v:shape id="_x0000_s1229" style="position:absolute;left:2160;top:571;width:6960;height:0" coordorigin="2160,571" coordsize="6960,0" path="m2160,571r6960,e" filled="f" strokeweight=".48pt">
              <v:path arrowok="t"/>
            </v:shape>
            <w10:wrap anchorx="page"/>
          </v:group>
        </w:pict>
      </w:r>
      <w:r>
        <w:pict>
          <v:group id="_x0000_s1226" style="position:absolute;left:0;text-align:left;margin-left:108pt;margin-top:43.55pt;width:348pt;height:0;z-index:-3735;mso-position-horizontal-relative:page" coordorigin="2160,871" coordsize="6960,0">
            <v:shape id="_x0000_s1227" style="position:absolute;left:2160;top:871;width:6960;height:0" coordorigin="2160,871" coordsize="6960,0" path="m2160,871r69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       </w:t>
      </w:r>
      <w:r w:rsidR="00073D1B">
        <w:rPr>
          <w:b/>
          <w:position w:val="-1"/>
          <w:sz w:val="24"/>
          <w:szCs w:val="24"/>
        </w:rPr>
        <w:t>Na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of</w:t>
      </w:r>
      <w:r w:rsidR="00073D1B">
        <w:rPr>
          <w:b/>
          <w:spacing w:val="2"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y</w:t>
      </w:r>
    </w:p>
    <w:p w:rsidR="00BB487A" w:rsidRDefault="00BB487A">
      <w:pPr>
        <w:spacing w:before="1" w:line="100" w:lineRule="exact"/>
        <w:rPr>
          <w:sz w:val="10"/>
          <w:szCs w:val="10"/>
        </w:rPr>
      </w:pPr>
    </w:p>
    <w:p w:rsidR="00BB487A" w:rsidRDefault="00073D1B">
      <w:pPr>
        <w:spacing w:line="200" w:lineRule="exact"/>
      </w:pPr>
      <w:r>
        <w:tab/>
        <w:t xml:space="preserve">     Executive Engineer, Provincial Buildings Division No.II, Karachi.</w:t>
      </w:r>
      <w:r>
        <w:tab/>
      </w:r>
    </w:p>
    <w:p w:rsidR="00BB487A" w:rsidRDefault="00073D1B">
      <w:pPr>
        <w:spacing w:line="200" w:lineRule="exact"/>
      </w:pPr>
      <w:r>
        <w:tab/>
        <w:t xml:space="preserve">      </w:t>
      </w:r>
      <w:r>
        <w:tab/>
      </w:r>
      <w:r>
        <w:tab/>
      </w:r>
    </w:p>
    <w:p w:rsidR="00BB487A" w:rsidRDefault="00073D1B">
      <w:pPr>
        <w:spacing w:line="200" w:lineRule="exact"/>
      </w:pPr>
      <w:r>
        <w:tab/>
      </w:r>
      <w:r>
        <w:tab/>
      </w: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name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9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6B6DDF" w:rsidRDefault="00B3572B" w:rsidP="00D77D5E">
      <w:pPr>
        <w:spacing w:line="260" w:lineRule="exact"/>
        <w:ind w:left="960"/>
        <w:rPr>
          <w:szCs w:val="21"/>
        </w:rPr>
      </w:pPr>
      <w:r>
        <w:pict>
          <v:group id="_x0000_s1224" style="position:absolute;left:0;text-align:left;margin-left:108pt;margin-top:28.3pt;width:348.05pt;height:0;z-index:-3734;mso-position-horizontal-relative:page" coordorigin="2160,566" coordsize="6961,0">
            <v:shape id="_x0000_s1225" style="position:absolute;left:2160;top:566;width:6961;height:0" coordorigin="2160,566" coordsize="6961,0" path="m2160,566r6961,e" filled="f" strokeweight=".48pt">
              <v:path arrowok="t"/>
            </v:shape>
            <w10:wrap anchorx="page"/>
          </v:group>
        </w:pict>
      </w:r>
      <w:r>
        <w:pict>
          <v:group id="_x0000_s1222" style="position:absolute;left:0;text-align:left;margin-left:108pt;margin-top:43.3pt;width:348pt;height:0;z-index:-3733;mso-position-horizontal-relative:page" coordorigin="2160,866" coordsize="6960,0">
            <v:shape id="_x0000_s1223" style="position:absolute;left:2160;top:866;width:6960;height:0" coordorigin="2160,866" coordsize="6960,0" path="m2160,866r6960,e" filled="f" strokeweight=".48pt">
              <v:path arrowok="t"/>
            </v:shape>
            <w10:wrap anchorx="page"/>
          </v:group>
        </w:pict>
      </w:r>
      <w:r w:rsidR="00073D1B">
        <w:rPr>
          <w:b/>
          <w:position w:val="-1"/>
          <w:sz w:val="24"/>
          <w:szCs w:val="24"/>
        </w:rPr>
        <w:t>B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ief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D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position w:val="-1"/>
          <w:sz w:val="24"/>
          <w:szCs w:val="24"/>
        </w:rPr>
        <w:t>s</w:t>
      </w:r>
      <w:r w:rsidR="00073D1B">
        <w:rPr>
          <w:b/>
          <w:spacing w:val="-1"/>
          <w:position w:val="-1"/>
          <w:sz w:val="24"/>
          <w:szCs w:val="24"/>
        </w:rPr>
        <w:t>cr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position w:val="-1"/>
          <w:sz w:val="24"/>
          <w:szCs w:val="24"/>
        </w:rPr>
        <w:t>tion of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Wo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spacing w:val="1"/>
          <w:position w:val="-1"/>
          <w:sz w:val="24"/>
          <w:szCs w:val="24"/>
        </w:rPr>
        <w:t>k</w:t>
      </w:r>
      <w:r w:rsidR="00073D1B">
        <w:rPr>
          <w:b/>
          <w:position w:val="-1"/>
          <w:sz w:val="24"/>
          <w:szCs w:val="24"/>
        </w:rPr>
        <w:t>s</w:t>
      </w:r>
      <w:r w:rsidR="006B6DDF" w:rsidRPr="006B6DDF">
        <w:rPr>
          <w:szCs w:val="21"/>
        </w:rPr>
        <w:t xml:space="preserve"> </w:t>
      </w:r>
    </w:p>
    <w:p w:rsidR="006B6DDF" w:rsidRDefault="006B6DDF" w:rsidP="00D77D5E">
      <w:pPr>
        <w:spacing w:line="260" w:lineRule="exact"/>
        <w:ind w:left="960"/>
        <w:rPr>
          <w:szCs w:val="21"/>
        </w:rPr>
      </w:pPr>
      <w:r w:rsidRPr="006B6DDF">
        <w:rPr>
          <w:szCs w:val="21"/>
        </w:rPr>
        <w:t xml:space="preserve">M/R TO SINDH SECRETRIAT BUILDING NO.I KARACHI.(REFURBISMENT OF CHIEF SECRETARY          OFFICE ,CHAMBER, COMMITTEE ROOM ,ATTACHED BATH I/C CHIEF SECRETARY WING </w:t>
      </w:r>
    </w:p>
    <w:p w:rsidR="00D77D5E" w:rsidRPr="006B6DDF" w:rsidRDefault="006B6DDF" w:rsidP="00D77D5E">
      <w:pPr>
        <w:spacing w:line="260" w:lineRule="exact"/>
        <w:ind w:left="960"/>
        <w:rPr>
          <w:position w:val="-1"/>
          <w:sz w:val="24"/>
          <w:szCs w:val="24"/>
        </w:rPr>
      </w:pPr>
      <w:r w:rsidRPr="006B6DDF">
        <w:rPr>
          <w:szCs w:val="21"/>
        </w:rPr>
        <w:t>CORRIDOR LIFT LOBBY , RENOVATION OF VIP SIDE BATH ROOM ETC).</w:t>
      </w:r>
    </w:p>
    <w:p w:rsidR="00BB487A" w:rsidRDefault="00D77D5E" w:rsidP="006B6DDF">
      <w:pPr>
        <w:spacing w:line="200" w:lineRule="exact"/>
        <w:rPr>
          <w:sz w:val="28"/>
          <w:szCs w:val="28"/>
        </w:rPr>
      </w:pPr>
      <w:r>
        <w:t xml:space="preserve">                    </w:t>
      </w:r>
    </w:p>
    <w:p w:rsidR="00BB487A" w:rsidRDefault="00B3572B">
      <w:pPr>
        <w:spacing w:before="29" w:line="260" w:lineRule="exact"/>
        <w:ind w:left="240"/>
        <w:rPr>
          <w:sz w:val="24"/>
          <w:szCs w:val="24"/>
        </w:rPr>
      </w:pPr>
      <w:r>
        <w:pict>
          <v:group id="_x0000_s1220" style="position:absolute;left:0;text-align:left;margin-left:2in;margin-top:30pt;width:312pt;height:0;z-index:-3732;mso-position-horizontal-relative:page" coordorigin="2880,600" coordsize="6240,0">
            <v:shape id="_x0000_s1221" style="position:absolute;left:2880;top:600;width:6240;height:0" coordorigin="2880,600" coordsize="6240,0" path="m2880,600r6240,e" filled="f" strokeweight=".48pt">
              <v:path arrowok="t"/>
            </v:shape>
            <w10:wrap anchorx="page"/>
          </v:group>
        </w:pict>
      </w:r>
      <w:r>
        <w:pict>
          <v:group id="_x0000_s1218" style="position:absolute;left:0;text-align:left;margin-left:2in;margin-top:45pt;width:312pt;height:0;z-index:-3731;mso-position-horizontal-relative:page" coordorigin="2880,900" coordsize="6240,0">
            <v:shape id="_x0000_s1219" style="position:absolute;left:2880;top:900;width:6240;height:0" coordorigin="2880,900" coordsize="6240,0" path="m2880,900r62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5.1       (</w:t>
      </w:r>
      <w:r w:rsidR="00073D1B">
        <w:rPr>
          <w:spacing w:val="-2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)      </w:t>
      </w:r>
      <w:r w:rsidR="00073D1B">
        <w:rPr>
          <w:spacing w:val="35"/>
          <w:position w:val="-1"/>
          <w:sz w:val="24"/>
          <w:szCs w:val="24"/>
        </w:rPr>
        <w:t xml:space="preserve">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</w:t>
      </w:r>
      <w:r w:rsidR="00073D1B">
        <w:rPr>
          <w:spacing w:val="-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position w:val="-1"/>
          <w:sz w:val="24"/>
          <w:szCs w:val="24"/>
        </w:rPr>
        <w:t xml:space="preserve">‘s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BB487A" w:rsidRDefault="00D77D5E">
      <w:pPr>
        <w:spacing w:line="200" w:lineRule="exact"/>
      </w:pPr>
      <w:r>
        <w:tab/>
      </w:r>
      <w:r>
        <w:tab/>
        <w:t xml:space="preserve">      Barrack No 18, Block 4-A, Sindh Secretariat Saddar Karachi.</w:t>
      </w:r>
    </w:p>
    <w:p w:rsidR="00BB487A" w:rsidRDefault="00BB487A">
      <w:pPr>
        <w:spacing w:line="200" w:lineRule="exact"/>
      </w:pPr>
    </w:p>
    <w:p w:rsidR="00BB487A" w:rsidRDefault="00D77D5E">
      <w:pPr>
        <w:spacing w:line="200" w:lineRule="exact"/>
      </w:pPr>
      <w:r>
        <w:tab/>
      </w:r>
      <w:r>
        <w:tab/>
        <w:t xml:space="preserve">    </w:t>
      </w:r>
    </w:p>
    <w:p w:rsidR="00BB487A" w:rsidRDefault="00BB487A">
      <w:pPr>
        <w:spacing w:line="300" w:lineRule="exact"/>
        <w:rPr>
          <w:sz w:val="30"/>
          <w:szCs w:val="30"/>
        </w:rPr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 tel</w:t>
      </w:r>
      <w:r>
        <w:rPr>
          <w:i/>
          <w:spacing w:val="-1"/>
          <w:sz w:val="24"/>
          <w:szCs w:val="24"/>
        </w:rPr>
        <w:t>ex</w:t>
      </w:r>
      <w:r>
        <w:rPr>
          <w:i/>
          <w:sz w:val="24"/>
          <w:szCs w:val="24"/>
        </w:rPr>
        <w:t>/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ax)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3572B">
      <w:pPr>
        <w:spacing w:line="260" w:lineRule="exact"/>
        <w:ind w:left="960"/>
        <w:rPr>
          <w:sz w:val="24"/>
          <w:szCs w:val="24"/>
        </w:rPr>
      </w:pPr>
      <w:r>
        <w:pict>
          <v:group id="_x0000_s1216" style="position:absolute;left:0;text-align:left;margin-left:2in;margin-top:28.55pt;width:318pt;height:0;z-index:-3730;mso-position-horizontal-relative:page" coordorigin="2880,571" coordsize="6360,0">
            <v:shape id="_x0000_s1217" style="position:absolute;left:2880;top:571;width:6360;height:0" coordorigin="2880,571" coordsize="6360,0" path="m2880,571r6360,e" filled="f" strokeweight=".48pt">
              <v:path arrowok="t"/>
            </v:shape>
            <w10:wrap anchorx="page"/>
          </v:group>
        </w:pict>
      </w:r>
      <w:r>
        <w:pict>
          <v:group id="_x0000_s1214" style="position:absolute;left:0;text-align:left;margin-left:2in;margin-top:43.55pt;width:318pt;height:0;z-index:-3729;mso-position-horizontal-relative:page" coordorigin="2880,871" coordsize="6360,0">
            <v:shape id="_x0000_s1215" style="position:absolute;left:2880;top:871;width:6360;height:0" coordorigin="2880,871" coordsize="6360,0" path="m2880,871r63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(b)      </w:t>
      </w:r>
      <w:r w:rsidR="00073D1B">
        <w:rPr>
          <w:spacing w:val="20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En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ine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‘</w:t>
      </w:r>
      <w:r w:rsidR="00073D1B">
        <w:rPr>
          <w:position w:val="-1"/>
          <w:sz w:val="24"/>
          <w:szCs w:val="24"/>
        </w:rPr>
        <w:t>s ad</w:t>
      </w:r>
      <w:r w:rsidR="00073D1B">
        <w:rPr>
          <w:spacing w:val="-1"/>
          <w:position w:val="-1"/>
          <w:sz w:val="24"/>
          <w:szCs w:val="24"/>
        </w:rPr>
        <w:t>d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D77D5E" w:rsidRDefault="00D77D5E" w:rsidP="00D77D5E">
      <w:pPr>
        <w:spacing w:line="200" w:lineRule="exact"/>
      </w:pPr>
      <w:r>
        <w:tab/>
      </w:r>
      <w:r>
        <w:tab/>
        <w:t xml:space="preserve">     Barrack No 18, Block 4-A, Sindh Secretariat Saddar Karachi.</w:t>
      </w:r>
    </w:p>
    <w:p w:rsidR="00D77D5E" w:rsidRDefault="00D77D5E" w:rsidP="00D77D5E">
      <w:pPr>
        <w:spacing w:line="200" w:lineRule="exact"/>
      </w:pPr>
    </w:p>
    <w:p w:rsidR="00BB487A" w:rsidRDefault="00BB487A" w:rsidP="00D77D5E">
      <w:pPr>
        <w:tabs>
          <w:tab w:val="left" w:pos="1723"/>
        </w:tabs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42" w:right="195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name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and 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ngine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r, if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, 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th 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/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.)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02" w:right="4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10.3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quoted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</w:t>
      </w:r>
    </w:p>
    <w:p w:rsidR="00BB487A" w:rsidRDefault="00BB487A">
      <w:pPr>
        <w:spacing w:before="7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46" w:lineRule="auto"/>
        <w:ind w:left="960" w:right="319" w:hanging="720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and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as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ows: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rt </w:t>
      </w:r>
      <w:r>
        <w:rPr>
          <w:i/>
          <w:spacing w:val="1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quired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apabi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 and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nts)</w:t>
      </w:r>
    </w:p>
    <w:p w:rsidR="00BB487A" w:rsidRDefault="00073D1B">
      <w:pPr>
        <w:ind w:left="932"/>
        <w:rPr>
          <w:sz w:val="23"/>
          <w:szCs w:val="23"/>
        </w:rPr>
      </w:pPr>
      <w:r>
        <w:rPr>
          <w:sz w:val="23"/>
          <w:szCs w:val="23"/>
        </w:rPr>
        <w:t xml:space="preserve">i. </w:t>
      </w:r>
      <w:r>
        <w:rPr>
          <w:spacing w:val="-3"/>
          <w:sz w:val="23"/>
          <w:szCs w:val="23"/>
        </w:rPr>
        <w:t>F</w:t>
      </w:r>
      <w:r>
        <w:rPr>
          <w:sz w:val="23"/>
          <w:szCs w:val="23"/>
        </w:rPr>
        <w:t>in</w:t>
      </w:r>
      <w:r>
        <w:rPr>
          <w:spacing w:val="1"/>
          <w:sz w:val="23"/>
          <w:szCs w:val="23"/>
        </w:rPr>
        <w:t>anc</w:t>
      </w:r>
      <w:r>
        <w:rPr>
          <w:sz w:val="23"/>
          <w:szCs w:val="23"/>
        </w:rPr>
        <w:t>i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 xml:space="preserve">l 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it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 xml:space="preserve">: </w:t>
      </w:r>
      <w:r>
        <w:rPr>
          <w:spacing w:val="3"/>
          <w:sz w:val="23"/>
          <w:szCs w:val="23"/>
        </w:rPr>
        <w:t>(</w:t>
      </w:r>
      <w:r>
        <w:rPr>
          <w:i/>
          <w:spacing w:val="-1"/>
          <w:sz w:val="23"/>
          <w:szCs w:val="23"/>
        </w:rPr>
        <w:t>m</w:t>
      </w:r>
      <w:r>
        <w:rPr>
          <w:i/>
          <w:sz w:val="23"/>
          <w:szCs w:val="23"/>
        </w:rPr>
        <w:t>u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 ha</w:t>
      </w:r>
      <w:r>
        <w:rPr>
          <w:i/>
          <w:spacing w:val="1"/>
          <w:sz w:val="23"/>
          <w:szCs w:val="23"/>
        </w:rPr>
        <w:t>v</w:t>
      </w:r>
      <w:r>
        <w:rPr>
          <w:i/>
          <w:sz w:val="23"/>
          <w:szCs w:val="23"/>
        </w:rPr>
        <w:t>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tu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no</w:t>
      </w:r>
      <w:r>
        <w:rPr>
          <w:i/>
          <w:spacing w:val="1"/>
          <w:sz w:val="23"/>
          <w:szCs w:val="23"/>
        </w:rPr>
        <w:t>ve</w:t>
      </w:r>
      <w:r>
        <w:rPr>
          <w:i/>
          <w:sz w:val="23"/>
          <w:szCs w:val="23"/>
        </w:rPr>
        <w:t>r</w:t>
      </w:r>
      <w:r>
        <w:rPr>
          <w:i/>
          <w:spacing w:val="-1"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1"/>
          <w:sz w:val="23"/>
          <w:szCs w:val="23"/>
        </w:rPr>
        <w:t>Rs</w:t>
      </w:r>
      <w:r>
        <w:rPr>
          <w:i/>
          <w:sz w:val="23"/>
          <w:szCs w:val="23"/>
        </w:rPr>
        <w:t>-----M</w:t>
      </w:r>
      <w:r>
        <w:rPr>
          <w:i/>
          <w:spacing w:val="1"/>
          <w:sz w:val="23"/>
          <w:szCs w:val="23"/>
        </w:rPr>
        <w:t>i</w:t>
      </w:r>
      <w:r>
        <w:rPr>
          <w:i/>
          <w:sz w:val="23"/>
          <w:szCs w:val="23"/>
        </w:rPr>
        <w:t>llion</w:t>
      </w:r>
      <w:r>
        <w:rPr>
          <w:i/>
          <w:spacing w:val="1"/>
          <w:sz w:val="23"/>
          <w:szCs w:val="23"/>
        </w:rPr>
        <w:t>)</w:t>
      </w:r>
      <w:r>
        <w:rPr>
          <w:i/>
          <w:sz w:val="23"/>
          <w:szCs w:val="23"/>
        </w:rPr>
        <w:t>;</w:t>
      </w:r>
    </w:p>
    <w:p w:rsidR="00BB487A" w:rsidRDefault="00073D1B">
      <w:pPr>
        <w:spacing w:before="6" w:line="245" w:lineRule="auto"/>
        <w:ind w:left="960" w:right="909" w:hanging="31"/>
        <w:rPr>
          <w:sz w:val="23"/>
          <w:szCs w:val="23"/>
        </w:rPr>
      </w:pPr>
      <w:r>
        <w:rPr>
          <w:i/>
          <w:spacing w:val="1"/>
          <w:sz w:val="23"/>
          <w:szCs w:val="23"/>
        </w:rPr>
        <w:t>ii</w:t>
      </w:r>
      <w:r>
        <w:rPr>
          <w:i/>
          <w:sz w:val="23"/>
          <w:szCs w:val="23"/>
        </w:rPr>
        <w:t xml:space="preserve">. </w:t>
      </w:r>
      <w:r>
        <w:rPr>
          <w:spacing w:val="1"/>
          <w:sz w:val="23"/>
          <w:szCs w:val="23"/>
        </w:rPr>
        <w:t>Tec</w:t>
      </w:r>
      <w:r>
        <w:rPr>
          <w:sz w:val="23"/>
          <w:szCs w:val="23"/>
        </w:rPr>
        <w:t>hni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 xml:space="preserve">l 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</w:t>
      </w:r>
      <w:r>
        <w:rPr>
          <w:spacing w:val="3"/>
          <w:sz w:val="23"/>
          <w:szCs w:val="23"/>
        </w:rPr>
        <w:t>t</w:t>
      </w:r>
      <w:r>
        <w:rPr>
          <w:spacing w:val="-5"/>
          <w:sz w:val="23"/>
          <w:szCs w:val="23"/>
        </w:rPr>
        <w:t>y</w:t>
      </w:r>
      <w:r>
        <w:rPr>
          <w:i/>
          <w:sz w:val="23"/>
          <w:szCs w:val="23"/>
        </w:rPr>
        <w:t xml:space="preserve"> :( mention the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app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op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iate</w:t>
      </w:r>
      <w:r>
        <w:rPr>
          <w:i/>
          <w:spacing w:val="1"/>
          <w:sz w:val="23"/>
          <w:szCs w:val="23"/>
        </w:rPr>
        <w:t xml:space="preserve"> c</w:t>
      </w:r>
      <w:r>
        <w:rPr>
          <w:i/>
          <w:sz w:val="23"/>
          <w:szCs w:val="23"/>
        </w:rPr>
        <w:t>at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go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y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gi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ation wi</w:t>
      </w:r>
      <w:r>
        <w:rPr>
          <w:i/>
          <w:spacing w:val="1"/>
          <w:sz w:val="23"/>
          <w:szCs w:val="23"/>
        </w:rPr>
        <w:t>t</w:t>
      </w:r>
      <w:r>
        <w:rPr>
          <w:i/>
          <w:sz w:val="23"/>
          <w:szCs w:val="23"/>
        </w:rPr>
        <w:t xml:space="preserve">h </w:t>
      </w:r>
      <w:r>
        <w:rPr>
          <w:i/>
          <w:spacing w:val="1"/>
          <w:sz w:val="23"/>
          <w:szCs w:val="23"/>
        </w:rPr>
        <w:t>PE</w:t>
      </w:r>
      <w:r>
        <w:rPr>
          <w:i/>
          <w:sz w:val="23"/>
          <w:szCs w:val="23"/>
        </w:rPr>
        <w:t>C and qualifi</w:t>
      </w:r>
      <w:r>
        <w:rPr>
          <w:i/>
          <w:spacing w:val="1"/>
          <w:sz w:val="23"/>
          <w:szCs w:val="23"/>
        </w:rPr>
        <w:t>c</w:t>
      </w:r>
      <w:r>
        <w:rPr>
          <w:i/>
          <w:sz w:val="23"/>
          <w:szCs w:val="23"/>
        </w:rPr>
        <w:t xml:space="preserve">ation and </w:t>
      </w:r>
      <w:r>
        <w:rPr>
          <w:i/>
          <w:spacing w:val="1"/>
          <w:sz w:val="23"/>
          <w:szCs w:val="23"/>
        </w:rPr>
        <w:t>ex</w:t>
      </w:r>
      <w:r>
        <w:rPr>
          <w:i/>
          <w:sz w:val="23"/>
          <w:szCs w:val="23"/>
        </w:rPr>
        <w:t>p</w:t>
      </w:r>
      <w:r>
        <w:rPr>
          <w:i/>
          <w:spacing w:val="1"/>
          <w:sz w:val="23"/>
          <w:szCs w:val="23"/>
        </w:rPr>
        <w:t>e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i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</w:t>
      </w:r>
      <w:r>
        <w:rPr>
          <w:i/>
          <w:spacing w:val="1"/>
          <w:sz w:val="23"/>
          <w:szCs w:val="23"/>
        </w:rPr>
        <w:t>c</w:t>
      </w:r>
      <w:r>
        <w:rPr>
          <w:i/>
          <w:sz w:val="23"/>
          <w:szCs w:val="23"/>
        </w:rPr>
        <w:t>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of the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taff);</w:t>
      </w:r>
    </w:p>
    <w:p w:rsidR="00BB487A" w:rsidRDefault="00073D1B">
      <w:pPr>
        <w:spacing w:before="1" w:line="245" w:lineRule="auto"/>
        <w:ind w:left="1232" w:right="554" w:hanging="300"/>
        <w:rPr>
          <w:sz w:val="23"/>
          <w:szCs w:val="23"/>
        </w:rPr>
        <w:sectPr w:rsidR="00BB487A">
          <w:pgSz w:w="12240" w:h="15840"/>
          <w:pgMar w:top="840" w:right="1180" w:bottom="280" w:left="1200" w:header="0" w:footer="731" w:gutter="0"/>
          <w:cols w:space="720"/>
        </w:sectPr>
      </w:pPr>
      <w:r>
        <w:rPr>
          <w:sz w:val="23"/>
          <w:szCs w:val="23"/>
        </w:rPr>
        <w:t>iii. Con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tru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tion C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it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 xml:space="preserve">: </w:t>
      </w:r>
      <w:r>
        <w:rPr>
          <w:spacing w:val="4"/>
          <w:sz w:val="23"/>
          <w:szCs w:val="23"/>
        </w:rPr>
        <w:t>(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ntion the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>na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s</w:t>
      </w:r>
      <w:r>
        <w:rPr>
          <w:i/>
          <w:spacing w:val="-1"/>
          <w:sz w:val="23"/>
          <w:szCs w:val="23"/>
        </w:rPr>
        <w:t xml:space="preserve"> </w:t>
      </w:r>
      <w:r>
        <w:rPr>
          <w:i/>
          <w:sz w:val="23"/>
          <w:szCs w:val="23"/>
        </w:rPr>
        <w:t>and nu</w:t>
      </w:r>
      <w:r>
        <w:rPr>
          <w:i/>
          <w:spacing w:val="-1"/>
          <w:sz w:val="23"/>
          <w:szCs w:val="23"/>
        </w:rPr>
        <w:t>m</w:t>
      </w:r>
      <w:r>
        <w:rPr>
          <w:i/>
          <w:sz w:val="23"/>
          <w:szCs w:val="23"/>
        </w:rPr>
        <w:t>b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quip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nts</w:t>
      </w:r>
      <w:r>
        <w:rPr>
          <w:i/>
          <w:spacing w:val="-1"/>
          <w:sz w:val="23"/>
          <w:szCs w:val="23"/>
        </w:rPr>
        <w:t xml:space="preserve"> 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qui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d for</w:t>
      </w:r>
      <w:r>
        <w:rPr>
          <w:i/>
          <w:spacing w:val="-1"/>
          <w:sz w:val="23"/>
          <w:szCs w:val="23"/>
        </w:rPr>
        <w:t xml:space="preserve"> </w:t>
      </w:r>
      <w:r>
        <w:rPr>
          <w:i/>
          <w:sz w:val="23"/>
          <w:szCs w:val="23"/>
        </w:rPr>
        <w:t>the wo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k</w:t>
      </w:r>
      <w:r>
        <w:rPr>
          <w:i/>
          <w:sz w:val="23"/>
          <w:szCs w:val="23"/>
        </w:rPr>
        <w:t>).</w:t>
      </w:r>
    </w:p>
    <w:p w:rsidR="00BB487A" w:rsidRDefault="00BB487A">
      <w:pPr>
        <w:spacing w:before="3" w:line="80" w:lineRule="exact"/>
        <w:rPr>
          <w:sz w:val="9"/>
          <w:szCs w:val="9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"/>
        <w:gridCol w:w="650"/>
        <w:gridCol w:w="8179"/>
      </w:tblGrid>
      <w:tr w:rsidR="00BB487A">
        <w:trPr>
          <w:trHeight w:hRule="exact" w:val="79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 w:line="246" w:lineRule="auto"/>
              <w:ind w:left="220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tailed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ription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of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ks, 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ssential 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hnic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ics.</w:t>
            </w:r>
          </w:p>
        </w:tc>
      </w:tr>
      <w:tr w:rsidR="00BB487A">
        <w:trPr>
          <w:trHeight w:hRule="exact" w:val="2012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073D1B">
            <w:pPr>
              <w:ind w:left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073D1B">
            <w:pPr>
              <w:spacing w:line="260" w:lineRule="auto"/>
              <w:ind w:left="220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hnic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ription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 xml:space="preserve">ture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win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acc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 to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ific</w:t>
            </w:r>
            <w:r>
              <w:rPr>
                <w:spacing w:val="1"/>
                <w:sz w:val="24"/>
                <w:szCs w:val="24"/>
              </w:rPr>
              <w:t xml:space="preserve"> 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This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will include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ted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suf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ici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number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win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s,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photo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phs,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talo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s,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ece</w:t>
            </w:r>
            <w:r>
              <w:rPr>
                <w:sz w:val="24"/>
                <w:szCs w:val="24"/>
              </w:rPr>
              <w:t>ssa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 to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te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rly the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onstru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nsions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other</w:t>
            </w:r>
            <w:r>
              <w:rPr>
                <w:spacing w:val="-1"/>
                <w:sz w:val="24"/>
                <w:szCs w:val="24"/>
              </w:rPr>
              <w:t xml:space="preserve"> re</w:t>
            </w:r>
            <w:r>
              <w:rPr>
                <w:sz w:val="24"/>
                <w:szCs w:val="24"/>
              </w:rPr>
              <w:t>lev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nt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mation about the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 to be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med.</w:t>
            </w:r>
          </w:p>
        </w:tc>
      </w:tr>
    </w:tbl>
    <w:p w:rsidR="00BB487A" w:rsidRDefault="00BB487A">
      <w:pPr>
        <w:spacing w:line="200" w:lineRule="exact"/>
      </w:pPr>
    </w:p>
    <w:p w:rsidR="00BB487A" w:rsidRDefault="00B3572B">
      <w:pPr>
        <w:spacing w:before="29" w:line="260" w:lineRule="exact"/>
        <w:ind w:left="240"/>
        <w:rPr>
          <w:sz w:val="24"/>
          <w:szCs w:val="24"/>
        </w:rPr>
      </w:pPr>
      <w:r>
        <w:pict>
          <v:group id="_x0000_s1212" style="position:absolute;left:0;text-align:left;margin-left:108pt;margin-top:44.15pt;width:384pt;height:0;z-index:-3728;mso-position-horizontal-relative:page" coordorigin="2160,883" coordsize="7680,0">
            <v:shape id="_x0000_s1213" style="position:absolute;left:2160;top:883;width:7680;height:0" coordorigin="2160,883" coordsize="7680,0" path="m2160,883r7680,e" filled="f" strokeweight=".48pt">
              <v:path arrowok="t"/>
            </v:shape>
            <w10:wrap anchorx="page"/>
          </v:group>
        </w:pict>
      </w:r>
      <w:r>
        <w:pict>
          <v:group id="_x0000_s1210" style="position:absolute;left:0;text-align:left;margin-left:108pt;margin-top:58.35pt;width:384.05pt;height:0;z-index:-3727;mso-position-horizontal-relative:page" coordorigin="2160,1167" coordsize="7681,0">
            <v:shape id="_x0000_s1211" style="position:absolute;left:2160;top:1167;width:7681;height:0" coordorigin="2160,1167" coordsize="7681,0" path="m2160,1167r768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13.1    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1"/>
          <w:position w:val="-1"/>
          <w:sz w:val="24"/>
          <w:szCs w:val="24"/>
        </w:rPr>
        <w:t>un</w:t>
      </w:r>
      <w:r w:rsidR="00073D1B">
        <w:rPr>
          <w:b/>
          <w:position w:val="-1"/>
          <w:sz w:val="24"/>
          <w:szCs w:val="24"/>
        </w:rPr>
        <w:t>t of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S</w:t>
      </w:r>
      <w:r w:rsidR="00073D1B">
        <w:rPr>
          <w:b/>
          <w:spacing w:val="-1"/>
          <w:position w:val="-1"/>
          <w:sz w:val="24"/>
          <w:szCs w:val="24"/>
        </w:rPr>
        <w:t>ec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ity</w:t>
      </w:r>
    </w:p>
    <w:p w:rsidR="00BB487A" w:rsidRDefault="00BB487A">
      <w:pPr>
        <w:spacing w:before="3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CC0F6E" w:rsidP="00CC0F6E">
      <w:pPr>
        <w:tabs>
          <w:tab w:val="left" w:pos="1024"/>
        </w:tabs>
        <w:spacing w:line="200" w:lineRule="exact"/>
      </w:pPr>
      <w:r>
        <w:tab/>
        <w:t>2% of the Bid (2% of the Bid Amount will be converted into performance guarantee after successful bidding)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Fill</w:t>
      </w:r>
      <w:r>
        <w:rPr>
          <w:i/>
          <w:spacing w:val="20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lump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sum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%</w:t>
      </w:r>
      <w:r>
        <w:rPr>
          <w:i/>
          <w:spacing w:val="21"/>
          <w:sz w:val="24"/>
          <w:szCs w:val="24"/>
        </w:rPr>
        <w:t xml:space="preserve"> </w:t>
      </w:r>
      <w:r>
        <w:rPr>
          <w:i/>
          <w:sz w:val="24"/>
          <w:szCs w:val="24"/>
        </w:rPr>
        <w:t>age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>
        <w:rPr>
          <w:i/>
          <w:spacing w:val="20"/>
          <w:sz w:val="24"/>
          <w:szCs w:val="24"/>
        </w:rPr>
        <w:t xml:space="preserve"> </w:t>
      </w:r>
      <w:r>
        <w:rPr>
          <w:i/>
          <w:sz w:val="24"/>
          <w:szCs w:val="24"/>
        </w:rPr>
        <w:t>/estimat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,</w:t>
      </w:r>
      <w:r>
        <w:rPr>
          <w:i/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but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1%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z w:val="24"/>
          <w:szCs w:val="24"/>
        </w:rPr>
        <w:t xml:space="preserve">and not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ding 5%)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B3572B">
      <w:pPr>
        <w:spacing w:line="260" w:lineRule="exact"/>
        <w:ind w:left="240"/>
        <w:rPr>
          <w:sz w:val="24"/>
          <w:szCs w:val="24"/>
        </w:rPr>
      </w:pPr>
      <w:r>
        <w:pict>
          <v:group id="_x0000_s1208" style="position:absolute;left:0;text-align:left;margin-left:108pt;margin-top:28.55pt;width:384pt;height:0;z-index:-3726;mso-position-horizontal-relative:page" coordorigin="2160,571" coordsize="7680,0">
            <v:shape id="_x0000_s1209" style="position:absolute;left:2160;top:571;width:7680;height:0" coordorigin="2160,571" coordsize="7680,0" path="m2160,571r7680,e" filled="f" strokeweight=".48pt">
              <v:path arrowok="t"/>
            </v:shape>
            <w10:wrap anchorx="page"/>
          </v:group>
        </w:pict>
      </w:r>
      <w:r>
        <w:pict>
          <v:group id="_x0000_s1206" style="position:absolute;left:0;text-align:left;margin-left:108pt;margin-top:42.7pt;width:384.05pt;height:0;z-index:-3725;mso-position-horizontal-relative:page" coordorigin="2160,854" coordsize="7681,0">
            <v:shape id="_x0000_s1207" style="position:absolute;left:2160;top:854;width:7681;height:0" coordorigin="2160,854" coordsize="7681,0" path="m2160,854r768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14.1    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er</w:t>
      </w:r>
      <w:r w:rsidR="00073D1B">
        <w:rPr>
          <w:b/>
          <w:position w:val="-1"/>
          <w:sz w:val="24"/>
          <w:szCs w:val="24"/>
        </w:rPr>
        <w:t>iod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of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Vali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position w:val="-1"/>
          <w:sz w:val="24"/>
          <w:szCs w:val="24"/>
        </w:rPr>
        <w:t>ity</w:t>
      </w:r>
    </w:p>
    <w:p w:rsidR="00BB487A" w:rsidRDefault="00CC0F6E" w:rsidP="00CC0F6E">
      <w:pPr>
        <w:tabs>
          <w:tab w:val="left" w:pos="1174"/>
        </w:tabs>
        <w:spacing w:line="200" w:lineRule="exact"/>
      </w:pPr>
      <w:r>
        <w:tab/>
        <w:t>90-days.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Fill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"/>
          <w:sz w:val="24"/>
          <w:szCs w:val="24"/>
        </w:rPr>
        <w:t>“</w:t>
      </w:r>
      <w:r>
        <w:rPr>
          <w:i/>
          <w:sz w:val="24"/>
          <w:szCs w:val="24"/>
        </w:rPr>
        <w:t>numb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of da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s”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not e</w:t>
      </w:r>
      <w:r>
        <w:rPr>
          <w:i/>
          <w:spacing w:val="-1"/>
          <w:sz w:val="24"/>
          <w:szCs w:val="24"/>
        </w:rPr>
        <w:t>xcee</w:t>
      </w:r>
      <w:r>
        <w:rPr>
          <w:i/>
          <w:sz w:val="24"/>
          <w:szCs w:val="24"/>
        </w:rPr>
        <w:t>ding 90)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14.4     </w:t>
      </w:r>
      <w:r>
        <w:rPr>
          <w:b/>
          <w:sz w:val="24"/>
          <w:szCs w:val="24"/>
        </w:rPr>
        <w:t>Nu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Cop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One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inal plus </w:t>
      </w:r>
      <w:r>
        <w:rPr>
          <w:sz w:val="24"/>
          <w:szCs w:val="24"/>
          <w:u w:val="single" w:color="000000"/>
        </w:rPr>
        <w:t xml:space="preserve">     </w:t>
      </w:r>
      <w:r w:rsidR="00CC0F6E">
        <w:rPr>
          <w:sz w:val="24"/>
          <w:szCs w:val="24"/>
          <w:u w:val="single" w:color="000000"/>
        </w:rPr>
        <w:t>( )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opies.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3572B">
      <w:pPr>
        <w:spacing w:line="260" w:lineRule="exact"/>
        <w:ind w:left="240"/>
        <w:rPr>
          <w:sz w:val="24"/>
          <w:szCs w:val="24"/>
        </w:rPr>
      </w:pPr>
      <w:r>
        <w:pict>
          <v:group id="_x0000_s1204" style="position:absolute;left:0;text-align:left;margin-left:108pt;margin-top:42.7pt;width:432.05pt;height:0;z-index:-3724;mso-position-horizontal-relative:page" coordorigin="2160,854" coordsize="8641,0">
            <v:shape id="_x0000_s1205" style="position:absolute;left:2160;top:854;width:8641;height:0" coordorigin="2160,854" coordsize="8641,0" path="m2160,854r8641,e" filled="f" strokeweight=".48pt">
              <v:path arrowok="t"/>
            </v:shape>
            <w10:wrap anchorx="page"/>
          </v:group>
        </w:pict>
      </w:r>
      <w:r>
        <w:pict>
          <v:group id="_x0000_s1202" style="position:absolute;left:0;text-align:left;margin-left:108pt;margin-top:56.9pt;width:336pt;height:0;z-index:-3723;mso-position-horizontal-relative:page" coordorigin="2160,1138" coordsize="6720,0">
            <v:shape id="_x0000_s1203" style="position:absolute;left:2160;top:1138;width:6720;height:0" coordorigin="2160,1138" coordsize="6720,0" path="m2160,1138r6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14.6     </w:t>
      </w:r>
      <w:r w:rsidR="00073D1B">
        <w:rPr>
          <w:b/>
          <w:position w:val="-1"/>
          <w:sz w:val="24"/>
          <w:szCs w:val="24"/>
        </w:rPr>
        <w:t xml:space="preserve">(a)      </w:t>
      </w:r>
      <w:r w:rsidR="00073D1B">
        <w:rPr>
          <w:b/>
          <w:spacing w:val="20"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y</w:t>
      </w:r>
      <w:r w:rsidR="00073D1B">
        <w:rPr>
          <w:b/>
          <w:position w:val="-1"/>
          <w:sz w:val="24"/>
          <w:szCs w:val="24"/>
        </w:rPr>
        <w:t>'s A</w:t>
      </w:r>
      <w:r w:rsidR="00073D1B">
        <w:rPr>
          <w:b/>
          <w:spacing w:val="1"/>
          <w:position w:val="-1"/>
          <w:sz w:val="24"/>
          <w:szCs w:val="24"/>
        </w:rPr>
        <w:t>dd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 xml:space="preserve">ss </w:t>
      </w:r>
      <w:r w:rsidR="00073D1B">
        <w:rPr>
          <w:b/>
          <w:spacing w:val="2"/>
          <w:position w:val="-1"/>
          <w:sz w:val="24"/>
          <w:szCs w:val="24"/>
        </w:rPr>
        <w:t>f</w:t>
      </w:r>
      <w:r w:rsidR="00073D1B">
        <w:rPr>
          <w:b/>
          <w:position w:val="-1"/>
          <w:sz w:val="24"/>
          <w:szCs w:val="24"/>
        </w:rPr>
        <w:t>or</w:t>
      </w:r>
      <w:r w:rsidR="00073D1B">
        <w:rPr>
          <w:b/>
          <w:spacing w:val="-1"/>
          <w:position w:val="-1"/>
          <w:sz w:val="24"/>
          <w:szCs w:val="24"/>
        </w:rPr>
        <w:t xml:space="preserve"> 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position w:val="-1"/>
          <w:sz w:val="24"/>
          <w:szCs w:val="24"/>
        </w:rPr>
        <w:t xml:space="preserve">ose </w:t>
      </w:r>
      <w:r w:rsidR="00073D1B">
        <w:rPr>
          <w:b/>
          <w:spacing w:val="-1"/>
          <w:position w:val="-1"/>
          <w:sz w:val="24"/>
          <w:szCs w:val="24"/>
        </w:rPr>
        <w:t>o</w:t>
      </w:r>
      <w:r w:rsidR="00073D1B">
        <w:rPr>
          <w:b/>
          <w:position w:val="-1"/>
          <w:sz w:val="24"/>
          <w:szCs w:val="24"/>
        </w:rPr>
        <w:t>f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Sub</w:t>
      </w:r>
      <w:r w:rsidR="00073D1B">
        <w:rPr>
          <w:b/>
          <w:spacing w:val="-3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is</w:t>
      </w:r>
      <w:r w:rsidR="00073D1B">
        <w:rPr>
          <w:b/>
          <w:spacing w:val="1"/>
          <w:position w:val="-1"/>
          <w:sz w:val="24"/>
          <w:szCs w:val="24"/>
        </w:rPr>
        <w:t>s</w:t>
      </w:r>
      <w:r w:rsidR="00073D1B">
        <w:rPr>
          <w:b/>
          <w:position w:val="-1"/>
          <w:sz w:val="24"/>
          <w:szCs w:val="24"/>
        </w:rPr>
        <w:t>ion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CC0F6E" w:rsidP="00CC0F6E">
      <w:pPr>
        <w:tabs>
          <w:tab w:val="left" w:pos="999"/>
        </w:tabs>
        <w:spacing w:line="200" w:lineRule="exact"/>
        <w:ind w:left="999"/>
      </w:pPr>
      <w:r>
        <w:t>Executive Engineer, Provincial Buildings Division No: II, Barrack No 18, Block 4-A, Sindh Secretariat Saddar Karachi.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132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insert postal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or location 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bid box for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hand)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>
        <w:rPr>
          <w:sz w:val="24"/>
          <w:szCs w:val="24"/>
          <w:u w:val="single" w:color="000000"/>
        </w:rPr>
        <w:t xml:space="preserve">    </w:t>
      </w:r>
      <w:r w:rsidR="00CC0F6E">
        <w:rPr>
          <w:sz w:val="24"/>
          <w:szCs w:val="24"/>
          <w:u w:val="single" w:color="000000"/>
        </w:rPr>
        <w:t>1:00</w:t>
      </w:r>
      <w:r>
        <w:rPr>
          <w:sz w:val="24"/>
          <w:szCs w:val="24"/>
          <w:u w:val="single" w:color="000000"/>
        </w:rPr>
        <w:t xml:space="preserve">   </w:t>
      </w:r>
      <w:r>
        <w:rPr>
          <w:sz w:val="24"/>
          <w:szCs w:val="24"/>
        </w:rPr>
        <w:t xml:space="preserve"> AM/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 w:rsidR="00D02439">
        <w:rPr>
          <w:sz w:val="24"/>
          <w:szCs w:val="24"/>
        </w:rPr>
        <w:t xml:space="preserve">on </w:t>
      </w:r>
      <w:r w:rsidR="006B6DDF">
        <w:rPr>
          <w:sz w:val="24"/>
          <w:szCs w:val="24"/>
          <w:u w:val="single" w:color="000000"/>
        </w:rPr>
        <w:t>18.03</w:t>
      </w:r>
      <w:r w:rsidR="00D02439">
        <w:rPr>
          <w:sz w:val="24"/>
          <w:szCs w:val="24"/>
          <w:u w:val="single" w:color="000000"/>
        </w:rPr>
        <w:t>.2016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16.1     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nu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,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CC0F6E" w:rsidRDefault="00073D1B" w:rsidP="00CC0F6E">
      <w:pPr>
        <w:tabs>
          <w:tab w:val="left" w:pos="3480"/>
        </w:tabs>
        <w:ind w:left="960"/>
        <w:rPr>
          <w:sz w:val="24"/>
          <w:szCs w:val="24"/>
          <w:u w:val="single" w:color="000000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 w:rsidR="00CC0F6E">
        <w:rPr>
          <w:sz w:val="24"/>
          <w:szCs w:val="24"/>
          <w:u w:val="single" w:color="000000"/>
        </w:rPr>
        <w:t>Executive Engineer, Provincial Buildings Division No.II, Karachi.</w:t>
      </w:r>
    </w:p>
    <w:p w:rsidR="00BB487A" w:rsidRDefault="00073D1B" w:rsidP="00CC0F6E">
      <w:pPr>
        <w:tabs>
          <w:tab w:val="left" w:pos="3480"/>
        </w:tabs>
        <w:ind w:left="96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   </w:t>
      </w:r>
      <w:r w:rsidR="00CC0F6E">
        <w:rPr>
          <w:sz w:val="24"/>
          <w:szCs w:val="24"/>
          <w:u w:val="single" w:color="000000"/>
        </w:rPr>
        <w:t>2:00 P.M.</w:t>
      </w:r>
      <w:r>
        <w:rPr>
          <w:sz w:val="24"/>
          <w:szCs w:val="24"/>
          <w:u w:val="single" w:color="000000"/>
        </w:rPr>
        <w:t xml:space="preserve">   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 w:rsidR="000A4365">
        <w:rPr>
          <w:sz w:val="24"/>
          <w:szCs w:val="24"/>
        </w:rPr>
        <w:t>te:</w:t>
      </w:r>
      <w:r>
        <w:rPr>
          <w:sz w:val="24"/>
          <w:szCs w:val="24"/>
          <w:u w:val="single" w:color="000000"/>
        </w:rPr>
        <w:t xml:space="preserve"> </w:t>
      </w:r>
      <w:r w:rsidR="00D02439">
        <w:rPr>
          <w:sz w:val="24"/>
          <w:szCs w:val="24"/>
          <w:u w:val="single" w:color="000000"/>
        </w:rPr>
        <w:t>1</w:t>
      </w:r>
      <w:r w:rsidR="006B6DDF">
        <w:rPr>
          <w:sz w:val="24"/>
          <w:szCs w:val="24"/>
          <w:u w:val="single" w:color="000000"/>
        </w:rPr>
        <w:t>8</w:t>
      </w:r>
      <w:r w:rsidR="000A4365">
        <w:rPr>
          <w:sz w:val="24"/>
          <w:szCs w:val="24"/>
          <w:u w:val="single" w:color="000000"/>
        </w:rPr>
        <w:t>.0</w:t>
      </w:r>
      <w:r w:rsidR="006B6DDF">
        <w:rPr>
          <w:sz w:val="24"/>
          <w:szCs w:val="24"/>
          <w:u w:val="single" w:color="000000"/>
        </w:rPr>
        <w:t>3</w:t>
      </w:r>
      <w:r w:rsidR="000A4365">
        <w:rPr>
          <w:sz w:val="24"/>
          <w:szCs w:val="24"/>
          <w:u w:val="single" w:color="000000"/>
        </w:rPr>
        <w:t>.2016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24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16.4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siven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8" w:line="100" w:lineRule="exact"/>
        <w:rPr>
          <w:sz w:val="10"/>
          <w:szCs w:val="10"/>
        </w:rPr>
      </w:pPr>
    </w:p>
    <w:p w:rsidR="00BB487A" w:rsidRDefault="00073D1B">
      <w:pPr>
        <w:ind w:left="1080"/>
        <w:rPr>
          <w:sz w:val="24"/>
          <w:szCs w:val="24"/>
        </w:rPr>
        <w:sectPr w:rsidR="00BB487A">
          <w:pgSz w:w="12240" w:h="15840"/>
          <w:pgMar w:top="780" w:right="1180" w:bottom="280" w:left="1200" w:header="0" w:footer="731" w:gutter="0"/>
          <w:cols w:space="720"/>
        </w:sectPr>
      </w:pPr>
      <w:r>
        <w:rPr>
          <w:sz w:val="24"/>
          <w:szCs w:val="24"/>
        </w:rPr>
        <w:t xml:space="preserve">(i)    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valid 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</w:p>
    <w:p w:rsidR="00BB487A" w:rsidRDefault="00073D1B">
      <w:pPr>
        <w:tabs>
          <w:tab w:val="left" w:pos="1680"/>
        </w:tabs>
        <w:spacing w:before="71" w:line="492" w:lineRule="auto"/>
        <w:ind w:left="1080" w:right="1936" w:hanging="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*(ii)  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irm during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ment; (iii)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is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ts,</w:t>
      </w:r>
    </w:p>
    <w:p w:rsidR="00BB487A" w:rsidRDefault="00073D1B">
      <w:pPr>
        <w:tabs>
          <w:tab w:val="left" w:pos="1680"/>
        </w:tabs>
        <w:spacing w:before="10" w:line="246" w:lineRule="auto"/>
        <w:ind w:left="1680" w:right="218" w:hanging="60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possess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(v)   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does not devi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sic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before="7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(vi)   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 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tc.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dopt either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 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either of 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312" w:right="216" w:hanging="631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ixed</w:t>
      </w:r>
      <w:r>
        <w:rPr>
          <w:b/>
          <w:spacing w:val="2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ice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t:</w:t>
      </w:r>
      <w:r>
        <w:rPr>
          <w:b/>
          <w:spacing w:val="2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lation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 during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these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upto 12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312" w:right="213" w:hanging="631"/>
        <w:jc w:val="both"/>
        <w:rPr>
          <w:sz w:val="24"/>
          <w:szCs w:val="24"/>
        </w:rPr>
        <w:sectPr w:rsidR="00BB487A">
          <w:pgSz w:w="12240" w:h="15840"/>
          <w:pgMar w:top="900" w:right="1180" w:bottom="280" w:left="1200" w:header="0" w:footer="731" w:gutter="0"/>
          <w:cols w:space="720"/>
        </w:sect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ice</w:t>
      </w:r>
      <w:r>
        <w:rPr>
          <w:b/>
          <w:spacing w:val="18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just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t:</w:t>
      </w:r>
      <w:r>
        <w:rPr>
          <w:b/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lation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only on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t,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Sindh,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opening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6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1863"/>
        <w:rPr>
          <w:sz w:val="32"/>
          <w:szCs w:val="32"/>
        </w:rPr>
        <w:sectPr w:rsidR="00BB487A">
          <w:footerReference w:type="default" r:id="rId17"/>
          <w:pgSz w:w="12240" w:h="15840"/>
          <w:pgMar w:top="1480" w:right="1180" w:bottom="0" w:left="1200" w:header="0" w:footer="173" w:gutter="0"/>
          <w:cols w:space="720"/>
        </w:sectPr>
      </w:pPr>
      <w:r>
        <w:rPr>
          <w:b/>
          <w:sz w:val="32"/>
          <w:szCs w:val="32"/>
        </w:rPr>
        <w:t>F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RM</w:t>
      </w:r>
      <w:r>
        <w:rPr>
          <w:b/>
          <w:spacing w:val="-10"/>
          <w:sz w:val="32"/>
          <w:szCs w:val="32"/>
        </w:rPr>
        <w:t xml:space="preserve"> 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F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B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D</w:t>
      </w:r>
      <w:r>
        <w:rPr>
          <w:b/>
          <w:spacing w:val="-6"/>
          <w:sz w:val="32"/>
          <w:szCs w:val="32"/>
        </w:rPr>
        <w:t xml:space="preserve"> </w:t>
      </w:r>
      <w:r>
        <w:rPr>
          <w:b/>
          <w:sz w:val="32"/>
          <w:szCs w:val="32"/>
        </w:rPr>
        <w:t>AND</w:t>
      </w:r>
      <w:r>
        <w:rPr>
          <w:b/>
          <w:spacing w:val="-9"/>
          <w:sz w:val="32"/>
          <w:szCs w:val="32"/>
        </w:rPr>
        <w:t xml:space="preserve"> </w:t>
      </w:r>
      <w:r>
        <w:rPr>
          <w:b/>
          <w:sz w:val="32"/>
          <w:szCs w:val="32"/>
        </w:rPr>
        <w:t>SC</w:t>
      </w:r>
      <w:r>
        <w:rPr>
          <w:b/>
          <w:spacing w:val="-1"/>
          <w:sz w:val="32"/>
          <w:szCs w:val="32"/>
        </w:rPr>
        <w:t>H</w:t>
      </w:r>
      <w:r>
        <w:rPr>
          <w:b/>
          <w:sz w:val="32"/>
          <w:szCs w:val="32"/>
        </w:rPr>
        <w:t>EDU</w:t>
      </w:r>
      <w:r>
        <w:rPr>
          <w:b/>
          <w:spacing w:val="1"/>
          <w:sz w:val="32"/>
          <w:szCs w:val="32"/>
        </w:rPr>
        <w:t>L</w:t>
      </w:r>
      <w:r>
        <w:rPr>
          <w:b/>
          <w:sz w:val="32"/>
          <w:szCs w:val="32"/>
        </w:rPr>
        <w:t>ES</w:t>
      </w:r>
      <w:r>
        <w:rPr>
          <w:b/>
          <w:spacing w:val="-19"/>
          <w:sz w:val="32"/>
          <w:szCs w:val="32"/>
        </w:rPr>
        <w:t xml:space="preserve"> </w:t>
      </w:r>
      <w:r>
        <w:rPr>
          <w:b/>
          <w:sz w:val="32"/>
          <w:szCs w:val="32"/>
        </w:rPr>
        <w:t>TO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BID</w:t>
      </w:r>
    </w:p>
    <w:p w:rsidR="00BB487A" w:rsidRDefault="00B3572B">
      <w:pPr>
        <w:spacing w:before="72"/>
        <w:ind w:left="3771" w:right="3789"/>
        <w:jc w:val="center"/>
        <w:rPr>
          <w:sz w:val="24"/>
          <w:szCs w:val="24"/>
        </w:rPr>
      </w:pPr>
      <w:r>
        <w:lastRenderedPageBreak/>
        <w:pict>
          <v:group id="_x0000_s1190" style="position:absolute;left:0;text-align:left;margin-left:65.95pt;margin-top:795.25pt;width:465.2pt;height:23.7pt;z-index:-3722;mso-position-horizontal-relative:page;mso-position-vertical-relative:page" coordorigin="1319,15905" coordsize="9304,474">
            <v:shape id="_x0000_s1201" style="position:absolute;left:9660;top:15942;width:926;height:74" coordorigin="9660,15942" coordsize="926,74" path="m9660,16016r926,l10586,15942r-926,l9660,16016xe" fillcolor="#933634" stroked="f">
              <v:path arrowok="t"/>
            </v:shape>
            <v:shape id="_x0000_s1200" style="position:absolute;left:9660;top:16015;width:115;height:254" coordorigin="9660,16015" coordsize="115,254" path="m9660,16269r115,l9775,16015r-115,l9660,16269xe" fillcolor="#933634" stroked="f">
              <v:path arrowok="t"/>
            </v:shape>
            <v:shape id="_x0000_s1199" style="position:absolute;left:10471;top:16015;width:115;height:254" coordorigin="10471,16015" coordsize="115,254" path="m10471,16269r115,l10586,16015r-115,l10471,16269xe" fillcolor="#933634" stroked="f">
              <v:path arrowok="t"/>
            </v:shape>
            <v:shape id="_x0000_s1198" style="position:absolute;left:9660;top:16268;width:926;height:74" coordorigin="9660,16268" coordsize="926,74" path="m9660,16342r926,l10586,16268r-926,l9660,16342xe" fillcolor="#933634" stroked="f">
              <v:path arrowok="t"/>
            </v:shape>
            <v:shape id="_x0000_s1197" style="position:absolute;left:9775;top:16015;width:696;height:254" coordorigin="9775,16015" coordsize="696,254" path="m10471,16015r-696,l9775,16269r696,l10471,16015xe" fillcolor="#933634" stroked="f">
              <v:path arrowok="t"/>
            </v:shape>
            <v:shape id="_x0000_s1196" style="position:absolute;left:1325;top:15938;width:8334;height:0" coordorigin="1325,15938" coordsize="8334,0" path="m1325,15938r8334,e" filled="f" strokeweight=".58pt">
              <v:path arrowok="t"/>
            </v:shape>
            <v:shape id="_x0000_s1195" style="position:absolute;left:9660;top:15942;width:10;height:74" coordorigin="9660,15942" coordsize="10,74" path="m9660,16016r9,l9669,15942r-9,l9660,16016xe" fillcolor="#933634" stroked="f">
              <v:path arrowok="t"/>
            </v:shape>
            <v:shape id="_x0000_s1194" style="position:absolute;left:9660;top:15932;width:10;height:12" coordorigin="9660,15932" coordsize="10,12" path="m9660,15944r9,l9669,15932r-9,l9660,15944xe" fillcolor="#c0504d" stroked="f">
              <v:path arrowok="t"/>
            </v:shape>
            <v:shape id="_x0000_s1193" style="position:absolute;left:9669;top:15932;width:917;height:12" coordorigin="9669,15932" coordsize="917,12" path="m9669,15944r917,l10586,15932r-917,l9669,15944xe" fillcolor="#c0504d" stroked="f">
              <v:path arrowok="t"/>
            </v:shape>
            <v:shape id="_x0000_s1192" style="position:absolute;left:9669;top:15942;width:917;height:74" coordorigin="9669,15942" coordsize="917,74" path="m9669,16016r917,l10586,15942r-917,l9669,16016xe" fillcolor="#933634" stroked="f">
              <v:path arrowok="t"/>
            </v:shape>
            <v:shape id="_x0000_s1191" style="position:absolute;left:9660;top:16268;width:926;height:74" coordorigin="9660,16268" coordsize="926,74" path="m9660,16342r926,l10586,16268r-926,l9660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-3"/>
          <w:sz w:val="24"/>
          <w:szCs w:val="24"/>
        </w:rPr>
        <w:t>F</w:t>
      </w:r>
      <w:r w:rsidR="00073D1B">
        <w:rPr>
          <w:b/>
          <w:sz w:val="24"/>
          <w:szCs w:val="24"/>
        </w:rPr>
        <w:t>ORM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OF</w:t>
      </w:r>
      <w:r w:rsidR="00073D1B">
        <w:rPr>
          <w:b/>
          <w:spacing w:val="-2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</w:p>
    <w:p w:rsidR="00BB487A" w:rsidRDefault="00073D1B">
      <w:pPr>
        <w:spacing w:before="3"/>
        <w:ind w:left="3469" w:right="3489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ETT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ER)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B3572B">
      <w:pPr>
        <w:tabs>
          <w:tab w:val="left" w:pos="4220"/>
        </w:tabs>
        <w:spacing w:line="260" w:lineRule="exact"/>
        <w:ind w:left="100"/>
        <w:rPr>
          <w:sz w:val="24"/>
          <w:szCs w:val="24"/>
        </w:rPr>
      </w:pPr>
      <w:r>
        <w:pict>
          <v:group id="_x0000_s1188" style="position:absolute;left:0;text-align:left;margin-left:1in;margin-top:27.7pt;width:222pt;height:0;z-index:-3721;mso-position-horizontal-relative:page" coordorigin="1440,554" coordsize="4440,0">
            <v:shape id="_x0000_s1189" style="position:absolute;left:1440;top:554;width:4440;height:0" coordorigin="1440,554" coordsize="4440,0" path="m1440,554r4440,e" filled="f" strokeweight=".48pt">
              <v:path arrowok="t"/>
            </v:shape>
            <w10:wrap anchorx="page"/>
          </v:group>
        </w:pict>
      </w:r>
      <w:r>
        <w:pict>
          <v:group id="_x0000_s1186" style="position:absolute;left:0;text-align:left;margin-left:1in;margin-top:41.9pt;width:222pt;height:0;z-index:-3720;mso-position-horizontal-relative:page" coordorigin="1440,838" coordsize="4440,0">
            <v:shape id="_x0000_s1187" style="position:absolute;left:1440;top:838;width:4440;height:0" coordorigin="1440,838" coordsize="4440,0" path="m1440,838r4440,e" filled="f" strokeweight=".48pt">
              <v:path arrowok="t"/>
            </v:shape>
            <w10:wrap anchorx="page"/>
          </v:group>
        </w:pic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position w:val="-1"/>
          <w:sz w:val="24"/>
          <w:szCs w:val="24"/>
        </w:rPr>
        <w:t xml:space="preserve">id </w:t>
      </w:r>
      <w:r w:rsidR="00073D1B">
        <w:rPr>
          <w:spacing w:val="1"/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f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No.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820"/>
        <w:rPr>
          <w:sz w:val="24"/>
          <w:szCs w:val="24"/>
        </w:r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position w:val="-1"/>
          <w:sz w:val="24"/>
          <w:szCs w:val="24"/>
        </w:rPr>
        <w:t>Name</w:t>
      </w:r>
      <w:r>
        <w:rPr>
          <w:i/>
          <w:spacing w:val="-1"/>
          <w:position w:val="-1"/>
          <w:sz w:val="24"/>
          <w:szCs w:val="24"/>
        </w:rPr>
        <w:t xml:space="preserve"> </w:t>
      </w:r>
      <w:r>
        <w:rPr>
          <w:i/>
          <w:position w:val="-1"/>
          <w:sz w:val="24"/>
          <w:szCs w:val="24"/>
        </w:rPr>
        <w:t xml:space="preserve">of </w:t>
      </w:r>
      <w:r>
        <w:rPr>
          <w:i/>
          <w:spacing w:val="-5"/>
          <w:position w:val="-1"/>
          <w:sz w:val="24"/>
          <w:szCs w:val="24"/>
        </w:rPr>
        <w:t>W</w:t>
      </w:r>
      <w:r>
        <w:rPr>
          <w:i/>
          <w:position w:val="-1"/>
          <w:sz w:val="24"/>
          <w:szCs w:val="24"/>
        </w:rPr>
        <w:t>orks)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B3572B">
      <w:pPr>
        <w:spacing w:before="29" w:line="260" w:lineRule="exact"/>
        <w:ind w:left="100"/>
        <w:rPr>
          <w:sz w:val="24"/>
          <w:szCs w:val="24"/>
        </w:rPr>
      </w:pPr>
      <w:r>
        <w:pict>
          <v:group id="_x0000_s1184" style="position:absolute;left:0;text-align:left;margin-left:108pt;margin-top:29.15pt;width:186pt;height:0;z-index:-3719;mso-position-horizontal-relative:page" coordorigin="2160,583" coordsize="3720,0">
            <v:shape id="_x0000_s1185" style="position:absolute;left:2160;top:583;width:3720;height:0" coordorigin="2160,583" coordsize="3720,0" path="m2160,583r3720,e" filled="f" strokeweight=".48pt">
              <v:path arrowok="t"/>
            </v:shape>
            <w10:wrap anchorx="page"/>
          </v:group>
        </w:pict>
      </w:r>
      <w:r>
        <w:pict>
          <v:group id="_x0000_s1182" style="position:absolute;left:0;text-align:left;margin-left:108pt;margin-top:43.35pt;width:186pt;height:0;z-index:-3718;mso-position-horizontal-relative:page" coordorigin="2160,867" coordsize="3720,0">
            <v:shape id="_x0000_s1183" style="position:absolute;left:2160;top:867;width:3720;height:0" coordorigin="2160,867" coordsize="3720,0" path="m2160,867r3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To:</w:t>
      </w:r>
    </w:p>
    <w:p w:rsidR="00BB487A" w:rsidRDefault="00BB487A">
      <w:pPr>
        <w:spacing w:before="6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men,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B3572B">
      <w:pPr>
        <w:tabs>
          <w:tab w:val="left" w:pos="1540"/>
        </w:tabs>
        <w:spacing w:line="246" w:lineRule="auto"/>
        <w:ind w:left="1540" w:right="78" w:hanging="720"/>
        <w:jc w:val="both"/>
        <w:rPr>
          <w:sz w:val="24"/>
          <w:szCs w:val="24"/>
        </w:rPr>
      </w:pPr>
      <w:r>
        <w:pict>
          <v:group id="_x0000_s1180" style="position:absolute;left:0;text-align:left;margin-left:108pt;margin-top:-43.1pt;width:186pt;height:0;z-index:-3717;mso-position-horizontal-relative:page" coordorigin="2160,-862" coordsize="3720,0">
            <v:shape id="_x0000_s1181" style="position:absolute;left:2160;top:-862;width:3720;height:0" coordorigin="2160,-862" coordsize="3720,0" path="m2160,-862r372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1.</w:t>
      </w:r>
      <w:r w:rsidR="00073D1B">
        <w:rPr>
          <w:sz w:val="24"/>
          <w:szCs w:val="24"/>
        </w:rPr>
        <w:tab/>
        <w:t>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ving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38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3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Do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z w:val="24"/>
          <w:szCs w:val="24"/>
        </w:rPr>
        <w:t>including</w:t>
      </w:r>
      <w:r w:rsidR="00073D1B">
        <w:rPr>
          <w:spacing w:val="34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nstr</w:t>
      </w:r>
      <w:r w:rsidR="00073D1B">
        <w:rPr>
          <w:spacing w:val="4"/>
          <w:sz w:val="24"/>
          <w:szCs w:val="24"/>
        </w:rPr>
        <w:t>u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ons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36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idde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 xml:space="preserve">s,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   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ta,  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Condi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ions  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of  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 xml:space="preserve">t,  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 xml:space="preserve">t  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ta,  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ific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ons, D</w:t>
      </w:r>
      <w:r w:rsidR="00073D1B">
        <w:rPr>
          <w:spacing w:val="-1"/>
          <w:sz w:val="24"/>
          <w:szCs w:val="24"/>
        </w:rPr>
        <w:t>ra</w:t>
      </w:r>
      <w:r w:rsidR="00073D1B">
        <w:rPr>
          <w:sz w:val="24"/>
          <w:szCs w:val="24"/>
        </w:rPr>
        <w:t>win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 xml:space="preserve">s,    </w:t>
      </w:r>
      <w:r w:rsidR="00073D1B">
        <w:rPr>
          <w:spacing w:val="43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if    </w:t>
      </w:r>
      <w:r w:rsidR="00073D1B">
        <w:rPr>
          <w:spacing w:val="43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 xml:space="preserve">,    </w:t>
      </w:r>
      <w:r w:rsidR="00073D1B">
        <w:rPr>
          <w:spacing w:val="43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dule    </w:t>
      </w:r>
      <w:r w:rsidR="00073D1B">
        <w:rPr>
          <w:spacing w:val="42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of    </w:t>
      </w:r>
      <w:r w:rsidR="00073D1B">
        <w:rPr>
          <w:spacing w:val="40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P</w:t>
      </w:r>
      <w:r w:rsidR="00073D1B">
        <w:rPr>
          <w:sz w:val="24"/>
          <w:szCs w:val="24"/>
        </w:rPr>
        <w:t>ri</w:t>
      </w:r>
      <w:r w:rsidR="00073D1B">
        <w:rPr>
          <w:spacing w:val="-1"/>
          <w:sz w:val="24"/>
          <w:szCs w:val="24"/>
        </w:rPr>
        <w:t>ce</w:t>
      </w:r>
      <w:r w:rsidR="00073D1B">
        <w:rPr>
          <w:sz w:val="24"/>
          <w:szCs w:val="24"/>
        </w:rPr>
        <w:t xml:space="preserve">s    </w:t>
      </w:r>
      <w:r w:rsidR="00073D1B">
        <w:rPr>
          <w:spacing w:val="41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   </w:t>
      </w:r>
      <w:r w:rsidR="00073D1B">
        <w:rPr>
          <w:spacing w:val="41"/>
          <w:sz w:val="24"/>
          <w:szCs w:val="24"/>
        </w:rPr>
        <w:t xml:space="preserve"> </w:t>
      </w:r>
      <w:r w:rsidR="00073D1B">
        <w:rPr>
          <w:sz w:val="24"/>
          <w:szCs w:val="24"/>
        </w:rPr>
        <w:t>Add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nda    </w:t>
      </w:r>
      <w:r w:rsidR="00073D1B">
        <w:rPr>
          <w:spacing w:val="40"/>
          <w:sz w:val="24"/>
          <w:szCs w:val="24"/>
        </w:rPr>
        <w:t xml:space="preserve"> </w:t>
      </w:r>
      <w:r w:rsidR="00073D1B">
        <w:rPr>
          <w:sz w:val="24"/>
          <w:szCs w:val="24"/>
        </w:rPr>
        <w:t>Nos.</w:t>
      </w:r>
    </w:p>
    <w:p w:rsidR="00BB487A" w:rsidRDefault="00B3572B">
      <w:pPr>
        <w:spacing w:line="246" w:lineRule="auto"/>
        <w:ind w:left="1540" w:right="77"/>
        <w:jc w:val="both"/>
        <w:rPr>
          <w:sz w:val="24"/>
          <w:szCs w:val="24"/>
        </w:rPr>
      </w:pPr>
      <w:r>
        <w:pict>
          <v:group id="_x0000_s1178" style="position:absolute;left:0;text-align:left;margin-left:283.45pt;margin-top:41.9pt;width:240pt;height:0;z-index:-3716;mso-position-horizontal-relative:page" coordorigin="5669,838" coordsize="4800,0">
            <v:shape id="_x0000_s1179" style="position:absolute;left:5669;top:838;width:4800;height:0" coordorigin="5669,838" coordsize="4800,0" path="m5669,838r48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  <w:u w:val="single" w:color="000000"/>
        </w:rPr>
        <w:t xml:space="preserve">                                                  </w:t>
      </w:r>
      <w:r w:rsidR="00073D1B">
        <w:rPr>
          <w:sz w:val="24"/>
          <w:szCs w:val="24"/>
        </w:rPr>
        <w:t xml:space="preserve"> </w:t>
      </w:r>
      <w:r w:rsidR="00073D1B">
        <w:rPr>
          <w:spacing w:val="-24"/>
          <w:sz w:val="24"/>
          <w:szCs w:val="24"/>
        </w:rPr>
        <w:t xml:space="preserve"> </w:t>
      </w:r>
      <w:r w:rsidR="00073D1B">
        <w:rPr>
          <w:sz w:val="24"/>
          <w:szCs w:val="24"/>
        </w:rPr>
        <w:t>for</w:t>
      </w:r>
      <w:r w:rsidR="00073D1B">
        <w:rPr>
          <w:spacing w:val="32"/>
          <w:sz w:val="24"/>
          <w:szCs w:val="24"/>
        </w:rPr>
        <w:t xml:space="preserve"> </w:t>
      </w:r>
      <w:r w:rsidR="00073D1B">
        <w:rPr>
          <w:sz w:val="24"/>
          <w:szCs w:val="24"/>
        </w:rPr>
        <w:t>t</w:t>
      </w:r>
      <w:r w:rsidR="00073D1B">
        <w:rPr>
          <w:spacing w:val="2"/>
          <w:sz w:val="24"/>
          <w:szCs w:val="24"/>
        </w:rPr>
        <w:t>h</w:t>
      </w:r>
      <w:r w:rsidR="00073D1B">
        <w:rPr>
          <w:sz w:val="24"/>
          <w:szCs w:val="24"/>
        </w:rPr>
        <w:t>e</w:t>
      </w:r>
      <w:r w:rsidR="00073D1B">
        <w:rPr>
          <w:spacing w:val="3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1"/>
          <w:sz w:val="24"/>
          <w:szCs w:val="24"/>
        </w:rPr>
        <w:t>e</w:t>
      </w:r>
      <w:r w:rsidR="00073D1B">
        <w:rPr>
          <w:spacing w:val="-1"/>
          <w:sz w:val="24"/>
          <w:szCs w:val="24"/>
        </w:rPr>
        <w:t>-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med</w:t>
      </w:r>
      <w:r w:rsidR="00073D1B">
        <w:rPr>
          <w:spacing w:val="33"/>
          <w:sz w:val="24"/>
          <w:szCs w:val="24"/>
        </w:rPr>
        <w:t xml:space="preserve"> </w:t>
      </w:r>
      <w:r w:rsidR="00073D1B">
        <w:rPr>
          <w:sz w:val="24"/>
          <w:szCs w:val="24"/>
        </w:rPr>
        <w:t>wo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ks, w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</w:t>
      </w:r>
      <w:r w:rsidR="00073D1B">
        <w:rPr>
          <w:spacing w:val="10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10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d,</w:t>
      </w:r>
      <w:r w:rsidR="00073D1B">
        <w:rPr>
          <w:spacing w:val="12"/>
          <w:sz w:val="24"/>
          <w:szCs w:val="24"/>
        </w:rPr>
        <w:t xml:space="preserve"> </w:t>
      </w:r>
      <w:r w:rsidR="00073D1B">
        <w:rPr>
          <w:sz w:val="24"/>
          <w:szCs w:val="24"/>
        </w:rPr>
        <w:t>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</w:t>
      </w:r>
      <w:r w:rsidR="00073D1B">
        <w:rPr>
          <w:spacing w:val="8"/>
          <w:sz w:val="24"/>
          <w:szCs w:val="24"/>
        </w:rPr>
        <w:t xml:space="preserve"> </w:t>
      </w:r>
      <w:r w:rsidR="00073D1B">
        <w:rPr>
          <w:sz w:val="24"/>
          <w:szCs w:val="24"/>
        </w:rPr>
        <w:t>a</w:t>
      </w:r>
      <w:r w:rsidR="00073D1B">
        <w:rPr>
          <w:spacing w:val="9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ompany doing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b</w:t>
      </w:r>
      <w:r w:rsidR="00073D1B">
        <w:rPr>
          <w:sz w:val="24"/>
          <w:szCs w:val="24"/>
        </w:rPr>
        <w:t>usiness</w:t>
      </w:r>
      <w:r w:rsidR="00073D1B">
        <w:rPr>
          <w:spacing w:val="8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ddr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ss</w:t>
      </w:r>
    </w:p>
    <w:p w:rsidR="00BB487A" w:rsidRDefault="00073D1B">
      <w:pPr>
        <w:spacing w:line="246" w:lineRule="auto"/>
        <w:ind w:left="1540" w:right="77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duly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medy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nda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to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 Rs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>(Rup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                   </w:t>
      </w:r>
      <w:r>
        <w:rPr>
          <w:sz w:val="24"/>
          <w:szCs w:val="24"/>
        </w:rPr>
        <w:t xml:space="preserve">)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other sum as 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ined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 xml:space="preserve">2.    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that 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of this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>3.         As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</w:p>
    <w:p w:rsidR="00BB487A" w:rsidRDefault="00073D1B">
      <w:pPr>
        <w:tabs>
          <w:tab w:val="left" w:pos="9120"/>
        </w:tabs>
        <w:spacing w:before="7"/>
        <w:ind w:left="1540" w:right="8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we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in  the 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mount  of 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7" w:line="246" w:lineRule="auto"/>
        <w:ind w:left="1540" w:right="72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9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vour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ou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7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s)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z w:val="24"/>
          <w:szCs w:val="24"/>
          <w:u w:val="single" w:color="000000"/>
        </w:rPr>
        <w:t xml:space="preserve">      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may be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that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9" w:hanging="7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uted,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 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betw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us.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  <w:sectPr w:rsidR="00BB487A">
          <w:footerReference w:type="default" r:id="rId18"/>
          <w:pgSz w:w="11920" w:h="16840"/>
          <w:pgMar w:top="1360" w:right="1320" w:bottom="280" w:left="1340" w:header="0" w:footer="592" w:gutter="0"/>
          <w:pgNumType w:start="20"/>
          <w:cols w:space="720"/>
        </w:sectPr>
      </w:pPr>
      <w:r>
        <w:rPr>
          <w:sz w:val="24"/>
          <w:szCs w:val="24"/>
        </w:rPr>
        <w:t xml:space="preserve">7.    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</w:p>
    <w:p w:rsidR="00BB487A" w:rsidRDefault="00073D1B">
      <w:pPr>
        <w:spacing w:before="68"/>
        <w:ind w:left="1540"/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due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4" w:hanging="72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8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usion,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 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z w:val="24"/>
          <w:szCs w:val="24"/>
          <w:u w:val="single" w:color="000000"/>
        </w:rPr>
        <w:t xml:space="preserve">                            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 w:color="000000"/>
        </w:rPr>
        <w:t xml:space="preserve">                          </w:t>
      </w:r>
      <w:r>
        <w:rPr>
          <w:sz w:val="24"/>
          <w:szCs w:val="24"/>
        </w:rPr>
        <w:t>, 20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3700"/>
        </w:tabs>
        <w:spacing w:line="260" w:lineRule="exact"/>
        <w:ind w:left="820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B3572B">
      <w:pPr>
        <w:spacing w:before="29" w:line="260" w:lineRule="exact"/>
        <w:ind w:left="820"/>
        <w:rPr>
          <w:sz w:val="24"/>
          <w:szCs w:val="24"/>
        </w:rPr>
      </w:pPr>
      <w:r>
        <w:pict>
          <v:group id="_x0000_s1176" style="position:absolute;left:0;text-align:left;margin-left:108pt;margin-top:29.2pt;width:186pt;height:0;z-index:-3714;mso-position-horizontal-relative:page" coordorigin="2160,584" coordsize="3720,0">
            <v:shape id="_x0000_s1177" style="position:absolute;left:2160;top:584;width:3720;height:0" coordorigin="2160,584" coordsize="3720,0" path="m2160,584r3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4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the</w:t>
      </w:r>
      <w:r w:rsidR="00073D1B">
        <w:rPr>
          <w:spacing w:val="40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ca</w:t>
      </w:r>
      <w:r w:rsidR="00073D1B">
        <w:rPr>
          <w:position w:val="-1"/>
          <w:sz w:val="24"/>
          <w:szCs w:val="24"/>
        </w:rPr>
        <w:t>p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y</w:t>
      </w:r>
      <w:r w:rsidR="00073D1B">
        <w:rPr>
          <w:spacing w:val="33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 </w:t>
      </w:r>
      <w:r w:rsidR="00073D1B">
        <w:rPr>
          <w:position w:val="-1"/>
          <w:sz w:val="24"/>
          <w:szCs w:val="24"/>
          <w:u w:val="single" w:color="000000"/>
        </w:rPr>
        <w:t xml:space="preserve">                          </w:t>
      </w:r>
      <w:r w:rsidR="00073D1B">
        <w:rPr>
          <w:position w:val="-1"/>
          <w:sz w:val="24"/>
          <w:szCs w:val="24"/>
        </w:rPr>
        <w:t>duly</w:t>
      </w:r>
      <w:r w:rsidR="00073D1B">
        <w:rPr>
          <w:spacing w:val="34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uthori</w:t>
      </w:r>
      <w:r w:rsidR="00073D1B">
        <w:rPr>
          <w:spacing w:val="1"/>
          <w:position w:val="-1"/>
          <w:sz w:val="24"/>
          <w:szCs w:val="24"/>
        </w:rPr>
        <w:t>z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d</w:t>
      </w:r>
      <w:r w:rsidR="00073D1B">
        <w:rPr>
          <w:spacing w:val="4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</w:t>
      </w:r>
      <w:r w:rsidR="00073D1B">
        <w:rPr>
          <w:spacing w:val="39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si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bid</w:t>
      </w:r>
      <w:r w:rsidR="00073D1B">
        <w:rPr>
          <w:spacing w:val="39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for</w:t>
      </w:r>
      <w:r w:rsidR="00073D1B">
        <w:rPr>
          <w:spacing w:val="37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nd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on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b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h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lf</w:t>
      </w:r>
      <w:r w:rsidR="00073D1B">
        <w:rPr>
          <w:spacing w:val="38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of</w:t>
      </w:r>
    </w:p>
    <w:p w:rsidR="00BB487A" w:rsidRDefault="00BB487A">
      <w:pPr>
        <w:spacing w:before="7" w:line="260" w:lineRule="exact"/>
        <w:rPr>
          <w:sz w:val="26"/>
          <w:szCs w:val="26"/>
        </w:rPr>
        <w:sectPr w:rsidR="00BB487A">
          <w:pgSz w:w="11920" w:h="16840"/>
          <w:pgMar w:top="1360" w:right="1320" w:bottom="280" w:left="1340" w:header="0" w:footer="592" w:gutter="0"/>
          <w:cols w:space="720"/>
        </w:sectPr>
      </w:pPr>
    </w:p>
    <w:p w:rsidR="00BB487A" w:rsidRDefault="00073D1B">
      <w:pPr>
        <w:spacing w:before="29"/>
        <w:ind w:left="820" w:right="-56"/>
        <w:rPr>
          <w:sz w:val="24"/>
          <w:szCs w:val="24"/>
        </w:rPr>
      </w:pPr>
      <w:r>
        <w:rPr>
          <w:i/>
          <w:spacing w:val="-3"/>
          <w:sz w:val="24"/>
          <w:szCs w:val="24"/>
        </w:rPr>
        <w:lastRenderedPageBreak/>
        <w:t>(</w:t>
      </w:r>
      <w:r>
        <w:rPr>
          <w:i/>
          <w:sz w:val="24"/>
          <w:szCs w:val="24"/>
        </w:rPr>
        <w:t>Name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in 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Capi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als)</w:t>
      </w:r>
    </w:p>
    <w:p w:rsidR="00BB487A" w:rsidRDefault="00073D1B">
      <w:pPr>
        <w:spacing w:before="2" w:line="100" w:lineRule="exact"/>
        <w:rPr>
          <w:sz w:val="11"/>
          <w:szCs w:val="11"/>
        </w:rPr>
      </w:pPr>
      <w:r>
        <w:br w:type="column"/>
      </w: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320" w:bottom="280" w:left="1340" w:header="720" w:footer="720" w:gutter="0"/>
          <w:cols w:num="2" w:space="720" w:equalWidth="0">
            <w:col w:w="4223" w:space="3079"/>
            <w:col w:w="1958"/>
          </w:cols>
        </w:sect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position w:val="-1"/>
          <w:sz w:val="24"/>
          <w:szCs w:val="24"/>
        </w:rPr>
        <w:t>S</w:t>
      </w:r>
      <w:r>
        <w:rPr>
          <w:i/>
          <w:spacing w:val="-1"/>
          <w:position w:val="-1"/>
          <w:sz w:val="24"/>
          <w:szCs w:val="24"/>
        </w:rPr>
        <w:t>e</w:t>
      </w:r>
      <w:r>
        <w:rPr>
          <w:i/>
          <w:position w:val="-1"/>
          <w:sz w:val="24"/>
          <w:szCs w:val="24"/>
        </w:rPr>
        <w:t>al)</w:t>
      </w:r>
    </w:p>
    <w:p w:rsidR="00BB487A" w:rsidRDefault="00B3572B">
      <w:pPr>
        <w:spacing w:before="10" w:line="140" w:lineRule="exact"/>
        <w:rPr>
          <w:sz w:val="14"/>
          <w:szCs w:val="14"/>
        </w:rPr>
      </w:pPr>
      <w:r>
        <w:lastRenderedPageBreak/>
        <w:pict>
          <v:group id="_x0000_s1164" style="position:absolute;margin-left:65.95pt;margin-top:795.25pt;width:481.75pt;height:23.7pt;z-index:-3715;mso-position-horizontal-relative:page;mso-position-vertical-relative:page" coordorigin="1319,15905" coordsize="9635,474">
            <v:shape id="_x0000_s1175" style="position:absolute;left:9957;top:15942;width:960;height:74" coordorigin="9957,15942" coordsize="960,74" path="m9957,16016r960,l10917,15942r-960,l9957,16016xe" fillcolor="#933634" stroked="f">
              <v:path arrowok="t"/>
            </v:shape>
            <v:shape id="_x0000_s1174" style="position:absolute;left:9957;top:16015;width:115;height:254" coordorigin="9957,16015" coordsize="115,254" path="m9957,16269r115,l10072,16015r-115,l9957,16269xe" fillcolor="#933634" stroked="f">
              <v:path arrowok="t"/>
            </v:shape>
            <v:shape id="_x0000_s1173" style="position:absolute;left:10802;top:16015;width:115;height:254" coordorigin="10802,16015" coordsize="115,254" path="m10802,16269r115,l10917,16015r-115,l10802,16269xe" fillcolor="#933634" stroked="f">
              <v:path arrowok="t"/>
            </v:shape>
            <v:shape id="_x0000_s1172" style="position:absolute;left:9957;top:16268;width:960;height:74" coordorigin="9957,16268" coordsize="960,74" path="m9957,16342r960,l10917,16268r-960,l9957,16342xe" fillcolor="#933634" stroked="f">
              <v:path arrowok="t"/>
            </v:shape>
            <v:shape id="_x0000_s1171" style="position:absolute;left:10072;top:16015;width:730;height:254" coordorigin="10072,16015" coordsize="730,254" path="m10802,16015r-730,l10072,16269r730,l10802,16015xe" fillcolor="#933634" stroked="f">
              <v:path arrowok="t"/>
            </v:shape>
            <v:shape id="_x0000_s1170" style="position:absolute;left:1325;top:15938;width:8632;height:0" coordorigin="1325,15938" coordsize="8632,0" path="m1325,15938r8632,e" filled="f" strokeweight=".58pt">
              <v:path arrowok="t"/>
            </v:shape>
            <v:shape id="_x0000_s1169" style="position:absolute;left:9957;top:15942;width:10;height:74" coordorigin="9957,15942" coordsize="10,74" path="m9957,16016r10,l9967,15942r-10,l9957,16016xe" fillcolor="#933634" stroked="f">
              <v:path arrowok="t"/>
            </v:shape>
            <v:shape id="_x0000_s1168" style="position:absolute;left:9957;top:15932;width:10;height:12" coordorigin="9957,15932" coordsize="10,12" path="m9957,15944r10,l9967,15932r-10,l9957,15944xe" fillcolor="#c0504d" stroked="f">
              <v:path arrowok="t"/>
            </v:shape>
            <v:shape id="_x0000_s1167" style="position:absolute;left:9967;top:15932;width:950;height:12" coordorigin="9967,15932" coordsize="950,12" path="m9967,15944r950,l10917,15932r-950,l9967,15944xe" fillcolor="#c0504d" stroked="f">
              <v:path arrowok="t"/>
            </v:shape>
            <v:shape id="_x0000_s1166" style="position:absolute;left:9967;top:15942;width:950;height:74" coordorigin="9967,15942" coordsize="950,74" path="m9967,16016r950,l10917,15942r-950,l9967,16016xe" fillcolor="#933634" stroked="f">
              <v:path arrowok="t"/>
            </v:shape>
            <v:shape id="_x0000_s1165" style="position:absolute;left:9957;top:16268;width:960;height:74" coordorigin="9957,16268" coordsize="960,74" path="m9957,16342r960,l10917,16268r-960,l9957,16342xe" fillcolor="#933634" stroked="f">
              <v:path arrowok="t"/>
            </v:shape>
            <w10:wrap anchorx="page" anchory="page"/>
          </v:group>
        </w:pic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3572B">
      <w:pPr>
        <w:spacing w:before="29" w:line="260" w:lineRule="exact"/>
        <w:ind w:left="820"/>
        <w:rPr>
          <w:sz w:val="24"/>
          <w:szCs w:val="24"/>
        </w:rPr>
      </w:pPr>
      <w:r>
        <w:pict>
          <v:group id="_x0000_s1162" style="position:absolute;left:0;text-align:left;margin-left:108pt;margin-top:29.15pt;width:414pt;height:0;z-index:-3713;mso-position-horizontal-relative:page" coordorigin="2160,583" coordsize="8280,0">
            <v:shape id="_x0000_s1163" style="position:absolute;left:2160;top:583;width:8280;height:0" coordorigin="2160,583" coordsize="8280,0" path="m2160,583r8280,e" filled="f" strokeweight=".48pt">
              <v:path arrowok="t"/>
            </v:shape>
            <w10:wrap anchorx="page"/>
          </v:group>
        </w:pict>
      </w:r>
      <w:r>
        <w:pict>
          <v:group id="_x0000_s1160" style="position:absolute;left:0;text-align:left;margin-left:108pt;margin-top:57.5pt;width:414pt;height:0;z-index:-3712;mso-position-horizontal-relative:page" coordorigin="2160,1150" coordsize="8280,0">
            <v:shape id="_x0000_s1161" style="position:absolute;left:2160;top:1150;width:8280;height:0" coordorigin="2160,1150" coordsize="8280,0" path="m2160,1150r8280,e" filled="f" strokeweight=".48pt">
              <v:path arrowok="t"/>
            </v:shape>
            <w10:wrap anchorx="page"/>
          </v:group>
        </w:pict>
      </w:r>
      <w:r>
        <w:pict>
          <v:group id="_x0000_s1158" style="position:absolute;left:0;text-align:left;margin-left:108pt;margin-top:85.8pt;width:414.1pt;height:0;z-index:-3711;mso-position-horizontal-relative:page" coordorigin="2160,1716" coordsize="8282,0">
            <v:shape id="_x0000_s1159" style="position:absolute;left:2160;top:1716;width:8282;height:0" coordorigin="2160,1716" coordsize="8282,0" path="m2160,1716r828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Add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ss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spacing w:before="29"/>
        <w:ind w:left="820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5480"/>
        </w:tabs>
        <w:spacing w:line="260" w:lineRule="exact"/>
        <w:ind w:left="820"/>
        <w:rPr>
          <w:sz w:val="24"/>
          <w:szCs w:val="24"/>
        </w:rPr>
      </w:pPr>
      <w:r>
        <w:rPr>
          <w:position w:val="-1"/>
          <w:sz w:val="24"/>
          <w:szCs w:val="24"/>
        </w:rPr>
        <w:t>(Si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)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B3572B">
      <w:pPr>
        <w:tabs>
          <w:tab w:val="left" w:pos="9000"/>
        </w:tabs>
        <w:spacing w:before="29" w:line="246" w:lineRule="auto"/>
        <w:ind w:left="820" w:right="155"/>
        <w:rPr>
          <w:sz w:val="24"/>
          <w:szCs w:val="24"/>
        </w:rPr>
        <w:sectPr w:rsidR="00BB487A">
          <w:type w:val="continuous"/>
          <w:pgSz w:w="11920" w:h="16840"/>
          <w:pgMar w:top="1560" w:right="1320" w:bottom="280" w:left="1340" w:header="720" w:footer="720" w:gutter="0"/>
          <w:cols w:space="720"/>
        </w:sectPr>
      </w:pPr>
      <w:r>
        <w:pict>
          <v:group id="_x0000_s1156" style="position:absolute;left:0;text-align:left;margin-left:108pt;margin-top:43.35pt;width:414.1pt;height:0;z-index:-3710;mso-position-horizontal-relative:page" coordorigin="2160,867" coordsize="8282,0">
            <v:shape id="_x0000_s1157" style="position:absolute;left:2160;top:867;width:8282;height:0" coordorigin="2160,867" coordsize="8282,0" path="m2160,867r8282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me: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Add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ss: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w w:val="66"/>
          <w:sz w:val="24"/>
          <w:szCs w:val="24"/>
          <w:u w:val="single" w:color="000000"/>
        </w:rPr>
        <w:t xml:space="preserve"> </w:t>
      </w:r>
    </w:p>
    <w:p w:rsidR="00BB487A" w:rsidRDefault="00073D1B">
      <w:pPr>
        <w:spacing w:before="72"/>
        <w:ind w:left="1798" w:right="2160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[SCH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 IN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E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LOWIN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6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C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by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m of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d: Method of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  <w:sectPr w:rsidR="00BB487A">
          <w:footerReference w:type="default" r:id="rId19"/>
          <w:pgSz w:w="11920" w:h="16840"/>
          <w:pgMar w:top="1360" w:right="840" w:bottom="280" w:left="1200" w:header="0" w:footer="729" w:gutter="0"/>
          <w:cols w:space="720"/>
        </w:sect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]</w:t>
      </w:r>
    </w:p>
    <w:p w:rsidR="00BB487A" w:rsidRDefault="00B3572B">
      <w:pPr>
        <w:spacing w:before="72" w:line="492" w:lineRule="auto"/>
        <w:ind w:left="3268" w:right="3130" w:firstLine="5"/>
        <w:jc w:val="center"/>
        <w:rPr>
          <w:sz w:val="24"/>
          <w:szCs w:val="24"/>
        </w:rPr>
      </w:pPr>
      <w:r>
        <w:lastRenderedPageBreak/>
        <w:pict>
          <v:group id="_x0000_s1144" style="position:absolute;left:0;text-align:left;margin-left:65.95pt;margin-top:795.25pt;width:465.2pt;height:23.7pt;z-index:-3709;mso-position-horizontal-relative:page;mso-position-vertical-relative:page" coordorigin="1319,15905" coordsize="9304,474">
            <v:shape id="_x0000_s1155" style="position:absolute;left:9660;top:15942;width:926;height:74" coordorigin="9660,15942" coordsize="926,74" path="m9660,16016r926,l10586,15942r-926,l9660,16016xe" fillcolor="#933634" stroked="f">
              <v:path arrowok="t"/>
            </v:shape>
            <v:shape id="_x0000_s1154" style="position:absolute;left:9660;top:16015;width:115;height:254" coordorigin="9660,16015" coordsize="115,254" path="m9660,16269r115,l9775,16015r-115,l9660,16269xe" fillcolor="#933634" stroked="f">
              <v:path arrowok="t"/>
            </v:shape>
            <v:shape id="_x0000_s1153" style="position:absolute;left:10471;top:16015;width:115;height:254" coordorigin="10471,16015" coordsize="115,254" path="m10471,16269r115,l10586,16015r-115,l10471,16269xe" fillcolor="#933634" stroked="f">
              <v:path arrowok="t"/>
            </v:shape>
            <v:shape id="_x0000_s1152" style="position:absolute;left:9660;top:16268;width:926;height:74" coordorigin="9660,16268" coordsize="926,74" path="m9660,16342r926,l10586,16268r-926,l9660,16342xe" fillcolor="#933634" stroked="f">
              <v:path arrowok="t"/>
            </v:shape>
            <v:shape id="_x0000_s1151" style="position:absolute;left:9775;top:16015;width:696;height:254" coordorigin="9775,16015" coordsize="696,254" path="m10471,16015r-696,l9775,16269r696,l10471,16015xe" fillcolor="#933634" stroked="f">
              <v:path arrowok="t"/>
            </v:shape>
            <v:shape id="_x0000_s1150" style="position:absolute;left:1325;top:15938;width:8334;height:0" coordorigin="1325,15938" coordsize="8334,0" path="m1325,15938r8334,e" filled="f" strokeweight=".58pt">
              <v:path arrowok="t"/>
            </v:shape>
            <v:shape id="_x0000_s1149" style="position:absolute;left:9660;top:15942;width:10;height:74" coordorigin="9660,15942" coordsize="10,74" path="m9660,16016r9,l9669,15942r-9,l9660,16016xe" fillcolor="#933634" stroked="f">
              <v:path arrowok="t"/>
            </v:shape>
            <v:shape id="_x0000_s1148" style="position:absolute;left:9660;top:15932;width:10;height:12" coordorigin="9660,15932" coordsize="10,12" path="m9660,15944r9,l9669,15932r-9,l9660,15944xe" fillcolor="#c0504d" stroked="f">
              <v:path arrowok="t"/>
            </v:shape>
            <v:shape id="_x0000_s1147" style="position:absolute;left:9669;top:15932;width:917;height:12" coordorigin="9669,15932" coordsize="917,12" path="m9669,15944r917,l10586,15932r-917,l9669,15944xe" fillcolor="#c0504d" stroked="f">
              <v:path arrowok="t"/>
            </v:shape>
            <v:shape id="_x0000_s1146" style="position:absolute;left:9669;top:15942;width:917;height:74" coordorigin="9669,15942" coordsize="917,74" path="m9669,16016r917,l10586,15942r-917,l9669,16016xe" fillcolor="#933634" stroked="f">
              <v:path arrowok="t"/>
            </v:shape>
            <v:shape id="_x0000_s1145" style="position:absolute;left:9660;top:16268;width:926;height:74" coordorigin="9660,16268" coordsize="926,74" path="m9660,16342r926,l10586,16268r-926,l9660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 xml:space="preserve">– A TO BID </w: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 OF</w:t>
      </w:r>
      <w:r w:rsidR="00073D1B">
        <w:rPr>
          <w:b/>
          <w:spacing w:val="-2"/>
          <w:sz w:val="24"/>
          <w:szCs w:val="24"/>
        </w:rPr>
        <w:t xml:space="preserve"> </w:t>
      </w:r>
      <w:r w:rsidR="00073D1B">
        <w:rPr>
          <w:b/>
          <w:spacing w:val="-3"/>
          <w:sz w:val="24"/>
          <w:szCs w:val="24"/>
        </w:rPr>
        <w:t>P</w:t>
      </w:r>
      <w:r w:rsidR="00073D1B">
        <w:rPr>
          <w:b/>
          <w:sz w:val="24"/>
          <w:szCs w:val="24"/>
        </w:rPr>
        <w:t>RI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ES</w:t>
      </w:r>
    </w:p>
    <w:p w:rsidR="00BB487A" w:rsidRDefault="00BB487A">
      <w:pPr>
        <w:spacing w:before="13" w:line="280" w:lineRule="exact"/>
        <w:rPr>
          <w:sz w:val="28"/>
          <w:szCs w:val="28"/>
        </w:rPr>
      </w:pPr>
    </w:p>
    <w:p w:rsidR="00BB487A" w:rsidRDefault="00073D1B">
      <w:pPr>
        <w:spacing w:line="260" w:lineRule="exact"/>
        <w:ind w:left="1540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. No.</w:t>
      </w:r>
      <w:r>
        <w:rPr>
          <w:b/>
          <w:position w:val="-1"/>
          <w:sz w:val="24"/>
          <w:szCs w:val="24"/>
        </w:rPr>
        <w:t xml:space="preserve">                                                                              </w:t>
      </w:r>
      <w:r>
        <w:rPr>
          <w:b/>
          <w:spacing w:val="39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age</w:t>
      </w:r>
      <w:r>
        <w:rPr>
          <w:b/>
          <w:spacing w:val="-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No.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1.                 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…………..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24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2.                    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……………………….  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981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>) Summa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BB487A">
      <w:pPr>
        <w:spacing w:before="8" w:line="240" w:lineRule="exact"/>
        <w:rPr>
          <w:sz w:val="24"/>
          <w:szCs w:val="24"/>
        </w:rPr>
      </w:pPr>
    </w:p>
    <w:p w:rsidR="00BB487A" w:rsidRDefault="00073D1B">
      <w:pPr>
        <w:ind w:left="2981"/>
        <w:rPr>
          <w:sz w:val="24"/>
          <w:szCs w:val="24"/>
        </w:rPr>
      </w:pPr>
      <w:r>
        <w:rPr>
          <w:sz w:val="24"/>
          <w:szCs w:val="24"/>
        </w:rPr>
        <w:t>* (b)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3" w:line="260" w:lineRule="exact"/>
        <w:rPr>
          <w:sz w:val="26"/>
          <w:szCs w:val="26"/>
        </w:rPr>
      </w:pPr>
    </w:p>
    <w:p w:rsidR="00BB487A" w:rsidRDefault="00073D1B">
      <w:pPr>
        <w:ind w:left="2981"/>
        <w:rPr>
          <w:sz w:val="24"/>
          <w:szCs w:val="24"/>
        </w:rPr>
        <w:sectPr w:rsidR="00BB487A">
          <w:footerReference w:type="default" r:id="rId20"/>
          <w:pgSz w:w="11920" w:h="16840"/>
          <w:pgMar w:top="1360" w:right="1480" w:bottom="280" w:left="1340" w:header="0" w:footer="592" w:gutter="0"/>
          <w:cols w:space="720"/>
        </w:sectPr>
      </w:pPr>
      <w:r>
        <w:rPr>
          <w:sz w:val="24"/>
          <w:szCs w:val="24"/>
        </w:rPr>
        <w:t xml:space="preserve">* </w:t>
      </w: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pre</w:t>
      </w:r>
      <w:r>
        <w:rPr>
          <w:i/>
          <w:spacing w:val="-1"/>
          <w:sz w:val="24"/>
          <w:szCs w:val="24"/>
        </w:rPr>
        <w:t>p</w:t>
      </w:r>
      <w:r>
        <w:rPr>
          <w:i/>
          <w:sz w:val="24"/>
          <w:szCs w:val="24"/>
        </w:rPr>
        <w:t>ared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ngine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/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y]</w:t>
      </w:r>
    </w:p>
    <w:p w:rsidR="00BB487A" w:rsidRDefault="00073D1B">
      <w:pPr>
        <w:spacing w:before="72" w:line="260" w:lineRule="exact"/>
        <w:ind w:right="2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 TO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</w:t>
      </w:r>
    </w:p>
    <w:p w:rsidR="00BB487A" w:rsidRDefault="00BB487A">
      <w:pPr>
        <w:spacing w:before="4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2876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REA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 xml:space="preserve">BLE TO 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 OF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ES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b/>
          <w:sz w:val="24"/>
          <w:szCs w:val="24"/>
        </w:rPr>
        <w:t xml:space="preserve">1.        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al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ab/>
        <w:t xml:space="preserve">The 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onjunction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>1.2  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</w:p>
    <w:p w:rsidR="00BB487A" w:rsidRDefault="00073D1B">
      <w:pPr>
        <w:spacing w:before="7"/>
        <w:ind w:left="240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uments.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ust be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2.        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 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made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3.         Un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ts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Ab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v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B3572B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</w:pPr>
      <w:r>
        <w:pict>
          <v:group id="_x0000_s1142" style="position:absolute;left:0;text-align:left;margin-left:180pt;margin-top:56.05pt;width:180pt;height:0;z-index:-3708;mso-position-horizontal-relative:page" coordorigin="3600,1121" coordsize="3600,0">
            <v:shape id="_x0000_s1143" style="position:absolute;left:3600;top:1121;width:3600;height:0" coordorigin="3600,1121" coordsize="3600,0" path="m3600,1121r3600,e" filled="f" strokeweight=".48pt">
              <v:path arrowok="t"/>
            </v:shape>
            <w10:wrap anchorx="page"/>
          </v:group>
        </w:pict>
      </w:r>
      <w:r>
        <w:pict>
          <v:group id="_x0000_s1140" style="position:absolute;left:0;text-align:left;margin-left:180pt;margin-top:70.2pt;width:180pt;height:0;z-index:-3707;mso-position-horizontal-relative:page" coordorigin="3600,1404" coordsize="3600,0">
            <v:shape id="_x0000_s1141" style="position:absolute;left:3600;top:1404;width:3600;height:0" coordorigin="3600,1404" coordsize="3600,0" path="m3600,1404r36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3.1</w:t>
      </w:r>
      <w:r w:rsidR="00073D1B">
        <w:rPr>
          <w:sz w:val="24"/>
          <w:szCs w:val="24"/>
        </w:rPr>
        <w:tab/>
        <w:t>Units  of</w:t>
      </w:r>
      <w:r w:rsidR="00073D1B">
        <w:rPr>
          <w:spacing w:val="59"/>
          <w:sz w:val="24"/>
          <w:szCs w:val="24"/>
        </w:rPr>
        <w:t xml:space="preserve"> </w:t>
      </w:r>
      <w:r w:rsidR="00073D1B">
        <w:rPr>
          <w:sz w:val="24"/>
          <w:szCs w:val="24"/>
        </w:rPr>
        <w:t>me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sur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ment,  s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mbo</w:t>
      </w:r>
      <w:r w:rsidR="00073D1B">
        <w:rPr>
          <w:spacing w:val="1"/>
          <w:sz w:val="24"/>
          <w:szCs w:val="24"/>
        </w:rPr>
        <w:t>l</w:t>
      </w:r>
      <w:r w:rsidR="00073D1B">
        <w:rPr>
          <w:sz w:val="24"/>
          <w:szCs w:val="24"/>
        </w:rPr>
        <w:t xml:space="preserve">s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bbr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 xml:space="preserve">viations 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ssed</w:t>
      </w:r>
      <w:r w:rsidR="00073D1B">
        <w:rPr>
          <w:spacing w:val="57"/>
          <w:sz w:val="24"/>
          <w:szCs w:val="24"/>
        </w:rPr>
        <w:t xml:space="preserve"> </w:t>
      </w:r>
      <w:r w:rsidR="00073D1B">
        <w:rPr>
          <w:sz w:val="24"/>
          <w:szCs w:val="24"/>
        </w:rPr>
        <w:t>in</w:t>
      </w:r>
      <w:r w:rsidR="00073D1B">
        <w:rPr>
          <w:spacing w:val="58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the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Do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shall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omp</w:t>
      </w:r>
      <w:r w:rsidR="00073D1B">
        <w:rPr>
          <w:spacing w:val="1"/>
          <w:sz w:val="24"/>
          <w:szCs w:val="24"/>
        </w:rPr>
        <w:t>l</w:t>
      </w:r>
      <w:r w:rsidR="00073D1B">
        <w:rPr>
          <w:sz w:val="24"/>
          <w:szCs w:val="24"/>
        </w:rPr>
        <w:t>y with</w:t>
      </w:r>
      <w:r w:rsidR="00073D1B">
        <w:rPr>
          <w:spacing w:val="8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S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steme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nte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le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 xml:space="preserve">d‘ Unites </w:t>
      </w:r>
      <w:r w:rsidR="00073D1B">
        <w:rPr>
          <w:spacing w:val="-1"/>
          <w:sz w:val="24"/>
          <w:szCs w:val="24"/>
        </w:rPr>
        <w:t>(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I</w:t>
      </w:r>
      <w:r w:rsidR="00073D1B">
        <w:rPr>
          <w:spacing w:val="-6"/>
          <w:sz w:val="24"/>
          <w:szCs w:val="24"/>
        </w:rPr>
        <w:t xml:space="preserve"> </w:t>
      </w:r>
      <w:r w:rsidR="00073D1B">
        <w:rPr>
          <w:sz w:val="24"/>
          <w:szCs w:val="24"/>
        </w:rPr>
        <w:t>Units).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" w:line="220" w:lineRule="exact"/>
        <w:rPr>
          <w:sz w:val="22"/>
          <w:szCs w:val="22"/>
        </w:rPr>
      </w:pPr>
    </w:p>
    <w:p w:rsidR="00BB487A" w:rsidRDefault="00073D1B">
      <w:pPr>
        <w:spacing w:before="29" w:line="246" w:lineRule="auto"/>
        <w:ind w:left="2400" w:right="218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abbr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ia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</w:t>
      </w:r>
      <w:r>
        <w:rPr>
          <w:i/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40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used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Pric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z w:val="24"/>
          <w:szCs w:val="24"/>
        </w:rPr>
        <w:t>be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3"/>
          <w:sz w:val="24"/>
          <w:szCs w:val="24"/>
        </w:rPr>
        <w:t>).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4.         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z w:val="24"/>
          <w:szCs w:val="24"/>
        </w:rPr>
        <w:tab/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wise 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the full inclusive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for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burs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during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1" w:hanging="72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>
        <w:rPr>
          <w:sz w:val="24"/>
          <w:szCs w:val="24"/>
        </w:rPr>
        <w:tab/>
        <w:t>All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be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  <w:sectPr w:rsidR="00BB487A">
          <w:footerReference w:type="default" r:id="rId21"/>
          <w:pgSz w:w="11920" w:h="16840"/>
          <w:pgMar w:top="640" w:right="1180" w:bottom="280" w:left="1200" w:header="0" w:footer="729" w:gutter="0"/>
          <w:cols w:space="720"/>
        </w:sect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</w:p>
    <w:p w:rsidR="00BB487A" w:rsidRDefault="00B3572B">
      <w:pPr>
        <w:spacing w:before="72" w:line="260" w:lineRule="exact"/>
        <w:ind w:right="118"/>
        <w:jc w:val="right"/>
        <w:rPr>
          <w:sz w:val="24"/>
          <w:szCs w:val="24"/>
        </w:rPr>
      </w:pPr>
      <w:r>
        <w:lastRenderedPageBreak/>
        <w:pict>
          <v:group id="_x0000_s1128" style="position:absolute;left:0;text-align:left;margin-left:65.95pt;margin-top:795.25pt;width:481.75pt;height:23.7pt;z-index:-3706;mso-position-horizontal-relative:page;mso-position-vertical-relative:page" coordorigin="1319,15905" coordsize="9635,474">
            <v:shape id="_x0000_s1139" style="position:absolute;left:9957;top:15942;width:960;height:74" coordorigin="9957,15942" coordsize="960,74" path="m9957,16016r960,l10917,15942r-960,l9957,16016xe" fillcolor="#933634" stroked="f">
              <v:path arrowok="t"/>
            </v:shape>
            <v:shape id="_x0000_s1138" style="position:absolute;left:9957;top:16015;width:115;height:254" coordorigin="9957,16015" coordsize="115,254" path="m9957,16269r115,l10072,16015r-115,l9957,16269xe" fillcolor="#933634" stroked="f">
              <v:path arrowok="t"/>
            </v:shape>
            <v:shape id="_x0000_s1137" style="position:absolute;left:10802;top:16015;width:115;height:254" coordorigin="10802,16015" coordsize="115,254" path="m10802,16269r115,l10917,16015r-115,l10802,16269xe" fillcolor="#933634" stroked="f">
              <v:path arrowok="t"/>
            </v:shape>
            <v:shape id="_x0000_s1136" style="position:absolute;left:9957;top:16268;width:960;height:74" coordorigin="9957,16268" coordsize="960,74" path="m9957,16342r960,l10917,16268r-960,l9957,16342xe" fillcolor="#933634" stroked="f">
              <v:path arrowok="t"/>
            </v:shape>
            <v:shape id="_x0000_s1135" style="position:absolute;left:10072;top:16015;width:730;height:254" coordorigin="10072,16015" coordsize="730,254" path="m10802,16015r-730,l10072,16269r730,l10802,16015xe" fillcolor="#933634" stroked="f">
              <v:path arrowok="t"/>
            </v:shape>
            <v:shape id="_x0000_s1134" style="position:absolute;left:1325;top:15938;width:8632;height:0" coordorigin="1325,15938" coordsize="8632,0" path="m1325,15938r8632,e" filled="f" strokeweight=".58pt">
              <v:path arrowok="t"/>
            </v:shape>
            <v:shape id="_x0000_s1133" style="position:absolute;left:9957;top:15942;width:10;height:74" coordorigin="9957,15942" coordsize="10,74" path="m9957,16016r10,l9967,15942r-10,l9957,16016xe" fillcolor="#933634" stroked="f">
              <v:path arrowok="t"/>
            </v:shape>
            <v:shape id="_x0000_s1132" style="position:absolute;left:9957;top:15932;width:10;height:12" coordorigin="9957,15932" coordsize="10,12" path="m9957,15944r10,l9967,15932r-10,l9957,15944xe" fillcolor="#c0504d" stroked="f">
              <v:path arrowok="t"/>
            </v:shape>
            <v:shape id="_x0000_s1131" style="position:absolute;left:9967;top:15932;width:950;height:12" coordorigin="9967,15932" coordsize="950,12" path="m9967,15944r950,l10917,15932r-950,l9967,15944xe" fillcolor="#c0504d" stroked="f">
              <v:path arrowok="t"/>
            </v:shape>
            <v:shape id="_x0000_s1130" style="position:absolute;left:9967;top:15942;width:950;height:74" coordorigin="9967,15942" coordsize="950,74" path="m9967,16016r950,l10917,15942r-950,l9967,16016xe" fillcolor="#933634" stroked="f">
              <v:path arrowok="t"/>
            </v:shape>
            <v:shape id="_x0000_s1129" style="position:absolute;left:9957;top:16268;width:960;height:74" coordorigin="9957,16268" coordsize="960,74" path="m9957,16342r960,l10917,16268r-960,l9957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position w:val="-1"/>
          <w:sz w:val="24"/>
          <w:szCs w:val="24"/>
        </w:rPr>
        <w:t>S</w:t>
      </w:r>
      <w:r w:rsidR="00073D1B">
        <w:rPr>
          <w:b/>
          <w:position w:val="-1"/>
          <w:sz w:val="24"/>
          <w:szCs w:val="24"/>
        </w:rPr>
        <w:t>CHED</w:t>
      </w:r>
      <w:r w:rsidR="00073D1B">
        <w:rPr>
          <w:b/>
          <w:spacing w:val="-1"/>
          <w:position w:val="-1"/>
          <w:sz w:val="24"/>
          <w:szCs w:val="24"/>
        </w:rPr>
        <w:t>U</w:t>
      </w:r>
      <w:r w:rsidR="00073D1B">
        <w:rPr>
          <w:b/>
          <w:position w:val="-1"/>
          <w:sz w:val="24"/>
          <w:szCs w:val="24"/>
        </w:rPr>
        <w:t>LE</w:t>
      </w:r>
      <w:r w:rsidR="00073D1B">
        <w:rPr>
          <w:b/>
          <w:spacing w:val="2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-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A TO BID</w:t>
      </w:r>
    </w:p>
    <w:p w:rsidR="00BB487A" w:rsidRDefault="00BB487A">
      <w:pPr>
        <w:spacing w:line="200" w:lineRule="exact"/>
      </w:pPr>
    </w:p>
    <w:p w:rsidR="00BB487A" w:rsidRDefault="00BB487A">
      <w:pPr>
        <w:spacing w:before="15" w:line="200" w:lineRule="exact"/>
      </w:pPr>
    </w:p>
    <w:p w:rsidR="00BB487A" w:rsidRDefault="00073D1B">
      <w:pPr>
        <w:spacing w:before="29" w:line="246" w:lineRule="auto"/>
        <w:ind w:left="2260" w:right="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  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med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 dis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 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60" w:right="7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Any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981" w:right="80" w:hanging="1441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>
        <w:rPr>
          <w:sz w:val="24"/>
          <w:szCs w:val="24"/>
        </w:rPr>
        <w:tab/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2981" w:right="80" w:hanging="721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make 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260" w:right="2273"/>
        <w:jc w:val="both"/>
        <w:rPr>
          <w:sz w:val="24"/>
          <w:szCs w:val="24"/>
        </w:rPr>
      </w:pPr>
      <w:r>
        <w:rPr>
          <w:i/>
          <w:sz w:val="24"/>
          <w:szCs w:val="24"/>
        </w:rPr>
        <w:t>*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modify as appropriate)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79" w:hanging="720"/>
        <w:jc w:val="both"/>
        <w:rPr>
          <w:sz w:val="24"/>
          <w:szCs w:val="24"/>
        </w:rPr>
      </w:pPr>
      <w:r>
        <w:rPr>
          <w:sz w:val="24"/>
          <w:szCs w:val="24"/>
        </w:rPr>
        <w:t>4.6</w:t>
      </w:r>
      <w:r>
        <w:rPr>
          <w:sz w:val="24"/>
          <w:szCs w:val="24"/>
        </w:rPr>
        <w:tab/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in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t.  Notwithstanding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tails, 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ssori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ks,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 mentioned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included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600"/>
        <w:rPr>
          <w:sz w:val="24"/>
          <w:szCs w:val="24"/>
        </w:rPr>
      </w:pPr>
      <w:r>
        <w:rPr>
          <w:b/>
          <w:sz w:val="24"/>
          <w:szCs w:val="24"/>
        </w:rPr>
        <w:t>5.       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5.1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k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up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073D1B">
      <w:pPr>
        <w:spacing w:before="7"/>
        <w:ind w:left="2260" w:right="81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260" w:right="1754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073D1B">
      <w:pPr>
        <w:spacing w:before="7" w:line="246" w:lineRule="auto"/>
        <w:ind w:left="2260" w:right="81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incur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ent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600"/>
        <w:rPr>
          <w:sz w:val="24"/>
          <w:szCs w:val="24"/>
        </w:rPr>
      </w:pPr>
      <w:r>
        <w:rPr>
          <w:sz w:val="24"/>
          <w:szCs w:val="24"/>
        </w:rPr>
        <w:t>5.2     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073D1B">
      <w:pPr>
        <w:spacing w:before="7"/>
        <w:ind w:left="2260" w:right="7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260" w:right="465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6.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Day 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k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72" w:hanging="72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rovisional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if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only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rovisional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um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 such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80" w:hanging="720"/>
        <w:jc w:val="both"/>
        <w:rPr>
          <w:sz w:val="24"/>
          <w:szCs w:val="24"/>
        </w:rPr>
        <w:sectPr w:rsidR="00BB487A">
          <w:footerReference w:type="default" r:id="rId22"/>
          <w:pgSz w:w="11920" w:h="16840"/>
          <w:pgMar w:top="640" w:right="1320" w:bottom="280" w:left="1340" w:header="0" w:footer="592" w:gutter="0"/>
          <w:cols w:space="720"/>
        </w:sectPr>
      </w:pPr>
      <w:r>
        <w:rPr>
          <w:sz w:val="24"/>
          <w:szCs w:val="24"/>
        </w:rPr>
        <w:t>6.2</w:t>
      </w:r>
      <w:r>
        <w:rPr>
          <w:sz w:val="24"/>
          <w:szCs w:val="24"/>
        </w:rPr>
        <w:tab/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used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small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only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 that w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72" w:line="260" w:lineRule="exact"/>
        <w:ind w:right="59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 TO BID</w:t>
      </w:r>
    </w:p>
    <w:p w:rsidR="00BB487A" w:rsidRDefault="00BB487A">
      <w:pPr>
        <w:spacing w:line="200" w:lineRule="exact"/>
      </w:pP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073D1B">
      <w:pPr>
        <w:spacing w:before="29"/>
        <w:ind w:left="1272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ES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BID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(Sa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le)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5492"/>
        <w:gridCol w:w="2701"/>
      </w:tblGrid>
      <w:tr w:rsidR="00BB487A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2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l</w:t>
            </w:r>
          </w:p>
          <w:p w:rsidR="00BB487A" w:rsidRDefault="00073D1B">
            <w:pPr>
              <w:spacing w:before="7"/>
              <w:ind w:left="2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2107" w:right="2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cr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tion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7"/>
              <w:ind w:left="37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 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Rs)</w:t>
            </w:r>
          </w:p>
        </w:tc>
      </w:tr>
      <w:tr w:rsidR="00BB487A">
        <w:trPr>
          <w:trHeight w:hRule="exact" w:val="119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>
            <w:pPr>
              <w:spacing w:before="7" w:line="160" w:lineRule="exact"/>
              <w:rPr>
                <w:sz w:val="16"/>
                <w:szCs w:val="16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) B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ld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 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k</w:t>
            </w:r>
          </w:p>
          <w:p w:rsidR="00BB487A" w:rsidRDefault="00BB487A">
            <w:pPr>
              <w:spacing w:before="6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sanit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ry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supply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trifi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lop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  <w:p w:rsidR="00BB487A" w:rsidRDefault="00BB487A">
            <w:pPr>
              <w:spacing w:before="15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(B)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oad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.</w:t>
            </w:r>
          </w:p>
          <w:p w:rsidR="00BB487A" w:rsidRDefault="00BB487A">
            <w:pPr>
              <w:spacing w:before="6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rth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</w:p>
          <w:p w:rsidR="00BB487A" w:rsidRDefault="00073D1B">
            <w:pPr>
              <w:spacing w:before="7" w:line="246" w:lineRule="auto"/>
              <w:ind w:left="64" w:right="2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 C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ust and Su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rea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Culve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ts and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rid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  <w:p w:rsidR="00BB487A" w:rsidRDefault="00BB487A">
            <w:pPr>
              <w:spacing w:before="8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C)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pacing w:val="1"/>
                <w:sz w:val="24"/>
                <w:szCs w:val="24"/>
              </w:rPr>
              <w:t>ub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Heal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h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eer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 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s.</w:t>
            </w:r>
          </w:p>
          <w:p w:rsidR="00BB487A" w:rsidRDefault="00BB487A">
            <w:pPr>
              <w:spacing w:before="10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rth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</w:p>
          <w:p w:rsidR="00BB487A" w:rsidRDefault="00073D1B">
            <w:pPr>
              <w:spacing w:before="7"/>
              <w:ind w:left="12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ubsur</w:t>
            </w:r>
            <w:r>
              <w:rPr>
                <w:spacing w:val="-1"/>
                <w:sz w:val="24"/>
                <w:szCs w:val="24"/>
              </w:rPr>
              <w:t>fac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ins</w:t>
            </w:r>
          </w:p>
          <w:p w:rsidR="00BB487A" w:rsidRDefault="00073D1B">
            <w:pPr>
              <w:spacing w:before="7" w:line="246" w:lineRule="auto"/>
              <w:ind w:left="64" w:right="2687" w:firstLine="6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ipe </w:t>
            </w:r>
            <w:r>
              <w:rPr>
                <w:spacing w:val="-6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Man h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les Tube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s,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ump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Compound 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 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/>
        </w:tc>
      </w:tr>
      <w:tr w:rsidR="00BB487A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/>
        </w:tc>
        <w:tc>
          <w:tcPr>
            <w:tcW w:w="8193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8" w:line="246" w:lineRule="auto"/>
              <w:ind w:left="64" w:right="6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1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mount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be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in</w:t>
            </w:r>
            <w:r>
              <w:rPr>
                <w:spacing w:val="1"/>
                <w:sz w:val="24"/>
                <w:szCs w:val="24"/>
              </w:rPr>
              <w:t xml:space="preserve">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ph 1 of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pacing w:val="-2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m of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id) (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ds).</w:t>
            </w:r>
          </w:p>
        </w:tc>
      </w:tr>
    </w:tbl>
    <w:p w:rsidR="00BB487A" w:rsidRDefault="00BB487A">
      <w:pPr>
        <w:sectPr w:rsidR="00BB487A">
          <w:footerReference w:type="default" r:id="rId23"/>
          <w:pgSz w:w="11920" w:h="16840"/>
          <w:pgMar w:top="640" w:right="840" w:bottom="280" w:left="1200" w:header="0" w:footer="729" w:gutter="0"/>
          <w:cols w:space="720"/>
        </w:sectPr>
      </w:pPr>
    </w:p>
    <w:p w:rsidR="00BB487A" w:rsidRDefault="00073D1B">
      <w:pPr>
        <w:spacing w:before="72" w:line="260" w:lineRule="exact"/>
        <w:ind w:right="3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 TO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</w:t>
      </w:r>
    </w:p>
    <w:p w:rsidR="00BB487A" w:rsidRDefault="00BB487A">
      <w:pPr>
        <w:spacing w:line="200" w:lineRule="exact"/>
      </w:pP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B3572B">
      <w:pPr>
        <w:spacing w:before="29"/>
        <w:ind w:left="3330" w:right="3511"/>
        <w:jc w:val="center"/>
        <w:rPr>
          <w:sz w:val="24"/>
          <w:szCs w:val="24"/>
        </w:rPr>
      </w:pPr>
      <w:r>
        <w:pict>
          <v:group id="_x0000_s1116" style="position:absolute;left:0;text-align:left;margin-left:65.95pt;margin-top:799.8pt;width:465.2pt;height:23.75pt;z-index:-3705;mso-position-horizontal-relative:page;mso-position-vertical-relative:page" coordorigin="1319,15996" coordsize="9304,475">
            <v:shape id="_x0000_s1127" style="position:absolute;left:9660;top:16033;width:926;height:74" coordorigin="9660,16033" coordsize="926,74" path="m9660,16107r926,l10586,16033r-926,l9660,16107xe" fillcolor="#933634" stroked="f">
              <v:path arrowok="t"/>
            </v:shape>
            <v:shape id="_x0000_s1126" style="position:absolute;left:9660;top:16106;width:115;height:254" coordorigin="9660,16106" coordsize="115,254" path="m9660,16360r115,l9775,16106r-115,l9660,16360xe" fillcolor="#933634" stroked="f">
              <v:path arrowok="t"/>
            </v:shape>
            <v:shape id="_x0000_s1125" style="position:absolute;left:10471;top:16106;width:115;height:254" coordorigin="10471,16106" coordsize="115,254" path="m10471,16360r115,l10586,16106r-115,l10471,16360xe" fillcolor="#933634" stroked="f">
              <v:path arrowok="t"/>
            </v:shape>
            <v:shape id="_x0000_s1124" style="position:absolute;left:9660;top:16359;width:926;height:74" coordorigin="9660,16359" coordsize="926,74" path="m9660,16434r926,l10586,16359r-926,l9660,16434xe" fillcolor="#933634" stroked="f">
              <v:path arrowok="t"/>
            </v:shape>
            <v:shape id="_x0000_s1123" style="position:absolute;left:9775;top:16106;width:696;height:254" coordorigin="9775,16106" coordsize="696,254" path="m10471,16106r-696,l9775,16360r696,l10471,16106xe" fillcolor="#933634" stroked="f">
              <v:path arrowok="t"/>
            </v:shape>
            <v:shape id="_x0000_s1122" style="position:absolute;left:1325;top:16029;width:8334;height:0" coordorigin="1325,16029" coordsize="8334,0" path="m1325,16029r8334,e" filled="f" strokeweight=".58pt">
              <v:path arrowok="t"/>
            </v:shape>
            <v:shape id="_x0000_s1121" style="position:absolute;left:9660;top:16033;width:10;height:74" coordorigin="9660,16033" coordsize="10,74" path="m9660,16107r9,l9669,16033r-9,l9660,16107xe" fillcolor="#933634" stroked="f">
              <v:path arrowok="t"/>
            </v:shape>
            <v:shape id="_x0000_s1120" style="position:absolute;left:9660;top:16023;width:10;height:12" coordorigin="9660,16023" coordsize="10,12" path="m9660,16035r9,l9669,16023r-9,l9660,16035xe" fillcolor="#c0504d" stroked="f">
              <v:path arrowok="t"/>
            </v:shape>
            <v:shape id="_x0000_s1119" style="position:absolute;left:9669;top:16023;width:917;height:12" coordorigin="9669,16023" coordsize="917,12" path="m9669,16035r917,l10586,16023r-917,l9669,16035xe" fillcolor="#c0504d" stroked="f">
              <v:path arrowok="t"/>
            </v:shape>
            <v:shape id="_x0000_s1118" style="position:absolute;left:9669;top:16033;width:917;height:74" coordorigin="9669,16033" coordsize="917,74" path="m9669,16107r917,l10586,16033r-917,l9669,16107xe" fillcolor="#933634" stroked="f">
              <v:path arrowok="t"/>
            </v:shape>
            <v:shape id="_x0000_s1117" style="position:absolute;left:9660;top:16359;width:926;height:74" coordorigin="9660,16359" coordsize="926,74" path="m9660,16434r926,l10586,16359r-926,l9660,16434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 OF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-3"/>
          <w:sz w:val="24"/>
          <w:szCs w:val="24"/>
        </w:rPr>
        <w:t>P</w:t>
      </w:r>
      <w:r w:rsidR="00073D1B">
        <w:rPr>
          <w:b/>
          <w:sz w:val="24"/>
          <w:szCs w:val="24"/>
        </w:rPr>
        <w:t>RI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ES</w:t>
      </w:r>
    </w:p>
    <w:p w:rsidR="00BB487A" w:rsidRDefault="00BB487A">
      <w:pPr>
        <w:spacing w:before="9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2609"/>
        <w:gridCol w:w="2340"/>
        <w:gridCol w:w="990"/>
        <w:gridCol w:w="2615"/>
      </w:tblGrid>
      <w:tr w:rsidR="00BB487A" w:rsidTr="00C83452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m</w:t>
            </w:r>
          </w:p>
          <w:p w:rsidR="00BB487A" w:rsidRDefault="00073D1B">
            <w:pPr>
              <w:spacing w:before="7"/>
              <w:ind w:left="2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6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cr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tion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1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ti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30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s)</w:t>
            </w:r>
          </w:p>
        </w:tc>
        <w:tc>
          <w:tcPr>
            <w:tcW w:w="26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7"/>
              <w:ind w:left="1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 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Rs)</w:t>
            </w:r>
          </w:p>
        </w:tc>
      </w:tr>
      <w:tr w:rsidR="00BB487A" w:rsidTr="00C83452">
        <w:trPr>
          <w:trHeight w:hRule="exact" w:val="1077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BB487A">
            <w:pPr>
              <w:spacing w:before="7" w:line="160" w:lineRule="exact"/>
              <w:rPr>
                <w:sz w:val="16"/>
                <w:szCs w:val="16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4" w:line="160" w:lineRule="exact"/>
              <w:rPr>
                <w:sz w:val="17"/>
                <w:szCs w:val="17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4" w:line="160" w:lineRule="exact"/>
              <w:rPr>
                <w:sz w:val="17"/>
                <w:szCs w:val="17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09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BB487A">
            <w:pPr>
              <w:spacing w:before="9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(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iv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s)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3" w:line="220" w:lineRule="exact"/>
              <w:rPr>
                <w:sz w:val="22"/>
                <w:szCs w:val="22"/>
              </w:rPr>
            </w:pPr>
          </w:p>
          <w:p w:rsidR="00BB487A" w:rsidRDefault="00073D1B">
            <w:pPr>
              <w:spacing w:line="246" w:lineRule="auto"/>
              <w:ind w:left="64" w:right="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II.I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al 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ita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y 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d </w:t>
            </w:r>
            <w:r>
              <w:rPr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2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 xml:space="preserve">er 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1"/>
                <w:sz w:val="24"/>
                <w:szCs w:val="24"/>
              </w:rPr>
              <w:t>upp</w:t>
            </w:r>
            <w:r>
              <w:rPr>
                <w:b/>
                <w:sz w:val="24"/>
                <w:szCs w:val="24"/>
              </w:rPr>
              <w:t>ly.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III. 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le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2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io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  <w:p w:rsidR="00BB487A" w:rsidRDefault="00BB487A">
            <w:pPr>
              <w:spacing w:line="140" w:lineRule="exact"/>
              <w:rPr>
                <w:sz w:val="14"/>
                <w:szCs w:val="14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spacing w:line="246" w:lineRule="auto"/>
              <w:ind w:left="64" w:right="2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IV.    </w:t>
            </w:r>
            <w:r>
              <w:rPr>
                <w:b/>
                <w:spacing w:val="5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Ex</w:t>
            </w:r>
            <w:r>
              <w:rPr>
                <w:b/>
                <w:spacing w:val="-1"/>
                <w:sz w:val="24"/>
                <w:szCs w:val="24"/>
              </w:rPr>
              <w:t>ter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al    </w:t>
            </w:r>
            <w:r>
              <w:rPr>
                <w:b/>
                <w:spacing w:val="5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lo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s.</w:t>
            </w:r>
          </w:p>
          <w:p w:rsidR="00BB487A" w:rsidRDefault="00BB487A">
            <w:pPr>
              <w:spacing w:before="4" w:line="120" w:lineRule="exact"/>
              <w:rPr>
                <w:sz w:val="13"/>
                <w:szCs w:val="13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V. 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isc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s It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BB487A" w:rsidRPr="00C83452" w:rsidRDefault="00C83452" w:rsidP="00C83452">
            <w:pPr>
              <w:jc w:val="center"/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 xml:space="preserve">SCHEDULE 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Pr="00C83452" w:rsidRDefault="00BB487A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jc w:val="center"/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>“B”</w:t>
            </w:r>
          </w:p>
        </w:tc>
        <w:tc>
          <w:tcPr>
            <w:tcW w:w="26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>ATTACHED</w:t>
            </w:r>
          </w:p>
          <w:p w:rsidR="00BB487A" w:rsidRPr="00C83452" w:rsidRDefault="00BB487A" w:rsidP="00C83452">
            <w:pPr>
              <w:rPr>
                <w:sz w:val="44"/>
                <w:szCs w:val="44"/>
              </w:rPr>
            </w:pPr>
          </w:p>
        </w:tc>
      </w:tr>
      <w:tr w:rsidR="00BB487A" w:rsidTr="00C83452">
        <w:trPr>
          <w:trHeight w:hRule="exact" w:val="862"/>
        </w:trPr>
        <w:tc>
          <w:tcPr>
            <w:tcW w:w="9346" w:type="dxa"/>
            <w:gridSpan w:val="5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6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(</w:t>
            </w:r>
            <w:r>
              <w:rPr>
                <w:i/>
                <w:sz w:val="24"/>
                <w:szCs w:val="24"/>
              </w:rPr>
              <w:t xml:space="preserve">to be 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arr</w:t>
            </w:r>
            <w:r>
              <w:rPr>
                <w:i/>
                <w:spacing w:val="1"/>
                <w:sz w:val="24"/>
                <w:szCs w:val="24"/>
              </w:rPr>
              <w:t>i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 to Summary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of Bid Price</w:t>
            </w:r>
            <w:r>
              <w:rPr>
                <w:sz w:val="24"/>
                <w:szCs w:val="24"/>
              </w:rPr>
              <w:t>)</w:t>
            </w:r>
          </w:p>
          <w:p w:rsidR="00BB487A" w:rsidRDefault="00073D1B">
            <w:pPr>
              <w:spacing w:before="7"/>
              <w:ind w:left="124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Add/</w:t>
            </w:r>
            <w:r>
              <w:rPr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D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du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t</w:t>
            </w:r>
            <w:r>
              <w:rPr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the</w:t>
            </w:r>
            <w:r>
              <w:rPr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r</w:t>
            </w:r>
            <w:r>
              <w:rPr>
                <w:i/>
                <w:spacing w:val="-1"/>
                <w:sz w:val="24"/>
                <w:szCs w:val="24"/>
              </w:rPr>
              <w:t>ce</w:t>
            </w:r>
            <w:r>
              <w:rPr>
                <w:i/>
                <w:sz w:val="24"/>
                <w:szCs w:val="24"/>
              </w:rPr>
              <w:t>ntage</w:t>
            </w:r>
            <w:r>
              <w:rPr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quoted</w:t>
            </w:r>
            <w:r>
              <w:rPr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abo</w:t>
            </w:r>
            <w:r>
              <w:rPr>
                <w:i/>
                <w:spacing w:val="-1"/>
                <w:sz w:val="24"/>
                <w:szCs w:val="24"/>
              </w:rPr>
              <w:t>ve</w:t>
            </w:r>
            <w:r>
              <w:rPr>
                <w:i/>
                <w:sz w:val="24"/>
                <w:szCs w:val="24"/>
              </w:rPr>
              <w:t>/below</w:t>
            </w:r>
            <w:r>
              <w:rPr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on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the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pric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s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of</w:t>
            </w:r>
            <w:r>
              <w:rPr>
                <w:i/>
                <w:spacing w:val="2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i</w:t>
            </w:r>
            <w:r>
              <w:rPr>
                <w:i/>
                <w:spacing w:val="1"/>
                <w:sz w:val="24"/>
                <w:szCs w:val="24"/>
              </w:rPr>
              <w:t>t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ms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based</w:t>
            </w:r>
            <w:r>
              <w:rPr>
                <w:i/>
                <w:spacing w:val="25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on</w:t>
            </w:r>
            <w:r>
              <w:rPr>
                <w:i/>
                <w:spacing w:val="2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Composite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h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dule of Rates.</w:t>
            </w:r>
          </w:p>
        </w:tc>
      </w:tr>
    </w:tbl>
    <w:p w:rsidR="00BB487A" w:rsidRDefault="00BB487A">
      <w:pPr>
        <w:sectPr w:rsidR="00BB487A">
          <w:footerReference w:type="default" r:id="rId24"/>
          <w:pgSz w:w="11920" w:h="16840"/>
          <w:pgMar w:top="640" w:right="1080" w:bottom="280" w:left="1260" w:header="0" w:footer="592" w:gutter="0"/>
          <w:cols w:space="720"/>
        </w:sectPr>
      </w:pPr>
    </w:p>
    <w:p w:rsidR="00BB487A" w:rsidRDefault="00073D1B">
      <w:pPr>
        <w:spacing w:before="72" w:line="260" w:lineRule="exact"/>
        <w:ind w:right="2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</w:t>
      </w:r>
      <w:r>
        <w:rPr>
          <w:b/>
          <w:spacing w:val="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 xml:space="preserve">B TO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p w:rsidR="00BB487A" w:rsidRDefault="00BB487A">
      <w:pPr>
        <w:spacing w:before="12" w:line="260" w:lineRule="exact"/>
        <w:rPr>
          <w:sz w:val="26"/>
          <w:szCs w:val="26"/>
        </w:rPr>
      </w:pPr>
    </w:p>
    <w:p w:rsidR="00BB487A" w:rsidRDefault="00073D1B">
      <w:pPr>
        <w:spacing w:before="24"/>
        <w:ind w:left="3226" w:right="3245"/>
        <w:jc w:val="center"/>
        <w:rPr>
          <w:sz w:val="24"/>
          <w:szCs w:val="24"/>
        </w:rPr>
      </w:pPr>
      <w:r>
        <w:rPr>
          <w:b/>
          <w:spacing w:val="1"/>
          <w:sz w:val="28"/>
          <w:szCs w:val="28"/>
        </w:rPr>
        <w:t>*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 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TA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810" w:right="1825"/>
        <w:jc w:val="center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pre</w:t>
      </w:r>
      <w:r>
        <w:rPr>
          <w:i/>
          <w:spacing w:val="-1"/>
          <w:sz w:val="24"/>
          <w:szCs w:val="24"/>
        </w:rPr>
        <w:t>p</w:t>
      </w:r>
      <w:r>
        <w:rPr>
          <w:i/>
          <w:sz w:val="24"/>
          <w:szCs w:val="24"/>
        </w:rPr>
        <w:t>ared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and incorporated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C83452" w:rsidRPr="00C83452" w:rsidRDefault="00C83452" w:rsidP="00C83452">
      <w:pPr>
        <w:rPr>
          <w:sz w:val="44"/>
          <w:szCs w:val="44"/>
        </w:rPr>
      </w:pPr>
      <w:r>
        <w:tab/>
      </w:r>
      <w:r>
        <w:tab/>
      </w:r>
      <w:r>
        <w:tab/>
      </w:r>
      <w:r>
        <w:tab/>
      </w:r>
      <w:r w:rsidRPr="00C83452">
        <w:rPr>
          <w:sz w:val="74"/>
          <w:szCs w:val="44"/>
        </w:rPr>
        <w:t>ATTACHED</w:t>
      </w:r>
    </w:p>
    <w:p w:rsidR="00BB487A" w:rsidRDefault="00BB487A" w:rsidP="00C83452">
      <w:pPr>
        <w:tabs>
          <w:tab w:val="left" w:pos="2543"/>
        </w:tabs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20" w:lineRule="exact"/>
        <w:rPr>
          <w:sz w:val="22"/>
          <w:szCs w:val="22"/>
        </w:rPr>
      </w:pPr>
    </w:p>
    <w:p w:rsidR="00BB487A" w:rsidRDefault="00073D1B">
      <w:pPr>
        <w:spacing w:line="246" w:lineRule="auto"/>
        <w:ind w:left="240" w:right="268"/>
        <w:rPr>
          <w:sz w:val="24"/>
          <w:szCs w:val="24"/>
        </w:rPr>
        <w:sectPr w:rsidR="00BB487A">
          <w:footerReference w:type="default" r:id="rId25"/>
          <w:pgSz w:w="11920" w:h="16840"/>
          <w:pgMar w:top="1360" w:right="1180" w:bottom="280" w:left="1200" w:header="0" w:footer="638" w:gutter="0"/>
          <w:cols w:space="720"/>
        </w:sectPr>
      </w:pPr>
      <w:r>
        <w:rPr>
          <w:i/>
          <w:sz w:val="24"/>
          <w:szCs w:val="24"/>
        </w:rPr>
        <w:t>*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shall spell out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ormation &amp;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data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 to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out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 and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furnish co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ple</w:t>
      </w:r>
      <w:r>
        <w:rPr>
          <w:i/>
          <w:spacing w:val="-1"/>
          <w:sz w:val="24"/>
          <w:szCs w:val="24"/>
        </w:rPr>
        <w:t>me</w:t>
      </w:r>
      <w:r>
        <w:rPr>
          <w:i/>
          <w:sz w:val="24"/>
          <w:szCs w:val="24"/>
        </w:rPr>
        <w:t>ntary information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2" w:line="492" w:lineRule="auto"/>
        <w:ind w:left="1624" w:right="177" w:firstLine="4995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– C TO BID 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ED BY SUBCONTRA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TOR</w:t>
      </w:r>
      <w:r>
        <w:rPr>
          <w:b/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>*</w:t>
      </w:r>
    </w:p>
    <w:p w:rsidR="00BB487A" w:rsidRDefault="00073D1B">
      <w:pPr>
        <w:spacing w:before="5" w:line="246" w:lineRule="auto"/>
        <w:ind w:left="220" w:right="831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do the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with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own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</w:t>
      </w:r>
      <w:r>
        <w:rPr>
          <w:sz w:val="24"/>
          <w:szCs w:val="24"/>
        </w:rPr>
        <w:t>s e</w:t>
      </w:r>
      <w:r>
        <w:rPr>
          <w:spacing w:val="1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 to su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14" w:line="200" w:lineRule="exact"/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9"/>
        <w:gridCol w:w="3228"/>
        <w:gridCol w:w="2420"/>
      </w:tblGrid>
      <w:tr w:rsidR="00BB487A">
        <w:trPr>
          <w:trHeight w:hRule="exact" w:val="362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tems of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7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me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 of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3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tatem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of si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</w:p>
        </w:tc>
      </w:tr>
      <w:tr w:rsidR="00BB487A">
        <w:trPr>
          <w:trHeight w:hRule="exact" w:val="283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Sub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ted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78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tors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 pr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viously</w:t>
            </w:r>
          </w:p>
        </w:tc>
      </w:tr>
      <w:tr w:rsidR="00BB487A">
        <w:trPr>
          <w:trHeight w:hRule="exact" w:val="283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9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uted. </w:t>
            </w:r>
            <w:r>
              <w:rPr>
                <w:i/>
                <w:spacing w:val="-3"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at</w:t>
            </w:r>
            <w:r>
              <w:rPr>
                <w:i/>
                <w:spacing w:val="1"/>
                <w:sz w:val="24"/>
                <w:szCs w:val="24"/>
              </w:rPr>
              <w:t>t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h</w:t>
            </w:r>
          </w:p>
        </w:tc>
      </w:tr>
      <w:tr w:rsidR="00BB487A">
        <w:trPr>
          <w:trHeight w:hRule="exact" w:val="362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33"/>
              <w:rPr>
                <w:i/>
                <w:sz w:val="24"/>
                <w:szCs w:val="24"/>
              </w:rPr>
            </w:pPr>
            <w:r>
              <w:rPr>
                <w:i/>
                <w:spacing w:val="-1"/>
                <w:sz w:val="24"/>
                <w:szCs w:val="24"/>
              </w:rPr>
              <w:t>ev</w:t>
            </w:r>
            <w:r>
              <w:rPr>
                <w:i/>
                <w:sz w:val="24"/>
                <w:szCs w:val="24"/>
              </w:rPr>
              <w:t>iden</w:t>
            </w:r>
            <w:r>
              <w:rPr>
                <w:i/>
                <w:spacing w:val="-1"/>
                <w:sz w:val="24"/>
                <w:szCs w:val="24"/>
              </w:rPr>
              <w:t>ce</w:t>
            </w:r>
            <w:r>
              <w:rPr>
                <w:i/>
                <w:sz w:val="24"/>
                <w:szCs w:val="24"/>
              </w:rPr>
              <w:t>)</w:t>
            </w:r>
          </w:p>
          <w:p w:rsidR="00C83452" w:rsidRDefault="00C83452" w:rsidP="00C83452">
            <w:pPr>
              <w:spacing w:line="260" w:lineRule="exact"/>
              <w:rPr>
                <w:sz w:val="24"/>
                <w:szCs w:val="24"/>
              </w:rPr>
            </w:pPr>
          </w:p>
        </w:tc>
      </w:tr>
    </w:tbl>
    <w:p w:rsidR="00BB487A" w:rsidRPr="00C83452" w:rsidRDefault="00BB487A" w:rsidP="000D6E0F">
      <w:pPr>
        <w:spacing w:line="600" w:lineRule="auto"/>
        <w:rPr>
          <w:sz w:val="72"/>
          <w:szCs w:val="72"/>
        </w:rPr>
      </w:pPr>
    </w:p>
    <w:p w:rsidR="00BB487A" w:rsidRPr="000D6E0F" w:rsidRDefault="000D6E0F" w:rsidP="000D6E0F">
      <w:pPr>
        <w:spacing w:line="48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NOT APPLICABLE</w:t>
      </w: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073D1B">
      <w:pPr>
        <w:spacing w:before="29" w:line="260" w:lineRule="exact"/>
        <w:ind w:left="940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No</w:t>
      </w:r>
      <w:r>
        <w:rPr>
          <w:b/>
          <w:spacing w:val="-1"/>
          <w:position w:val="-1"/>
          <w:sz w:val="24"/>
          <w:szCs w:val="24"/>
          <w:u w:val="thick" w:color="000000"/>
        </w:rPr>
        <w:t>te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940"/>
        <w:rPr>
          <w:sz w:val="24"/>
          <w:szCs w:val="24"/>
        </w:rPr>
      </w:pPr>
      <w:r>
        <w:rPr>
          <w:sz w:val="24"/>
          <w:szCs w:val="24"/>
        </w:rPr>
        <w:t xml:space="preserve">*         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should 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ide wheth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to 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 xml:space="preserve">ow 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ub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ng or not.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1660" w:right="180"/>
        <w:rPr>
          <w:sz w:val="24"/>
          <w:szCs w:val="24"/>
        </w:rPr>
      </w:pPr>
      <w:r>
        <w:rPr>
          <w:i/>
          <w:sz w:val="24"/>
          <w:szCs w:val="24"/>
        </w:rPr>
        <w:t>In</w:t>
      </w:r>
      <w:r>
        <w:rPr>
          <w:i/>
          <w:spacing w:val="5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ase</w:t>
      </w:r>
      <w:r>
        <w:rPr>
          <w:i/>
          <w:spacing w:val="59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59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</w:t>
      </w:r>
      <w:r>
        <w:rPr>
          <w:i/>
          <w:spacing w:val="3"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  to  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ow</w:t>
      </w:r>
      <w:r>
        <w:rPr>
          <w:i/>
          <w:spacing w:val="58"/>
          <w:sz w:val="24"/>
          <w:szCs w:val="24"/>
        </w:rPr>
        <w:t xml:space="preserve"> </w:t>
      </w:r>
      <w:r>
        <w:rPr>
          <w:i/>
          <w:sz w:val="24"/>
          <w:szCs w:val="24"/>
        </w:rPr>
        <w:t>subc</w:t>
      </w:r>
      <w:r>
        <w:rPr>
          <w:i/>
          <w:spacing w:val="-1"/>
          <w:sz w:val="24"/>
          <w:szCs w:val="24"/>
        </w:rPr>
        <w:t>o</w:t>
      </w:r>
      <w:r>
        <w:rPr>
          <w:i/>
          <w:sz w:val="24"/>
          <w:szCs w:val="24"/>
        </w:rPr>
        <w:t>ntracting</w:t>
      </w:r>
      <w:r>
        <w:rPr>
          <w:i/>
          <w:spacing w:val="57"/>
          <w:sz w:val="24"/>
          <w:szCs w:val="24"/>
        </w:rPr>
        <w:t xml:space="preserve"> </w:t>
      </w:r>
      <w:r>
        <w:rPr>
          <w:i/>
          <w:sz w:val="24"/>
          <w:szCs w:val="24"/>
        </w:rPr>
        <w:t>then</w:t>
      </w:r>
      <w:r>
        <w:rPr>
          <w:i/>
          <w:spacing w:val="57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ions 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hall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1"/>
          <w:sz w:val="24"/>
          <w:szCs w:val="24"/>
        </w:rPr>
        <w:t xml:space="preserve"> c</w:t>
      </w:r>
      <w:r>
        <w:rPr>
          <w:i/>
          <w:sz w:val="24"/>
          <w:szCs w:val="24"/>
        </w:rPr>
        <w:t>omplied with: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tabs>
          <w:tab w:val="left" w:pos="1660"/>
        </w:tabs>
        <w:spacing w:line="246" w:lineRule="auto"/>
        <w:ind w:left="1660" w:right="180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No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 shall  be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 xml:space="preserve">l 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4" w:line="200" w:lineRule="exact"/>
      </w:pPr>
    </w:p>
    <w:p w:rsidR="00BB487A" w:rsidRDefault="00073D1B">
      <w:pPr>
        <w:tabs>
          <w:tab w:val="left" w:pos="1660"/>
        </w:tabs>
        <w:spacing w:line="246" w:lineRule="auto"/>
        <w:ind w:left="1660" w:right="176" w:hanging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truthfuln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b-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ment 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60"/>
        </w:tabs>
        <w:spacing w:line="246" w:lineRule="auto"/>
        <w:ind w:left="1660" w:right="181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ription,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 &amp;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ks, 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&amp;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before="6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26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29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27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073D1B">
      <w:pPr>
        <w:spacing w:before="72"/>
        <w:ind w:right="218"/>
        <w:jc w:val="right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– D TO BID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544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 xml:space="preserve">ED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AMM</w:t>
      </w:r>
      <w:r>
        <w:rPr>
          <w:b/>
          <w:sz w:val="24"/>
          <w:szCs w:val="24"/>
        </w:rPr>
        <w:t>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0" w:right="17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r-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view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hnique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(PERT)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(C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M)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 should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during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ke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dule of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turin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 e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testing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28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30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29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073D1B">
      <w:pPr>
        <w:spacing w:before="72" w:line="492" w:lineRule="auto"/>
        <w:ind w:left="2643" w:right="177" w:firstLine="398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E 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ID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ETH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D OF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0" w:right="183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method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should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 and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 but not be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to:</w:t>
      </w:r>
    </w:p>
    <w:p w:rsidR="00BB487A" w:rsidRDefault="00BB487A">
      <w:pPr>
        <w:spacing w:line="200" w:lineRule="exact"/>
      </w:pPr>
    </w:p>
    <w:p w:rsidR="00BB487A" w:rsidRDefault="00BB487A">
      <w:pPr>
        <w:spacing w:before="1" w:line="200" w:lineRule="exact"/>
      </w:pPr>
    </w:p>
    <w:p w:rsidR="00BB487A" w:rsidRDefault="00073D1B">
      <w:pPr>
        <w:tabs>
          <w:tab w:val="left" w:pos="940"/>
        </w:tabs>
        <w:spacing w:line="245" w:lineRule="auto"/>
        <w:ind w:left="940" w:right="181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methods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 the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shifts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shift, 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179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 xml:space="preserve">A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major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plant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hicl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delive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out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at 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765" w:hanging="36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 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181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nisation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&amp;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 done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30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31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31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BB487A">
      <w:pPr>
        <w:spacing w:before="6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0" w:lineRule="exact"/>
        <w:ind w:left="3730" w:right="-53"/>
        <w:rPr>
          <w:sz w:val="22"/>
          <w:szCs w:val="22"/>
        </w:rPr>
      </w:pPr>
      <w:r>
        <w:rPr>
          <w:b/>
          <w:spacing w:val="1"/>
          <w:position w:val="-1"/>
          <w:sz w:val="22"/>
          <w:szCs w:val="22"/>
        </w:rPr>
        <w:t>(</w:t>
      </w:r>
      <w:r>
        <w:rPr>
          <w:b/>
          <w:position w:val="-1"/>
          <w:sz w:val="22"/>
          <w:szCs w:val="22"/>
        </w:rPr>
        <w:t>IN</w:t>
      </w:r>
      <w:r>
        <w:rPr>
          <w:b/>
          <w:spacing w:val="-1"/>
          <w:position w:val="-1"/>
          <w:sz w:val="22"/>
          <w:szCs w:val="22"/>
        </w:rPr>
        <w:t>TEGR</w:t>
      </w:r>
      <w:r>
        <w:rPr>
          <w:b/>
          <w:position w:val="-1"/>
          <w:sz w:val="22"/>
          <w:szCs w:val="22"/>
        </w:rPr>
        <w:t>ITY</w:t>
      </w:r>
      <w:r>
        <w:rPr>
          <w:b/>
          <w:spacing w:val="1"/>
          <w:position w:val="-1"/>
          <w:sz w:val="22"/>
          <w:szCs w:val="22"/>
        </w:rPr>
        <w:t xml:space="preserve"> </w:t>
      </w:r>
      <w:r>
        <w:rPr>
          <w:b/>
          <w:spacing w:val="2"/>
          <w:position w:val="-1"/>
          <w:sz w:val="22"/>
          <w:szCs w:val="22"/>
        </w:rPr>
        <w:t>P</w:t>
      </w:r>
      <w:r>
        <w:rPr>
          <w:b/>
          <w:spacing w:val="-1"/>
          <w:position w:val="-1"/>
          <w:sz w:val="22"/>
          <w:szCs w:val="22"/>
        </w:rPr>
        <w:t>ACT</w:t>
      </w:r>
      <w:r>
        <w:rPr>
          <w:b/>
          <w:position w:val="-1"/>
          <w:sz w:val="22"/>
          <w:szCs w:val="22"/>
        </w:rPr>
        <w:t>)</w:t>
      </w:r>
    </w:p>
    <w:p w:rsidR="00BB487A" w:rsidRDefault="00073D1B">
      <w:pPr>
        <w:spacing w:before="72"/>
        <w:rPr>
          <w:sz w:val="24"/>
          <w:szCs w:val="24"/>
        </w:rPr>
        <w:sectPr w:rsidR="00BB487A">
          <w:footerReference w:type="default" r:id="rId32"/>
          <w:pgSz w:w="11920" w:h="16840"/>
          <w:pgMar w:top="1360" w:right="1220" w:bottom="0" w:left="1220" w:header="0" w:footer="0" w:gutter="0"/>
          <w:cols w:num="2" w:space="720" w:equalWidth="0">
            <w:col w:w="5793" w:space="855"/>
            <w:col w:w="2832"/>
          </w:cols>
        </w:sectPr>
      </w:pPr>
      <w:r>
        <w:br w:type="column"/>
      </w: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– 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32" w:line="245" w:lineRule="auto"/>
        <w:ind w:left="1339" w:right="1338"/>
        <w:jc w:val="center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DECLARAT</w:t>
      </w:r>
      <w:r>
        <w:rPr>
          <w:b/>
          <w:spacing w:val="1"/>
          <w:sz w:val="22"/>
          <w:szCs w:val="22"/>
        </w:rPr>
        <w:t>IO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2"/>
          <w:sz w:val="22"/>
          <w:szCs w:val="22"/>
        </w:rPr>
        <w:t xml:space="preserve"> F</w:t>
      </w:r>
      <w:r>
        <w:rPr>
          <w:b/>
          <w:spacing w:val="-1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 xml:space="preserve">S, 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MMISSI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 xml:space="preserve"> AN</w:t>
      </w:r>
      <w:r>
        <w:rPr>
          <w:b/>
          <w:sz w:val="22"/>
          <w:szCs w:val="22"/>
        </w:rPr>
        <w:t>D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OK</w:t>
      </w:r>
      <w:r>
        <w:rPr>
          <w:b/>
          <w:spacing w:val="-1"/>
          <w:sz w:val="22"/>
          <w:szCs w:val="22"/>
        </w:rPr>
        <w:t>ERAG</w:t>
      </w:r>
      <w:r>
        <w:rPr>
          <w:b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 xml:space="preserve"> ET</w:t>
      </w:r>
      <w:r>
        <w:rPr>
          <w:b/>
          <w:sz w:val="22"/>
          <w:szCs w:val="22"/>
        </w:rPr>
        <w:t xml:space="preserve">C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1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Y</w:t>
      </w:r>
      <w:r>
        <w:rPr>
          <w:b/>
          <w:spacing w:val="-1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B</w:t>
      </w:r>
      <w:r>
        <w:rPr>
          <w:b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NTRACT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BB487A" w:rsidRDefault="00073D1B">
      <w:pPr>
        <w:spacing w:line="240" w:lineRule="exact"/>
        <w:ind w:left="1816" w:right="1817"/>
        <w:jc w:val="center"/>
        <w:rPr>
          <w:sz w:val="22"/>
          <w:szCs w:val="22"/>
        </w:rPr>
      </w:pP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CON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RAC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S W</w:t>
      </w:r>
      <w:r>
        <w:rPr>
          <w:spacing w:val="-1"/>
          <w:sz w:val="22"/>
          <w:szCs w:val="22"/>
        </w:rPr>
        <w:t>OR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 xml:space="preserve"> R</w:t>
      </w:r>
      <w:r>
        <w:rPr>
          <w:sz w:val="22"/>
          <w:szCs w:val="22"/>
        </w:rPr>
        <w:t>S. 10.00 M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 xml:space="preserve"> 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MO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E)</w:t>
      </w:r>
    </w:p>
    <w:p w:rsidR="00BB487A" w:rsidRDefault="00BB487A">
      <w:pPr>
        <w:spacing w:before="5" w:line="260" w:lineRule="exact"/>
        <w:rPr>
          <w:sz w:val="26"/>
          <w:szCs w:val="26"/>
        </w:rPr>
      </w:pPr>
    </w:p>
    <w:p w:rsidR="00BB487A" w:rsidRDefault="00073D1B">
      <w:pPr>
        <w:tabs>
          <w:tab w:val="left" w:pos="4160"/>
          <w:tab w:val="left" w:pos="6460"/>
        </w:tabs>
        <w:spacing w:line="245" w:lineRule="auto"/>
        <w:ind w:left="940" w:right="2958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o.</w:t>
      </w:r>
      <w:r>
        <w:rPr>
          <w:sz w:val="22"/>
          <w:szCs w:val="22"/>
          <w:u w:val="single" w:color="000000"/>
        </w:rPr>
        <w:t xml:space="preserve">                                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ab/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  <w:u w:val="single" w:color="000000"/>
        </w:rPr>
        <w:t xml:space="preserve"> </w:t>
      </w:r>
      <w:r>
        <w:rPr>
          <w:sz w:val="22"/>
          <w:szCs w:val="22"/>
          <w:u w:val="single" w:color="000000"/>
        </w:rPr>
        <w:tab/>
      </w:r>
    </w:p>
    <w:p w:rsidR="00BB487A" w:rsidRDefault="00073D1B">
      <w:pPr>
        <w:tabs>
          <w:tab w:val="left" w:pos="4160"/>
        </w:tabs>
        <w:spacing w:line="240" w:lineRule="exact"/>
        <w:ind w:left="940"/>
        <w:rPr>
          <w:sz w:val="22"/>
          <w:szCs w:val="22"/>
        </w:rPr>
      </w:pPr>
      <w:r>
        <w:rPr>
          <w:spacing w:val="-1"/>
          <w:position w:val="-1"/>
          <w:sz w:val="22"/>
          <w:szCs w:val="22"/>
        </w:rPr>
        <w:t>C</w:t>
      </w:r>
      <w:r>
        <w:rPr>
          <w:position w:val="-1"/>
          <w:sz w:val="22"/>
          <w:szCs w:val="22"/>
        </w:rPr>
        <w:t>on</w:t>
      </w:r>
      <w:r>
        <w:rPr>
          <w:spacing w:val="1"/>
          <w:position w:val="-1"/>
          <w:sz w:val="22"/>
          <w:szCs w:val="22"/>
        </w:rPr>
        <w:t>tr</w:t>
      </w:r>
      <w:r>
        <w:rPr>
          <w:position w:val="-1"/>
          <w:sz w:val="22"/>
          <w:szCs w:val="22"/>
        </w:rPr>
        <w:t>act</w:t>
      </w:r>
      <w:r>
        <w:rPr>
          <w:spacing w:val="1"/>
          <w:position w:val="-1"/>
          <w:sz w:val="22"/>
          <w:szCs w:val="22"/>
        </w:rPr>
        <w:t xml:space="preserve"> </w:t>
      </w:r>
      <w:r>
        <w:rPr>
          <w:spacing w:val="2"/>
          <w:position w:val="-1"/>
          <w:sz w:val="22"/>
          <w:szCs w:val="22"/>
        </w:rPr>
        <w:t>T</w:t>
      </w:r>
      <w:r>
        <w:rPr>
          <w:spacing w:val="1"/>
          <w:position w:val="-1"/>
          <w:sz w:val="22"/>
          <w:szCs w:val="22"/>
        </w:rPr>
        <w:t>itl</w:t>
      </w:r>
      <w:r>
        <w:rPr>
          <w:position w:val="-1"/>
          <w:sz w:val="22"/>
          <w:szCs w:val="22"/>
        </w:rPr>
        <w:t>e:</w:t>
      </w:r>
      <w:r>
        <w:rPr>
          <w:spacing w:val="1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  <w:u w:val="single" w:color="000000"/>
        </w:rPr>
        <w:t xml:space="preserve"> </w:t>
      </w:r>
      <w:r>
        <w:rPr>
          <w:position w:val="-1"/>
          <w:sz w:val="22"/>
          <w:szCs w:val="22"/>
          <w:u w:val="single" w:color="000000"/>
        </w:rPr>
        <w:tab/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32" w:line="245" w:lineRule="auto"/>
        <w:ind w:left="940" w:right="182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nduced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Sindh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ad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subd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9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eof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ned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oS)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bus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ce.</w:t>
      </w:r>
    </w:p>
    <w:p w:rsidR="00BB487A" w:rsidRDefault="00BB487A">
      <w:pPr>
        <w:spacing w:before="20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1032" w:right="182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hout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lit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]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c.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her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son,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ffili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ci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6"/>
          <w:sz w:val="22"/>
          <w:szCs w:val="22"/>
        </w:rPr>
        <w:t>o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ar</w:t>
      </w:r>
      <w:r>
        <w:rPr>
          <w:sz w:val="22"/>
          <w:szCs w:val="22"/>
        </w:rPr>
        <w:t>eho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 spon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or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 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 xml:space="preserve">on, 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tifi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be,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nde</w:t>
      </w:r>
      <w:r>
        <w:rPr>
          <w:spacing w:val="1"/>
          <w:sz w:val="22"/>
          <w:szCs w:val="22"/>
        </w:rPr>
        <w:t>r‘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ee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bac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bed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4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 Pro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(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 xml:space="preserve">)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accep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>y 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tri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and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 xml:space="preserve">l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of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and 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sons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pect of or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cu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abo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6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accep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>y 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tri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any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se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on,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e,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eat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pose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 and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8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.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ees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 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as 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all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hout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aw, cont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be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op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exe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 PA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Suppl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r/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r/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onsu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]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oss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ed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account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upt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bus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ces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her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pen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PA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 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ent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sum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tifi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be,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nde</w:t>
      </w:r>
      <w:r>
        <w:rPr>
          <w:spacing w:val="1"/>
          <w:sz w:val="22"/>
          <w:szCs w:val="22"/>
        </w:rPr>
        <w:t>r‘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back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 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940" w:right="65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</w:p>
    <w:p w:rsidR="00BB487A" w:rsidRDefault="00073D1B">
      <w:pPr>
        <w:spacing w:before="6"/>
        <w:ind w:left="1077" w:right="164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Pro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]                                                                     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[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3"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33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32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type w:val="continuous"/>
          <w:pgSz w:w="11920" w:h="16840"/>
          <w:pgMar w:top="1560" w:right="1220" w:bottom="280" w:left="1220" w:header="720" w:footer="720" w:gutter="0"/>
          <w:cols w:space="720"/>
        </w:sectPr>
      </w:pPr>
    </w:p>
    <w:p w:rsidR="00BB487A" w:rsidRDefault="00BB487A">
      <w:pPr>
        <w:spacing w:before="1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2494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NDI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IONS</w:t>
      </w:r>
      <w:r>
        <w:rPr>
          <w:b/>
          <w:spacing w:val="-22"/>
          <w:sz w:val="32"/>
          <w:szCs w:val="32"/>
        </w:rPr>
        <w:t xml:space="preserve"> 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F</w:t>
      </w:r>
      <w:r>
        <w:rPr>
          <w:b/>
          <w:spacing w:val="-5"/>
          <w:sz w:val="32"/>
          <w:szCs w:val="32"/>
        </w:rPr>
        <w:t xml:space="preserve"> </w:t>
      </w:r>
      <w:r>
        <w:rPr>
          <w:b/>
          <w:sz w:val="32"/>
          <w:szCs w:val="32"/>
        </w:rPr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NTRACT</w:t>
      </w:r>
    </w:p>
    <w:p w:rsidR="00BB487A" w:rsidRDefault="00BB487A">
      <w:pPr>
        <w:spacing w:before="3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0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</w:t>
            </w:r>
            <w:r>
              <w:rPr>
                <w:spacing w:val="-12"/>
              </w:rPr>
              <w:t xml:space="preserve"> </w:t>
            </w:r>
            <w:r>
              <w:t>|</w:t>
            </w:r>
            <w:r>
              <w:rPr>
                <w:spacing w:val="-4"/>
              </w:rPr>
              <w:t xml:space="preserve"> </w:t>
            </w:r>
            <w:hyperlink r:id="rId34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33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35"/>
          <w:pgSz w:w="11920" w:h="16840"/>
          <w:pgMar w:top="1560" w:right="1220" w:bottom="0" w:left="1220" w:header="0" w:footer="0" w:gutter="0"/>
          <w:cols w:space="720"/>
        </w:sectPr>
      </w:pPr>
    </w:p>
    <w:p w:rsidR="00BB487A" w:rsidRDefault="00BB487A">
      <w:pPr>
        <w:spacing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3421" w:right="3444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TAB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NTS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3572B">
      <w:pPr>
        <w:ind w:left="3030" w:right="3050"/>
        <w:jc w:val="center"/>
        <w:rPr>
          <w:sz w:val="24"/>
          <w:szCs w:val="24"/>
        </w:rPr>
      </w:pPr>
      <w:r>
        <w:pict>
          <v:group id="_x0000_s1114" style="position:absolute;left:0;text-align:left;margin-left:70.6pt;margin-top:28.35pt;width:454.4pt;height:0;z-index:-3704;mso-position-horizontal-relative:page" coordorigin="1412,567" coordsize="9088,0">
            <v:shape id="_x0000_s1115" style="position:absolute;left:1412;top:567;width:9088;height:0" coordorigin="1412,567" coordsize="9088,0" path="m1412,567r9087,e" filled="f" strokeweight=".82pt">
              <v:path arrowok="t"/>
            </v:shape>
            <w10:wrap anchorx="page"/>
          </v:group>
        </w:pict>
      </w:r>
      <w:r w:rsidR="00073D1B">
        <w:rPr>
          <w:b/>
          <w:sz w:val="24"/>
          <w:szCs w:val="24"/>
        </w:rPr>
        <w:t>CON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IONS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OF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CONTR</w:t>
      </w:r>
      <w:r w:rsidR="00073D1B">
        <w:rPr>
          <w:b/>
          <w:spacing w:val="-1"/>
          <w:sz w:val="24"/>
          <w:szCs w:val="24"/>
        </w:rPr>
        <w:t>A</w:t>
      </w:r>
      <w:r w:rsidR="00073D1B">
        <w:rPr>
          <w:b/>
          <w:sz w:val="24"/>
          <w:szCs w:val="24"/>
        </w:rPr>
        <w:t>CT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3572B">
      <w:pPr>
        <w:spacing w:line="260" w:lineRule="exact"/>
        <w:ind w:left="240"/>
        <w:rPr>
          <w:sz w:val="24"/>
          <w:szCs w:val="24"/>
        </w:rPr>
      </w:pPr>
      <w:r>
        <w:pict>
          <v:group id="_x0000_s1112" style="position:absolute;left:0;text-align:left;margin-left:70.6pt;margin-top:15.15pt;width:454.4pt;height:0;z-index:-3703;mso-position-horizontal-relative:page" coordorigin="1412,303" coordsize="9088,0">
            <v:shape id="_x0000_s1113" style="position:absolute;left:1412;top:303;width:9088;height:0" coordorigin="1412,303" coordsize="9088,0" path="m1412,303r9087,e" filled="f" strokeweight=".82pt">
              <v:path arrowok="t"/>
            </v:shape>
            <w10:wrap anchorx="page"/>
          </v:group>
        </w:pict>
      </w:r>
      <w:r w:rsidR="00073D1B">
        <w:rPr>
          <w:b/>
          <w:i/>
          <w:position w:val="-1"/>
          <w:sz w:val="24"/>
          <w:szCs w:val="24"/>
        </w:rPr>
        <w:t>Cla</w:t>
      </w:r>
      <w:r w:rsidR="00073D1B">
        <w:rPr>
          <w:b/>
          <w:i/>
          <w:spacing w:val="1"/>
          <w:position w:val="-1"/>
          <w:sz w:val="24"/>
          <w:szCs w:val="24"/>
        </w:rPr>
        <w:t>u</w:t>
      </w:r>
      <w:r w:rsidR="00073D1B">
        <w:rPr>
          <w:b/>
          <w:i/>
          <w:position w:val="-1"/>
          <w:sz w:val="24"/>
          <w:szCs w:val="24"/>
        </w:rPr>
        <w:t>se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 xml:space="preserve">No                             </w:t>
      </w:r>
      <w:r w:rsidR="00073D1B">
        <w:rPr>
          <w:b/>
          <w:i/>
          <w:spacing w:val="46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D</w:t>
      </w:r>
      <w:r w:rsidR="00073D1B">
        <w:rPr>
          <w:b/>
          <w:i/>
          <w:spacing w:val="-1"/>
          <w:position w:val="-1"/>
          <w:sz w:val="24"/>
          <w:szCs w:val="24"/>
        </w:rPr>
        <w:t>e</w:t>
      </w:r>
      <w:r w:rsidR="00073D1B">
        <w:rPr>
          <w:b/>
          <w:i/>
          <w:position w:val="-1"/>
          <w:sz w:val="24"/>
          <w:szCs w:val="24"/>
        </w:rPr>
        <w:t>s</w:t>
      </w:r>
      <w:r w:rsidR="00073D1B">
        <w:rPr>
          <w:b/>
          <w:i/>
          <w:spacing w:val="-1"/>
          <w:position w:val="-1"/>
          <w:sz w:val="24"/>
          <w:szCs w:val="24"/>
        </w:rPr>
        <w:t>c</w:t>
      </w:r>
      <w:r w:rsidR="00073D1B">
        <w:rPr>
          <w:b/>
          <w:i/>
          <w:position w:val="-1"/>
          <w:sz w:val="24"/>
          <w:szCs w:val="24"/>
        </w:rPr>
        <w:t>rip</w:t>
      </w:r>
      <w:r w:rsidR="00073D1B">
        <w:rPr>
          <w:b/>
          <w:i/>
          <w:spacing w:val="1"/>
          <w:position w:val="-1"/>
          <w:sz w:val="24"/>
          <w:szCs w:val="24"/>
        </w:rPr>
        <w:t>t</w:t>
      </w:r>
      <w:r w:rsidR="00073D1B">
        <w:rPr>
          <w:b/>
          <w:i/>
          <w:position w:val="-1"/>
          <w:sz w:val="24"/>
          <w:szCs w:val="24"/>
        </w:rPr>
        <w:t xml:space="preserve">ion                                                </w:t>
      </w:r>
      <w:r w:rsidR="00073D1B">
        <w:rPr>
          <w:b/>
          <w:i/>
          <w:spacing w:val="55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Page</w:t>
      </w:r>
      <w:r w:rsidR="00073D1B">
        <w:rPr>
          <w:b/>
          <w:i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i/>
          <w:position w:val="-1"/>
          <w:sz w:val="24"/>
          <w:szCs w:val="24"/>
        </w:rPr>
        <w:t>No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1.   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……………………………………………………...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35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2.  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…………………………………………………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37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3.  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i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ntatives………………………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37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4.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tor…………………………………………………………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5.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…………………………………………….…….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</w:t>
      </w:r>
      <w:r>
        <w:rPr>
          <w:spacing w:val="-45"/>
          <w:sz w:val="24"/>
          <w:szCs w:val="24"/>
        </w:rPr>
        <w:t xml:space="preserve"> </w:t>
      </w:r>
      <w:r>
        <w:rPr>
          <w:sz w:val="24"/>
          <w:szCs w:val="24"/>
        </w:rPr>
        <w:t>39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   Time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…………………………………………………...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40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8.  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…………………………………………………………….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9.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…………………………………………………….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10.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ms</w:t>
      </w:r>
      <w:r>
        <w:rPr>
          <w:sz w:val="24"/>
          <w:szCs w:val="24"/>
        </w:rPr>
        <w:t>………………….………………………………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11.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 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ment…………………………………………...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43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12.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…………………………………………………………………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44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isks and Responsibi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……………………………………….……..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46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……………………………………………………………….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46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15.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of Dispute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47</w:t>
      </w:r>
    </w:p>
    <w:p w:rsidR="00BB487A" w:rsidRDefault="00073D1B">
      <w:pPr>
        <w:spacing w:before="7"/>
        <w:ind w:left="240"/>
        <w:rPr>
          <w:sz w:val="24"/>
          <w:szCs w:val="24"/>
        </w:rPr>
        <w:sectPr w:rsidR="00BB487A">
          <w:footerReference w:type="default" r:id="rId36"/>
          <w:pgSz w:w="11920" w:h="16840"/>
          <w:pgMar w:top="1560" w:right="1180" w:bottom="280" w:left="1200" w:header="0" w:footer="549" w:gutter="0"/>
          <w:pgNumType w:start="34"/>
          <w:cols w:space="720"/>
        </w:sectPr>
      </w:pPr>
      <w:r>
        <w:rPr>
          <w:sz w:val="24"/>
          <w:szCs w:val="24"/>
        </w:rPr>
        <w:t xml:space="preserve">16.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……………………………………………………………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48</w:t>
      </w:r>
    </w:p>
    <w:p w:rsidR="00BB487A" w:rsidRDefault="00073D1B">
      <w:pPr>
        <w:spacing w:before="76"/>
        <w:ind w:left="3030" w:right="305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CON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1.       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L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ROVISIONS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  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1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the following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them,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 the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wise: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320" w:right="6795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w w:val="129"/>
          <w:sz w:val="24"/>
          <w:szCs w:val="24"/>
        </w:rPr>
        <w:t>t‖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320" w:right="6775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2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1.1.2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w w:val="109"/>
          <w:sz w:val="24"/>
          <w:szCs w:val="24"/>
        </w:rPr>
        <w:t>ons‖</w:t>
      </w:r>
      <w:r>
        <w:rPr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1.1.3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w w:val="124"/>
          <w:sz w:val="24"/>
          <w:szCs w:val="24"/>
        </w:rPr>
        <w:t>s‖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320" w:right="3260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320" w:right="7376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1.1.4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ssors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rson,  but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5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1.1.5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w w:val="111"/>
          <w:sz w:val="24"/>
          <w:szCs w:val="24"/>
        </w:rPr>
        <w:t>tor‖</w:t>
      </w:r>
      <w:r>
        <w:rPr>
          <w:sz w:val="24"/>
          <w:szCs w:val="24"/>
        </w:rPr>
        <w:t xml:space="preserve">  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1.1.6  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either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320" w:right="5579"/>
        <w:jc w:val="both"/>
        <w:rPr>
          <w:sz w:val="24"/>
          <w:szCs w:val="24"/>
        </w:rPr>
      </w:pP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 xml:space="preserve">s,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1.1.7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ment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te‖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14)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320" w:right="1213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com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 in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1.1.8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a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8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1.1.9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Time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on‖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7.3),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the 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7" w:line="260" w:lineRule="exact"/>
        <w:rPr>
          <w:sz w:val="26"/>
          <w:szCs w:val="26"/>
        </w:rPr>
      </w:pPr>
    </w:p>
    <w:p w:rsidR="00BB487A" w:rsidRDefault="00073D1B">
      <w:pPr>
        <w:ind w:left="1320" w:right="5965"/>
        <w:jc w:val="both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2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1.1.10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</w:t>
      </w:r>
      <w:r>
        <w:rPr>
          <w:w w:val="111"/>
          <w:sz w:val="24"/>
          <w:szCs w:val="24"/>
        </w:rPr>
        <w:t>ost‖</w:t>
      </w:r>
      <w:r>
        <w:rPr>
          <w:sz w:val="24"/>
          <w:szCs w:val="24"/>
        </w:rPr>
        <w:t xml:space="preserve">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rly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(or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d)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line="240" w:lineRule="exact"/>
        <w:ind w:left="1320" w:right="222"/>
        <w:jc w:val="both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te,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rh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sim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lar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</w:p>
    <w:p w:rsidR="00BB487A" w:rsidRDefault="00073D1B">
      <w:pPr>
        <w:spacing w:before="68"/>
        <w:ind w:left="1320" w:right="417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not include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ind w:left="1320" w:right="6378"/>
        <w:jc w:val="both"/>
        <w:rPr>
          <w:sz w:val="24"/>
          <w:szCs w:val="24"/>
        </w:rPr>
      </w:pPr>
      <w:r>
        <w:rPr>
          <w:b/>
          <w:sz w:val="24"/>
          <w:szCs w:val="24"/>
        </w:rPr>
        <w:t>Other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1.1.11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 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nt‖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hine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tus 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other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lant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1.1.12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Countr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the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1.1.13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Risks‖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ns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sted 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6.1.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2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1.1.14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w w:val="158"/>
          <w:sz w:val="24"/>
          <w:szCs w:val="24"/>
        </w:rPr>
        <w:t>‖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ond that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ontrol.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1.1.15        </w:t>
      </w:r>
      <w:r>
        <w:rPr>
          <w:spacing w:val="-1"/>
          <w:w w:val="66"/>
          <w:sz w:val="24"/>
          <w:szCs w:val="24"/>
        </w:rPr>
        <w:t>‗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w w:val="117"/>
          <w:sz w:val="24"/>
          <w:szCs w:val="24"/>
        </w:rPr>
        <w:t>ls‖</w:t>
      </w:r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kinds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than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lant)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supplied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7"/>
        <w:ind w:left="1320" w:right="3872"/>
        <w:jc w:val="both"/>
        <w:rPr>
          <w:sz w:val="24"/>
          <w:szCs w:val="24"/>
        </w:rPr>
      </w:pP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ted in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1.1.16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w w:val="109"/>
          <w:sz w:val="24"/>
          <w:szCs w:val="24"/>
        </w:rPr>
        <w:t>lant‖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tus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073D1B">
      <w:pPr>
        <w:spacing w:before="7"/>
        <w:ind w:left="1320" w:right="7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9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1.1.17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w w:val="158"/>
          <w:sz w:val="24"/>
          <w:szCs w:val="24"/>
        </w:rPr>
        <w:t>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to 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1.1.18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w w:val="112"/>
          <w:sz w:val="24"/>
          <w:szCs w:val="24"/>
        </w:rPr>
        <w:t>on‖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10.1.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3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1.1.19</w:t>
      </w:r>
      <w:r>
        <w:rPr>
          <w:sz w:val="24"/>
          <w:szCs w:val="24"/>
        </w:rPr>
        <w:tab/>
        <w:t>‗Wo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ks‖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nstall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(if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ry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1.1.20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w w:val="126"/>
          <w:sz w:val="24"/>
          <w:szCs w:val="24"/>
        </w:rPr>
        <w:t>r‖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and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such 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1.2  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include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nisations.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plur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1.3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iority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plan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 one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iority 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spacing w:before="69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1.4             </w:t>
      </w:r>
      <w:r>
        <w:rPr>
          <w:b/>
          <w:sz w:val="24"/>
          <w:szCs w:val="24"/>
        </w:rPr>
        <w:t>Law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 w:right="87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 of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1.5            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11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1.6      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 O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gations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shall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2.              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2.1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ite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148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acce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 at the 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spacing w:before="5" w:line="246" w:lineRule="auto"/>
        <w:ind w:left="1320" w:right="148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ite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stiga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ts</w:t>
      </w:r>
      <w:r>
        <w:rPr>
          <w:b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tual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tative 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ports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bout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sur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e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subsur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s at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2.2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its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c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ls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2.3  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’s</w:t>
      </w:r>
      <w:r>
        <w:rPr>
          <w:b/>
          <w:spacing w:val="1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>’s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414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comply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all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including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nsion 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2.4             </w:t>
      </w:r>
      <w:r>
        <w:rPr>
          <w:b/>
          <w:sz w:val="24"/>
          <w:szCs w:val="24"/>
        </w:rPr>
        <w:t>Ap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ovals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2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 xml:space="preserve">l 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BB487A" w:rsidRDefault="00073D1B">
      <w:pPr>
        <w:spacing w:before="7"/>
        <w:ind w:left="1320" w:right="43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3.               EN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INE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’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Y’S 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ENTATIVES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3.1             </w:t>
      </w: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ised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4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on his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duly identifi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soon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his appointment.</w:t>
      </w:r>
    </w:p>
    <w:p w:rsidR="00BB487A" w:rsidRDefault="00BB487A">
      <w:pPr>
        <w:spacing w:before="1" w:line="140" w:lineRule="exact"/>
        <w:rPr>
          <w:sz w:val="15"/>
          <w:szCs w:val="15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3.2  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’s</w:t>
      </w:r>
      <w:r>
        <w:rPr>
          <w:b/>
          <w:spacing w:val="1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ive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4.               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4.1            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 xml:space="preserve">al </w:t>
      </w:r>
      <w:r>
        <w:rPr>
          <w:b/>
          <w:spacing w:val="1"/>
          <w:sz w:val="24"/>
          <w:szCs w:val="24"/>
        </w:rPr>
        <w:t>Ob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gations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labou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lant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which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4.2  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ive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vise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but only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obtaining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withheld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plausible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son(s)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uted/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only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obtaining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4.3            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ting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whole of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not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4.4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‘s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ft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 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5.               DE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N BY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5.1  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sign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ly submit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hi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is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stating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sons.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67"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him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ted.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submit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 on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nto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 as 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5.2  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ity </w:t>
      </w:r>
      <w:r>
        <w:rPr>
          <w:b/>
          <w:spacing w:val="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bided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and 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also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main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6.  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Y’S RI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6.1            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473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Risks a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0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r,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hosti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not),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invasion,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within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Countr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1" w:hanging="54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usurp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r,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Countr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48" w:lineRule="auto"/>
        <w:ind w:left="1860" w:right="216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riot,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-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47" w:lineRule="auto"/>
        <w:ind w:left="1860" w:right="210" w:hanging="54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ion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sing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diations, or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ontamination 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rom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ombust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to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>ic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rdous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ssembly 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ssembl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dio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1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ssure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sonic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0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use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may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46" w:lineRule="auto"/>
        <w:ind w:left="1860" w:right="217" w:hanging="5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late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nomalies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late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whom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ble;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h)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a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suspension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2.3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unless  </w:t>
      </w:r>
      <w:r>
        <w:rPr>
          <w:spacing w:val="2"/>
          <w:sz w:val="24"/>
          <w:szCs w:val="24"/>
        </w:rPr>
        <w:t xml:space="preserve"> i</w:t>
      </w:r>
      <w:r>
        <w:rPr>
          <w:sz w:val="24"/>
          <w:szCs w:val="24"/>
        </w:rPr>
        <w:t xml:space="preserve">t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is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1822" w:right="5275"/>
        <w:jc w:val="center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e; and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073D1B">
      <w:pPr>
        <w:tabs>
          <w:tab w:val="left" w:pos="1860"/>
        </w:tabs>
        <w:spacing w:before="29" w:line="246" w:lineRule="auto"/>
        <w:ind w:left="1860" w:right="210" w:hanging="540"/>
        <w:jc w:val="both"/>
        <w:rPr>
          <w:sz w:val="24"/>
          <w:szCs w:val="24"/>
        </w:rPr>
      </w:pPr>
      <w:r>
        <w:rPr>
          <w:sz w:val="24"/>
          <w:szCs w:val="24"/>
        </w:rPr>
        <w:t>i)</w:t>
      </w:r>
      <w:r>
        <w:rPr>
          <w:sz w:val="24"/>
          <w:szCs w:val="24"/>
        </w:rPr>
        <w:tab/>
        <w:t>ph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obstru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matic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ions,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by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7.               TI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 CO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LETION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7.1             </w:t>
      </w:r>
      <w:r>
        <w:rPr>
          <w:b/>
          <w:sz w:val="24"/>
          <w:szCs w:val="24"/>
        </w:rPr>
        <w:t>Ex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ious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lay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7.3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7.2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7.3             </w:t>
      </w:r>
      <w:r>
        <w:rPr>
          <w:b/>
          <w:sz w:val="24"/>
          <w:szCs w:val="24"/>
        </w:rPr>
        <w:t>Ex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ns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 the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nt(s)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6.1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10.3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these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such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for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in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 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tend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7.4             </w:t>
      </w:r>
      <w:r>
        <w:rPr>
          <w:b/>
          <w:sz w:val="24"/>
          <w:szCs w:val="24"/>
        </w:rPr>
        <w:t>La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7" w:lineRule="auto"/>
        <w:ind w:left="1320" w:right="212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the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ity</w:t>
      </w:r>
      <w:r>
        <w:rPr>
          <w:b/>
          <w:spacing w:val="4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to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8.               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IN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OVER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8.1            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te.</w:t>
      </w:r>
    </w:p>
    <w:p w:rsidR="00BB487A" w:rsidRDefault="00073D1B">
      <w:pPr>
        <w:spacing w:before="59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8.2             </w:t>
      </w: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ng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Over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ted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-ov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uing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identify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the 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9.               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ED</w:t>
      </w:r>
      <w:r>
        <w:rPr>
          <w:b/>
          <w:spacing w:val="-1"/>
          <w:sz w:val="24"/>
          <w:szCs w:val="24"/>
        </w:rPr>
        <w:t>Y</w:t>
      </w:r>
      <w:r>
        <w:rPr>
          <w:b/>
          <w:sz w:val="24"/>
          <w:szCs w:val="24"/>
        </w:rPr>
        <w:t>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ECTS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9.1  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yi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out,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poor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identifi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riod.  Upon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  the 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ome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 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9.2             </w:t>
      </w:r>
      <w:r>
        <w:rPr>
          <w:b/>
          <w:sz w:val="24"/>
          <w:szCs w:val="24"/>
        </w:rPr>
        <w:t>Uncov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testing  of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  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sult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 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 testing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it 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plant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not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 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10.2.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10.             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LAI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10.1           </w:t>
      </w:r>
      <w:r>
        <w:rPr>
          <w:b/>
          <w:sz w:val="24"/>
          <w:szCs w:val="24"/>
        </w:rPr>
        <w:t>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4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/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)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 for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 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rb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d/d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nied by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before="67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10.2           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 w:right="4571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shall be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492" w:lineRule="auto"/>
        <w:ind w:left="1320" w:right="2441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 lump sum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or b)      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or</w:t>
      </w:r>
    </w:p>
    <w:p w:rsidR="00BB487A" w:rsidRDefault="00073D1B">
      <w:pPr>
        <w:tabs>
          <w:tab w:val="left" w:pos="2220"/>
        </w:tabs>
        <w:spacing w:before="11" w:line="246" w:lineRule="auto"/>
        <w:ind w:left="2220" w:right="221" w:hanging="90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used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luation, or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         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w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tes, 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may 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220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 or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20"/>
        </w:tabs>
        <w:spacing w:line="246" w:lineRule="auto"/>
        <w:ind w:left="2220" w:right="220" w:hanging="90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out 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hours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labour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and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 u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10.3         </w:t>
      </w:r>
      <w:r>
        <w:rPr>
          <w:b/>
          <w:sz w:val="24"/>
          <w:szCs w:val="24"/>
        </w:rPr>
        <w:t>Cha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in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ies.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20"/>
        </w:tabs>
        <w:spacing w:line="246" w:lineRule="auto"/>
        <w:ind w:left="2132" w:right="147" w:hanging="81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ow for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10.2.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00"/>
        </w:tabs>
        <w:spacing w:line="246" w:lineRule="auto"/>
        <w:ind w:left="2132" w:right="142" w:hanging="811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00"/>
        </w:tabs>
        <w:spacing w:line="246" w:lineRule="auto"/>
        <w:ind w:left="2132" w:right="149" w:hanging="81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br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kdown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te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10.4           </w:t>
      </w:r>
      <w:r>
        <w:rPr>
          <w:b/>
          <w:sz w:val="24"/>
          <w:szCs w:val="24"/>
        </w:rPr>
        <w:t>Ea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ly Warn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soon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disrupt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may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 to 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laim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taking steps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disrupt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Cost,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10.5           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Clai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7" w:line="180" w:lineRule="exact"/>
        <w:rPr>
          <w:sz w:val="19"/>
          <w:szCs w:val="19"/>
        </w:rPr>
      </w:pPr>
    </w:p>
    <w:p w:rsidR="00BB487A" w:rsidRDefault="00073D1B">
      <w:pPr>
        <w:ind w:left="132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</w:p>
    <w:p w:rsidR="00BB487A" w:rsidRDefault="00073D1B">
      <w:pPr>
        <w:spacing w:before="7"/>
        <w:ind w:left="1320" w:right="217"/>
        <w:jc w:val="both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Cost.</w:t>
      </w:r>
      <w:r>
        <w:rPr>
          <w:spacing w:val="2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76" w:line="246" w:lineRule="auto"/>
        <w:ind w:left="1320" w:right="22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Risk,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lt 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 xml:space="preserve">laim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use.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10.6          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Claim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kdown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rise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k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lue.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ag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shall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260" w:lineRule="exact"/>
        <w:ind w:left="24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11.             CONTR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 xml:space="preserve">CT </w:t>
      </w:r>
      <w:r>
        <w:rPr>
          <w:b/>
          <w:spacing w:val="-2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 A</w:t>
      </w:r>
      <w:r>
        <w:rPr>
          <w:b/>
          <w:spacing w:val="-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 xml:space="preserve">D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YM</w:t>
      </w:r>
      <w:r>
        <w:rPr>
          <w:b/>
          <w:position w:val="-1"/>
          <w:sz w:val="24"/>
          <w:szCs w:val="24"/>
        </w:rPr>
        <w:t>ENT</w:t>
      </w:r>
    </w:p>
    <w:p w:rsidR="00BB487A" w:rsidRDefault="00BB487A">
      <w:pPr>
        <w:spacing w:before="7" w:line="220" w:lineRule="exact"/>
        <w:rPr>
          <w:sz w:val="22"/>
          <w:szCs w:val="22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"/>
        <w:gridCol w:w="920"/>
        <w:gridCol w:w="7403"/>
      </w:tblGrid>
      <w:tr w:rsidR="00BB487A">
        <w:trPr>
          <w:trHeight w:hRule="exact" w:val="92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292" w:right="2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3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s of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ay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ts</w:t>
            </w:r>
          </w:p>
          <w:p w:rsidR="00BB487A" w:rsidRDefault="00BB487A">
            <w:pPr>
              <w:spacing w:before="10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mount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due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ny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</w:p>
        </w:tc>
      </w:tr>
      <w:tr w:rsidR="00BB487A">
        <w:trPr>
          <w:trHeight w:hRule="exact" w:val="2124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310" w:right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En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ine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pursu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Claus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ms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</w:p>
          <w:p w:rsidR="00BB487A" w:rsidRDefault="00073D1B">
            <w:pPr>
              <w:spacing w:before="7" w:line="246" w:lineRule="auto"/>
              <w:ind w:left="310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   to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Clause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11.3,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 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   to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 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ied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 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tor, 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in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 Clause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11.5, 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 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 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ied by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C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tor;</w:t>
            </w:r>
          </w:p>
        </w:tc>
      </w:tr>
      <w:tr w:rsidR="00BB487A">
        <w:trPr>
          <w:trHeight w:hRule="exact" w:val="226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2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spacing w:line="246" w:lineRule="auto"/>
              <w:ind w:left="310" w:right="1"/>
              <w:jc w:val="both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rovid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that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used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rty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(30)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 of fo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 fund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oje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t. 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the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of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 to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make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90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 then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ompens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</w:p>
          <w:p w:rsidR="00BB487A" w:rsidRDefault="00073D1B">
            <w:pPr>
              <w:spacing w:line="246" w:lineRule="auto"/>
              <w:ind w:left="310" w:righ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1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2%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nnum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loc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1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1% for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upon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sums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by whi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me should have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id.</w:t>
            </w:r>
          </w:p>
        </w:tc>
      </w:tr>
      <w:tr w:rsidR="00BB487A">
        <w:trPr>
          <w:trHeight w:hRule="exact" w:val="56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5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ind w:left="292" w:right="2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5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ind w:left="3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BB487A">
        <w:trPr>
          <w:trHeight w:hRule="exact" w:val="786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2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spacing w:line="246" w:lineRule="auto"/>
              <w:ind w:left="310"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shall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lued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ovided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ta,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t to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lause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</w:t>
            </w:r>
          </w:p>
        </w:tc>
      </w:tr>
    </w:tbl>
    <w:p w:rsidR="00BB487A" w:rsidRDefault="00BB487A">
      <w:pPr>
        <w:spacing w:before="1" w:line="160" w:lineRule="exact"/>
        <w:rPr>
          <w:sz w:val="17"/>
          <w:szCs w:val="17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11.2          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thly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at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20"/>
        </w:tabs>
        <w:spacing w:line="246" w:lineRule="auto"/>
        <w:ind w:left="2220" w:right="218" w:hanging="90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viousl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tabs>
          <w:tab w:val="left" w:pos="2220"/>
        </w:tabs>
        <w:spacing w:line="246" w:lineRule="auto"/>
        <w:ind w:left="2220" w:right="216" w:hanging="90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(if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816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showing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073D1B">
      <w:pPr>
        <w:spacing w:before="77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11.3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rty (30/60)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adjustment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tention mone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11.4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tention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money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 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9.1,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BB487A">
      <w:pPr>
        <w:spacing w:before="16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11.5      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one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(21)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inal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to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 subm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inal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valu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>ty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(60)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m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tor.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making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 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withho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6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11.6           </w:t>
      </w:r>
      <w:r>
        <w:rPr>
          <w:b/>
          <w:sz w:val="24"/>
          <w:szCs w:val="24"/>
        </w:rPr>
        <w:t>Cur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4" w:line="200" w:lineRule="exact"/>
      </w:pPr>
    </w:p>
    <w:p w:rsidR="00BB487A" w:rsidRDefault="00073D1B">
      <w:pPr>
        <w:ind w:left="1320" w:right="23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12.             DE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B487A" w:rsidRDefault="00BB487A">
      <w:pPr>
        <w:spacing w:before="2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12.1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lts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 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ious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stating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steps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may 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21)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12.2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lts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reac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suspend 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p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‘s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ipt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one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21)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rom the Site.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12.3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solvency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3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may by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 the  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hind,  in 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12.4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u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the  unp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of the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lant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073D1B">
      <w:pPr>
        <w:spacing w:line="417" w:lineRule="auto"/>
        <w:ind w:left="1320" w:right="91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is enti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10.4, b)       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entit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BB487A" w:rsidRDefault="00073D1B">
      <w:pPr>
        <w:tabs>
          <w:tab w:val="left" w:pos="2040"/>
        </w:tabs>
        <w:spacing w:before="39" w:line="240" w:lineRule="exact"/>
        <w:ind w:left="204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12.1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12.3,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20%)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tabs>
          <w:tab w:val="left" w:pos="2040"/>
        </w:tabs>
        <w:spacing w:line="240" w:lineRule="exact"/>
        <w:ind w:left="204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 xml:space="preserve">if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12.2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12.</w:t>
      </w:r>
      <w:r>
        <w:rPr>
          <w:spacing w:val="2"/>
          <w:sz w:val="24"/>
          <w:szCs w:val="24"/>
        </w:rPr>
        <w:t>3</w:t>
      </w:r>
      <w:r>
        <w:rPr>
          <w:i/>
          <w:sz w:val="24"/>
          <w:szCs w:val="24"/>
        </w:rPr>
        <w:t xml:space="preserve">, </w:t>
      </w:r>
      <w:r>
        <w:rPr>
          <w:i/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 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not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13.             RIS</w:t>
      </w:r>
      <w:r>
        <w:rPr>
          <w:b/>
          <w:spacing w:val="-1"/>
          <w:sz w:val="24"/>
          <w:szCs w:val="24"/>
        </w:rPr>
        <w:t>K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NS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13.1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224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9.1,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re</w:t>
      </w:r>
    </w:p>
    <w:p w:rsidR="00BB487A" w:rsidRDefault="00073D1B">
      <w:pPr>
        <w:spacing w:before="67"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‘s/En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8.2.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loss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such loss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loss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indemnify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 los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nse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out of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13.2      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je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ure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s,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 the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3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suspend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84)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may then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the  unp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lant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411" w:lineRule="auto"/>
        <w:ind w:left="1320" w:right="91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is enti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10.4, b)   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of his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6"/>
        <w:ind w:left="1320" w:right="203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 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less 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is entit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rty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z w:val="24"/>
          <w:szCs w:val="24"/>
        </w:rPr>
        <w:t>35)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14.             INSUR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14.1      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ing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to </w:t>
      </w: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(i)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Sub- Clause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6.1.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by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with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14.2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B487A" w:rsidRDefault="00073D1B">
      <w:pPr>
        <w:spacing w:before="7" w:line="246" w:lineRule="auto"/>
        <w:ind w:left="1320" w:right="218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vious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or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s,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 other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BB487A" w:rsidRDefault="00073D1B">
      <w:pPr>
        <w:spacing w:before="59"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plus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rom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due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15.             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UTI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UT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15.1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Dec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kind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matter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 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state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pudiat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ted,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 xml:space="preserve">shall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 such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unless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shall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 xml:space="preserve">vised,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ided 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15.2          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Dissatis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onsultant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15.1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may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  <w:r>
        <w:rPr>
          <w:spacing w:val="3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no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the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rties.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unless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 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28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then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would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dopted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15.3.</w:t>
      </w:r>
    </w:p>
    <w:p w:rsidR="00BB487A" w:rsidRDefault="00073D1B">
      <w:pPr>
        <w:spacing w:before="5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15.3      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1940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No. X of 1940)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Rules made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statuto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to.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Any 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1.5.</w:t>
      </w:r>
    </w:p>
    <w:p w:rsidR="00BB487A" w:rsidRDefault="00073D1B">
      <w:pPr>
        <w:spacing w:before="67"/>
        <w:ind w:left="24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16              INT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RITY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9" w:hanging="1080"/>
        <w:jc w:val="both"/>
        <w:rPr>
          <w:sz w:val="24"/>
          <w:szCs w:val="24"/>
        </w:rPr>
      </w:pPr>
      <w:r>
        <w:rPr>
          <w:sz w:val="24"/>
          <w:szCs w:val="24"/>
        </w:rPr>
        <w:t>16.1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 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id,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860" w:right="216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ion,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ibe,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kickb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or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nts;</w:t>
      </w:r>
    </w:p>
    <w:p w:rsidR="00BB487A" w:rsidRDefault="00073D1B">
      <w:pPr>
        <w:ind w:left="1320" w:right="50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tabs>
          <w:tab w:val="left" w:pos="1860"/>
        </w:tabs>
        <w:spacing w:before="6" w:line="246" w:lineRule="auto"/>
        <w:ind w:left="1860" w:right="216" w:hanging="540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(c)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loss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other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rupt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busin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or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  <w:sectPr w:rsidR="00BB487A">
          <w:pgSz w:w="11920" w:h="16840"/>
          <w:pgMar w:top="1500" w:right="1180" w:bottom="280" w:left="1200" w:header="0" w:footer="549" w:gutter="0"/>
          <w:cols w:space="720"/>
        </w:sectPr>
      </w:pP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(b)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 s</w:t>
      </w:r>
      <w:r>
        <w:rPr>
          <w:spacing w:val="4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z w:val="24"/>
          <w:szCs w:val="24"/>
        </w:rPr>
        <w:t>-Clause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12.4,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>)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before="54"/>
        <w:ind w:left="3305" w:right="3326"/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NTRACT</w:t>
      </w:r>
      <w:r>
        <w:rPr>
          <w:b/>
          <w:spacing w:val="-18"/>
          <w:sz w:val="32"/>
          <w:szCs w:val="32"/>
        </w:rPr>
        <w:t xml:space="preserve"> </w:t>
      </w:r>
      <w:r>
        <w:rPr>
          <w:b/>
          <w:w w:val="99"/>
          <w:sz w:val="32"/>
          <w:szCs w:val="32"/>
        </w:rPr>
        <w:t>DATA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Note: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xce</w:t>
      </w:r>
      <w:r>
        <w:rPr>
          <w:i/>
          <w:sz w:val="24"/>
          <w:szCs w:val="24"/>
        </w:rPr>
        <w:t xml:space="preserve">pt 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wh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otherw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se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ind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ated,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all 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Data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by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prior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to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ssuance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Bidding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nts.)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Sub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of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b/>
          <w:sz w:val="24"/>
          <w:szCs w:val="24"/>
        </w:rPr>
        <w:t>Con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073D1B">
      <w:pPr>
        <w:spacing w:before="2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1.1.3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‘s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sted 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cy</w:t>
      </w:r>
      <w:r>
        <w:rPr>
          <w:i/>
          <w:sz w:val="24"/>
          <w:szCs w:val="24"/>
        </w:rPr>
        <w:t>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0D6E0F" w:rsidRPr="000D6E0F" w:rsidRDefault="00B3572B" w:rsidP="000D6E0F">
      <w:pPr>
        <w:spacing w:line="260" w:lineRule="exact"/>
        <w:ind w:left="240"/>
        <w:rPr>
          <w:sz w:val="24"/>
          <w:szCs w:val="24"/>
        </w:rPr>
      </w:pPr>
      <w:r>
        <w:pict>
          <v:group id="_x0000_s1110" style="position:absolute;left:0;text-align:left;margin-left:108pt;margin-top:27.8pt;width:258pt;height:0;z-index:-3702;mso-position-horizontal-relative:page" coordorigin="2160,556" coordsize="5160,0">
            <v:shape id="_x0000_s1111" style="position:absolute;left:2160;top:556;width:5160;height:0" coordorigin="2160,556" coordsize="5160,0" path="m2160,556r5160,e" filled="f" strokeweight=".26669mm">
              <v:path arrowok="t"/>
            </v:shape>
            <w10:wrap anchorx="page"/>
          </v:group>
        </w:pict>
      </w:r>
      <w:r>
        <w:pict>
          <v:group id="_x0000_s1108" style="position:absolute;left:0;text-align:left;margin-left:108pt;margin-top:42pt;width:252pt;height:0;z-index:-3701;mso-position-horizontal-relative:page" coordorigin="2160,840" coordsize="5040,0">
            <v:shape id="_x0000_s1109" style="position:absolute;left:2160;top:840;width:5040;height:0" coordorigin="2160,840" coordsize="5040,0" path="m2160,840r5040,e" filled="f" strokeweight=".26669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1.1.4    </w:t>
      </w:r>
      <w:r w:rsidR="00073D1B">
        <w:rPr>
          <w:b/>
          <w:position w:val="-1"/>
          <w:sz w:val="24"/>
          <w:szCs w:val="24"/>
        </w:rPr>
        <w:t>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 xml:space="preserve">e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y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me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ns</w:t>
      </w:r>
      <w:r w:rsidR="000D6E0F">
        <w:rPr>
          <w:sz w:val="15"/>
          <w:szCs w:val="15"/>
        </w:rPr>
        <w:tab/>
      </w:r>
      <w:r w:rsidR="000D6E0F">
        <w:rPr>
          <w:sz w:val="15"/>
          <w:szCs w:val="15"/>
        </w:rPr>
        <w:tab/>
      </w:r>
    </w:p>
    <w:p w:rsidR="00BB487A" w:rsidRPr="000D6E0F" w:rsidRDefault="000D6E0F" w:rsidP="000D6E0F">
      <w:pPr>
        <w:spacing w:before="5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D6E0F">
        <w:rPr>
          <w:sz w:val="24"/>
          <w:szCs w:val="24"/>
        </w:rPr>
        <w:t>Executive Engineer</w:t>
      </w:r>
      <w:r>
        <w:rPr>
          <w:sz w:val="24"/>
          <w:szCs w:val="24"/>
        </w:rPr>
        <w:t>, Provincial Buildings Division No.II, Karachi</w:t>
      </w:r>
    </w:p>
    <w:p w:rsidR="00BB487A" w:rsidRDefault="000D6E0F" w:rsidP="000D6E0F">
      <w:pPr>
        <w:tabs>
          <w:tab w:val="left" w:pos="1027"/>
        </w:tabs>
        <w:spacing w:line="200" w:lineRule="exact"/>
      </w:pPr>
      <w:r>
        <w:tab/>
      </w:r>
    </w:p>
    <w:p w:rsidR="00BB487A" w:rsidRDefault="00BB487A">
      <w:pPr>
        <w:spacing w:line="200" w:lineRule="exact"/>
      </w:pPr>
    </w:p>
    <w:p w:rsidR="00BB487A" w:rsidRDefault="00B3572B">
      <w:pPr>
        <w:spacing w:before="29" w:line="260" w:lineRule="exact"/>
        <w:ind w:left="240"/>
        <w:rPr>
          <w:sz w:val="24"/>
          <w:szCs w:val="24"/>
        </w:rPr>
      </w:pPr>
      <w:r>
        <w:pict>
          <v:group id="_x0000_s1106" style="position:absolute;left:0;text-align:left;margin-left:108pt;margin-top:29.25pt;width:174pt;height:0;z-index:-3700;mso-position-horizontal-relative:page" coordorigin="2160,585" coordsize="3480,0">
            <v:shape id="_x0000_s1107" style="position:absolute;left:2160;top:585;width:3480;height:0" coordorigin="2160,585" coordsize="3480,0" path="m2160,585r3480,e" filled="f" strokeweight=".26669mm">
              <v:path arrowok="t"/>
            </v:shape>
            <w10:wrap anchorx="page"/>
          </v:group>
        </w:pict>
      </w:r>
      <w:r>
        <w:pict>
          <v:group id="_x0000_s1104" style="position:absolute;left:0;text-align:left;margin-left:108pt;margin-top:43.45pt;width:180pt;height:0;z-index:-3699;mso-position-horizontal-relative:page" coordorigin="2160,869" coordsize="3600,0">
            <v:shape id="_x0000_s1105" style="position:absolute;left:2160;top:869;width:3600;height:0" coordorigin="2160,869" coordsize="3600,0" path="m2160,869r3600,e" filled="f" strokeweight=".26669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1.1.5    </w:t>
      </w:r>
      <w:r w:rsidR="00073D1B">
        <w:rPr>
          <w:b/>
          <w:position w:val="-1"/>
          <w:sz w:val="24"/>
          <w:szCs w:val="24"/>
        </w:rPr>
        <w:t>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Cont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tor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me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ns</w:t>
      </w:r>
    </w:p>
    <w:p w:rsidR="00BB487A" w:rsidRDefault="000D6E0F" w:rsidP="000D6E0F">
      <w:pPr>
        <w:tabs>
          <w:tab w:val="left" w:pos="1074"/>
        </w:tabs>
        <w:spacing w:line="200" w:lineRule="exact"/>
      </w:pPr>
      <w:r>
        <w:tab/>
        <w:t>Bidder.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before="29"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1.1.7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1.1.9    </w:t>
      </w: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ion </w:t>
      </w:r>
      <w:r w:rsidR="005B2A3A">
        <w:rPr>
          <w:b/>
          <w:sz w:val="24"/>
          <w:szCs w:val="24"/>
          <w:u w:val="single" w:color="000000"/>
        </w:rPr>
        <w:t xml:space="preserve"> 6</w:t>
      </w:r>
      <w:r w:rsidR="000D6E0F">
        <w:rPr>
          <w:b/>
          <w:sz w:val="24"/>
          <w:szCs w:val="24"/>
          <w:u w:val="single" w:color="000000"/>
        </w:rPr>
        <w:t xml:space="preserve">0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me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8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on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whole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-6"/>
          <w:sz w:val="24"/>
          <w:szCs w:val="24"/>
        </w:rPr>
        <w:t>W</w:t>
      </w:r>
      <w:r>
        <w:rPr>
          <w:i/>
          <w:sz w:val="24"/>
          <w:szCs w:val="24"/>
        </w:rPr>
        <w:t xml:space="preserve">orks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assess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by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</w:p>
    <w:p w:rsidR="00BB487A" w:rsidRDefault="00073D1B">
      <w:pPr>
        <w:spacing w:before="7"/>
        <w:ind w:left="1052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B3572B">
      <w:pPr>
        <w:spacing w:line="250" w:lineRule="auto"/>
        <w:ind w:left="240" w:right="641"/>
        <w:rPr>
          <w:sz w:val="24"/>
          <w:szCs w:val="24"/>
        </w:rPr>
      </w:pPr>
      <w:r>
        <w:pict>
          <v:group id="_x0000_s1102" style="position:absolute;left:0;text-align:left;margin-left:108pt;margin-top:42pt;width:174pt;height:0;z-index:-3698;mso-position-horizontal-relative:page" coordorigin="2160,840" coordsize="3480,0">
            <v:shape id="_x0000_s1103" style="position:absolute;left:2160;top:840;width:3480;height:0" coordorigin="2160,840" coordsize="3480,0" path="m2160,840r3480,e" filled="f" strokeweight=".26669mm">
              <v:path arrowok="t"/>
            </v:shape>
            <w10:wrap anchorx="page"/>
          </v:group>
        </w:pict>
      </w:r>
      <w:r>
        <w:pict>
          <v:group id="_x0000_s1100" style="position:absolute;left:0;text-align:left;margin-left:108pt;margin-top:56.15pt;width:180pt;height:0;z-index:-3697;mso-position-horizontal-relative:page" coordorigin="2160,1123" coordsize="3600,0">
            <v:shape id="_x0000_s1101" style="position:absolute;left:2160;top:1123;width:3600;height:0" coordorigin="2160,1123" coordsize="3600,0" path="m2160,1123r3600,e" filled="f" strokeweight=".26669mm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 xml:space="preserve">1.1.20  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pacing w:val="-1"/>
          <w:sz w:val="24"/>
          <w:szCs w:val="24"/>
        </w:rPr>
        <w:t>ee</w:t>
      </w:r>
      <w:r w:rsidR="00073D1B">
        <w:rPr>
          <w:b/>
          <w:sz w:val="24"/>
          <w:szCs w:val="24"/>
        </w:rPr>
        <w:t>r (</w:t>
      </w:r>
      <w:r w:rsidR="00073D1B">
        <w:rPr>
          <w:b/>
          <w:spacing w:val="-4"/>
          <w:sz w:val="24"/>
          <w:szCs w:val="24"/>
        </w:rPr>
        <w:t>m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tion t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-3"/>
          <w:sz w:val="24"/>
          <w:szCs w:val="24"/>
        </w:rPr>
        <w:t>m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alo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 xml:space="preserve">g </w:t>
      </w:r>
      <w:r w:rsidR="00073D1B">
        <w:rPr>
          <w:b/>
          <w:spacing w:val="2"/>
          <w:sz w:val="24"/>
          <w:szCs w:val="24"/>
        </w:rPr>
        <w:t>w</w:t>
      </w:r>
      <w:r w:rsidR="00073D1B">
        <w:rPr>
          <w:b/>
          <w:sz w:val="24"/>
          <w:szCs w:val="24"/>
        </w:rPr>
        <w:t>ith t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d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sig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-1"/>
          <w:sz w:val="24"/>
          <w:szCs w:val="24"/>
        </w:rPr>
        <w:t>t</w:t>
      </w:r>
      <w:r w:rsidR="00073D1B">
        <w:rPr>
          <w:b/>
          <w:sz w:val="24"/>
          <w:szCs w:val="24"/>
        </w:rPr>
        <w:t>ion</w:t>
      </w:r>
      <w:r w:rsidR="00073D1B">
        <w:rPr>
          <w:b/>
          <w:spacing w:val="4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l</w:t>
      </w:r>
      <w:r w:rsidR="00073D1B">
        <w:rPr>
          <w:b/>
          <w:spacing w:val="1"/>
          <w:sz w:val="24"/>
          <w:szCs w:val="24"/>
        </w:rPr>
        <w:t>ud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</w:t>
      </w:r>
      <w:r w:rsidR="00073D1B">
        <w:rPr>
          <w:b/>
          <w:spacing w:val="2"/>
          <w:sz w:val="24"/>
          <w:szCs w:val="24"/>
        </w:rPr>
        <w:t xml:space="preserve"> w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ther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 xml:space="preserve">e </w:t>
      </w:r>
      <w:r w:rsidR="00073D1B">
        <w:rPr>
          <w:b/>
          <w:spacing w:val="1"/>
          <w:sz w:val="24"/>
          <w:szCs w:val="24"/>
        </w:rPr>
        <w:t>b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lo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gs to depar</w:t>
      </w:r>
      <w:r w:rsidR="00073D1B">
        <w:rPr>
          <w:b/>
          <w:spacing w:val="-1"/>
          <w:sz w:val="24"/>
          <w:szCs w:val="24"/>
        </w:rPr>
        <w:t>t</w:t>
      </w:r>
      <w:r w:rsidR="00073D1B">
        <w:rPr>
          <w:b/>
          <w:spacing w:val="-3"/>
          <w:sz w:val="24"/>
          <w:szCs w:val="24"/>
        </w:rPr>
        <w:t>m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t or</w:t>
      </w:r>
      <w:r w:rsidR="00073D1B">
        <w:rPr>
          <w:b/>
          <w:spacing w:val="-2"/>
          <w:sz w:val="24"/>
          <w:szCs w:val="24"/>
        </w:rPr>
        <w:t xml:space="preserve"> 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s</w:t>
      </w:r>
      <w:r w:rsidR="00073D1B">
        <w:rPr>
          <w:b/>
          <w:spacing w:val="1"/>
          <w:sz w:val="24"/>
          <w:szCs w:val="24"/>
        </w:rPr>
        <w:t>u</w:t>
      </w:r>
      <w:r w:rsidR="00073D1B">
        <w:rPr>
          <w:b/>
          <w:sz w:val="24"/>
          <w:szCs w:val="24"/>
        </w:rPr>
        <w:t>ltant)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d</w:t>
      </w:r>
      <w:r w:rsidR="00073D1B">
        <w:rPr>
          <w:b/>
          <w:spacing w:val="1"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oth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d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tails</w:t>
      </w:r>
    </w:p>
    <w:p w:rsidR="00BB487A" w:rsidRDefault="000D6E0F" w:rsidP="000D6E0F">
      <w:pPr>
        <w:tabs>
          <w:tab w:val="left" w:pos="1049"/>
        </w:tabs>
        <w:spacing w:line="200" w:lineRule="exact"/>
      </w:pPr>
      <w:r>
        <w:tab/>
        <w:t>Procuring Agency (As mentioned above)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6"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1.3      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the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ist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iorit</w:t>
      </w:r>
      <w:r>
        <w:rPr>
          <w:b/>
          <w:spacing w:val="-1"/>
          <w:sz w:val="24"/>
          <w:szCs w:val="24"/>
        </w:rPr>
        <w:t>y</w:t>
      </w:r>
      <w:r>
        <w:rPr>
          <w:b/>
          <w:sz w:val="24"/>
          <w:szCs w:val="24"/>
        </w:rPr>
        <w:t>:</w:t>
      </w:r>
    </w:p>
    <w:p w:rsidR="00BB487A" w:rsidRDefault="00BB487A">
      <w:pPr>
        <w:spacing w:line="180" w:lineRule="exact"/>
        <w:rPr>
          <w:sz w:val="18"/>
          <w:szCs w:val="1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(d)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 xml:space="preserve">)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073D1B">
      <w:pPr>
        <w:spacing w:before="44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)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(h)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tabs>
          <w:tab w:val="left" w:pos="3240"/>
        </w:tabs>
        <w:spacing w:line="320" w:lineRule="atLeast"/>
        <w:ind w:left="240" w:right="6246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(j)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 w:line="246" w:lineRule="auto"/>
        <w:ind w:left="240" w:right="222"/>
        <w:rPr>
          <w:sz w:val="24"/>
          <w:szCs w:val="24"/>
        </w:rPr>
        <w:sectPr w:rsidR="00BB487A">
          <w:pgSz w:w="11920" w:h="16840"/>
          <w:pgMar w:top="1460" w:right="1180" w:bottom="280" w:left="1200" w:header="0" w:footer="549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18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add,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order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prio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,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such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other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form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>part</w:t>
      </w:r>
      <w:r>
        <w:rPr>
          <w:i/>
          <w:spacing w:val="1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the Contract. </w:t>
      </w:r>
      <w:r>
        <w:rPr>
          <w:i/>
          <w:spacing w:val="-1"/>
          <w:sz w:val="24"/>
          <w:szCs w:val="24"/>
        </w:rPr>
        <w:t>De</w:t>
      </w:r>
      <w:r>
        <w:rPr>
          <w:i/>
          <w:sz w:val="24"/>
          <w:szCs w:val="24"/>
        </w:rPr>
        <w:t>lete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nt,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f not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appl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able)</w:t>
      </w:r>
    </w:p>
    <w:p w:rsidR="00BB487A" w:rsidRDefault="00073D1B">
      <w:pPr>
        <w:spacing w:before="73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2.1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 w:rsidP="000D6E0F">
      <w:pPr>
        <w:tabs>
          <w:tab w:val="left" w:pos="4980"/>
        </w:tabs>
        <w:ind w:left="240"/>
        <w:rPr>
          <w:b/>
          <w:sz w:val="24"/>
          <w:szCs w:val="24"/>
          <w:u w:val="single" w:color="000000"/>
        </w:rPr>
      </w:pPr>
      <w:r>
        <w:rPr>
          <w:sz w:val="24"/>
          <w:szCs w:val="24"/>
        </w:rPr>
        <w:t xml:space="preserve">3.1       </w:t>
      </w: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iz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z w:val="24"/>
          <w:szCs w:val="24"/>
          <w:u w:val="single" w:color="000000"/>
        </w:rPr>
        <w:t xml:space="preserve"> </w:t>
      </w:r>
      <w:r w:rsidR="000D6E0F" w:rsidRPr="000D6E0F">
        <w:rPr>
          <w:u w:val="single"/>
        </w:rPr>
        <w:t>Procuring Agency</w:t>
      </w:r>
      <w:r w:rsidR="000D6E0F">
        <w:rPr>
          <w:b/>
          <w:sz w:val="24"/>
          <w:szCs w:val="24"/>
          <w:u w:val="single" w:color="000000"/>
        </w:rPr>
        <w:t>.</w:t>
      </w:r>
    </w:p>
    <w:p w:rsidR="000D6E0F" w:rsidRDefault="000D6E0F" w:rsidP="000D6E0F">
      <w:pPr>
        <w:tabs>
          <w:tab w:val="left" w:pos="4980"/>
        </w:tabs>
        <w:ind w:left="240"/>
        <w:rPr>
          <w:sz w:val="15"/>
          <w:szCs w:val="15"/>
        </w:rPr>
      </w:pPr>
    </w:p>
    <w:p w:rsidR="00BB487A" w:rsidRDefault="00B3572B">
      <w:pPr>
        <w:spacing w:line="260" w:lineRule="exact"/>
        <w:ind w:left="240"/>
        <w:rPr>
          <w:sz w:val="24"/>
          <w:szCs w:val="24"/>
        </w:rPr>
      </w:pPr>
      <w:r>
        <w:pict>
          <v:group id="_x0000_s1098" style="position:absolute;left:0;text-align:left;margin-left:108pt;margin-top:34.8pt;width:132pt;height:0;z-index:-3696;mso-position-horizontal-relative:page" coordorigin="2160,696" coordsize="2640,0">
            <v:shape id="_x0000_s1099" style="position:absolute;left:2160;top:696;width:2640;height:0" coordorigin="2160,696" coordsize="2640,0" path="m2160,696r26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3.2       </w:t>
      </w:r>
      <w:r w:rsidR="00073D1B">
        <w:rPr>
          <w:b/>
          <w:position w:val="-1"/>
          <w:sz w:val="24"/>
          <w:szCs w:val="24"/>
        </w:rPr>
        <w:t>Na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-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d</w:t>
      </w:r>
      <w:r w:rsidR="00073D1B">
        <w:rPr>
          <w:b/>
          <w:spacing w:val="1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1"/>
          <w:position w:val="-1"/>
          <w:sz w:val="24"/>
          <w:szCs w:val="24"/>
        </w:rPr>
        <w:t>dd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>ss of</w:t>
      </w:r>
      <w:r w:rsidR="00073D1B">
        <w:rPr>
          <w:b/>
          <w:spacing w:val="2"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eer</w:t>
      </w:r>
      <w:r w:rsidR="00073D1B">
        <w:rPr>
          <w:b/>
          <w:position w:val="-1"/>
          <w:sz w:val="24"/>
          <w:szCs w:val="24"/>
        </w:rPr>
        <w:t>’s</w:t>
      </w:r>
      <w:r w:rsidR="00073D1B">
        <w:rPr>
          <w:b/>
          <w:spacing w:val="3"/>
          <w:position w:val="-1"/>
          <w:sz w:val="24"/>
          <w:szCs w:val="24"/>
        </w:rPr>
        <w:t>/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y</w:t>
      </w:r>
      <w:r w:rsidR="00073D1B">
        <w:rPr>
          <w:b/>
          <w:position w:val="-1"/>
          <w:sz w:val="24"/>
          <w:szCs w:val="24"/>
        </w:rPr>
        <w:t xml:space="preserve">’s 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>s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ta</w:t>
      </w:r>
      <w:r w:rsidR="00073D1B">
        <w:rPr>
          <w:b/>
          <w:spacing w:val="-1"/>
          <w:position w:val="-1"/>
          <w:sz w:val="24"/>
          <w:szCs w:val="24"/>
        </w:rPr>
        <w:t>t</w:t>
      </w:r>
      <w:r w:rsidR="00073D1B">
        <w:rPr>
          <w:b/>
          <w:position w:val="-1"/>
          <w:sz w:val="24"/>
          <w:szCs w:val="24"/>
        </w:rPr>
        <w:t>ive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0D6E0F" w:rsidRDefault="000D6E0F">
      <w:pPr>
        <w:spacing w:line="200" w:lineRule="exact"/>
      </w:pPr>
      <w:r>
        <w:tab/>
        <w:t xml:space="preserve">     </w:t>
      </w:r>
      <w:r w:rsidRPr="00BE5341">
        <w:rPr>
          <w:b/>
        </w:rPr>
        <w:t>Ghous Bux Abbasi,</w:t>
      </w:r>
      <w:r>
        <w:t xml:space="preserve"> Executive Engineer, Provincial Buildings Division No.II,</w:t>
      </w:r>
    </w:p>
    <w:p w:rsidR="000D6E0F" w:rsidRDefault="000D6E0F">
      <w:pPr>
        <w:spacing w:line="200" w:lineRule="exact"/>
      </w:pPr>
    </w:p>
    <w:p w:rsidR="00BB487A" w:rsidRDefault="000D6E0F" w:rsidP="000D6E0F">
      <w:pPr>
        <w:spacing w:line="200" w:lineRule="exact"/>
        <w:ind w:left="240" w:firstLine="720"/>
      </w:pPr>
      <w:r>
        <w:t>Barrack No.18 4-A, Sindh Secretariat Saddar Karachi.</w:t>
      </w:r>
      <w:r>
        <w:tab/>
      </w: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  <w:tab w:val="left" w:pos="3760"/>
        </w:tabs>
        <w:spacing w:before="29" w:line="369" w:lineRule="auto"/>
        <w:ind w:left="960" w:right="5700" w:hanging="720"/>
        <w:rPr>
          <w:sz w:val="24"/>
          <w:szCs w:val="24"/>
        </w:r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ity: </w:t>
      </w:r>
      <w:r>
        <w:rPr>
          <w:sz w:val="24"/>
          <w:szCs w:val="24"/>
        </w:rPr>
        <w:t>Amount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 xml:space="preserve">10% (2% performance guarantee and </w:t>
      </w:r>
      <w:r w:rsidR="000D6E0F">
        <w:rPr>
          <w:sz w:val="24"/>
          <w:szCs w:val="24"/>
          <w:u w:val="single" w:color="000000"/>
        </w:rPr>
        <w:t xml:space="preserve">8% will be deducted in </w:t>
      </w:r>
      <w:bookmarkStart w:id="0" w:name="_GoBack"/>
      <w:bookmarkEnd w:id="0"/>
      <w:r w:rsidR="000D6E0F">
        <w:rPr>
          <w:sz w:val="24"/>
          <w:szCs w:val="24"/>
          <w:u w:val="single" w:color="000000"/>
        </w:rPr>
        <w:t>running payment.</w:t>
      </w:r>
      <w:r>
        <w:rPr>
          <w:sz w:val="24"/>
          <w:szCs w:val="24"/>
          <w:u w:val="single" w:color="000000"/>
        </w:rPr>
        <w:tab/>
      </w:r>
      <w:r>
        <w:rPr>
          <w:w w:val="33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 xml:space="preserve">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>Three months after completion of work.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5"/>
        <w:ind w:left="960" w:right="2368"/>
        <w:jc w:val="both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Form: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As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ided 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Standard Forms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nts)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5.1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’s design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if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)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tabs>
          <w:tab w:val="left" w:pos="5620"/>
        </w:tabs>
        <w:ind w:left="960" w:right="387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C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use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 xml:space="preserve">  NO 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7.2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 w:right="882"/>
        <w:jc w:val="both"/>
        <w:rPr>
          <w:sz w:val="24"/>
          <w:szCs w:val="24"/>
        </w:rPr>
      </w:pP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s*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 w:right="886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u w:val="single" w:color="000000"/>
        </w:rPr>
        <w:t xml:space="preserve">                                    </w:t>
      </w:r>
      <w:r>
        <w:rPr>
          <w:b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Bar Chart/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/PERT or oth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r</w:t>
      </w:r>
      <w:r>
        <w:rPr>
          <w:sz w:val="24"/>
          <w:szCs w:val="24"/>
        </w:rPr>
        <w:t>)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7.4       Amount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>Nil</w:t>
      </w:r>
      <w:r>
        <w:rPr>
          <w:sz w:val="24"/>
          <w:szCs w:val="24"/>
          <w:u w:val="single" w:color="000000"/>
        </w:rPr>
        <w:t xml:space="preserve">  </w:t>
      </w:r>
      <w:r>
        <w:rPr>
          <w:spacing w:val="-54"/>
          <w:sz w:val="24"/>
          <w:szCs w:val="24"/>
        </w:rPr>
        <w:t xml:space="preserve"> </w:t>
      </w:r>
      <w:r>
        <w:rPr>
          <w:sz w:val="24"/>
          <w:szCs w:val="24"/>
        </w:rPr>
        <w:t>%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up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 w:right="387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21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0.05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0.10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.)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7.5      </w:t>
      </w:r>
      <w:r>
        <w:rPr>
          <w:b/>
          <w:sz w:val="24"/>
          <w:szCs w:val="24"/>
        </w:rPr>
        <w:t>Ea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ly Co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073D1B">
      <w:pPr>
        <w:spacing w:before="7" w:line="246" w:lineRule="auto"/>
        <w:ind w:left="960" w:right="219" w:hanging="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rlier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bonus up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50% of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of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dat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3572B">
      <w:pPr>
        <w:spacing w:line="260" w:lineRule="exact"/>
        <w:ind w:left="240"/>
        <w:rPr>
          <w:sz w:val="24"/>
          <w:szCs w:val="24"/>
        </w:rPr>
      </w:pPr>
      <w:r>
        <w:pict>
          <v:group id="_x0000_s1096" style="position:absolute;left:0;text-align:left;margin-left:108pt;margin-top:27.7pt;width:264pt;height:0;z-index:-3695;mso-position-horizontal-relative:page" coordorigin="2160,554" coordsize="5280,0">
            <v:shape id="_x0000_s1097" style="position:absolute;left:2160;top:554;width:5280;height:0" coordorigin="2160,554" coordsize="5280,0" path="m2160,554r5280,e" filled="f" strokeweight=".48pt">
              <v:path arrowok="t"/>
            </v:shape>
            <w10:wrap anchorx="page"/>
          </v:group>
        </w:pict>
      </w:r>
      <w:r>
        <w:pict>
          <v:group id="_x0000_s1094" style="position:absolute;left:0;text-align:left;margin-left:108pt;margin-top:41.9pt;width:264pt;height:0;z-index:-3694;mso-position-horizontal-relative:page" coordorigin="2160,838" coordsize="5280,0">
            <v:shape id="_x0000_s1095" style="position:absolute;left:2160;top:838;width:5280;height:0" coordorigin="2160,838" coordsize="5280,0" path="m2160,838r528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9.1      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er</w:t>
      </w:r>
      <w:r w:rsidR="00073D1B">
        <w:rPr>
          <w:b/>
          <w:position w:val="-1"/>
          <w:sz w:val="24"/>
          <w:szCs w:val="24"/>
        </w:rPr>
        <w:t>iod</w:t>
      </w:r>
      <w:r w:rsidR="00073D1B">
        <w:rPr>
          <w:b/>
          <w:spacing w:val="1"/>
          <w:position w:val="-1"/>
          <w:sz w:val="24"/>
          <w:szCs w:val="24"/>
        </w:rPr>
        <w:t xml:space="preserve"> f</w:t>
      </w:r>
      <w:r w:rsidR="00073D1B">
        <w:rPr>
          <w:b/>
          <w:position w:val="-1"/>
          <w:sz w:val="24"/>
          <w:szCs w:val="24"/>
        </w:rPr>
        <w:t>or</w:t>
      </w:r>
      <w:r w:rsidR="00073D1B">
        <w:rPr>
          <w:b/>
          <w:spacing w:val="-1"/>
          <w:position w:val="-1"/>
          <w:sz w:val="24"/>
          <w:szCs w:val="24"/>
        </w:rPr>
        <w:t xml:space="preserve"> re</w:t>
      </w:r>
      <w:r w:rsidR="00073D1B">
        <w:rPr>
          <w:b/>
          <w:spacing w:val="-3"/>
          <w:position w:val="-1"/>
          <w:sz w:val="24"/>
          <w:szCs w:val="24"/>
        </w:rPr>
        <w:t>m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position w:val="-1"/>
          <w:sz w:val="24"/>
          <w:szCs w:val="24"/>
        </w:rPr>
        <w:t>yi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 xml:space="preserve">g 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f</w:t>
      </w:r>
      <w:r w:rsidR="00073D1B">
        <w:rPr>
          <w:b/>
          <w:spacing w:val="-1"/>
          <w:position w:val="-1"/>
          <w:sz w:val="24"/>
          <w:szCs w:val="24"/>
        </w:rPr>
        <w:t>ec</w:t>
      </w:r>
      <w:r w:rsidR="00073D1B">
        <w:rPr>
          <w:b/>
          <w:position w:val="-1"/>
          <w:sz w:val="24"/>
          <w:szCs w:val="24"/>
        </w:rPr>
        <w:t>ts</w:t>
      </w:r>
    </w:p>
    <w:p w:rsidR="00BB487A" w:rsidRDefault="002F195D">
      <w:pPr>
        <w:spacing w:line="200" w:lineRule="exact"/>
      </w:pPr>
      <w:r>
        <w:tab/>
      </w:r>
      <w:r>
        <w:tab/>
        <w:t>Not applicable.</w:t>
      </w:r>
    </w:p>
    <w:p w:rsidR="00BB487A" w:rsidRDefault="00BB487A" w:rsidP="002F195D">
      <w:pPr>
        <w:tabs>
          <w:tab w:val="left" w:pos="1007"/>
        </w:tabs>
        <w:spacing w:before="18" w:line="220" w:lineRule="exact"/>
      </w:pPr>
    </w:p>
    <w:p w:rsidR="002F195D" w:rsidRDefault="002F195D" w:rsidP="002F195D">
      <w:pPr>
        <w:tabs>
          <w:tab w:val="left" w:pos="1007"/>
        </w:tabs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10.2    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iation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Pr="002F195D" w:rsidRDefault="00073D1B" w:rsidP="002F195D">
      <w:pPr>
        <w:tabs>
          <w:tab w:val="left" w:pos="4800"/>
        </w:tabs>
        <w:ind w:left="168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</w:t>
      </w:r>
    </w:p>
    <w:p w:rsidR="00BB487A" w:rsidRDefault="00073D1B" w:rsidP="002F195D">
      <w:pPr>
        <w:tabs>
          <w:tab w:val="left" w:pos="1680"/>
        </w:tabs>
        <w:spacing w:line="496" w:lineRule="auto"/>
        <w:ind w:left="600" w:right="5830" w:hanging="360"/>
        <w:rPr>
          <w:sz w:val="24"/>
          <w:szCs w:val="24"/>
        </w:rPr>
      </w:pPr>
      <w:r>
        <w:rPr>
          <w:sz w:val="24"/>
          <w:szCs w:val="24"/>
        </w:rPr>
        <w:t>11.1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a)</w:t>
      </w:r>
      <w:r>
        <w:rPr>
          <w:b/>
          <w:spacing w:val="2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iza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Adva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073D1B">
      <w:pPr>
        <w:spacing w:line="246" w:lineRule="auto"/>
        <w:ind w:left="1680" w:right="221" w:hanging="720"/>
        <w:jc w:val="both"/>
        <w:rPr>
          <w:sz w:val="24"/>
          <w:szCs w:val="24"/>
        </w:rPr>
        <w:sectPr w:rsidR="00BB487A" w:rsidSect="002F195D">
          <w:pgSz w:w="11920" w:h="16840"/>
          <w:pgMar w:top="1400" w:right="1180" w:bottom="280" w:left="1200" w:header="0" w:footer="432" w:gutter="0"/>
          <w:cols w:space="720"/>
          <w:docGrid w:linePitch="272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1)   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Mobil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% 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.2.5 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ion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ions:</w:t>
      </w:r>
    </w:p>
    <w:p w:rsidR="00BB487A" w:rsidRDefault="00073D1B">
      <w:pPr>
        <w:spacing w:before="68" w:line="246" w:lineRule="auto"/>
        <w:ind w:left="2400" w:right="216" w:hanging="6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(</w:t>
      </w:r>
      <w:r>
        <w:rPr>
          <w:sz w:val="24"/>
          <w:szCs w:val="24"/>
        </w:rPr>
        <w:t xml:space="preserve">i)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Mobil</w:t>
      </w:r>
      <w:r>
        <w:rPr>
          <w:spacing w:val="1"/>
          <w:sz w:val="24"/>
          <w:szCs w:val="24"/>
        </w:rPr>
        <w:t>iz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073D1B">
      <w:pPr>
        <w:spacing w:before="7"/>
        <w:ind w:left="2400"/>
        <w:rPr>
          <w:sz w:val="24"/>
          <w:szCs w:val="24"/>
        </w:rPr>
      </w:pPr>
      <w:r>
        <w:rPr>
          <w:sz w:val="24"/>
          <w:szCs w:val="24"/>
        </w:rPr>
        <w:t>10%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nnum 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 and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ind w:left="2400" w:right="213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ments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05)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R.A bil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ls is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(05)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</w:t>
      </w:r>
      <w:r>
        <w:rPr>
          <w:spacing w:val="1"/>
          <w:sz w:val="24"/>
          <w:szCs w:val="24"/>
        </w:rPr>
        <w:t>5</w:t>
      </w:r>
      <w:r>
        <w:rPr>
          <w:spacing w:val="1"/>
          <w:position w:val="11"/>
          <w:sz w:val="16"/>
          <w:szCs w:val="16"/>
        </w:rPr>
        <w:t>t</w:t>
      </w:r>
      <w:r>
        <w:rPr>
          <w:position w:val="11"/>
          <w:sz w:val="16"/>
          <w:szCs w:val="16"/>
        </w:rPr>
        <w:t>h</w:t>
      </w:r>
      <w:r>
        <w:rPr>
          <w:spacing w:val="22"/>
          <w:position w:val="11"/>
          <w:sz w:val="16"/>
          <w:szCs w:val="16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sive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the 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 xml:space="preserve">st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 with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 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 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   the Mobil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20" w:lineRule="exact"/>
        <w:rPr>
          <w:sz w:val="12"/>
          <w:szCs w:val="12"/>
        </w:rPr>
      </w:pPr>
    </w:p>
    <w:p w:rsidR="00BB487A" w:rsidRDefault="00073D1B">
      <w:pPr>
        <w:ind w:left="3143" w:right="5977"/>
        <w:jc w:val="center"/>
        <w:rPr>
          <w:sz w:val="24"/>
          <w:szCs w:val="24"/>
        </w:rPr>
      </w:pPr>
      <w:r>
        <w:rPr>
          <w:sz w:val="24"/>
          <w:szCs w:val="24"/>
        </w:rPr>
        <w:t>OR</w:t>
      </w:r>
    </w:p>
    <w:p w:rsidR="00BB487A" w:rsidRDefault="00BB487A">
      <w:pPr>
        <w:spacing w:before="3" w:line="120" w:lineRule="exact"/>
        <w:rPr>
          <w:sz w:val="13"/>
          <w:szCs w:val="13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2)       </w:t>
      </w:r>
      <w:r>
        <w:rPr>
          <w:spacing w:val="5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Adva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s</w:t>
      </w:r>
    </w:p>
    <w:p w:rsidR="00BB487A" w:rsidRDefault="00BB487A">
      <w:pPr>
        <w:spacing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URE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31(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in. R.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No.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ptable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brou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 at 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 but not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 the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that: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073D1B">
      <w:pPr>
        <w:spacing w:before="7"/>
        <w:ind w:left="2362" w:right="5299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ks;</w:t>
      </w:r>
    </w:p>
    <w:p w:rsidR="00BB487A" w:rsidRDefault="00BB487A">
      <w:pPr>
        <w:spacing w:before="8"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loss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but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risk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use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such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shall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iv)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rship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v)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rship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moved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rmission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vi) 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75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% of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(i)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land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(ii)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tory  /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house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manu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 (iii) 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ials;</w:t>
      </w:r>
    </w:p>
    <w:p w:rsidR="00BB487A" w:rsidRDefault="00073D1B">
      <w:pPr>
        <w:tabs>
          <w:tab w:val="left" w:pos="2540"/>
        </w:tabs>
        <w:spacing w:before="68" w:line="246" w:lineRule="auto"/>
        <w:ind w:left="2400" w:right="223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(vii)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unless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&amp;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vious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 fully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(viii)</w:t>
      </w:r>
      <w:r>
        <w:rPr>
          <w:sz w:val="24"/>
          <w:szCs w:val="24"/>
        </w:rPr>
        <w:tab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be 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unning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l;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)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3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finitely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full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k/cont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020"/>
        <w:rPr>
          <w:sz w:val="24"/>
          <w:szCs w:val="24"/>
        </w:rPr>
      </w:pPr>
      <w:r>
        <w:rPr>
          <w:sz w:val="24"/>
          <w:szCs w:val="24"/>
        </w:rPr>
        <w:t xml:space="preserve">(b)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: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onsumpt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more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than 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hs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if unutil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 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 xml:space="preserve">As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made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nding 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ounts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2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n;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since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 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l,‖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shown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e</w:t>
      </w:r>
      <w:r>
        <w:rPr>
          <w:spacing w:val="1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 in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l.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2" w:hanging="6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im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ments: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submit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viousl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2" w:line="40" w:lineRule="exact"/>
        <w:rPr>
          <w:sz w:val="5"/>
          <w:szCs w:val="5"/>
        </w:rPr>
      </w:pPr>
    </w:p>
    <w:tbl>
      <w:tblPr>
        <w:tblW w:w="0" w:type="auto"/>
        <w:tblInd w:w="9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"/>
        <w:gridCol w:w="702"/>
        <w:gridCol w:w="7075"/>
      </w:tblGrid>
      <w:tr w:rsidR="00BB487A">
        <w:trPr>
          <w:trHeight w:hRule="exact" w:val="705"/>
        </w:trPr>
        <w:tc>
          <w:tcPr>
            <w:tcW w:w="610" w:type="dxa"/>
            <w:vMerge w:val="restart"/>
            <w:tcBorders>
              <w:top w:val="nil"/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 w:line="246" w:lineRule="auto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ted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omprises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of the items in the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l of </w:t>
            </w:r>
            <w:r>
              <w:rPr>
                <w:spacing w:val="-1"/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c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ted.</w:t>
            </w:r>
          </w:p>
        </w:tc>
      </w:tr>
      <w:tr w:rsidR="00BB487A">
        <w:trPr>
          <w:trHeight w:hRule="exact" w:val="686"/>
        </w:trPr>
        <w:tc>
          <w:tcPr>
            <w:tcW w:w="610" w:type="dxa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68" w:righ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ls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luation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</w:p>
          <w:p w:rsidR="00BB487A" w:rsidRDefault="00073D1B">
            <w:pPr>
              <w:spacing w:before="7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(if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).</w:t>
            </w:r>
          </w:p>
        </w:tc>
      </w:tr>
      <w:tr w:rsidR="00BB487A">
        <w:trPr>
          <w:trHeight w:hRule="exact" w:val="970"/>
        </w:trPr>
        <w:tc>
          <w:tcPr>
            <w:tcW w:w="610" w:type="dxa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 w:line="246" w:lineRule="auto"/>
              <w:ind w:left="168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ine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may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lude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vious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oportion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 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 xml:space="preserve">viously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ny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te in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 of lat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 in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mation.</w:t>
            </w:r>
          </w:p>
        </w:tc>
      </w:tr>
      <w:tr w:rsidR="00BB487A">
        <w:trPr>
          <w:trHeight w:hRule="exact" w:val="689"/>
        </w:trPr>
        <w:tc>
          <w:tcPr>
            <w:tcW w:w="610" w:type="dxa"/>
            <w:vMerge/>
            <w:tcBorders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v)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 w:line="246" w:lineRule="auto"/>
              <w:ind w:left="168"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tention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money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 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 submi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ted by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.</w:t>
            </w:r>
          </w:p>
        </w:tc>
      </w:tr>
      <w:tr w:rsidR="00BB487A">
        <w:trPr>
          <w:trHeight w:hRule="exact" w:val="41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1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>
              <w:rPr>
                <w:spacing w:val="-1"/>
                <w:sz w:val="24"/>
                <w:szCs w:val="24"/>
              </w:rPr>
              <w:t>(a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1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ion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s: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i)  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  <w:u w:val="single" w:color="000000"/>
              </w:rPr>
              <w:t xml:space="preserve">                          </w:t>
            </w: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ii) 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 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dules of</w:t>
            </w:r>
            <w:r>
              <w:rPr>
                <w:spacing w:val="-1"/>
                <w:sz w:val="24"/>
                <w:szCs w:val="24"/>
              </w:rPr>
              <w:t xml:space="preserve"> ra</w:t>
            </w:r>
            <w:r>
              <w:rPr>
                <w:sz w:val="24"/>
                <w:szCs w:val="24"/>
              </w:rPr>
              <w:t xml:space="preserve">tes </w:t>
            </w:r>
            <w:r>
              <w:rPr>
                <w:sz w:val="24"/>
                <w:szCs w:val="24"/>
                <w:u w:val="single" w:color="000000"/>
              </w:rPr>
              <w:t xml:space="preserve">                       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(d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iii)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 b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q</w:t>
            </w:r>
            <w:r>
              <w:rPr>
                <w:spacing w:val="-1"/>
                <w:sz w:val="24"/>
                <w:szCs w:val="24"/>
              </w:rPr>
              <w:t>ua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  <w:u w:val="single" w:color="000000"/>
              </w:rPr>
              <w:t xml:space="preserve">                        </w:t>
            </w:r>
            <w:r>
              <w:rPr>
                <w:sz w:val="24"/>
                <w:szCs w:val="24"/>
              </w:rPr>
              <w:t>(d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32"/>
        </w:trPr>
        <w:tc>
          <w:tcPr>
            <w:tcW w:w="131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iv)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ment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d/b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</w:p>
        </w:tc>
      </w:tr>
    </w:tbl>
    <w:p w:rsidR="00BB487A" w:rsidRDefault="00073D1B">
      <w:pPr>
        <w:spacing w:before="54" w:line="369" w:lineRule="auto"/>
        <w:ind w:left="2761" w:right="22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um 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quoted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 mentioned in 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R </w:t>
      </w:r>
      <w:r>
        <w:rPr>
          <w:sz w:val="24"/>
          <w:szCs w:val="24"/>
          <w:u w:val="single" w:color="000000"/>
        </w:rPr>
        <w:t xml:space="preserve">                            </w:t>
      </w:r>
      <w:r>
        <w:rPr>
          <w:spacing w:val="-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tails),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/and</w:t>
      </w:r>
    </w:p>
    <w:p w:rsidR="00BB487A" w:rsidRDefault="00073D1B">
      <w:pPr>
        <w:spacing w:before="5"/>
        <w:ind w:left="2400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 xml:space="preserve">)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Cost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burs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z w:val="24"/>
          <w:szCs w:val="24"/>
          <w:u w:val="single" w:color="000000"/>
        </w:rPr>
        <w:t xml:space="preserve">                     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</w:t>
      </w:r>
    </w:p>
    <w:p w:rsidR="00BB487A" w:rsidRDefault="00073D1B">
      <w:pPr>
        <w:spacing w:before="60"/>
        <w:ind w:left="9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11.3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tage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*:   </w:t>
      </w:r>
      <w:r>
        <w:rPr>
          <w:b/>
          <w:spacing w:val="59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(</w:t>
      </w:r>
      <w:r>
        <w:rPr>
          <w:i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>)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11.6     </w:t>
      </w:r>
      <w:r>
        <w:rPr>
          <w:b/>
          <w:sz w:val="24"/>
          <w:szCs w:val="24"/>
        </w:rPr>
        <w:t>Cur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t: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509" w:hanging="720"/>
        <w:rPr>
          <w:sz w:val="24"/>
          <w:szCs w:val="24"/>
        </w:rPr>
      </w:pPr>
      <w:r>
        <w:rPr>
          <w:sz w:val="24"/>
          <w:szCs w:val="24"/>
        </w:rPr>
        <w:t>14.1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s:</w:t>
      </w:r>
      <w:r>
        <w:rPr>
          <w:b/>
          <w:spacing w:val="1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 xml:space="preserve">ide, </w:t>
      </w:r>
      <w:r>
        <w:rPr>
          <w:i/>
          <w:spacing w:val="-1"/>
          <w:sz w:val="24"/>
          <w:szCs w:val="24"/>
        </w:rPr>
        <w:t>kee</w:t>
      </w:r>
      <w:r>
        <w:rPr>
          <w:i/>
          <w:sz w:val="24"/>
          <w:szCs w:val="24"/>
        </w:rPr>
        <w:t xml:space="preserve">ping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iew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nature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and the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ope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work)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492" w:lineRule="auto"/>
        <w:ind w:left="1680" w:right="6091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073D1B">
      <w:pPr>
        <w:spacing w:before="6"/>
        <w:ind w:left="168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plus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15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line="369" w:lineRule="auto"/>
        <w:ind w:left="1680" w:right="5430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nt: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B3572B">
      <w:pPr>
        <w:spacing w:line="260" w:lineRule="exact"/>
        <w:ind w:left="1680"/>
        <w:rPr>
          <w:sz w:val="24"/>
          <w:szCs w:val="24"/>
        </w:rPr>
      </w:pPr>
      <w:r>
        <w:pict>
          <v:group id="_x0000_s1092" style="position:absolute;left:0;text-align:left;margin-left:2in;margin-top:34.8pt;width:150.05pt;height:0;z-index:-3692;mso-position-horizontal-relative:page" coordorigin="2880,696" coordsize="3001,0">
            <v:shape id="_x0000_s1093" style="position:absolute;left:2880;top:696;width:3001;height:0" coordorigin="2880,696" coordsize="3001,0" path="m2880,696r300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Third Pa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spacing w:val="-1"/>
          <w:position w:val="-1"/>
          <w:sz w:val="24"/>
          <w:szCs w:val="24"/>
        </w:rPr>
        <w:t>-</w: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1"/>
          <w:position w:val="-1"/>
          <w:sz w:val="24"/>
          <w:szCs w:val="24"/>
        </w:rPr>
        <w:t>j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y</w:t>
      </w:r>
      <w:r w:rsidR="00073D1B">
        <w:rPr>
          <w:spacing w:val="-7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 pe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sons and d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ma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 prop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rty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2F195D">
      <w:pPr>
        <w:spacing w:line="200" w:lineRule="exact"/>
      </w:pPr>
      <w:r>
        <w:tab/>
      </w:r>
      <w:r>
        <w:tab/>
        <w:t xml:space="preserve">      Not applicable.</w:t>
      </w: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minimum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51"/>
          <w:sz w:val="24"/>
          <w:szCs w:val="24"/>
        </w:rPr>
        <w:t xml:space="preserve"> </w:t>
      </w:r>
      <w:r>
        <w:rPr>
          <w:i/>
          <w:sz w:val="24"/>
          <w:szCs w:val="24"/>
        </w:rPr>
        <w:t>th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rd</w:t>
      </w:r>
      <w:r>
        <w:rPr>
          <w:i/>
          <w:spacing w:val="50"/>
          <w:sz w:val="24"/>
          <w:szCs w:val="24"/>
        </w:rPr>
        <w:t xml:space="preserve"> </w:t>
      </w:r>
      <w:r>
        <w:rPr>
          <w:i/>
          <w:sz w:val="24"/>
          <w:szCs w:val="24"/>
        </w:rPr>
        <w:t>party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insu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0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assess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50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49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and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B3572B">
      <w:pPr>
        <w:spacing w:line="260" w:lineRule="exact"/>
        <w:ind w:left="1680"/>
        <w:rPr>
          <w:sz w:val="24"/>
          <w:szCs w:val="24"/>
        </w:rPr>
      </w:pPr>
      <w:r>
        <w:pict>
          <v:group id="_x0000_s1090" style="position:absolute;left:0;text-align:left;margin-left:2in;margin-top:34.8pt;width:150pt;height:0;z-index:-3691;mso-position-horizontal-relative:page" coordorigin="2880,696" coordsize="3000,0">
            <v:shape id="_x0000_s1091" style="position:absolute;left:2880;top:696;width:3000;height:0" coordorigin="2880,696" coordsize="3000,0" path="m2880,696r3000,e" filled="f" strokeweight=".48pt">
              <v:path arrowok="t"/>
            </v:shape>
            <w10:wrap anchorx="page"/>
          </v:group>
        </w:pict>
      </w:r>
      <w:r>
        <w:pict>
          <v:group id="_x0000_s1088" style="position:absolute;left:0;text-align:left;margin-left:2in;margin-top:56.05pt;width:150pt;height:0;z-index:-3690;mso-position-horizontal-relative:page" coordorigin="2880,1121" coordsize="3000,0">
            <v:shape id="_x0000_s1089" style="position:absolute;left:2880;top:1121;width:3000;height:0" coordorigin="2880,1121" coordsize="3000,0" path="m2880,1121r3000,e" filled="f" strokeweight=".48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o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k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3572B">
      <w:pPr>
        <w:spacing w:before="29" w:line="260" w:lineRule="exact"/>
        <w:ind w:left="1680"/>
        <w:rPr>
          <w:sz w:val="24"/>
          <w:szCs w:val="24"/>
        </w:rPr>
      </w:pPr>
      <w:r>
        <w:pict>
          <v:group id="_x0000_s1086" style="position:absolute;left:0;text-align:left;margin-left:2in;margin-top:36.25pt;width:150pt;height:0;z-index:-3689;mso-position-horizontal-relative:page" coordorigin="2880,725" coordsize="3000,0">
            <v:shape id="_x0000_s1087" style="position:absolute;left:2880;top:725;width:3000;height:0" coordorigin="2880,725" coordsize="3000,0" path="m2880,725r300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Oth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r 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ov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r*: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In </w:t>
      </w:r>
      <w:r>
        <w:rPr>
          <w:i/>
          <w:spacing w:val="-2"/>
          <w:sz w:val="24"/>
          <w:szCs w:val="24"/>
        </w:rPr>
        <w:t>e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h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-1"/>
          <w:sz w:val="24"/>
          <w:szCs w:val="24"/>
        </w:rPr>
        <w:t>n</w:t>
      </w:r>
      <w:r>
        <w:rPr>
          <w:i/>
          <w:sz w:val="24"/>
          <w:szCs w:val="24"/>
        </w:rPr>
        <w:t>ame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nsured is </w:t>
      </w:r>
      <w:r>
        <w:rPr>
          <w:i/>
          <w:spacing w:val="2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tor and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8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14.2    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rec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 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us </w:t>
      </w:r>
      <w:r>
        <w:rPr>
          <w:sz w:val="24"/>
          <w:szCs w:val="24"/>
          <w:u w:val="single" w:color="000000"/>
        </w:rPr>
        <w:t xml:space="preserve">                                          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-1"/>
          <w:sz w:val="24"/>
          <w:szCs w:val="24"/>
        </w:rPr>
        <w:t>%)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**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B3572B">
      <w:pPr>
        <w:tabs>
          <w:tab w:val="left" w:pos="4960"/>
        </w:tabs>
        <w:spacing w:line="260" w:lineRule="exact"/>
        <w:ind w:left="1680"/>
        <w:rPr>
          <w:sz w:val="24"/>
          <w:szCs w:val="24"/>
        </w:rPr>
      </w:pPr>
      <w:r>
        <w:pict>
          <v:group id="_x0000_s1084" style="position:absolute;left:0;text-align:left;margin-left:106.6pt;margin-top:43.7pt;width:418.4pt;height:0;z-index:-3693;mso-position-horizontal-relative:page" coordorigin="2132,874" coordsize="8368,0">
            <v:shape id="_x0000_s1085" style="position:absolute;left:2132;top:874;width:8368;height:0" coordorigin="2132,874" coordsize="8368,0" path="m2132,874r8367,e" filled="f" strokeweight=".82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la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rbitr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i</w:t>
      </w:r>
      <w:r w:rsidR="00073D1B">
        <w:rPr>
          <w:position w:val="-1"/>
          <w:sz w:val="24"/>
          <w:szCs w:val="24"/>
        </w:rPr>
        <w:t>on: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3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 to spe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as appropr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ate)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i/>
          <w:sz w:val="24"/>
          <w:szCs w:val="24"/>
        </w:rPr>
        <w:t xml:space="preserve">**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It has to be in the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ince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Sindh)</w:t>
      </w: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3209" w:right="3228"/>
        <w:jc w:val="center"/>
        <w:rPr>
          <w:sz w:val="32"/>
          <w:szCs w:val="32"/>
        </w:rPr>
      </w:pPr>
      <w:r>
        <w:rPr>
          <w:b/>
          <w:sz w:val="32"/>
          <w:szCs w:val="32"/>
        </w:rPr>
        <w:t>STANDARD</w:t>
      </w:r>
      <w:r>
        <w:rPr>
          <w:b/>
          <w:spacing w:val="-18"/>
          <w:sz w:val="32"/>
          <w:szCs w:val="32"/>
        </w:rPr>
        <w:t xml:space="preserve"> </w:t>
      </w:r>
      <w:r>
        <w:rPr>
          <w:b/>
          <w:w w:val="99"/>
          <w:sz w:val="32"/>
          <w:szCs w:val="32"/>
        </w:rPr>
        <w:t>F</w:t>
      </w:r>
      <w:r>
        <w:rPr>
          <w:b/>
          <w:spacing w:val="-2"/>
          <w:w w:val="99"/>
          <w:sz w:val="32"/>
          <w:szCs w:val="32"/>
        </w:rPr>
        <w:t>O</w:t>
      </w:r>
      <w:r>
        <w:rPr>
          <w:b/>
          <w:w w:val="99"/>
          <w:sz w:val="32"/>
          <w:szCs w:val="32"/>
        </w:rPr>
        <w:t>R</w:t>
      </w:r>
      <w:r>
        <w:rPr>
          <w:b/>
          <w:spacing w:val="1"/>
          <w:w w:val="99"/>
          <w:sz w:val="32"/>
          <w:szCs w:val="32"/>
        </w:rPr>
        <w:t>M</w:t>
      </w:r>
      <w:r>
        <w:rPr>
          <w:b/>
          <w:w w:val="99"/>
          <w:sz w:val="32"/>
          <w:szCs w:val="32"/>
        </w:rPr>
        <w:t>S</w:t>
      </w:r>
    </w:p>
    <w:p w:rsidR="00BB487A" w:rsidRDefault="00BB487A">
      <w:pPr>
        <w:spacing w:before="5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Standard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Forms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provid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th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are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 ban</w:t>
      </w:r>
      <w:r>
        <w:rPr>
          <w:i/>
          <w:spacing w:val="-1"/>
          <w:sz w:val="24"/>
          <w:szCs w:val="24"/>
        </w:rPr>
        <w:t>k</w:t>
      </w:r>
      <w:r>
        <w:rPr>
          <w:i/>
          <w:sz w:val="24"/>
          <w:szCs w:val="24"/>
        </w:rPr>
        <w:t xml:space="preserve">. 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 xml:space="preserve">n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bidder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bond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ompan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ing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his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ece</w:t>
      </w:r>
      <w:r>
        <w:rPr>
          <w:i/>
          <w:sz w:val="24"/>
          <w:szCs w:val="24"/>
        </w:rPr>
        <w:t>ipt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,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format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 ta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lored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ordingly 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hout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hanging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spi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it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Forms of se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2"/>
        <w:ind w:left="3260" w:right="3279"/>
        <w:jc w:val="center"/>
        <w:rPr>
          <w:sz w:val="24"/>
          <w:szCs w:val="24"/>
        </w:rPr>
      </w:pP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>ORM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 S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RITY</w:t>
      </w:r>
    </w:p>
    <w:p w:rsidR="00BB487A" w:rsidRDefault="00B3572B">
      <w:pPr>
        <w:spacing w:before="3" w:line="260" w:lineRule="exact"/>
        <w:ind w:left="3865" w:right="3883"/>
        <w:jc w:val="center"/>
        <w:rPr>
          <w:sz w:val="24"/>
          <w:szCs w:val="24"/>
        </w:rPr>
      </w:pPr>
      <w:r>
        <w:pict>
          <v:group id="_x0000_s1082" style="position:absolute;left:0;text-align:left;margin-left:385.15pt;margin-top:219.3pt;width:54pt;height:0;z-index:-3685;mso-position-horizontal-relative:page" coordorigin="7703,4386" coordsize="1080,0">
            <v:shape id="_x0000_s1083" style="position:absolute;left:7703;top:4386;width:1080;height:0" coordorigin="7703,4386" coordsize="1080,0" path="m7703,4386r108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</w: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nk Gu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nte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  <w:sectPr w:rsidR="00BB487A">
          <w:footerReference w:type="default" r:id="rId37"/>
          <w:pgSz w:w="11920" w:h="16840"/>
          <w:pgMar w:top="1360" w:right="1180" w:bottom="280" w:left="1200" w:header="0" w:footer="1238" w:gutter="0"/>
          <w:pgNumType w:start="55"/>
          <w:cols w:space="720"/>
        </w:sect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spacing w:val="-5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by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to the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-7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BB487A" w:rsidRDefault="00073D1B">
      <w:pPr>
        <w:tabs>
          <w:tab w:val="left" w:pos="3900"/>
        </w:tabs>
        <w:spacing w:before="29" w:line="246" w:lineRule="auto"/>
        <w:ind w:left="142" w:right="217" w:hanging="14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316"/>
            <w:col w:w="4184"/>
          </w:cols>
        </w:sect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on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073D1B">
      <w:pPr>
        <w:tabs>
          <w:tab w:val="left" w:pos="8220"/>
        </w:tabs>
        <w:spacing w:before="7" w:line="246" w:lineRule="auto"/>
        <w:ind w:left="240" w:right="126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B3572B">
      <w:pPr>
        <w:tabs>
          <w:tab w:val="left" w:pos="8220"/>
        </w:tabs>
        <w:spacing w:line="260" w:lineRule="exact"/>
        <w:ind w:left="240"/>
        <w:rPr>
          <w:sz w:val="24"/>
          <w:szCs w:val="24"/>
        </w:rPr>
      </w:pPr>
      <w:r>
        <w:pict>
          <v:group id="_x0000_s1080" style="position:absolute;left:0;text-align:left;margin-left:1in;margin-top:27.7pt;width:402.05pt;height:0;z-index:-3688;mso-position-horizontal-relative:page" coordorigin="1440,554" coordsize="8041,0">
            <v:shape id="_x0000_s1081" style="position:absolute;left:1440;top:554;width:8041;height:0" coordorigin="1440,554" coordsize="8041,0" path="m1440,554r8041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</w:t>
      </w:r>
      <w:r w:rsidR="00073D1B">
        <w:rPr>
          <w:spacing w:val="1"/>
          <w:position w:val="-1"/>
          <w:sz w:val="24"/>
          <w:szCs w:val="24"/>
        </w:rPr>
        <w:t>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 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B487A" w:rsidRDefault="00B3572B">
      <w:pPr>
        <w:tabs>
          <w:tab w:val="left" w:pos="8240"/>
        </w:tabs>
        <w:spacing w:before="8" w:line="260" w:lineRule="exact"/>
        <w:ind w:left="240"/>
        <w:rPr>
          <w:sz w:val="24"/>
          <w:szCs w:val="24"/>
        </w:rPr>
      </w:pPr>
      <w:r>
        <w:pict>
          <v:group id="_x0000_s1078" style="position:absolute;left:0;text-align:left;margin-left:1in;margin-top:28.1pt;width:402pt;height:0;z-index:-3687;mso-position-horizontal-relative:page" coordorigin="1440,562" coordsize="8040,0">
            <v:shape id="_x0000_s1079" style="position:absolute;left:1440;top:562;width:8040;height:0" coordorigin="1440,562" coordsize="8040,0" path="m1440,562r80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fi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s):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B3572B">
      <w:pPr>
        <w:spacing w:before="29" w:line="260" w:lineRule="exact"/>
        <w:ind w:left="240" w:right="-56"/>
        <w:rPr>
          <w:sz w:val="24"/>
          <w:szCs w:val="24"/>
        </w:rPr>
      </w:pPr>
      <w:r>
        <w:lastRenderedPageBreak/>
        <w:pict>
          <v:group id="_x0000_s1076" style="position:absolute;left:0;text-align:left;margin-left:161.3pt;margin-top:15pt;width:162pt;height:0;z-index:-3686;mso-position-horizontal-relative:page" coordorigin="3226,300" coordsize="3240,0">
            <v:shape id="_x0000_s1077" style="position:absolute;left:3226;top:300;width:3240;height:0" coordorigin="3226,300" coordsize="3240,0" path="m3226,300r3240,e" filled="f" strokeweight=".48pt">
              <v:path arrowok="t"/>
            </v:shape>
            <w10:wrap anchorx="page"/>
          </v:group>
        </w:pic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position w:val="-1"/>
          <w:sz w:val="24"/>
          <w:szCs w:val="24"/>
        </w:rPr>
        <w:t xml:space="preserve">id </w:t>
      </w:r>
      <w:r w:rsidR="00073D1B">
        <w:rPr>
          <w:spacing w:val="1"/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f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No.</w:t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027" w:space="3300"/>
            <w:col w:w="4213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Da</w:t>
      </w:r>
      <w:r>
        <w:rPr>
          <w:position w:val="-1"/>
          <w:sz w:val="24"/>
          <w:szCs w:val="24"/>
        </w:rPr>
        <w:t>te of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2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d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 w:line="246" w:lineRule="auto"/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OW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>L MEN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RESENTS,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bound unto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z w:val="24"/>
          <w:szCs w:val="24"/>
          <w:u w:val="single" w:color="000000"/>
        </w:rPr>
        <w:t xml:space="preserve">                                                                     </w:t>
      </w:r>
      <w:r>
        <w:rPr>
          <w:sz w:val="24"/>
          <w:szCs w:val="24"/>
        </w:rPr>
        <w:t xml:space="preserve">,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truly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we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lves,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irs,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utors,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tors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B</w:t>
      </w:r>
      <w:r>
        <w:rPr>
          <w:spacing w:val="-5"/>
          <w:sz w:val="24"/>
          <w:szCs w:val="24"/>
        </w:rPr>
        <w:t>L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UCH,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 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ing    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  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numbe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  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   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 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(Pa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id)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240" w:right="8045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and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  <w:t>that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bid;</w:t>
      </w:r>
    </w:p>
    <w:p w:rsidR="00BB487A" w:rsidRDefault="00073D1B">
      <w:pPr>
        <w:ind w:left="240" w:right="66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22" w:right="1047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Prin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ws his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 during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or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216" w:hanging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6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16.4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 or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ilure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to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50" w:lineRule="auto"/>
        <w:ind w:left="2400" w:right="216" w:hanging="72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21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1 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 or</w:t>
      </w:r>
    </w:p>
    <w:p w:rsidR="00BB487A" w:rsidRDefault="00BB487A">
      <w:pPr>
        <w:spacing w:before="5" w:line="100" w:lineRule="exact"/>
        <w:rPr>
          <w:sz w:val="11"/>
          <w:szCs w:val="11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6" w:hanging="72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 xml:space="preserve">- Clauses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20.2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20.3 of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io</w:t>
      </w:r>
      <w:r>
        <w:rPr>
          <w:sz w:val="24"/>
          <w:szCs w:val="24"/>
        </w:rPr>
        <w:t xml:space="preserve">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</w:p>
    <w:p w:rsidR="00BB487A" w:rsidRDefault="00073D1B">
      <w:pPr>
        <w:spacing w:before="68"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re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tely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not as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'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ORE,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 on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with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rity with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 the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spe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ified then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void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no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t, but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main in full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2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ncy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ument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show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such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duly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ssed to 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DED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shall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sole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med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 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6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sum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irst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mand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without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B3572B">
      <w:pPr>
        <w:spacing w:line="246" w:lineRule="auto"/>
        <w:ind w:left="240" w:right="217"/>
        <w:jc w:val="both"/>
        <w:rPr>
          <w:sz w:val="24"/>
          <w:szCs w:val="24"/>
        </w:rPr>
      </w:pPr>
      <w:r>
        <w:pict>
          <v:group id="_x0000_s1074" style="position:absolute;left:0;text-align:left;margin-left:360.05pt;margin-top:69.5pt;width:2in;height:0;z-index:-3684;mso-position-horizontal-relative:page" coordorigin="7201,1390" coordsize="2880,0">
            <v:shape id="_x0000_s1075" style="position:absolute;left:7201;top:1390;width:2880;height:0" coordorigin="7201,1390" coordsize="2880,0" path="m7201,1390r2881,e" filled="f" strokeweight=".7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TN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S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z w:val="24"/>
          <w:szCs w:val="24"/>
        </w:rPr>
        <w:t>HERE</w:t>
      </w:r>
      <w:r w:rsidR="00073D1B">
        <w:rPr>
          <w:spacing w:val="-1"/>
          <w:sz w:val="24"/>
          <w:szCs w:val="24"/>
        </w:rPr>
        <w:t>OF</w:t>
      </w:r>
      <w:r w:rsidR="00073D1B">
        <w:rPr>
          <w:sz w:val="24"/>
          <w:szCs w:val="24"/>
        </w:rPr>
        <w:t>,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bound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 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 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s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uted the ins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rum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on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ind</w:t>
      </w:r>
      <w:r w:rsidR="00073D1B">
        <w:rPr>
          <w:spacing w:val="1"/>
          <w:sz w:val="24"/>
          <w:szCs w:val="24"/>
        </w:rPr>
        <w:t>i</w:t>
      </w:r>
      <w:r w:rsidR="00073D1B">
        <w:rPr>
          <w:spacing w:val="-1"/>
          <w:sz w:val="24"/>
          <w:szCs w:val="24"/>
        </w:rPr>
        <w:t>ca</w:t>
      </w:r>
      <w:r w:rsidR="00073D1B">
        <w:rPr>
          <w:sz w:val="24"/>
          <w:szCs w:val="24"/>
        </w:rPr>
        <w:t>ted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 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to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i</w:t>
      </w:r>
      <w:r w:rsidR="00073D1B">
        <w:rPr>
          <w:spacing w:val="3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these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nts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duly 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by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ntative</w:t>
      </w:r>
      <w:r w:rsidR="00073D1B">
        <w:rPr>
          <w:spacing w:val="6"/>
          <w:sz w:val="24"/>
          <w:szCs w:val="24"/>
        </w:rPr>
        <w:t xml:space="preserve"> </w:t>
      </w:r>
      <w:r w:rsidR="00073D1B">
        <w:rPr>
          <w:sz w:val="24"/>
          <w:szCs w:val="24"/>
        </w:rPr>
        <w:t>pursu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nt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uthority of</w:t>
      </w:r>
      <w:r w:rsidR="00073D1B">
        <w:rPr>
          <w:spacing w:val="11"/>
          <w:sz w:val="24"/>
          <w:szCs w:val="24"/>
        </w:rPr>
        <w:t xml:space="preserve"> </w:t>
      </w:r>
      <w:r w:rsidR="00073D1B">
        <w:rPr>
          <w:sz w:val="24"/>
          <w:szCs w:val="24"/>
        </w:rPr>
        <w:t>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s 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rning</w:t>
      </w:r>
      <w:r w:rsidR="00073D1B">
        <w:rPr>
          <w:spacing w:val="-3"/>
          <w:sz w:val="24"/>
          <w:szCs w:val="24"/>
        </w:rPr>
        <w:t xml:space="preserve"> </w:t>
      </w:r>
      <w:r w:rsidR="00073D1B">
        <w:rPr>
          <w:sz w:val="24"/>
          <w:szCs w:val="24"/>
        </w:rPr>
        <w:t>bod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.</w:t>
      </w:r>
    </w:p>
    <w:p w:rsidR="00BB487A" w:rsidRDefault="00BB487A">
      <w:pPr>
        <w:spacing w:before="14" w:line="240" w:lineRule="exact"/>
        <w:rPr>
          <w:sz w:val="24"/>
          <w:szCs w:val="24"/>
        </w:rPr>
      </w:pPr>
    </w:p>
    <w:p w:rsidR="00BB487A" w:rsidRDefault="00073D1B">
      <w:pPr>
        <w:spacing w:before="29"/>
        <w:ind w:right="1047"/>
        <w:jc w:val="right"/>
        <w:rPr>
          <w:sz w:val="24"/>
          <w:szCs w:val="24"/>
        </w:rPr>
      </w:pP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8880"/>
        </w:tabs>
        <w:spacing w:line="260" w:lineRule="exact"/>
        <w:ind w:left="240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i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ss:                                                                  1.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B3572B">
      <w:pPr>
        <w:tabs>
          <w:tab w:val="left" w:pos="8900"/>
        </w:tabs>
        <w:spacing w:before="29" w:line="260" w:lineRule="exact"/>
        <w:ind w:left="240"/>
        <w:rPr>
          <w:sz w:val="24"/>
          <w:szCs w:val="24"/>
        </w:rPr>
      </w:pPr>
      <w:r>
        <w:pict>
          <v:group id="_x0000_s1072" style="position:absolute;left:0;text-align:left;margin-left:93pt;margin-top:42.6pt;width:159pt;height:0;z-index:-3683;mso-position-horizontal-relative:page" coordorigin="1860,852" coordsize="3180,0">
            <v:shape id="_x0000_s1073" style="position:absolute;left:1860;top:852;width:3180;height:0" coordorigin="1860,852" coordsize="3180,0" path="m1860,852r3181,e" filled="f" strokeweight=".24697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   </w:t>
      </w:r>
      <w:r w:rsidR="00073D1B">
        <w:rPr>
          <w:position w:val="-1"/>
          <w:sz w:val="24"/>
          <w:szCs w:val="24"/>
          <w:u w:val="single" w:color="000000"/>
        </w:rPr>
        <w:t xml:space="preserve">                                                     </w:t>
      </w:r>
      <w:r w:rsidR="00073D1B">
        <w:rPr>
          <w:position w:val="-1"/>
          <w:sz w:val="24"/>
          <w:szCs w:val="24"/>
        </w:rPr>
        <w:t xml:space="preserve">                    2. 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me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B3572B">
      <w:pPr>
        <w:tabs>
          <w:tab w:val="left" w:pos="3840"/>
        </w:tabs>
        <w:spacing w:line="260" w:lineRule="exact"/>
        <w:ind w:left="240" w:right="-56"/>
        <w:rPr>
          <w:sz w:val="24"/>
          <w:szCs w:val="24"/>
        </w:rPr>
      </w:pPr>
      <w:r>
        <w:pict>
          <v:group id="_x0000_s1070" style="position:absolute;left:0;text-align:left;margin-left:93pt;margin-top:41.15pt;width:159pt;height:0;z-index:-3682;mso-position-horizontal-relative:page" coordorigin="1860,823" coordsize="3180,0">
            <v:shape id="_x0000_s1071" style="position:absolute;left:1860;top:823;width:3180;height:0" coordorigin="1860,823" coordsize="3180,0" path="m1860,823r3181,e" filled="f" strokeweight=".7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 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3860"/>
        </w:tabs>
        <w:spacing w:before="29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41" w:space="1200"/>
            <w:col w:w="4499"/>
          </w:cols>
        </w:sectPr>
      </w:pPr>
      <w:r>
        <w:br w:type="column"/>
      </w:r>
      <w:r>
        <w:rPr>
          <w:sz w:val="24"/>
          <w:szCs w:val="24"/>
        </w:rPr>
        <w:lastRenderedPageBreak/>
        <w:t>3. Tit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ss)                                         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spacing w:before="72" w:line="246" w:lineRule="auto"/>
        <w:ind w:left="3827" w:right="2549" w:hanging="1255"/>
        <w:rPr>
          <w:sz w:val="24"/>
          <w:szCs w:val="24"/>
        </w:rPr>
      </w:pP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>ORM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CE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RITY (Ba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before="20" w:line="200" w:lineRule="exact"/>
      </w:pPr>
    </w:p>
    <w:p w:rsidR="00BB487A" w:rsidRDefault="00B3572B">
      <w:pPr>
        <w:tabs>
          <w:tab w:val="left" w:pos="9260"/>
        </w:tabs>
        <w:spacing w:line="246" w:lineRule="auto"/>
        <w:ind w:left="5497" w:right="217" w:hanging="142"/>
        <w:jc w:val="both"/>
        <w:rPr>
          <w:sz w:val="24"/>
          <w:szCs w:val="24"/>
        </w:rPr>
      </w:pPr>
      <w:r>
        <w:pict>
          <v:group id="_x0000_s1068" style="position:absolute;left:0;text-align:left;margin-left:419.25pt;margin-top:240.15pt;width:90pt;height:0;z-index:-3678;mso-position-horizontal-relative:page" coordorigin="8385,4803" coordsize="1800,0">
            <v:shape id="_x0000_s1069" style="position:absolute;left:8385;top:4803;width:1800;height:0" coordorigin="8385,4803" coordsize="1800,0" path="m8385,4803r18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ntee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No.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 xml:space="preserve">uted on </w:t>
      </w:r>
      <w:r w:rsidR="00073D1B">
        <w:rPr>
          <w:sz w:val="24"/>
          <w:szCs w:val="24"/>
          <w:u w:val="single" w:color="000000"/>
        </w:rPr>
        <w:t xml:space="preserve">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piry</w:t>
      </w:r>
      <w:r w:rsidR="00073D1B">
        <w:rPr>
          <w:spacing w:val="-7"/>
          <w:sz w:val="24"/>
          <w:szCs w:val="24"/>
        </w:rPr>
        <w:t xml:space="preserve"> 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</w:t>
      </w:r>
    </w:p>
    <w:p w:rsidR="00BB487A" w:rsidRDefault="00073D1B">
      <w:pPr>
        <w:spacing w:before="54" w:line="560" w:lineRule="exact"/>
        <w:ind w:left="240" w:right="3997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to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073D1B">
      <w:pPr>
        <w:tabs>
          <w:tab w:val="left" w:pos="8940"/>
        </w:tabs>
        <w:spacing w:before="87"/>
        <w:ind w:left="24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</w:p>
    <w:p w:rsidR="00BB487A" w:rsidRDefault="00B3572B">
      <w:pPr>
        <w:tabs>
          <w:tab w:val="left" w:pos="8940"/>
        </w:tabs>
        <w:spacing w:before="8" w:line="260" w:lineRule="exact"/>
        <w:ind w:left="240"/>
        <w:rPr>
          <w:sz w:val="24"/>
          <w:szCs w:val="24"/>
        </w:rPr>
      </w:pPr>
      <w:r>
        <w:pict>
          <v:group id="_x0000_s1066" style="position:absolute;left:0;text-align:left;margin-left:1in;margin-top:28.1pt;width:438.1pt;height:0;z-index:-3681;mso-position-horizontal-relative:page" coordorigin="1440,562" coordsize="8762,0">
            <v:shape id="_x0000_s1067" style="position:absolute;left:1440;top:562;width:8762;height:0" coordorigin="1440,562" coordsize="8762,0" path="m1440,562r8762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 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B487A" w:rsidRDefault="00B3572B">
      <w:pPr>
        <w:tabs>
          <w:tab w:val="left" w:pos="9020"/>
        </w:tabs>
        <w:spacing w:before="7" w:line="260" w:lineRule="exact"/>
        <w:ind w:left="240"/>
        <w:rPr>
          <w:sz w:val="24"/>
          <w:szCs w:val="24"/>
        </w:rPr>
      </w:pPr>
      <w:r>
        <w:pict>
          <v:group id="_x0000_s1064" style="position:absolute;left:0;text-align:left;margin-left:1in;margin-top:28.05pt;width:438.1pt;height:0;z-index:-3680;mso-position-horizontal-relative:page" coordorigin="1440,561" coordsize="8762,0">
            <v:shape id="_x0000_s1065" style="position:absolute;left:1440;top:561;width:8762;height:0" coordorigin="1440,561" coordsize="8762,0" path="m1440,561r876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fi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s)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  <w:sectPr w:rsidR="00BB487A">
          <w:footerReference w:type="default" r:id="rId38"/>
          <w:pgSz w:w="11920" w:h="16840"/>
          <w:pgMar w:top="1360" w:right="1180" w:bottom="280" w:left="1200" w:header="0" w:footer="1070" w:gutter="0"/>
          <w:pgNumType w:start="57"/>
          <w:cols w:space="720"/>
        </w:sectPr>
      </w:pPr>
    </w:p>
    <w:p w:rsidR="00BB487A" w:rsidRDefault="00B3572B">
      <w:pPr>
        <w:spacing w:before="29" w:line="260" w:lineRule="exact"/>
        <w:ind w:left="240" w:right="-56"/>
        <w:rPr>
          <w:sz w:val="24"/>
          <w:szCs w:val="24"/>
        </w:rPr>
      </w:pPr>
      <w:r>
        <w:lastRenderedPageBreak/>
        <w:pict>
          <v:group id="_x0000_s1062" style="position:absolute;left:0;text-align:left;margin-left:192.65pt;margin-top:15pt;width:192pt;height:0;z-index:-3679;mso-position-horizontal-relative:page" coordorigin="3853,300" coordsize="3840,0">
            <v:shape id="_x0000_s1063" style="position:absolute;left:3853;top:300;width:3840;height:0" coordorigin="3853,300" coordsize="3840,0" path="m3853,300r3840,e" filled="f" strokeweight=".48pt">
              <v:path arrowok="t"/>
            </v:shape>
            <w10:wrap anchorx="page"/>
          </v:group>
        </w:pict>
      </w:r>
      <w:r w:rsidR="00073D1B">
        <w:rPr>
          <w:spacing w:val="-5"/>
          <w:position w:val="-1"/>
          <w:sz w:val="24"/>
          <w:szCs w:val="24"/>
        </w:rPr>
        <w:t>L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 of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1"/>
          <w:position w:val="-1"/>
          <w:sz w:val="24"/>
          <w:szCs w:val="24"/>
        </w:rPr>
        <w:t>cce</w:t>
      </w:r>
      <w:r w:rsidR="00073D1B">
        <w:rPr>
          <w:position w:val="-1"/>
          <w:sz w:val="24"/>
          <w:szCs w:val="24"/>
        </w:rPr>
        <w:t>ptan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No.</w:t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653" w:space="3900"/>
            <w:col w:w="2987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ted</w:t>
      </w:r>
    </w:p>
    <w:p w:rsidR="00BB487A" w:rsidRDefault="00BB487A">
      <w:pPr>
        <w:spacing w:line="200" w:lineRule="exact"/>
      </w:pPr>
    </w:p>
    <w:p w:rsidR="00BB487A" w:rsidRDefault="00BB487A">
      <w:pPr>
        <w:spacing w:before="6" w:line="240" w:lineRule="exact"/>
        <w:rPr>
          <w:sz w:val="24"/>
          <w:szCs w:val="24"/>
        </w:rPr>
      </w:pPr>
    </w:p>
    <w:p w:rsidR="00BB487A" w:rsidRDefault="00073D1B">
      <w:pPr>
        <w:spacing w:before="29" w:line="246" w:lineRule="auto"/>
        <w:ind w:left="240" w:right="215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>L MEN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RESENTS,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med,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unto</w:t>
      </w:r>
    </w:p>
    <w:p w:rsidR="00BB487A" w:rsidRDefault="00073D1B">
      <w:pPr>
        <w:tabs>
          <w:tab w:val="left" w:pos="6720"/>
        </w:tabs>
        <w:spacing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 xml:space="preserve">the  </w:t>
      </w:r>
      <w:r>
        <w:rPr>
          <w:spacing w:val="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6723" w:space="189"/>
            <w:col w:w="2628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 xml:space="preserve">ter  </w:t>
      </w:r>
      <w:r>
        <w:rPr>
          <w:spacing w:val="8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 </w:t>
      </w:r>
      <w:r>
        <w:rPr>
          <w:spacing w:val="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B487A" w:rsidRDefault="00073D1B">
      <w:pPr>
        <w:spacing w:before="12" w:line="246" w:lineRule="auto"/>
        <w:ind w:left="240" w:right="21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2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i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truly 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ours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irs,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utors,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tors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 jo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line="200" w:lineRule="exact"/>
      </w:pPr>
    </w:p>
    <w:p w:rsidR="00BB487A" w:rsidRDefault="00BB487A">
      <w:pPr>
        <w:spacing w:before="3" w:line="200" w:lineRule="exact"/>
      </w:pPr>
    </w:p>
    <w:p w:rsidR="00BB487A" w:rsidRDefault="00073D1B">
      <w:pPr>
        <w:tabs>
          <w:tab w:val="left" w:pos="9260"/>
        </w:tabs>
        <w:spacing w:line="246" w:lineRule="auto"/>
        <w:ind w:left="240" w:right="22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  O</w:t>
      </w:r>
      <w:r>
        <w:rPr>
          <w:spacing w:val="-2"/>
          <w:sz w:val="24"/>
          <w:szCs w:val="24"/>
        </w:rPr>
        <w:t>B</w:t>
      </w:r>
      <w:r>
        <w:rPr>
          <w:spacing w:val="-5"/>
          <w:sz w:val="24"/>
          <w:szCs w:val="24"/>
        </w:rPr>
        <w:t>L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UCH,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pted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 xml:space="preserve">s  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    </w:t>
      </w:r>
      <w:r>
        <w:rPr>
          <w:spacing w:val="-2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  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8920"/>
        </w:tabs>
        <w:spacing w:line="260" w:lineRule="exact"/>
        <w:ind w:left="240" w:right="565"/>
        <w:jc w:val="both"/>
        <w:rPr>
          <w:sz w:val="24"/>
          <w:szCs w:val="24"/>
        </w:rPr>
      </w:pPr>
      <w:r>
        <w:rPr>
          <w:position w:val="-1"/>
          <w:sz w:val="24"/>
          <w:szCs w:val="24"/>
          <w:u w:val="single" w:color="000000"/>
        </w:rPr>
        <w:t xml:space="preserve">                                                                    </w:t>
      </w:r>
      <w:r>
        <w:rPr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me of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 xml:space="preserve">t) 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or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 w:right="3684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t).</w:t>
      </w:r>
    </w:p>
    <w:p w:rsidR="00BB487A" w:rsidRDefault="00BB487A">
      <w:pPr>
        <w:spacing w:line="200" w:lineRule="exact"/>
      </w:pPr>
    </w:p>
    <w:p w:rsidR="00BB487A" w:rsidRDefault="00BB487A">
      <w:pPr>
        <w:spacing w:before="10" w:line="200" w:lineRule="exact"/>
      </w:pPr>
    </w:p>
    <w:p w:rsidR="00BB487A" w:rsidRDefault="00073D1B">
      <w:pPr>
        <w:spacing w:line="246" w:lineRule="auto"/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ORE,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truly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during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truly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 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void;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virtue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Clause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9, Rem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ts, 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ulfil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lastRenderedPageBreak/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hing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 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5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BB487A" w:rsidRDefault="00073D1B">
      <w:pPr>
        <w:spacing w:before="68" w:line="246" w:lineRule="auto"/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by us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 disch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of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 w:color="000000"/>
        </w:rPr>
        <w:t xml:space="preserve">                                                                   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nses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bly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indep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upon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uments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 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 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 Numbe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DED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shall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sole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duly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without 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3572B">
      <w:pPr>
        <w:spacing w:line="246" w:lineRule="auto"/>
        <w:ind w:left="240" w:right="210"/>
        <w:jc w:val="both"/>
        <w:rPr>
          <w:sz w:val="24"/>
          <w:szCs w:val="24"/>
        </w:rPr>
      </w:pPr>
      <w:r>
        <w:pict>
          <v:group id="_x0000_s1060" style="position:absolute;left:0;text-align:left;margin-left:360.05pt;margin-top:84.35pt;width:144.05pt;height:0;z-index:-3677;mso-position-horizontal-relative:page" coordorigin="7201,1687" coordsize="2881,0">
            <v:shape id="_x0000_s1061" style="position:absolute;left:7201;top:1687;width:2881;height:0" coordorigin="7201,1687" coordsize="2881,0" path="m7201,1687r2881,e" filled="f" strokeweight=".48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4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TN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z w:val="24"/>
          <w:szCs w:val="24"/>
        </w:rPr>
        <w:t>HERE</w:t>
      </w:r>
      <w:r w:rsidR="00073D1B">
        <w:rPr>
          <w:spacing w:val="-1"/>
          <w:sz w:val="24"/>
          <w:szCs w:val="24"/>
        </w:rPr>
        <w:t>OF</w:t>
      </w:r>
      <w:r w:rsidR="00073D1B">
        <w:rPr>
          <w:sz w:val="24"/>
          <w:szCs w:val="24"/>
        </w:rPr>
        <w:t>,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bove bound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uted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th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nstrument</w:t>
      </w:r>
      <w:r w:rsidR="00073D1B">
        <w:rPr>
          <w:spacing w:val="1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on</w:t>
      </w:r>
      <w:r w:rsidR="00073D1B">
        <w:rPr>
          <w:spacing w:val="2"/>
          <w:sz w:val="24"/>
          <w:szCs w:val="24"/>
        </w:rPr>
        <w:t xml:space="preserve"> </w:t>
      </w:r>
      <w:r w:rsidR="00073D1B">
        <w:rPr>
          <w:sz w:val="24"/>
          <w:szCs w:val="24"/>
        </w:rPr>
        <w:t>the 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 indic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ted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 the 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me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por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te 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 of the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 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</w:t>
      </w:r>
      <w:r w:rsidR="00073D1B">
        <w:rPr>
          <w:spacing w:val="-2"/>
          <w:sz w:val="24"/>
          <w:szCs w:val="24"/>
        </w:rPr>
        <w:t xml:space="preserve"> 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 xml:space="preserve">to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i</w:t>
      </w:r>
      <w:r w:rsidR="00073D1B">
        <w:rPr>
          <w:spacing w:val="3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these</w:t>
      </w:r>
      <w:r w:rsidR="00073D1B">
        <w:rPr>
          <w:spacing w:val="3"/>
          <w:sz w:val="24"/>
          <w:szCs w:val="24"/>
        </w:rPr>
        <w:t xml:space="preserve"> 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nts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duly</w:t>
      </w:r>
      <w:r w:rsidR="00073D1B">
        <w:rPr>
          <w:spacing w:val="-2"/>
          <w:sz w:val="24"/>
          <w:szCs w:val="24"/>
        </w:rPr>
        <w:t xml:space="preserve"> </w:t>
      </w:r>
      <w:r w:rsidR="00073D1B">
        <w:rPr>
          <w:sz w:val="24"/>
          <w:szCs w:val="24"/>
        </w:rPr>
        <w:t>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by</w:t>
      </w:r>
      <w:r w:rsidR="00073D1B">
        <w:rPr>
          <w:spacing w:val="-3"/>
          <w:sz w:val="24"/>
          <w:szCs w:val="24"/>
        </w:rPr>
        <w:t xml:space="preserve"> </w:t>
      </w:r>
      <w:r w:rsidR="00073D1B">
        <w:rPr>
          <w:sz w:val="24"/>
          <w:szCs w:val="24"/>
        </w:rPr>
        <w:t>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ntative,</w:t>
      </w:r>
      <w:r w:rsidR="00073D1B">
        <w:rPr>
          <w:spacing w:val="4"/>
          <w:sz w:val="24"/>
          <w:szCs w:val="24"/>
        </w:rPr>
        <w:t xml:space="preserve"> </w:t>
      </w:r>
      <w:r w:rsidR="00073D1B">
        <w:rPr>
          <w:sz w:val="24"/>
          <w:szCs w:val="24"/>
        </w:rPr>
        <w:t>pursu</w:t>
      </w:r>
      <w:r w:rsidR="00073D1B">
        <w:rPr>
          <w:spacing w:val="3"/>
          <w:sz w:val="24"/>
          <w:szCs w:val="24"/>
        </w:rPr>
        <w:t>a</w:t>
      </w:r>
      <w:r w:rsidR="00073D1B">
        <w:rPr>
          <w:sz w:val="24"/>
          <w:szCs w:val="24"/>
        </w:rPr>
        <w:t>nt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5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uthority of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s 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rning</w:t>
      </w:r>
      <w:r w:rsidR="00073D1B">
        <w:rPr>
          <w:spacing w:val="-3"/>
          <w:sz w:val="24"/>
          <w:szCs w:val="24"/>
        </w:rPr>
        <w:t xml:space="preserve"> </w:t>
      </w:r>
      <w:r w:rsidR="00073D1B">
        <w:rPr>
          <w:sz w:val="24"/>
          <w:szCs w:val="24"/>
        </w:rPr>
        <w:t>bod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.</w:t>
      </w:r>
    </w:p>
    <w:p w:rsidR="00BB487A" w:rsidRDefault="00BB487A">
      <w:pPr>
        <w:spacing w:before="8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  <w:sectPr w:rsidR="00BB487A">
          <w:pgSz w:w="11920" w:h="16840"/>
          <w:pgMar w:top="1360" w:right="1180" w:bottom="280" w:left="1200" w:header="0" w:footer="107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B3572B">
      <w:pPr>
        <w:tabs>
          <w:tab w:val="left" w:pos="3960"/>
        </w:tabs>
        <w:spacing w:before="7" w:line="260" w:lineRule="exact"/>
        <w:ind w:left="960" w:right="-56"/>
        <w:rPr>
          <w:sz w:val="24"/>
          <w:szCs w:val="24"/>
        </w:rPr>
      </w:pPr>
      <w:r>
        <w:pict>
          <v:group id="_x0000_s1058" style="position:absolute;left:0;text-align:left;margin-left:120pt;margin-top:42.25pt;width:138pt;height:0;z-index:-3676;mso-position-horizontal-relative:page" coordorigin="2400,845" coordsize="2760,0">
            <v:shape id="_x0000_s1059" style="position:absolute;left:2400;top:845;width:2760;height:0" coordorigin="2400,845" coordsize="2760,0" path="m2400,845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/>
        <w:ind w:left="1140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nk)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318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1"/>
            <w:col w:w="3958"/>
          </w:cols>
        </w:sectPr>
      </w:pPr>
      <w:r>
        <w:rPr>
          <w:position w:val="-1"/>
          <w:sz w:val="24"/>
          <w:szCs w:val="24"/>
        </w:rPr>
        <w:t xml:space="preserve">1.   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260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tabs>
          <w:tab w:val="left" w:pos="3200"/>
        </w:tabs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2.   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B3572B">
      <w:pPr>
        <w:tabs>
          <w:tab w:val="left" w:pos="320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</w:sectPr>
      </w:pPr>
      <w:r>
        <w:pict>
          <v:group id="_x0000_s1056" style="position:absolute;margin-left:360.05pt;margin-top:70.2pt;width:138pt;height:0;z-index:-3674;mso-position-horizontal-relative:page" coordorigin="7201,1404" coordsize="2760,0">
            <v:shape id="_x0000_s1057" style="position:absolute;left:7201;top:1404;width:2760;height:0" coordorigin="7201,1404" coordsize="2760,0" path="m7201,1404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3.    Tit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B3572B">
      <w:pPr>
        <w:tabs>
          <w:tab w:val="left" w:pos="4020"/>
        </w:tabs>
        <w:spacing w:before="29" w:line="260" w:lineRule="exact"/>
        <w:ind w:left="960"/>
        <w:rPr>
          <w:sz w:val="24"/>
          <w:szCs w:val="24"/>
        </w:rPr>
      </w:pPr>
      <w:r>
        <w:pict>
          <v:group id="_x0000_s1054" style="position:absolute;left:0;text-align:left;margin-left:123pt;margin-top:43.35pt;width:138pt;height:0;z-index:-3675;mso-position-horizontal-relative:page" coordorigin="2460,867" coordsize="2760,0">
            <v:shape id="_x0000_s1055" style="position:absolute;left:2460;top:867;width:2760;height:0" coordorigin="2460,867" coordsize="2760,0" path="m2460,867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2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)            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BB487A">
      <w:pPr>
        <w:spacing w:before="6" w:line="140" w:lineRule="exact"/>
        <w:rPr>
          <w:sz w:val="15"/>
          <w:szCs w:val="15"/>
        </w:rPr>
      </w:pPr>
    </w:p>
    <w:p w:rsidR="00BB487A" w:rsidRDefault="00073D1B">
      <w:pPr>
        <w:ind w:left="2625" w:right="2643"/>
        <w:jc w:val="center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ORM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 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ENT</w:t>
      </w:r>
    </w:p>
    <w:p w:rsidR="00BB487A" w:rsidRDefault="00BB487A">
      <w:pPr>
        <w:spacing w:before="9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220"/>
        </w:tabs>
        <w:spacing w:line="260" w:lineRule="exact"/>
        <w:ind w:left="202" w:right="225"/>
        <w:jc w:val="center"/>
        <w:rPr>
          <w:sz w:val="24"/>
          <w:szCs w:val="24"/>
        </w:rPr>
        <w:sectPr w:rsidR="00BB487A">
          <w:footerReference w:type="default" r:id="rId39"/>
          <w:pgSz w:w="11920" w:h="16840"/>
          <w:pgMar w:top="1560" w:right="1180" w:bottom="280" w:left="1200" w:header="0" w:footer="1238" w:gutter="0"/>
          <w:pgNumType w:start="59"/>
          <w:cols w:space="720"/>
        </w:sectPr>
      </w:pPr>
      <w:r>
        <w:rPr>
          <w:position w:val="-1"/>
          <w:sz w:val="24"/>
          <w:szCs w:val="24"/>
        </w:rPr>
        <w:t>TH</w:t>
      </w:r>
      <w:r>
        <w:rPr>
          <w:spacing w:val="-6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S</w:t>
      </w:r>
      <w:r>
        <w:rPr>
          <w:spacing w:val="1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TRACT</w:t>
      </w:r>
      <w:r>
        <w:rPr>
          <w:spacing w:val="1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REEME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spacing w:val="-1"/>
          <w:w w:val="44"/>
          <w:position w:val="-1"/>
          <w:sz w:val="24"/>
          <w:szCs w:val="24"/>
        </w:rPr>
        <w:t>―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e</w:t>
      </w:r>
      <w:r>
        <w:rPr>
          <w:w w:val="107"/>
          <w:position w:val="-1"/>
          <w:sz w:val="24"/>
          <w:szCs w:val="24"/>
        </w:rPr>
        <w:t>ment</w:t>
      </w:r>
      <w:r>
        <w:rPr>
          <w:spacing w:val="-1"/>
          <w:w w:val="107"/>
          <w:position w:val="-1"/>
          <w:sz w:val="24"/>
          <w:szCs w:val="24"/>
        </w:rPr>
        <w:t>‖</w:t>
      </w:r>
      <w:r>
        <w:rPr>
          <w:position w:val="-1"/>
          <w:sz w:val="24"/>
          <w:szCs w:val="24"/>
        </w:rPr>
        <w:t>)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made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on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1920"/>
        </w:tabs>
        <w:spacing w:before="12"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y </w:t>
      </w:r>
      <w:r>
        <w:rPr>
          <w:spacing w:val="-2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</w:t>
      </w:r>
      <w:r>
        <w:rPr>
          <w:spacing w:val="-2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12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940" w:space="100"/>
            <w:col w:w="7500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 xml:space="preserve">200  </w:t>
      </w:r>
      <w:r>
        <w:rPr>
          <w:position w:val="-1"/>
          <w:sz w:val="24"/>
          <w:szCs w:val="24"/>
          <w:u w:val="single" w:color="000000"/>
        </w:rPr>
        <w:t xml:space="preserve">          </w:t>
      </w:r>
      <w:r>
        <w:rPr>
          <w:spacing w:val="2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tw</w:t>
      </w:r>
      <w:r>
        <w:rPr>
          <w:spacing w:val="-1"/>
          <w:position w:val="-1"/>
          <w:sz w:val="24"/>
          <w:szCs w:val="24"/>
        </w:rPr>
        <w:t>ee</w:t>
      </w:r>
      <w:r>
        <w:rPr>
          <w:position w:val="-1"/>
          <w:sz w:val="24"/>
          <w:szCs w:val="24"/>
        </w:rPr>
        <w:t xml:space="preserve">n  </w:t>
      </w:r>
      <w:r>
        <w:rPr>
          <w:position w:val="-1"/>
          <w:sz w:val="24"/>
          <w:szCs w:val="24"/>
          <w:u w:val="single" w:color="000000"/>
        </w:rPr>
        <w:t xml:space="preserve">                                                  </w:t>
      </w:r>
      <w:r>
        <w:rPr>
          <w:position w:val="-1"/>
          <w:sz w:val="24"/>
          <w:szCs w:val="24"/>
        </w:rPr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  <w:r>
        <w:rPr>
          <w:spacing w:val="37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3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B487A" w:rsidRDefault="00073D1B">
      <w:pPr>
        <w:tabs>
          <w:tab w:val="left" w:pos="6720"/>
        </w:tabs>
        <w:spacing w:before="12"/>
        <w:ind w:left="240" w:right="-56"/>
        <w:rPr>
          <w:sz w:val="24"/>
          <w:szCs w:val="24"/>
        </w:rPr>
      </w:pPr>
      <w:r>
        <w:rPr>
          <w:spacing w:val="-1"/>
          <w:w w:val="44"/>
          <w:sz w:val="24"/>
          <w:szCs w:val="24"/>
        </w:rPr>
        <w:lastRenderedPageBreak/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 xml:space="preserve">)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one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7" w:line="260" w:lineRule="exact"/>
        <w:ind w:left="240"/>
        <w:rPr>
          <w:sz w:val="24"/>
          <w:szCs w:val="24"/>
        </w:rPr>
      </w:pPr>
      <w:r>
        <w:rPr>
          <w:spacing w:val="-1"/>
          <w:w w:val="44"/>
          <w:position w:val="-1"/>
          <w:sz w:val="24"/>
          <w:szCs w:val="24"/>
        </w:rPr>
        <w:t>―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w w:val="111"/>
          <w:position w:val="-1"/>
          <w:sz w:val="24"/>
          <w:szCs w:val="24"/>
        </w:rPr>
        <w:t>tor</w:t>
      </w:r>
      <w:r>
        <w:rPr>
          <w:spacing w:val="-1"/>
          <w:w w:val="111"/>
          <w:position w:val="-1"/>
          <w:sz w:val="24"/>
          <w:szCs w:val="24"/>
        </w:rPr>
        <w:t>‖</w:t>
      </w:r>
      <w:r>
        <w:rPr>
          <w:position w:val="-1"/>
          <w:sz w:val="24"/>
          <w:szCs w:val="24"/>
        </w:rPr>
        <w:t>) of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 oth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p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rt.</w:t>
      </w:r>
    </w:p>
    <w:p w:rsidR="00BB487A" w:rsidRDefault="00073D1B">
      <w:pPr>
        <w:spacing w:before="1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6737" w:space="186"/>
            <w:col w:w="2617"/>
          </w:cols>
        </w:sectPr>
      </w:pPr>
      <w:r>
        <w:br w:type="column"/>
      </w:r>
      <w:r>
        <w:rPr>
          <w:sz w:val="24"/>
          <w:szCs w:val="24"/>
        </w:rPr>
        <w:lastRenderedPageBreak/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tabs>
          <w:tab w:val="left" w:pos="9260"/>
        </w:tabs>
        <w:spacing w:before="29" w:line="246" w:lineRule="auto"/>
        <w:ind w:left="24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sirous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viz 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should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in.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4972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witness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 as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Condit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to.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 to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this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ment, vi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: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ind w:left="105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</w:t>
      </w:r>
    </w:p>
    <w:p w:rsidR="00BB487A" w:rsidRDefault="00073D1B">
      <w:pPr>
        <w:spacing w:before="7" w:line="246" w:lineRule="auto"/>
        <w:ind w:left="1052" w:right="2303"/>
        <w:rPr>
          <w:sz w:val="24"/>
          <w:szCs w:val="24"/>
        </w:rPr>
      </w:pPr>
      <w:r>
        <w:rPr>
          <w:sz w:val="24"/>
          <w:szCs w:val="24"/>
        </w:rPr>
        <w:t xml:space="preserve">(b)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along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id; 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ta;</w:t>
      </w:r>
    </w:p>
    <w:p w:rsidR="00BB487A" w:rsidRDefault="00073D1B">
      <w:pPr>
        <w:spacing w:line="246" w:lineRule="auto"/>
        <w:ind w:left="1052" w:right="2457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ons;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line="260" w:lineRule="exact"/>
        <w:ind w:left="1052"/>
        <w:rPr>
          <w:sz w:val="24"/>
          <w:szCs w:val="24"/>
        </w:rPr>
      </w:pP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 xml:space="preserve">)  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made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 all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8" w:hanging="720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Contr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073D1B">
      <w:pPr>
        <w:spacing w:before="68" w:line="246" w:lineRule="auto"/>
        <w:ind w:left="24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used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b/>
          <w:i/>
          <w:sz w:val="24"/>
          <w:szCs w:val="24"/>
        </w:rPr>
        <w:t>,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their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B3572B">
      <w:pPr>
        <w:spacing w:line="260" w:lineRule="exact"/>
        <w:ind w:left="240" w:right="878"/>
        <w:jc w:val="both"/>
        <w:rPr>
          <w:sz w:val="24"/>
          <w:szCs w:val="24"/>
        </w:rPr>
      </w:pPr>
      <w:r>
        <w:pict>
          <v:group id="_x0000_s1052" style="position:absolute;left:0;text-align:left;margin-left:1in;margin-top:27.7pt;width:132pt;height:0;z-index:-3673;mso-position-horizontal-relative:page" coordorigin="1440,554" coordsize="2640,0">
            <v:shape id="_x0000_s1053" style="position:absolute;left:1440;top:554;width:2640;height:0" coordorigin="1440,554" coordsize="2640,0" path="m1440,554r2640,e" filled="f" strokeweight=".48pt">
              <v:path arrowok="t"/>
            </v:shape>
            <w10:wrap anchorx="page"/>
          </v:group>
        </w:pict>
      </w:r>
      <w:r>
        <w:pict>
          <v:group id="_x0000_s1050" style="position:absolute;left:0;text-align:left;margin-left:324.05pt;margin-top:27.7pt;width:126pt;height:0;z-index:-3672;mso-position-horizontal-relative:page" coordorigin="6481,554" coordsize="2520,0">
            <v:shape id="_x0000_s1051" style="position:absolute;left:6481;top:554;width:2520;height:0" coordorigin="6481,554" coordsize="2520,0" path="m6481,554r2520,e" filled="f" strokeweight=".48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S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ture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of the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Conta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 xml:space="preserve">tor                                        </w:t>
      </w:r>
      <w:r w:rsidR="00073D1B">
        <w:rPr>
          <w:spacing w:val="47"/>
          <w:position w:val="-1"/>
          <w:sz w:val="24"/>
          <w:szCs w:val="24"/>
        </w:rPr>
        <w:t xml:space="preserve"> </w:t>
      </w:r>
      <w:r w:rsidR="00073D1B">
        <w:rPr>
          <w:spacing w:val="1"/>
          <w:position w:val="-1"/>
          <w:sz w:val="24"/>
          <w:szCs w:val="24"/>
        </w:rPr>
        <w:t>S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ture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the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</w:t>
      </w:r>
      <w:r w:rsidR="00073D1B">
        <w:rPr>
          <w:spacing w:val="-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y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(Se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l)                                                                     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(Se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of: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4" w:line="260" w:lineRule="exact"/>
        <w:rPr>
          <w:sz w:val="26"/>
          <w:szCs w:val="26"/>
        </w:rPr>
      </w:pPr>
    </w:p>
    <w:p w:rsidR="00BB487A" w:rsidRDefault="00B3572B">
      <w:pPr>
        <w:spacing w:line="260" w:lineRule="exact"/>
        <w:ind w:left="240"/>
        <w:rPr>
          <w:sz w:val="24"/>
          <w:szCs w:val="24"/>
        </w:rPr>
      </w:pPr>
      <w:r>
        <w:pict>
          <v:group id="_x0000_s1048" style="position:absolute;left:0;text-align:left;margin-left:1in;margin-top:54pt;width:180.05pt;height:0;z-index:-3671;mso-position-horizontal-relative:page" coordorigin="1440,1080" coordsize="3601,0">
            <v:shape id="_x0000_s1049" style="position:absolute;left:1440;top:1080;width:3601;height:0" coordorigin="1440,1080" coordsize="3601,0" path="m1440,1080r3601,e" filled="f" strokeweight=".26669mm">
              <v:path arrowok="t"/>
            </v:shape>
            <w10:wrap anchorx="page"/>
          </v:group>
        </w:pict>
      </w:r>
      <w:r>
        <w:pict>
          <v:group id="_x0000_s1046" style="position:absolute;left:0;text-align:left;margin-left:324.05pt;margin-top:54pt;width:186pt;height:0;z-index:-3670;mso-position-horizontal-relative:page" coordorigin="6481,1080" coordsize="3720,0">
            <v:shape id="_x0000_s1047" style="position:absolute;left:6481;top:1080;width:3720;height:0" coordorigin="6481,1080" coordsize="3720,0" path="m6481,1080r3720,e" filled="f" strokeweight=".26669mm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ss:                                                                      </w: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BB487A" w:rsidRDefault="00BB487A">
      <w:pPr>
        <w:spacing w:before="3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ss)                                      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>me, 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</w:t>
      </w:r>
    </w:p>
    <w:p w:rsidR="00BB487A" w:rsidRDefault="00073D1B">
      <w:pPr>
        <w:spacing w:before="72" w:line="260" w:lineRule="exact"/>
        <w:ind w:left="2396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lastRenderedPageBreak/>
        <w:t>M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L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>AT</w:t>
      </w:r>
      <w:r>
        <w:rPr>
          <w:b/>
          <w:spacing w:val="2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ON A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 xml:space="preserve">E </w:t>
      </w: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NT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E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7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spacing w:val="-1"/>
          <w:position w:val="-1"/>
          <w:sz w:val="24"/>
          <w:szCs w:val="24"/>
        </w:rPr>
        <w:t>(</w:t>
      </w:r>
      <w:r>
        <w:rPr>
          <w:spacing w:val="-5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by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to the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-7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BB487A" w:rsidRDefault="00073D1B">
      <w:pPr>
        <w:tabs>
          <w:tab w:val="left" w:pos="3300"/>
        </w:tabs>
        <w:spacing w:before="29" w:line="369" w:lineRule="auto"/>
        <w:ind w:left="202" w:right="217" w:hanging="20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916"/>
            <w:col w:w="3584"/>
          </w:cols>
        </w:sect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 on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073D1B">
      <w:pPr>
        <w:tabs>
          <w:tab w:val="left" w:pos="7960"/>
        </w:tabs>
        <w:spacing w:before="29" w:line="260" w:lineRule="exact"/>
        <w:ind w:left="240" w:right="-56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lastRenderedPageBreak/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 </w:t>
      </w:r>
      <w:r>
        <w:rPr>
          <w:spacing w:val="1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 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7963" w:space="191"/>
            <w:col w:w="1386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B3572B">
      <w:pPr>
        <w:spacing w:line="260" w:lineRule="exact"/>
        <w:ind w:left="240"/>
        <w:rPr>
          <w:sz w:val="24"/>
          <w:szCs w:val="24"/>
        </w:rPr>
      </w:pPr>
      <w:r>
        <w:pict>
          <v:group id="_x0000_s1044" style="position:absolute;left:0;text-align:left;margin-left:1in;margin-top:34.8pt;width:174pt;height:0;z-index:-3669;mso-position-horizontal-relative:page" coordorigin="1440,696" coordsize="3480,0">
            <v:shape id="_x0000_s1045" style="position:absolute;left:1440;top:696;width:3480;height:0" coordorigin="1440,696" coordsize="3480,0" path="m1440,696r3480,e" filled="f" strokeweight=".48pt">
              <v:path arrowok="t"/>
            </v:shape>
            <w10:wrap anchorx="page"/>
          </v:group>
        </w:pict>
      </w:r>
      <w:r>
        <w:pict>
          <v:group id="_x0000_s1042" style="position:absolute;left:0;text-align:left;margin-left:1in;margin-top:56.05pt;width:6in;height:0;z-index:-3668;mso-position-horizontal-relative:page" coordorigin="1440,1121" coordsize="8640,0">
            <v:shape id="_x0000_s1043" style="position:absolute;left:1440;top:1121;width:8640;height:0" coordorigin="1440,1121" coordsize="8640,0" path="m1440,1121r8640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ca</w:t>
      </w:r>
      <w:r w:rsidR="00073D1B">
        <w:rPr>
          <w:position w:val="-1"/>
          <w:sz w:val="24"/>
          <w:szCs w:val="24"/>
        </w:rPr>
        <w:t>l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d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the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       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position w:val="-1"/>
          <w:sz w:val="24"/>
          <w:szCs w:val="24"/>
        </w:rPr>
        <w:t xml:space="preserve">)      </w:t>
      </w:r>
      <w:r w:rsidR="00073D1B">
        <w:rPr>
          <w:spacing w:val="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h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s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nte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 xml:space="preserve">d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 xml:space="preserve">o      </w:t>
      </w:r>
      <w:r w:rsidR="00073D1B">
        <w:rPr>
          <w:spacing w:val="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a      </w:t>
      </w:r>
      <w:r w:rsidR="00073D1B">
        <w:rPr>
          <w:spacing w:val="1"/>
          <w:position w:val="-1"/>
          <w:sz w:val="24"/>
          <w:szCs w:val="24"/>
        </w:rPr>
        <w:t xml:space="preserve"> </w:t>
      </w:r>
      <w:r w:rsidR="00073D1B">
        <w:rPr>
          <w:spacing w:val="3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ontr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 xml:space="preserve">t      </w:t>
      </w:r>
      <w:r w:rsidR="00073D1B">
        <w:rPr>
          <w:spacing w:val="3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for</w:t>
      </w:r>
    </w:p>
    <w:p w:rsidR="00BB487A" w:rsidRDefault="00BB487A">
      <w:pPr>
        <w:spacing w:before="5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3572B">
      <w:pPr>
        <w:spacing w:before="29" w:line="260" w:lineRule="exact"/>
        <w:ind w:left="6055"/>
        <w:rPr>
          <w:sz w:val="24"/>
          <w:szCs w:val="24"/>
        </w:rPr>
      </w:pPr>
      <w:r>
        <w:pict>
          <v:group id="_x0000_s1040" style="position:absolute;left:0;text-align:left;margin-left:1in;margin-top:15pt;width:282pt;height:0;z-index:-3667;mso-position-horizontal-relative:page" coordorigin="1440,300" coordsize="5640,0">
            <v:shape id="_x0000_s1041" style="position:absolute;left:1440;top:300;width:5640;height:0" coordorigin="1440,300" coordsize="5640,0" path="m1440,300r5640,e" filled="f" strokeweight=".48pt">
              <v:path arrowok="t"/>
            </v:shape>
            <w10:wrap anchorx="page"/>
          </v:group>
        </w:pict>
      </w:r>
      <w:r>
        <w:pict>
          <v:group id="_x0000_s1038" style="position:absolute;left:0;text-align:left;margin-left:1in;margin-top:36.25pt;width:402.1pt;height:0;z-index:-3666;mso-position-horizontal-relative:page" coordorigin="1440,725" coordsize="8042,0">
            <v:shape id="_x0000_s1039" style="position:absolute;left:1440;top:725;width:8042;height:0" coordorigin="1440,725" coordsize="8042,0" path="m1440,725r804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(Pa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i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ula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 xml:space="preserve">s </w:t>
      </w:r>
      <w:r w:rsidR="00073D1B">
        <w:rPr>
          <w:spacing w:val="53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 xml:space="preserve">of </w:t>
      </w:r>
      <w:r w:rsidR="00073D1B">
        <w:rPr>
          <w:spacing w:val="5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Contr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 xml:space="preserve">t), </w:t>
      </w:r>
      <w:r w:rsidR="00073D1B">
        <w:rPr>
          <w:spacing w:val="52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with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3572B">
      <w:pPr>
        <w:spacing w:before="29"/>
        <w:ind w:left="4140"/>
        <w:rPr>
          <w:sz w:val="24"/>
          <w:szCs w:val="24"/>
        </w:rPr>
      </w:pPr>
      <w:r>
        <w:pict>
          <v:group id="_x0000_s1036" style="position:absolute;left:0;text-align:left;margin-left:1in;margin-top:15pt;width:192pt;height:0;z-index:-3665;mso-position-horizontal-relative:page" coordorigin="1440,300" coordsize="3840,0">
            <v:shape id="_x0000_s1037" style="position:absolute;left:1440;top:300;width:3840;height:0" coordorigin="1440,300" coordsize="3840,0" path="m1440,300r3840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sz w:val="24"/>
          <w:szCs w:val="24"/>
        </w:rPr>
        <w:t>(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ina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ter</w:t>
      </w:r>
      <w:r w:rsidR="00073D1B">
        <w:rPr>
          <w:spacing w:val="-1"/>
          <w:sz w:val="24"/>
          <w:szCs w:val="24"/>
        </w:rPr>
        <w:t xml:space="preserve"> ca</w:t>
      </w:r>
      <w:r w:rsidR="00073D1B">
        <w:rPr>
          <w:sz w:val="24"/>
          <w:szCs w:val="24"/>
        </w:rPr>
        <w:t>l</w:t>
      </w:r>
      <w:r w:rsidR="00073D1B">
        <w:rPr>
          <w:spacing w:val="1"/>
          <w:sz w:val="24"/>
          <w:szCs w:val="24"/>
        </w:rPr>
        <w:t>l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 the 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>tor</w:t>
      </w:r>
      <w:r w:rsidR="00073D1B">
        <w:rPr>
          <w:spacing w:val="-1"/>
          <w:sz w:val="24"/>
          <w:szCs w:val="24"/>
        </w:rPr>
        <w:t>)</w:t>
      </w:r>
      <w:r w:rsidR="00073D1B"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40" w:lineRule="exact"/>
        <w:rPr>
          <w:sz w:val="24"/>
          <w:szCs w:val="24"/>
        </w:rPr>
      </w:pPr>
    </w:p>
    <w:p w:rsidR="00BB487A" w:rsidRDefault="00073D1B">
      <w:pPr>
        <w:spacing w:line="260" w:lineRule="exact"/>
        <w:ind w:left="24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D</w:t>
      </w:r>
      <w:r>
        <w:rPr>
          <w:spacing w:val="42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4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the  </w:t>
      </w:r>
      <w:r>
        <w:rPr>
          <w:spacing w:val="27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y</w:t>
      </w:r>
      <w:r>
        <w:rPr>
          <w:spacing w:val="3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dv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to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tor,</w:t>
      </w:r>
      <w:r>
        <w:rPr>
          <w:spacing w:val="40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tabs>
          <w:tab w:val="left" w:pos="8160"/>
        </w:tabs>
        <w:spacing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tor</w:t>
      </w:r>
      <w:r>
        <w:rPr>
          <w:spacing w:val="-1"/>
          <w:position w:val="-1"/>
          <w:sz w:val="24"/>
          <w:szCs w:val="24"/>
        </w:rPr>
        <w:t>‘</w:t>
      </w:r>
      <w:r>
        <w:rPr>
          <w:position w:val="-1"/>
          <w:sz w:val="24"/>
          <w:szCs w:val="24"/>
        </w:rPr>
        <w:t xml:space="preserve">s      </w:t>
      </w:r>
      <w:r>
        <w:rPr>
          <w:spacing w:val="-1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qu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st,      </w:t>
      </w:r>
      <w:r>
        <w:rPr>
          <w:spacing w:val="-1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      </w:t>
      </w:r>
      <w:r>
        <w:rPr>
          <w:spacing w:val="-22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mount      </w:t>
      </w:r>
      <w:r>
        <w:rPr>
          <w:spacing w:val="-2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of      </w:t>
      </w:r>
      <w:r>
        <w:rPr>
          <w:spacing w:val="-20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s.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4" w:line="140" w:lineRule="exact"/>
        <w:rPr>
          <w:sz w:val="15"/>
          <w:szCs w:val="15"/>
        </w:rPr>
      </w:pPr>
      <w:r>
        <w:br w:type="column"/>
      </w: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8167" w:space="398"/>
            <w:col w:w="975"/>
          </w:cols>
        </w:sectPr>
      </w:pPr>
      <w:r>
        <w:rPr>
          <w:position w:val="-1"/>
          <w:sz w:val="24"/>
          <w:szCs w:val="24"/>
        </w:rPr>
        <w:t>Rup</w:t>
      </w:r>
      <w:r>
        <w:rPr>
          <w:spacing w:val="-1"/>
          <w:position w:val="-1"/>
          <w:sz w:val="24"/>
          <w:szCs w:val="24"/>
        </w:rPr>
        <w:t>ee</w:t>
      </w:r>
      <w:r>
        <w:rPr>
          <w:position w:val="-1"/>
          <w:sz w:val="24"/>
          <w:szCs w:val="24"/>
        </w:rPr>
        <w:t>s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line="369" w:lineRule="auto"/>
        <w:ind w:left="240" w:right="220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             </w:t>
      </w:r>
      <w:r>
        <w:rPr>
          <w:sz w:val="24"/>
          <w:szCs w:val="24"/>
        </w:rPr>
        <w:t>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his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said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BB487A">
      <w:pPr>
        <w:spacing w:before="6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073D1B">
      <w:pPr>
        <w:tabs>
          <w:tab w:val="left" w:pos="7400"/>
        </w:tabs>
        <w:spacing w:before="29"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 xml:space="preserve">D </w:t>
      </w:r>
      <w:r>
        <w:rPr>
          <w:spacing w:val="-18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</w:t>
      </w:r>
      <w:r>
        <w:rPr>
          <w:spacing w:val="-16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7408" w:space="101"/>
            <w:col w:w="2031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duled</w:t>
      </w:r>
      <w:r>
        <w:rPr>
          <w:spacing w:val="41"/>
          <w:position w:val="-1"/>
          <w:sz w:val="24"/>
          <w:szCs w:val="24"/>
        </w:rPr>
        <w:t xml:space="preserve">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B487A" w:rsidRDefault="00073D1B">
      <w:pPr>
        <w:spacing w:before="12" w:line="246" w:lineRule="auto"/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5" w:line="220" w:lineRule="exact"/>
        <w:rPr>
          <w:sz w:val="22"/>
          <w:szCs w:val="22"/>
        </w:rPr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W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ORE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use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 mentioned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 xml:space="preserve">ding  the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mentioned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Notice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jud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ntor,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sums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073D1B">
      <w:pPr>
        <w:spacing w:before="68" w:line="246" w:lineRule="auto"/>
        <w:ind w:left="240" w:right="222"/>
        <w:rPr>
          <w:sz w:val="24"/>
          <w:szCs w:val="24"/>
        </w:rPr>
      </w:pPr>
      <w:r>
        <w:rPr>
          <w:sz w:val="24"/>
          <w:szCs w:val="24"/>
        </w:rPr>
        <w:lastRenderedPageBreak/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soon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1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8940"/>
        </w:tabs>
        <w:ind w:left="240"/>
        <w:rPr>
          <w:sz w:val="24"/>
          <w:szCs w:val="24"/>
        </w:rPr>
      </w:pPr>
      <w:r>
        <w:rPr>
          <w:sz w:val="24"/>
          <w:szCs w:val="24"/>
        </w:rPr>
        <w:t>This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 e</w:t>
      </w:r>
      <w:r>
        <w:rPr>
          <w:spacing w:val="1"/>
          <w:sz w:val="24"/>
          <w:szCs w:val="24"/>
        </w:rPr>
        <w:t>x</w:t>
      </w:r>
      <w:r>
        <w:rPr>
          <w:sz w:val="24"/>
          <w:szCs w:val="24"/>
        </w:rPr>
        <w:t>pire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than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240" w:right="218"/>
        <w:rPr>
          <w:sz w:val="24"/>
          <w:szCs w:val="24"/>
        </w:rPr>
      </w:pPr>
      <w:r>
        <w:rPr>
          <w:sz w:val="24"/>
          <w:szCs w:val="24"/>
        </w:rPr>
        <w:t>by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lette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tel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or 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B3572B">
      <w:pPr>
        <w:spacing w:line="246" w:lineRule="auto"/>
        <w:ind w:left="240" w:right="223"/>
        <w:rPr>
          <w:sz w:val="24"/>
          <w:szCs w:val="24"/>
        </w:rPr>
      </w:pPr>
      <w:r>
        <w:pict>
          <v:group id="_x0000_s1034" style="position:absolute;left:0;text-align:left;margin-left:360.05pt;margin-top:56.05pt;width:132pt;height:0;z-index:-3664;mso-position-horizontal-relative:page" coordorigin="7201,1121" coordsize="2640,0">
            <v:shape id="_x0000_s1035" style="position:absolute;left:7201;top:1121;width:2640;height:0" coordorigin="7201,1121" coordsize="2640,0" path="m7201,1121r2640,e" filled="f" strokeweight=".48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</w:t>
      </w:r>
      <w:r w:rsidR="00073D1B">
        <w:rPr>
          <w:spacing w:val="19"/>
          <w:sz w:val="24"/>
          <w:szCs w:val="24"/>
        </w:rPr>
        <w:t xml:space="preserve"> </w:t>
      </w:r>
      <w:r w:rsidR="00073D1B">
        <w:rPr>
          <w:sz w:val="24"/>
          <w:szCs w:val="24"/>
        </w:rPr>
        <w:t>is</w:t>
      </w:r>
      <w:r w:rsidR="00073D1B">
        <w:rPr>
          <w:spacing w:val="20"/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rstood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that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ou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will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turn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z w:val="24"/>
          <w:szCs w:val="24"/>
        </w:rPr>
        <w:t>th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s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ntee</w:t>
      </w:r>
      <w:r w:rsidR="00073D1B">
        <w:rPr>
          <w:spacing w:val="15"/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us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on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piry</w:t>
      </w:r>
      <w:r w:rsidR="00073D1B">
        <w:rPr>
          <w:spacing w:val="9"/>
          <w:sz w:val="24"/>
          <w:szCs w:val="24"/>
        </w:rPr>
        <w:t xml:space="preserve"> </w:t>
      </w:r>
      <w:r w:rsidR="00073D1B">
        <w:rPr>
          <w:sz w:val="24"/>
          <w:szCs w:val="24"/>
        </w:rPr>
        <w:t>or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ft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lem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</w:t>
      </w:r>
      <w:r w:rsidR="00073D1B">
        <w:rPr>
          <w:spacing w:val="17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073D1B">
        <w:rPr>
          <w:spacing w:val="16"/>
          <w:sz w:val="24"/>
          <w:szCs w:val="24"/>
        </w:rPr>
        <w:t xml:space="preserve"> </w:t>
      </w:r>
      <w:r w:rsidR="00073D1B">
        <w:rPr>
          <w:sz w:val="24"/>
          <w:szCs w:val="24"/>
        </w:rPr>
        <w:t>the to</w:t>
      </w:r>
      <w:r w:rsidR="00073D1B">
        <w:rPr>
          <w:spacing w:val="1"/>
          <w:sz w:val="24"/>
          <w:szCs w:val="24"/>
        </w:rPr>
        <w:t>t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l amount 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o be</w:t>
      </w:r>
      <w:r w:rsidR="00073D1B">
        <w:rPr>
          <w:spacing w:val="-1"/>
          <w:sz w:val="24"/>
          <w:szCs w:val="24"/>
        </w:rPr>
        <w:t xml:space="preserve"> c</w:t>
      </w:r>
      <w:r w:rsidR="00073D1B">
        <w:rPr>
          <w:sz w:val="24"/>
          <w:szCs w:val="24"/>
        </w:rPr>
        <w:t>laimed 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r.</w:t>
      </w:r>
    </w:p>
    <w:p w:rsidR="00BB487A" w:rsidRDefault="00BB487A">
      <w:pPr>
        <w:spacing w:before="8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6061"/>
        <w:rPr>
          <w:sz w:val="24"/>
          <w:szCs w:val="24"/>
        </w:rPr>
      </w:pPr>
      <w:r>
        <w:rPr>
          <w:position w:val="-1"/>
          <w:sz w:val="24"/>
          <w:szCs w:val="24"/>
        </w:rPr>
        <w:t>Gu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</w:t>
      </w:r>
      <w:r>
        <w:rPr>
          <w:spacing w:val="-1"/>
          <w:position w:val="-1"/>
          <w:sz w:val="24"/>
          <w:szCs w:val="24"/>
        </w:rPr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duled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B3572B">
      <w:pPr>
        <w:tabs>
          <w:tab w:val="left" w:pos="3960"/>
        </w:tabs>
        <w:spacing w:before="7" w:line="260" w:lineRule="exact"/>
        <w:ind w:left="960" w:right="-56"/>
        <w:rPr>
          <w:sz w:val="24"/>
          <w:szCs w:val="24"/>
        </w:rPr>
      </w:pPr>
      <w:r>
        <w:pict>
          <v:group id="_x0000_s1032" style="position:absolute;left:0;text-align:left;margin-left:120pt;margin-top:42.25pt;width:138pt;height:0;z-index:-3663;mso-position-horizontal-relative:page" coordorigin="2400,845" coordsize="2760,0">
            <v:shape id="_x0000_s1033" style="position:absolute;left:2400;top:845;width:2760;height:0" coordorigin="2400,845" coordsize="2760,0" path="m2400,845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" w:line="100" w:lineRule="exact"/>
        <w:rPr>
          <w:sz w:val="11"/>
          <w:szCs w:val="11"/>
        </w:rPr>
      </w:pPr>
      <w:r>
        <w:br w:type="column"/>
      </w: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318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1"/>
            <w:col w:w="3958"/>
          </w:cols>
        </w:sectPr>
      </w:pPr>
      <w:r>
        <w:rPr>
          <w:position w:val="-1"/>
          <w:sz w:val="24"/>
          <w:szCs w:val="24"/>
        </w:rPr>
        <w:t xml:space="preserve">1.   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260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tabs>
          <w:tab w:val="left" w:pos="3200"/>
        </w:tabs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2.   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B3572B">
      <w:pPr>
        <w:tabs>
          <w:tab w:val="left" w:pos="320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</w:sectPr>
      </w:pPr>
      <w:r>
        <w:pict>
          <v:group id="_x0000_s1030" style="position:absolute;margin-left:360.05pt;margin-top:70.2pt;width:138pt;height:0;z-index:-3661;mso-position-horizontal-relative:page" coordorigin="7201,1404" coordsize="2760,0">
            <v:shape id="_x0000_s1031" style="position:absolute;left:7201;top:1404;width:2760;height:0" coordorigin="7201,1404" coordsize="2760,0" path="m7201,1404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3.    Tit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position w:val="-1"/>
          <w:sz w:val="24"/>
          <w:szCs w:val="24"/>
        </w:rPr>
        <w:t>e</w:t>
      </w:r>
      <w:r w:rsidR="00073D1B">
        <w:rPr>
          <w:spacing w:val="-1"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B3572B">
      <w:pPr>
        <w:tabs>
          <w:tab w:val="left" w:pos="4020"/>
        </w:tabs>
        <w:spacing w:before="29" w:line="260" w:lineRule="exact"/>
        <w:ind w:left="960"/>
        <w:rPr>
          <w:sz w:val="24"/>
          <w:szCs w:val="24"/>
        </w:rPr>
      </w:pPr>
      <w:r>
        <w:pict>
          <v:group id="_x0000_s1028" style="position:absolute;left:0;text-align:left;margin-left:123pt;margin-top:43.35pt;width:138pt;height:0;z-index:-3662;mso-position-horizontal-relative:page" coordorigin="2460,867" coordsize="2760,0">
            <v:shape id="_x0000_s1029" style="position:absolute;left:2460;top:867;width:2760;height:0" coordorigin="2460,867" coordsize="2760,0" path="m2460,867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</w:t>
      </w:r>
      <w:r w:rsidR="00073D1B">
        <w:rPr>
          <w:position w:val="-1"/>
          <w:sz w:val="24"/>
          <w:szCs w:val="24"/>
          <w:u w:val="single" w:color="000000"/>
        </w:rPr>
        <w:t xml:space="preserve">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2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)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spacing w:before="72"/>
        <w:ind w:left="2497"/>
        <w:rPr>
          <w:sz w:val="24"/>
          <w:szCs w:val="24"/>
        </w:rPr>
      </w:pPr>
      <w:r>
        <w:rPr>
          <w:b/>
          <w:spacing w:val="-5"/>
          <w:sz w:val="24"/>
          <w:szCs w:val="24"/>
        </w:rPr>
        <w:lastRenderedPageBreak/>
        <w:t>IND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-5"/>
          <w:sz w:val="24"/>
          <w:szCs w:val="24"/>
        </w:rPr>
        <w:t>N</w:t>
      </w:r>
      <w:r>
        <w:rPr>
          <w:b/>
          <w:spacing w:val="-4"/>
          <w:sz w:val="24"/>
          <w:szCs w:val="24"/>
        </w:rPr>
        <w:t>T</w:t>
      </w:r>
      <w:r>
        <w:rPr>
          <w:b/>
          <w:spacing w:val="-5"/>
          <w:sz w:val="24"/>
          <w:szCs w:val="24"/>
        </w:rPr>
        <w:t>UR</w:t>
      </w:r>
      <w:r>
        <w:rPr>
          <w:b/>
          <w:sz w:val="24"/>
          <w:szCs w:val="24"/>
        </w:rPr>
        <w:t>E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F</w:t>
      </w:r>
      <w:r>
        <w:rPr>
          <w:b/>
          <w:spacing w:val="-4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>CUR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-5"/>
          <w:sz w:val="24"/>
          <w:szCs w:val="24"/>
        </w:rPr>
        <w:t>ADVANC</w:t>
      </w:r>
      <w:r>
        <w:rPr>
          <w:b/>
          <w:spacing w:val="-4"/>
          <w:sz w:val="24"/>
          <w:szCs w:val="24"/>
        </w:rPr>
        <w:t>ES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9" w:line="260" w:lineRule="exact"/>
        <w:rPr>
          <w:sz w:val="26"/>
          <w:szCs w:val="26"/>
        </w:rPr>
      </w:pPr>
    </w:p>
    <w:p w:rsidR="00BB487A" w:rsidRDefault="00073D1B">
      <w:pPr>
        <w:spacing w:line="244" w:lineRule="auto"/>
        <w:ind w:left="384" w:right="209" w:firstLine="684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 finished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g</w:t>
      </w:r>
      <w:r>
        <w:rPr>
          <w:spacing w:val="-7"/>
          <w:sz w:val="24"/>
          <w:szCs w:val="24"/>
        </w:rPr>
        <w:t>iv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7"/>
          <w:sz w:val="24"/>
          <w:szCs w:val="24"/>
        </w:rPr>
        <w:t>tim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5" w:line="240" w:lineRule="exact"/>
        <w:rPr>
          <w:sz w:val="24"/>
          <w:szCs w:val="24"/>
        </w:rPr>
      </w:pPr>
    </w:p>
    <w:p w:rsidR="00BB487A" w:rsidRDefault="00073D1B">
      <w:pPr>
        <w:ind w:left="1061"/>
        <w:rPr>
          <w:sz w:val="24"/>
          <w:szCs w:val="24"/>
        </w:rPr>
      </w:pPr>
      <w:r>
        <w:rPr>
          <w:spacing w:val="7"/>
          <w:sz w:val="24"/>
          <w:szCs w:val="24"/>
        </w:rPr>
        <w:t>Thi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pacing w:val="6"/>
          <w:sz w:val="24"/>
          <w:szCs w:val="24"/>
        </w:rPr>
        <w:t>ND</w:t>
      </w:r>
      <w:r>
        <w:rPr>
          <w:spacing w:val="7"/>
          <w:sz w:val="24"/>
          <w:szCs w:val="24"/>
        </w:rPr>
        <w:t>E</w:t>
      </w:r>
      <w:r>
        <w:rPr>
          <w:spacing w:val="6"/>
          <w:sz w:val="24"/>
          <w:szCs w:val="24"/>
        </w:rPr>
        <w:t>N</w:t>
      </w:r>
      <w:r>
        <w:rPr>
          <w:spacing w:val="7"/>
          <w:sz w:val="24"/>
          <w:szCs w:val="24"/>
        </w:rPr>
        <w:t>T</w:t>
      </w:r>
      <w:r>
        <w:rPr>
          <w:spacing w:val="6"/>
          <w:sz w:val="24"/>
          <w:szCs w:val="24"/>
        </w:rPr>
        <w:t>U</w:t>
      </w:r>
      <w:r>
        <w:rPr>
          <w:spacing w:val="8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............... ...........................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......................</w:t>
      </w:r>
    </w:p>
    <w:p w:rsidR="00BB487A" w:rsidRDefault="00073D1B">
      <w:pPr>
        <w:spacing w:before="2" w:line="260" w:lineRule="exact"/>
        <w:ind w:left="377" w:right="238" w:firstLine="720"/>
        <w:rPr>
          <w:sz w:val="24"/>
          <w:szCs w:val="24"/>
        </w:rPr>
      </w:pP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 xml:space="preserve">-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</w:t>
      </w:r>
      <w:r>
        <w:rPr>
          <w:sz w:val="24"/>
          <w:szCs w:val="24"/>
        </w:rPr>
        <w:t>-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10"/>
          <w:sz w:val="24"/>
          <w:szCs w:val="24"/>
        </w:rPr>
        <w:t>.</w:t>
      </w:r>
      <w:r>
        <w:rPr>
          <w:spacing w:val="6"/>
          <w:sz w:val="24"/>
          <w:szCs w:val="24"/>
        </w:rPr>
        <w:t>-</w:t>
      </w:r>
      <w:r>
        <w:rPr>
          <w:spacing w:val="7"/>
          <w:sz w:val="24"/>
          <w:szCs w:val="24"/>
        </w:rPr>
        <w:t>197</w:t>
      </w:r>
      <w:r>
        <w:rPr>
          <w:spacing w:val="6"/>
          <w:sz w:val="24"/>
          <w:szCs w:val="24"/>
        </w:rPr>
        <w:t>--</w:t>
      </w:r>
      <w:r>
        <w:rPr>
          <w:spacing w:val="5"/>
          <w:sz w:val="24"/>
          <w:szCs w:val="24"/>
        </w:rPr>
        <w:t>"</w:t>
      </w:r>
      <w:r>
        <w:rPr>
          <w:sz w:val="24"/>
          <w:szCs w:val="24"/>
        </w:rPr>
        <w:t xml:space="preserve">-    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7"/>
          <w:sz w:val="24"/>
          <w:szCs w:val="24"/>
        </w:rPr>
        <w:t>ET</w:t>
      </w:r>
      <w:r>
        <w:rPr>
          <w:spacing w:val="8"/>
          <w:sz w:val="24"/>
          <w:szCs w:val="24"/>
        </w:rPr>
        <w:t>W</w:t>
      </w:r>
      <w:r>
        <w:rPr>
          <w:spacing w:val="7"/>
          <w:sz w:val="24"/>
          <w:szCs w:val="24"/>
        </w:rPr>
        <w:t>EE</w:t>
      </w:r>
      <w:r>
        <w:rPr>
          <w:sz w:val="24"/>
          <w:szCs w:val="24"/>
        </w:rPr>
        <w:t xml:space="preserve">N      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 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"</w:t>
      </w:r>
      <w:r>
        <w:rPr>
          <w:spacing w:val="3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ssio</w:t>
      </w:r>
      <w:r>
        <w:rPr>
          <w:sz w:val="24"/>
          <w:szCs w:val="24"/>
        </w:rPr>
        <w:t>n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4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dmit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impli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2"/>
          <w:sz w:val="24"/>
          <w:szCs w:val="24"/>
        </w:rPr>
        <w:t>ud</w:t>
      </w:r>
      <w:r>
        <w:rPr>
          <w:sz w:val="24"/>
          <w:szCs w:val="24"/>
        </w:rPr>
        <w:t xml:space="preserve">e </w:t>
      </w:r>
      <w:r>
        <w:rPr>
          <w:spacing w:val="2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ss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ns</w:t>
      </w:r>
      <w:r>
        <w:rPr>
          <w:sz w:val="24"/>
          <w:szCs w:val="24"/>
        </w:rPr>
        <w:t xml:space="preserve">)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on</w:t>
      </w:r>
      <w:r>
        <w:rPr>
          <w:sz w:val="24"/>
          <w:szCs w:val="24"/>
        </w:rPr>
        <w:t xml:space="preserve">e 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GOVE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NO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8"/>
          <w:sz w:val="24"/>
          <w:szCs w:val="24"/>
        </w:rPr>
        <w:t>I</w:t>
      </w:r>
      <w:r>
        <w:rPr>
          <w:spacing w:val="-3"/>
          <w:sz w:val="24"/>
          <w:szCs w:val="24"/>
        </w:rPr>
        <w:t>ND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ca</w:t>
      </w:r>
      <w:r>
        <w:rPr>
          <w:spacing w:val="-2"/>
          <w:sz w:val="24"/>
          <w:szCs w:val="24"/>
        </w:rPr>
        <w:t>ll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"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"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ar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1" w:line="260" w:lineRule="exact"/>
        <w:rPr>
          <w:sz w:val="26"/>
          <w:szCs w:val="26"/>
        </w:rPr>
      </w:pPr>
    </w:p>
    <w:p w:rsidR="00BB487A" w:rsidRDefault="00073D1B">
      <w:pPr>
        <w:spacing w:line="253" w:lineRule="auto"/>
        <w:ind w:left="363" w:right="251" w:firstLine="698"/>
        <w:rPr>
          <w:sz w:val="24"/>
          <w:szCs w:val="24"/>
        </w:rPr>
      </w:pP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HE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                           </w:t>
      </w:r>
      <w:r>
        <w:rPr>
          <w:spacing w:val="2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(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ere</w:t>
      </w:r>
      <w:r>
        <w:rPr>
          <w:spacing w:val="7"/>
          <w:sz w:val="24"/>
          <w:szCs w:val="24"/>
        </w:rPr>
        <w:t>in</w:t>
      </w:r>
      <w:r>
        <w:rPr>
          <w:spacing w:val="6"/>
          <w:sz w:val="24"/>
          <w:szCs w:val="24"/>
        </w:rPr>
        <w:t>af</w:t>
      </w:r>
      <w:r>
        <w:rPr>
          <w:spacing w:val="7"/>
          <w:sz w:val="24"/>
          <w:szCs w:val="24"/>
        </w:rPr>
        <w:t>t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0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ca</w:t>
      </w:r>
      <w:r>
        <w:rPr>
          <w:spacing w:val="7"/>
          <w:sz w:val="24"/>
          <w:szCs w:val="24"/>
        </w:rPr>
        <w:t>l</w:t>
      </w:r>
      <w:r>
        <w:rPr>
          <w:spacing w:val="12"/>
          <w:sz w:val="24"/>
          <w:szCs w:val="24"/>
        </w:rPr>
        <w:t>l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erf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ntion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as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)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BB487A">
      <w:pPr>
        <w:spacing w:before="16" w:line="200" w:lineRule="exact"/>
      </w:pPr>
    </w:p>
    <w:p w:rsidR="00BB487A" w:rsidRDefault="00073D1B">
      <w:pPr>
        <w:ind w:left="2509"/>
        <w:rPr>
          <w:sz w:val="16"/>
          <w:szCs w:val="16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(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cr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p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ks</w:t>
      </w:r>
      <w:r>
        <w:rPr>
          <w:spacing w:val="-6"/>
          <w:sz w:val="24"/>
          <w:szCs w:val="24"/>
        </w:rPr>
        <w:t>)</w:t>
      </w:r>
      <w:r>
        <w:rPr>
          <w:spacing w:val="-4"/>
          <w:sz w:val="24"/>
          <w:szCs w:val="24"/>
        </w:rPr>
        <w:t>.</w:t>
      </w:r>
      <w:r>
        <w:rPr>
          <w:position w:val="11"/>
          <w:sz w:val="16"/>
          <w:szCs w:val="16"/>
        </w:rPr>
        <w:t>1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ind w:left="1032"/>
        <w:rPr>
          <w:sz w:val="24"/>
          <w:szCs w:val="24"/>
        </w:rPr>
      </w:pPr>
      <w:r>
        <w:rPr>
          <w:spacing w:val="-5"/>
          <w:sz w:val="24"/>
          <w:szCs w:val="24"/>
        </w:rPr>
        <w:t>AN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5"/>
          <w:sz w:val="24"/>
          <w:szCs w:val="24"/>
        </w:rPr>
        <w:t>HE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-5"/>
          <w:sz w:val="24"/>
          <w:szCs w:val="24"/>
        </w:rPr>
        <w:t>on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rac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pp</w:t>
      </w:r>
      <w:r>
        <w:rPr>
          <w:spacing w:val="-4"/>
          <w:sz w:val="24"/>
          <w:szCs w:val="24"/>
        </w:rPr>
        <w:t>li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........... ...................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..............</w:t>
      </w:r>
    </w:p>
    <w:p w:rsidR="00BB487A" w:rsidRDefault="00073D1B">
      <w:pPr>
        <w:spacing w:before="9" w:line="260" w:lineRule="exact"/>
        <w:ind w:left="334" w:right="560" w:firstLine="7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-------------------------------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--------------------</w:t>
      </w:r>
      <w:r>
        <w:rPr>
          <w:spacing w:val="7"/>
          <w:sz w:val="24"/>
          <w:szCs w:val="24"/>
        </w:rPr>
        <w:t>-</w:t>
      </w:r>
      <w:r>
        <w:rPr>
          <w:sz w:val="24"/>
          <w:szCs w:val="24"/>
        </w:rPr>
        <w:t xml:space="preserve">. </w:t>
      </w: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.................</w:t>
      </w:r>
      <w:r>
        <w:rPr>
          <w:spacing w:val="14"/>
          <w:sz w:val="24"/>
          <w:szCs w:val="24"/>
        </w:rPr>
        <w:t>.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 the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ials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 and 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 by</w:t>
      </w:r>
    </w:p>
    <w:p w:rsidR="00BB487A" w:rsidRDefault="00073D1B">
      <w:pPr>
        <w:spacing w:line="260" w:lineRule="exact"/>
        <w:ind w:left="305" w:right="283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sit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subj</w:t>
      </w:r>
      <w:r>
        <w:rPr>
          <w:spacing w:val="6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ree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us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inish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lusiv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bou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ar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-3"/>
          <w:sz w:val="24"/>
          <w:szCs w:val="24"/>
        </w:rPr>
        <w:t>AN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HE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</w:p>
    <w:p w:rsidR="00BB487A" w:rsidRDefault="00073D1B">
      <w:pPr>
        <w:spacing w:line="260" w:lineRule="exact"/>
        <w:ind w:left="312" w:right="550" w:firstLine="7"/>
        <w:rPr>
          <w:sz w:val="24"/>
          <w:szCs w:val="24"/>
        </w:rPr>
      </w:pP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)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rs of </w:t>
      </w:r>
      <w:r>
        <w:rPr>
          <w:spacing w:val="-8"/>
          <w:sz w:val="24"/>
          <w:szCs w:val="24"/>
        </w:rPr>
        <w:t>w</w:t>
      </w:r>
      <w:r>
        <w:rPr>
          <w:spacing w:val="-7"/>
          <w:sz w:val="24"/>
          <w:szCs w:val="24"/>
        </w:rPr>
        <w:t>hi</w:t>
      </w:r>
      <w:r>
        <w:rPr>
          <w:spacing w:val="-8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4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d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t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il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P</w:t>
      </w:r>
      <w:r>
        <w:rPr>
          <w:spacing w:val="-8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4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20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R</w:t>
      </w:r>
      <w:r>
        <w:rPr>
          <w:spacing w:val="-7"/>
          <w:sz w:val="24"/>
          <w:szCs w:val="24"/>
        </w:rPr>
        <w:t>unnin</w:t>
      </w:r>
      <w:r>
        <w:rPr>
          <w:sz w:val="24"/>
          <w:szCs w:val="24"/>
        </w:rPr>
        <w:t>g</w:t>
      </w:r>
      <w:r>
        <w:rPr>
          <w:spacing w:val="-17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Acc</w:t>
      </w:r>
      <w:r>
        <w:rPr>
          <w:spacing w:val="-7"/>
          <w:sz w:val="24"/>
          <w:szCs w:val="24"/>
        </w:rPr>
        <w:t>oun</w:t>
      </w:r>
      <w:r>
        <w:rPr>
          <w:sz w:val="24"/>
          <w:szCs w:val="24"/>
        </w:rPr>
        <w:t>t</w:t>
      </w:r>
      <w:r>
        <w:rPr>
          <w:spacing w:val="-14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B</w:t>
      </w:r>
      <w:r>
        <w:rPr>
          <w:spacing w:val="-7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-14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E</w:t>
      </w:r>
      <w:r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w</w:t>
      </w:r>
      <w:r>
        <w:rPr>
          <w:spacing w:val="-7"/>
          <w:sz w:val="24"/>
          <w:szCs w:val="24"/>
        </w:rPr>
        <w:t>o</w:t>
      </w:r>
      <w:r>
        <w:rPr>
          <w:spacing w:val="-8"/>
          <w:sz w:val="24"/>
          <w:szCs w:val="24"/>
        </w:rPr>
        <w:t>r</w:t>
      </w:r>
      <w:r>
        <w:rPr>
          <w:spacing w:val="-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si</w:t>
      </w:r>
      <w:r>
        <w:rPr>
          <w:spacing w:val="-10"/>
          <w:sz w:val="24"/>
          <w:szCs w:val="24"/>
        </w:rPr>
        <w:t>g</w:t>
      </w:r>
      <w:r>
        <w:rPr>
          <w:spacing w:val="-7"/>
          <w:sz w:val="24"/>
          <w:szCs w:val="24"/>
        </w:rPr>
        <w:t>n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c</w:t>
      </w:r>
      <w:r>
        <w:rPr>
          <w:spacing w:val="-7"/>
          <w:sz w:val="24"/>
          <w:szCs w:val="24"/>
        </w:rPr>
        <w:t>ont</w:t>
      </w:r>
      <w:r>
        <w:rPr>
          <w:spacing w:val="-8"/>
          <w:sz w:val="24"/>
          <w:szCs w:val="24"/>
        </w:rPr>
        <w:t>rac</w:t>
      </w:r>
      <w:r>
        <w:rPr>
          <w:spacing w:val="-7"/>
          <w:sz w:val="24"/>
          <w:szCs w:val="24"/>
        </w:rPr>
        <w:t>to</w:t>
      </w:r>
      <w:r>
        <w:rPr>
          <w:sz w:val="24"/>
          <w:szCs w:val="24"/>
        </w:rPr>
        <w:t>r</w:t>
      </w:r>
    </w:p>
    <w:p w:rsidR="00BB487A" w:rsidRDefault="00073D1B">
      <w:pPr>
        <w:spacing w:line="200" w:lineRule="exact"/>
        <w:ind w:left="3282" w:right="5008"/>
        <w:jc w:val="center"/>
        <w:rPr>
          <w:sz w:val="18"/>
          <w:szCs w:val="18"/>
        </w:rPr>
      </w:pPr>
      <w:r>
        <w:rPr>
          <w:spacing w:val="-2"/>
          <w:sz w:val="18"/>
          <w:szCs w:val="18"/>
        </w:rPr>
        <w:t>Fi</w:t>
      </w:r>
      <w:r>
        <w:rPr>
          <w:sz w:val="18"/>
          <w:szCs w:val="18"/>
        </w:rPr>
        <w:t>n</w:t>
      </w:r>
      <w:r>
        <w:rPr>
          <w:spacing w:val="-3"/>
          <w:sz w:val="18"/>
          <w:szCs w:val="18"/>
        </w:rPr>
        <w:t xml:space="preserve"> R</w:t>
      </w:r>
      <w:r>
        <w:rPr>
          <w:spacing w:val="-2"/>
          <w:sz w:val="18"/>
          <w:szCs w:val="18"/>
        </w:rPr>
        <w:t>.F</w:t>
      </w:r>
      <w:r>
        <w:rPr>
          <w:spacing w:val="-1"/>
          <w:sz w:val="18"/>
          <w:szCs w:val="18"/>
        </w:rPr>
        <w:t>o</w:t>
      </w:r>
      <w:r>
        <w:rPr>
          <w:spacing w:val="-2"/>
          <w:sz w:val="18"/>
          <w:szCs w:val="18"/>
        </w:rPr>
        <w:t>r</w:t>
      </w:r>
      <w:r>
        <w:rPr>
          <w:spacing w:val="-6"/>
          <w:sz w:val="18"/>
          <w:szCs w:val="18"/>
        </w:rPr>
        <w:t>m</w:t>
      </w:r>
      <w:r>
        <w:rPr>
          <w:spacing w:val="-2"/>
          <w:sz w:val="18"/>
          <w:szCs w:val="18"/>
        </w:rPr>
        <w:t>.l</w:t>
      </w:r>
      <w:r>
        <w:rPr>
          <w:spacing w:val="-1"/>
          <w:sz w:val="18"/>
          <w:szCs w:val="18"/>
        </w:rPr>
        <w:t>7</w:t>
      </w:r>
      <w:r>
        <w:rPr>
          <w:spacing w:val="-2"/>
          <w:sz w:val="18"/>
          <w:szCs w:val="18"/>
        </w:rPr>
        <w:t>.</w:t>
      </w:r>
      <w:r>
        <w:rPr>
          <w:sz w:val="18"/>
          <w:szCs w:val="18"/>
        </w:rPr>
        <w:t>A</w:t>
      </w:r>
    </w:p>
    <w:p w:rsidR="00BB487A" w:rsidRDefault="00073D1B">
      <w:pPr>
        <w:spacing w:before="6" w:line="244" w:lineRule="auto"/>
        <w:ind w:left="298" w:right="319" w:firstLine="14"/>
        <w:rPr>
          <w:sz w:val="24"/>
          <w:szCs w:val="24"/>
        </w:rPr>
      </w:pPr>
      <w:r>
        <w:rPr>
          <w:spacing w:val="-19"/>
          <w:sz w:val="24"/>
          <w:szCs w:val="24"/>
        </w:rPr>
        <w:t>o</w:t>
      </w:r>
      <w:r>
        <w:rPr>
          <w:spacing w:val="10"/>
          <w:sz w:val="24"/>
          <w:szCs w:val="24"/>
        </w:rPr>
        <w:t>n</w:t>
      </w:r>
      <w:r>
        <w:rPr>
          <w:spacing w:val="-1"/>
          <w:sz w:val="24"/>
          <w:szCs w:val="24"/>
        </w:rPr>
        <w:t>----------</w:t>
      </w:r>
      <w:r>
        <w:rPr>
          <w:sz w:val="24"/>
          <w:szCs w:val="24"/>
        </w:rPr>
        <w:t>-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ondition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af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ont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its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optio</w:t>
      </w:r>
      <w:r>
        <w:rPr>
          <w:sz w:val="24"/>
          <w:szCs w:val="24"/>
        </w:rPr>
        <w:t>n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ar</w:t>
      </w:r>
      <w:r>
        <w:rPr>
          <w:spacing w:val="-2"/>
          <w:sz w:val="24"/>
          <w:szCs w:val="24"/>
        </w:rPr>
        <w:t>kin</w:t>
      </w:r>
      <w:r>
        <w:rPr>
          <w:sz w:val="24"/>
          <w:szCs w:val="24"/>
        </w:rPr>
        <w:t>g</w:t>
      </w:r>
      <w:r>
        <w:rPr>
          <w:spacing w:val="4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ks</w:t>
      </w:r>
      <w:r>
        <w:rPr>
          <w:sz w:val="24"/>
          <w:szCs w:val="24"/>
        </w:rPr>
        <w:t>.</w:t>
      </w:r>
    </w:p>
    <w:p w:rsidR="00BB487A" w:rsidRDefault="00BB487A">
      <w:pPr>
        <w:spacing w:before="12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91" w:right="566" w:firstLine="698"/>
        <w:rPr>
          <w:sz w:val="24"/>
          <w:szCs w:val="24"/>
        </w:rPr>
      </w:pPr>
      <w:r>
        <w:rPr>
          <w:spacing w:val="-3"/>
          <w:sz w:val="24"/>
          <w:szCs w:val="24"/>
        </w:rPr>
        <w:t>NO</w:t>
      </w:r>
      <w:r>
        <w:rPr>
          <w:sz w:val="24"/>
          <w:szCs w:val="24"/>
        </w:rPr>
        <w:t xml:space="preserve">W </w:t>
      </w:r>
      <w:r>
        <w:rPr>
          <w:spacing w:val="5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TH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51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I</w:t>
      </w:r>
      <w:r>
        <w:rPr>
          <w:spacing w:val="-3"/>
          <w:sz w:val="24"/>
          <w:szCs w:val="24"/>
        </w:rPr>
        <w:t>NDENTU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TTNE</w:t>
      </w:r>
      <w:r>
        <w:rPr>
          <w:spacing w:val="-1"/>
          <w:sz w:val="24"/>
          <w:szCs w:val="24"/>
        </w:rPr>
        <w:t>SS</w:t>
      </w:r>
      <w:r>
        <w:rPr>
          <w:spacing w:val="-3"/>
          <w:sz w:val="24"/>
          <w:szCs w:val="24"/>
        </w:rPr>
        <w:t>ET</w:t>
      </w:r>
      <w:r>
        <w:rPr>
          <w:sz w:val="24"/>
          <w:szCs w:val="24"/>
        </w:rPr>
        <w:t xml:space="preserve">H    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-5"/>
          <w:sz w:val="24"/>
          <w:szCs w:val="24"/>
        </w:rPr>
        <w:t>ons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era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up</w:t>
      </w:r>
      <w:r>
        <w:rPr>
          <w:spacing w:val="-6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44"/>
          <w:sz w:val="24"/>
          <w:szCs w:val="24"/>
        </w:rPr>
        <w:t xml:space="preserve"> </w:t>
      </w:r>
      <w:r>
        <w:rPr>
          <w:sz w:val="24"/>
          <w:szCs w:val="24"/>
        </w:rPr>
        <w:t>...........</w:t>
      </w:r>
      <w:r>
        <w:rPr>
          <w:spacing w:val="-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</w:t>
      </w:r>
      <w:r>
        <w:rPr>
          <w:sz w:val="24"/>
          <w:szCs w:val="24"/>
        </w:rPr>
        <w:t>-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.......</w:t>
      </w:r>
      <w:r>
        <w:rPr>
          <w:spacing w:val="10"/>
          <w:sz w:val="24"/>
          <w:szCs w:val="24"/>
        </w:rPr>
        <w:t>.</w:t>
      </w:r>
      <w:r>
        <w:rPr>
          <w:sz w:val="24"/>
          <w:szCs w:val="24"/>
        </w:rPr>
        <w:t>—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</w:p>
    <w:p w:rsidR="00BB487A" w:rsidRDefault="00073D1B">
      <w:pPr>
        <w:spacing w:before="1"/>
        <w:ind w:left="291" w:right="761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(</w:t>
      </w:r>
      <w:r>
        <w:rPr>
          <w:spacing w:val="-9"/>
          <w:sz w:val="24"/>
          <w:szCs w:val="24"/>
        </w:rPr>
        <w:t>Rs</w:t>
      </w:r>
      <w:r>
        <w:rPr>
          <w:sz w:val="24"/>
          <w:szCs w:val="24"/>
        </w:rPr>
        <w:t xml:space="preserve">. 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</w:t>
      </w:r>
      <w:r>
        <w:rPr>
          <w:sz w:val="24"/>
          <w:szCs w:val="24"/>
        </w:rPr>
        <w:t>-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) on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b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fore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paid 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</w:p>
    <w:p w:rsidR="00BB487A" w:rsidRDefault="00073D1B">
      <w:pPr>
        <w:spacing w:before="7" w:line="260" w:lineRule="exact"/>
        <w:ind w:left="276" w:right="279"/>
        <w:jc w:val="both"/>
        <w:rPr>
          <w:sz w:val="24"/>
          <w:szCs w:val="24"/>
        </w:rPr>
      </w:pPr>
      <w:r>
        <w:rPr>
          <w:sz w:val="24"/>
          <w:szCs w:val="24"/>
        </w:rPr>
        <w:t>by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(the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doth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ll</w:t>
      </w:r>
      <w:r>
        <w:rPr>
          <w:spacing w:val="1"/>
          <w:sz w:val="24"/>
          <w:szCs w:val="24"/>
        </w:rPr>
        <w:t>ec</w:t>
      </w:r>
      <w:r>
        <w:rPr>
          <w:spacing w:val="7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referre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oun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do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ssi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unt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wa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moun</w:t>
      </w:r>
      <w:r>
        <w:rPr>
          <w:sz w:val="24"/>
          <w:szCs w:val="24"/>
        </w:rPr>
        <w:t>t</w:t>
      </w:r>
    </w:p>
    <w:p w:rsidR="00BB487A" w:rsidRDefault="00BB487A">
      <w:pPr>
        <w:spacing w:before="10" w:line="220" w:lineRule="exact"/>
        <w:rPr>
          <w:sz w:val="22"/>
          <w:szCs w:val="22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10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62" w:right="-56"/>
        <w:rPr>
          <w:sz w:val="24"/>
          <w:szCs w:val="24"/>
        </w:rPr>
      </w:pPr>
      <w:r>
        <w:rPr>
          <w:position w:val="-1"/>
          <w:sz w:val="24"/>
          <w:szCs w:val="24"/>
        </w:rPr>
        <w:t>follow :-</w:t>
      </w:r>
    </w:p>
    <w:p w:rsidR="00BB487A" w:rsidRDefault="00073D1B">
      <w:pPr>
        <w:spacing w:before="29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096" w:space="671"/>
            <w:col w:w="7773"/>
          </w:cols>
        </w:sectPr>
      </w:pPr>
      <w:r>
        <w:br w:type="column"/>
      </w:r>
      <w:r>
        <w:rPr>
          <w:sz w:val="24"/>
          <w:szCs w:val="24"/>
        </w:rPr>
        <w:lastRenderedPageBreak/>
        <w:t>And doth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and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y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spacing w:before="29" w:line="244" w:lineRule="auto"/>
        <w:ind w:left="255" w:right="681" w:firstLine="734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)     </w:t>
      </w:r>
      <w:r>
        <w:rPr>
          <w:spacing w:val="4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........</w:t>
      </w:r>
      <w:r>
        <w:rPr>
          <w:spacing w:val="8"/>
          <w:sz w:val="24"/>
          <w:szCs w:val="24"/>
        </w:rPr>
        <w:t>.</w:t>
      </w:r>
      <w:r>
        <w:rPr>
          <w:sz w:val="24"/>
          <w:szCs w:val="24"/>
        </w:rPr>
        <w:t>-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................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</w:t>
      </w:r>
      <w:r>
        <w:rPr>
          <w:sz w:val="24"/>
          <w:szCs w:val="24"/>
        </w:rPr>
        <w:t>-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......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-------------- </w:t>
      </w: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7"/>
          <w:sz w:val="19"/>
          <w:szCs w:val="19"/>
        </w:rPr>
        <w:t>F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------------------</w:t>
      </w:r>
      <w:r>
        <w:rPr>
          <w:sz w:val="24"/>
          <w:szCs w:val="24"/>
        </w:rPr>
        <w:t>-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) so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 by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and</w:t>
      </w:r>
    </w:p>
    <w:p w:rsidR="00BB487A" w:rsidRDefault="00073D1B">
      <w:pPr>
        <w:spacing w:line="244" w:lineRule="auto"/>
        <w:ind w:left="240" w:right="339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sum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mplo</w:t>
      </w:r>
      <w:r>
        <w:rPr>
          <w:spacing w:val="-10"/>
          <w:sz w:val="24"/>
          <w:szCs w:val="24"/>
        </w:rPr>
        <w:t>y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 wh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073D1B">
      <w:pPr>
        <w:spacing w:before="67"/>
        <w:ind w:left="1004"/>
        <w:rPr>
          <w:sz w:val="22"/>
          <w:szCs w:val="22"/>
        </w:rPr>
      </w:pPr>
      <w:r>
        <w:rPr>
          <w:spacing w:val="3"/>
          <w:sz w:val="22"/>
          <w:szCs w:val="22"/>
        </w:rPr>
        <w:lastRenderedPageBreak/>
        <w:t>(</w:t>
      </w:r>
      <w:r>
        <w:rPr>
          <w:spacing w:val="2"/>
          <w:sz w:val="22"/>
          <w:szCs w:val="22"/>
        </w:rPr>
        <w:t>2</w:t>
      </w:r>
      <w:r>
        <w:rPr>
          <w:sz w:val="22"/>
          <w:szCs w:val="22"/>
        </w:rPr>
        <w:t xml:space="preserve">)       </w:t>
      </w:r>
      <w:r>
        <w:rPr>
          <w:spacing w:val="10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pacing w:val="3"/>
          <w:sz w:val="22"/>
          <w:szCs w:val="22"/>
        </w:rPr>
        <w:t>aterial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3"/>
          <w:sz w:val="22"/>
          <w:szCs w:val="22"/>
        </w:rPr>
        <w:t>etaile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sai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unn</w:t>
      </w:r>
      <w:r>
        <w:rPr>
          <w:spacing w:val="3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3"/>
          <w:sz w:val="22"/>
          <w:szCs w:val="22"/>
        </w:rPr>
        <w:t>cc</w:t>
      </w:r>
      <w:r>
        <w:rPr>
          <w:spacing w:val="2"/>
          <w:sz w:val="22"/>
          <w:szCs w:val="22"/>
        </w:rPr>
        <w:t>oun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B</w:t>
      </w:r>
      <w:r>
        <w:rPr>
          <w:spacing w:val="3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(</w:t>
      </w:r>
      <w:r>
        <w:rPr>
          <w:spacing w:val="1"/>
          <w:sz w:val="22"/>
          <w:szCs w:val="22"/>
        </w:rPr>
        <w:t>B</w:t>
      </w:r>
      <w:r>
        <w:rPr>
          <w:sz w:val="22"/>
          <w:szCs w:val="22"/>
        </w:rPr>
        <w:t>)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ic</w:t>
      </w:r>
      <w:r>
        <w:rPr>
          <w:sz w:val="22"/>
          <w:szCs w:val="22"/>
        </w:rPr>
        <w:t>h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ve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3"/>
          <w:sz w:val="22"/>
          <w:szCs w:val="22"/>
        </w:rPr>
        <w:t>ee</w:t>
      </w:r>
      <w:r>
        <w:rPr>
          <w:sz w:val="22"/>
          <w:szCs w:val="22"/>
        </w:rPr>
        <w:t>n</w:t>
      </w:r>
    </w:p>
    <w:p w:rsidR="00BB487A" w:rsidRDefault="00073D1B">
      <w:pPr>
        <w:spacing w:before="7"/>
        <w:ind w:left="5469"/>
        <w:rPr>
          <w:sz w:val="16"/>
          <w:szCs w:val="16"/>
        </w:rPr>
      </w:pPr>
      <w:r>
        <w:rPr>
          <w:spacing w:val="-5"/>
          <w:sz w:val="16"/>
          <w:szCs w:val="16"/>
        </w:rPr>
        <w:t>F</w:t>
      </w:r>
      <w:r>
        <w:rPr>
          <w:spacing w:val="-1"/>
          <w:sz w:val="16"/>
          <w:szCs w:val="16"/>
        </w:rPr>
        <w:t>i</w:t>
      </w:r>
      <w:r>
        <w:rPr>
          <w:sz w:val="16"/>
          <w:szCs w:val="16"/>
        </w:rPr>
        <w:t>n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R</w:t>
      </w:r>
      <w:r>
        <w:rPr>
          <w:spacing w:val="-3"/>
          <w:sz w:val="16"/>
          <w:szCs w:val="16"/>
        </w:rPr>
        <w:t xml:space="preserve"> </w:t>
      </w:r>
      <w:r>
        <w:rPr>
          <w:spacing w:val="-5"/>
          <w:sz w:val="16"/>
          <w:szCs w:val="16"/>
        </w:rPr>
        <w:t>F</w:t>
      </w:r>
      <w:r>
        <w:rPr>
          <w:spacing w:val="-4"/>
          <w:sz w:val="16"/>
          <w:szCs w:val="16"/>
        </w:rPr>
        <w:t>o</w:t>
      </w:r>
      <w:r>
        <w:rPr>
          <w:spacing w:val="-3"/>
          <w:sz w:val="16"/>
          <w:szCs w:val="16"/>
        </w:rPr>
        <w:t>r</w:t>
      </w:r>
      <w:r>
        <w:rPr>
          <w:sz w:val="16"/>
          <w:szCs w:val="16"/>
        </w:rPr>
        <w:t>m</w:t>
      </w:r>
      <w:r>
        <w:rPr>
          <w:spacing w:val="-4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N</w:t>
      </w:r>
      <w:r>
        <w:rPr>
          <w:spacing w:val="-4"/>
          <w:sz w:val="16"/>
          <w:szCs w:val="16"/>
        </w:rPr>
        <w:t>o</w:t>
      </w:r>
      <w:r>
        <w:rPr>
          <w:sz w:val="16"/>
          <w:szCs w:val="16"/>
        </w:rPr>
        <w:t>.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17</w:t>
      </w:r>
      <w:r>
        <w:rPr>
          <w:spacing w:val="-3"/>
          <w:sz w:val="16"/>
          <w:szCs w:val="16"/>
        </w:rPr>
        <w:t>-</w:t>
      </w:r>
      <w:r>
        <w:rPr>
          <w:sz w:val="16"/>
          <w:szCs w:val="16"/>
        </w:rPr>
        <w:t>A</w:t>
      </w:r>
    </w:p>
    <w:p w:rsidR="00BB487A" w:rsidRDefault="00073D1B">
      <w:pPr>
        <w:spacing w:before="5" w:line="260" w:lineRule="exact"/>
        <w:ind w:left="341" w:right="211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umbr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kind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il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ppli</w:t>
      </w:r>
      <w:r>
        <w:rPr>
          <w:spacing w:val="-3"/>
          <w:sz w:val="24"/>
          <w:szCs w:val="24"/>
        </w:rPr>
        <w:t>ca</w:t>
      </w:r>
      <w:r>
        <w:rPr>
          <w:spacing w:val="-2"/>
          <w:sz w:val="24"/>
          <w:szCs w:val="24"/>
        </w:rPr>
        <w:t>tio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rece</w:t>
      </w:r>
      <w:r>
        <w:rPr>
          <w:spacing w:val="-2"/>
          <w:sz w:val="24"/>
          <w:szCs w:val="24"/>
        </w:rPr>
        <w:t>iv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 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rty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umbr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kind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</w:t>
      </w:r>
      <w:r>
        <w:rPr>
          <w:spacing w:val="7"/>
          <w:sz w:val="24"/>
          <w:szCs w:val="24"/>
        </w:rPr>
        <w:t>ont</w:t>
      </w:r>
      <w:r>
        <w:rPr>
          <w:spacing w:val="6"/>
          <w:sz w:val="24"/>
          <w:szCs w:val="24"/>
        </w:rPr>
        <w:t>rac</w:t>
      </w:r>
      <w:r>
        <w:rPr>
          <w:spacing w:val="7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ere</w:t>
      </w:r>
      <w:r>
        <w:rPr>
          <w:spacing w:val="7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</w:t>
      </w:r>
      <w:r>
        <w:rPr>
          <w:spacing w:val="8"/>
          <w:sz w:val="24"/>
          <w:szCs w:val="24"/>
        </w:rPr>
        <w:t>e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tim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ind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mni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ar</w:t>
      </w:r>
      <w:r>
        <w:rPr>
          <w:spacing w:val="7"/>
          <w:sz w:val="24"/>
          <w:szCs w:val="24"/>
        </w:rPr>
        <w:t>ml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ove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ins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im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tso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sp</w:t>
      </w:r>
      <w:r>
        <w:rPr>
          <w:spacing w:val="4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hi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 xml:space="preserve">m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id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004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3</w:t>
      </w:r>
      <w:r>
        <w:rPr>
          <w:sz w:val="24"/>
          <w:szCs w:val="24"/>
        </w:rPr>
        <w:t xml:space="preserve">)      </w:t>
      </w:r>
      <w:r>
        <w:rPr>
          <w:spacing w:val="1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Th</w:t>
      </w:r>
      <w:r>
        <w:rPr>
          <w:spacing w:val="-1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m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t</w:t>
      </w:r>
      <w:r>
        <w:rPr>
          <w:spacing w:val="-11"/>
          <w:sz w:val="24"/>
          <w:szCs w:val="24"/>
        </w:rPr>
        <w:t>e</w:t>
      </w:r>
      <w:r>
        <w:rPr>
          <w:spacing w:val="-10"/>
          <w:sz w:val="24"/>
          <w:szCs w:val="24"/>
        </w:rPr>
        <w:t>r</w:t>
      </w:r>
      <w:r>
        <w:rPr>
          <w:spacing w:val="-9"/>
          <w:sz w:val="24"/>
          <w:szCs w:val="24"/>
        </w:rPr>
        <w:t>i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19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d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t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il</w:t>
      </w:r>
      <w:r>
        <w:rPr>
          <w:spacing w:val="-1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R</w:t>
      </w:r>
      <w:r>
        <w:rPr>
          <w:spacing w:val="-10"/>
          <w:sz w:val="24"/>
          <w:szCs w:val="24"/>
        </w:rPr>
        <w:t>unn</w:t>
      </w:r>
      <w:r>
        <w:rPr>
          <w:spacing w:val="-9"/>
          <w:sz w:val="24"/>
          <w:szCs w:val="24"/>
        </w:rPr>
        <w:t>i</w:t>
      </w:r>
      <w:r>
        <w:rPr>
          <w:spacing w:val="-10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2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A</w:t>
      </w:r>
      <w:r>
        <w:rPr>
          <w:spacing w:val="-11"/>
          <w:sz w:val="24"/>
          <w:szCs w:val="24"/>
        </w:rPr>
        <w:t>cc</w:t>
      </w:r>
      <w:r>
        <w:rPr>
          <w:spacing w:val="-9"/>
          <w:sz w:val="24"/>
          <w:szCs w:val="24"/>
        </w:rPr>
        <w:t>o</w:t>
      </w:r>
      <w:r>
        <w:rPr>
          <w:spacing w:val="-10"/>
          <w:sz w:val="24"/>
          <w:szCs w:val="24"/>
          <w:u w:val="single" w:color="000000"/>
        </w:rPr>
        <w:t>un</w:t>
      </w:r>
      <w:r>
        <w:rPr>
          <w:sz w:val="24"/>
          <w:szCs w:val="24"/>
          <w:u w:val="single" w:color="000000"/>
        </w:rPr>
        <w:t>t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pacing w:val="-11"/>
          <w:sz w:val="24"/>
          <w:szCs w:val="24"/>
          <w:u w:val="single" w:color="000000"/>
        </w:rPr>
        <w:t>B</w:t>
      </w:r>
      <w:r>
        <w:rPr>
          <w:spacing w:val="-9"/>
          <w:sz w:val="24"/>
          <w:szCs w:val="24"/>
          <w:u w:val="single" w:color="000000"/>
        </w:rPr>
        <w:t>il</w:t>
      </w:r>
      <w:r>
        <w:rPr>
          <w:sz w:val="24"/>
          <w:szCs w:val="24"/>
          <w:u w:val="single" w:color="000000"/>
        </w:rPr>
        <w:t>l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pacing w:val="-10"/>
          <w:sz w:val="24"/>
          <w:szCs w:val="24"/>
          <w:u w:val="single" w:color="000000"/>
        </w:rPr>
        <w:t>(</w:t>
      </w:r>
      <w:r>
        <w:rPr>
          <w:spacing w:val="-11"/>
          <w:sz w:val="24"/>
          <w:szCs w:val="24"/>
          <w:u w:val="single" w:color="000000"/>
        </w:rPr>
        <w:t>B</w:t>
      </w:r>
      <w:r>
        <w:rPr>
          <w:sz w:val="24"/>
          <w:szCs w:val="24"/>
          <w:u w:val="single" w:color="000000"/>
        </w:rPr>
        <w:t>)</w:t>
      </w:r>
      <w:r>
        <w:rPr>
          <w:spacing w:val="-19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a</w:t>
      </w:r>
      <w:r>
        <w:rPr>
          <w:spacing w:val="-10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9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19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o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pacing w:val="-1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BB487A" w:rsidRDefault="00073D1B">
      <w:pPr>
        <w:spacing w:before="14"/>
        <w:ind w:left="5922"/>
        <w:rPr>
          <w:sz w:val="14"/>
          <w:szCs w:val="14"/>
        </w:rPr>
      </w:pPr>
      <w:r>
        <w:rPr>
          <w:spacing w:val="-1"/>
          <w:sz w:val="14"/>
          <w:szCs w:val="14"/>
        </w:rPr>
        <w:t>F</w:t>
      </w:r>
      <w:r>
        <w:rPr>
          <w:sz w:val="14"/>
          <w:szCs w:val="14"/>
        </w:rPr>
        <w:t>in.</w:t>
      </w:r>
      <w:r>
        <w:rPr>
          <w:spacing w:val="4"/>
          <w:sz w:val="14"/>
          <w:szCs w:val="14"/>
        </w:rPr>
        <w:t xml:space="preserve"> </w:t>
      </w:r>
      <w:r>
        <w:rPr>
          <w:spacing w:val="3"/>
          <w:sz w:val="14"/>
          <w:szCs w:val="14"/>
        </w:rPr>
        <w:t>R</w:t>
      </w:r>
      <w:r>
        <w:rPr>
          <w:sz w:val="14"/>
          <w:szCs w:val="14"/>
        </w:rPr>
        <w:t>.</w:t>
      </w:r>
      <w:r>
        <w:rPr>
          <w:spacing w:val="6"/>
          <w:sz w:val="14"/>
          <w:szCs w:val="14"/>
        </w:rPr>
        <w:t xml:space="preserve"> </w:t>
      </w:r>
      <w:r>
        <w:rPr>
          <w:spacing w:val="-1"/>
          <w:sz w:val="14"/>
          <w:szCs w:val="14"/>
        </w:rPr>
        <w:t>F</w:t>
      </w:r>
      <w:r>
        <w:rPr>
          <w:spacing w:val="2"/>
          <w:sz w:val="14"/>
          <w:szCs w:val="14"/>
        </w:rPr>
        <w:t>or</w:t>
      </w:r>
      <w:r>
        <w:rPr>
          <w:sz w:val="14"/>
          <w:szCs w:val="14"/>
        </w:rPr>
        <w:t>m</w:t>
      </w:r>
      <w:r>
        <w:rPr>
          <w:spacing w:val="-2"/>
          <w:sz w:val="14"/>
          <w:szCs w:val="14"/>
        </w:rPr>
        <w:t xml:space="preserve"> </w:t>
      </w:r>
      <w:r>
        <w:rPr>
          <w:spacing w:val="3"/>
          <w:sz w:val="14"/>
          <w:szCs w:val="14"/>
        </w:rPr>
        <w:t>N</w:t>
      </w:r>
      <w:r>
        <w:rPr>
          <w:spacing w:val="2"/>
          <w:sz w:val="14"/>
          <w:szCs w:val="14"/>
        </w:rPr>
        <w:t>o</w:t>
      </w:r>
      <w:r>
        <w:rPr>
          <w:sz w:val="14"/>
          <w:szCs w:val="14"/>
        </w:rPr>
        <w:t>.</w:t>
      </w:r>
      <w:r>
        <w:rPr>
          <w:spacing w:val="5"/>
          <w:sz w:val="14"/>
          <w:szCs w:val="14"/>
        </w:rPr>
        <w:t xml:space="preserve"> </w:t>
      </w:r>
      <w:r>
        <w:rPr>
          <w:spacing w:val="2"/>
          <w:sz w:val="14"/>
          <w:szCs w:val="14"/>
        </w:rPr>
        <w:t>1</w:t>
      </w:r>
      <w:r>
        <w:rPr>
          <w:spacing w:val="4"/>
          <w:sz w:val="14"/>
          <w:szCs w:val="14"/>
        </w:rPr>
        <w:t>7</w:t>
      </w:r>
      <w:r>
        <w:rPr>
          <w:spacing w:val="2"/>
          <w:sz w:val="14"/>
          <w:szCs w:val="14"/>
        </w:rPr>
        <w:t>-</w:t>
      </w:r>
      <w:r>
        <w:rPr>
          <w:sz w:val="14"/>
          <w:szCs w:val="14"/>
        </w:rPr>
        <w:t>A</w:t>
      </w:r>
    </w:p>
    <w:p w:rsidR="00BB487A" w:rsidRDefault="00073D1B">
      <w:pPr>
        <w:spacing w:before="19" w:line="260" w:lineRule="exact"/>
        <w:ind w:left="320" w:right="22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erea</w:t>
      </w:r>
      <w:r>
        <w:rPr>
          <w:spacing w:val="10"/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ca</w:t>
      </w:r>
      <w:r>
        <w:rPr>
          <w:spacing w:val="-2"/>
          <w:sz w:val="24"/>
          <w:szCs w:val="24"/>
        </w:rPr>
        <w:t>ll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ls</w:t>
      </w:r>
      <w:r>
        <w:rPr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sol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6"/>
          <w:sz w:val="24"/>
          <w:szCs w:val="24"/>
        </w:rPr>
        <w:t xml:space="preserve"> </w:t>
      </w:r>
      <w:r>
        <w:rPr>
          <w:i/>
          <w:spacing w:val="7"/>
          <w:sz w:val="24"/>
          <w:szCs w:val="24"/>
        </w:rPr>
        <w:t>th</w:t>
      </w:r>
      <w:r>
        <w:rPr>
          <w:i/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</w:t>
      </w:r>
      <w:r>
        <w:rPr>
          <w:spacing w:val="9"/>
          <w:sz w:val="24"/>
          <w:szCs w:val="24"/>
        </w:rPr>
        <w:t>x</w:t>
      </w:r>
      <w:r>
        <w:rPr>
          <w:spacing w:val="6"/>
          <w:sz w:val="24"/>
          <w:szCs w:val="24"/>
        </w:rPr>
        <w:t>ec</w:t>
      </w:r>
      <w:r>
        <w:rPr>
          <w:spacing w:val="7"/>
          <w:sz w:val="24"/>
          <w:szCs w:val="24"/>
        </w:rPr>
        <w:t>utio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acc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4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pacing w:val="6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di</w:t>
      </w:r>
      <w:r>
        <w:rPr>
          <w:spacing w:val="6"/>
          <w:sz w:val="24"/>
          <w:szCs w:val="24"/>
        </w:rPr>
        <w:t>rec</w:t>
      </w:r>
      <w:r>
        <w:rPr>
          <w:spacing w:val="7"/>
          <w:sz w:val="24"/>
          <w:szCs w:val="24"/>
        </w:rPr>
        <w:t>tion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</w:p>
    <w:p w:rsidR="00BB487A" w:rsidRDefault="00073D1B">
      <w:pPr>
        <w:spacing w:line="260" w:lineRule="exact"/>
        <w:ind w:left="327" w:right="583" w:hanging="7"/>
        <w:rPr>
          <w:sz w:val="24"/>
          <w:szCs w:val="24"/>
        </w:rPr>
      </w:pP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ff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-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--------------------------</w:t>
      </w:r>
      <w:r>
        <w:rPr>
          <w:sz w:val="24"/>
          <w:szCs w:val="24"/>
        </w:rPr>
        <w:t>-(h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sional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in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er</w:t>
      </w:r>
      <w:r>
        <w:rPr>
          <w:spacing w:val="-4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60" w:lineRule="exact"/>
        <w:rPr>
          <w:sz w:val="26"/>
          <w:szCs w:val="26"/>
        </w:rPr>
      </w:pPr>
    </w:p>
    <w:p w:rsidR="00BB487A" w:rsidRDefault="00073D1B">
      <w:pPr>
        <w:ind w:left="240" w:right="214" w:firstLine="763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4</w:t>
      </w:r>
      <w:r>
        <w:rPr>
          <w:sz w:val="24"/>
          <w:szCs w:val="24"/>
        </w:rPr>
        <w:t>)      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tch,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ustody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risks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main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's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us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od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ow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ow</w:t>
      </w:r>
      <w:r>
        <w:rPr>
          <w:sz w:val="24"/>
          <w:szCs w:val="24"/>
        </w:rPr>
        <w:t>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 (he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Divisional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ff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utho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6"/>
          <w:sz w:val="24"/>
          <w:szCs w:val="24"/>
        </w:rPr>
        <w:t>z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him</w:t>
      </w:r>
      <w:r>
        <w:rPr>
          <w:sz w:val="24"/>
          <w:szCs w:val="24"/>
        </w:rPr>
        <w:t>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(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in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g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rea</w:t>
      </w:r>
      <w:r>
        <w:rPr>
          <w:spacing w:val="5"/>
          <w:sz w:val="24"/>
          <w:szCs w:val="24"/>
        </w:rPr>
        <w:t>son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us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wea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pl</w:t>
      </w:r>
      <w:r>
        <w:rPr>
          <w:spacing w:val="4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li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qu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oo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ff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4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amount.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4" w:lineRule="auto"/>
        <w:ind w:left="240" w:right="213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5</w:t>
      </w:r>
      <w:r>
        <w:rPr>
          <w:sz w:val="24"/>
          <w:szCs w:val="24"/>
        </w:rPr>
        <w:t xml:space="preserve">)      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Hu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moved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pacing w:val="9"/>
          <w:sz w:val="24"/>
          <w:szCs w:val="24"/>
        </w:rPr>
        <w:t>x</w:t>
      </w:r>
      <w:r>
        <w:rPr>
          <w:spacing w:val="6"/>
          <w:sz w:val="24"/>
          <w:szCs w:val="24"/>
        </w:rPr>
        <w:t>ce</w:t>
      </w:r>
      <w:r>
        <w:rPr>
          <w:spacing w:val="7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it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>wr</w:t>
      </w:r>
      <w:r>
        <w:rPr>
          <w:spacing w:val="7"/>
          <w:sz w:val="24"/>
          <w:szCs w:val="24"/>
        </w:rPr>
        <w:t>itt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er</w:t>
      </w:r>
      <w:r>
        <w:rPr>
          <w:spacing w:val="7"/>
          <w:sz w:val="24"/>
          <w:szCs w:val="24"/>
        </w:rPr>
        <w:t>missio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>D</w:t>
      </w:r>
      <w:r>
        <w:rPr>
          <w:spacing w:val="7"/>
          <w:sz w:val="24"/>
          <w:szCs w:val="24"/>
        </w:rPr>
        <w:t>ivision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Off</w:t>
      </w:r>
      <w:r>
        <w:rPr>
          <w:spacing w:val="7"/>
          <w:sz w:val="24"/>
          <w:szCs w:val="24"/>
        </w:rPr>
        <w:t>i</w:t>
      </w:r>
      <w:r>
        <w:rPr>
          <w:spacing w:val="6"/>
          <w:sz w:val="24"/>
          <w:szCs w:val="24"/>
        </w:rPr>
        <w:t>ce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ff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utho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z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ind w:left="240" w:right="212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6</w:t>
      </w:r>
      <w:r>
        <w:rPr>
          <w:sz w:val="24"/>
          <w:szCs w:val="24"/>
        </w:rPr>
        <w:t xml:space="preserve">)      </w:t>
      </w:r>
      <w:r>
        <w:rPr>
          <w:spacing w:val="2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moun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pacing w:val="-10"/>
          <w:sz w:val="24"/>
          <w:szCs w:val="24"/>
        </w:rPr>
        <w:t>y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bl</w:t>
      </w:r>
      <w:r>
        <w:rPr>
          <w:sz w:val="24"/>
          <w:szCs w:val="24"/>
        </w:rPr>
        <w:t xml:space="preserve">e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 xml:space="preserve">l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rece</w:t>
      </w:r>
      <w:r>
        <w:rPr>
          <w:spacing w:val="5"/>
          <w:sz w:val="24"/>
          <w:szCs w:val="24"/>
        </w:rPr>
        <w:t>iv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3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3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</w:t>
      </w:r>
      <w:r>
        <w:rPr>
          <w:spacing w:val="2"/>
          <w:sz w:val="24"/>
          <w:szCs w:val="24"/>
        </w:rPr>
        <w:t>OV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THA</w:t>
      </w:r>
      <w:r>
        <w:rPr>
          <w:sz w:val="24"/>
          <w:szCs w:val="24"/>
        </w:rPr>
        <w:t xml:space="preserve">T    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acc</w:t>
      </w:r>
      <w:r>
        <w:rPr>
          <w:spacing w:val="2"/>
          <w:sz w:val="24"/>
          <w:szCs w:val="24"/>
        </w:rPr>
        <w:t>oun</w:t>
      </w:r>
      <w:r>
        <w:rPr>
          <w:sz w:val="24"/>
          <w:szCs w:val="24"/>
        </w:rPr>
        <w:t>t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don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  the o</w:t>
      </w:r>
      <w:r>
        <w:rPr>
          <w:spacing w:val="-1"/>
          <w:sz w:val="24"/>
          <w:szCs w:val="24"/>
        </w:rPr>
        <w:t>cca</w:t>
      </w:r>
      <w:r>
        <w:rPr>
          <w:sz w:val="24"/>
          <w:szCs w:val="24"/>
        </w:rPr>
        <w:t xml:space="preserve">sion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pacing w:val="5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du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tin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tually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ous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pu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pos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20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69" w:right="220" w:firstLine="634"/>
        <w:jc w:val="both"/>
        <w:rPr>
          <w:sz w:val="24"/>
          <w:szCs w:val="24"/>
        </w:rPr>
        <w:sectPr w:rsidR="00BB487A">
          <w:footerReference w:type="default" r:id="rId40"/>
          <w:pgSz w:w="11920" w:h="16840"/>
          <w:pgMar w:top="1360" w:right="1180" w:bottom="280" w:left="1200" w:header="0" w:footer="1061" w:gutter="0"/>
          <w:pgNumType w:start="64"/>
          <w:cols w:space="720"/>
        </w:sectPr>
      </w:pP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7</w:t>
      </w:r>
      <w:r>
        <w:rPr>
          <w:sz w:val="24"/>
          <w:szCs w:val="24"/>
        </w:rPr>
        <w:t xml:space="preserve">)      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2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 xml:space="preserve">r  </w:t>
      </w:r>
      <w:r>
        <w:rPr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2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-2"/>
          <w:sz w:val="24"/>
          <w:szCs w:val="24"/>
        </w:rPr>
        <w:t>tim</w:t>
      </w:r>
      <w:r>
        <w:rPr>
          <w:sz w:val="24"/>
          <w:szCs w:val="24"/>
        </w:rPr>
        <w:t xml:space="preserve">e  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e  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efa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 xml:space="preserve">t 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may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in</w:t>
      </w:r>
      <w:r>
        <w:rPr>
          <w:sz w:val="24"/>
          <w:szCs w:val="24"/>
        </w:rPr>
        <w:t xml:space="preserve">g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  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imm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pp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nin</w:t>
      </w:r>
      <w:r>
        <w:rPr>
          <w:sz w:val="24"/>
          <w:szCs w:val="24"/>
        </w:rPr>
        <w:t xml:space="preserve">g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efa</w:t>
      </w:r>
      <w:r>
        <w:rPr>
          <w:spacing w:val="5"/>
          <w:sz w:val="24"/>
          <w:szCs w:val="24"/>
        </w:rPr>
        <w:t>ul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on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</w:t>
      </w:r>
    </w:p>
    <w:p w:rsidR="00BB487A" w:rsidRDefault="00073D1B">
      <w:pPr>
        <w:spacing w:before="65"/>
        <w:ind w:left="269" w:right="2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ce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nnu</w:t>
      </w:r>
      <w:r>
        <w:rPr>
          <w:sz w:val="24"/>
          <w:szCs w:val="24"/>
        </w:rPr>
        <w:t>m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pacing w:val="3"/>
          <w:sz w:val="24"/>
          <w:szCs w:val="24"/>
        </w:rPr>
        <w:t>ti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osts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ar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ns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4"/>
          <w:sz w:val="24"/>
          <w:szCs w:val="24"/>
        </w:rPr>
        <w:t>rre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 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</w:t>
      </w:r>
      <w:r>
        <w:rPr>
          <w:sz w:val="24"/>
          <w:szCs w:val="24"/>
        </w:rPr>
        <w:t xml:space="preserve">ment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</w:t>
      </w:r>
      <w:r>
        <w:rPr>
          <w:spacing w:val="2"/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rea</w:t>
      </w:r>
      <w:r>
        <w:rPr>
          <w:spacing w:val="2"/>
          <w:sz w:val="24"/>
          <w:szCs w:val="24"/>
        </w:rPr>
        <w:t>so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9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du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bt due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the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ree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3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re</w:t>
      </w:r>
      <w:r>
        <w:rPr>
          <w:spacing w:val="-5"/>
          <w:sz w:val="24"/>
          <w:szCs w:val="24"/>
        </w:rPr>
        <w:t>sp</w:t>
      </w:r>
      <w:r>
        <w:rPr>
          <w:spacing w:val="-6"/>
          <w:sz w:val="24"/>
          <w:szCs w:val="24"/>
        </w:rPr>
        <w:t>ec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v</w:t>
      </w:r>
      <w:r>
        <w:rPr>
          <w:spacing w:val="-6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-6"/>
          <w:sz w:val="24"/>
          <w:szCs w:val="24"/>
        </w:rPr>
        <w:t>acc</w:t>
      </w:r>
      <w:r>
        <w:rPr>
          <w:spacing w:val="-5"/>
          <w:sz w:val="24"/>
          <w:szCs w:val="24"/>
        </w:rPr>
        <w:t>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7"/>
          <w:sz w:val="24"/>
          <w:szCs w:val="24"/>
        </w:rPr>
        <w:t>g</w:t>
      </w:r>
      <w:r>
        <w:rPr>
          <w:spacing w:val="-4"/>
          <w:sz w:val="24"/>
          <w:szCs w:val="24"/>
        </w:rPr>
        <w:t>l</w:t>
      </w:r>
      <w:r>
        <w:rPr>
          <w:spacing w:val="-12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17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69" w:right="239" w:firstLine="634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8</w:t>
      </w:r>
      <w:r>
        <w:rPr>
          <w:sz w:val="24"/>
          <w:szCs w:val="24"/>
        </w:rPr>
        <w:t xml:space="preserve">)      </w:t>
      </w:r>
      <w:r>
        <w:rPr>
          <w:spacing w:val="1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 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 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ar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3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6"/>
          <w:sz w:val="24"/>
          <w:szCs w:val="24"/>
        </w:rPr>
        <w:t>re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Gov</w:t>
      </w:r>
      <w:r>
        <w:rPr>
          <w:spacing w:val="-6"/>
          <w:sz w:val="24"/>
          <w:szCs w:val="24"/>
        </w:rPr>
        <w:t>er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up</w:t>
      </w:r>
      <w:r>
        <w:rPr>
          <w:spacing w:val="-6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........................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 xml:space="preserve">............................. </w:t>
      </w:r>
      <w:r>
        <w:rPr>
          <w:spacing w:val="-25"/>
          <w:sz w:val="24"/>
          <w:szCs w:val="24"/>
        </w:rPr>
        <w:t>(</w:t>
      </w:r>
      <w:r>
        <w:rPr>
          <w:spacing w:val="-23"/>
          <w:sz w:val="24"/>
          <w:szCs w:val="24"/>
        </w:rPr>
        <w:t>R</w:t>
      </w:r>
      <w:r>
        <w:rPr>
          <w:spacing w:val="-24"/>
          <w:sz w:val="24"/>
          <w:szCs w:val="24"/>
        </w:rPr>
        <w:t>s</w:t>
      </w:r>
      <w:r>
        <w:rPr>
          <w:spacing w:val="10"/>
          <w:sz w:val="24"/>
          <w:szCs w:val="24"/>
        </w:rPr>
        <w:t>.</w:t>
      </w:r>
      <w:r>
        <w:rPr>
          <w:sz w:val="24"/>
          <w:szCs w:val="24"/>
        </w:rPr>
        <w:t>......................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 or sums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may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and</w:t>
      </w:r>
    </w:p>
    <w:p w:rsidR="00BB487A" w:rsidRDefault="00073D1B">
      <w:pPr>
        <w:spacing w:line="260" w:lineRule="exact"/>
        <w:ind w:left="255" w:right="27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 xml:space="preserve">l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3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3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3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</w:t>
      </w:r>
      <w:r>
        <w:rPr>
          <w:spacing w:val="2"/>
          <w:sz w:val="24"/>
          <w:szCs w:val="24"/>
        </w:rPr>
        <w:t>OV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D </w:t>
      </w:r>
      <w:r>
        <w:rPr>
          <w:spacing w:val="-5"/>
          <w:sz w:val="24"/>
          <w:szCs w:val="24"/>
        </w:rPr>
        <w:t>A</w:t>
      </w:r>
      <w:r>
        <w:rPr>
          <w:spacing w:val="-10"/>
          <w:sz w:val="24"/>
          <w:szCs w:val="24"/>
        </w:rPr>
        <w:t>L</w:t>
      </w:r>
      <w:r>
        <w:rPr>
          <w:spacing w:val="-3"/>
          <w:sz w:val="24"/>
          <w:szCs w:val="24"/>
        </w:rPr>
        <w:t>W</w:t>
      </w:r>
      <w:r>
        <w:rPr>
          <w:spacing w:val="-5"/>
          <w:sz w:val="24"/>
          <w:szCs w:val="24"/>
        </w:rPr>
        <w:t>AY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ere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ec</w:t>
      </w:r>
      <w:r>
        <w:rPr>
          <w:spacing w:val="-4"/>
          <w:sz w:val="24"/>
          <w:szCs w:val="24"/>
        </w:rPr>
        <w:t>l</w:t>
      </w:r>
      <w:r>
        <w:rPr>
          <w:spacing w:val="-6"/>
          <w:sz w:val="24"/>
          <w:szCs w:val="24"/>
        </w:rPr>
        <w:t>are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</w:t>
      </w:r>
      <w:r>
        <w:rPr>
          <w:spacing w:val="-4"/>
          <w:sz w:val="24"/>
          <w:szCs w:val="24"/>
        </w:rPr>
        <w:t>it</w:t>
      </w:r>
      <w:r>
        <w:rPr>
          <w:spacing w:val="-5"/>
          <w:sz w:val="24"/>
          <w:szCs w:val="24"/>
        </w:rPr>
        <w:t>hs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2"/>
          <w:sz w:val="24"/>
          <w:szCs w:val="24"/>
        </w:rPr>
        <w:t>y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3"/>
          <w:sz w:val="24"/>
          <w:szCs w:val="24"/>
        </w:rPr>
        <w:t>it</w:t>
      </w:r>
      <w:r>
        <w:rPr>
          <w:spacing w:val="2"/>
          <w:sz w:val="24"/>
          <w:szCs w:val="24"/>
        </w:rPr>
        <w:t>hou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3"/>
          <w:sz w:val="24"/>
          <w:szCs w:val="24"/>
        </w:rPr>
        <w:t>j</w:t>
      </w:r>
      <w:r>
        <w:rPr>
          <w:spacing w:val="2"/>
          <w:sz w:val="24"/>
          <w:szCs w:val="24"/>
        </w:rPr>
        <w:t>ud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pow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</w:p>
    <w:p w:rsidR="00BB487A" w:rsidRDefault="00073D1B">
      <w:pPr>
        <w:spacing w:line="260" w:lineRule="exact"/>
        <w:ind w:left="255" w:right="26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rcea</w:t>
      </w:r>
      <w:r>
        <w:rPr>
          <w:sz w:val="24"/>
          <w:szCs w:val="24"/>
        </w:rPr>
        <w:t>ble</w:t>
      </w:r>
      <w:r>
        <w:rPr>
          <w:spacing w:val="2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m</w:t>
      </w:r>
      <w:r>
        <w:rPr>
          <w:spacing w:val="-5"/>
          <w:sz w:val="24"/>
          <w:szCs w:val="24"/>
        </w:rPr>
        <w:t>on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1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ow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sh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acc</w:t>
      </w:r>
      <w:r>
        <w:rPr>
          <w:spacing w:val="-5"/>
          <w:sz w:val="24"/>
          <w:szCs w:val="24"/>
        </w:rPr>
        <w:t>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7"/>
          <w:sz w:val="24"/>
          <w:szCs w:val="24"/>
        </w:rPr>
        <w:t>g</w:t>
      </w:r>
      <w:r>
        <w:rPr>
          <w:spacing w:val="-4"/>
          <w:sz w:val="24"/>
          <w:szCs w:val="24"/>
        </w:rPr>
        <w:t>l</w:t>
      </w:r>
      <w:r>
        <w:rPr>
          <w:spacing w:val="-12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spacing w:line="256" w:lineRule="auto"/>
        <w:ind w:left="240" w:right="254" w:firstLine="641"/>
        <w:rPr>
          <w:sz w:val="24"/>
          <w:szCs w:val="24"/>
        </w:rPr>
      </w:pPr>
      <w:r>
        <w:rPr>
          <w:spacing w:val="4"/>
          <w:sz w:val="24"/>
          <w:szCs w:val="24"/>
        </w:rPr>
        <w:t>O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5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tim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ereaf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dop</w:t>
      </w:r>
      <w:r>
        <w:rPr>
          <w:sz w:val="24"/>
          <w:szCs w:val="24"/>
        </w:rPr>
        <w:t>t</w:t>
      </w:r>
      <w:r>
        <w:rPr>
          <w:spacing w:val="5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ollo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g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;</w:t>
      </w:r>
      <w:r>
        <w:rPr>
          <w:sz w:val="24"/>
          <w:szCs w:val="24"/>
        </w:rPr>
        <w:t>-</w:t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tabs>
          <w:tab w:val="left" w:pos="2000"/>
        </w:tabs>
        <w:ind w:left="1486" w:right="209" w:hanging="626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(</w:t>
      </w:r>
      <w:r>
        <w:rPr>
          <w:spacing w:val="-11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d 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k</w:t>
      </w:r>
      <w:r>
        <w:rPr>
          <w:sz w:val="24"/>
          <w:szCs w:val="24"/>
        </w:rPr>
        <w:t xml:space="preserve">s     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 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  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n   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e   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 xml:space="preserve">h 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ovision</w:t>
      </w:r>
      <w:r>
        <w:rPr>
          <w:sz w:val="24"/>
          <w:szCs w:val="24"/>
        </w:rPr>
        <w:t xml:space="preserve">s  </w:t>
      </w:r>
      <w:r>
        <w:rPr>
          <w:spacing w:val="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b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</w:t>
      </w:r>
      <w:r>
        <w:rPr>
          <w:spacing w:val="7"/>
          <w:sz w:val="24"/>
          <w:szCs w:val="24"/>
        </w:rPr>
        <w:t>ont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in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ree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bitin</w:t>
      </w:r>
      <w:r>
        <w:rPr>
          <w:sz w:val="24"/>
          <w:szCs w:val="24"/>
        </w:rPr>
        <w:t xml:space="preserve">g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ac</w:t>
      </w:r>
      <w:r>
        <w:rPr>
          <w:spacing w:val="5"/>
          <w:sz w:val="24"/>
          <w:szCs w:val="24"/>
        </w:rPr>
        <w:t>tu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os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effec</w:t>
      </w:r>
      <w:r>
        <w:rPr>
          <w:spacing w:val="5"/>
          <w:sz w:val="24"/>
          <w:szCs w:val="24"/>
        </w:rPr>
        <w:t>tin</w:t>
      </w:r>
      <w:r>
        <w:rPr>
          <w:sz w:val="24"/>
          <w:szCs w:val="24"/>
        </w:rPr>
        <w:t>g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ompl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tio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moun</w:t>
      </w:r>
      <w:r>
        <w:rPr>
          <w:sz w:val="24"/>
          <w:szCs w:val="24"/>
        </w:rPr>
        <w:t>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due in</w:t>
      </w:r>
      <w:r>
        <w:rPr>
          <w:sz w:val="24"/>
          <w:szCs w:val="24"/>
        </w:rPr>
        <w:tab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these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  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 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ing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>Cont</w:t>
      </w:r>
      <w:r>
        <w:rPr>
          <w:spacing w:val="11"/>
          <w:sz w:val="24"/>
          <w:szCs w:val="24"/>
        </w:rPr>
        <w:t>rac</w:t>
      </w:r>
      <w:r>
        <w:rPr>
          <w:spacing w:val="1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w</w:t>
      </w:r>
      <w:r>
        <w:rPr>
          <w:spacing w:val="12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v</w:t>
      </w:r>
      <w:r>
        <w:rPr>
          <w:spacing w:val="11"/>
          <w:sz w:val="24"/>
          <w:szCs w:val="24"/>
        </w:rPr>
        <w:t>a</w:t>
      </w:r>
      <w:r>
        <w:rPr>
          <w:spacing w:val="12"/>
          <w:sz w:val="24"/>
          <w:szCs w:val="24"/>
        </w:rPr>
        <w:t>lu</w:t>
      </w:r>
      <w:r>
        <w:rPr>
          <w:sz w:val="24"/>
          <w:szCs w:val="24"/>
        </w:rPr>
        <w:t xml:space="preserve">e  </w:t>
      </w:r>
      <w:r>
        <w:rPr>
          <w:spacing w:val="2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w</w:t>
      </w:r>
      <w:r>
        <w:rPr>
          <w:spacing w:val="12"/>
          <w:sz w:val="24"/>
          <w:szCs w:val="24"/>
        </w:rPr>
        <w:t>o</w:t>
      </w:r>
      <w:r>
        <w:rPr>
          <w:spacing w:val="1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4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don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2"/>
          <w:sz w:val="24"/>
          <w:szCs w:val="24"/>
        </w:rPr>
        <w:t>h</w:t>
      </w:r>
      <w:r>
        <w:rPr>
          <w:spacing w:val="1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>carr</w:t>
      </w:r>
      <w:r>
        <w:rPr>
          <w:spacing w:val="12"/>
          <w:sz w:val="24"/>
          <w:szCs w:val="24"/>
        </w:rPr>
        <w:t>i</w:t>
      </w:r>
      <w:r>
        <w:rPr>
          <w:spacing w:val="1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ree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ovid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is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he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G</w:t>
      </w:r>
      <w:r>
        <w:rPr>
          <w:spacing w:val="-7"/>
          <w:sz w:val="24"/>
          <w:szCs w:val="24"/>
        </w:rPr>
        <w:t>ov</w:t>
      </w:r>
      <w:r>
        <w:rPr>
          <w:spacing w:val="-8"/>
          <w:sz w:val="24"/>
          <w:szCs w:val="24"/>
        </w:rPr>
        <w:t>er</w:t>
      </w:r>
      <w:r>
        <w:rPr>
          <w:spacing w:val="-7"/>
          <w:sz w:val="24"/>
          <w:szCs w:val="24"/>
        </w:rPr>
        <w:t>nm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7"/>
          <w:sz w:val="24"/>
          <w:szCs w:val="24"/>
        </w:rPr>
        <w:t>d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m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nd</w:t>
      </w:r>
      <w:r>
        <w:rPr>
          <w:sz w:val="24"/>
          <w:szCs w:val="24"/>
        </w:rPr>
        <w:t>.</w:t>
      </w:r>
    </w:p>
    <w:p w:rsidR="00BB487A" w:rsidRDefault="00BB487A">
      <w:pPr>
        <w:spacing w:before="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560"/>
        </w:tabs>
        <w:spacing w:line="244" w:lineRule="auto"/>
        <w:ind w:left="1572" w:right="214" w:hanging="701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move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3"/>
          <w:sz w:val="24"/>
          <w:szCs w:val="24"/>
        </w:rPr>
        <w:t xml:space="preserve">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re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su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re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G</w:t>
      </w:r>
      <w:r>
        <w:rPr>
          <w:spacing w:val="7"/>
          <w:sz w:val="24"/>
          <w:szCs w:val="24"/>
        </w:rPr>
        <w:t>ov</w:t>
      </w:r>
      <w:r>
        <w:rPr>
          <w:spacing w:val="6"/>
          <w:sz w:val="24"/>
          <w:szCs w:val="24"/>
        </w:rPr>
        <w:t>er</w:t>
      </w:r>
      <w:r>
        <w:rPr>
          <w:spacing w:val="7"/>
          <w:sz w:val="24"/>
          <w:szCs w:val="24"/>
        </w:rPr>
        <w:t>nm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und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th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re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plu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13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1565" w:right="286" w:hanging="72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du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ow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pos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du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.</w:t>
      </w:r>
    </w:p>
    <w:p w:rsidR="00BB487A" w:rsidRDefault="00BB487A">
      <w:pPr>
        <w:spacing w:before="1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4" w:lineRule="auto"/>
        <w:ind w:left="356" w:right="268" w:firstLine="516"/>
        <w:rPr>
          <w:sz w:val="24"/>
          <w:szCs w:val="24"/>
        </w:rPr>
      </w:pPr>
      <w:r>
        <w:rPr>
          <w:spacing w:val="4"/>
          <w:sz w:val="24"/>
          <w:szCs w:val="24"/>
        </w:rPr>
        <w:t>(</w:t>
      </w:r>
      <w:r>
        <w:rPr>
          <w:spacing w:val="5"/>
          <w:sz w:val="24"/>
          <w:szCs w:val="24"/>
        </w:rPr>
        <w:t>9</w:t>
      </w:r>
      <w:r>
        <w:rPr>
          <w:sz w:val="24"/>
          <w:szCs w:val="24"/>
        </w:rPr>
        <w:t xml:space="preserve">)       </w:t>
      </w:r>
      <w:r>
        <w:rPr>
          <w:spacing w:val="4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4"/>
          <w:sz w:val="24"/>
          <w:szCs w:val="24"/>
        </w:rPr>
        <w:t>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ssl</w:t>
      </w:r>
      <w:r>
        <w:rPr>
          <w:sz w:val="24"/>
          <w:szCs w:val="24"/>
        </w:rPr>
        <w:t>y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ovid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int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dv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sh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2" w:line="200" w:lineRule="exact"/>
      </w:pPr>
    </w:p>
    <w:p w:rsidR="00BB487A" w:rsidRDefault="00073D1B">
      <w:pPr>
        <w:spacing w:line="260" w:lineRule="exact"/>
        <w:ind w:left="305" w:right="215" w:firstLine="5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(10)     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these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dispute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rising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of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not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ided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BB487A" w:rsidRDefault="00073D1B">
      <w:pPr>
        <w:spacing w:line="260" w:lineRule="exact"/>
        <w:ind w:left="291" w:right="6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referre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up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int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ndin</w:t>
      </w:r>
      <w:r>
        <w:rPr>
          <w:sz w:val="24"/>
          <w:szCs w:val="24"/>
        </w:rPr>
        <w:t>g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r</w:t>
      </w:r>
      <w:r>
        <w:rPr>
          <w:spacing w:val="-3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Cir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hose…………….</w:t>
      </w:r>
    </w:p>
    <w:p w:rsidR="00BB487A" w:rsidRDefault="00073D1B">
      <w:pPr>
        <w:spacing w:before="9" w:line="260" w:lineRule="exact"/>
        <w:ind w:left="298" w:right="217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1061" w:gutter="0"/>
          <w:cols w:space="720"/>
        </w:sect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ndian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in 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 they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any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50" w:lineRule="auto"/>
        <w:ind w:left="276" w:right="666" w:firstLine="727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itn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*</w:t>
      </w:r>
      <w:r>
        <w:rPr>
          <w:spacing w:val="-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7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36"/>
          <w:sz w:val="24"/>
          <w:szCs w:val="24"/>
        </w:rPr>
        <w:t xml:space="preserve"> </w:t>
      </w:r>
      <w:r>
        <w:rPr>
          <w:spacing w:val="24"/>
          <w:sz w:val="24"/>
          <w:szCs w:val="24"/>
        </w:rPr>
        <w:t>_</w:t>
      </w:r>
      <w:r>
        <w:rPr>
          <w:sz w:val="24"/>
          <w:szCs w:val="24"/>
        </w:rPr>
        <w:t>_</w:t>
      </w:r>
      <w:r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on    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lf    of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Sindh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44"/>
          <w:sz w:val="24"/>
          <w:szCs w:val="24"/>
        </w:rPr>
        <w:t xml:space="preserve"> </w:t>
      </w:r>
      <w:r>
        <w:rPr>
          <w:sz w:val="24"/>
          <w:szCs w:val="24"/>
        </w:rPr>
        <w:t>.................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38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..........</w:t>
      </w:r>
      <w:r>
        <w:rPr>
          <w:spacing w:val="-2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--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ere</w:t>
      </w:r>
      <w:r>
        <w:rPr>
          <w:spacing w:val="-5"/>
          <w:sz w:val="24"/>
          <w:szCs w:val="24"/>
        </w:rPr>
        <w:t>un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t their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ls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80" w:lineRule="exact"/>
        <w:rPr>
          <w:sz w:val="28"/>
          <w:szCs w:val="28"/>
        </w:rPr>
      </w:pPr>
    </w:p>
    <w:p w:rsidR="00BB487A" w:rsidRDefault="00B3572B">
      <w:pPr>
        <w:spacing w:line="260" w:lineRule="exact"/>
        <w:ind w:left="262" w:right="5164" w:firstLine="734"/>
        <w:rPr>
          <w:sz w:val="24"/>
          <w:szCs w:val="24"/>
        </w:rPr>
      </w:pPr>
      <w:r>
        <w:pict>
          <v:group id="_x0000_s1026" style="position:absolute;left:0;text-align:left;margin-left:64.8pt;margin-top:40.6pt;width:34.9pt;height:0;z-index:-3660;mso-position-horizontal-relative:page" coordorigin="1296,812" coordsize="698,0">
            <v:shape id="_x0000_s1027" style="position:absolute;left:1296;top:812;width:698;height:0" coordorigin="1296,812" coordsize="698,0" path="m1296,812r698,e" filled="f" strokeweight=".35pt">
              <v:path arrowok="t"/>
            </v:shape>
            <w10:wrap anchorx="page"/>
          </v:group>
        </w:pict>
      </w:r>
      <w:r w:rsidR="00073D1B">
        <w:rPr>
          <w:spacing w:val="-1"/>
          <w:sz w:val="24"/>
          <w:szCs w:val="24"/>
        </w:rPr>
        <w:t>S</w:t>
      </w:r>
      <w:r w:rsidR="00073D1B">
        <w:rPr>
          <w:spacing w:val="-2"/>
          <w:sz w:val="24"/>
          <w:szCs w:val="24"/>
        </w:rPr>
        <w:t>i</w:t>
      </w:r>
      <w:r w:rsidR="00073D1B">
        <w:rPr>
          <w:spacing w:val="-5"/>
          <w:sz w:val="24"/>
          <w:szCs w:val="24"/>
        </w:rPr>
        <w:t>g</w:t>
      </w:r>
      <w:r w:rsidR="00073D1B">
        <w:rPr>
          <w:spacing w:val="-2"/>
          <w:sz w:val="24"/>
          <w:szCs w:val="24"/>
        </w:rPr>
        <w:t>n</w:t>
      </w:r>
      <w:r w:rsidR="00073D1B">
        <w:rPr>
          <w:spacing w:val="-3"/>
          <w:sz w:val="24"/>
          <w:szCs w:val="24"/>
        </w:rPr>
        <w:t>e</w:t>
      </w:r>
      <w:r w:rsidR="00073D1B">
        <w:rPr>
          <w:spacing w:val="-2"/>
          <w:sz w:val="24"/>
          <w:szCs w:val="24"/>
        </w:rPr>
        <w:t>d</w:t>
      </w:r>
      <w:r w:rsidR="00073D1B">
        <w:rPr>
          <w:sz w:val="24"/>
          <w:szCs w:val="24"/>
        </w:rPr>
        <w:t>,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s</w:t>
      </w:r>
      <w:r w:rsidR="00073D1B">
        <w:rPr>
          <w:spacing w:val="-3"/>
          <w:sz w:val="24"/>
          <w:szCs w:val="24"/>
        </w:rPr>
        <w:t>ea</w:t>
      </w:r>
      <w:r w:rsidR="00073D1B">
        <w:rPr>
          <w:spacing w:val="-2"/>
          <w:sz w:val="24"/>
          <w:szCs w:val="24"/>
        </w:rPr>
        <w:t>l</w:t>
      </w:r>
      <w:r w:rsidR="00073D1B">
        <w:rPr>
          <w:spacing w:val="-3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3"/>
          <w:sz w:val="24"/>
          <w:szCs w:val="24"/>
        </w:rPr>
        <w:t>a</w:t>
      </w:r>
      <w:r w:rsidR="00073D1B">
        <w:rPr>
          <w:spacing w:val="-2"/>
          <w:sz w:val="24"/>
          <w:szCs w:val="24"/>
        </w:rPr>
        <w:t>n</w:t>
      </w:r>
      <w:r w:rsidR="00073D1B">
        <w:rPr>
          <w:sz w:val="24"/>
          <w:szCs w:val="24"/>
        </w:rPr>
        <w:t>d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d</w:t>
      </w:r>
      <w:r w:rsidR="00073D1B">
        <w:rPr>
          <w:spacing w:val="-3"/>
          <w:sz w:val="24"/>
          <w:szCs w:val="24"/>
        </w:rPr>
        <w:t>e</w:t>
      </w:r>
      <w:r w:rsidR="00073D1B">
        <w:rPr>
          <w:spacing w:val="-2"/>
          <w:sz w:val="24"/>
          <w:szCs w:val="24"/>
        </w:rPr>
        <w:t>liv</w:t>
      </w:r>
      <w:r w:rsidR="00073D1B">
        <w:rPr>
          <w:spacing w:val="-3"/>
          <w:sz w:val="24"/>
          <w:szCs w:val="24"/>
        </w:rPr>
        <w:t>ere</w:t>
      </w:r>
      <w:r w:rsidR="00073D1B">
        <w:rPr>
          <w:sz w:val="24"/>
          <w:szCs w:val="24"/>
        </w:rPr>
        <w:t>d</w:t>
      </w:r>
      <w:r w:rsidR="00073D1B">
        <w:rPr>
          <w:spacing w:val="-5"/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pacing w:val="-10"/>
          <w:sz w:val="24"/>
          <w:szCs w:val="24"/>
        </w:rPr>
        <w:t>y</w:t>
      </w:r>
      <w:r w:rsidR="00073D1B">
        <w:rPr>
          <w:sz w:val="24"/>
          <w:szCs w:val="24"/>
        </w:rPr>
        <w:t>*</w:t>
      </w:r>
      <w:r w:rsidR="00073D1B">
        <w:rPr>
          <w:spacing w:val="-4"/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 the 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e</w:t>
      </w:r>
      <w:r w:rsidR="00073D1B">
        <w:rPr>
          <w:spacing w:val="-1"/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/>
        <w:rPr>
          <w:sz w:val="24"/>
          <w:szCs w:val="24"/>
        </w:rPr>
      </w:pPr>
      <w:r>
        <w:rPr>
          <w:spacing w:val="-4"/>
          <w:position w:val="-1"/>
          <w:sz w:val="24"/>
          <w:szCs w:val="24"/>
        </w:rPr>
        <w:t>S</w:t>
      </w:r>
      <w:r>
        <w:rPr>
          <w:spacing w:val="-6"/>
          <w:position w:val="-1"/>
          <w:sz w:val="24"/>
          <w:szCs w:val="24"/>
        </w:rPr>
        <w:t>ea</w:t>
      </w:r>
      <w:r>
        <w:rPr>
          <w:position w:val="-1"/>
          <w:sz w:val="24"/>
          <w:szCs w:val="24"/>
        </w:rPr>
        <w:t>l</w:t>
      </w:r>
    </w:p>
    <w:p w:rsidR="00BB487A" w:rsidRDefault="00073D1B">
      <w:pPr>
        <w:spacing w:line="280" w:lineRule="exact"/>
        <w:ind w:left="24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1st witness </w:t>
      </w:r>
      <w:r>
        <w:rPr>
          <w:spacing w:val="-10"/>
          <w:position w:val="-1"/>
          <w:sz w:val="24"/>
          <w:szCs w:val="24"/>
        </w:rPr>
        <w:t>2</w:t>
      </w:r>
      <w:r>
        <w:rPr>
          <w:spacing w:val="-8"/>
          <w:position w:val="10"/>
          <w:sz w:val="16"/>
          <w:szCs w:val="16"/>
        </w:rPr>
        <w:t>n</w:t>
      </w:r>
      <w:r>
        <w:rPr>
          <w:position w:val="10"/>
          <w:sz w:val="16"/>
          <w:szCs w:val="16"/>
        </w:rPr>
        <w:t>d</w:t>
      </w:r>
      <w:r>
        <w:rPr>
          <w:spacing w:val="2"/>
          <w:position w:val="10"/>
          <w:sz w:val="16"/>
          <w:szCs w:val="16"/>
        </w:rPr>
        <w:t xml:space="preserve"> </w:t>
      </w:r>
      <w:r>
        <w:rPr>
          <w:spacing w:val="-10"/>
          <w:position w:val="-1"/>
          <w:sz w:val="24"/>
          <w:szCs w:val="24"/>
        </w:rPr>
        <w:t>w</w:t>
      </w:r>
      <w:r>
        <w:rPr>
          <w:spacing w:val="-9"/>
          <w:position w:val="-1"/>
          <w:sz w:val="24"/>
          <w:szCs w:val="24"/>
        </w:rPr>
        <w:t>it</w:t>
      </w:r>
      <w:r>
        <w:rPr>
          <w:spacing w:val="-10"/>
          <w:position w:val="-1"/>
          <w:sz w:val="24"/>
          <w:szCs w:val="24"/>
        </w:rPr>
        <w:t>n</w:t>
      </w:r>
      <w:r>
        <w:rPr>
          <w:spacing w:val="-11"/>
          <w:position w:val="-1"/>
          <w:sz w:val="24"/>
          <w:szCs w:val="24"/>
        </w:rPr>
        <w:t>e</w:t>
      </w:r>
      <w:r>
        <w:rPr>
          <w:spacing w:val="-9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s</w:t>
      </w:r>
    </w:p>
    <w:p w:rsidR="00BB487A" w:rsidRDefault="00BB487A">
      <w:pPr>
        <w:spacing w:before="5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40" w:right="5196" w:firstLine="727"/>
        <w:rPr>
          <w:sz w:val="24"/>
          <w:szCs w:val="24"/>
        </w:rPr>
      </w:pP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ea</w:t>
      </w:r>
      <w:r>
        <w:rPr>
          <w:spacing w:val="-2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liv</w:t>
      </w:r>
      <w:r>
        <w:rPr>
          <w:spacing w:val="-3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*</w:t>
      </w:r>
      <w:r>
        <w:rPr>
          <w:spacing w:val="-5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pr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e</w:t>
      </w:r>
      <w:r>
        <w:rPr>
          <w:spacing w:val="-10"/>
          <w:sz w:val="24"/>
          <w:szCs w:val="24"/>
        </w:rPr>
        <w:t>n</w:t>
      </w:r>
      <w:r>
        <w:rPr>
          <w:spacing w:val="-1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BB487A" w:rsidRDefault="00BB487A">
      <w:pPr>
        <w:spacing w:before="6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4"/>
          <w:sz w:val="24"/>
          <w:szCs w:val="24"/>
        </w:rPr>
        <w:t>S</w:t>
      </w:r>
      <w:r>
        <w:rPr>
          <w:spacing w:val="-6"/>
          <w:sz w:val="24"/>
          <w:szCs w:val="24"/>
        </w:rPr>
        <w:t>ea</w:t>
      </w:r>
      <w:r>
        <w:rPr>
          <w:sz w:val="24"/>
          <w:szCs w:val="24"/>
        </w:rPr>
        <w:t>l</w:t>
      </w:r>
    </w:p>
    <w:p w:rsidR="00BB487A" w:rsidRDefault="00073D1B">
      <w:pPr>
        <w:spacing w:before="80"/>
        <w:ind w:left="240"/>
        <w:rPr>
          <w:sz w:val="24"/>
          <w:szCs w:val="24"/>
        </w:rPr>
        <w:sectPr w:rsidR="00BB487A">
          <w:footerReference w:type="default" r:id="rId41"/>
          <w:pgSz w:w="11920" w:h="16840"/>
          <w:pgMar w:top="1560" w:right="1180" w:bottom="280" w:left="1200" w:header="0" w:footer="1238" w:gutter="0"/>
          <w:pgNumType w:start="66"/>
          <w:cols w:space="720"/>
        </w:sectPr>
      </w:pPr>
      <w:r>
        <w:rPr>
          <w:spacing w:val="-12"/>
          <w:sz w:val="24"/>
          <w:szCs w:val="24"/>
        </w:rPr>
        <w:t>1s</w:t>
      </w:r>
      <w:r>
        <w:rPr>
          <w:sz w:val="24"/>
          <w:szCs w:val="24"/>
        </w:rPr>
        <w:t>t</w:t>
      </w:r>
      <w:r>
        <w:rPr>
          <w:spacing w:val="-24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W</w:t>
      </w:r>
      <w:r>
        <w:rPr>
          <w:spacing w:val="-12"/>
          <w:sz w:val="24"/>
          <w:szCs w:val="24"/>
        </w:rPr>
        <w:t>itn</w:t>
      </w:r>
      <w:r>
        <w:rPr>
          <w:spacing w:val="-13"/>
          <w:sz w:val="24"/>
          <w:szCs w:val="24"/>
        </w:rPr>
        <w:t>e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24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2</w:t>
      </w:r>
      <w:r>
        <w:rPr>
          <w:spacing w:val="-8"/>
          <w:position w:val="11"/>
          <w:sz w:val="16"/>
          <w:szCs w:val="16"/>
        </w:rPr>
        <w:t>n</w:t>
      </w:r>
      <w:r>
        <w:rPr>
          <w:position w:val="11"/>
          <w:sz w:val="16"/>
          <w:szCs w:val="16"/>
        </w:rPr>
        <w:t>d</w:t>
      </w:r>
      <w:r>
        <w:rPr>
          <w:spacing w:val="2"/>
          <w:position w:val="11"/>
          <w:sz w:val="16"/>
          <w:szCs w:val="16"/>
        </w:rPr>
        <w:t xml:space="preserve"> </w:t>
      </w:r>
      <w:r>
        <w:rPr>
          <w:spacing w:val="-10"/>
          <w:sz w:val="24"/>
          <w:szCs w:val="24"/>
        </w:rPr>
        <w:t>w</w:t>
      </w:r>
      <w:r>
        <w:rPr>
          <w:spacing w:val="-9"/>
          <w:sz w:val="24"/>
          <w:szCs w:val="24"/>
        </w:rPr>
        <w:t>it</w:t>
      </w:r>
      <w:r>
        <w:rPr>
          <w:spacing w:val="-10"/>
          <w:sz w:val="24"/>
          <w:szCs w:val="24"/>
        </w:rPr>
        <w:t>n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z w:val="24"/>
          <w:szCs w:val="24"/>
        </w:rPr>
        <w:t>s</w:t>
      </w:r>
    </w:p>
    <w:p w:rsidR="00BB487A" w:rsidRDefault="00073D1B">
      <w:pPr>
        <w:spacing w:before="55"/>
        <w:ind w:left="3353" w:right="3373"/>
        <w:jc w:val="center"/>
        <w:rPr>
          <w:sz w:val="32"/>
          <w:szCs w:val="32"/>
        </w:rPr>
      </w:pPr>
      <w:r>
        <w:rPr>
          <w:b/>
          <w:w w:val="99"/>
          <w:sz w:val="32"/>
          <w:szCs w:val="32"/>
        </w:rPr>
        <w:lastRenderedPageBreak/>
        <w:t>SPECIFICA</w:t>
      </w:r>
      <w:r>
        <w:rPr>
          <w:b/>
          <w:spacing w:val="1"/>
          <w:w w:val="99"/>
          <w:sz w:val="32"/>
          <w:szCs w:val="32"/>
        </w:rPr>
        <w:t>T</w:t>
      </w:r>
      <w:r>
        <w:rPr>
          <w:b/>
          <w:w w:val="99"/>
          <w:sz w:val="32"/>
          <w:szCs w:val="32"/>
        </w:rPr>
        <w:t>IONS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817" w:right="2849"/>
        <w:jc w:val="center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ote for Pr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paring the 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ication</w:t>
      </w:r>
      <w:r>
        <w:rPr>
          <w:i/>
          <w:spacing w:val="2"/>
          <w:sz w:val="24"/>
          <w:szCs w:val="24"/>
        </w:rPr>
        <w:t>s</w:t>
      </w:r>
      <w:r>
        <w:rPr>
          <w:i/>
          <w:sz w:val="24"/>
          <w:szCs w:val="24"/>
        </w:rPr>
        <w:t>]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ise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ively 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onom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in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 subsequ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task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ted.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 that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w, unus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most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 models,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mat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unless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 for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t.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metric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our</w:t>
      </w:r>
      <w:r>
        <w:rPr>
          <w:spacing w:val="-2"/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pe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ment,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it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may  be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ous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althou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not ne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 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a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fting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strictive.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 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kmanship,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much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ther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nvironme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tal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t.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state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that 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mentioned,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411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 Equiv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332" w:right="219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1238" w:gutter="0"/>
          <w:cols w:space="720"/>
        </w:sect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met by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 edit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unless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 Other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uthorit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ensu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]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9" w:line="200" w:lineRule="exact"/>
      </w:pPr>
    </w:p>
    <w:p w:rsidR="00BB487A" w:rsidRDefault="00073D1B">
      <w:pPr>
        <w:spacing w:before="18"/>
        <w:ind w:left="3735" w:right="3755"/>
        <w:jc w:val="center"/>
        <w:rPr>
          <w:sz w:val="32"/>
          <w:szCs w:val="32"/>
        </w:rPr>
      </w:pPr>
      <w:r>
        <w:rPr>
          <w:b/>
          <w:spacing w:val="1"/>
          <w:w w:val="99"/>
          <w:sz w:val="32"/>
          <w:szCs w:val="32"/>
        </w:rPr>
        <w:t>*</w:t>
      </w:r>
      <w:r>
        <w:rPr>
          <w:b/>
          <w:w w:val="99"/>
          <w:sz w:val="32"/>
          <w:szCs w:val="32"/>
        </w:rPr>
        <w:t>DRAWINGS</w:t>
      </w:r>
    </w:p>
    <w:p w:rsidR="00BB487A" w:rsidRDefault="00BB487A">
      <w:pPr>
        <w:spacing w:before="1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9" w:hanging="144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Note:         </w:t>
      </w:r>
      <w:r>
        <w:rPr>
          <w:i/>
          <w:spacing w:val="49"/>
          <w:sz w:val="24"/>
          <w:szCs w:val="24"/>
        </w:rPr>
        <w:t xml:space="preserve"> </w:t>
      </w:r>
      <w:r w:rsidRPr="000D6377">
        <w:rPr>
          <w:i/>
          <w:spacing w:val="1"/>
          <w:sz w:val="24"/>
          <w:szCs w:val="24"/>
        </w:rPr>
        <w:t>T</w:t>
      </w:r>
      <w:r w:rsidRPr="000D6377">
        <w:rPr>
          <w:i/>
          <w:sz w:val="24"/>
          <w:szCs w:val="24"/>
        </w:rPr>
        <w:t xml:space="preserve">he </w:t>
      </w:r>
      <w:r w:rsidRPr="000D6377">
        <w:rPr>
          <w:i/>
          <w:spacing w:val="37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Engin</w:t>
      </w:r>
      <w:r w:rsidRPr="000D6377">
        <w:rPr>
          <w:i/>
          <w:spacing w:val="-1"/>
          <w:sz w:val="24"/>
          <w:szCs w:val="24"/>
        </w:rPr>
        <w:t>ee</w:t>
      </w:r>
      <w:r w:rsidRPr="000D6377">
        <w:rPr>
          <w:i/>
          <w:sz w:val="24"/>
          <w:szCs w:val="24"/>
        </w:rPr>
        <w:t>r</w:t>
      </w:r>
      <w:r w:rsidRPr="000D6377">
        <w:rPr>
          <w:i/>
          <w:spacing w:val="2"/>
          <w:sz w:val="24"/>
          <w:szCs w:val="24"/>
        </w:rPr>
        <w:t>/</w:t>
      </w:r>
      <w:r w:rsidRPr="000D6377">
        <w:rPr>
          <w:i/>
          <w:sz w:val="24"/>
          <w:szCs w:val="24"/>
        </w:rPr>
        <w:t>Pro</w:t>
      </w:r>
      <w:r w:rsidRPr="000D6377">
        <w:rPr>
          <w:i/>
          <w:spacing w:val="-1"/>
          <w:sz w:val="24"/>
          <w:szCs w:val="24"/>
        </w:rPr>
        <w:t>c</w:t>
      </w:r>
      <w:r w:rsidRPr="000D6377">
        <w:rPr>
          <w:i/>
          <w:sz w:val="24"/>
          <w:szCs w:val="24"/>
        </w:rPr>
        <w:t xml:space="preserve">uring </w:t>
      </w:r>
      <w:r w:rsidRPr="000D6377">
        <w:rPr>
          <w:i/>
          <w:spacing w:val="39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Ag</w:t>
      </w:r>
      <w:r w:rsidRPr="000D6377">
        <w:rPr>
          <w:i/>
          <w:spacing w:val="-1"/>
          <w:sz w:val="24"/>
          <w:szCs w:val="24"/>
        </w:rPr>
        <w:t>e</w:t>
      </w:r>
      <w:r w:rsidRPr="000D6377">
        <w:rPr>
          <w:i/>
          <w:sz w:val="24"/>
          <w:szCs w:val="24"/>
        </w:rPr>
        <w:t>n</w:t>
      </w:r>
      <w:r w:rsidRPr="000D6377">
        <w:rPr>
          <w:i/>
          <w:spacing w:val="-1"/>
          <w:sz w:val="24"/>
          <w:szCs w:val="24"/>
        </w:rPr>
        <w:t>c</w:t>
      </w:r>
      <w:r w:rsidRPr="000D6377">
        <w:rPr>
          <w:i/>
          <w:sz w:val="24"/>
          <w:szCs w:val="24"/>
        </w:rPr>
        <w:t xml:space="preserve">y </w:t>
      </w:r>
      <w:r w:rsidRPr="000D6377">
        <w:rPr>
          <w:i/>
          <w:spacing w:val="38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 xml:space="preserve">may </w:t>
      </w:r>
      <w:r w:rsidRPr="000D6377">
        <w:rPr>
          <w:i/>
          <w:spacing w:val="37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 xml:space="preserve">incorporate </w:t>
      </w:r>
      <w:r w:rsidRPr="000D6377">
        <w:rPr>
          <w:i/>
          <w:spacing w:val="35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spe</w:t>
      </w:r>
      <w:r w:rsidRPr="000D6377">
        <w:rPr>
          <w:i/>
          <w:spacing w:val="-2"/>
          <w:sz w:val="24"/>
          <w:szCs w:val="24"/>
        </w:rPr>
        <w:t>c</w:t>
      </w:r>
      <w:r w:rsidRPr="000D6377">
        <w:rPr>
          <w:i/>
          <w:sz w:val="24"/>
          <w:szCs w:val="24"/>
        </w:rPr>
        <w:t>i</w:t>
      </w:r>
      <w:r w:rsidRPr="000D6377">
        <w:rPr>
          <w:i/>
          <w:spacing w:val="1"/>
          <w:sz w:val="24"/>
          <w:szCs w:val="24"/>
        </w:rPr>
        <w:t>f</w:t>
      </w:r>
      <w:r w:rsidRPr="000D6377">
        <w:rPr>
          <w:i/>
          <w:sz w:val="24"/>
          <w:szCs w:val="24"/>
        </w:rPr>
        <w:t xml:space="preserve">ic </w:t>
      </w:r>
      <w:r w:rsidRPr="000D6377">
        <w:rPr>
          <w:i/>
          <w:spacing w:val="35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Draw</w:t>
      </w:r>
      <w:r w:rsidRPr="000D6377">
        <w:rPr>
          <w:i/>
          <w:spacing w:val="1"/>
          <w:sz w:val="24"/>
          <w:szCs w:val="24"/>
        </w:rPr>
        <w:t>i</w:t>
      </w:r>
      <w:r w:rsidRPr="000D6377">
        <w:rPr>
          <w:i/>
          <w:sz w:val="24"/>
          <w:szCs w:val="24"/>
        </w:rPr>
        <w:t xml:space="preserve">ngs </w:t>
      </w:r>
      <w:r w:rsidRPr="000D6377">
        <w:rPr>
          <w:i/>
          <w:spacing w:val="36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for Bidding</w:t>
      </w:r>
      <w:r w:rsidRPr="000D6377">
        <w:rPr>
          <w:i/>
          <w:spacing w:val="3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purposes</w:t>
      </w:r>
      <w:r w:rsidRPr="000D6377">
        <w:rPr>
          <w:i/>
          <w:spacing w:val="1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only or</w:t>
      </w:r>
      <w:r w:rsidRPr="000D6377">
        <w:rPr>
          <w:i/>
          <w:spacing w:val="1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may include the d</w:t>
      </w:r>
      <w:r w:rsidRPr="000D6377">
        <w:rPr>
          <w:i/>
          <w:spacing w:val="-1"/>
          <w:sz w:val="24"/>
          <w:szCs w:val="24"/>
        </w:rPr>
        <w:t>e</w:t>
      </w:r>
      <w:r w:rsidRPr="000D6377">
        <w:rPr>
          <w:i/>
          <w:sz w:val="24"/>
          <w:szCs w:val="24"/>
        </w:rPr>
        <w:t>ta</w:t>
      </w:r>
      <w:r w:rsidRPr="000D6377">
        <w:rPr>
          <w:i/>
          <w:spacing w:val="1"/>
          <w:sz w:val="24"/>
          <w:szCs w:val="24"/>
        </w:rPr>
        <w:t>i</w:t>
      </w:r>
      <w:r w:rsidRPr="000D6377">
        <w:rPr>
          <w:i/>
          <w:sz w:val="24"/>
          <w:szCs w:val="24"/>
        </w:rPr>
        <w:t>led dra</w:t>
      </w:r>
      <w:r w:rsidRPr="000D6377">
        <w:rPr>
          <w:i/>
          <w:spacing w:val="1"/>
          <w:sz w:val="24"/>
          <w:szCs w:val="24"/>
        </w:rPr>
        <w:t>w</w:t>
      </w:r>
      <w:r w:rsidRPr="000D6377">
        <w:rPr>
          <w:i/>
          <w:sz w:val="24"/>
          <w:szCs w:val="24"/>
        </w:rPr>
        <w:t>ings</w:t>
      </w:r>
      <w:r w:rsidRPr="000D6377">
        <w:rPr>
          <w:i/>
          <w:spacing w:val="2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in</w:t>
      </w:r>
      <w:r w:rsidRPr="000D6377">
        <w:rPr>
          <w:i/>
          <w:spacing w:val="1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a</w:t>
      </w:r>
      <w:r w:rsidRPr="000D6377">
        <w:rPr>
          <w:i/>
          <w:spacing w:val="1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s</w:t>
      </w:r>
      <w:r w:rsidRPr="000D6377">
        <w:rPr>
          <w:i/>
          <w:spacing w:val="-1"/>
          <w:sz w:val="24"/>
          <w:szCs w:val="24"/>
        </w:rPr>
        <w:t>e</w:t>
      </w:r>
      <w:r w:rsidRPr="000D6377">
        <w:rPr>
          <w:i/>
          <w:sz w:val="24"/>
          <w:szCs w:val="24"/>
        </w:rPr>
        <w:t xml:space="preserve">parate </w:t>
      </w:r>
      <w:r w:rsidRPr="000D6377">
        <w:rPr>
          <w:i/>
          <w:spacing w:val="-1"/>
          <w:sz w:val="24"/>
          <w:szCs w:val="24"/>
        </w:rPr>
        <w:t>v</w:t>
      </w:r>
      <w:r w:rsidRPr="000D6377">
        <w:rPr>
          <w:i/>
          <w:sz w:val="24"/>
          <w:szCs w:val="24"/>
        </w:rPr>
        <w:t>olum</w:t>
      </w:r>
      <w:r w:rsidRPr="000D6377">
        <w:rPr>
          <w:i/>
          <w:spacing w:val="-1"/>
          <w:sz w:val="24"/>
          <w:szCs w:val="24"/>
        </w:rPr>
        <w:t>e</w:t>
      </w:r>
      <w:r w:rsidRPr="000D6377">
        <w:rPr>
          <w:i/>
          <w:sz w:val="24"/>
          <w:szCs w:val="24"/>
        </w:rPr>
        <w:t>, if</w:t>
      </w:r>
      <w:r w:rsidRPr="000D6377">
        <w:rPr>
          <w:i/>
          <w:spacing w:val="1"/>
          <w:sz w:val="24"/>
          <w:szCs w:val="24"/>
        </w:rPr>
        <w:t xml:space="preserve"> </w:t>
      </w:r>
      <w:r w:rsidRPr="000D6377">
        <w:rPr>
          <w:i/>
          <w:sz w:val="24"/>
          <w:szCs w:val="24"/>
        </w:rPr>
        <w:t>n</w:t>
      </w:r>
      <w:r w:rsidRPr="000D6377">
        <w:rPr>
          <w:i/>
          <w:spacing w:val="-1"/>
          <w:sz w:val="24"/>
          <w:szCs w:val="24"/>
        </w:rPr>
        <w:t>ec</w:t>
      </w:r>
      <w:r w:rsidRPr="000D6377">
        <w:rPr>
          <w:i/>
          <w:sz w:val="24"/>
          <w:szCs w:val="24"/>
        </w:rPr>
        <w:t>essary</w:t>
      </w:r>
      <w:r w:rsidRPr="000D6377">
        <w:rPr>
          <w:i/>
          <w:spacing w:val="-3"/>
          <w:sz w:val="24"/>
          <w:szCs w:val="24"/>
        </w:rPr>
        <w:t>)</w:t>
      </w:r>
      <w:r w:rsidRPr="000D6377">
        <w:rPr>
          <w:i/>
          <w:sz w:val="24"/>
          <w:szCs w:val="24"/>
        </w:rPr>
        <w:t>.</w:t>
      </w:r>
    </w:p>
    <w:sectPr w:rsidR="00BB487A">
      <w:pgSz w:w="11920" w:h="16840"/>
      <w:pgMar w:top="1560" w:right="1180" w:bottom="280" w:left="1200" w:header="0" w:footer="12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72B" w:rsidRDefault="00B3572B">
      <w:r>
        <w:separator/>
      </w:r>
    </w:p>
  </w:endnote>
  <w:endnote w:type="continuationSeparator" w:id="0">
    <w:p w:rsidR="00B3572B" w:rsidRDefault="00B3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300" style="position:absolute;margin-left:65.95pt;margin-top:795.5pt;width:465.2pt;height:23.7pt;z-index:-3741;mso-position-horizontal-relative:page;mso-position-vertical-relative:page" coordorigin="1319,15910" coordsize="9304,474">
          <v:shape id="_x0000_s2311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310" style="position:absolute;left:9717;top:16020;width:0;height:254" coordorigin="9717,16020" coordsize="0,254" path="m9717,16020r,254e" filled="f" strokecolor="#933634" strokeweight="5.86pt">
            <v:path arrowok="t"/>
          </v:shape>
          <v:shape id="_x0000_s2309" style="position:absolute;left:10528;top:16020;width:0;height:254" coordorigin="10528,16020" coordsize="0,254" path="m10528,16020r,254e" filled="f" strokecolor="#933634" strokeweight="5.86pt">
            <v:path arrowok="t"/>
          </v:shape>
          <v:shape id="_x0000_s2308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307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306" style="position:absolute;left:1325;top:15943;width:8334;height:0" coordorigin="1325,15943" coordsize="8334,0" path="m1325,15943r8334,e" filled="f" strokeweight=".58pt">
            <v:path arrowok="t"/>
          </v:shape>
          <v:shape id="_x0000_s2305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304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303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302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301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99" type="#_x0000_t202" style="position:absolute;margin-left:71pt;margin-top:801.3pt;width:293.4pt;height:11.95pt;z-index:-3740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98" type="#_x0000_t202" style="position:absolute;margin-left:487.75pt;margin-top:801.35pt;width:6.8pt;height:13.05pt;z-index:-3739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ii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7" type="#_x0000_t202" style="position:absolute;margin-left:71pt;margin-top:801.1pt;width:293.4pt;height:11.95pt;z-index:-3715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96" type="#_x0000_t202" style="position:absolute;margin-left:486.75pt;margin-top:801.1pt;width:16.25pt;height:13.05pt;z-index:-3714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B2A3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184" style="position:absolute;margin-left:65.95pt;margin-top:795.25pt;width:481.75pt;height:23.7pt;z-index:-3713;mso-position-horizontal-relative:page;mso-position-vertical-relative:page" coordorigin="1319,15905" coordsize="9635,474">
          <v:shape id="_x0000_s2195" style="position:absolute;left:9957;top:15942;width:960;height:74" coordorigin="9957,15942" coordsize="960,74" path="m9957,16016r960,l10917,15942r-960,l9957,16016xe" fillcolor="#933634" stroked="f">
            <v:path arrowok="t"/>
          </v:shape>
          <v:shape id="_x0000_s2194" style="position:absolute;left:9957;top:16015;width:115;height:254" coordorigin="9957,16015" coordsize="115,254" path="m9957,16269r115,l10072,16015r-115,l9957,16269xe" fillcolor="#933634" stroked="f">
            <v:path arrowok="t"/>
          </v:shape>
          <v:shape id="_x0000_s2193" style="position:absolute;left:10802;top:16015;width:115;height:254" coordorigin="10802,16015" coordsize="115,254" path="m10802,16269r115,l10917,16015r-115,l10802,16269xe" fillcolor="#933634" stroked="f">
            <v:path arrowok="t"/>
          </v:shape>
          <v:shape id="_x0000_s2192" style="position:absolute;left:9957;top:16268;width:960;height:74" coordorigin="9957,16268" coordsize="960,74" path="m9957,16342r960,l10917,16268r-960,l9957,16342xe" fillcolor="#933634" stroked="f">
            <v:path arrowok="t"/>
          </v:shape>
          <v:shape id="_x0000_s2191" style="position:absolute;left:10072;top:16015;width:730;height:254" coordorigin="10072,16015" coordsize="730,254" path="m10802,16015r-730,l10072,16269r730,l10802,16015xe" fillcolor="#933634" stroked="f">
            <v:path arrowok="t"/>
          </v:shape>
          <v:shape id="_x0000_s2190" style="position:absolute;left:1325;top:15938;width:8632;height:0" coordorigin="1325,15938" coordsize="8632,0" path="m1325,15938r8632,e" filled="f" strokeweight=".58pt">
            <v:path arrowok="t"/>
          </v:shape>
          <v:shape id="_x0000_s2189" style="position:absolute;left:9957;top:15942;width:10;height:74" coordorigin="9957,15942" coordsize="10,74" path="m9957,16016r10,l9967,15942r-10,l9957,16016xe" fillcolor="#933634" stroked="f">
            <v:path arrowok="t"/>
          </v:shape>
          <v:shape id="_x0000_s2188" style="position:absolute;left:9957;top:15932;width:10;height:12" coordorigin="9957,15932" coordsize="10,12" path="m9957,15944r10,l9967,15932r-10,l9957,15944xe" fillcolor="#c0504d" stroked="f">
            <v:path arrowok="t"/>
          </v:shape>
          <v:shape id="_x0000_s2187" style="position:absolute;left:9967;top:15932;width:950;height:12" coordorigin="9967,15932" coordsize="950,12" path="m9967,15944r950,l10917,15932r-950,l9967,15944xe" fillcolor="#c0504d" stroked="f">
            <v:path arrowok="t"/>
          </v:shape>
          <v:shape id="_x0000_s2186" style="position:absolute;left:9967;top:15942;width:950;height:74" coordorigin="9967,15942" coordsize="950,74" path="m9967,16016r950,l10917,15942r-950,l9967,16016xe" fillcolor="#933634" stroked="f">
            <v:path arrowok="t"/>
          </v:shape>
          <v:shape id="_x0000_s2185" style="position:absolute;left:9957;top:16268;width:960;height:74" coordorigin="9957,16268" coordsize="960,74" path="m9957,16342r960,l10917,16268r-960,l9957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3" type="#_x0000_t202" style="position:absolute;margin-left:71pt;margin-top:801.1pt;width:293.4pt;height:11.95pt;z-index:-3712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82" type="#_x0000_t202" style="position:absolute;margin-left:502.6pt;margin-top:801.1pt;width:14.25pt;height:13.05pt;z-index:-3711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1" type="#_x0000_t202" style="position:absolute;margin-left:71pt;margin-top:801.1pt;width:293.4pt;height:11.95pt;z-index:-3710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80" type="#_x0000_t202" style="position:absolute;margin-left:487.75pt;margin-top:801.1pt;width:14.25pt;height:13.05pt;z-index:-3709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168" style="position:absolute;margin-left:65.95pt;margin-top:795.25pt;width:465.2pt;height:23.7pt;z-index:-3708;mso-position-horizontal-relative:page;mso-position-vertical-relative:page" coordorigin="1319,15905" coordsize="9304,474">
          <v:shape id="_x0000_s2179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178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177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176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175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174" style="position:absolute;left:1325;top:15938;width:8334;height:0" coordorigin="1325,15938" coordsize="8334,0" path="m1325,15938r8334,e" filled="f" strokeweight=".58pt">
            <v:path arrowok="t"/>
          </v:shape>
          <v:shape id="_x0000_s2173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172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171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170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169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7" type="#_x0000_t202" style="position:absolute;margin-left:71pt;margin-top:801.1pt;width:293.4pt;height:11.95pt;z-index:-3707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66" type="#_x0000_t202" style="position:absolute;margin-left:487.75pt;margin-top:801.1pt;width:14.25pt;height:13.05pt;z-index:-3706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24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5" type="#_x0000_t202" style="position:absolute;margin-left:71pt;margin-top:801.1pt;width:293.4pt;height:11.95pt;z-index:-3705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64" type="#_x0000_t202" style="position:absolute;margin-left:502.6pt;margin-top:801.1pt;width:14.25pt;height:13.05pt;z-index:-3704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152" style="position:absolute;margin-left:65.95pt;margin-top:795.25pt;width:481.75pt;height:23.7pt;z-index:-3703;mso-position-horizontal-relative:page;mso-position-vertical-relative:page" coordorigin="1319,15905" coordsize="9635,474">
          <v:shape id="_x0000_s2163" style="position:absolute;left:9957;top:15942;width:960;height:74" coordorigin="9957,15942" coordsize="960,74" path="m9957,16016r960,l10917,15942r-960,l9957,16016xe" fillcolor="#933634" stroked="f">
            <v:path arrowok="t"/>
          </v:shape>
          <v:shape id="_x0000_s2162" style="position:absolute;left:9957;top:16015;width:115;height:254" coordorigin="9957,16015" coordsize="115,254" path="m9957,16269r115,l10072,16015r-115,l9957,16269xe" fillcolor="#933634" stroked="f">
            <v:path arrowok="t"/>
          </v:shape>
          <v:shape id="_x0000_s2161" style="position:absolute;left:10802;top:16015;width:115;height:254" coordorigin="10802,16015" coordsize="115,254" path="m10802,16269r115,l10917,16015r-115,l10802,16269xe" fillcolor="#933634" stroked="f">
            <v:path arrowok="t"/>
          </v:shape>
          <v:shape id="_x0000_s2160" style="position:absolute;left:9957;top:16268;width:960;height:74" coordorigin="9957,16268" coordsize="960,74" path="m9957,16342r960,l10917,16268r-960,l9957,16342xe" fillcolor="#933634" stroked="f">
            <v:path arrowok="t"/>
          </v:shape>
          <v:shape id="_x0000_s2159" style="position:absolute;left:10072;top:16015;width:730;height:254" coordorigin="10072,16015" coordsize="730,254" path="m10802,16015r-730,l10072,16269r730,l10802,16015xe" fillcolor="#933634" stroked="f">
            <v:path arrowok="t"/>
          </v:shape>
          <v:shape id="_x0000_s2158" style="position:absolute;left:1325;top:15938;width:8632;height:0" coordorigin="1325,15938" coordsize="8632,0" path="m1325,15938r8632,e" filled="f" strokeweight=".58pt">
            <v:path arrowok="t"/>
          </v:shape>
          <v:shape id="_x0000_s2157" style="position:absolute;left:9957;top:15942;width:10;height:74" coordorigin="9957,15942" coordsize="10,74" path="m9957,16016r10,l9967,15942r-10,l9957,16016xe" fillcolor="#933634" stroked="f">
            <v:path arrowok="t"/>
          </v:shape>
          <v:shape id="_x0000_s2156" style="position:absolute;left:9957;top:15932;width:10;height:12" coordorigin="9957,15932" coordsize="10,12" path="m9957,15944r10,l9967,15932r-10,l9957,15944xe" fillcolor="#c0504d" stroked="f">
            <v:path arrowok="t"/>
          </v:shape>
          <v:shape id="_x0000_s2155" style="position:absolute;left:9967;top:15932;width:950;height:12" coordorigin="9967,15932" coordsize="950,12" path="m9967,15944r950,l10917,15932r-950,l9967,15944xe" fillcolor="#c0504d" stroked="f">
            <v:path arrowok="t"/>
          </v:shape>
          <v:shape id="_x0000_s2154" style="position:absolute;left:9967;top:15942;width:950;height:74" coordorigin="9967,15942" coordsize="950,74" path="m9967,16016r950,l10917,15942r-950,l9967,16016xe" fillcolor="#933634" stroked="f">
            <v:path arrowok="t"/>
          </v:shape>
          <v:shape id="_x0000_s2153" style="position:absolute;left:9957;top:16268;width:960;height:74" coordorigin="9957,16268" coordsize="960,74" path="m9957,16342r960,l10917,16268r-960,l9957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1" type="#_x0000_t202" style="position:absolute;margin-left:71pt;margin-top:801.1pt;width:293.4pt;height:11.95pt;z-index:-3702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50" type="#_x0000_t202" style="position:absolute;margin-left:502.6pt;margin-top:801.1pt;width:14.25pt;height:13.05pt;z-index:-3701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26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9" type="#_x0000_t202" style="position:absolute;margin-left:71pt;margin-top:805.65pt;width:293.4pt;height:11.95pt;z-index:-3700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48" type="#_x0000_t202" style="position:absolute;margin-left:487.75pt;margin-top:805.65pt;width:14.25pt;height:13.05pt;z-index:-3699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27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136" style="position:absolute;margin-left:65.95pt;margin-top:799.8pt;width:465.2pt;height:23.75pt;z-index:-3698;mso-position-horizontal-relative:page;mso-position-vertical-relative:page" coordorigin="1319,15996" coordsize="9304,475">
          <v:shape id="_x0000_s2147" style="position:absolute;left:9660;top:16033;width:926;height:74" coordorigin="9660,16033" coordsize="926,74" path="m9660,16107r926,l10586,16033r-926,l9660,16107xe" fillcolor="#933634" stroked="f">
            <v:path arrowok="t"/>
          </v:shape>
          <v:shape id="_x0000_s2146" style="position:absolute;left:9660;top:16106;width:115;height:254" coordorigin="9660,16106" coordsize="115,254" path="m9660,16360r115,l9775,16106r-115,l9660,16360xe" fillcolor="#933634" stroked="f">
            <v:path arrowok="t"/>
          </v:shape>
          <v:shape id="_x0000_s2145" style="position:absolute;left:10471;top:16106;width:115;height:254" coordorigin="10471,16106" coordsize="115,254" path="m10471,16360r115,l10586,16106r-115,l10471,16360xe" fillcolor="#933634" stroked="f">
            <v:path arrowok="t"/>
          </v:shape>
          <v:shape id="_x0000_s2144" style="position:absolute;left:9660;top:16359;width:926;height:74" coordorigin="9660,16359" coordsize="926,74" path="m9660,16434r926,l10586,16359r-926,l9660,16434xe" fillcolor="#933634" stroked="f">
            <v:path arrowok="t"/>
          </v:shape>
          <v:shape id="_x0000_s2143" style="position:absolute;left:9775;top:16106;width:696;height:254" coordorigin="9775,16106" coordsize="696,254" path="m10471,16106r-696,l9775,16360r696,l10471,16106xe" fillcolor="#933634" stroked="f">
            <v:path arrowok="t"/>
          </v:shape>
          <v:shape id="_x0000_s2142" style="position:absolute;left:1325;top:16029;width:8334;height:0" coordorigin="1325,16029" coordsize="8334,0" path="m1325,16029r8334,e" filled="f" strokeweight=".58pt">
            <v:path arrowok="t"/>
          </v:shape>
          <v:shape id="_x0000_s2141" style="position:absolute;left:9660;top:16033;width:10;height:74" coordorigin="9660,16033" coordsize="10,74" path="m9660,16107r9,l9669,16033r-9,l9660,16107xe" fillcolor="#933634" stroked="f">
            <v:path arrowok="t"/>
          </v:shape>
          <v:shape id="_x0000_s2140" style="position:absolute;left:9660;top:16023;width:10;height:12" coordorigin="9660,16023" coordsize="10,12" path="m9660,16035r9,l9669,16023r-9,l9660,16035xe" fillcolor="#c0504d" stroked="f">
            <v:path arrowok="t"/>
          </v:shape>
          <v:shape id="_x0000_s2139" style="position:absolute;left:9669;top:16023;width:917;height:12" coordorigin="9669,16023" coordsize="917,12" path="m9669,16035r917,l10586,16023r-917,l9669,16035xe" fillcolor="#c0504d" stroked="f">
            <v:path arrowok="t"/>
          </v:shape>
          <v:shape id="_x0000_s2138" style="position:absolute;left:9669;top:16033;width:917;height:74" coordorigin="9669,16033" coordsize="917,74" path="m9669,16107r917,l10586,16033r-917,l9669,16107xe" fillcolor="#933634" stroked="f">
            <v:path arrowok="t"/>
          </v:shape>
          <v:shape id="_x0000_s2137" style="position:absolute;left:9660;top:16359;width:926;height:74" coordorigin="9660,16359" coordsize="926,74" path="m9660,16434r926,l10586,16359r-926,l9660,164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5" type="#_x0000_t202" style="position:absolute;margin-left:71pt;margin-top:805.65pt;width:293.4pt;height:11.95pt;z-index:-3697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34" type="#_x0000_t202" style="position:absolute;margin-left:487.75pt;margin-top:805.65pt;width:14.25pt;height:13.05pt;z-index:-3696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28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0D6377">
    <w:pPr>
      <w:spacing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0D6377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286" style="position:absolute;margin-left:65.95pt;margin-top:795.5pt;width:465.2pt;height:23.7pt;z-index:-3738;mso-position-horizontal-relative:page;mso-position-vertical-relative:page" coordorigin="1319,15910" coordsize="9304,474">
          <v:shape id="_x0000_s2297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96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95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94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93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92" style="position:absolute;left:1325;top:15943;width:8334;height:0" coordorigin="1325,15943" coordsize="8334,0" path="m1325,15943r8334,e" filled="f" strokeweight=".58pt">
            <v:path arrowok="t"/>
          </v:shape>
          <v:shape id="_x0000_s2291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90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89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88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87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5" type="#_x0000_t202" style="position:absolute;margin-left:71pt;margin-top:801.3pt;width:293.4pt;height:11.95pt;z-index:-3737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84" type="#_x0000_t202" style="position:absolute;margin-left:487.75pt;margin-top:801.35pt;width:9.2pt;height:13.05pt;z-index:-3736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iii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0D6377">
    <w:pPr>
      <w:spacing w:line="0" w:lineRule="atLeast"/>
      <w:rPr>
        <w:sz w:val="0"/>
        <w:szCs w:val="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0D6377">
    <w:pPr>
      <w:spacing w:line="0" w:lineRule="atLeast"/>
      <w:rPr>
        <w:sz w:val="0"/>
        <w:szCs w:val="0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0D6377">
    <w:pPr>
      <w:spacing w:line="0" w:lineRule="atLeast"/>
      <w:rPr>
        <w:sz w:val="0"/>
        <w:szCs w:val="0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121" style="position:absolute;margin-left:65.95pt;margin-top:804.25pt;width:465.2pt;height:36.5pt;z-index:-3695;mso-position-horizontal-relative:page;mso-position-vertical-relative:page" coordorigin="1319,16085" coordsize="9304,730">
          <v:shape id="_x0000_s2133" style="position:absolute;left:9660;top:16122;width:926;height:74" coordorigin="9660,16122" coordsize="926,74" path="m9660,16196r926,l10586,16122r-926,l9660,16196xe" fillcolor="#933634" stroked="f">
            <v:path arrowok="t"/>
          </v:shape>
          <v:shape id="_x0000_s2132" style="position:absolute;left:9660;top:16195;width:115;height:255" coordorigin="9660,16195" coordsize="115,255" path="m9660,16450r115,l9775,16195r-115,l9660,16450xe" fillcolor="#933634" stroked="f">
            <v:path arrowok="t"/>
          </v:shape>
          <v:shape id="_x0000_s2131" style="position:absolute;left:10471;top:16195;width:115;height:255" coordorigin="10471,16195" coordsize="115,255" path="m10471,16450r115,l10586,16195r-115,l10471,16450xe" fillcolor="#933634" stroked="f">
            <v:path arrowok="t"/>
          </v:shape>
          <v:shape id="_x0000_s2130" style="position:absolute;left:9660;top:16449;width:926;height:74" coordorigin="9660,16449" coordsize="926,74" path="m9660,16523r926,l10586,16449r-926,l9660,16523xe" fillcolor="#933634" stroked="f">
            <v:path arrowok="t"/>
          </v:shape>
          <v:shape id="_x0000_s2129" style="position:absolute;left:9775;top:16195;width:696;height:255" coordorigin="9775,16195" coordsize="696,255" path="m9775,16450r696,l10471,16195r-696,l9775,16450xe" fillcolor="#933634" stroked="f">
            <v:path arrowok="t"/>
          </v:shape>
          <v:shape id="_x0000_s2128" style="position:absolute;left:1325;top:16118;width:8334;height:0" coordorigin="1325,16118" coordsize="8334,0" path="m1325,16118r8334,e" filled="f" strokeweight=".58pt">
            <v:path arrowok="t"/>
          </v:shape>
          <v:shape id="_x0000_s2127" style="position:absolute;left:9660;top:16122;width:10;height:74" coordorigin="9660,16122" coordsize="10,74" path="m9660,16196r9,l9669,16122r-9,l9660,16196xe" fillcolor="#933634" stroked="f">
            <v:path arrowok="t"/>
          </v:shape>
          <v:shape id="_x0000_s2126" style="position:absolute;left:9660;top:16112;width:10;height:12" coordorigin="9660,16112" coordsize="10,12" path="m9660,16124r9,l9669,16112r-9,l9660,16124xe" fillcolor="#c0504d" stroked="f">
            <v:path arrowok="t"/>
          </v:shape>
          <v:shape id="_x0000_s2125" style="position:absolute;left:9669;top:16112;width:917;height:12" coordorigin="9669,16112" coordsize="917,12" path="m9669,16124r917,l10586,16112r-917,l9669,16124xe" fillcolor="#c0504d" stroked="f">
            <v:path arrowok="t"/>
          </v:shape>
          <v:shape id="_x0000_s2124" style="position:absolute;left:9669;top:16122;width:917;height:74" coordorigin="9669,16122" coordsize="917,74" path="m9669,16196r917,l10586,16122r-917,l9669,16196xe" fillcolor="#933634" stroked="f">
            <v:path arrowok="t"/>
          </v:shape>
          <v:shape id="_x0000_s2123" style="position:absolute;left:9660;top:16449;width:926;height:74" coordorigin="9660,16449" coordsize="926,74" path="m9660,16523r926,l10586,16449r-926,l9660,16523xe" fillcolor="#933634" stroked="f">
            <v:path arrowok="t"/>
          </v:shape>
          <v:shape id="_x0000_s2122" style="position:absolute;left:1412;top:16522;width:8728;height:283" coordorigin="1412,16522" coordsize="8728,283" path="m1412,16805r8727,l10139,16522r-8727,l1412,16805xe" fillcolor="#edebe0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margin-left:71pt;margin-top:810.1pt;width:293.4pt;height:11.95pt;z-index:-3694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19" type="#_x0000_t202" style="position:absolute;margin-left:486.75pt;margin-top:810.1pt;width:16.25pt;height:13.05pt;z-index:-3693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E5341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107" style="position:absolute;margin-left:65.95pt;margin-top:769.8pt;width:465.2pt;height:23.7pt;z-index:-3692;mso-position-horizontal-relative:page;mso-position-vertical-relative:page" coordorigin="1319,15396" coordsize="9304,474">
          <v:shape id="_x0000_s2118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117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116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115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114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113" style="position:absolute;left:1325;top:15429;width:8334;height:0" coordorigin="1325,15429" coordsize="8334,0" path="m1325,15429r8334,e" filled="f" strokeweight=".58pt">
            <v:path arrowok="t"/>
          </v:shape>
          <v:shape id="_x0000_s2112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111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110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109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108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71pt;margin-top:775.65pt;width:293.4pt;height:11.95pt;z-index:-3691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05" type="#_x0000_t202" style="position:absolute;margin-left:486.75pt;margin-top:775.65pt;width:16.25pt;height:13.05pt;z-index:-3690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E5341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093" style="position:absolute;margin-left:65.95pt;margin-top:769.8pt;width:465.2pt;height:23.7pt;z-index:-3689;mso-position-horizontal-relative:page;mso-position-vertical-relative:page" coordorigin="1319,15396" coordsize="9304,474">
          <v:shape id="_x0000_s2104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103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102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101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100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99" style="position:absolute;left:1325;top:15429;width:8334;height:0" coordorigin="1325,15429" coordsize="8334,0" path="m1325,15429r8334,e" filled="f" strokeweight=".58pt">
            <v:path arrowok="t"/>
          </v:shape>
          <v:shape id="_x0000_s2098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97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96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95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94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71pt;margin-top:775.65pt;width:293.4pt;height:11.95pt;z-index:-3688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486.75pt;margin-top:775.65pt;width:16.25pt;height:13.05pt;z-index:-3687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E5341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079" style="position:absolute;margin-left:65.95pt;margin-top:769.8pt;width:465.2pt;height:23.7pt;z-index:-3686;mso-position-horizontal-relative:page;mso-position-vertical-relative:page" coordorigin="1319,15396" coordsize="9304,474">
          <v:shape id="_x0000_s2090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89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88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87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86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85" style="position:absolute;left:1325;top:15429;width:8334;height:0" coordorigin="1325,15429" coordsize="8334,0" path="m1325,15429r8334,e" filled="f" strokeweight=".58pt">
            <v:path arrowok="t"/>
          </v:shape>
          <v:shape id="_x0000_s2084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83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82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81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80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1pt;margin-top:775.65pt;width:293.4pt;height:11.95pt;z-index:-3685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486.75pt;margin-top:775.65pt;width:16.25pt;height:13.05pt;z-index:-3684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B2A3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065" style="position:absolute;margin-left:65.95pt;margin-top:769.8pt;width:465.2pt;height:23.7pt;z-index:-3683;mso-position-horizontal-relative:page;mso-position-vertical-relative:page" coordorigin="1319,15396" coordsize="9304,474">
          <v:shape id="_x0000_s2076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75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74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73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72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71" style="position:absolute;left:1325;top:15429;width:8334;height:0" coordorigin="1325,15429" coordsize="8334,0" path="m1325,15429r8334,e" filled="f" strokeweight=".58pt">
            <v:path arrowok="t"/>
          </v:shape>
          <v:shape id="_x0000_s2070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69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68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67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66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71pt;margin-top:775.65pt;width:293.4pt;height:11.95pt;z-index:-3682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486.75pt;margin-top:775.65pt;width:16.25pt;height:13.05pt;z-index:-3681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B2A3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051" style="position:absolute;margin-left:65.95pt;margin-top:769.8pt;width:465.2pt;height:23.7pt;z-index:-3680;mso-position-horizontal-relative:page;mso-position-vertical-relative:page" coordorigin="1319,15396" coordsize="9304,474">
          <v:shape id="_x0000_s2062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61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60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59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58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57" style="position:absolute;left:1325;top:15429;width:8334;height:0" coordorigin="1325,15429" coordsize="8334,0" path="m1325,15429r8334,e" filled="f" strokeweight=".58pt">
            <v:path arrowok="t"/>
          </v:shape>
          <v:shape id="_x0000_s2056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55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54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53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52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75.65pt;width:293.4pt;height:11.95pt;z-index:-3679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6.75pt;margin-top:775.65pt;width:16.25pt;height:13.05pt;z-index:-3678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B2A3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272" style="position:absolute;margin-left:65.95pt;margin-top:795.5pt;width:465.2pt;height:23.7pt;z-index:-3735;mso-position-horizontal-relative:page;mso-position-vertical-relative:page" coordorigin="1319,15910" coordsize="9304,474">
          <v:shape id="_x0000_s2283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82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81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80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79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78" style="position:absolute;left:1325;top:15943;width:8334;height:0" coordorigin="1325,15943" coordsize="8334,0" path="m1325,15943r8334,e" filled="f" strokeweight=".58pt">
            <v:path arrowok="t"/>
          </v:shape>
          <v:shape id="_x0000_s2277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76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75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74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73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1" type="#_x0000_t202" style="position:absolute;margin-left:71pt;margin-top:801.3pt;width:293.4pt;height:11.95pt;z-index:-3734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70" type="#_x0000_t202" style="position:absolute;margin-left:487.75pt;margin-top:801.35pt;width:9.85pt;height:13.05pt;z-index:-3733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iv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258" style="position:absolute;margin-left:65.95pt;margin-top:795.5pt;width:465.2pt;height:23.7pt;z-index:-3732;mso-position-horizontal-relative:page;mso-position-vertical-relative:page" coordorigin="1319,15910" coordsize="9304,474">
          <v:shape id="_x0000_s2269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68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67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66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65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64" style="position:absolute;left:1325;top:15943;width:8334;height:0" coordorigin="1325,15943" coordsize="8334,0" path="m1325,15943r8334,e" filled="f" strokeweight=".58pt">
            <v:path arrowok="t"/>
          </v:shape>
          <v:shape id="_x0000_s2263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62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61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60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59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7" type="#_x0000_t202" style="position:absolute;margin-left:71pt;margin-top:801.3pt;width:293.4pt;height:11.95pt;z-index:-3731;mso-position-horizontal-relative:page;mso-position-vertical-relative:page" filled="f" stroked="f">
          <v:textbox style="mso-next-textbox:#_x0000_s2257"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56" type="#_x0000_t202" style="position:absolute;margin-left:486.75pt;margin-top:801.35pt;width:11.75pt;height:13.05pt;z-index:-3730;mso-position-horizontal-relative:page;mso-position-vertical-relative:page" filled="f" stroked="f">
          <v:textbox style="mso-next-textbox:#_x0000_s2256"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B2A3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244" style="position:absolute;margin-left:65.95pt;margin-top:795.25pt;width:465.2pt;height:23.7pt;z-index:-3729;mso-position-horizontal-relative:page;mso-position-vertical-relative:page" coordorigin="1319,15905" coordsize="9304,474">
          <v:shape id="_x0000_s2255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254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253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252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251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250" style="position:absolute;left:1325;top:15938;width:8334;height:0" coordorigin="1325,15938" coordsize="8334,0" path="m1325,15938r8334,e" filled="f" strokeweight=".58pt">
            <v:path arrowok="t"/>
          </v:shape>
          <v:shape id="_x0000_s2249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248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247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246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245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3" type="#_x0000_t202" style="position:absolute;margin-left:71pt;margin-top:801.1pt;width:293.4pt;height:11.95pt;z-index:-3728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1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42" type="#_x0000_t202" style="position:absolute;margin-left:486.75pt;margin-top:801.1pt;width:10.15pt;height:13.05pt;z-index:-3727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B2A3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230" style="position:absolute;margin-left:65.95pt;margin-top:795.25pt;width:465.2pt;height:23.7pt;z-index:-3726;mso-position-horizontal-relative:page;mso-position-vertical-relative:page" coordorigin="1319,15905" coordsize="9304,474">
          <v:shape id="_x0000_s2241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240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239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238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237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236" style="position:absolute;left:1325;top:15938;width:8334;height:0" coordorigin="1325,15938" coordsize="8334,0" path="m1325,15938r8334,e" filled="f" strokeweight=".58pt">
            <v:path arrowok="t"/>
          </v:shape>
          <v:shape id="_x0000_s2235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234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233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232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231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9" type="#_x0000_t202" style="position:absolute;margin-left:71pt;margin-top:801.1pt;width:293.4pt;height:11.95pt;z-index:-3725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28" type="#_x0000_t202" style="position:absolute;margin-left:486.75pt;margin-top:801.1pt;width:10.15pt;height:13.05pt;z-index:-3724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B2A3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7" type="#_x0000_t202" style="position:absolute;margin-left:71pt;margin-top:751.3pt;width:293.4pt;height:11.95pt;z-index:-3723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26" type="#_x0000_t202" style="position:absolute;margin-left:502.6pt;margin-top:751.3pt;width:8.15pt;height:13.05pt;z-index:-3722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214" style="position:absolute;margin-left:65.95pt;margin-top:745.45pt;width:481.75pt;height:23.7pt;z-index:-3721;mso-position-horizontal-relative:page;mso-position-vertical-relative:page" coordorigin="1319,14909" coordsize="9635,474">
          <v:shape id="_x0000_s2225" style="position:absolute;left:9957;top:14946;width:960;height:74" coordorigin="9957,14946" coordsize="960,74" path="m9957,15020r960,l10917,14946r-960,l9957,15020xe" fillcolor="#933634" stroked="f">
            <v:path arrowok="t"/>
          </v:shape>
          <v:shape id="_x0000_s2224" style="position:absolute;left:9957;top:15019;width:115;height:254" coordorigin="9957,15019" coordsize="115,254" path="m9957,15273r115,l10072,15019r-115,l9957,15273xe" fillcolor="#933634" stroked="f">
            <v:path arrowok="t"/>
          </v:shape>
          <v:shape id="_x0000_s2223" style="position:absolute;left:10802;top:15019;width:115;height:254" coordorigin="10802,15019" coordsize="115,254" path="m10802,15273r115,l10917,15019r-115,l10802,15273xe" fillcolor="#933634" stroked="f">
            <v:path arrowok="t"/>
          </v:shape>
          <v:shape id="_x0000_s2222" style="position:absolute;left:9957;top:15272;width:960;height:74" coordorigin="9957,15272" coordsize="960,74" path="m9957,15346r960,l10917,15272r-960,l9957,15346xe" fillcolor="#933634" stroked="f">
            <v:path arrowok="t"/>
          </v:shape>
          <v:shape id="_x0000_s2221" style="position:absolute;left:10072;top:15019;width:730;height:254" coordorigin="10072,15019" coordsize="730,254" path="m10802,15019r-730,l10072,15273r730,l10802,15019xe" fillcolor="#933634" stroked="f">
            <v:path arrowok="t"/>
          </v:shape>
          <v:shape id="_x0000_s2220" style="position:absolute;left:1325;top:14942;width:8632;height:0" coordorigin="1325,14942" coordsize="8632,0" path="m1325,14942r8632,e" filled="f" strokeweight=".58pt">
            <v:path arrowok="t"/>
          </v:shape>
          <v:shape id="_x0000_s2219" style="position:absolute;left:9957;top:14946;width:10;height:74" coordorigin="9957,14946" coordsize="10,74" path="m9957,15020r10,l9967,14946r-10,l9957,15020xe" fillcolor="#933634" stroked="f">
            <v:path arrowok="t"/>
          </v:shape>
          <v:shape id="_x0000_s2218" style="position:absolute;left:9957;top:14936;width:10;height:12" coordorigin="9957,14936" coordsize="10,12" path="m9957,14948r10,l9967,14936r-10,l9957,14948xe" fillcolor="#c0504d" stroked="f">
            <v:path arrowok="t"/>
          </v:shape>
          <v:shape id="_x0000_s2217" style="position:absolute;left:9967;top:14936;width:950;height:12" coordorigin="9967,14936" coordsize="950,12" path="m9967,14948r950,l10917,14936r-950,l9967,14948xe" fillcolor="#c0504d" stroked="f">
            <v:path arrowok="t"/>
          </v:shape>
          <v:shape id="_x0000_s2216" style="position:absolute;left:9967;top:14946;width:950;height:74" coordorigin="9967,14946" coordsize="950,74" path="m9967,15020r950,l10917,14946r-950,l9967,15020xe" fillcolor="#933634" stroked="f">
            <v:path arrowok="t"/>
          </v:shape>
          <v:shape id="_x0000_s2215" style="position:absolute;left:9957;top:15272;width:960;height:74" coordorigin="9957,15272" coordsize="960,74" path="m9957,15346r960,l10917,15272r-960,l9957,15346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3" type="#_x0000_t202" style="position:absolute;margin-left:71pt;margin-top:751.3pt;width:293.4pt;height:11.95pt;z-index:-3720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12" type="#_x0000_t202" style="position:absolute;margin-left:501.6pt;margin-top:751.3pt;width:16.25pt;height:13.05pt;z-index:-3719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B2A3A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377" w:rsidRDefault="00B3572B">
    <w:pPr>
      <w:spacing w:line="200" w:lineRule="exact"/>
    </w:pPr>
    <w:r>
      <w:pict>
        <v:group id="_x0000_s2200" style="position:absolute;margin-left:65.95pt;margin-top:745.45pt;width:481.75pt;height:23.7pt;z-index:-3718;mso-position-horizontal-relative:page;mso-position-vertical-relative:page" coordorigin="1319,14909" coordsize="9635,474">
          <v:shape id="_x0000_s2211" style="position:absolute;left:9957;top:14946;width:960;height:74" coordorigin="9957,14946" coordsize="960,74" path="m9957,15020r960,l10917,14946r-960,l9957,15020xe" fillcolor="#933634" stroked="f">
            <v:path arrowok="t"/>
          </v:shape>
          <v:shape id="_x0000_s2210" style="position:absolute;left:9957;top:15019;width:115;height:254" coordorigin="9957,15019" coordsize="115,254" path="m9957,15273r115,l10072,15019r-115,l9957,15273xe" fillcolor="#933634" stroked="f">
            <v:path arrowok="t"/>
          </v:shape>
          <v:shape id="_x0000_s2209" style="position:absolute;left:10802;top:15019;width:115;height:254" coordorigin="10802,15019" coordsize="115,254" path="m10802,15273r115,l10917,15019r-115,l10802,15273xe" fillcolor="#933634" stroked="f">
            <v:path arrowok="t"/>
          </v:shape>
          <v:shape id="_x0000_s2208" style="position:absolute;left:9957;top:15272;width:960;height:74" coordorigin="9957,15272" coordsize="960,74" path="m9957,15346r960,l10917,15272r-960,l9957,15346xe" fillcolor="#933634" stroked="f">
            <v:path arrowok="t"/>
          </v:shape>
          <v:shape id="_x0000_s2207" style="position:absolute;left:10072;top:15019;width:730;height:254" coordorigin="10072,15019" coordsize="730,254" path="m10802,15019r-730,l10072,15273r730,l10802,15019xe" fillcolor="#933634" stroked="f">
            <v:path arrowok="t"/>
          </v:shape>
          <v:shape id="_x0000_s2206" style="position:absolute;left:1325;top:14942;width:8632;height:0" coordorigin="1325,14942" coordsize="8632,0" path="m1325,14942r8632,e" filled="f" strokeweight=".58pt">
            <v:path arrowok="t"/>
          </v:shape>
          <v:shape id="_x0000_s2205" style="position:absolute;left:9957;top:14946;width:10;height:74" coordorigin="9957,14946" coordsize="10,74" path="m9957,15020r10,l9967,14946r-10,l9957,15020xe" fillcolor="#933634" stroked="f">
            <v:path arrowok="t"/>
          </v:shape>
          <v:shape id="_x0000_s2204" style="position:absolute;left:9957;top:14936;width:10;height:12" coordorigin="9957,14936" coordsize="10,12" path="m9957,14948r10,l9967,14936r-10,l9957,14948xe" fillcolor="#c0504d" stroked="f">
            <v:path arrowok="t"/>
          </v:shape>
          <v:shape id="_x0000_s2203" style="position:absolute;left:9967;top:14936;width:950;height:12" coordorigin="9967,14936" coordsize="950,12" path="m9967,14948r950,l10917,14936r-950,l9967,14948xe" fillcolor="#c0504d" stroked="f">
            <v:path arrowok="t"/>
          </v:shape>
          <v:shape id="_x0000_s2202" style="position:absolute;left:9967;top:14946;width:950;height:74" coordorigin="9967,14946" coordsize="950,74" path="m9967,15020r950,l10917,14946r-950,l9967,15020xe" fillcolor="#933634" stroked="f">
            <v:path arrowok="t"/>
          </v:shape>
          <v:shape id="_x0000_s2201" style="position:absolute;left:9957;top:15272;width:960;height:74" coordorigin="9957,15272" coordsize="960,74" path="m9957,15346r960,l10917,15272r-960,l9957,15346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9" type="#_x0000_t202" style="position:absolute;margin-left:71pt;margin-top:751.3pt;width:293.4pt;height:11.95pt;z-index:-3717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</w:t>
                </w:r>
                <w:r>
                  <w:rPr>
                    <w:spacing w:val="-12"/>
                  </w:rPr>
                  <w:t xml:space="preserve"> </w:t>
                </w:r>
                <w:r>
                  <w:t>|</w:t>
                </w:r>
                <w:r>
                  <w:rPr>
                    <w:spacing w:val="-4"/>
                  </w:rPr>
                  <w:t xml:space="preserve"> 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98" type="#_x0000_t202" style="position:absolute;margin-left:502.6pt;margin-top:751.3pt;width:14.25pt;height:13.05pt;z-index:-3716;mso-position-horizontal-relative:page;mso-position-vertical-relative:page" filled="f" stroked="f">
          <v:textbox inset="0,0,0,0">
            <w:txbxContent>
              <w:p w:rsidR="000D6377" w:rsidRDefault="000D6377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72B" w:rsidRDefault="00B3572B">
      <w:r>
        <w:separator/>
      </w:r>
    </w:p>
  </w:footnote>
  <w:footnote w:type="continuationSeparator" w:id="0">
    <w:p w:rsidR="00B3572B" w:rsidRDefault="00B35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B20B7"/>
    <w:multiLevelType w:val="multilevel"/>
    <w:tmpl w:val="9E4A114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3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A"/>
    <w:rsid w:val="00073D1B"/>
    <w:rsid w:val="000A4365"/>
    <w:rsid w:val="000D6377"/>
    <w:rsid w:val="000D6E0F"/>
    <w:rsid w:val="002213ED"/>
    <w:rsid w:val="002F195D"/>
    <w:rsid w:val="003C1FF2"/>
    <w:rsid w:val="00596C07"/>
    <w:rsid w:val="005B2A3A"/>
    <w:rsid w:val="006B6DDF"/>
    <w:rsid w:val="007419F2"/>
    <w:rsid w:val="007B3FEF"/>
    <w:rsid w:val="00832A67"/>
    <w:rsid w:val="00962B90"/>
    <w:rsid w:val="00B3572B"/>
    <w:rsid w:val="00B675B5"/>
    <w:rsid w:val="00BB487A"/>
    <w:rsid w:val="00BE5341"/>
    <w:rsid w:val="00C83452"/>
    <w:rsid w:val="00CC0F6E"/>
    <w:rsid w:val="00CD4827"/>
    <w:rsid w:val="00D02439"/>
    <w:rsid w:val="00D77D5E"/>
    <w:rsid w:val="00F6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2"/>
    <o:shapelayout v:ext="edit">
      <o:idmap v:ext="edit" data="1"/>
    </o:shapelayout>
  </w:shapeDefaults>
  <w:decimalSymbol w:val="."/>
  <w:listSeparator w:val=","/>
  <w15:docId w15:val="{D7A32B4A-B356-4BFA-9A7C-9F9469C2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F19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95D"/>
  </w:style>
  <w:style w:type="paragraph" w:styleId="Footer">
    <w:name w:val="footer"/>
    <w:basedOn w:val="Normal"/>
    <w:link w:val="FooterChar"/>
    <w:uiPriority w:val="99"/>
    <w:unhideWhenUsed/>
    <w:rsid w:val="002F19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95D"/>
  </w:style>
  <w:style w:type="paragraph" w:styleId="BalloonText">
    <w:name w:val="Balloon Text"/>
    <w:basedOn w:val="Normal"/>
    <w:link w:val="BalloonTextChar"/>
    <w:uiPriority w:val="99"/>
    <w:semiHidden/>
    <w:unhideWhenUsed/>
    <w:rsid w:val="00CD48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http://www.pprasindh.gov.pk" TargetMode="External"/><Relationship Id="rId39" Type="http://schemas.openxmlformats.org/officeDocument/2006/relationships/footer" Target="footer26.xml"/><Relationship Id="rId3" Type="http://schemas.openxmlformats.org/officeDocument/2006/relationships/settings" Target="settings.xml"/><Relationship Id="rId21" Type="http://schemas.openxmlformats.org/officeDocument/2006/relationships/footer" Target="footer13.xml"/><Relationship Id="rId34" Type="http://schemas.openxmlformats.org/officeDocument/2006/relationships/hyperlink" Target="http://www.pprasindh.gov.pk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hyperlink" Target="http://www.pprasindh.gov.pk" TargetMode="External"/><Relationship Id="rId38" Type="http://schemas.openxmlformats.org/officeDocument/2006/relationships/footer" Target="footer25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oter" Target="footer19.xml"/><Relationship Id="rId41" Type="http://schemas.openxmlformats.org/officeDocument/2006/relationships/footer" Target="footer2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footer" Target="footer21.xml"/><Relationship Id="rId37" Type="http://schemas.openxmlformats.org/officeDocument/2006/relationships/footer" Target="footer24.xml"/><Relationship Id="rId40" Type="http://schemas.openxmlformats.org/officeDocument/2006/relationships/footer" Target="footer27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hyperlink" Target="http://www.pprasindh.gov.pk" TargetMode="External"/><Relationship Id="rId36" Type="http://schemas.openxmlformats.org/officeDocument/2006/relationships/footer" Target="footer23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31" Type="http://schemas.openxmlformats.org/officeDocument/2006/relationships/footer" Target="footer2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8.xml"/><Relationship Id="rId30" Type="http://schemas.openxmlformats.org/officeDocument/2006/relationships/hyperlink" Target="http://www.pprasindh.gov.pk" TargetMode="External"/><Relationship Id="rId35" Type="http://schemas.openxmlformats.org/officeDocument/2006/relationships/footer" Target="footer22.xml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77</Pages>
  <Words>19070</Words>
  <Characters>108702</Characters>
  <Application>Microsoft Office Word</Application>
  <DocSecurity>0</DocSecurity>
  <Lines>905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Haider Rashid</cp:lastModifiedBy>
  <cp:revision>12</cp:revision>
  <cp:lastPrinted>2016-01-30T11:46:00Z</cp:lastPrinted>
  <dcterms:created xsi:type="dcterms:W3CDTF">2016-01-30T10:13:00Z</dcterms:created>
  <dcterms:modified xsi:type="dcterms:W3CDTF">2016-02-26T14:15:00Z</dcterms:modified>
</cp:coreProperties>
</file>